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46FCCBF" w14:textId="77777777" w:rsidR="00A44EA7" w:rsidRDefault="00AF05C2">
      <w:pPr>
        <w:tabs>
          <w:tab w:val="left" w:pos="6379"/>
          <w:tab w:val="left" w:pos="7290"/>
        </w:tabs>
        <w:spacing w:after="360"/>
        <w:jc w:val="center"/>
        <w:rPr>
          <w:rFonts w:ascii="Times New Roman" w:hAnsi="Times New Roman" w:cs="Times New Roman"/>
          <w:szCs w:val="28"/>
        </w:rPr>
      </w:pPr>
      <w:r w:rsidRPr="00852B9D">
        <w:rPr>
          <w:noProof/>
          <w:szCs w:val="28"/>
          <w:lang w:eastAsia="ru-RU" w:bidi="ar-SA"/>
        </w:rPr>
        <w:drawing>
          <wp:inline distT="0" distB="0" distL="0" distR="0" wp14:anchorId="6DB88043" wp14:editId="5A1D8C90">
            <wp:extent cx="548640" cy="731520"/>
            <wp:effectExtent l="0" t="0" r="381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 cy="731520"/>
                    </a:xfrm>
                    <a:prstGeom prst="rect">
                      <a:avLst/>
                    </a:prstGeom>
                    <a:solidFill>
                      <a:srgbClr val="FFFFFF"/>
                    </a:solidFill>
                    <a:ln>
                      <a:noFill/>
                    </a:ln>
                  </pic:spPr>
                </pic:pic>
              </a:graphicData>
            </a:graphic>
          </wp:inline>
        </w:drawing>
      </w:r>
    </w:p>
    <w:tbl>
      <w:tblPr>
        <w:tblW w:w="0" w:type="auto"/>
        <w:jc w:val="center"/>
        <w:tblLayout w:type="fixed"/>
        <w:tblCellMar>
          <w:left w:w="0" w:type="dxa"/>
          <w:right w:w="0" w:type="dxa"/>
        </w:tblCellMar>
        <w:tblLook w:val="0000" w:firstRow="0" w:lastRow="0" w:firstColumn="0" w:lastColumn="0" w:noHBand="0" w:noVBand="0"/>
      </w:tblPr>
      <w:tblGrid>
        <w:gridCol w:w="1985"/>
        <w:gridCol w:w="2731"/>
        <w:gridCol w:w="3222"/>
        <w:gridCol w:w="1134"/>
      </w:tblGrid>
      <w:tr w:rsidR="00852B9D" w14:paraId="1F7C8089" w14:textId="77777777" w:rsidTr="00852B9D">
        <w:trPr>
          <w:trHeight w:hRule="exact" w:val="1883"/>
          <w:jc w:val="center"/>
        </w:trPr>
        <w:tc>
          <w:tcPr>
            <w:tcW w:w="9072" w:type="dxa"/>
            <w:gridSpan w:val="4"/>
            <w:shd w:val="clear" w:color="auto" w:fill="auto"/>
          </w:tcPr>
          <w:p w14:paraId="200E88F1" w14:textId="77777777" w:rsidR="00C22133" w:rsidRDefault="00852B9D" w:rsidP="00C22133">
            <w:pPr>
              <w:pStyle w:val="Iioaioo"/>
              <w:keepLines w:val="0"/>
              <w:tabs>
                <w:tab w:val="left" w:pos="2977"/>
              </w:tabs>
              <w:spacing w:before="360" w:after="0"/>
              <w:rPr>
                <w:szCs w:val="28"/>
              </w:rPr>
            </w:pPr>
            <w:r>
              <w:rPr>
                <w:szCs w:val="28"/>
              </w:rPr>
              <w:t>АДМИНИСТРАЦИЯ ЛЕБЯЖСКОГО МУНИЦИПАЛЬНОГО</w:t>
            </w:r>
            <w:r w:rsidR="00C22133" w:rsidRPr="00AF497B">
              <w:rPr>
                <w:szCs w:val="28"/>
              </w:rPr>
              <w:t xml:space="preserve"> </w:t>
            </w:r>
            <w:r>
              <w:rPr>
                <w:szCs w:val="28"/>
              </w:rPr>
              <w:t>ОКРУГА</w:t>
            </w:r>
          </w:p>
          <w:p w14:paraId="68A838F3" w14:textId="77777777" w:rsidR="00852B9D" w:rsidRDefault="00852B9D" w:rsidP="002F4413">
            <w:pPr>
              <w:pStyle w:val="Iioaioo"/>
              <w:keepLines w:val="0"/>
              <w:tabs>
                <w:tab w:val="left" w:pos="2977"/>
              </w:tabs>
              <w:spacing w:before="0" w:after="360"/>
            </w:pPr>
            <w:r>
              <w:rPr>
                <w:szCs w:val="28"/>
              </w:rPr>
              <w:t xml:space="preserve"> КИРОВСКОЙ ОБЛАСТИ</w:t>
            </w:r>
          </w:p>
          <w:p w14:paraId="189DB359" w14:textId="77777777" w:rsidR="00852B9D" w:rsidRDefault="00341E41" w:rsidP="00341E41">
            <w:pPr>
              <w:pStyle w:val="af7"/>
              <w:keepLines w:val="0"/>
              <w:tabs>
                <w:tab w:val="left" w:pos="2010"/>
                <w:tab w:val="center" w:pos="4536"/>
              </w:tabs>
              <w:spacing w:before="0" w:after="480"/>
              <w:jc w:val="left"/>
            </w:pPr>
            <w:r>
              <w:rPr>
                <w:szCs w:val="32"/>
              </w:rPr>
              <w:tab/>
            </w:r>
            <w:r>
              <w:rPr>
                <w:szCs w:val="32"/>
              </w:rPr>
              <w:tab/>
            </w:r>
            <w:r w:rsidR="00852B9D">
              <w:rPr>
                <w:szCs w:val="32"/>
              </w:rPr>
              <w:t>ПОСТАНОВЛЕНИЕ</w:t>
            </w:r>
          </w:p>
          <w:p w14:paraId="74F6147A" w14:textId="77777777" w:rsidR="00852B9D" w:rsidRDefault="00852B9D" w:rsidP="002F4413">
            <w:pPr>
              <w:tabs>
                <w:tab w:val="left" w:pos="2160"/>
              </w:tabs>
            </w:pPr>
            <w:r>
              <w:tab/>
            </w:r>
          </w:p>
        </w:tc>
      </w:tr>
      <w:tr w:rsidR="00852B9D" w14:paraId="4AA77B66" w14:textId="77777777" w:rsidTr="00852B9D">
        <w:tblPrEx>
          <w:tblCellMar>
            <w:left w:w="70" w:type="dxa"/>
            <w:right w:w="70" w:type="dxa"/>
          </w:tblCellMar>
        </w:tblPrEx>
        <w:trPr>
          <w:jc w:val="center"/>
        </w:trPr>
        <w:tc>
          <w:tcPr>
            <w:tcW w:w="1985" w:type="dxa"/>
            <w:tcBorders>
              <w:bottom w:val="single" w:sz="4" w:space="0" w:color="000000"/>
            </w:tcBorders>
            <w:shd w:val="clear" w:color="auto" w:fill="auto"/>
          </w:tcPr>
          <w:p w14:paraId="065BD71F" w14:textId="0B9AC363" w:rsidR="00852B9D" w:rsidRDefault="00F51CF6" w:rsidP="002F4413">
            <w:pPr>
              <w:tabs>
                <w:tab w:val="left" w:pos="2765"/>
              </w:tabs>
              <w:snapToGrid w:val="0"/>
              <w:jc w:val="center"/>
              <w:rPr>
                <w:szCs w:val="28"/>
              </w:rPr>
            </w:pPr>
            <w:r>
              <w:rPr>
                <w:szCs w:val="28"/>
              </w:rPr>
              <w:t>02.06.2025</w:t>
            </w:r>
          </w:p>
        </w:tc>
        <w:tc>
          <w:tcPr>
            <w:tcW w:w="2731" w:type="dxa"/>
            <w:shd w:val="clear" w:color="auto" w:fill="auto"/>
          </w:tcPr>
          <w:p w14:paraId="0C588174" w14:textId="77777777" w:rsidR="00852B9D" w:rsidRDefault="00852B9D" w:rsidP="002F4413">
            <w:pPr>
              <w:snapToGrid w:val="0"/>
              <w:jc w:val="center"/>
              <w:rPr>
                <w:position w:val="-4"/>
                <w:szCs w:val="28"/>
              </w:rPr>
            </w:pPr>
          </w:p>
        </w:tc>
        <w:tc>
          <w:tcPr>
            <w:tcW w:w="3222" w:type="dxa"/>
            <w:shd w:val="clear" w:color="auto" w:fill="auto"/>
          </w:tcPr>
          <w:p w14:paraId="3A6AF3AB" w14:textId="77777777" w:rsidR="00852B9D" w:rsidRDefault="00852B9D" w:rsidP="002F4413">
            <w:pPr>
              <w:jc w:val="right"/>
            </w:pPr>
            <w:r>
              <w:rPr>
                <w:position w:val="-5"/>
                <w:szCs w:val="28"/>
              </w:rPr>
              <w:t>№</w:t>
            </w:r>
          </w:p>
        </w:tc>
        <w:tc>
          <w:tcPr>
            <w:tcW w:w="1134" w:type="dxa"/>
            <w:tcBorders>
              <w:bottom w:val="single" w:sz="6" w:space="0" w:color="000000"/>
            </w:tcBorders>
            <w:shd w:val="clear" w:color="auto" w:fill="auto"/>
          </w:tcPr>
          <w:p w14:paraId="3412A743" w14:textId="2C9529A6" w:rsidR="00852B9D" w:rsidRDefault="00F51CF6" w:rsidP="002F4413">
            <w:pPr>
              <w:snapToGrid w:val="0"/>
              <w:jc w:val="center"/>
              <w:rPr>
                <w:szCs w:val="28"/>
              </w:rPr>
            </w:pPr>
            <w:r>
              <w:rPr>
                <w:szCs w:val="28"/>
              </w:rPr>
              <w:t>386</w:t>
            </w:r>
          </w:p>
        </w:tc>
      </w:tr>
      <w:tr w:rsidR="00852B9D" w14:paraId="28CDBADC" w14:textId="77777777" w:rsidTr="00852B9D">
        <w:tblPrEx>
          <w:tblCellMar>
            <w:left w:w="70" w:type="dxa"/>
            <w:right w:w="70" w:type="dxa"/>
          </w:tblCellMar>
        </w:tblPrEx>
        <w:trPr>
          <w:jc w:val="center"/>
        </w:trPr>
        <w:tc>
          <w:tcPr>
            <w:tcW w:w="9072" w:type="dxa"/>
            <w:gridSpan w:val="4"/>
            <w:shd w:val="clear" w:color="auto" w:fill="auto"/>
          </w:tcPr>
          <w:p w14:paraId="1635CB87" w14:textId="77777777" w:rsidR="00852B9D" w:rsidRDefault="002B1EE5" w:rsidP="002F4413">
            <w:pPr>
              <w:tabs>
                <w:tab w:val="left" w:pos="2765"/>
              </w:tabs>
              <w:jc w:val="center"/>
            </w:pPr>
            <w:r>
              <w:rPr>
                <w:rFonts w:ascii="Times New Roman" w:hAnsi="Times New Roman" w:cs="Times New Roman"/>
                <w:szCs w:val="28"/>
              </w:rPr>
              <w:t>Пгт</w:t>
            </w:r>
            <w:r w:rsidR="00852B9D">
              <w:rPr>
                <w:szCs w:val="28"/>
              </w:rPr>
              <w:t xml:space="preserve"> Лебяжье </w:t>
            </w:r>
          </w:p>
        </w:tc>
      </w:tr>
    </w:tbl>
    <w:p w14:paraId="778641F7" w14:textId="77777777" w:rsidR="00A44EA7" w:rsidRDefault="00A44EA7" w:rsidP="00852B9D">
      <w:pPr>
        <w:pStyle w:val="23"/>
        <w:shd w:val="clear" w:color="auto" w:fill="auto"/>
        <w:spacing w:before="0" w:after="0" w:line="360" w:lineRule="auto"/>
        <w:rPr>
          <w:sz w:val="27"/>
          <w:szCs w:val="27"/>
        </w:rPr>
      </w:pPr>
    </w:p>
    <w:p w14:paraId="749D9BD6" w14:textId="77777777" w:rsidR="00852B9D" w:rsidRDefault="00852B9D" w:rsidP="00574F23">
      <w:pPr>
        <w:ind w:left="993" w:right="1134"/>
        <w:jc w:val="center"/>
      </w:pPr>
      <w:r>
        <w:rPr>
          <w:rFonts w:ascii="Times New Roman" w:hAnsi="Times New Roman" w:cs="Times New Roman"/>
          <w:b/>
          <w:sz w:val="28"/>
          <w:szCs w:val="28"/>
        </w:rPr>
        <w:t>О внесении изменений в постановление администрации</w:t>
      </w:r>
      <w:r w:rsidR="00574F23">
        <w:rPr>
          <w:rFonts w:ascii="Times New Roman" w:hAnsi="Times New Roman" w:cs="Times New Roman"/>
          <w:b/>
          <w:sz w:val="28"/>
          <w:szCs w:val="28"/>
        </w:rPr>
        <w:t xml:space="preserve"> </w:t>
      </w:r>
      <w:r>
        <w:rPr>
          <w:rFonts w:ascii="Times New Roman" w:hAnsi="Times New Roman" w:cs="Times New Roman"/>
          <w:b/>
          <w:sz w:val="28"/>
          <w:szCs w:val="28"/>
        </w:rPr>
        <w:t>Лебяж</w:t>
      </w:r>
      <w:r w:rsidR="00D817E4">
        <w:rPr>
          <w:rFonts w:ascii="Times New Roman" w:hAnsi="Times New Roman" w:cs="Times New Roman"/>
          <w:b/>
          <w:sz w:val="28"/>
          <w:szCs w:val="28"/>
        </w:rPr>
        <w:t xml:space="preserve">ского района от </w:t>
      </w:r>
      <w:r w:rsidR="004D1470">
        <w:rPr>
          <w:rFonts w:ascii="Times New Roman" w:hAnsi="Times New Roman" w:cs="Times New Roman"/>
          <w:b/>
          <w:sz w:val="28"/>
          <w:szCs w:val="28"/>
        </w:rPr>
        <w:t>30</w:t>
      </w:r>
      <w:r w:rsidR="00D817E4">
        <w:rPr>
          <w:rFonts w:ascii="Times New Roman" w:hAnsi="Times New Roman" w:cs="Times New Roman"/>
          <w:b/>
          <w:sz w:val="28"/>
          <w:szCs w:val="28"/>
        </w:rPr>
        <w:t>.</w:t>
      </w:r>
      <w:r w:rsidR="004D1470">
        <w:rPr>
          <w:rFonts w:ascii="Times New Roman" w:hAnsi="Times New Roman" w:cs="Times New Roman"/>
          <w:b/>
          <w:sz w:val="28"/>
          <w:szCs w:val="28"/>
        </w:rPr>
        <w:t>09.2024</w:t>
      </w:r>
      <w:r w:rsidR="00D817E4">
        <w:rPr>
          <w:rFonts w:ascii="Times New Roman" w:hAnsi="Times New Roman" w:cs="Times New Roman"/>
          <w:b/>
          <w:sz w:val="28"/>
          <w:szCs w:val="28"/>
        </w:rPr>
        <w:t xml:space="preserve"> № </w:t>
      </w:r>
      <w:r w:rsidR="004D1470">
        <w:rPr>
          <w:rFonts w:ascii="Times New Roman" w:hAnsi="Times New Roman" w:cs="Times New Roman"/>
          <w:b/>
          <w:sz w:val="28"/>
          <w:szCs w:val="28"/>
        </w:rPr>
        <w:t>546</w:t>
      </w:r>
      <w:r>
        <w:rPr>
          <w:rFonts w:ascii="Times New Roman" w:hAnsi="Times New Roman" w:cs="Times New Roman"/>
          <w:b/>
          <w:sz w:val="28"/>
          <w:szCs w:val="28"/>
        </w:rPr>
        <w:t xml:space="preserve"> «</w:t>
      </w:r>
      <w:r w:rsidRPr="004E1CB3">
        <w:rPr>
          <w:b/>
          <w:color w:val="000000"/>
          <w:sz w:val="28"/>
          <w:szCs w:val="28"/>
        </w:rPr>
        <w:t>Об утверждении муниципальной программы Лебяжского муниципального округа Кировской области «Развитие транспортной системы Лебяжского муниципального округа»</w:t>
      </w:r>
      <w:r w:rsidR="009648AE">
        <w:rPr>
          <w:b/>
          <w:color w:val="000000"/>
          <w:sz w:val="28"/>
          <w:szCs w:val="28"/>
        </w:rPr>
        <w:t>»</w:t>
      </w:r>
    </w:p>
    <w:p w14:paraId="5D704B5D" w14:textId="77777777" w:rsidR="00852B9D" w:rsidRPr="00574F23" w:rsidRDefault="00852B9D">
      <w:pPr>
        <w:pStyle w:val="23"/>
        <w:shd w:val="clear" w:color="auto" w:fill="auto"/>
        <w:spacing w:before="0" w:after="0" w:line="360" w:lineRule="auto"/>
        <w:jc w:val="both"/>
        <w:rPr>
          <w:sz w:val="44"/>
          <w:szCs w:val="18"/>
        </w:rPr>
      </w:pPr>
    </w:p>
    <w:p w14:paraId="38081AE8" w14:textId="77777777" w:rsidR="00A44EA7" w:rsidRPr="009221F5" w:rsidRDefault="00A44EA7" w:rsidP="000E59A6">
      <w:pPr>
        <w:pStyle w:val="23"/>
        <w:shd w:val="clear" w:color="auto" w:fill="auto"/>
        <w:spacing w:before="0" w:after="0" w:line="360" w:lineRule="auto"/>
        <w:ind w:firstLine="851"/>
        <w:jc w:val="both"/>
        <w:rPr>
          <w:sz w:val="27"/>
          <w:szCs w:val="27"/>
        </w:rPr>
      </w:pPr>
      <w:r w:rsidRPr="009221F5">
        <w:rPr>
          <w:sz w:val="27"/>
          <w:szCs w:val="27"/>
        </w:rPr>
        <w:t>В соответствии с постановлением администрации Лебяжского района Кировской области от 10.08.2021 № 278 «О разработке, реализации и оценке эффективности реализации муниципальных программ Лебяжский муниципальный округ Кировской области»</w:t>
      </w:r>
      <w:r w:rsidR="00F15B03" w:rsidRPr="009221F5">
        <w:rPr>
          <w:sz w:val="27"/>
          <w:szCs w:val="27"/>
        </w:rPr>
        <w:t>,</w:t>
      </w:r>
      <w:r w:rsidRPr="009221F5">
        <w:rPr>
          <w:sz w:val="27"/>
          <w:szCs w:val="27"/>
        </w:rPr>
        <w:t xml:space="preserve"> администрация Лебяжского </w:t>
      </w:r>
      <w:r w:rsidR="00A55DF8" w:rsidRPr="009221F5">
        <w:rPr>
          <w:sz w:val="27"/>
          <w:szCs w:val="27"/>
        </w:rPr>
        <w:t>муниципального округа</w:t>
      </w:r>
      <w:r w:rsidRPr="009221F5">
        <w:rPr>
          <w:sz w:val="27"/>
          <w:szCs w:val="27"/>
        </w:rPr>
        <w:t xml:space="preserve"> ПОСТАНОВЛЯЕТ:</w:t>
      </w:r>
    </w:p>
    <w:p w14:paraId="29FD143E" w14:textId="77777777" w:rsidR="00A44EA7" w:rsidRPr="009221F5" w:rsidRDefault="00A44EA7" w:rsidP="000E59A6">
      <w:pPr>
        <w:pStyle w:val="23"/>
        <w:shd w:val="clear" w:color="auto" w:fill="auto"/>
        <w:spacing w:before="0" w:after="0" w:line="360" w:lineRule="auto"/>
        <w:ind w:firstLine="851"/>
        <w:jc w:val="both"/>
        <w:rPr>
          <w:sz w:val="27"/>
          <w:szCs w:val="27"/>
        </w:rPr>
      </w:pPr>
      <w:r w:rsidRPr="009221F5">
        <w:rPr>
          <w:sz w:val="27"/>
          <w:szCs w:val="27"/>
        </w:rPr>
        <w:t>1.</w:t>
      </w:r>
      <w:r w:rsidR="000E59A6" w:rsidRPr="009221F5">
        <w:rPr>
          <w:sz w:val="27"/>
          <w:szCs w:val="27"/>
        </w:rPr>
        <w:t xml:space="preserve"> </w:t>
      </w:r>
      <w:r w:rsidRPr="009221F5">
        <w:rPr>
          <w:sz w:val="27"/>
          <w:szCs w:val="27"/>
        </w:rPr>
        <w:t xml:space="preserve">Внести изменения в постановление администрации Лебяжского района от </w:t>
      </w:r>
      <w:r w:rsidR="004D1470" w:rsidRPr="009221F5">
        <w:rPr>
          <w:sz w:val="27"/>
          <w:szCs w:val="27"/>
        </w:rPr>
        <w:t>30</w:t>
      </w:r>
      <w:r w:rsidRPr="009221F5">
        <w:rPr>
          <w:sz w:val="27"/>
          <w:szCs w:val="27"/>
        </w:rPr>
        <w:t>.</w:t>
      </w:r>
      <w:r w:rsidR="004D1470" w:rsidRPr="009221F5">
        <w:rPr>
          <w:sz w:val="27"/>
          <w:szCs w:val="27"/>
        </w:rPr>
        <w:t>09.2024</w:t>
      </w:r>
      <w:r w:rsidRPr="009221F5">
        <w:rPr>
          <w:sz w:val="27"/>
          <w:szCs w:val="27"/>
        </w:rPr>
        <w:t xml:space="preserve"> № </w:t>
      </w:r>
      <w:r w:rsidR="004D1470" w:rsidRPr="009221F5">
        <w:rPr>
          <w:sz w:val="27"/>
          <w:szCs w:val="27"/>
        </w:rPr>
        <w:t>546</w:t>
      </w:r>
      <w:r w:rsidRPr="009221F5">
        <w:rPr>
          <w:sz w:val="27"/>
          <w:szCs w:val="27"/>
        </w:rPr>
        <w:t xml:space="preserve"> «</w:t>
      </w:r>
      <w:r w:rsidR="000E59A6" w:rsidRPr="009221F5">
        <w:rPr>
          <w:color w:val="000000"/>
          <w:sz w:val="27"/>
          <w:szCs w:val="27"/>
        </w:rPr>
        <w:t>Об утверждении муниципальной программы Лебяжского муниципального округа Кировской области «</w:t>
      </w:r>
      <w:r w:rsidR="004E1CB3" w:rsidRPr="009221F5">
        <w:rPr>
          <w:sz w:val="27"/>
          <w:szCs w:val="27"/>
        </w:rPr>
        <w:t>Развитие транспортной системы Лебяжского муниципального округа</w:t>
      </w:r>
      <w:r w:rsidR="000E59A6" w:rsidRPr="009221F5">
        <w:rPr>
          <w:color w:val="000000"/>
          <w:sz w:val="27"/>
          <w:szCs w:val="27"/>
        </w:rPr>
        <w:t xml:space="preserve">» </w:t>
      </w:r>
      <w:r w:rsidRPr="009221F5">
        <w:rPr>
          <w:sz w:val="27"/>
          <w:szCs w:val="27"/>
        </w:rPr>
        <w:t>согласно приложению.</w:t>
      </w:r>
    </w:p>
    <w:p w14:paraId="6CFE5FD1" w14:textId="77777777" w:rsidR="00A44EA7" w:rsidRPr="009221F5" w:rsidRDefault="00A44EA7" w:rsidP="000E59A6">
      <w:pPr>
        <w:pStyle w:val="23"/>
        <w:shd w:val="clear" w:color="auto" w:fill="auto"/>
        <w:spacing w:before="0" w:after="0" w:line="360" w:lineRule="auto"/>
        <w:ind w:firstLine="851"/>
        <w:jc w:val="both"/>
        <w:rPr>
          <w:sz w:val="27"/>
          <w:szCs w:val="27"/>
        </w:rPr>
      </w:pPr>
      <w:r w:rsidRPr="009221F5">
        <w:rPr>
          <w:sz w:val="27"/>
          <w:szCs w:val="27"/>
        </w:rPr>
        <w:t>2.</w:t>
      </w:r>
      <w:r w:rsidR="00F15B03" w:rsidRPr="009221F5">
        <w:rPr>
          <w:sz w:val="27"/>
          <w:szCs w:val="27"/>
        </w:rPr>
        <w:t xml:space="preserve"> </w:t>
      </w:r>
      <w:r w:rsidR="00FE4641" w:rsidRPr="003A11BA">
        <w:rPr>
          <w:sz w:val="27"/>
          <w:szCs w:val="27"/>
        </w:rPr>
        <w:t xml:space="preserve">Контроль за исполнением настоящего постановления возложить на первого заместителя главы администрации Лебяжского </w:t>
      </w:r>
      <w:r w:rsidR="00FE4641">
        <w:rPr>
          <w:sz w:val="27"/>
          <w:szCs w:val="27"/>
        </w:rPr>
        <w:t xml:space="preserve">муниципального округа Бердникову </w:t>
      </w:r>
      <w:proofErr w:type="gramStart"/>
      <w:r w:rsidR="00FE4641">
        <w:rPr>
          <w:sz w:val="27"/>
          <w:szCs w:val="27"/>
        </w:rPr>
        <w:t>А.Е</w:t>
      </w:r>
      <w:r w:rsidR="00FE4641" w:rsidRPr="003A11BA">
        <w:rPr>
          <w:sz w:val="27"/>
          <w:szCs w:val="27"/>
        </w:rPr>
        <w:t>.</w:t>
      </w:r>
      <w:r w:rsidR="004D1470" w:rsidRPr="009221F5">
        <w:rPr>
          <w:sz w:val="27"/>
          <w:szCs w:val="27"/>
        </w:rPr>
        <w:t>.</w:t>
      </w:r>
      <w:proofErr w:type="gramEnd"/>
    </w:p>
    <w:p w14:paraId="75AED832" w14:textId="0D5107A1" w:rsidR="00C24E01" w:rsidRDefault="00A44EA7" w:rsidP="00C24E01">
      <w:pPr>
        <w:pStyle w:val="23"/>
        <w:shd w:val="clear" w:color="auto" w:fill="auto"/>
        <w:spacing w:before="0" w:after="0" w:line="360" w:lineRule="auto"/>
        <w:ind w:firstLine="851"/>
        <w:contextualSpacing/>
        <w:jc w:val="both"/>
        <w:rPr>
          <w:color w:val="000000"/>
          <w:sz w:val="27"/>
          <w:szCs w:val="27"/>
        </w:rPr>
      </w:pPr>
      <w:r w:rsidRPr="009221F5">
        <w:rPr>
          <w:sz w:val="27"/>
          <w:szCs w:val="27"/>
        </w:rPr>
        <w:t>3.</w:t>
      </w:r>
      <w:r w:rsidR="00F15B03" w:rsidRPr="009221F5">
        <w:rPr>
          <w:sz w:val="27"/>
          <w:szCs w:val="27"/>
        </w:rPr>
        <w:t xml:space="preserve"> </w:t>
      </w:r>
      <w:r w:rsidR="009221F5" w:rsidRPr="009221F5">
        <w:rPr>
          <w:color w:val="000000"/>
          <w:sz w:val="27"/>
          <w:szCs w:val="27"/>
        </w:rPr>
        <w:t>Настоящее постановление подлежит официальному опубликованию и вступает в силу с момента его опубликования.</w:t>
      </w:r>
    </w:p>
    <w:p w14:paraId="789E5F1C" w14:textId="6EB3BB24" w:rsidR="00F51CF6" w:rsidRDefault="00F51CF6" w:rsidP="00C24E01">
      <w:pPr>
        <w:pStyle w:val="23"/>
        <w:shd w:val="clear" w:color="auto" w:fill="auto"/>
        <w:spacing w:before="0" w:after="0" w:line="360" w:lineRule="auto"/>
        <w:ind w:firstLine="851"/>
        <w:contextualSpacing/>
        <w:jc w:val="both"/>
        <w:rPr>
          <w:color w:val="000000"/>
          <w:sz w:val="27"/>
          <w:szCs w:val="27"/>
        </w:rPr>
      </w:pPr>
    </w:p>
    <w:p w14:paraId="001F4B98" w14:textId="48B1DFCB" w:rsidR="00F51CF6" w:rsidRDefault="00F51CF6" w:rsidP="00F51CF6">
      <w:pPr>
        <w:pStyle w:val="23"/>
        <w:spacing w:line="360" w:lineRule="auto"/>
        <w:ind w:firstLine="851"/>
        <w:contextualSpacing/>
        <w:jc w:val="both"/>
        <w:rPr>
          <w:color w:val="000000"/>
          <w:sz w:val="27"/>
          <w:szCs w:val="27"/>
        </w:rPr>
      </w:pPr>
      <w:proofErr w:type="gramStart"/>
      <w:r w:rsidRPr="00F51CF6">
        <w:rPr>
          <w:color w:val="000000"/>
          <w:sz w:val="27"/>
          <w:szCs w:val="27"/>
        </w:rPr>
        <w:t>Глава  Лебяжского</w:t>
      </w:r>
      <w:proofErr w:type="gramEnd"/>
      <w:r w:rsidRPr="00F51CF6">
        <w:rPr>
          <w:color w:val="000000"/>
          <w:sz w:val="27"/>
          <w:szCs w:val="27"/>
        </w:rPr>
        <w:t xml:space="preserve"> муниципального округа</w:t>
      </w:r>
      <w:r>
        <w:rPr>
          <w:color w:val="000000"/>
          <w:sz w:val="27"/>
          <w:szCs w:val="27"/>
        </w:rPr>
        <w:t xml:space="preserve">      </w:t>
      </w:r>
      <w:r w:rsidRPr="00F51CF6">
        <w:rPr>
          <w:color w:val="000000"/>
          <w:sz w:val="27"/>
          <w:szCs w:val="27"/>
        </w:rPr>
        <w:t>Т.А. Обухова</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8"/>
        <w:gridCol w:w="3080"/>
        <w:gridCol w:w="3141"/>
      </w:tblGrid>
      <w:tr w:rsidR="00BF5C6D" w14:paraId="56797DA8" w14:textId="77777777" w:rsidTr="00BF5C6D">
        <w:tc>
          <w:tcPr>
            <w:tcW w:w="3208" w:type="dxa"/>
          </w:tcPr>
          <w:p w14:paraId="4FA8FF5B" w14:textId="5E9ECDFB" w:rsidR="00F51CF6" w:rsidRPr="00C24E01" w:rsidRDefault="00F51CF6" w:rsidP="00876097">
            <w:pPr>
              <w:rPr>
                <w:rFonts w:ascii="Times New Roman" w:hAnsi="Times New Roman" w:cs="Times New Roman"/>
                <w:sz w:val="27"/>
                <w:szCs w:val="27"/>
              </w:rPr>
            </w:pPr>
          </w:p>
        </w:tc>
        <w:tc>
          <w:tcPr>
            <w:tcW w:w="3080" w:type="dxa"/>
          </w:tcPr>
          <w:p w14:paraId="21593661" w14:textId="77777777" w:rsidR="00BF5C6D" w:rsidRPr="00C24E01" w:rsidRDefault="00BF5C6D" w:rsidP="00876097">
            <w:pPr>
              <w:rPr>
                <w:rFonts w:ascii="Times New Roman" w:hAnsi="Times New Roman" w:cs="Times New Roman"/>
                <w:sz w:val="27"/>
                <w:szCs w:val="27"/>
              </w:rPr>
            </w:pPr>
          </w:p>
        </w:tc>
        <w:tc>
          <w:tcPr>
            <w:tcW w:w="3141" w:type="dxa"/>
            <w:vAlign w:val="bottom"/>
          </w:tcPr>
          <w:p w14:paraId="7687E56D" w14:textId="16C25233" w:rsidR="00F51CF6" w:rsidRPr="00C24E01" w:rsidRDefault="00F51CF6" w:rsidP="00F51CF6">
            <w:pPr>
              <w:rPr>
                <w:rFonts w:ascii="Times New Roman" w:hAnsi="Times New Roman" w:cs="Times New Roman"/>
                <w:sz w:val="27"/>
                <w:szCs w:val="27"/>
              </w:rPr>
            </w:pPr>
          </w:p>
        </w:tc>
      </w:tr>
    </w:tbl>
    <w:p w14:paraId="582D5F2B" w14:textId="77777777" w:rsidR="00BF1DAB" w:rsidRPr="007D45E8" w:rsidRDefault="00BF1DAB" w:rsidP="00BF1DAB">
      <w:pPr>
        <w:autoSpaceDE w:val="0"/>
        <w:ind w:left="5812" w:hanging="5812"/>
        <w:jc w:val="center"/>
        <w:rPr>
          <w:rFonts w:ascii="Times New Roman" w:hAnsi="Times New Roman" w:cs="Times New Roman"/>
          <w:sz w:val="28"/>
          <w:szCs w:val="28"/>
        </w:rPr>
      </w:pPr>
      <w:r>
        <w:rPr>
          <w:rFonts w:ascii="Times New Roman" w:hAnsi="Times New Roman" w:cs="Times New Roman"/>
          <w:sz w:val="20"/>
          <w:szCs w:val="20"/>
        </w:rPr>
        <w:t xml:space="preserve">                                                                            </w:t>
      </w:r>
      <w:r>
        <w:rPr>
          <w:rFonts w:ascii="Times New Roman" w:hAnsi="Times New Roman" w:cs="Times New Roman"/>
          <w:sz w:val="28"/>
          <w:szCs w:val="28"/>
        </w:rPr>
        <w:t>Приложение</w:t>
      </w:r>
    </w:p>
    <w:p w14:paraId="5FA8E17E" w14:textId="77777777" w:rsidR="00BF1DAB" w:rsidRPr="007D45E8" w:rsidRDefault="00BF1DAB" w:rsidP="00BF1DAB">
      <w:pPr>
        <w:tabs>
          <w:tab w:val="left" w:pos="709"/>
          <w:tab w:val="left" w:pos="851"/>
          <w:tab w:val="left" w:pos="6237"/>
          <w:tab w:val="left" w:pos="6663"/>
          <w:tab w:val="left" w:pos="7371"/>
          <w:tab w:val="left" w:pos="7513"/>
          <w:tab w:val="left" w:pos="7797"/>
          <w:tab w:val="left" w:pos="8222"/>
        </w:tabs>
        <w:autoSpaceDE w:val="0"/>
        <w:ind w:left="5812"/>
        <w:rPr>
          <w:rFonts w:ascii="Times New Roman" w:hAnsi="Times New Roman" w:cs="Times New Roman"/>
          <w:sz w:val="28"/>
          <w:szCs w:val="28"/>
        </w:rPr>
      </w:pPr>
    </w:p>
    <w:p w14:paraId="6CDF75B0" w14:textId="77777777" w:rsidR="00BF1DAB" w:rsidRPr="007D45E8" w:rsidRDefault="00BF1DAB" w:rsidP="00BF1DAB">
      <w:pPr>
        <w:tabs>
          <w:tab w:val="left" w:pos="5490"/>
        </w:tabs>
        <w:autoSpaceDE w:val="0"/>
        <w:ind w:left="5812"/>
        <w:rPr>
          <w:rFonts w:ascii="Times New Roman" w:hAnsi="Times New Roman" w:cs="Times New Roman"/>
        </w:rPr>
      </w:pPr>
      <w:r>
        <w:rPr>
          <w:rFonts w:ascii="Times New Roman" w:hAnsi="Times New Roman" w:cs="Times New Roman"/>
        </w:rPr>
        <w:t>УТВЕРЖДЕНО</w:t>
      </w:r>
    </w:p>
    <w:p w14:paraId="53B2D5C0" w14:textId="77777777" w:rsidR="00BF1DAB" w:rsidRPr="007D45E8" w:rsidRDefault="00BF1DAB" w:rsidP="00BF1DAB">
      <w:pPr>
        <w:tabs>
          <w:tab w:val="left" w:pos="5490"/>
        </w:tabs>
        <w:autoSpaceDE w:val="0"/>
        <w:ind w:left="5812"/>
        <w:rPr>
          <w:rFonts w:ascii="Times New Roman" w:hAnsi="Times New Roman" w:cs="Times New Roman"/>
        </w:rPr>
      </w:pPr>
    </w:p>
    <w:p w14:paraId="0EBF077C" w14:textId="77777777" w:rsidR="00BF1DAB" w:rsidRPr="007D45E8" w:rsidRDefault="00BF1DAB" w:rsidP="00BF1DAB">
      <w:pPr>
        <w:tabs>
          <w:tab w:val="left" w:pos="5490"/>
        </w:tabs>
        <w:autoSpaceDE w:val="0"/>
        <w:ind w:left="5812"/>
        <w:rPr>
          <w:rFonts w:ascii="Times New Roman" w:hAnsi="Times New Roman" w:cs="Times New Roman"/>
        </w:rPr>
      </w:pPr>
      <w:r w:rsidRPr="007D45E8">
        <w:rPr>
          <w:rFonts w:ascii="Times New Roman" w:hAnsi="Times New Roman" w:cs="Times New Roman"/>
        </w:rPr>
        <w:t>постановлением администрации Лебяжского муниципального округа</w:t>
      </w:r>
    </w:p>
    <w:p w14:paraId="518EE6A1" w14:textId="129249CE" w:rsidR="00BF1DAB" w:rsidRPr="00F51CF6" w:rsidRDefault="00BF1DAB" w:rsidP="00BF1DAB">
      <w:pPr>
        <w:tabs>
          <w:tab w:val="left" w:pos="5490"/>
        </w:tabs>
        <w:autoSpaceDE w:val="0"/>
        <w:ind w:left="5812"/>
        <w:rPr>
          <w:rFonts w:ascii="Times New Roman" w:hAnsi="Times New Roman" w:cs="Times New Roman"/>
          <w:u w:val="single"/>
        </w:rPr>
      </w:pPr>
      <w:r w:rsidRPr="007D45E8">
        <w:rPr>
          <w:rFonts w:ascii="Times New Roman" w:hAnsi="Times New Roman" w:cs="Times New Roman"/>
        </w:rPr>
        <w:t xml:space="preserve">от </w:t>
      </w:r>
      <w:proofErr w:type="gramStart"/>
      <w:r w:rsidR="00F51CF6" w:rsidRPr="00F51CF6">
        <w:rPr>
          <w:rFonts w:ascii="Times New Roman" w:hAnsi="Times New Roman" w:cs="Times New Roman"/>
          <w:u w:val="single"/>
        </w:rPr>
        <w:t>02.06.2025</w:t>
      </w:r>
      <w:r w:rsidR="00F51CF6">
        <w:rPr>
          <w:rFonts w:ascii="Times New Roman" w:hAnsi="Times New Roman" w:cs="Times New Roman"/>
        </w:rPr>
        <w:t xml:space="preserve"> </w:t>
      </w:r>
      <w:r w:rsidRPr="007D45E8">
        <w:rPr>
          <w:rFonts w:ascii="Times New Roman" w:hAnsi="Times New Roman" w:cs="Times New Roman"/>
        </w:rPr>
        <w:t xml:space="preserve"> №</w:t>
      </w:r>
      <w:proofErr w:type="gramEnd"/>
      <w:r w:rsidRPr="007D45E8">
        <w:rPr>
          <w:rFonts w:ascii="Times New Roman" w:hAnsi="Times New Roman" w:cs="Times New Roman"/>
        </w:rPr>
        <w:t xml:space="preserve"> </w:t>
      </w:r>
      <w:r w:rsidR="00F51CF6" w:rsidRPr="00F51CF6">
        <w:rPr>
          <w:rFonts w:ascii="Times New Roman" w:hAnsi="Times New Roman" w:cs="Times New Roman"/>
          <w:u w:val="single"/>
        </w:rPr>
        <w:t>386</w:t>
      </w:r>
    </w:p>
    <w:p w14:paraId="72328C5F" w14:textId="77777777" w:rsidR="00BF1DAB" w:rsidRDefault="00BF1DAB" w:rsidP="00BF1DAB">
      <w:pPr>
        <w:autoSpaceDE w:val="0"/>
        <w:jc w:val="center"/>
        <w:rPr>
          <w:rFonts w:ascii="Times New Roman" w:hAnsi="Times New Roman" w:cs="Times New Roman"/>
          <w:b/>
          <w:color w:val="000000"/>
          <w:sz w:val="28"/>
          <w:szCs w:val="28"/>
        </w:rPr>
      </w:pPr>
    </w:p>
    <w:p w14:paraId="18400935" w14:textId="77777777" w:rsidR="00BF1DAB" w:rsidRDefault="00BF1DAB" w:rsidP="00BF1DAB">
      <w:pPr>
        <w:autoSpaceDE w:val="0"/>
        <w:jc w:val="center"/>
        <w:rPr>
          <w:sz w:val="28"/>
          <w:szCs w:val="28"/>
        </w:rPr>
      </w:pPr>
      <w:r>
        <w:rPr>
          <w:rFonts w:ascii="Times New Roman" w:hAnsi="Times New Roman" w:cs="Times New Roman"/>
          <w:b/>
          <w:color w:val="000000"/>
          <w:sz w:val="28"/>
          <w:szCs w:val="28"/>
        </w:rPr>
        <w:t>ИЗМЕНЕНИЯ</w:t>
      </w:r>
    </w:p>
    <w:p w14:paraId="6BADF0EC" w14:textId="77777777" w:rsidR="00BF1DAB" w:rsidRDefault="00BF1DAB" w:rsidP="00BF1DAB">
      <w:pPr>
        <w:autoSpaceDE w:val="0"/>
        <w:jc w:val="center"/>
        <w:rPr>
          <w:rFonts w:ascii="Times New Roman" w:hAnsi="Times New Roman" w:cs="Times New Roman"/>
          <w:b/>
          <w:color w:val="000000"/>
          <w:sz w:val="28"/>
          <w:szCs w:val="28"/>
        </w:rPr>
      </w:pPr>
      <w:r>
        <w:rPr>
          <w:rFonts w:ascii="Times New Roman" w:hAnsi="Times New Roman" w:cs="Times New Roman"/>
          <w:b/>
          <w:bCs/>
          <w:color w:val="000000"/>
          <w:sz w:val="28"/>
          <w:szCs w:val="28"/>
        </w:rPr>
        <w:t xml:space="preserve">к муниципальной программе </w:t>
      </w:r>
    </w:p>
    <w:p w14:paraId="0B007032" w14:textId="77777777" w:rsidR="00BF1DAB" w:rsidRDefault="00BF1DAB" w:rsidP="00BF1DAB">
      <w:pPr>
        <w:autoSpaceDE w:val="0"/>
        <w:jc w:val="center"/>
        <w:rPr>
          <w:sz w:val="28"/>
          <w:szCs w:val="28"/>
        </w:rPr>
      </w:pPr>
      <w:r w:rsidRPr="004E1CB3">
        <w:rPr>
          <w:b/>
          <w:color w:val="000000"/>
          <w:sz w:val="28"/>
          <w:szCs w:val="28"/>
        </w:rPr>
        <w:t>«Развитие транспортной системы Лебяжского муниципального округа»</w:t>
      </w:r>
    </w:p>
    <w:p w14:paraId="2ADCD55A" w14:textId="77777777" w:rsidR="00BF1DAB" w:rsidRDefault="00BF1DAB" w:rsidP="00BF1DAB">
      <w:pPr>
        <w:tabs>
          <w:tab w:val="left" w:pos="6420"/>
        </w:tabs>
        <w:autoSpaceDE w:val="0"/>
      </w:pPr>
      <w:r>
        <w:tab/>
      </w:r>
    </w:p>
    <w:p w14:paraId="74F1B775" w14:textId="77777777" w:rsidR="00BF1DAB" w:rsidRPr="00B541EE" w:rsidRDefault="00BF1DAB" w:rsidP="00BF1DAB">
      <w:pPr>
        <w:pStyle w:val="af0"/>
        <w:numPr>
          <w:ilvl w:val="0"/>
          <w:numId w:val="8"/>
        </w:numPr>
        <w:autoSpaceDE w:val="0"/>
        <w:ind w:left="0" w:firstLine="709"/>
        <w:rPr>
          <w:rFonts w:ascii="Times New Roman" w:hAnsi="Times New Roman"/>
          <w:color w:val="000000"/>
          <w:sz w:val="28"/>
          <w:szCs w:val="28"/>
        </w:rPr>
      </w:pPr>
      <w:r w:rsidRPr="00B541EE">
        <w:rPr>
          <w:rFonts w:ascii="Times New Roman" w:hAnsi="Times New Roman"/>
          <w:color w:val="000000"/>
          <w:sz w:val="28"/>
          <w:szCs w:val="28"/>
        </w:rPr>
        <w:t>В паспорте муниципальной программы:</w:t>
      </w:r>
    </w:p>
    <w:p w14:paraId="7817F491" w14:textId="77777777" w:rsidR="00BF1DAB" w:rsidRPr="00B541EE" w:rsidRDefault="00BF1DAB" w:rsidP="00BF1DAB">
      <w:pPr>
        <w:pStyle w:val="af0"/>
        <w:numPr>
          <w:ilvl w:val="1"/>
          <w:numId w:val="8"/>
        </w:numPr>
        <w:autoSpaceDE w:val="0"/>
        <w:ind w:left="0" w:firstLine="709"/>
        <w:rPr>
          <w:rFonts w:ascii="Times New Roman" w:hAnsi="Times New Roman"/>
          <w:sz w:val="28"/>
          <w:szCs w:val="28"/>
        </w:rPr>
      </w:pPr>
      <w:r>
        <w:rPr>
          <w:rFonts w:ascii="Times New Roman" w:hAnsi="Times New Roman"/>
          <w:color w:val="000000"/>
          <w:sz w:val="28"/>
          <w:szCs w:val="28"/>
          <w:lang w:val="en-US"/>
        </w:rPr>
        <w:t>C</w:t>
      </w:r>
      <w:r w:rsidRPr="00B541EE">
        <w:rPr>
          <w:rFonts w:ascii="Times New Roman" w:hAnsi="Times New Roman"/>
          <w:color w:val="000000"/>
          <w:sz w:val="28"/>
          <w:szCs w:val="28"/>
        </w:rPr>
        <w:t>троку «Объемы ассигнований муниципальной программы» изложить в новой редакции</w:t>
      </w:r>
      <w:r>
        <w:rPr>
          <w:rFonts w:ascii="Times New Roman" w:hAnsi="Times New Roman"/>
          <w:color w:val="000000"/>
          <w:sz w:val="28"/>
          <w:szCs w:val="28"/>
        </w:rPr>
        <w:t xml:space="preserve"> следующего содержания</w:t>
      </w:r>
      <w:r w:rsidRPr="00B541EE">
        <w:rPr>
          <w:rFonts w:ascii="Times New Roman" w:hAnsi="Times New Roman"/>
          <w:color w:val="000000"/>
          <w:sz w:val="28"/>
          <w:szCs w:val="28"/>
        </w:rPr>
        <w:t>:</w:t>
      </w:r>
    </w:p>
    <w:p w14:paraId="4A0E62A0" w14:textId="77777777" w:rsidR="00BF1DAB" w:rsidRDefault="00BF1DAB" w:rsidP="00BF1DAB">
      <w:pPr>
        <w:numPr>
          <w:ilvl w:val="0"/>
          <w:numId w:val="2"/>
        </w:numPr>
        <w:autoSpaceDE w:val="0"/>
        <w:jc w:val="center"/>
        <w:rPr>
          <w:b/>
        </w:rPr>
      </w:pPr>
    </w:p>
    <w:tbl>
      <w:tblPr>
        <w:tblW w:w="9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8384"/>
      </w:tblGrid>
      <w:tr w:rsidR="0022235D" w:rsidRPr="00380E46" w14:paraId="7B35E72C" w14:textId="77777777" w:rsidTr="0022235D">
        <w:tc>
          <w:tcPr>
            <w:tcW w:w="1101" w:type="dxa"/>
            <w:shd w:val="clear" w:color="auto" w:fill="auto"/>
          </w:tcPr>
          <w:p w14:paraId="24EA6905" w14:textId="77777777" w:rsidR="0022235D" w:rsidRPr="00380E46" w:rsidRDefault="0022235D" w:rsidP="0022235D">
            <w:pPr>
              <w:tabs>
                <w:tab w:val="left" w:pos="709"/>
              </w:tabs>
              <w:autoSpaceDE w:val="0"/>
              <w:jc w:val="both"/>
              <w:rPr>
                <w:rFonts w:ascii="Times New Roman" w:hAnsi="Times New Roman" w:cs="Times New Roman"/>
              </w:rPr>
            </w:pPr>
            <w:r w:rsidRPr="00380E46">
              <w:rPr>
                <w:rFonts w:ascii="Times New Roman" w:hAnsi="Times New Roman" w:cs="Times New Roman"/>
              </w:rPr>
              <w:t>Объемы ассигнований муниципальной программы</w:t>
            </w:r>
          </w:p>
        </w:tc>
        <w:tc>
          <w:tcPr>
            <w:tcW w:w="8384" w:type="dxa"/>
            <w:shd w:val="clear" w:color="auto" w:fill="auto"/>
          </w:tcPr>
          <w:tbl>
            <w:tblPr>
              <w:tblW w:w="8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12"/>
              <w:gridCol w:w="1707"/>
              <w:gridCol w:w="1662"/>
              <w:gridCol w:w="1701"/>
              <w:gridCol w:w="1743"/>
            </w:tblGrid>
            <w:tr w:rsidR="00312088" w:rsidRPr="00107374" w14:paraId="5535F206" w14:textId="77777777" w:rsidTr="00312088">
              <w:trPr>
                <w:gridAfter w:val="4"/>
                <w:wAfter w:w="6813" w:type="dxa"/>
                <w:trHeight w:val="371"/>
                <w:jc w:val="center"/>
              </w:trPr>
              <w:tc>
                <w:tcPr>
                  <w:tcW w:w="1612" w:type="dxa"/>
                  <w:vMerge w:val="restart"/>
                  <w:tcBorders>
                    <w:top w:val="single" w:sz="4" w:space="0" w:color="auto"/>
                    <w:left w:val="single" w:sz="4" w:space="0" w:color="auto"/>
                    <w:bottom w:val="single" w:sz="4" w:space="0" w:color="auto"/>
                    <w:right w:val="single" w:sz="4" w:space="0" w:color="auto"/>
                  </w:tcBorders>
                  <w:vAlign w:val="center"/>
                </w:tcPr>
                <w:p w14:paraId="4FCBB6F0" w14:textId="77777777" w:rsidR="00312088" w:rsidRPr="00107374" w:rsidRDefault="00312088"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Источники финансирования</w:t>
                  </w:r>
                </w:p>
              </w:tc>
            </w:tr>
            <w:tr w:rsidR="00312088" w:rsidRPr="00107374" w14:paraId="4E30F60D" w14:textId="77777777" w:rsidTr="00312088">
              <w:trPr>
                <w:trHeight w:val="240"/>
                <w:jc w:val="center"/>
              </w:trPr>
              <w:tc>
                <w:tcPr>
                  <w:tcW w:w="1612" w:type="dxa"/>
                  <w:vMerge/>
                  <w:tcBorders>
                    <w:top w:val="single" w:sz="4" w:space="0" w:color="auto"/>
                    <w:left w:val="single" w:sz="4" w:space="0" w:color="auto"/>
                    <w:bottom w:val="single" w:sz="4" w:space="0" w:color="auto"/>
                    <w:right w:val="single" w:sz="4" w:space="0" w:color="auto"/>
                  </w:tcBorders>
                  <w:vAlign w:val="center"/>
                </w:tcPr>
                <w:p w14:paraId="1192AC0C" w14:textId="77777777" w:rsidR="00312088" w:rsidRPr="00107374" w:rsidRDefault="00312088" w:rsidP="0022235D">
                  <w:pPr>
                    <w:pStyle w:val="ConsPlusCell"/>
                    <w:snapToGrid w:val="0"/>
                    <w:spacing w:line="276" w:lineRule="auto"/>
                    <w:ind w:right="-22"/>
                    <w:jc w:val="center"/>
                    <w:rPr>
                      <w:rFonts w:ascii="Times New Roman" w:hAnsi="Times New Roman" w:cs="Times New Roman"/>
                      <w:color w:val="000000"/>
                    </w:rPr>
                  </w:pPr>
                </w:p>
              </w:tc>
              <w:tc>
                <w:tcPr>
                  <w:tcW w:w="1707" w:type="dxa"/>
                  <w:tcBorders>
                    <w:top w:val="single" w:sz="4" w:space="0" w:color="auto"/>
                    <w:left w:val="single" w:sz="4" w:space="0" w:color="auto"/>
                    <w:bottom w:val="single" w:sz="4" w:space="0" w:color="auto"/>
                    <w:right w:val="single" w:sz="4" w:space="0" w:color="auto"/>
                  </w:tcBorders>
                  <w:vAlign w:val="center"/>
                </w:tcPr>
                <w:p w14:paraId="42DEEFFF" w14:textId="77777777" w:rsidR="00312088" w:rsidRPr="00D84D3E" w:rsidRDefault="00312088" w:rsidP="00312088">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2025 год</w:t>
                  </w:r>
                </w:p>
              </w:tc>
              <w:tc>
                <w:tcPr>
                  <w:tcW w:w="1662" w:type="dxa"/>
                  <w:tcBorders>
                    <w:top w:val="single" w:sz="4" w:space="0" w:color="auto"/>
                    <w:left w:val="single" w:sz="4" w:space="0" w:color="auto"/>
                    <w:bottom w:val="single" w:sz="4" w:space="0" w:color="auto"/>
                    <w:right w:val="single" w:sz="4" w:space="0" w:color="auto"/>
                  </w:tcBorders>
                  <w:vAlign w:val="center"/>
                </w:tcPr>
                <w:p w14:paraId="7DA9E6D8" w14:textId="77777777" w:rsidR="00312088" w:rsidRPr="00D84D3E" w:rsidRDefault="00312088" w:rsidP="00312088">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2026 год</w:t>
                  </w:r>
                </w:p>
              </w:tc>
              <w:tc>
                <w:tcPr>
                  <w:tcW w:w="1701" w:type="dxa"/>
                  <w:tcBorders>
                    <w:top w:val="single" w:sz="4" w:space="0" w:color="auto"/>
                    <w:left w:val="single" w:sz="4" w:space="0" w:color="auto"/>
                    <w:bottom w:val="single" w:sz="4" w:space="0" w:color="auto"/>
                    <w:right w:val="single" w:sz="4" w:space="0" w:color="auto"/>
                  </w:tcBorders>
                  <w:vAlign w:val="center"/>
                </w:tcPr>
                <w:p w14:paraId="7A09EB2B" w14:textId="77777777" w:rsidR="00312088" w:rsidRPr="00D84D3E" w:rsidRDefault="00312088" w:rsidP="00312088">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2027 год</w:t>
                  </w:r>
                </w:p>
              </w:tc>
              <w:tc>
                <w:tcPr>
                  <w:tcW w:w="1743" w:type="dxa"/>
                  <w:tcBorders>
                    <w:top w:val="single" w:sz="4" w:space="0" w:color="auto"/>
                    <w:left w:val="single" w:sz="4" w:space="0" w:color="auto"/>
                    <w:bottom w:val="single" w:sz="4" w:space="0" w:color="auto"/>
                    <w:right w:val="single" w:sz="4" w:space="0" w:color="auto"/>
                  </w:tcBorders>
                  <w:vAlign w:val="center"/>
                </w:tcPr>
                <w:p w14:paraId="698FD6D1" w14:textId="77777777" w:rsidR="00312088" w:rsidRPr="00D84D3E" w:rsidRDefault="00312088" w:rsidP="00312088">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Итого</w:t>
                  </w:r>
                </w:p>
              </w:tc>
            </w:tr>
            <w:tr w:rsidR="00805C86" w:rsidRPr="00107374" w14:paraId="08A835B9" w14:textId="77777777" w:rsidTr="00805C86">
              <w:trPr>
                <w:jc w:val="center"/>
              </w:trPr>
              <w:tc>
                <w:tcPr>
                  <w:tcW w:w="1612" w:type="dxa"/>
                  <w:tcBorders>
                    <w:top w:val="single" w:sz="4" w:space="0" w:color="auto"/>
                    <w:left w:val="single" w:sz="4" w:space="0" w:color="auto"/>
                    <w:bottom w:val="single" w:sz="4" w:space="0" w:color="auto"/>
                    <w:right w:val="single" w:sz="4" w:space="0" w:color="auto"/>
                  </w:tcBorders>
                  <w:vAlign w:val="center"/>
                </w:tcPr>
                <w:p w14:paraId="475C40AA" w14:textId="77777777" w:rsidR="00805C86" w:rsidRPr="00107374" w:rsidRDefault="00805C86"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всего</w:t>
                  </w:r>
                </w:p>
              </w:tc>
              <w:tc>
                <w:tcPr>
                  <w:tcW w:w="1707" w:type="dxa"/>
                  <w:tcBorders>
                    <w:top w:val="single" w:sz="4" w:space="0" w:color="auto"/>
                    <w:left w:val="single" w:sz="4" w:space="0" w:color="auto"/>
                    <w:bottom w:val="single" w:sz="4" w:space="0" w:color="auto"/>
                    <w:right w:val="single" w:sz="4" w:space="0" w:color="auto"/>
                  </w:tcBorders>
                </w:tcPr>
                <w:p w14:paraId="3929A1D5" w14:textId="77777777" w:rsidR="00805C86" w:rsidRDefault="00805C86" w:rsidP="00805C86">
                  <w:pPr>
                    <w:widowControl/>
                    <w:suppressAutoHyphens w:val="0"/>
                    <w:rPr>
                      <w:rFonts w:ascii="Times New Roman" w:eastAsia="Times New Roman" w:hAnsi="Times New Roman" w:cs="Times New Roman"/>
                      <w:color w:val="000000"/>
                      <w:kern w:val="0"/>
                      <w:sz w:val="20"/>
                      <w:szCs w:val="20"/>
                      <w:lang w:eastAsia="ru-RU" w:bidi="ar-SA"/>
                    </w:rPr>
                  </w:pPr>
                  <w:r>
                    <w:rPr>
                      <w:color w:val="000000"/>
                      <w:sz w:val="20"/>
                      <w:szCs w:val="20"/>
                    </w:rPr>
                    <w:t>52 365 144,00</w:t>
                  </w:r>
                </w:p>
              </w:tc>
              <w:tc>
                <w:tcPr>
                  <w:tcW w:w="1662" w:type="dxa"/>
                  <w:tcBorders>
                    <w:top w:val="single" w:sz="4" w:space="0" w:color="auto"/>
                    <w:left w:val="single" w:sz="4" w:space="0" w:color="auto"/>
                    <w:bottom w:val="single" w:sz="4" w:space="0" w:color="auto"/>
                    <w:right w:val="single" w:sz="4" w:space="0" w:color="auto"/>
                  </w:tcBorders>
                </w:tcPr>
                <w:p w14:paraId="0D324DAF" w14:textId="77777777" w:rsidR="00805C86" w:rsidRDefault="00805C86" w:rsidP="00805C86">
                  <w:pPr>
                    <w:rPr>
                      <w:color w:val="000000"/>
                      <w:sz w:val="20"/>
                      <w:szCs w:val="20"/>
                    </w:rPr>
                  </w:pPr>
                  <w:r>
                    <w:rPr>
                      <w:color w:val="000000"/>
                      <w:sz w:val="20"/>
                      <w:szCs w:val="20"/>
                    </w:rPr>
                    <w:t>35 339 200,00</w:t>
                  </w:r>
                </w:p>
              </w:tc>
              <w:tc>
                <w:tcPr>
                  <w:tcW w:w="1701" w:type="dxa"/>
                  <w:tcBorders>
                    <w:top w:val="single" w:sz="4" w:space="0" w:color="auto"/>
                    <w:left w:val="single" w:sz="4" w:space="0" w:color="auto"/>
                    <w:bottom w:val="single" w:sz="4" w:space="0" w:color="auto"/>
                    <w:right w:val="single" w:sz="4" w:space="0" w:color="auto"/>
                  </w:tcBorders>
                </w:tcPr>
                <w:p w14:paraId="5DDAFC3A" w14:textId="77777777" w:rsidR="00805C86" w:rsidRDefault="00805C86" w:rsidP="00805C86">
                  <w:pPr>
                    <w:rPr>
                      <w:color w:val="000000"/>
                      <w:sz w:val="20"/>
                      <w:szCs w:val="20"/>
                    </w:rPr>
                  </w:pPr>
                  <w:r>
                    <w:rPr>
                      <w:color w:val="000000"/>
                      <w:sz w:val="20"/>
                      <w:szCs w:val="20"/>
                    </w:rPr>
                    <w:t>35 567 600,00</w:t>
                  </w:r>
                </w:p>
              </w:tc>
              <w:tc>
                <w:tcPr>
                  <w:tcW w:w="1743" w:type="dxa"/>
                  <w:tcBorders>
                    <w:top w:val="single" w:sz="4" w:space="0" w:color="auto"/>
                    <w:left w:val="single" w:sz="4" w:space="0" w:color="auto"/>
                    <w:bottom w:val="single" w:sz="4" w:space="0" w:color="auto"/>
                    <w:right w:val="single" w:sz="4" w:space="0" w:color="auto"/>
                  </w:tcBorders>
                </w:tcPr>
                <w:p w14:paraId="350B2C1D" w14:textId="77777777" w:rsidR="00805C86" w:rsidRDefault="00805C86" w:rsidP="00805C86">
                  <w:pPr>
                    <w:rPr>
                      <w:color w:val="000000"/>
                      <w:sz w:val="20"/>
                      <w:szCs w:val="20"/>
                    </w:rPr>
                  </w:pPr>
                  <w:r>
                    <w:rPr>
                      <w:color w:val="000000"/>
                      <w:sz w:val="20"/>
                      <w:szCs w:val="20"/>
                    </w:rPr>
                    <w:t>123 271 944,00</w:t>
                  </w:r>
                </w:p>
              </w:tc>
            </w:tr>
            <w:tr w:rsidR="00805C86" w:rsidRPr="00107374" w14:paraId="3C4BF28A" w14:textId="77777777" w:rsidTr="00805C86">
              <w:trPr>
                <w:jc w:val="center"/>
              </w:trPr>
              <w:tc>
                <w:tcPr>
                  <w:tcW w:w="1612" w:type="dxa"/>
                  <w:tcBorders>
                    <w:top w:val="single" w:sz="4" w:space="0" w:color="auto"/>
                    <w:left w:val="single" w:sz="4" w:space="0" w:color="auto"/>
                    <w:bottom w:val="single" w:sz="4" w:space="0" w:color="auto"/>
                    <w:right w:val="single" w:sz="4" w:space="0" w:color="auto"/>
                  </w:tcBorders>
                  <w:vAlign w:val="center"/>
                </w:tcPr>
                <w:p w14:paraId="38219DE0" w14:textId="77777777" w:rsidR="00805C86" w:rsidRPr="00107374" w:rsidRDefault="00805C86"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федеральный бюджет</w:t>
                  </w:r>
                </w:p>
              </w:tc>
              <w:tc>
                <w:tcPr>
                  <w:tcW w:w="1707" w:type="dxa"/>
                  <w:tcBorders>
                    <w:top w:val="single" w:sz="4" w:space="0" w:color="auto"/>
                    <w:left w:val="single" w:sz="4" w:space="0" w:color="auto"/>
                    <w:bottom w:val="single" w:sz="4" w:space="0" w:color="auto"/>
                    <w:right w:val="single" w:sz="4" w:space="0" w:color="auto"/>
                  </w:tcBorders>
                </w:tcPr>
                <w:p w14:paraId="7CB25F88" w14:textId="77777777" w:rsidR="00805C86" w:rsidRDefault="00805C86" w:rsidP="00805C86">
                  <w:pPr>
                    <w:rPr>
                      <w:color w:val="000000"/>
                      <w:sz w:val="20"/>
                      <w:szCs w:val="20"/>
                    </w:rPr>
                  </w:pPr>
                  <w:r>
                    <w:rPr>
                      <w:color w:val="000000"/>
                      <w:sz w:val="20"/>
                      <w:szCs w:val="20"/>
                    </w:rPr>
                    <w:t>0,00</w:t>
                  </w:r>
                </w:p>
              </w:tc>
              <w:tc>
                <w:tcPr>
                  <w:tcW w:w="1662" w:type="dxa"/>
                  <w:tcBorders>
                    <w:top w:val="single" w:sz="4" w:space="0" w:color="auto"/>
                    <w:left w:val="single" w:sz="4" w:space="0" w:color="auto"/>
                    <w:bottom w:val="single" w:sz="4" w:space="0" w:color="auto"/>
                    <w:right w:val="single" w:sz="4" w:space="0" w:color="auto"/>
                  </w:tcBorders>
                </w:tcPr>
                <w:p w14:paraId="6207D758" w14:textId="77777777" w:rsidR="00805C86" w:rsidRDefault="00805C86" w:rsidP="00805C86">
                  <w:pPr>
                    <w:rPr>
                      <w:color w:val="000000"/>
                      <w:sz w:val="20"/>
                      <w:szCs w:val="20"/>
                    </w:rPr>
                  </w:pPr>
                  <w:r>
                    <w:rPr>
                      <w:color w:val="000000"/>
                      <w:sz w:val="20"/>
                      <w:szCs w:val="20"/>
                    </w:rPr>
                    <w:t>0,00</w:t>
                  </w:r>
                </w:p>
              </w:tc>
              <w:tc>
                <w:tcPr>
                  <w:tcW w:w="1701" w:type="dxa"/>
                  <w:tcBorders>
                    <w:top w:val="single" w:sz="4" w:space="0" w:color="auto"/>
                    <w:left w:val="single" w:sz="4" w:space="0" w:color="auto"/>
                    <w:bottom w:val="single" w:sz="4" w:space="0" w:color="auto"/>
                    <w:right w:val="single" w:sz="4" w:space="0" w:color="auto"/>
                  </w:tcBorders>
                </w:tcPr>
                <w:p w14:paraId="61DD3D62" w14:textId="77777777" w:rsidR="00805C86" w:rsidRDefault="00805C86" w:rsidP="00805C86">
                  <w:pPr>
                    <w:rPr>
                      <w:color w:val="000000"/>
                      <w:sz w:val="20"/>
                      <w:szCs w:val="20"/>
                    </w:rPr>
                  </w:pPr>
                  <w:r>
                    <w:rPr>
                      <w:color w:val="000000"/>
                      <w:sz w:val="20"/>
                      <w:szCs w:val="20"/>
                    </w:rPr>
                    <w:t>0,00</w:t>
                  </w:r>
                </w:p>
              </w:tc>
              <w:tc>
                <w:tcPr>
                  <w:tcW w:w="1743" w:type="dxa"/>
                  <w:tcBorders>
                    <w:top w:val="single" w:sz="4" w:space="0" w:color="auto"/>
                    <w:left w:val="single" w:sz="4" w:space="0" w:color="auto"/>
                    <w:bottom w:val="single" w:sz="4" w:space="0" w:color="auto"/>
                    <w:right w:val="single" w:sz="4" w:space="0" w:color="auto"/>
                  </w:tcBorders>
                </w:tcPr>
                <w:p w14:paraId="7F88C073" w14:textId="77777777" w:rsidR="00805C86" w:rsidRDefault="00805C86" w:rsidP="00805C86">
                  <w:pPr>
                    <w:rPr>
                      <w:color w:val="000000"/>
                      <w:sz w:val="20"/>
                      <w:szCs w:val="20"/>
                    </w:rPr>
                  </w:pPr>
                  <w:r>
                    <w:rPr>
                      <w:color w:val="000000"/>
                      <w:sz w:val="20"/>
                      <w:szCs w:val="20"/>
                    </w:rPr>
                    <w:t>0,00</w:t>
                  </w:r>
                </w:p>
              </w:tc>
            </w:tr>
            <w:tr w:rsidR="00805C86" w:rsidRPr="00107374" w14:paraId="6D914333" w14:textId="77777777" w:rsidTr="00805C86">
              <w:trPr>
                <w:jc w:val="center"/>
              </w:trPr>
              <w:tc>
                <w:tcPr>
                  <w:tcW w:w="1612" w:type="dxa"/>
                  <w:tcBorders>
                    <w:top w:val="single" w:sz="4" w:space="0" w:color="auto"/>
                    <w:left w:val="single" w:sz="4" w:space="0" w:color="auto"/>
                    <w:bottom w:val="single" w:sz="4" w:space="0" w:color="auto"/>
                    <w:right w:val="single" w:sz="4" w:space="0" w:color="auto"/>
                  </w:tcBorders>
                  <w:vAlign w:val="center"/>
                </w:tcPr>
                <w:p w14:paraId="48A46E3A" w14:textId="77777777" w:rsidR="00805C86" w:rsidRPr="00107374" w:rsidRDefault="00805C86"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областной бюджет</w:t>
                  </w:r>
                </w:p>
              </w:tc>
              <w:tc>
                <w:tcPr>
                  <w:tcW w:w="1707" w:type="dxa"/>
                  <w:tcBorders>
                    <w:top w:val="single" w:sz="4" w:space="0" w:color="auto"/>
                    <w:left w:val="single" w:sz="4" w:space="0" w:color="auto"/>
                    <w:bottom w:val="single" w:sz="4" w:space="0" w:color="auto"/>
                    <w:right w:val="single" w:sz="4" w:space="0" w:color="auto"/>
                  </w:tcBorders>
                </w:tcPr>
                <w:p w14:paraId="67257598" w14:textId="77777777" w:rsidR="00805C86" w:rsidRDefault="00805C86" w:rsidP="00805C86">
                  <w:pPr>
                    <w:rPr>
                      <w:color w:val="000000"/>
                      <w:sz w:val="20"/>
                      <w:szCs w:val="20"/>
                    </w:rPr>
                  </w:pPr>
                  <w:r>
                    <w:rPr>
                      <w:color w:val="000000"/>
                      <w:sz w:val="20"/>
                      <w:szCs w:val="20"/>
                    </w:rPr>
                    <w:t>40 303 000,00</w:t>
                  </w:r>
                </w:p>
              </w:tc>
              <w:tc>
                <w:tcPr>
                  <w:tcW w:w="1662" w:type="dxa"/>
                  <w:tcBorders>
                    <w:top w:val="single" w:sz="4" w:space="0" w:color="auto"/>
                    <w:left w:val="single" w:sz="4" w:space="0" w:color="auto"/>
                    <w:bottom w:val="single" w:sz="4" w:space="0" w:color="auto"/>
                    <w:right w:val="single" w:sz="4" w:space="0" w:color="auto"/>
                  </w:tcBorders>
                </w:tcPr>
                <w:p w14:paraId="231D2FD9" w14:textId="77777777" w:rsidR="00805C86" w:rsidRDefault="00805C86" w:rsidP="00805C86">
                  <w:pPr>
                    <w:rPr>
                      <w:color w:val="000000"/>
                      <w:sz w:val="20"/>
                      <w:szCs w:val="20"/>
                    </w:rPr>
                  </w:pPr>
                  <w:r>
                    <w:rPr>
                      <w:color w:val="000000"/>
                      <w:sz w:val="20"/>
                      <w:szCs w:val="20"/>
                    </w:rPr>
                    <w:t>24 702 000,00</w:t>
                  </w:r>
                </w:p>
              </w:tc>
              <w:tc>
                <w:tcPr>
                  <w:tcW w:w="1701" w:type="dxa"/>
                  <w:tcBorders>
                    <w:top w:val="single" w:sz="4" w:space="0" w:color="auto"/>
                    <w:left w:val="single" w:sz="4" w:space="0" w:color="auto"/>
                    <w:bottom w:val="single" w:sz="4" w:space="0" w:color="auto"/>
                    <w:right w:val="single" w:sz="4" w:space="0" w:color="auto"/>
                  </w:tcBorders>
                </w:tcPr>
                <w:p w14:paraId="31C15354" w14:textId="77777777" w:rsidR="00805C86" w:rsidRDefault="00805C86" w:rsidP="00805C86">
                  <w:pPr>
                    <w:rPr>
                      <w:color w:val="000000"/>
                      <w:sz w:val="20"/>
                      <w:szCs w:val="20"/>
                    </w:rPr>
                  </w:pPr>
                  <w:r>
                    <w:rPr>
                      <w:color w:val="000000"/>
                      <w:sz w:val="20"/>
                      <w:szCs w:val="20"/>
                    </w:rPr>
                    <w:t>24 420 000,00</w:t>
                  </w:r>
                </w:p>
              </w:tc>
              <w:tc>
                <w:tcPr>
                  <w:tcW w:w="1743" w:type="dxa"/>
                  <w:tcBorders>
                    <w:top w:val="single" w:sz="4" w:space="0" w:color="auto"/>
                    <w:left w:val="single" w:sz="4" w:space="0" w:color="auto"/>
                    <w:bottom w:val="single" w:sz="4" w:space="0" w:color="auto"/>
                    <w:right w:val="single" w:sz="4" w:space="0" w:color="auto"/>
                  </w:tcBorders>
                </w:tcPr>
                <w:p w14:paraId="60A67988" w14:textId="77777777" w:rsidR="00805C86" w:rsidRDefault="00805C86" w:rsidP="00805C86">
                  <w:pPr>
                    <w:rPr>
                      <w:color w:val="000000"/>
                      <w:sz w:val="20"/>
                      <w:szCs w:val="20"/>
                    </w:rPr>
                  </w:pPr>
                  <w:r>
                    <w:rPr>
                      <w:color w:val="000000"/>
                      <w:sz w:val="20"/>
                      <w:szCs w:val="20"/>
                    </w:rPr>
                    <w:t>89 425 000,00</w:t>
                  </w:r>
                </w:p>
              </w:tc>
            </w:tr>
            <w:tr w:rsidR="00805C86" w:rsidRPr="00107374" w14:paraId="485DFD0C" w14:textId="77777777" w:rsidTr="00805C86">
              <w:trPr>
                <w:jc w:val="center"/>
              </w:trPr>
              <w:tc>
                <w:tcPr>
                  <w:tcW w:w="1612" w:type="dxa"/>
                  <w:tcBorders>
                    <w:top w:val="single" w:sz="4" w:space="0" w:color="auto"/>
                    <w:left w:val="single" w:sz="4" w:space="0" w:color="auto"/>
                    <w:bottom w:val="single" w:sz="4" w:space="0" w:color="auto"/>
                    <w:right w:val="single" w:sz="4" w:space="0" w:color="auto"/>
                  </w:tcBorders>
                  <w:vAlign w:val="center"/>
                </w:tcPr>
                <w:p w14:paraId="78CBF1D6" w14:textId="77777777" w:rsidR="00805C86" w:rsidRPr="00107374" w:rsidRDefault="00805C86" w:rsidP="0022235D">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местный бюджет</w:t>
                  </w:r>
                </w:p>
              </w:tc>
              <w:tc>
                <w:tcPr>
                  <w:tcW w:w="1707" w:type="dxa"/>
                  <w:tcBorders>
                    <w:top w:val="single" w:sz="4" w:space="0" w:color="auto"/>
                    <w:left w:val="single" w:sz="4" w:space="0" w:color="auto"/>
                    <w:bottom w:val="single" w:sz="4" w:space="0" w:color="auto"/>
                    <w:right w:val="single" w:sz="4" w:space="0" w:color="auto"/>
                  </w:tcBorders>
                </w:tcPr>
                <w:p w14:paraId="430997C0" w14:textId="77777777" w:rsidR="00805C86" w:rsidRDefault="00805C86" w:rsidP="00805C86">
                  <w:pPr>
                    <w:rPr>
                      <w:color w:val="000000"/>
                      <w:sz w:val="20"/>
                      <w:szCs w:val="20"/>
                    </w:rPr>
                  </w:pPr>
                  <w:r>
                    <w:rPr>
                      <w:color w:val="000000"/>
                      <w:sz w:val="20"/>
                      <w:szCs w:val="20"/>
                    </w:rPr>
                    <w:t>12 062 144,00</w:t>
                  </w:r>
                </w:p>
              </w:tc>
              <w:tc>
                <w:tcPr>
                  <w:tcW w:w="1662" w:type="dxa"/>
                  <w:tcBorders>
                    <w:top w:val="single" w:sz="4" w:space="0" w:color="auto"/>
                    <w:left w:val="single" w:sz="4" w:space="0" w:color="auto"/>
                    <w:bottom w:val="single" w:sz="4" w:space="0" w:color="auto"/>
                    <w:right w:val="single" w:sz="4" w:space="0" w:color="auto"/>
                  </w:tcBorders>
                </w:tcPr>
                <w:p w14:paraId="620F8813" w14:textId="77777777" w:rsidR="00805C86" w:rsidRDefault="00805C86" w:rsidP="00805C86">
                  <w:pPr>
                    <w:rPr>
                      <w:color w:val="000000"/>
                      <w:sz w:val="20"/>
                      <w:szCs w:val="20"/>
                    </w:rPr>
                  </w:pPr>
                  <w:r>
                    <w:rPr>
                      <w:color w:val="000000"/>
                      <w:sz w:val="20"/>
                      <w:szCs w:val="20"/>
                    </w:rPr>
                    <w:t>10 637 200,00</w:t>
                  </w:r>
                </w:p>
              </w:tc>
              <w:tc>
                <w:tcPr>
                  <w:tcW w:w="1701" w:type="dxa"/>
                  <w:tcBorders>
                    <w:top w:val="single" w:sz="4" w:space="0" w:color="auto"/>
                    <w:left w:val="single" w:sz="4" w:space="0" w:color="auto"/>
                    <w:bottom w:val="single" w:sz="4" w:space="0" w:color="auto"/>
                    <w:right w:val="single" w:sz="4" w:space="0" w:color="auto"/>
                  </w:tcBorders>
                </w:tcPr>
                <w:p w14:paraId="08E42D41" w14:textId="77777777" w:rsidR="00805C86" w:rsidRDefault="00805C86" w:rsidP="00805C86">
                  <w:pPr>
                    <w:rPr>
                      <w:color w:val="000000"/>
                      <w:sz w:val="20"/>
                      <w:szCs w:val="20"/>
                    </w:rPr>
                  </w:pPr>
                  <w:r>
                    <w:rPr>
                      <w:color w:val="000000"/>
                      <w:sz w:val="20"/>
                      <w:szCs w:val="20"/>
                    </w:rPr>
                    <w:t>11 147 600,00</w:t>
                  </w:r>
                </w:p>
              </w:tc>
              <w:tc>
                <w:tcPr>
                  <w:tcW w:w="1743" w:type="dxa"/>
                  <w:tcBorders>
                    <w:top w:val="single" w:sz="4" w:space="0" w:color="auto"/>
                    <w:left w:val="single" w:sz="4" w:space="0" w:color="auto"/>
                    <w:bottom w:val="single" w:sz="4" w:space="0" w:color="auto"/>
                    <w:right w:val="single" w:sz="4" w:space="0" w:color="auto"/>
                  </w:tcBorders>
                </w:tcPr>
                <w:p w14:paraId="34A8BCC1" w14:textId="77777777" w:rsidR="00805C86" w:rsidRDefault="00805C86" w:rsidP="00805C86">
                  <w:pPr>
                    <w:rPr>
                      <w:color w:val="000000"/>
                      <w:sz w:val="20"/>
                      <w:szCs w:val="20"/>
                    </w:rPr>
                  </w:pPr>
                  <w:r>
                    <w:rPr>
                      <w:color w:val="000000"/>
                      <w:sz w:val="20"/>
                      <w:szCs w:val="20"/>
                    </w:rPr>
                    <w:t>33 846 944,00</w:t>
                  </w:r>
                </w:p>
              </w:tc>
            </w:tr>
            <w:tr w:rsidR="00805C86" w:rsidRPr="00107374" w14:paraId="4BBF9E0E" w14:textId="77777777" w:rsidTr="00805C86">
              <w:trPr>
                <w:jc w:val="center"/>
              </w:trPr>
              <w:tc>
                <w:tcPr>
                  <w:tcW w:w="1612" w:type="dxa"/>
                  <w:tcBorders>
                    <w:top w:val="single" w:sz="4" w:space="0" w:color="auto"/>
                    <w:left w:val="single" w:sz="4" w:space="0" w:color="auto"/>
                    <w:bottom w:val="single" w:sz="4" w:space="0" w:color="auto"/>
                    <w:right w:val="single" w:sz="4" w:space="0" w:color="auto"/>
                  </w:tcBorders>
                  <w:vAlign w:val="center"/>
                </w:tcPr>
                <w:p w14:paraId="58C19365" w14:textId="77777777" w:rsidR="00805C86" w:rsidRPr="00107374" w:rsidRDefault="00805C86" w:rsidP="0022235D">
                  <w:pPr>
                    <w:ind w:right="-22"/>
                    <w:jc w:val="center"/>
                    <w:rPr>
                      <w:rFonts w:ascii="Times New Roman" w:hAnsi="Times New Roman" w:cs="Times New Roman"/>
                      <w:sz w:val="20"/>
                      <w:szCs w:val="20"/>
                    </w:rPr>
                  </w:pPr>
                  <w:r w:rsidRPr="00107374">
                    <w:rPr>
                      <w:rFonts w:ascii="Times New Roman" w:hAnsi="Times New Roman" w:cs="Times New Roman"/>
                      <w:sz w:val="20"/>
                      <w:szCs w:val="20"/>
                    </w:rPr>
                    <w:t>иные внебюджетные источники</w:t>
                  </w:r>
                </w:p>
              </w:tc>
              <w:tc>
                <w:tcPr>
                  <w:tcW w:w="1707" w:type="dxa"/>
                  <w:tcBorders>
                    <w:top w:val="single" w:sz="4" w:space="0" w:color="auto"/>
                    <w:left w:val="single" w:sz="4" w:space="0" w:color="auto"/>
                    <w:bottom w:val="single" w:sz="4" w:space="0" w:color="auto"/>
                    <w:right w:val="single" w:sz="4" w:space="0" w:color="auto"/>
                  </w:tcBorders>
                </w:tcPr>
                <w:p w14:paraId="154061F6" w14:textId="77777777" w:rsidR="00805C86" w:rsidRDefault="00805C86" w:rsidP="00805C86">
                  <w:pPr>
                    <w:rPr>
                      <w:color w:val="000000"/>
                      <w:sz w:val="20"/>
                      <w:szCs w:val="20"/>
                    </w:rPr>
                  </w:pPr>
                  <w:r>
                    <w:rPr>
                      <w:color w:val="000000"/>
                      <w:sz w:val="20"/>
                      <w:szCs w:val="20"/>
                    </w:rPr>
                    <w:t>0,00</w:t>
                  </w:r>
                </w:p>
              </w:tc>
              <w:tc>
                <w:tcPr>
                  <w:tcW w:w="1662" w:type="dxa"/>
                  <w:tcBorders>
                    <w:top w:val="single" w:sz="4" w:space="0" w:color="auto"/>
                    <w:left w:val="single" w:sz="4" w:space="0" w:color="auto"/>
                    <w:bottom w:val="single" w:sz="4" w:space="0" w:color="auto"/>
                    <w:right w:val="single" w:sz="4" w:space="0" w:color="auto"/>
                  </w:tcBorders>
                </w:tcPr>
                <w:p w14:paraId="61FACCCB" w14:textId="77777777" w:rsidR="00805C86" w:rsidRDefault="00805C86" w:rsidP="00805C86">
                  <w:pPr>
                    <w:rPr>
                      <w:color w:val="000000"/>
                      <w:sz w:val="20"/>
                      <w:szCs w:val="20"/>
                    </w:rPr>
                  </w:pPr>
                  <w:r>
                    <w:rPr>
                      <w:color w:val="000000"/>
                      <w:sz w:val="20"/>
                      <w:szCs w:val="20"/>
                    </w:rPr>
                    <w:t>0,00</w:t>
                  </w:r>
                </w:p>
              </w:tc>
              <w:tc>
                <w:tcPr>
                  <w:tcW w:w="1701" w:type="dxa"/>
                  <w:tcBorders>
                    <w:top w:val="single" w:sz="4" w:space="0" w:color="auto"/>
                    <w:left w:val="single" w:sz="4" w:space="0" w:color="auto"/>
                    <w:bottom w:val="single" w:sz="4" w:space="0" w:color="auto"/>
                    <w:right w:val="single" w:sz="4" w:space="0" w:color="auto"/>
                  </w:tcBorders>
                </w:tcPr>
                <w:p w14:paraId="6D8F6AF3" w14:textId="77777777" w:rsidR="00805C86" w:rsidRDefault="00805C86" w:rsidP="00805C86">
                  <w:pPr>
                    <w:rPr>
                      <w:color w:val="000000"/>
                      <w:sz w:val="20"/>
                      <w:szCs w:val="20"/>
                    </w:rPr>
                  </w:pPr>
                  <w:r>
                    <w:rPr>
                      <w:color w:val="000000"/>
                      <w:sz w:val="20"/>
                      <w:szCs w:val="20"/>
                    </w:rPr>
                    <w:t>0,00</w:t>
                  </w:r>
                </w:p>
              </w:tc>
              <w:tc>
                <w:tcPr>
                  <w:tcW w:w="1743" w:type="dxa"/>
                  <w:tcBorders>
                    <w:top w:val="single" w:sz="4" w:space="0" w:color="auto"/>
                    <w:left w:val="single" w:sz="4" w:space="0" w:color="auto"/>
                    <w:bottom w:val="single" w:sz="4" w:space="0" w:color="auto"/>
                    <w:right w:val="single" w:sz="4" w:space="0" w:color="auto"/>
                  </w:tcBorders>
                </w:tcPr>
                <w:p w14:paraId="3206D900" w14:textId="77777777" w:rsidR="00805C86" w:rsidRDefault="00805C86" w:rsidP="00805C86">
                  <w:pPr>
                    <w:rPr>
                      <w:color w:val="000000"/>
                      <w:sz w:val="20"/>
                      <w:szCs w:val="20"/>
                    </w:rPr>
                  </w:pPr>
                  <w:r>
                    <w:rPr>
                      <w:color w:val="000000"/>
                      <w:sz w:val="20"/>
                      <w:szCs w:val="20"/>
                    </w:rPr>
                    <w:t>0,00</w:t>
                  </w:r>
                </w:p>
              </w:tc>
            </w:tr>
          </w:tbl>
          <w:p w14:paraId="111F5CC0" w14:textId="77777777" w:rsidR="0022235D" w:rsidRPr="00380E46" w:rsidRDefault="0022235D" w:rsidP="0022235D">
            <w:pPr>
              <w:tabs>
                <w:tab w:val="left" w:pos="709"/>
              </w:tabs>
              <w:autoSpaceDE w:val="0"/>
              <w:rPr>
                <w:rFonts w:ascii="Times New Roman" w:hAnsi="Times New Roman" w:cs="Times New Roman"/>
              </w:rPr>
            </w:pPr>
          </w:p>
        </w:tc>
      </w:tr>
    </w:tbl>
    <w:p w14:paraId="5DF27061" w14:textId="77777777" w:rsidR="00D75865" w:rsidRPr="00D75865" w:rsidRDefault="00D75865" w:rsidP="00D75865">
      <w:pPr>
        <w:pStyle w:val="af0"/>
        <w:ind w:left="1142"/>
        <w:rPr>
          <w:rFonts w:ascii="Times New Roman" w:hAnsi="Times New Roman"/>
          <w:b/>
          <w:sz w:val="28"/>
          <w:szCs w:val="28"/>
        </w:rPr>
      </w:pPr>
    </w:p>
    <w:p w14:paraId="38CE1A92" w14:textId="77777777" w:rsidR="00BF1DAB" w:rsidRPr="0059266C" w:rsidRDefault="00BF1DAB" w:rsidP="00BF1DAB">
      <w:pPr>
        <w:pStyle w:val="af0"/>
        <w:numPr>
          <w:ilvl w:val="0"/>
          <w:numId w:val="8"/>
        </w:numPr>
        <w:tabs>
          <w:tab w:val="left" w:pos="709"/>
          <w:tab w:val="left" w:pos="1134"/>
          <w:tab w:val="left" w:pos="6237"/>
          <w:tab w:val="left" w:pos="6663"/>
          <w:tab w:val="left" w:pos="7371"/>
          <w:tab w:val="left" w:pos="7513"/>
          <w:tab w:val="left" w:pos="7797"/>
          <w:tab w:val="left" w:pos="8222"/>
        </w:tabs>
        <w:autoSpaceDE w:val="0"/>
        <w:ind w:left="0" w:firstLine="709"/>
        <w:jc w:val="both"/>
        <w:rPr>
          <w:rFonts w:ascii="Times New Roman" w:hAnsi="Times New Roman"/>
          <w:sz w:val="28"/>
          <w:szCs w:val="28"/>
        </w:rPr>
      </w:pPr>
      <w:r w:rsidRPr="0059266C">
        <w:rPr>
          <w:rFonts w:ascii="Times New Roman" w:hAnsi="Times New Roman"/>
          <w:sz w:val="28"/>
          <w:szCs w:val="28"/>
        </w:rPr>
        <w:t>В разделе 4 «Ресурсное обеспечение муниципальной программы»:</w:t>
      </w:r>
    </w:p>
    <w:p w14:paraId="55DE2B01" w14:textId="77777777" w:rsidR="00BF1DAB" w:rsidRPr="007968B8" w:rsidRDefault="00BF1DAB" w:rsidP="00BF1DAB">
      <w:pPr>
        <w:pStyle w:val="af0"/>
        <w:numPr>
          <w:ilvl w:val="1"/>
          <w:numId w:val="8"/>
        </w:numPr>
        <w:autoSpaceDE w:val="0"/>
        <w:ind w:left="0" w:firstLine="709"/>
        <w:jc w:val="both"/>
        <w:rPr>
          <w:rFonts w:ascii="Times New Roman" w:hAnsi="Times New Roman"/>
          <w:sz w:val="28"/>
          <w:szCs w:val="28"/>
        </w:rPr>
      </w:pPr>
      <w:r w:rsidRPr="0059266C">
        <w:rPr>
          <w:rFonts w:ascii="Times New Roman" w:hAnsi="Times New Roman"/>
          <w:sz w:val="28"/>
          <w:szCs w:val="28"/>
        </w:rPr>
        <w:t>Абзац</w:t>
      </w:r>
      <w:r>
        <w:rPr>
          <w:rFonts w:ascii="Times New Roman" w:hAnsi="Times New Roman"/>
          <w:sz w:val="28"/>
          <w:szCs w:val="28"/>
        </w:rPr>
        <w:t xml:space="preserve"> 2</w:t>
      </w:r>
      <w:r w:rsidRPr="0059266C">
        <w:rPr>
          <w:rFonts w:ascii="Times New Roman" w:hAnsi="Times New Roman"/>
          <w:sz w:val="28"/>
          <w:szCs w:val="28"/>
        </w:rPr>
        <w:t xml:space="preserve"> изложить в новой редакции следующего содержания: «</w:t>
      </w:r>
      <w:r w:rsidRPr="00077F61">
        <w:rPr>
          <w:rFonts w:ascii="Times New Roman" w:hAnsi="Times New Roman"/>
          <w:sz w:val="28"/>
          <w:szCs w:val="28"/>
        </w:rPr>
        <w:t xml:space="preserve">Общий </w:t>
      </w:r>
      <w:r w:rsidRPr="002E7E33">
        <w:rPr>
          <w:rFonts w:ascii="Times New Roman" w:hAnsi="Times New Roman"/>
          <w:sz w:val="28"/>
          <w:szCs w:val="28"/>
        </w:rPr>
        <w:t xml:space="preserve">объем ассигнований на реализацию муниципальной программы за счет средств </w:t>
      </w:r>
      <w:r w:rsidRPr="00EB3E35">
        <w:rPr>
          <w:rFonts w:ascii="Times New Roman" w:hAnsi="Times New Roman"/>
          <w:sz w:val="28"/>
          <w:szCs w:val="28"/>
        </w:rPr>
        <w:t xml:space="preserve">бюджетов </w:t>
      </w:r>
      <w:r w:rsidRPr="009221F5">
        <w:rPr>
          <w:rFonts w:ascii="Times New Roman" w:hAnsi="Times New Roman"/>
          <w:sz w:val="28"/>
          <w:szCs w:val="28"/>
        </w:rPr>
        <w:t xml:space="preserve">составит </w:t>
      </w:r>
      <w:r w:rsidR="008D0956">
        <w:rPr>
          <w:rFonts w:ascii="Times New Roman" w:hAnsi="Times New Roman"/>
          <w:color w:val="000000"/>
          <w:sz w:val="28"/>
          <w:szCs w:val="28"/>
        </w:rPr>
        <w:t>1232</w:t>
      </w:r>
      <w:r w:rsidR="00FE4641">
        <w:rPr>
          <w:rFonts w:ascii="Times New Roman" w:hAnsi="Times New Roman"/>
          <w:color w:val="000000"/>
          <w:sz w:val="28"/>
          <w:szCs w:val="28"/>
        </w:rPr>
        <w:t>71</w:t>
      </w:r>
      <w:r w:rsidR="00051114" w:rsidRPr="009221F5">
        <w:rPr>
          <w:rFonts w:ascii="Times New Roman" w:hAnsi="Times New Roman"/>
          <w:color w:val="000000"/>
          <w:sz w:val="28"/>
          <w:szCs w:val="28"/>
        </w:rPr>
        <w:t>944,00</w:t>
      </w:r>
      <w:r w:rsidRPr="009221F5">
        <w:rPr>
          <w:rFonts w:ascii="Times New Roman" w:hAnsi="Times New Roman"/>
          <w:sz w:val="28"/>
          <w:szCs w:val="28"/>
        </w:rPr>
        <w:t xml:space="preserve">рублей, в том числе средства областного бюджета – </w:t>
      </w:r>
      <w:r w:rsidR="000A6433" w:rsidRPr="009221F5">
        <w:rPr>
          <w:rFonts w:ascii="Times New Roman" w:hAnsi="Times New Roman"/>
          <w:color w:val="000000"/>
          <w:sz w:val="28"/>
          <w:szCs w:val="28"/>
        </w:rPr>
        <w:t>89425000,00</w:t>
      </w:r>
      <w:r w:rsidRPr="009221F5">
        <w:rPr>
          <w:rFonts w:ascii="Times New Roman" w:hAnsi="Times New Roman"/>
          <w:sz w:val="28"/>
          <w:szCs w:val="28"/>
        </w:rPr>
        <w:t xml:space="preserve">рублей, средства местного бюджета </w:t>
      </w:r>
      <w:r w:rsidR="008D0956">
        <w:rPr>
          <w:rFonts w:ascii="Times New Roman" w:hAnsi="Times New Roman"/>
          <w:color w:val="000000"/>
          <w:sz w:val="28"/>
          <w:szCs w:val="28"/>
        </w:rPr>
        <w:t>338</w:t>
      </w:r>
      <w:r w:rsidR="00FE4641">
        <w:rPr>
          <w:rFonts w:ascii="Times New Roman" w:hAnsi="Times New Roman"/>
          <w:color w:val="000000"/>
          <w:sz w:val="28"/>
          <w:szCs w:val="28"/>
        </w:rPr>
        <w:t>46</w:t>
      </w:r>
      <w:r w:rsidR="009221F5" w:rsidRPr="009221F5">
        <w:rPr>
          <w:rFonts w:ascii="Times New Roman" w:hAnsi="Times New Roman"/>
          <w:color w:val="000000"/>
          <w:sz w:val="28"/>
          <w:szCs w:val="28"/>
        </w:rPr>
        <w:t>944,0</w:t>
      </w:r>
      <w:r w:rsidRPr="009221F5">
        <w:rPr>
          <w:rFonts w:ascii="Times New Roman" w:hAnsi="Times New Roman"/>
          <w:sz w:val="28"/>
          <w:szCs w:val="28"/>
        </w:rPr>
        <w:t>рублей</w:t>
      </w:r>
      <w:r w:rsidRPr="007968B8">
        <w:rPr>
          <w:rFonts w:ascii="Times New Roman" w:hAnsi="Times New Roman"/>
          <w:sz w:val="28"/>
          <w:szCs w:val="28"/>
        </w:rPr>
        <w:t>».</w:t>
      </w:r>
    </w:p>
    <w:p w14:paraId="4724A8A5" w14:textId="77777777" w:rsidR="00BF1DAB" w:rsidRDefault="00BF1DAB" w:rsidP="00BF1DAB">
      <w:pPr>
        <w:pStyle w:val="af0"/>
        <w:numPr>
          <w:ilvl w:val="1"/>
          <w:numId w:val="8"/>
        </w:numPr>
        <w:autoSpaceDE w:val="0"/>
        <w:ind w:left="0" w:firstLine="709"/>
        <w:jc w:val="both"/>
        <w:rPr>
          <w:rFonts w:ascii="Times New Roman" w:hAnsi="Times New Roman"/>
          <w:sz w:val="28"/>
          <w:szCs w:val="28"/>
        </w:rPr>
      </w:pPr>
      <w:r>
        <w:rPr>
          <w:rFonts w:ascii="Times New Roman" w:hAnsi="Times New Roman"/>
          <w:sz w:val="28"/>
          <w:szCs w:val="28"/>
        </w:rPr>
        <w:t>Таблицу «</w:t>
      </w:r>
      <w:r w:rsidRPr="00170B4A">
        <w:rPr>
          <w:rFonts w:ascii="Times New Roman" w:hAnsi="Times New Roman"/>
          <w:sz w:val="28"/>
          <w:szCs w:val="28"/>
        </w:rPr>
        <w:t>Объемы финансирования муниципальной программы</w:t>
      </w:r>
      <w:r>
        <w:rPr>
          <w:rFonts w:ascii="Times New Roman" w:hAnsi="Times New Roman"/>
          <w:sz w:val="28"/>
          <w:szCs w:val="28"/>
        </w:rPr>
        <w:t>» изложить в новой редакции следующего содержания:</w:t>
      </w:r>
    </w:p>
    <w:p w14:paraId="64668F44" w14:textId="77777777" w:rsidR="00C1198C" w:rsidRDefault="00C1198C" w:rsidP="00C1198C">
      <w:pPr>
        <w:pStyle w:val="af0"/>
        <w:autoSpaceDE w:val="0"/>
        <w:ind w:left="709"/>
        <w:jc w:val="both"/>
        <w:rPr>
          <w:rFonts w:ascii="Times New Roman" w:hAnsi="Times New Roman"/>
          <w:sz w:val="28"/>
          <w:szCs w:val="2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06"/>
        <w:gridCol w:w="1688"/>
        <w:gridCol w:w="1701"/>
        <w:gridCol w:w="1417"/>
        <w:gridCol w:w="1134"/>
        <w:gridCol w:w="1560"/>
      </w:tblGrid>
      <w:tr w:rsidR="00077F61" w:rsidRPr="00380E46" w14:paraId="2ADA765C" w14:textId="77777777" w:rsidTr="00077F61">
        <w:tc>
          <w:tcPr>
            <w:tcW w:w="2106" w:type="dxa"/>
            <w:vMerge w:val="restart"/>
          </w:tcPr>
          <w:p w14:paraId="4D930EED" w14:textId="77777777"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Объемы финансирования муниципальной программы</w:t>
            </w:r>
          </w:p>
        </w:tc>
        <w:tc>
          <w:tcPr>
            <w:tcW w:w="1688" w:type="dxa"/>
            <w:vMerge w:val="restart"/>
          </w:tcPr>
          <w:p w14:paraId="1DB0712B" w14:textId="77777777" w:rsidR="00077F61" w:rsidRPr="00380E46" w:rsidRDefault="00077F61" w:rsidP="00077F61">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Год</w:t>
            </w:r>
          </w:p>
        </w:tc>
        <w:tc>
          <w:tcPr>
            <w:tcW w:w="5812" w:type="dxa"/>
            <w:gridSpan w:val="4"/>
          </w:tcPr>
          <w:p w14:paraId="14F234A6" w14:textId="77777777" w:rsidR="00077F61" w:rsidRPr="00312088" w:rsidRDefault="00077F61" w:rsidP="00077F61">
            <w:pPr>
              <w:pStyle w:val="ConsPlusNonformat"/>
              <w:jc w:val="center"/>
              <w:rPr>
                <w:rFonts w:ascii="Times New Roman" w:eastAsia="Calibri" w:hAnsi="Times New Roman" w:cs="Times New Roman"/>
              </w:rPr>
            </w:pPr>
            <w:r w:rsidRPr="00312088">
              <w:rPr>
                <w:rFonts w:ascii="Times New Roman" w:eastAsia="Calibri" w:hAnsi="Times New Roman" w:cs="Times New Roman"/>
              </w:rPr>
              <w:t>Источник финансирования</w:t>
            </w:r>
          </w:p>
        </w:tc>
      </w:tr>
      <w:tr w:rsidR="00077F61" w:rsidRPr="00380E46" w14:paraId="22A8E346" w14:textId="77777777" w:rsidTr="00077F61">
        <w:tc>
          <w:tcPr>
            <w:tcW w:w="2106" w:type="dxa"/>
            <w:vMerge/>
          </w:tcPr>
          <w:p w14:paraId="19FB67CA" w14:textId="77777777" w:rsidR="00077F61" w:rsidRPr="00380E46" w:rsidRDefault="00077F61" w:rsidP="00077F61">
            <w:pPr>
              <w:pStyle w:val="ConsPlusNonformat"/>
              <w:jc w:val="center"/>
              <w:rPr>
                <w:rFonts w:ascii="Times New Roman" w:eastAsia="Calibri" w:hAnsi="Times New Roman" w:cs="Times New Roman"/>
                <w:sz w:val="24"/>
                <w:szCs w:val="24"/>
              </w:rPr>
            </w:pPr>
          </w:p>
        </w:tc>
        <w:tc>
          <w:tcPr>
            <w:tcW w:w="1688" w:type="dxa"/>
            <w:vMerge/>
          </w:tcPr>
          <w:p w14:paraId="5CC964FB" w14:textId="77777777" w:rsidR="00077F61" w:rsidRPr="00380E46" w:rsidRDefault="00077F61" w:rsidP="00077F61">
            <w:pPr>
              <w:pStyle w:val="ConsPlusNonformat"/>
              <w:jc w:val="center"/>
              <w:rPr>
                <w:rFonts w:ascii="Times New Roman" w:eastAsia="Calibri" w:hAnsi="Times New Roman" w:cs="Times New Roman"/>
                <w:sz w:val="24"/>
                <w:szCs w:val="24"/>
              </w:rPr>
            </w:pPr>
          </w:p>
        </w:tc>
        <w:tc>
          <w:tcPr>
            <w:tcW w:w="1701" w:type="dxa"/>
          </w:tcPr>
          <w:p w14:paraId="3533DEA8" w14:textId="77777777" w:rsidR="00077F61" w:rsidRPr="00312088" w:rsidRDefault="00077F61" w:rsidP="00077F61">
            <w:pPr>
              <w:pStyle w:val="ConsPlusNonformat"/>
              <w:jc w:val="center"/>
              <w:rPr>
                <w:rFonts w:ascii="Times New Roman" w:eastAsia="Calibri" w:hAnsi="Times New Roman" w:cs="Times New Roman"/>
              </w:rPr>
            </w:pPr>
            <w:r w:rsidRPr="00312088">
              <w:rPr>
                <w:rFonts w:ascii="Times New Roman" w:eastAsia="Calibri" w:hAnsi="Times New Roman" w:cs="Times New Roman"/>
              </w:rPr>
              <w:t xml:space="preserve">Областной бюджет </w:t>
            </w:r>
          </w:p>
        </w:tc>
        <w:tc>
          <w:tcPr>
            <w:tcW w:w="1417" w:type="dxa"/>
          </w:tcPr>
          <w:p w14:paraId="21F194F8" w14:textId="77777777" w:rsidR="00077F61" w:rsidRPr="00312088" w:rsidRDefault="00077F61" w:rsidP="00077F61">
            <w:pPr>
              <w:pStyle w:val="ConsPlusNonformat"/>
              <w:jc w:val="center"/>
              <w:rPr>
                <w:rFonts w:ascii="Times New Roman" w:eastAsia="Calibri" w:hAnsi="Times New Roman" w:cs="Times New Roman"/>
              </w:rPr>
            </w:pPr>
            <w:r w:rsidRPr="00312088">
              <w:rPr>
                <w:rFonts w:ascii="Times New Roman" w:eastAsia="Calibri" w:hAnsi="Times New Roman" w:cs="Times New Roman"/>
              </w:rPr>
              <w:t>Местный бюджет</w:t>
            </w:r>
          </w:p>
        </w:tc>
        <w:tc>
          <w:tcPr>
            <w:tcW w:w="1134" w:type="dxa"/>
            <w:tcBorders>
              <w:right w:val="single" w:sz="4" w:space="0" w:color="auto"/>
            </w:tcBorders>
          </w:tcPr>
          <w:p w14:paraId="4BECC1F0" w14:textId="77777777" w:rsidR="00077F61" w:rsidRPr="00312088" w:rsidRDefault="00077F61" w:rsidP="00077F61">
            <w:pPr>
              <w:pStyle w:val="ConsPlusNonformat"/>
              <w:jc w:val="center"/>
              <w:rPr>
                <w:rFonts w:ascii="Times New Roman" w:eastAsia="Calibri" w:hAnsi="Times New Roman" w:cs="Times New Roman"/>
              </w:rPr>
            </w:pPr>
            <w:r w:rsidRPr="00312088">
              <w:rPr>
                <w:rFonts w:ascii="Times New Roman" w:eastAsia="Calibri" w:hAnsi="Times New Roman" w:cs="Times New Roman"/>
              </w:rPr>
              <w:t xml:space="preserve">Иные </w:t>
            </w:r>
            <w:proofErr w:type="spellStart"/>
            <w:r w:rsidRPr="00312088">
              <w:rPr>
                <w:rFonts w:ascii="Times New Roman" w:eastAsia="Calibri" w:hAnsi="Times New Roman" w:cs="Times New Roman"/>
              </w:rPr>
              <w:t>источ</w:t>
            </w:r>
            <w:proofErr w:type="spellEnd"/>
            <w:r w:rsidRPr="00312088">
              <w:rPr>
                <w:rFonts w:ascii="Times New Roman" w:eastAsia="Calibri" w:hAnsi="Times New Roman" w:cs="Times New Roman"/>
              </w:rPr>
              <w:t>.</w:t>
            </w:r>
          </w:p>
        </w:tc>
        <w:tc>
          <w:tcPr>
            <w:tcW w:w="1560" w:type="dxa"/>
            <w:tcBorders>
              <w:left w:val="single" w:sz="4" w:space="0" w:color="auto"/>
            </w:tcBorders>
          </w:tcPr>
          <w:p w14:paraId="54D8F7D7" w14:textId="77777777" w:rsidR="00077F61" w:rsidRPr="00312088" w:rsidRDefault="00077F61" w:rsidP="00077F61">
            <w:pPr>
              <w:pStyle w:val="ConsPlusNonformat"/>
              <w:ind w:left="-319"/>
              <w:jc w:val="center"/>
              <w:rPr>
                <w:rFonts w:ascii="Times New Roman" w:eastAsia="Calibri" w:hAnsi="Times New Roman" w:cs="Times New Roman"/>
              </w:rPr>
            </w:pPr>
            <w:r w:rsidRPr="00312088">
              <w:rPr>
                <w:rFonts w:ascii="Times New Roman" w:eastAsia="Calibri" w:hAnsi="Times New Roman" w:cs="Times New Roman"/>
              </w:rPr>
              <w:t>итого</w:t>
            </w:r>
          </w:p>
        </w:tc>
      </w:tr>
      <w:tr w:rsidR="00805C86" w:rsidRPr="00F707FB" w14:paraId="528D603B" w14:textId="77777777" w:rsidTr="00077F61">
        <w:tc>
          <w:tcPr>
            <w:tcW w:w="2106" w:type="dxa"/>
            <w:vMerge/>
          </w:tcPr>
          <w:p w14:paraId="4423CB0C" w14:textId="77777777" w:rsidR="00805C86" w:rsidRPr="00380E46" w:rsidRDefault="00805C86" w:rsidP="00077F61">
            <w:pPr>
              <w:pStyle w:val="ConsPlusNonformat"/>
              <w:jc w:val="center"/>
              <w:rPr>
                <w:rFonts w:ascii="Times New Roman" w:eastAsia="Calibri" w:hAnsi="Times New Roman" w:cs="Times New Roman"/>
                <w:sz w:val="24"/>
                <w:szCs w:val="24"/>
              </w:rPr>
            </w:pPr>
          </w:p>
        </w:tc>
        <w:tc>
          <w:tcPr>
            <w:tcW w:w="1688" w:type="dxa"/>
          </w:tcPr>
          <w:p w14:paraId="2C31644D" w14:textId="77777777" w:rsidR="00805C86" w:rsidRPr="00380E46" w:rsidRDefault="00805C86" w:rsidP="00312088">
            <w:pPr>
              <w:pStyle w:val="ConsPlusNonformat"/>
              <w:jc w:val="center"/>
              <w:rPr>
                <w:rFonts w:ascii="Times New Roman" w:eastAsia="Calibri" w:hAnsi="Times New Roman" w:cs="Times New Roman"/>
                <w:sz w:val="24"/>
                <w:szCs w:val="24"/>
              </w:rPr>
            </w:pPr>
            <w:r w:rsidRPr="00380E46">
              <w:rPr>
                <w:rFonts w:ascii="Times New Roman" w:eastAsia="Calibri" w:hAnsi="Times New Roman" w:cs="Times New Roman"/>
                <w:sz w:val="24"/>
                <w:szCs w:val="24"/>
              </w:rPr>
              <w:t>202</w:t>
            </w:r>
            <w:r>
              <w:rPr>
                <w:rFonts w:ascii="Times New Roman" w:eastAsia="Calibri" w:hAnsi="Times New Roman" w:cs="Times New Roman"/>
                <w:sz w:val="24"/>
                <w:szCs w:val="24"/>
              </w:rPr>
              <w:t>5</w:t>
            </w:r>
          </w:p>
        </w:tc>
        <w:tc>
          <w:tcPr>
            <w:tcW w:w="1701" w:type="dxa"/>
          </w:tcPr>
          <w:p w14:paraId="7DE1A8BF" w14:textId="77777777" w:rsidR="00805C86" w:rsidRPr="00051114" w:rsidRDefault="00805C86" w:rsidP="00805C86">
            <w:pPr>
              <w:pStyle w:val="ConsPlusNonformat"/>
              <w:jc w:val="center"/>
              <w:rPr>
                <w:rFonts w:ascii="Times New Roman" w:eastAsia="Calibri" w:hAnsi="Times New Roman" w:cs="Times New Roman"/>
              </w:rPr>
            </w:pPr>
            <w:r w:rsidRPr="00051114">
              <w:rPr>
                <w:rFonts w:ascii="Times New Roman" w:hAnsi="Times New Roman" w:cs="Times New Roman"/>
                <w:color w:val="000000"/>
              </w:rPr>
              <w:t>40</w:t>
            </w:r>
            <w:r>
              <w:rPr>
                <w:rFonts w:ascii="Times New Roman" w:hAnsi="Times New Roman" w:cs="Times New Roman"/>
                <w:color w:val="000000"/>
              </w:rPr>
              <w:t> </w:t>
            </w:r>
            <w:r w:rsidRPr="00051114">
              <w:rPr>
                <w:rFonts w:ascii="Times New Roman" w:hAnsi="Times New Roman" w:cs="Times New Roman"/>
                <w:color w:val="000000"/>
              </w:rPr>
              <w:t>303</w:t>
            </w:r>
            <w:r>
              <w:rPr>
                <w:rFonts w:ascii="Times New Roman" w:hAnsi="Times New Roman" w:cs="Times New Roman"/>
                <w:color w:val="000000"/>
              </w:rPr>
              <w:t> </w:t>
            </w:r>
            <w:r w:rsidRPr="00051114">
              <w:rPr>
                <w:rFonts w:ascii="Times New Roman" w:hAnsi="Times New Roman" w:cs="Times New Roman"/>
                <w:color w:val="000000"/>
              </w:rPr>
              <w:t>000,00</w:t>
            </w:r>
          </w:p>
        </w:tc>
        <w:tc>
          <w:tcPr>
            <w:tcW w:w="1417" w:type="dxa"/>
          </w:tcPr>
          <w:p w14:paraId="5513B23A" w14:textId="77777777" w:rsidR="00805C86" w:rsidRPr="00051114" w:rsidRDefault="00805C86" w:rsidP="00805C86">
            <w:pPr>
              <w:pStyle w:val="ConsPlusNonformat"/>
              <w:jc w:val="center"/>
              <w:rPr>
                <w:rFonts w:ascii="Times New Roman" w:eastAsia="Calibri" w:hAnsi="Times New Roman" w:cs="Times New Roman"/>
              </w:rPr>
            </w:pPr>
            <w:r>
              <w:rPr>
                <w:rFonts w:ascii="Times New Roman" w:hAnsi="Times New Roman" w:cs="Times New Roman"/>
                <w:color w:val="000000"/>
              </w:rPr>
              <w:t>12 062 </w:t>
            </w:r>
            <w:r w:rsidRPr="00051114">
              <w:rPr>
                <w:rFonts w:ascii="Times New Roman" w:hAnsi="Times New Roman" w:cs="Times New Roman"/>
                <w:color w:val="000000"/>
              </w:rPr>
              <w:t>144,00</w:t>
            </w:r>
          </w:p>
        </w:tc>
        <w:tc>
          <w:tcPr>
            <w:tcW w:w="1134" w:type="dxa"/>
            <w:tcBorders>
              <w:right w:val="single" w:sz="4" w:space="0" w:color="auto"/>
            </w:tcBorders>
          </w:tcPr>
          <w:p w14:paraId="6FA94B3C" w14:textId="77777777" w:rsidR="00805C86" w:rsidRPr="00051114" w:rsidRDefault="00805C86" w:rsidP="00805C86">
            <w:pPr>
              <w:pStyle w:val="ConsPlusNonformat"/>
              <w:jc w:val="center"/>
              <w:rPr>
                <w:rFonts w:ascii="Times New Roman" w:eastAsia="Calibri" w:hAnsi="Times New Roman" w:cs="Times New Roman"/>
              </w:rPr>
            </w:pPr>
            <w:r w:rsidRPr="00051114">
              <w:rPr>
                <w:rFonts w:ascii="Times New Roman" w:eastAsia="Calibri" w:hAnsi="Times New Roman" w:cs="Times New Roman"/>
              </w:rPr>
              <w:t>0,00</w:t>
            </w:r>
          </w:p>
        </w:tc>
        <w:tc>
          <w:tcPr>
            <w:tcW w:w="1560" w:type="dxa"/>
            <w:tcBorders>
              <w:left w:val="single" w:sz="4" w:space="0" w:color="auto"/>
            </w:tcBorders>
          </w:tcPr>
          <w:p w14:paraId="4CB839C7" w14:textId="77777777" w:rsidR="00805C86" w:rsidRPr="00051114" w:rsidRDefault="00805C86" w:rsidP="00805C86">
            <w:pPr>
              <w:pStyle w:val="ConsPlusNonformat"/>
              <w:jc w:val="center"/>
              <w:rPr>
                <w:rFonts w:ascii="Times New Roman" w:eastAsia="Calibri" w:hAnsi="Times New Roman" w:cs="Times New Roman"/>
              </w:rPr>
            </w:pPr>
            <w:r>
              <w:rPr>
                <w:rFonts w:ascii="Times New Roman" w:hAnsi="Times New Roman" w:cs="Times New Roman"/>
                <w:color w:val="000000"/>
              </w:rPr>
              <w:t>52 365 </w:t>
            </w:r>
            <w:r w:rsidRPr="00051114">
              <w:rPr>
                <w:rFonts w:ascii="Times New Roman" w:hAnsi="Times New Roman" w:cs="Times New Roman"/>
                <w:color w:val="000000"/>
              </w:rPr>
              <w:t>144,00</w:t>
            </w:r>
          </w:p>
        </w:tc>
      </w:tr>
      <w:tr w:rsidR="00805C86" w:rsidRPr="00F707FB" w14:paraId="3ECC47DC" w14:textId="77777777" w:rsidTr="00077F61">
        <w:tc>
          <w:tcPr>
            <w:tcW w:w="2106" w:type="dxa"/>
            <w:vMerge/>
          </w:tcPr>
          <w:p w14:paraId="14B1A894" w14:textId="77777777" w:rsidR="00805C86" w:rsidRPr="00380E46" w:rsidRDefault="00805C86" w:rsidP="00077F61">
            <w:pPr>
              <w:pStyle w:val="ConsPlusNonformat"/>
              <w:jc w:val="center"/>
              <w:rPr>
                <w:rFonts w:ascii="Times New Roman" w:eastAsia="Calibri" w:hAnsi="Times New Roman" w:cs="Times New Roman"/>
                <w:sz w:val="24"/>
                <w:szCs w:val="24"/>
              </w:rPr>
            </w:pPr>
          </w:p>
        </w:tc>
        <w:tc>
          <w:tcPr>
            <w:tcW w:w="1688" w:type="dxa"/>
          </w:tcPr>
          <w:p w14:paraId="7E9CF3E1" w14:textId="77777777" w:rsidR="00805C86" w:rsidRPr="00380E46" w:rsidRDefault="00805C86" w:rsidP="00312088">
            <w:pPr>
              <w:autoSpaceDE w:val="0"/>
              <w:jc w:val="center"/>
              <w:rPr>
                <w:rFonts w:ascii="Times New Roman" w:eastAsia="Calibri" w:hAnsi="Times New Roman" w:cs="Times New Roman"/>
              </w:rPr>
            </w:pPr>
            <w:r>
              <w:rPr>
                <w:rFonts w:ascii="Times New Roman" w:eastAsia="Calibri" w:hAnsi="Times New Roman" w:cs="Times New Roman"/>
              </w:rPr>
              <w:t>2026</w:t>
            </w:r>
          </w:p>
        </w:tc>
        <w:tc>
          <w:tcPr>
            <w:tcW w:w="1701" w:type="dxa"/>
          </w:tcPr>
          <w:p w14:paraId="6644EED4" w14:textId="77777777" w:rsidR="00805C86" w:rsidRPr="00051114" w:rsidRDefault="00805C86" w:rsidP="00805C86">
            <w:pPr>
              <w:pStyle w:val="ConsPlusNonformat"/>
              <w:jc w:val="center"/>
              <w:rPr>
                <w:rFonts w:ascii="Times New Roman" w:eastAsia="Calibri" w:hAnsi="Times New Roman" w:cs="Times New Roman"/>
              </w:rPr>
            </w:pPr>
            <w:r w:rsidRPr="00051114">
              <w:rPr>
                <w:rFonts w:ascii="Times New Roman" w:hAnsi="Times New Roman" w:cs="Times New Roman"/>
                <w:color w:val="000000"/>
              </w:rPr>
              <w:t>24</w:t>
            </w:r>
            <w:r>
              <w:rPr>
                <w:rFonts w:ascii="Times New Roman" w:hAnsi="Times New Roman" w:cs="Times New Roman"/>
                <w:color w:val="000000"/>
              </w:rPr>
              <w:t> </w:t>
            </w:r>
            <w:r w:rsidRPr="00051114">
              <w:rPr>
                <w:rFonts w:ascii="Times New Roman" w:hAnsi="Times New Roman" w:cs="Times New Roman"/>
                <w:color w:val="000000"/>
              </w:rPr>
              <w:t>702</w:t>
            </w:r>
            <w:r>
              <w:rPr>
                <w:rFonts w:ascii="Times New Roman" w:hAnsi="Times New Roman" w:cs="Times New Roman"/>
                <w:color w:val="000000"/>
              </w:rPr>
              <w:t> </w:t>
            </w:r>
            <w:r w:rsidRPr="00051114">
              <w:rPr>
                <w:rFonts w:ascii="Times New Roman" w:hAnsi="Times New Roman" w:cs="Times New Roman"/>
                <w:color w:val="000000"/>
              </w:rPr>
              <w:t>000,00</w:t>
            </w:r>
          </w:p>
        </w:tc>
        <w:tc>
          <w:tcPr>
            <w:tcW w:w="1417" w:type="dxa"/>
            <w:vAlign w:val="bottom"/>
          </w:tcPr>
          <w:p w14:paraId="7D8B3106" w14:textId="77777777" w:rsidR="00805C86" w:rsidRPr="00051114" w:rsidRDefault="00805C86" w:rsidP="00805C86">
            <w:pPr>
              <w:ind w:left="-107" w:right="-63"/>
              <w:jc w:val="center"/>
              <w:rPr>
                <w:rFonts w:ascii="Times New Roman" w:hAnsi="Times New Roman" w:cs="Times New Roman"/>
                <w:color w:val="000000"/>
                <w:sz w:val="20"/>
                <w:szCs w:val="20"/>
              </w:rPr>
            </w:pPr>
            <w:r w:rsidRPr="00051114">
              <w:rPr>
                <w:rFonts w:ascii="Times New Roman" w:hAnsi="Times New Roman" w:cs="Times New Roman"/>
                <w:color w:val="000000"/>
                <w:sz w:val="20"/>
                <w:szCs w:val="20"/>
              </w:rPr>
              <w:t>10</w:t>
            </w:r>
            <w:r>
              <w:rPr>
                <w:rFonts w:ascii="Times New Roman" w:hAnsi="Times New Roman" w:cs="Times New Roman"/>
                <w:color w:val="000000"/>
                <w:sz w:val="20"/>
                <w:szCs w:val="20"/>
              </w:rPr>
              <w:t> </w:t>
            </w:r>
            <w:r w:rsidRPr="00051114">
              <w:rPr>
                <w:rFonts w:ascii="Times New Roman" w:hAnsi="Times New Roman" w:cs="Times New Roman"/>
                <w:color w:val="000000"/>
                <w:sz w:val="20"/>
                <w:szCs w:val="20"/>
              </w:rPr>
              <w:t>637</w:t>
            </w:r>
            <w:r>
              <w:rPr>
                <w:rFonts w:ascii="Times New Roman" w:hAnsi="Times New Roman" w:cs="Times New Roman"/>
                <w:color w:val="000000"/>
                <w:sz w:val="20"/>
                <w:szCs w:val="20"/>
              </w:rPr>
              <w:t> </w:t>
            </w:r>
            <w:r w:rsidRPr="00051114">
              <w:rPr>
                <w:rFonts w:ascii="Times New Roman" w:hAnsi="Times New Roman" w:cs="Times New Roman"/>
                <w:color w:val="000000"/>
                <w:sz w:val="20"/>
                <w:szCs w:val="20"/>
              </w:rPr>
              <w:t>200,00</w:t>
            </w:r>
          </w:p>
        </w:tc>
        <w:tc>
          <w:tcPr>
            <w:tcW w:w="1134" w:type="dxa"/>
            <w:tcBorders>
              <w:right w:val="single" w:sz="4" w:space="0" w:color="auto"/>
            </w:tcBorders>
          </w:tcPr>
          <w:p w14:paraId="5FE4B69A" w14:textId="77777777" w:rsidR="00805C86" w:rsidRPr="00051114" w:rsidRDefault="00805C86" w:rsidP="00805C86">
            <w:pPr>
              <w:pStyle w:val="ConsPlusNonformat"/>
              <w:jc w:val="center"/>
              <w:rPr>
                <w:rFonts w:ascii="Times New Roman" w:eastAsia="Calibri" w:hAnsi="Times New Roman" w:cs="Times New Roman"/>
              </w:rPr>
            </w:pPr>
            <w:r w:rsidRPr="00051114">
              <w:rPr>
                <w:rFonts w:ascii="Times New Roman" w:eastAsia="Calibri" w:hAnsi="Times New Roman" w:cs="Times New Roman"/>
              </w:rPr>
              <w:t>0,00</w:t>
            </w:r>
          </w:p>
        </w:tc>
        <w:tc>
          <w:tcPr>
            <w:tcW w:w="1560" w:type="dxa"/>
            <w:tcBorders>
              <w:left w:val="single" w:sz="4" w:space="0" w:color="auto"/>
            </w:tcBorders>
          </w:tcPr>
          <w:p w14:paraId="643E22DC" w14:textId="77777777" w:rsidR="00805C86" w:rsidRPr="00051114" w:rsidRDefault="00805C86" w:rsidP="00805C86">
            <w:pPr>
              <w:pStyle w:val="ConsPlusNonformat"/>
              <w:jc w:val="center"/>
              <w:rPr>
                <w:rFonts w:ascii="Times New Roman" w:eastAsia="Calibri" w:hAnsi="Times New Roman" w:cs="Times New Roman"/>
              </w:rPr>
            </w:pPr>
            <w:r w:rsidRPr="00051114">
              <w:rPr>
                <w:rFonts w:ascii="Times New Roman" w:hAnsi="Times New Roman" w:cs="Times New Roman"/>
                <w:color w:val="000000"/>
              </w:rPr>
              <w:t>35</w:t>
            </w:r>
            <w:r>
              <w:rPr>
                <w:rFonts w:ascii="Times New Roman" w:hAnsi="Times New Roman" w:cs="Times New Roman"/>
                <w:color w:val="000000"/>
              </w:rPr>
              <w:t> </w:t>
            </w:r>
            <w:r w:rsidRPr="00051114">
              <w:rPr>
                <w:rFonts w:ascii="Times New Roman" w:hAnsi="Times New Roman" w:cs="Times New Roman"/>
                <w:color w:val="000000"/>
              </w:rPr>
              <w:t>339</w:t>
            </w:r>
            <w:r>
              <w:rPr>
                <w:rFonts w:ascii="Times New Roman" w:hAnsi="Times New Roman" w:cs="Times New Roman"/>
                <w:color w:val="000000"/>
              </w:rPr>
              <w:t> </w:t>
            </w:r>
            <w:r w:rsidRPr="00051114">
              <w:rPr>
                <w:rFonts w:ascii="Times New Roman" w:hAnsi="Times New Roman" w:cs="Times New Roman"/>
                <w:color w:val="000000"/>
              </w:rPr>
              <w:t>200,00</w:t>
            </w:r>
          </w:p>
        </w:tc>
      </w:tr>
      <w:tr w:rsidR="00805C86" w:rsidRPr="00F707FB" w14:paraId="12A73F92" w14:textId="77777777" w:rsidTr="00077F61">
        <w:tc>
          <w:tcPr>
            <w:tcW w:w="2106" w:type="dxa"/>
            <w:vMerge/>
          </w:tcPr>
          <w:p w14:paraId="3DED9904" w14:textId="77777777" w:rsidR="00805C86" w:rsidRPr="00380E46" w:rsidRDefault="00805C86" w:rsidP="00077F61">
            <w:pPr>
              <w:pStyle w:val="ConsPlusNonformat"/>
              <w:jc w:val="center"/>
              <w:rPr>
                <w:rFonts w:ascii="Times New Roman" w:eastAsia="Calibri" w:hAnsi="Times New Roman" w:cs="Times New Roman"/>
                <w:sz w:val="24"/>
                <w:szCs w:val="24"/>
              </w:rPr>
            </w:pPr>
          </w:p>
        </w:tc>
        <w:tc>
          <w:tcPr>
            <w:tcW w:w="1688" w:type="dxa"/>
          </w:tcPr>
          <w:p w14:paraId="5F13FCFA" w14:textId="77777777" w:rsidR="00805C86" w:rsidRDefault="00805C86" w:rsidP="00312088">
            <w:pPr>
              <w:autoSpaceDE w:val="0"/>
              <w:jc w:val="center"/>
              <w:rPr>
                <w:rFonts w:ascii="Times New Roman" w:eastAsia="Calibri" w:hAnsi="Times New Roman" w:cs="Times New Roman"/>
              </w:rPr>
            </w:pPr>
            <w:r>
              <w:rPr>
                <w:rFonts w:ascii="Times New Roman" w:eastAsia="Calibri" w:hAnsi="Times New Roman" w:cs="Times New Roman"/>
              </w:rPr>
              <w:t>2027</w:t>
            </w:r>
          </w:p>
        </w:tc>
        <w:tc>
          <w:tcPr>
            <w:tcW w:w="1701" w:type="dxa"/>
          </w:tcPr>
          <w:p w14:paraId="1CDCEA73" w14:textId="77777777" w:rsidR="00805C86" w:rsidRPr="00051114" w:rsidRDefault="00805C86" w:rsidP="00805C86">
            <w:pPr>
              <w:pStyle w:val="ConsPlusNonformat"/>
              <w:jc w:val="center"/>
              <w:rPr>
                <w:rFonts w:ascii="Times New Roman" w:hAnsi="Times New Roman" w:cs="Times New Roman"/>
                <w:color w:val="000000"/>
              </w:rPr>
            </w:pPr>
            <w:r w:rsidRPr="00051114">
              <w:rPr>
                <w:rFonts w:ascii="Times New Roman" w:hAnsi="Times New Roman" w:cs="Times New Roman"/>
                <w:color w:val="000000"/>
              </w:rPr>
              <w:t>24</w:t>
            </w:r>
            <w:r>
              <w:rPr>
                <w:rFonts w:ascii="Times New Roman" w:hAnsi="Times New Roman" w:cs="Times New Roman"/>
                <w:color w:val="000000"/>
              </w:rPr>
              <w:t> </w:t>
            </w:r>
            <w:r w:rsidRPr="00051114">
              <w:rPr>
                <w:rFonts w:ascii="Times New Roman" w:hAnsi="Times New Roman" w:cs="Times New Roman"/>
                <w:color w:val="000000"/>
              </w:rPr>
              <w:t>420</w:t>
            </w:r>
            <w:r>
              <w:rPr>
                <w:rFonts w:ascii="Times New Roman" w:hAnsi="Times New Roman" w:cs="Times New Roman"/>
                <w:color w:val="000000"/>
              </w:rPr>
              <w:t> </w:t>
            </w:r>
            <w:r w:rsidRPr="00051114">
              <w:rPr>
                <w:rFonts w:ascii="Times New Roman" w:hAnsi="Times New Roman" w:cs="Times New Roman"/>
                <w:color w:val="000000"/>
              </w:rPr>
              <w:t>000,00</w:t>
            </w:r>
          </w:p>
        </w:tc>
        <w:tc>
          <w:tcPr>
            <w:tcW w:w="1417" w:type="dxa"/>
          </w:tcPr>
          <w:p w14:paraId="621AF945" w14:textId="77777777" w:rsidR="00805C86" w:rsidRPr="00051114" w:rsidRDefault="00805C86" w:rsidP="00805C86">
            <w:pPr>
              <w:pStyle w:val="ConsPlusNonformat"/>
              <w:jc w:val="center"/>
              <w:rPr>
                <w:rFonts w:ascii="Times New Roman" w:hAnsi="Times New Roman" w:cs="Times New Roman"/>
                <w:color w:val="000000"/>
              </w:rPr>
            </w:pPr>
            <w:r w:rsidRPr="00051114">
              <w:rPr>
                <w:rFonts w:ascii="Times New Roman" w:hAnsi="Times New Roman" w:cs="Times New Roman"/>
                <w:color w:val="000000"/>
              </w:rPr>
              <w:t>11</w:t>
            </w:r>
            <w:r>
              <w:rPr>
                <w:rFonts w:ascii="Times New Roman" w:hAnsi="Times New Roman" w:cs="Times New Roman"/>
                <w:color w:val="000000"/>
              </w:rPr>
              <w:t> </w:t>
            </w:r>
            <w:r w:rsidRPr="00051114">
              <w:rPr>
                <w:rFonts w:ascii="Times New Roman" w:hAnsi="Times New Roman" w:cs="Times New Roman"/>
                <w:color w:val="000000"/>
              </w:rPr>
              <w:t>147</w:t>
            </w:r>
            <w:r>
              <w:rPr>
                <w:rFonts w:ascii="Times New Roman" w:hAnsi="Times New Roman" w:cs="Times New Roman"/>
                <w:color w:val="000000"/>
              </w:rPr>
              <w:t> </w:t>
            </w:r>
            <w:r w:rsidRPr="00051114">
              <w:rPr>
                <w:rFonts w:ascii="Times New Roman" w:hAnsi="Times New Roman" w:cs="Times New Roman"/>
                <w:color w:val="000000"/>
              </w:rPr>
              <w:t>600,00</w:t>
            </w:r>
          </w:p>
        </w:tc>
        <w:tc>
          <w:tcPr>
            <w:tcW w:w="1134" w:type="dxa"/>
            <w:tcBorders>
              <w:right w:val="single" w:sz="4" w:space="0" w:color="auto"/>
            </w:tcBorders>
          </w:tcPr>
          <w:p w14:paraId="3FD9AE73" w14:textId="77777777" w:rsidR="00805C86" w:rsidRPr="00051114" w:rsidRDefault="00805C86" w:rsidP="00805C86">
            <w:pPr>
              <w:pStyle w:val="ConsPlusNonformat"/>
              <w:jc w:val="center"/>
              <w:rPr>
                <w:rFonts w:ascii="Times New Roman" w:eastAsia="Calibri" w:hAnsi="Times New Roman" w:cs="Times New Roman"/>
              </w:rPr>
            </w:pPr>
            <w:r w:rsidRPr="00051114">
              <w:rPr>
                <w:rFonts w:ascii="Times New Roman" w:eastAsia="Calibri" w:hAnsi="Times New Roman" w:cs="Times New Roman"/>
              </w:rPr>
              <w:t>0,00</w:t>
            </w:r>
          </w:p>
        </w:tc>
        <w:tc>
          <w:tcPr>
            <w:tcW w:w="1560" w:type="dxa"/>
            <w:tcBorders>
              <w:left w:val="single" w:sz="4" w:space="0" w:color="auto"/>
            </w:tcBorders>
          </w:tcPr>
          <w:p w14:paraId="1D063836" w14:textId="77777777" w:rsidR="00805C86" w:rsidRPr="00051114" w:rsidRDefault="00805C86" w:rsidP="00805C86">
            <w:pPr>
              <w:pStyle w:val="ConsPlusNonformat"/>
              <w:jc w:val="center"/>
              <w:rPr>
                <w:rFonts w:ascii="Times New Roman" w:hAnsi="Times New Roman" w:cs="Times New Roman"/>
                <w:color w:val="000000"/>
              </w:rPr>
            </w:pPr>
            <w:r w:rsidRPr="00051114">
              <w:rPr>
                <w:rFonts w:ascii="Times New Roman" w:hAnsi="Times New Roman" w:cs="Times New Roman"/>
                <w:color w:val="000000"/>
              </w:rPr>
              <w:t>35</w:t>
            </w:r>
            <w:r>
              <w:rPr>
                <w:rFonts w:ascii="Times New Roman" w:hAnsi="Times New Roman" w:cs="Times New Roman"/>
                <w:color w:val="000000"/>
              </w:rPr>
              <w:t> </w:t>
            </w:r>
            <w:r w:rsidRPr="00051114">
              <w:rPr>
                <w:rFonts w:ascii="Times New Roman" w:hAnsi="Times New Roman" w:cs="Times New Roman"/>
                <w:color w:val="000000"/>
              </w:rPr>
              <w:t>567</w:t>
            </w:r>
            <w:r>
              <w:rPr>
                <w:rFonts w:ascii="Times New Roman" w:hAnsi="Times New Roman" w:cs="Times New Roman"/>
                <w:color w:val="000000"/>
              </w:rPr>
              <w:t> </w:t>
            </w:r>
            <w:r w:rsidRPr="00051114">
              <w:rPr>
                <w:rFonts w:ascii="Times New Roman" w:hAnsi="Times New Roman" w:cs="Times New Roman"/>
                <w:color w:val="000000"/>
              </w:rPr>
              <w:t>600,00</w:t>
            </w:r>
          </w:p>
        </w:tc>
      </w:tr>
      <w:tr w:rsidR="00805C86" w:rsidRPr="00F707FB" w14:paraId="44BF2527" w14:textId="77777777" w:rsidTr="00312088">
        <w:trPr>
          <w:trHeight w:val="1040"/>
        </w:trPr>
        <w:tc>
          <w:tcPr>
            <w:tcW w:w="2106" w:type="dxa"/>
            <w:vMerge/>
          </w:tcPr>
          <w:p w14:paraId="353E703F" w14:textId="77777777" w:rsidR="00805C86" w:rsidRPr="00380E46" w:rsidRDefault="00805C86" w:rsidP="00077F61">
            <w:pPr>
              <w:pStyle w:val="ConsPlusNonformat"/>
              <w:jc w:val="center"/>
              <w:rPr>
                <w:rFonts w:ascii="Times New Roman" w:eastAsia="Calibri" w:hAnsi="Times New Roman" w:cs="Times New Roman"/>
                <w:sz w:val="24"/>
                <w:szCs w:val="24"/>
              </w:rPr>
            </w:pPr>
          </w:p>
        </w:tc>
        <w:tc>
          <w:tcPr>
            <w:tcW w:w="1688" w:type="dxa"/>
          </w:tcPr>
          <w:p w14:paraId="3765012C" w14:textId="77777777" w:rsidR="00805C86" w:rsidRPr="00312088" w:rsidRDefault="00805C86" w:rsidP="00077F61">
            <w:pPr>
              <w:autoSpaceDE w:val="0"/>
              <w:jc w:val="center"/>
              <w:rPr>
                <w:rFonts w:ascii="Times New Roman" w:eastAsia="Calibri" w:hAnsi="Times New Roman" w:cs="Times New Roman"/>
                <w:sz w:val="20"/>
                <w:szCs w:val="20"/>
              </w:rPr>
            </w:pPr>
            <w:r w:rsidRPr="00312088">
              <w:rPr>
                <w:rFonts w:ascii="Times New Roman" w:hAnsi="Times New Roman" w:cs="Times New Roman"/>
                <w:sz w:val="20"/>
                <w:szCs w:val="20"/>
              </w:rPr>
              <w:t>Всего за период реализации муниципальной программы</w:t>
            </w:r>
          </w:p>
        </w:tc>
        <w:tc>
          <w:tcPr>
            <w:tcW w:w="1701" w:type="dxa"/>
            <w:vAlign w:val="center"/>
          </w:tcPr>
          <w:p w14:paraId="38EAB81F" w14:textId="77777777" w:rsidR="00805C86" w:rsidRPr="00051114" w:rsidRDefault="00805C86" w:rsidP="00805C86">
            <w:pPr>
              <w:pStyle w:val="ConsPlusNonformat"/>
              <w:jc w:val="center"/>
              <w:rPr>
                <w:rFonts w:ascii="Times New Roman" w:eastAsia="Calibri" w:hAnsi="Times New Roman" w:cs="Times New Roman"/>
              </w:rPr>
            </w:pPr>
            <w:r w:rsidRPr="00051114">
              <w:rPr>
                <w:rFonts w:ascii="Times New Roman" w:hAnsi="Times New Roman" w:cs="Times New Roman"/>
                <w:color w:val="000000"/>
              </w:rPr>
              <w:t>89</w:t>
            </w:r>
            <w:r>
              <w:rPr>
                <w:rFonts w:ascii="Times New Roman" w:hAnsi="Times New Roman" w:cs="Times New Roman"/>
                <w:color w:val="000000"/>
              </w:rPr>
              <w:t> </w:t>
            </w:r>
            <w:r w:rsidRPr="00051114">
              <w:rPr>
                <w:rFonts w:ascii="Times New Roman" w:hAnsi="Times New Roman" w:cs="Times New Roman"/>
                <w:color w:val="000000"/>
              </w:rPr>
              <w:t>425</w:t>
            </w:r>
            <w:r>
              <w:rPr>
                <w:rFonts w:ascii="Times New Roman" w:hAnsi="Times New Roman" w:cs="Times New Roman"/>
                <w:color w:val="000000"/>
              </w:rPr>
              <w:t> </w:t>
            </w:r>
            <w:r w:rsidRPr="00051114">
              <w:rPr>
                <w:rFonts w:ascii="Times New Roman" w:hAnsi="Times New Roman" w:cs="Times New Roman"/>
                <w:color w:val="000000"/>
              </w:rPr>
              <w:t>000,00</w:t>
            </w:r>
          </w:p>
        </w:tc>
        <w:tc>
          <w:tcPr>
            <w:tcW w:w="1417" w:type="dxa"/>
            <w:vAlign w:val="center"/>
          </w:tcPr>
          <w:p w14:paraId="1FA64D83" w14:textId="77777777" w:rsidR="00805C86" w:rsidRPr="00051114" w:rsidRDefault="00805C86" w:rsidP="00805C86">
            <w:pPr>
              <w:pStyle w:val="ConsPlusNonformat"/>
              <w:jc w:val="center"/>
              <w:rPr>
                <w:rFonts w:ascii="Times New Roman" w:eastAsia="Calibri" w:hAnsi="Times New Roman" w:cs="Times New Roman"/>
              </w:rPr>
            </w:pPr>
            <w:r>
              <w:rPr>
                <w:rFonts w:ascii="Times New Roman" w:hAnsi="Times New Roman" w:cs="Times New Roman"/>
                <w:color w:val="000000"/>
              </w:rPr>
              <w:t>33 846 </w:t>
            </w:r>
            <w:r w:rsidRPr="00051114">
              <w:rPr>
                <w:rFonts w:ascii="Times New Roman" w:hAnsi="Times New Roman" w:cs="Times New Roman"/>
                <w:color w:val="000000"/>
              </w:rPr>
              <w:t>944,0</w:t>
            </w:r>
          </w:p>
        </w:tc>
        <w:tc>
          <w:tcPr>
            <w:tcW w:w="1134" w:type="dxa"/>
            <w:tcBorders>
              <w:right w:val="single" w:sz="4" w:space="0" w:color="auto"/>
            </w:tcBorders>
            <w:vAlign w:val="center"/>
          </w:tcPr>
          <w:p w14:paraId="49F862AC" w14:textId="77777777" w:rsidR="00805C86" w:rsidRPr="00051114" w:rsidRDefault="00805C86" w:rsidP="00805C86">
            <w:pPr>
              <w:pStyle w:val="ConsPlusNonformat"/>
              <w:jc w:val="center"/>
              <w:rPr>
                <w:rFonts w:ascii="Times New Roman" w:eastAsia="Calibri" w:hAnsi="Times New Roman" w:cs="Times New Roman"/>
              </w:rPr>
            </w:pPr>
            <w:r w:rsidRPr="00051114">
              <w:rPr>
                <w:rFonts w:ascii="Times New Roman" w:eastAsia="Calibri" w:hAnsi="Times New Roman" w:cs="Times New Roman"/>
              </w:rPr>
              <w:t>0,00</w:t>
            </w:r>
          </w:p>
        </w:tc>
        <w:tc>
          <w:tcPr>
            <w:tcW w:w="1560" w:type="dxa"/>
            <w:tcBorders>
              <w:left w:val="single" w:sz="4" w:space="0" w:color="auto"/>
            </w:tcBorders>
            <w:vAlign w:val="center"/>
          </w:tcPr>
          <w:p w14:paraId="58EE3048" w14:textId="77777777" w:rsidR="00805C86" w:rsidRPr="00051114" w:rsidRDefault="00805C86" w:rsidP="00805C86">
            <w:pPr>
              <w:pStyle w:val="ConsPlusNonformat"/>
              <w:jc w:val="center"/>
              <w:rPr>
                <w:rFonts w:ascii="Times New Roman" w:eastAsia="Calibri" w:hAnsi="Times New Roman" w:cs="Times New Roman"/>
              </w:rPr>
            </w:pPr>
            <w:r>
              <w:rPr>
                <w:rFonts w:ascii="Times New Roman" w:hAnsi="Times New Roman" w:cs="Times New Roman"/>
                <w:color w:val="000000"/>
              </w:rPr>
              <w:t>123 271 </w:t>
            </w:r>
            <w:r w:rsidRPr="00051114">
              <w:rPr>
                <w:rFonts w:ascii="Times New Roman" w:hAnsi="Times New Roman" w:cs="Times New Roman"/>
                <w:color w:val="000000"/>
              </w:rPr>
              <w:t>944,00</w:t>
            </w:r>
          </w:p>
        </w:tc>
      </w:tr>
    </w:tbl>
    <w:p w14:paraId="740131B1" w14:textId="77777777" w:rsidR="002517CD" w:rsidRPr="002517CD" w:rsidRDefault="002517CD" w:rsidP="002517CD">
      <w:pPr>
        <w:pStyle w:val="af0"/>
        <w:autoSpaceDE w:val="0"/>
        <w:ind w:left="576"/>
        <w:rPr>
          <w:rFonts w:ascii="Times New Roman" w:hAnsi="Times New Roman"/>
          <w:sz w:val="28"/>
          <w:szCs w:val="28"/>
        </w:rPr>
      </w:pPr>
    </w:p>
    <w:p w14:paraId="6CDC3C0C" w14:textId="77777777" w:rsidR="00BF1DAB" w:rsidRPr="00B541EE" w:rsidRDefault="00BF1DAB" w:rsidP="00BF1DAB">
      <w:pPr>
        <w:pStyle w:val="af0"/>
        <w:numPr>
          <w:ilvl w:val="0"/>
          <w:numId w:val="8"/>
        </w:numPr>
        <w:autoSpaceDE w:val="0"/>
        <w:ind w:left="0" w:firstLine="709"/>
        <w:jc w:val="both"/>
        <w:rPr>
          <w:rFonts w:ascii="Times New Roman" w:hAnsi="Times New Roman"/>
          <w:sz w:val="28"/>
          <w:szCs w:val="28"/>
        </w:rPr>
      </w:pPr>
      <w:r w:rsidRPr="00B541EE">
        <w:rPr>
          <w:rFonts w:ascii="Times New Roman" w:hAnsi="Times New Roman"/>
          <w:sz w:val="28"/>
          <w:szCs w:val="28"/>
        </w:rPr>
        <w:t xml:space="preserve">Приложение № 2 к муниципальной программе «Расходы на реализацию муниципальной программы за счет средств </w:t>
      </w:r>
      <w:r w:rsidR="00F4755B">
        <w:rPr>
          <w:rFonts w:ascii="Times New Roman" w:hAnsi="Times New Roman"/>
          <w:sz w:val="28"/>
          <w:szCs w:val="28"/>
        </w:rPr>
        <w:t>местного</w:t>
      </w:r>
      <w:r w:rsidRPr="00B541EE">
        <w:rPr>
          <w:rFonts w:ascii="Times New Roman" w:hAnsi="Times New Roman"/>
          <w:sz w:val="28"/>
          <w:szCs w:val="28"/>
        </w:rPr>
        <w:t xml:space="preserve"> бюджета» изложить в новой редакции, согласно приложению </w:t>
      </w:r>
      <w:r w:rsidR="00547525">
        <w:rPr>
          <w:rFonts w:ascii="Times New Roman" w:hAnsi="Times New Roman"/>
          <w:sz w:val="28"/>
          <w:szCs w:val="28"/>
        </w:rPr>
        <w:t>2</w:t>
      </w:r>
      <w:r w:rsidRPr="00B541EE">
        <w:rPr>
          <w:rFonts w:ascii="Times New Roman" w:hAnsi="Times New Roman"/>
          <w:sz w:val="28"/>
          <w:szCs w:val="28"/>
        </w:rPr>
        <w:t>.</w:t>
      </w:r>
    </w:p>
    <w:p w14:paraId="57F8962A" w14:textId="77777777" w:rsidR="00BF1DAB" w:rsidRDefault="00BF1DAB" w:rsidP="00BF1DAB">
      <w:pPr>
        <w:pStyle w:val="af0"/>
        <w:numPr>
          <w:ilvl w:val="0"/>
          <w:numId w:val="8"/>
        </w:numPr>
        <w:autoSpaceDE w:val="0"/>
        <w:ind w:left="0" w:firstLine="709"/>
        <w:jc w:val="both"/>
        <w:rPr>
          <w:rFonts w:ascii="Times New Roman" w:hAnsi="Times New Roman"/>
          <w:sz w:val="28"/>
          <w:szCs w:val="28"/>
        </w:rPr>
      </w:pPr>
      <w:r w:rsidRPr="00B541EE">
        <w:rPr>
          <w:rFonts w:ascii="Times New Roman" w:hAnsi="Times New Roman"/>
          <w:sz w:val="28"/>
          <w:szCs w:val="28"/>
        </w:rPr>
        <w:t xml:space="preserve">Приложение № </w:t>
      </w:r>
      <w:r>
        <w:rPr>
          <w:rFonts w:ascii="Times New Roman" w:hAnsi="Times New Roman"/>
          <w:sz w:val="28"/>
          <w:szCs w:val="28"/>
        </w:rPr>
        <w:t>3</w:t>
      </w:r>
      <w:r w:rsidRPr="00B541EE">
        <w:rPr>
          <w:rFonts w:ascii="Times New Roman" w:hAnsi="Times New Roman"/>
          <w:sz w:val="28"/>
          <w:szCs w:val="28"/>
        </w:rPr>
        <w:t xml:space="preserve"> к муниципальной программе «Прогнозная (справочная) оценка ресурсного обеспечения реализации муниципальной программы за счет всех источников финансирования» изложить в новой редакции, согласно приложению </w:t>
      </w:r>
      <w:r w:rsidR="00547525">
        <w:rPr>
          <w:rFonts w:ascii="Times New Roman" w:hAnsi="Times New Roman"/>
          <w:sz w:val="28"/>
          <w:szCs w:val="28"/>
        </w:rPr>
        <w:t>3</w:t>
      </w:r>
      <w:r w:rsidRPr="00B541EE">
        <w:rPr>
          <w:rFonts w:ascii="Times New Roman" w:hAnsi="Times New Roman"/>
          <w:sz w:val="28"/>
          <w:szCs w:val="28"/>
        </w:rPr>
        <w:t>.</w:t>
      </w:r>
      <w:r>
        <w:rPr>
          <w:rFonts w:ascii="Times New Roman" w:hAnsi="Times New Roman"/>
          <w:sz w:val="28"/>
          <w:szCs w:val="28"/>
        </w:rPr>
        <w:t xml:space="preserve"> </w:t>
      </w:r>
    </w:p>
    <w:p w14:paraId="76A5A232" w14:textId="77777777" w:rsidR="00BF1DAB" w:rsidRDefault="00BF1DAB" w:rsidP="00BF1DAB">
      <w:pPr>
        <w:pStyle w:val="af0"/>
        <w:autoSpaceDE w:val="0"/>
        <w:ind w:left="0"/>
        <w:jc w:val="center"/>
        <w:rPr>
          <w:rFonts w:ascii="Times New Roman" w:hAnsi="Times New Roman"/>
          <w:sz w:val="28"/>
          <w:szCs w:val="28"/>
        </w:rPr>
      </w:pPr>
      <w:r>
        <w:rPr>
          <w:rFonts w:ascii="Times New Roman" w:hAnsi="Times New Roman"/>
          <w:sz w:val="28"/>
          <w:szCs w:val="28"/>
        </w:rPr>
        <w:t>_____________</w:t>
      </w:r>
    </w:p>
    <w:p w14:paraId="4B4C494E" w14:textId="77777777" w:rsidR="00466AB0" w:rsidRDefault="00466AB0" w:rsidP="00466AB0">
      <w:pPr>
        <w:pStyle w:val="ConsPlusNonformat"/>
        <w:ind w:firstLine="5670"/>
        <w:rPr>
          <w:rFonts w:ascii="Times New Roman" w:hAnsi="Times New Roman" w:cs="Times New Roman"/>
          <w:sz w:val="28"/>
          <w:szCs w:val="28"/>
        </w:rPr>
      </w:pPr>
    </w:p>
    <w:p w14:paraId="48A519F7" w14:textId="77777777" w:rsidR="00466AB0" w:rsidRDefault="00466AB0" w:rsidP="00466AB0">
      <w:pPr>
        <w:pStyle w:val="ConsPlusNonformat"/>
        <w:ind w:firstLine="5670"/>
        <w:rPr>
          <w:rFonts w:ascii="Times New Roman" w:hAnsi="Times New Roman" w:cs="Times New Roman"/>
          <w:sz w:val="28"/>
          <w:szCs w:val="28"/>
        </w:rPr>
      </w:pPr>
    </w:p>
    <w:p w14:paraId="00E1F067" w14:textId="77777777" w:rsidR="00466AB0" w:rsidRDefault="00466AB0" w:rsidP="00466AB0">
      <w:pPr>
        <w:pStyle w:val="ConsPlusNonformat"/>
        <w:ind w:firstLine="5670"/>
        <w:rPr>
          <w:rFonts w:ascii="Times New Roman" w:hAnsi="Times New Roman" w:cs="Times New Roman"/>
          <w:sz w:val="28"/>
          <w:szCs w:val="28"/>
        </w:rPr>
      </w:pPr>
    </w:p>
    <w:p w14:paraId="76D04075" w14:textId="77777777" w:rsidR="00547525" w:rsidRDefault="00547525" w:rsidP="00466AB0">
      <w:pPr>
        <w:pStyle w:val="ConsPlusNonformat"/>
        <w:ind w:firstLine="5670"/>
        <w:rPr>
          <w:rFonts w:ascii="Times New Roman" w:hAnsi="Times New Roman" w:cs="Times New Roman"/>
          <w:sz w:val="28"/>
          <w:szCs w:val="28"/>
        </w:rPr>
      </w:pPr>
    </w:p>
    <w:p w14:paraId="2E45CCAE" w14:textId="77777777" w:rsidR="00547525" w:rsidRDefault="00547525" w:rsidP="00466AB0">
      <w:pPr>
        <w:pStyle w:val="ConsPlusNonformat"/>
        <w:ind w:firstLine="5670"/>
        <w:rPr>
          <w:rFonts w:ascii="Times New Roman" w:hAnsi="Times New Roman" w:cs="Times New Roman"/>
          <w:sz w:val="28"/>
          <w:szCs w:val="28"/>
        </w:rPr>
      </w:pPr>
    </w:p>
    <w:p w14:paraId="46C9FE1C" w14:textId="77777777" w:rsidR="00547525" w:rsidRDefault="00547525" w:rsidP="00466AB0">
      <w:pPr>
        <w:pStyle w:val="ConsPlusNonformat"/>
        <w:ind w:firstLine="5670"/>
        <w:rPr>
          <w:rFonts w:ascii="Times New Roman" w:hAnsi="Times New Roman" w:cs="Times New Roman"/>
          <w:sz w:val="28"/>
          <w:szCs w:val="28"/>
        </w:rPr>
      </w:pPr>
    </w:p>
    <w:p w14:paraId="4E265C47" w14:textId="77777777" w:rsidR="00547525" w:rsidRDefault="00547525" w:rsidP="00466AB0">
      <w:pPr>
        <w:pStyle w:val="ConsPlusNonformat"/>
        <w:ind w:firstLine="5670"/>
        <w:rPr>
          <w:rFonts w:ascii="Times New Roman" w:hAnsi="Times New Roman" w:cs="Times New Roman"/>
          <w:sz w:val="28"/>
          <w:szCs w:val="28"/>
        </w:rPr>
      </w:pPr>
    </w:p>
    <w:p w14:paraId="30AEDD0C" w14:textId="77777777" w:rsidR="00547525" w:rsidRDefault="00547525" w:rsidP="00466AB0">
      <w:pPr>
        <w:pStyle w:val="ConsPlusNonformat"/>
        <w:ind w:firstLine="5670"/>
        <w:rPr>
          <w:rFonts w:ascii="Times New Roman" w:hAnsi="Times New Roman" w:cs="Times New Roman"/>
          <w:sz w:val="28"/>
          <w:szCs w:val="28"/>
        </w:rPr>
      </w:pPr>
    </w:p>
    <w:p w14:paraId="3F62D340" w14:textId="77777777" w:rsidR="00547525" w:rsidRDefault="00547525" w:rsidP="00466AB0">
      <w:pPr>
        <w:pStyle w:val="ConsPlusNonformat"/>
        <w:ind w:firstLine="5670"/>
        <w:rPr>
          <w:rFonts w:ascii="Times New Roman" w:hAnsi="Times New Roman" w:cs="Times New Roman"/>
          <w:sz w:val="28"/>
          <w:szCs w:val="28"/>
        </w:rPr>
      </w:pPr>
    </w:p>
    <w:p w14:paraId="4D4F1970" w14:textId="77777777" w:rsidR="00547525" w:rsidRDefault="00547525" w:rsidP="00466AB0">
      <w:pPr>
        <w:pStyle w:val="ConsPlusNonformat"/>
        <w:ind w:firstLine="5670"/>
        <w:rPr>
          <w:rFonts w:ascii="Times New Roman" w:hAnsi="Times New Roman" w:cs="Times New Roman"/>
          <w:sz w:val="28"/>
          <w:szCs w:val="28"/>
        </w:rPr>
      </w:pPr>
    </w:p>
    <w:p w14:paraId="6E8FB9B2" w14:textId="77777777" w:rsidR="00547525" w:rsidRDefault="00547525" w:rsidP="00466AB0">
      <w:pPr>
        <w:pStyle w:val="ConsPlusNonformat"/>
        <w:ind w:firstLine="5670"/>
        <w:rPr>
          <w:rFonts w:ascii="Times New Roman" w:hAnsi="Times New Roman" w:cs="Times New Roman"/>
          <w:sz w:val="28"/>
          <w:szCs w:val="28"/>
        </w:rPr>
      </w:pPr>
    </w:p>
    <w:p w14:paraId="1AD3E3F8" w14:textId="77777777" w:rsidR="00547525" w:rsidRDefault="00547525" w:rsidP="00466AB0">
      <w:pPr>
        <w:pStyle w:val="ConsPlusNonformat"/>
        <w:ind w:firstLine="5670"/>
        <w:rPr>
          <w:rFonts w:ascii="Times New Roman" w:hAnsi="Times New Roman" w:cs="Times New Roman"/>
          <w:sz w:val="28"/>
          <w:szCs w:val="28"/>
        </w:rPr>
      </w:pPr>
    </w:p>
    <w:p w14:paraId="4DDD4FC6" w14:textId="77777777" w:rsidR="00547525" w:rsidRPr="00B4610E" w:rsidRDefault="00547525" w:rsidP="00B4610E">
      <w:pPr>
        <w:pStyle w:val="ConsPlusNonformat"/>
        <w:rPr>
          <w:rFonts w:ascii="Times New Roman" w:hAnsi="Times New Roman" w:cs="Times New Roman"/>
          <w:sz w:val="24"/>
          <w:szCs w:val="24"/>
        </w:rPr>
      </w:pPr>
    </w:p>
    <w:p w14:paraId="3E4A3EFD" w14:textId="77777777" w:rsidR="00AF497B" w:rsidRPr="007D45E8" w:rsidRDefault="00AF497B" w:rsidP="00EA7731">
      <w:pPr>
        <w:autoSpaceDE w:val="0"/>
        <w:rPr>
          <w:rFonts w:ascii="Times New Roman" w:hAnsi="Times New Roman"/>
          <w:sz w:val="28"/>
          <w:szCs w:val="28"/>
        </w:rPr>
        <w:sectPr w:rsidR="00AF497B" w:rsidRPr="007D45E8" w:rsidSect="00257DC0">
          <w:headerReference w:type="default" r:id="rId9"/>
          <w:pgSz w:w="11907" w:h="16839" w:code="9"/>
          <w:pgMar w:top="851" w:right="1134" w:bottom="1701" w:left="1134" w:header="142" w:footer="263" w:gutter="0"/>
          <w:cols w:space="720"/>
          <w:titlePg/>
          <w:docGrid w:linePitch="360"/>
        </w:sectPr>
      </w:pPr>
    </w:p>
    <w:p w14:paraId="415F4481" w14:textId="77777777" w:rsidR="00B4610E" w:rsidRDefault="00B4610E" w:rsidP="00B4610E">
      <w:pPr>
        <w:pStyle w:val="ConsPlusNonformat"/>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1             </w:t>
      </w:r>
    </w:p>
    <w:p w14:paraId="7ED3E579" w14:textId="77777777" w:rsidR="001B107F" w:rsidRDefault="001B107F" w:rsidP="00B4610E">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r w:rsidR="00B4610E">
        <w:rPr>
          <w:rFonts w:ascii="Times New Roman" w:hAnsi="Times New Roman" w:cs="Times New Roman"/>
          <w:sz w:val="24"/>
          <w:szCs w:val="24"/>
        </w:rPr>
        <w:t xml:space="preserve">            </w:t>
      </w:r>
    </w:p>
    <w:p w14:paraId="22174048" w14:textId="77777777" w:rsidR="00547525" w:rsidRDefault="00547525" w:rsidP="001B107F">
      <w:pPr>
        <w:pStyle w:val="ConsPlusNonformat"/>
        <w:jc w:val="center"/>
        <w:rPr>
          <w:rFonts w:ascii="Times New Roman" w:hAnsi="Times New Roman" w:cs="Times New Roman"/>
          <w:sz w:val="24"/>
          <w:szCs w:val="24"/>
        </w:rPr>
      </w:pPr>
    </w:p>
    <w:p w14:paraId="7109BE3B" w14:textId="77777777" w:rsidR="001B107F" w:rsidRPr="00380E46" w:rsidRDefault="001B107F" w:rsidP="001B107F">
      <w:pPr>
        <w:pStyle w:val="ConsPlusNonformat"/>
        <w:ind w:left="11482"/>
        <w:rPr>
          <w:rFonts w:ascii="Times New Roman" w:hAnsi="Times New Roman" w:cs="Times New Roman"/>
          <w:sz w:val="24"/>
          <w:szCs w:val="24"/>
        </w:rPr>
      </w:pPr>
      <w:r w:rsidRPr="00380E46">
        <w:rPr>
          <w:rFonts w:ascii="Times New Roman" w:hAnsi="Times New Roman" w:cs="Times New Roman"/>
          <w:sz w:val="24"/>
          <w:szCs w:val="24"/>
        </w:rPr>
        <w:t>Приложение № 2</w:t>
      </w:r>
    </w:p>
    <w:p w14:paraId="1DD3C07E" w14:textId="77777777" w:rsidR="001B107F" w:rsidRPr="00380E46" w:rsidRDefault="001B107F" w:rsidP="001B107F">
      <w:pPr>
        <w:pStyle w:val="ConsPlusNonformat"/>
        <w:ind w:left="11482"/>
        <w:rPr>
          <w:rFonts w:ascii="Times New Roman" w:hAnsi="Times New Roman" w:cs="Times New Roman"/>
          <w:sz w:val="24"/>
          <w:szCs w:val="24"/>
        </w:rPr>
      </w:pPr>
      <w:r w:rsidRPr="00380E46">
        <w:rPr>
          <w:rFonts w:ascii="Times New Roman" w:hAnsi="Times New Roman" w:cs="Times New Roman"/>
          <w:sz w:val="24"/>
          <w:szCs w:val="24"/>
        </w:rPr>
        <w:t>к Муниципальной программе</w:t>
      </w:r>
    </w:p>
    <w:p w14:paraId="5F8C5A58" w14:textId="77777777" w:rsidR="001B107F" w:rsidRPr="00380E46" w:rsidRDefault="001B107F" w:rsidP="001B107F">
      <w:pPr>
        <w:pStyle w:val="ConsPlusNonformat"/>
        <w:ind w:left="12077"/>
        <w:jc w:val="right"/>
        <w:rPr>
          <w:rFonts w:ascii="Times New Roman" w:hAnsi="Times New Roman" w:cs="Times New Roman"/>
          <w:sz w:val="24"/>
          <w:szCs w:val="24"/>
        </w:rPr>
      </w:pPr>
    </w:p>
    <w:p w14:paraId="2672C121" w14:textId="77777777" w:rsidR="001B107F" w:rsidRPr="00380E46" w:rsidRDefault="001B107F" w:rsidP="001B107F">
      <w:pPr>
        <w:pStyle w:val="ConsPlusNonformat"/>
        <w:jc w:val="right"/>
        <w:rPr>
          <w:rFonts w:ascii="Times New Roman" w:hAnsi="Times New Roman" w:cs="Times New Roman"/>
          <w:sz w:val="24"/>
          <w:szCs w:val="24"/>
        </w:rPr>
      </w:pPr>
    </w:p>
    <w:p w14:paraId="1B67DCB1" w14:textId="77777777" w:rsidR="001B107F" w:rsidRDefault="001B107F" w:rsidP="001B107F">
      <w:pPr>
        <w:pStyle w:val="ConsPlusNonformat"/>
        <w:ind w:left="10773" w:firstLine="12"/>
        <w:rPr>
          <w:rFonts w:ascii="Times New Roman" w:hAnsi="Times New Roman" w:cs="Times New Roman"/>
          <w:sz w:val="24"/>
          <w:szCs w:val="24"/>
        </w:rPr>
      </w:pPr>
    </w:p>
    <w:p w14:paraId="7A8A33A3" w14:textId="77777777" w:rsidR="004D1470" w:rsidRPr="00380E46" w:rsidRDefault="004D1470" w:rsidP="004D1470">
      <w:pPr>
        <w:spacing w:line="100" w:lineRule="atLeast"/>
        <w:jc w:val="center"/>
        <w:rPr>
          <w:rFonts w:ascii="Times New Roman" w:hAnsi="Times New Roman" w:cs="Times New Roman"/>
          <w:sz w:val="28"/>
          <w:szCs w:val="28"/>
        </w:rPr>
      </w:pPr>
      <w:r w:rsidRPr="00380E46">
        <w:rPr>
          <w:rFonts w:ascii="Times New Roman" w:hAnsi="Times New Roman" w:cs="Times New Roman"/>
          <w:sz w:val="28"/>
          <w:szCs w:val="28"/>
        </w:rPr>
        <w:t>Расходы на реализацию муниципальной программы</w:t>
      </w:r>
    </w:p>
    <w:p w14:paraId="22EBDD0B" w14:textId="77777777" w:rsidR="004D1470" w:rsidRDefault="004D1470" w:rsidP="004D1470">
      <w:pPr>
        <w:spacing w:line="100" w:lineRule="atLeast"/>
        <w:jc w:val="center"/>
        <w:rPr>
          <w:rFonts w:ascii="Times New Roman" w:hAnsi="Times New Roman" w:cs="Times New Roman"/>
          <w:sz w:val="28"/>
          <w:szCs w:val="28"/>
        </w:rPr>
      </w:pPr>
      <w:r w:rsidRPr="00380E46">
        <w:rPr>
          <w:rFonts w:ascii="Times New Roman" w:hAnsi="Times New Roman" w:cs="Times New Roman"/>
          <w:sz w:val="28"/>
          <w:szCs w:val="28"/>
        </w:rPr>
        <w:t>за счет средств местного бюджета</w:t>
      </w:r>
    </w:p>
    <w:tbl>
      <w:tblPr>
        <w:tblW w:w="14993" w:type="dxa"/>
        <w:tblLayout w:type="fixed"/>
        <w:tblLook w:val="04A0" w:firstRow="1" w:lastRow="0" w:firstColumn="1" w:lastColumn="0" w:noHBand="0" w:noVBand="1"/>
      </w:tblPr>
      <w:tblGrid>
        <w:gridCol w:w="816"/>
        <w:gridCol w:w="1702"/>
        <w:gridCol w:w="3119"/>
        <w:gridCol w:w="3402"/>
        <w:gridCol w:w="1134"/>
        <w:gridCol w:w="1134"/>
        <w:gridCol w:w="1134"/>
        <w:gridCol w:w="1418"/>
        <w:gridCol w:w="1134"/>
      </w:tblGrid>
      <w:tr w:rsidR="004D1470" w:rsidRPr="00E7741B" w14:paraId="4847889A" w14:textId="77777777" w:rsidTr="00646AD0">
        <w:trPr>
          <w:gridAfter w:val="1"/>
          <w:wAfter w:w="1134" w:type="dxa"/>
          <w:trHeight w:val="1191"/>
        </w:trPr>
        <w:tc>
          <w:tcPr>
            <w:tcW w:w="81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D8BA6F8"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bookmarkStart w:id="0" w:name="RANGE!A1:I40"/>
            <w:r w:rsidRPr="00E7741B">
              <w:rPr>
                <w:rFonts w:ascii="Times New Roman" w:eastAsia="Times New Roman" w:hAnsi="Times New Roman" w:cs="Times New Roman"/>
                <w:color w:val="000000"/>
                <w:kern w:val="0"/>
                <w:lang w:eastAsia="ru-RU" w:bidi="ar-SA"/>
              </w:rPr>
              <w:t>N п/п</w:t>
            </w:r>
            <w:bookmarkEnd w:id="0"/>
          </w:p>
        </w:tc>
        <w:tc>
          <w:tcPr>
            <w:tcW w:w="170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19145E0"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Статус</w:t>
            </w:r>
          </w:p>
        </w:tc>
        <w:tc>
          <w:tcPr>
            <w:tcW w:w="311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324451"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Наименование муниципальной программы,   подпрограммы отдельного    мероприятия</w:t>
            </w:r>
          </w:p>
        </w:tc>
        <w:tc>
          <w:tcPr>
            <w:tcW w:w="340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C73BC21"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Главный распорядитель бюджетных средств</w:t>
            </w:r>
          </w:p>
        </w:tc>
        <w:tc>
          <w:tcPr>
            <w:tcW w:w="4820" w:type="dxa"/>
            <w:gridSpan w:val="4"/>
            <w:tcBorders>
              <w:top w:val="single" w:sz="4" w:space="0" w:color="auto"/>
              <w:bottom w:val="single" w:sz="4" w:space="0" w:color="auto"/>
              <w:right w:val="single" w:sz="4" w:space="0" w:color="auto"/>
            </w:tcBorders>
            <w:shd w:val="clear" w:color="auto" w:fill="auto"/>
          </w:tcPr>
          <w:p w14:paraId="0F052817" w14:textId="77777777" w:rsidR="004D1470" w:rsidRDefault="004D1470" w:rsidP="004D1470">
            <w:pPr>
              <w:widowControl/>
              <w:suppressAutoHyphens w:val="0"/>
              <w:jc w:val="center"/>
              <w:rPr>
                <w:lang w:val="en-US"/>
              </w:rPr>
            </w:pPr>
          </w:p>
          <w:p w14:paraId="53DFB59F" w14:textId="77777777" w:rsidR="004D1470" w:rsidRPr="008727EA" w:rsidRDefault="004D1470" w:rsidP="004D1470">
            <w:pPr>
              <w:widowControl/>
              <w:suppressAutoHyphens w:val="0"/>
              <w:jc w:val="center"/>
              <w:rPr>
                <w:rFonts w:ascii="Times New Roman" w:hAnsi="Times New Roman" w:cs="Times New Roman"/>
              </w:rPr>
            </w:pPr>
            <w:r>
              <w:rPr>
                <w:rFonts w:ascii="Times New Roman" w:hAnsi="Times New Roman" w:cs="Times New Roman"/>
              </w:rPr>
              <w:t>Расходы (рублей)</w:t>
            </w:r>
          </w:p>
        </w:tc>
      </w:tr>
      <w:tr w:rsidR="004D1470" w:rsidRPr="00E7741B" w14:paraId="7F033F0A" w14:textId="77777777" w:rsidTr="00646AD0">
        <w:trPr>
          <w:gridAfter w:val="1"/>
          <w:wAfter w:w="1134" w:type="dxa"/>
          <w:trHeight w:val="435"/>
        </w:trPr>
        <w:tc>
          <w:tcPr>
            <w:tcW w:w="816" w:type="dxa"/>
            <w:vMerge/>
            <w:tcBorders>
              <w:top w:val="single" w:sz="8" w:space="0" w:color="000000"/>
              <w:left w:val="single" w:sz="8" w:space="0" w:color="000000"/>
              <w:bottom w:val="single" w:sz="8" w:space="0" w:color="000000"/>
              <w:right w:val="single" w:sz="8" w:space="0" w:color="000000"/>
            </w:tcBorders>
            <w:vAlign w:val="center"/>
            <w:hideMark/>
          </w:tcPr>
          <w:p w14:paraId="7B504EBD" w14:textId="77777777"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single" w:sz="8" w:space="0" w:color="000000"/>
              <w:left w:val="single" w:sz="8" w:space="0" w:color="000000"/>
              <w:bottom w:val="single" w:sz="8" w:space="0" w:color="000000"/>
              <w:right w:val="single" w:sz="8" w:space="0" w:color="000000"/>
            </w:tcBorders>
            <w:vAlign w:val="center"/>
            <w:hideMark/>
          </w:tcPr>
          <w:p w14:paraId="52E99DD9" w14:textId="77777777"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single" w:sz="8" w:space="0" w:color="000000"/>
              <w:left w:val="single" w:sz="8" w:space="0" w:color="000000"/>
              <w:bottom w:val="single" w:sz="8" w:space="0" w:color="000000"/>
              <w:right w:val="single" w:sz="8" w:space="0" w:color="000000"/>
            </w:tcBorders>
            <w:vAlign w:val="center"/>
            <w:hideMark/>
          </w:tcPr>
          <w:p w14:paraId="67596AF7" w14:textId="77777777"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3402" w:type="dxa"/>
            <w:vMerge/>
            <w:tcBorders>
              <w:top w:val="single" w:sz="8" w:space="0" w:color="000000"/>
              <w:left w:val="single" w:sz="8" w:space="0" w:color="000000"/>
              <w:bottom w:val="single" w:sz="8" w:space="0" w:color="000000"/>
              <w:right w:val="single" w:sz="8" w:space="0" w:color="000000"/>
            </w:tcBorders>
            <w:vAlign w:val="center"/>
            <w:hideMark/>
          </w:tcPr>
          <w:p w14:paraId="6C697D77" w14:textId="77777777" w:rsidR="004D1470" w:rsidRPr="00E7741B" w:rsidRDefault="004D1470" w:rsidP="004D1470">
            <w:pPr>
              <w:widowControl/>
              <w:suppressAutoHyphens w:val="0"/>
              <w:rPr>
                <w:rFonts w:ascii="Times New Roman" w:eastAsia="Times New Roman" w:hAnsi="Times New Roman" w:cs="Times New Roman"/>
                <w:color w:val="000000"/>
                <w:kern w:val="0"/>
                <w:lang w:eastAsia="ru-RU" w:bidi="ar-SA"/>
              </w:rPr>
            </w:pPr>
          </w:p>
        </w:tc>
        <w:tc>
          <w:tcPr>
            <w:tcW w:w="1134" w:type="dxa"/>
            <w:tcBorders>
              <w:top w:val="nil"/>
              <w:left w:val="nil"/>
              <w:bottom w:val="single" w:sz="8" w:space="0" w:color="000000"/>
              <w:right w:val="single" w:sz="8" w:space="0" w:color="000000"/>
            </w:tcBorders>
            <w:shd w:val="clear" w:color="auto" w:fill="E2EFD9" w:themeFill="accent6" w:themeFillTint="33"/>
            <w:vAlign w:val="center"/>
            <w:hideMark/>
          </w:tcPr>
          <w:p w14:paraId="25FF221D"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2025 год</w:t>
            </w:r>
          </w:p>
        </w:tc>
        <w:tc>
          <w:tcPr>
            <w:tcW w:w="1134" w:type="dxa"/>
            <w:tcBorders>
              <w:top w:val="nil"/>
              <w:left w:val="nil"/>
              <w:bottom w:val="single" w:sz="8" w:space="0" w:color="000000"/>
              <w:right w:val="single" w:sz="8" w:space="0" w:color="000000"/>
            </w:tcBorders>
            <w:shd w:val="clear" w:color="auto" w:fill="auto"/>
            <w:vAlign w:val="center"/>
            <w:hideMark/>
          </w:tcPr>
          <w:p w14:paraId="47CC6AF5"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2026год</w:t>
            </w:r>
          </w:p>
        </w:tc>
        <w:tc>
          <w:tcPr>
            <w:tcW w:w="1134" w:type="dxa"/>
            <w:tcBorders>
              <w:top w:val="nil"/>
              <w:left w:val="nil"/>
              <w:bottom w:val="single" w:sz="8" w:space="0" w:color="000000"/>
              <w:right w:val="single" w:sz="8" w:space="0" w:color="000000"/>
            </w:tcBorders>
            <w:shd w:val="clear" w:color="auto" w:fill="auto"/>
            <w:vAlign w:val="center"/>
            <w:hideMark/>
          </w:tcPr>
          <w:p w14:paraId="08300A3B"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2027год</w:t>
            </w:r>
          </w:p>
        </w:tc>
        <w:tc>
          <w:tcPr>
            <w:tcW w:w="1418" w:type="dxa"/>
            <w:tcBorders>
              <w:top w:val="nil"/>
              <w:left w:val="nil"/>
              <w:bottom w:val="single" w:sz="8" w:space="0" w:color="000000"/>
              <w:right w:val="single" w:sz="8" w:space="0" w:color="000000"/>
            </w:tcBorders>
            <w:vAlign w:val="center"/>
          </w:tcPr>
          <w:p w14:paraId="36052904" w14:textId="77777777" w:rsidR="004D1470" w:rsidRPr="00E7741B" w:rsidRDefault="004D1470"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Итого</w:t>
            </w:r>
          </w:p>
        </w:tc>
      </w:tr>
      <w:tr w:rsidR="005216D7" w:rsidRPr="00E7741B" w14:paraId="7C5D7A14" w14:textId="77777777" w:rsidTr="00805C86">
        <w:trPr>
          <w:gridAfter w:val="1"/>
          <w:wAfter w:w="1134" w:type="dxa"/>
          <w:trHeight w:val="170"/>
        </w:trPr>
        <w:tc>
          <w:tcPr>
            <w:tcW w:w="816" w:type="dxa"/>
            <w:vMerge w:val="restart"/>
            <w:tcBorders>
              <w:top w:val="nil"/>
              <w:left w:val="single" w:sz="8" w:space="0" w:color="000000"/>
              <w:bottom w:val="nil"/>
              <w:right w:val="single" w:sz="8" w:space="0" w:color="000000"/>
            </w:tcBorders>
            <w:shd w:val="clear" w:color="auto" w:fill="auto"/>
            <w:hideMark/>
          </w:tcPr>
          <w:p w14:paraId="3A965280"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w:t>
            </w:r>
          </w:p>
        </w:tc>
        <w:tc>
          <w:tcPr>
            <w:tcW w:w="1702" w:type="dxa"/>
            <w:vMerge w:val="restart"/>
            <w:tcBorders>
              <w:top w:val="nil"/>
              <w:left w:val="single" w:sz="8" w:space="0" w:color="000000"/>
              <w:bottom w:val="nil"/>
              <w:right w:val="single" w:sz="8" w:space="0" w:color="000000"/>
            </w:tcBorders>
            <w:shd w:val="clear" w:color="auto" w:fill="auto"/>
            <w:hideMark/>
          </w:tcPr>
          <w:p w14:paraId="33E7D9AF"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Муниципальная программа</w:t>
            </w:r>
          </w:p>
        </w:tc>
        <w:tc>
          <w:tcPr>
            <w:tcW w:w="3119" w:type="dxa"/>
            <w:vMerge w:val="restart"/>
            <w:tcBorders>
              <w:top w:val="nil"/>
              <w:left w:val="single" w:sz="8" w:space="0" w:color="000000"/>
              <w:bottom w:val="nil"/>
              <w:right w:val="single" w:sz="8" w:space="0" w:color="000000"/>
            </w:tcBorders>
            <w:shd w:val="clear" w:color="auto" w:fill="auto"/>
            <w:hideMark/>
          </w:tcPr>
          <w:p w14:paraId="6096D89A"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Развитие транспортной системы Лебяжского муниципального округа</w:t>
            </w:r>
          </w:p>
        </w:tc>
        <w:tc>
          <w:tcPr>
            <w:tcW w:w="3402" w:type="dxa"/>
            <w:tcBorders>
              <w:top w:val="single" w:sz="8" w:space="0" w:color="000000"/>
              <w:left w:val="nil"/>
              <w:bottom w:val="single" w:sz="4" w:space="0" w:color="auto"/>
              <w:right w:val="single" w:sz="4" w:space="0" w:color="auto"/>
            </w:tcBorders>
            <w:shd w:val="clear" w:color="auto" w:fill="auto"/>
            <w:hideMark/>
          </w:tcPr>
          <w:p w14:paraId="16007778"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single" w:sz="4" w:space="0" w:color="auto"/>
              <w:bottom w:val="nil"/>
              <w:right w:val="single" w:sz="8" w:space="0" w:color="000000"/>
            </w:tcBorders>
            <w:shd w:val="clear" w:color="auto" w:fill="E2EFD9" w:themeFill="accent6" w:themeFillTint="33"/>
            <w:hideMark/>
          </w:tcPr>
          <w:p w14:paraId="2AF4032C"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12 062 144,00</w:t>
            </w:r>
          </w:p>
        </w:tc>
        <w:tc>
          <w:tcPr>
            <w:tcW w:w="1134" w:type="dxa"/>
            <w:tcBorders>
              <w:top w:val="nil"/>
              <w:left w:val="nil"/>
              <w:bottom w:val="nil"/>
              <w:right w:val="single" w:sz="8" w:space="0" w:color="000000"/>
            </w:tcBorders>
            <w:shd w:val="clear" w:color="000000" w:fill="FFFFFF"/>
            <w:hideMark/>
          </w:tcPr>
          <w:p w14:paraId="6E2A7AE2"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10 637 200,00</w:t>
            </w:r>
          </w:p>
        </w:tc>
        <w:tc>
          <w:tcPr>
            <w:tcW w:w="1134" w:type="dxa"/>
            <w:tcBorders>
              <w:top w:val="nil"/>
              <w:left w:val="nil"/>
              <w:bottom w:val="nil"/>
              <w:right w:val="single" w:sz="8" w:space="0" w:color="000000"/>
            </w:tcBorders>
            <w:shd w:val="clear" w:color="000000" w:fill="FFFFFF"/>
            <w:hideMark/>
          </w:tcPr>
          <w:p w14:paraId="6EB93060"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11 147 600,00</w:t>
            </w:r>
          </w:p>
        </w:tc>
        <w:tc>
          <w:tcPr>
            <w:tcW w:w="1418" w:type="dxa"/>
            <w:tcBorders>
              <w:top w:val="nil"/>
              <w:left w:val="nil"/>
              <w:bottom w:val="nil"/>
              <w:right w:val="single" w:sz="8" w:space="0" w:color="000000"/>
            </w:tcBorders>
            <w:shd w:val="clear" w:color="000000" w:fill="FFFFFF"/>
          </w:tcPr>
          <w:p w14:paraId="5181D1E1"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33 846 944,00</w:t>
            </w:r>
          </w:p>
        </w:tc>
      </w:tr>
      <w:tr w:rsidR="005216D7" w:rsidRPr="00E7741B" w14:paraId="7DB0F613" w14:textId="77777777" w:rsidTr="00805C86">
        <w:trPr>
          <w:gridAfter w:val="1"/>
          <w:wAfter w:w="1134" w:type="dxa"/>
          <w:trHeight w:val="1590"/>
        </w:trPr>
        <w:tc>
          <w:tcPr>
            <w:tcW w:w="816" w:type="dxa"/>
            <w:vMerge/>
            <w:tcBorders>
              <w:top w:val="nil"/>
              <w:left w:val="single" w:sz="8" w:space="0" w:color="000000"/>
              <w:bottom w:val="nil"/>
              <w:right w:val="single" w:sz="8" w:space="0" w:color="000000"/>
            </w:tcBorders>
            <w:vAlign w:val="center"/>
            <w:hideMark/>
          </w:tcPr>
          <w:p w14:paraId="29214D33"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nil"/>
              <w:right w:val="single" w:sz="8" w:space="0" w:color="000000"/>
            </w:tcBorders>
            <w:vAlign w:val="center"/>
            <w:hideMark/>
          </w:tcPr>
          <w:p w14:paraId="7D9B61C9"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nil"/>
              <w:right w:val="single" w:sz="8" w:space="0" w:color="000000"/>
            </w:tcBorders>
            <w:vAlign w:val="center"/>
            <w:hideMark/>
          </w:tcPr>
          <w:p w14:paraId="4D034811"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4" w:space="0" w:color="auto"/>
            </w:tcBorders>
            <w:shd w:val="clear" w:color="auto" w:fill="auto"/>
            <w:hideMark/>
          </w:tcPr>
          <w:p w14:paraId="11F08B52"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541D85C8"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12 062 144,00</w:t>
            </w:r>
          </w:p>
        </w:tc>
        <w:tc>
          <w:tcPr>
            <w:tcW w:w="1134" w:type="dxa"/>
            <w:tcBorders>
              <w:top w:val="single" w:sz="4" w:space="0" w:color="auto"/>
              <w:left w:val="nil"/>
              <w:bottom w:val="single" w:sz="4" w:space="0" w:color="auto"/>
              <w:right w:val="single" w:sz="4" w:space="0" w:color="auto"/>
            </w:tcBorders>
            <w:shd w:val="clear" w:color="000000" w:fill="FFFFFF"/>
            <w:hideMark/>
          </w:tcPr>
          <w:p w14:paraId="0BA21DF4"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10 637 200,00</w:t>
            </w:r>
          </w:p>
        </w:tc>
        <w:tc>
          <w:tcPr>
            <w:tcW w:w="1134" w:type="dxa"/>
            <w:tcBorders>
              <w:top w:val="single" w:sz="4" w:space="0" w:color="auto"/>
              <w:left w:val="nil"/>
              <w:bottom w:val="single" w:sz="4" w:space="0" w:color="auto"/>
              <w:right w:val="single" w:sz="4" w:space="0" w:color="auto"/>
            </w:tcBorders>
            <w:shd w:val="clear" w:color="000000" w:fill="FFFFFF"/>
            <w:hideMark/>
          </w:tcPr>
          <w:p w14:paraId="6563DA60"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11 147 600,00</w:t>
            </w:r>
          </w:p>
        </w:tc>
        <w:tc>
          <w:tcPr>
            <w:tcW w:w="1418" w:type="dxa"/>
            <w:tcBorders>
              <w:top w:val="single" w:sz="4" w:space="0" w:color="auto"/>
              <w:left w:val="nil"/>
              <w:bottom w:val="single" w:sz="4" w:space="0" w:color="auto"/>
              <w:right w:val="single" w:sz="4" w:space="0" w:color="auto"/>
            </w:tcBorders>
            <w:shd w:val="clear" w:color="000000" w:fill="FFFFFF"/>
          </w:tcPr>
          <w:p w14:paraId="42BD92AE"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33 846 944,00</w:t>
            </w:r>
          </w:p>
        </w:tc>
      </w:tr>
      <w:tr w:rsidR="005216D7" w:rsidRPr="00E7741B" w14:paraId="656BF8C4" w14:textId="77777777" w:rsidTr="00805C86">
        <w:trPr>
          <w:gridAfter w:val="1"/>
          <w:wAfter w:w="1134" w:type="dxa"/>
          <w:trHeight w:val="113"/>
        </w:trPr>
        <w:tc>
          <w:tcPr>
            <w:tcW w:w="81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08DD2114"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w:t>
            </w:r>
          </w:p>
        </w:tc>
        <w:tc>
          <w:tcPr>
            <w:tcW w:w="1702"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264ABE94"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1C7E0417"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w:t>
            </w:r>
          </w:p>
        </w:tc>
        <w:tc>
          <w:tcPr>
            <w:tcW w:w="3402" w:type="dxa"/>
            <w:tcBorders>
              <w:top w:val="single" w:sz="8" w:space="0" w:color="000000"/>
              <w:left w:val="nil"/>
              <w:bottom w:val="single" w:sz="4" w:space="0" w:color="auto"/>
              <w:right w:val="single" w:sz="8" w:space="0" w:color="000000"/>
            </w:tcBorders>
            <w:shd w:val="clear" w:color="auto" w:fill="auto"/>
            <w:hideMark/>
          </w:tcPr>
          <w:p w14:paraId="296FB568"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hideMark/>
          </w:tcPr>
          <w:p w14:paraId="3D8F2276"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9 498 200,00</w:t>
            </w:r>
          </w:p>
        </w:tc>
        <w:tc>
          <w:tcPr>
            <w:tcW w:w="1134" w:type="dxa"/>
            <w:tcBorders>
              <w:top w:val="nil"/>
              <w:left w:val="nil"/>
              <w:bottom w:val="single" w:sz="8" w:space="0" w:color="000000"/>
              <w:right w:val="single" w:sz="8" w:space="0" w:color="000000"/>
            </w:tcBorders>
            <w:shd w:val="clear" w:color="000000" w:fill="E7E6E6"/>
            <w:hideMark/>
          </w:tcPr>
          <w:p w14:paraId="3729CDE1"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9 637 200,00</w:t>
            </w:r>
          </w:p>
        </w:tc>
        <w:tc>
          <w:tcPr>
            <w:tcW w:w="1134" w:type="dxa"/>
            <w:tcBorders>
              <w:top w:val="nil"/>
              <w:left w:val="nil"/>
              <w:bottom w:val="single" w:sz="8" w:space="0" w:color="000000"/>
              <w:right w:val="single" w:sz="8" w:space="0" w:color="000000"/>
            </w:tcBorders>
            <w:shd w:val="clear" w:color="auto" w:fill="auto"/>
            <w:hideMark/>
          </w:tcPr>
          <w:p w14:paraId="59CBEF61"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10 147 600,00</w:t>
            </w:r>
          </w:p>
        </w:tc>
        <w:tc>
          <w:tcPr>
            <w:tcW w:w="1418" w:type="dxa"/>
            <w:tcBorders>
              <w:top w:val="nil"/>
              <w:left w:val="nil"/>
              <w:bottom w:val="single" w:sz="8" w:space="0" w:color="000000"/>
              <w:right w:val="single" w:sz="8" w:space="0" w:color="000000"/>
            </w:tcBorders>
          </w:tcPr>
          <w:p w14:paraId="7FAB3061"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29 283 000,00</w:t>
            </w:r>
          </w:p>
        </w:tc>
      </w:tr>
      <w:tr w:rsidR="005216D7" w:rsidRPr="00E7741B" w14:paraId="29B6547B" w14:textId="77777777" w:rsidTr="00805C86">
        <w:trPr>
          <w:gridAfter w:val="1"/>
          <w:wAfter w:w="1134" w:type="dxa"/>
          <w:trHeight w:val="2115"/>
        </w:trPr>
        <w:tc>
          <w:tcPr>
            <w:tcW w:w="816" w:type="dxa"/>
            <w:vMerge/>
            <w:tcBorders>
              <w:top w:val="single" w:sz="8" w:space="0" w:color="000000"/>
              <w:left w:val="single" w:sz="8" w:space="0" w:color="000000"/>
              <w:bottom w:val="single" w:sz="8" w:space="0" w:color="000000"/>
              <w:right w:val="single" w:sz="8" w:space="0" w:color="000000"/>
            </w:tcBorders>
            <w:vAlign w:val="center"/>
            <w:hideMark/>
          </w:tcPr>
          <w:p w14:paraId="7A335708"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single" w:sz="8" w:space="0" w:color="000000"/>
              <w:left w:val="single" w:sz="8" w:space="0" w:color="000000"/>
              <w:bottom w:val="single" w:sz="8" w:space="0" w:color="000000"/>
              <w:right w:val="single" w:sz="8" w:space="0" w:color="000000"/>
            </w:tcBorders>
            <w:vAlign w:val="center"/>
            <w:hideMark/>
          </w:tcPr>
          <w:p w14:paraId="1E9EDA53"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single" w:sz="8" w:space="0" w:color="000000"/>
              <w:left w:val="single" w:sz="8" w:space="0" w:color="000000"/>
              <w:bottom w:val="single" w:sz="8" w:space="0" w:color="000000"/>
              <w:right w:val="single" w:sz="8" w:space="0" w:color="000000"/>
            </w:tcBorders>
            <w:vAlign w:val="center"/>
            <w:hideMark/>
          </w:tcPr>
          <w:p w14:paraId="4F2A64EA"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14:paraId="286E38C8"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8" w:space="0" w:color="000000"/>
              <w:right w:val="single" w:sz="8" w:space="0" w:color="000000"/>
            </w:tcBorders>
            <w:shd w:val="clear" w:color="auto" w:fill="E2EFD9" w:themeFill="accent6" w:themeFillTint="33"/>
            <w:hideMark/>
          </w:tcPr>
          <w:p w14:paraId="278506FB"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9 498 200,00</w:t>
            </w:r>
          </w:p>
        </w:tc>
        <w:tc>
          <w:tcPr>
            <w:tcW w:w="1134" w:type="dxa"/>
            <w:tcBorders>
              <w:top w:val="nil"/>
              <w:left w:val="nil"/>
              <w:bottom w:val="single" w:sz="8" w:space="0" w:color="000000"/>
              <w:right w:val="single" w:sz="8" w:space="0" w:color="000000"/>
            </w:tcBorders>
            <w:shd w:val="clear" w:color="auto" w:fill="auto"/>
            <w:hideMark/>
          </w:tcPr>
          <w:p w14:paraId="3569991C"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9 637 200,00</w:t>
            </w:r>
          </w:p>
        </w:tc>
        <w:tc>
          <w:tcPr>
            <w:tcW w:w="1134" w:type="dxa"/>
            <w:tcBorders>
              <w:top w:val="nil"/>
              <w:left w:val="nil"/>
              <w:bottom w:val="single" w:sz="8" w:space="0" w:color="000000"/>
              <w:right w:val="single" w:sz="8" w:space="0" w:color="000000"/>
            </w:tcBorders>
            <w:shd w:val="clear" w:color="auto" w:fill="auto"/>
            <w:hideMark/>
          </w:tcPr>
          <w:p w14:paraId="2F239D6A"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10 147 600,00</w:t>
            </w:r>
          </w:p>
        </w:tc>
        <w:tc>
          <w:tcPr>
            <w:tcW w:w="1418" w:type="dxa"/>
            <w:tcBorders>
              <w:top w:val="nil"/>
              <w:left w:val="nil"/>
              <w:bottom w:val="single" w:sz="8" w:space="0" w:color="000000"/>
              <w:right w:val="single" w:sz="8" w:space="0" w:color="000000"/>
            </w:tcBorders>
          </w:tcPr>
          <w:p w14:paraId="045AC7F9"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29 283 000,00</w:t>
            </w:r>
          </w:p>
        </w:tc>
      </w:tr>
      <w:tr w:rsidR="005216D7" w:rsidRPr="00E7741B" w14:paraId="770EE2A1" w14:textId="77777777" w:rsidTr="00805C86">
        <w:trPr>
          <w:gridAfter w:val="1"/>
          <w:wAfter w:w="1134" w:type="dxa"/>
          <w:trHeight w:val="170"/>
        </w:trPr>
        <w:tc>
          <w:tcPr>
            <w:tcW w:w="816" w:type="dxa"/>
            <w:vMerge w:val="restart"/>
            <w:tcBorders>
              <w:top w:val="nil"/>
              <w:left w:val="single" w:sz="8" w:space="0" w:color="000000"/>
              <w:bottom w:val="nil"/>
              <w:right w:val="single" w:sz="8" w:space="0" w:color="000000"/>
            </w:tcBorders>
            <w:shd w:val="clear" w:color="auto" w:fill="auto"/>
            <w:hideMark/>
          </w:tcPr>
          <w:p w14:paraId="52D3AEED"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1.1.1.</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14:paraId="1DEA9570"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 </w:t>
            </w:r>
          </w:p>
        </w:tc>
        <w:tc>
          <w:tcPr>
            <w:tcW w:w="3119" w:type="dxa"/>
            <w:vMerge w:val="restart"/>
            <w:tcBorders>
              <w:top w:val="nil"/>
              <w:left w:val="single" w:sz="8" w:space="0" w:color="000000"/>
              <w:bottom w:val="single" w:sz="8" w:space="0" w:color="000000"/>
              <w:right w:val="single" w:sz="8" w:space="0" w:color="000000"/>
            </w:tcBorders>
            <w:shd w:val="clear" w:color="auto" w:fill="auto"/>
            <w:hideMark/>
          </w:tcPr>
          <w:p w14:paraId="4B73AD46"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Содержание </w:t>
            </w:r>
            <w:r w:rsidRPr="00E7741B">
              <w:rPr>
                <w:rFonts w:ascii="Times New Roman" w:eastAsia="Times New Roman" w:hAnsi="Times New Roman" w:cs="Times New Roman"/>
                <w:color w:val="000000"/>
                <w:kern w:val="0"/>
                <w:lang w:eastAsia="ru-RU" w:bidi="ar-SA"/>
              </w:rPr>
              <w:lastRenderedPageBreak/>
              <w:t>автомобильных дорог общего пользования местного значения и искусственных сооружений на них, вне границ населенных пунктов</w:t>
            </w:r>
          </w:p>
        </w:tc>
        <w:tc>
          <w:tcPr>
            <w:tcW w:w="3402" w:type="dxa"/>
            <w:tcBorders>
              <w:top w:val="single" w:sz="8" w:space="0" w:color="000000"/>
              <w:left w:val="nil"/>
              <w:bottom w:val="single" w:sz="4" w:space="0" w:color="auto"/>
              <w:right w:val="single" w:sz="8" w:space="0" w:color="000000"/>
            </w:tcBorders>
            <w:shd w:val="clear" w:color="auto" w:fill="auto"/>
            <w:hideMark/>
          </w:tcPr>
          <w:p w14:paraId="2FCB2A20"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134" w:type="dxa"/>
            <w:tcBorders>
              <w:top w:val="nil"/>
              <w:left w:val="nil"/>
              <w:bottom w:val="single" w:sz="8" w:space="0" w:color="000000"/>
              <w:right w:val="single" w:sz="8" w:space="0" w:color="000000"/>
            </w:tcBorders>
            <w:shd w:val="clear" w:color="auto" w:fill="E2EFD9" w:themeFill="accent6" w:themeFillTint="33"/>
            <w:hideMark/>
          </w:tcPr>
          <w:p w14:paraId="201BE358"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251 150,00</w:t>
            </w:r>
          </w:p>
        </w:tc>
        <w:tc>
          <w:tcPr>
            <w:tcW w:w="1134" w:type="dxa"/>
            <w:tcBorders>
              <w:top w:val="nil"/>
              <w:left w:val="nil"/>
              <w:bottom w:val="single" w:sz="8" w:space="0" w:color="000000"/>
              <w:right w:val="single" w:sz="8" w:space="0" w:color="000000"/>
            </w:tcBorders>
            <w:shd w:val="clear" w:color="auto" w:fill="auto"/>
            <w:hideMark/>
          </w:tcPr>
          <w:p w14:paraId="68ED7903"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249 550,00</w:t>
            </w:r>
          </w:p>
        </w:tc>
        <w:tc>
          <w:tcPr>
            <w:tcW w:w="1134" w:type="dxa"/>
            <w:tcBorders>
              <w:top w:val="nil"/>
              <w:left w:val="nil"/>
              <w:bottom w:val="single" w:sz="8" w:space="0" w:color="000000"/>
              <w:right w:val="single" w:sz="8" w:space="0" w:color="000000"/>
            </w:tcBorders>
            <w:shd w:val="clear" w:color="auto" w:fill="auto"/>
            <w:hideMark/>
          </w:tcPr>
          <w:p w14:paraId="79486451"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246 700,00</w:t>
            </w:r>
          </w:p>
        </w:tc>
        <w:tc>
          <w:tcPr>
            <w:tcW w:w="1418" w:type="dxa"/>
            <w:tcBorders>
              <w:top w:val="nil"/>
              <w:left w:val="nil"/>
              <w:bottom w:val="single" w:sz="8" w:space="0" w:color="000000"/>
              <w:right w:val="single" w:sz="8" w:space="0" w:color="000000"/>
            </w:tcBorders>
          </w:tcPr>
          <w:p w14:paraId="693D7DC5"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747 400,00</w:t>
            </w:r>
          </w:p>
        </w:tc>
      </w:tr>
      <w:tr w:rsidR="005216D7" w:rsidRPr="00E7741B" w14:paraId="304D7DDA" w14:textId="77777777" w:rsidTr="00805C86">
        <w:trPr>
          <w:gridAfter w:val="1"/>
          <w:wAfter w:w="1134" w:type="dxa"/>
          <w:trHeight w:val="1814"/>
        </w:trPr>
        <w:tc>
          <w:tcPr>
            <w:tcW w:w="816" w:type="dxa"/>
            <w:vMerge/>
            <w:tcBorders>
              <w:top w:val="nil"/>
              <w:left w:val="single" w:sz="8" w:space="0" w:color="000000"/>
              <w:bottom w:val="nil"/>
              <w:right w:val="single" w:sz="8" w:space="0" w:color="000000"/>
            </w:tcBorders>
            <w:vAlign w:val="center"/>
            <w:hideMark/>
          </w:tcPr>
          <w:p w14:paraId="11192231"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14:paraId="0C417444"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14:paraId="46160C99"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14:paraId="56EE36C0"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4" w:space="0" w:color="auto"/>
            </w:tcBorders>
            <w:shd w:val="clear" w:color="auto" w:fill="E2EFD9" w:themeFill="accent6" w:themeFillTint="33"/>
            <w:hideMark/>
          </w:tcPr>
          <w:p w14:paraId="0BB7568B"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251 150,00</w:t>
            </w:r>
          </w:p>
        </w:tc>
        <w:tc>
          <w:tcPr>
            <w:tcW w:w="1134" w:type="dxa"/>
            <w:tcBorders>
              <w:top w:val="single" w:sz="4" w:space="0" w:color="auto"/>
              <w:left w:val="nil"/>
              <w:bottom w:val="single" w:sz="4" w:space="0" w:color="auto"/>
              <w:right w:val="single" w:sz="4" w:space="0" w:color="auto"/>
            </w:tcBorders>
            <w:shd w:val="clear" w:color="auto" w:fill="auto"/>
            <w:hideMark/>
          </w:tcPr>
          <w:p w14:paraId="137FD077"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249 550,00</w:t>
            </w:r>
          </w:p>
        </w:tc>
        <w:tc>
          <w:tcPr>
            <w:tcW w:w="1134" w:type="dxa"/>
            <w:tcBorders>
              <w:top w:val="nil"/>
              <w:left w:val="nil"/>
              <w:bottom w:val="single" w:sz="8" w:space="0" w:color="000000"/>
              <w:right w:val="single" w:sz="8" w:space="0" w:color="000000"/>
            </w:tcBorders>
            <w:shd w:val="clear" w:color="auto" w:fill="auto"/>
            <w:hideMark/>
          </w:tcPr>
          <w:p w14:paraId="296D2106"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246 700,00</w:t>
            </w:r>
          </w:p>
        </w:tc>
        <w:tc>
          <w:tcPr>
            <w:tcW w:w="1418" w:type="dxa"/>
            <w:tcBorders>
              <w:top w:val="nil"/>
              <w:left w:val="nil"/>
              <w:bottom w:val="single" w:sz="8" w:space="0" w:color="000000"/>
              <w:right w:val="single" w:sz="8" w:space="0" w:color="000000"/>
            </w:tcBorders>
          </w:tcPr>
          <w:p w14:paraId="5A98BB12"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747 400,00</w:t>
            </w:r>
          </w:p>
        </w:tc>
      </w:tr>
      <w:tr w:rsidR="005216D7" w:rsidRPr="00E7741B" w14:paraId="537586BA" w14:textId="77777777" w:rsidTr="00805C86">
        <w:trPr>
          <w:gridAfter w:val="1"/>
          <w:wAfter w:w="1134" w:type="dxa"/>
          <w:trHeight w:val="315"/>
        </w:trPr>
        <w:tc>
          <w:tcPr>
            <w:tcW w:w="816"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14:paraId="27E1E5A5"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1.1.2.</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14:paraId="2033AF6E"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 </w:t>
            </w:r>
          </w:p>
        </w:tc>
        <w:tc>
          <w:tcPr>
            <w:tcW w:w="3119" w:type="dxa"/>
            <w:vMerge w:val="restart"/>
            <w:tcBorders>
              <w:top w:val="nil"/>
              <w:left w:val="single" w:sz="8" w:space="0" w:color="000000"/>
              <w:bottom w:val="single" w:sz="8" w:space="0" w:color="000000"/>
              <w:right w:val="single" w:sz="8" w:space="0" w:color="000000"/>
            </w:tcBorders>
            <w:shd w:val="clear" w:color="auto" w:fill="auto"/>
            <w:hideMark/>
          </w:tcPr>
          <w:p w14:paraId="79DDC32F"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3402" w:type="dxa"/>
            <w:tcBorders>
              <w:top w:val="single" w:sz="8" w:space="0" w:color="000000"/>
              <w:left w:val="nil"/>
              <w:bottom w:val="single" w:sz="4" w:space="0" w:color="auto"/>
              <w:right w:val="single" w:sz="8" w:space="0" w:color="000000"/>
            </w:tcBorders>
            <w:shd w:val="clear" w:color="auto" w:fill="auto"/>
            <w:hideMark/>
          </w:tcPr>
          <w:p w14:paraId="4B95D311"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hideMark/>
          </w:tcPr>
          <w:p w14:paraId="4DCF09B8"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9 247 050,00</w:t>
            </w:r>
          </w:p>
        </w:tc>
        <w:tc>
          <w:tcPr>
            <w:tcW w:w="1134" w:type="dxa"/>
            <w:tcBorders>
              <w:top w:val="nil"/>
              <w:left w:val="nil"/>
              <w:bottom w:val="single" w:sz="8" w:space="0" w:color="000000"/>
              <w:right w:val="single" w:sz="8" w:space="0" w:color="000000"/>
            </w:tcBorders>
            <w:shd w:val="clear" w:color="auto" w:fill="auto"/>
            <w:hideMark/>
          </w:tcPr>
          <w:p w14:paraId="1AB4A9D1"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9 387 650,00</w:t>
            </w:r>
          </w:p>
        </w:tc>
        <w:tc>
          <w:tcPr>
            <w:tcW w:w="1134" w:type="dxa"/>
            <w:tcBorders>
              <w:top w:val="nil"/>
              <w:left w:val="nil"/>
              <w:bottom w:val="single" w:sz="8" w:space="0" w:color="000000"/>
              <w:right w:val="single" w:sz="8" w:space="0" w:color="000000"/>
            </w:tcBorders>
            <w:shd w:val="clear" w:color="auto" w:fill="auto"/>
            <w:hideMark/>
          </w:tcPr>
          <w:p w14:paraId="1FE385D4"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9 900 900,00</w:t>
            </w:r>
          </w:p>
        </w:tc>
        <w:tc>
          <w:tcPr>
            <w:tcW w:w="1418" w:type="dxa"/>
            <w:tcBorders>
              <w:top w:val="nil"/>
              <w:left w:val="nil"/>
              <w:bottom w:val="single" w:sz="8" w:space="0" w:color="000000"/>
              <w:right w:val="single" w:sz="8" w:space="0" w:color="000000"/>
            </w:tcBorders>
          </w:tcPr>
          <w:p w14:paraId="7691D3C1"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28 535 600,00</w:t>
            </w:r>
          </w:p>
        </w:tc>
      </w:tr>
      <w:tr w:rsidR="005216D7" w:rsidRPr="00E7741B" w14:paraId="285BF107" w14:textId="77777777" w:rsidTr="00805C86">
        <w:trPr>
          <w:gridAfter w:val="1"/>
          <w:wAfter w:w="1134" w:type="dxa"/>
          <w:trHeight w:val="1871"/>
        </w:trPr>
        <w:tc>
          <w:tcPr>
            <w:tcW w:w="816" w:type="dxa"/>
            <w:vMerge/>
            <w:tcBorders>
              <w:top w:val="nil"/>
              <w:left w:val="single" w:sz="8" w:space="0" w:color="000000"/>
              <w:bottom w:val="single" w:sz="8" w:space="0" w:color="000000"/>
              <w:right w:val="single" w:sz="8" w:space="0" w:color="000000"/>
            </w:tcBorders>
            <w:vAlign w:val="center"/>
            <w:hideMark/>
          </w:tcPr>
          <w:p w14:paraId="5EBE71E6"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14:paraId="4B2466B6"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14:paraId="4E852C02"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14:paraId="65F62509"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8" w:space="0" w:color="000000"/>
              <w:right w:val="single" w:sz="8" w:space="0" w:color="000000"/>
            </w:tcBorders>
            <w:shd w:val="clear" w:color="auto" w:fill="E2EFD9" w:themeFill="accent6" w:themeFillTint="33"/>
            <w:hideMark/>
          </w:tcPr>
          <w:p w14:paraId="2EF7C215"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9 247 050,00</w:t>
            </w:r>
          </w:p>
        </w:tc>
        <w:tc>
          <w:tcPr>
            <w:tcW w:w="1134" w:type="dxa"/>
            <w:tcBorders>
              <w:top w:val="nil"/>
              <w:left w:val="nil"/>
              <w:bottom w:val="single" w:sz="8" w:space="0" w:color="000000"/>
              <w:right w:val="single" w:sz="8" w:space="0" w:color="000000"/>
            </w:tcBorders>
            <w:shd w:val="clear" w:color="auto" w:fill="auto"/>
            <w:hideMark/>
          </w:tcPr>
          <w:p w14:paraId="71DD641C"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9 387 650,00</w:t>
            </w:r>
          </w:p>
        </w:tc>
        <w:tc>
          <w:tcPr>
            <w:tcW w:w="1134" w:type="dxa"/>
            <w:tcBorders>
              <w:top w:val="nil"/>
              <w:left w:val="nil"/>
              <w:bottom w:val="single" w:sz="8" w:space="0" w:color="000000"/>
              <w:right w:val="single" w:sz="8" w:space="0" w:color="000000"/>
            </w:tcBorders>
            <w:shd w:val="clear" w:color="auto" w:fill="auto"/>
            <w:hideMark/>
          </w:tcPr>
          <w:p w14:paraId="5556871F"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9 900 900,00</w:t>
            </w:r>
          </w:p>
        </w:tc>
        <w:tc>
          <w:tcPr>
            <w:tcW w:w="1418" w:type="dxa"/>
            <w:tcBorders>
              <w:top w:val="nil"/>
              <w:left w:val="nil"/>
              <w:bottom w:val="single" w:sz="8" w:space="0" w:color="000000"/>
              <w:right w:val="single" w:sz="8" w:space="0" w:color="000000"/>
            </w:tcBorders>
          </w:tcPr>
          <w:p w14:paraId="738AA153"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28 535 600,00</w:t>
            </w:r>
          </w:p>
        </w:tc>
      </w:tr>
      <w:tr w:rsidR="005216D7" w:rsidRPr="00E7741B" w14:paraId="4F2A6567" w14:textId="77777777" w:rsidTr="00805C86">
        <w:trPr>
          <w:gridAfter w:val="1"/>
          <w:wAfter w:w="1134" w:type="dxa"/>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14:paraId="6A3A6764"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r w:rsidRPr="00E7741B">
              <w:rPr>
                <w:rFonts w:ascii="Times New Roman" w:eastAsia="Times New Roman" w:hAnsi="Times New Roman" w:cs="Times New Roman"/>
                <w:color w:val="000000"/>
                <w:kern w:val="0"/>
                <w:lang w:eastAsia="ru-RU" w:bidi="ar-SA"/>
              </w:rPr>
              <w:t>.</w:t>
            </w:r>
          </w:p>
        </w:tc>
        <w:tc>
          <w:tcPr>
            <w:tcW w:w="1702"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14:paraId="5D9D5CF7"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14:paraId="7904504F"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w:t>
            </w:r>
          </w:p>
        </w:tc>
        <w:tc>
          <w:tcPr>
            <w:tcW w:w="3402" w:type="dxa"/>
            <w:tcBorders>
              <w:top w:val="single" w:sz="4" w:space="0" w:color="auto"/>
              <w:left w:val="nil"/>
              <w:bottom w:val="single" w:sz="4" w:space="0" w:color="auto"/>
              <w:right w:val="single" w:sz="8" w:space="0" w:color="000000"/>
            </w:tcBorders>
            <w:shd w:val="clear" w:color="auto" w:fill="auto"/>
            <w:hideMark/>
          </w:tcPr>
          <w:p w14:paraId="3589EC13"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hideMark/>
          </w:tcPr>
          <w:p w14:paraId="073254AC"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15 500,00</w:t>
            </w:r>
          </w:p>
        </w:tc>
        <w:tc>
          <w:tcPr>
            <w:tcW w:w="1134" w:type="dxa"/>
            <w:tcBorders>
              <w:top w:val="nil"/>
              <w:left w:val="nil"/>
              <w:bottom w:val="single" w:sz="8" w:space="0" w:color="000000"/>
              <w:right w:val="single" w:sz="8" w:space="0" w:color="000000"/>
            </w:tcBorders>
            <w:shd w:val="clear" w:color="000000" w:fill="FFFFFF"/>
            <w:hideMark/>
          </w:tcPr>
          <w:p w14:paraId="30E6EDB4"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nil"/>
              <w:left w:val="nil"/>
              <w:bottom w:val="single" w:sz="8" w:space="0" w:color="000000"/>
              <w:right w:val="single" w:sz="8" w:space="0" w:color="000000"/>
            </w:tcBorders>
            <w:shd w:val="clear" w:color="auto" w:fill="auto"/>
            <w:hideMark/>
          </w:tcPr>
          <w:p w14:paraId="2639D41B"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nil"/>
              <w:left w:val="nil"/>
              <w:bottom w:val="single" w:sz="8" w:space="0" w:color="000000"/>
              <w:right w:val="single" w:sz="8" w:space="0" w:color="000000"/>
            </w:tcBorders>
          </w:tcPr>
          <w:p w14:paraId="138ACEC0"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15 500,00</w:t>
            </w:r>
          </w:p>
        </w:tc>
      </w:tr>
      <w:tr w:rsidR="005216D7" w:rsidRPr="00E7741B" w14:paraId="27F3E0B8" w14:textId="77777777" w:rsidTr="00805C86">
        <w:trPr>
          <w:gridAfter w:val="1"/>
          <w:wAfter w:w="1134" w:type="dxa"/>
          <w:trHeight w:val="1680"/>
        </w:trPr>
        <w:tc>
          <w:tcPr>
            <w:tcW w:w="816" w:type="dxa"/>
            <w:vMerge/>
            <w:tcBorders>
              <w:top w:val="nil"/>
              <w:left w:val="single" w:sz="8" w:space="0" w:color="000000"/>
              <w:bottom w:val="single" w:sz="8" w:space="0" w:color="000000"/>
              <w:right w:val="single" w:sz="8" w:space="0" w:color="000000"/>
            </w:tcBorders>
            <w:vAlign w:val="center"/>
            <w:hideMark/>
          </w:tcPr>
          <w:p w14:paraId="28810F77"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14:paraId="7A3B030C"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14:paraId="44F0D3C0"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14:paraId="65F85845"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8" w:space="0" w:color="000000"/>
              <w:right w:val="single" w:sz="8" w:space="0" w:color="000000"/>
            </w:tcBorders>
            <w:shd w:val="clear" w:color="auto" w:fill="E2EFD9" w:themeFill="accent6" w:themeFillTint="33"/>
            <w:hideMark/>
          </w:tcPr>
          <w:p w14:paraId="035F4203"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15 500,00</w:t>
            </w:r>
          </w:p>
        </w:tc>
        <w:tc>
          <w:tcPr>
            <w:tcW w:w="1134" w:type="dxa"/>
            <w:tcBorders>
              <w:top w:val="nil"/>
              <w:left w:val="nil"/>
              <w:bottom w:val="single" w:sz="8" w:space="0" w:color="000000"/>
              <w:right w:val="single" w:sz="8" w:space="0" w:color="000000"/>
            </w:tcBorders>
            <w:shd w:val="clear" w:color="000000" w:fill="FFFFFF"/>
            <w:hideMark/>
          </w:tcPr>
          <w:p w14:paraId="787412A0"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nil"/>
              <w:left w:val="nil"/>
              <w:bottom w:val="single" w:sz="8" w:space="0" w:color="000000"/>
              <w:right w:val="single" w:sz="8" w:space="0" w:color="000000"/>
            </w:tcBorders>
            <w:shd w:val="clear" w:color="auto" w:fill="auto"/>
            <w:hideMark/>
          </w:tcPr>
          <w:p w14:paraId="17FB8468"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nil"/>
              <w:left w:val="nil"/>
              <w:bottom w:val="single" w:sz="8" w:space="0" w:color="000000"/>
              <w:right w:val="single" w:sz="8" w:space="0" w:color="000000"/>
            </w:tcBorders>
          </w:tcPr>
          <w:p w14:paraId="27133C0F"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15 500,00</w:t>
            </w:r>
          </w:p>
        </w:tc>
      </w:tr>
      <w:tr w:rsidR="005216D7" w:rsidRPr="00E7741B" w14:paraId="3389C717" w14:textId="77777777" w:rsidTr="00805C86">
        <w:trPr>
          <w:gridAfter w:val="1"/>
          <w:wAfter w:w="1134" w:type="dxa"/>
          <w:trHeight w:val="315"/>
        </w:trPr>
        <w:tc>
          <w:tcPr>
            <w:tcW w:w="816" w:type="dxa"/>
            <w:vMerge w:val="restart"/>
            <w:tcBorders>
              <w:left w:val="single" w:sz="8" w:space="0" w:color="000000"/>
              <w:right w:val="single" w:sz="8" w:space="0" w:color="000000"/>
            </w:tcBorders>
            <w:vAlign w:val="center"/>
            <w:hideMark/>
          </w:tcPr>
          <w:p w14:paraId="5200C171"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1.2.1</w:t>
            </w:r>
          </w:p>
        </w:tc>
        <w:tc>
          <w:tcPr>
            <w:tcW w:w="1702" w:type="dxa"/>
            <w:vMerge w:val="restart"/>
            <w:tcBorders>
              <w:left w:val="single" w:sz="8" w:space="0" w:color="000000"/>
              <w:right w:val="single" w:sz="8" w:space="0" w:color="000000"/>
            </w:tcBorders>
            <w:vAlign w:val="center"/>
            <w:hideMark/>
          </w:tcPr>
          <w:p w14:paraId="0209FAA6"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left w:val="single" w:sz="8" w:space="0" w:color="000000"/>
              <w:right w:val="single" w:sz="8" w:space="0" w:color="000000"/>
            </w:tcBorders>
            <w:vAlign w:val="center"/>
            <w:hideMark/>
          </w:tcPr>
          <w:p w14:paraId="53E169AD"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автомобильной дороги Лебяжье-Лаж-Кузнецово</w:t>
            </w:r>
          </w:p>
        </w:tc>
        <w:tc>
          <w:tcPr>
            <w:tcW w:w="3402" w:type="dxa"/>
            <w:tcBorders>
              <w:top w:val="single" w:sz="4" w:space="0" w:color="auto"/>
              <w:left w:val="nil"/>
              <w:bottom w:val="single" w:sz="4" w:space="0" w:color="auto"/>
              <w:right w:val="single" w:sz="8" w:space="0" w:color="000000"/>
            </w:tcBorders>
            <w:shd w:val="clear" w:color="auto" w:fill="auto"/>
            <w:hideMark/>
          </w:tcPr>
          <w:p w14:paraId="099FF49C" w14:textId="77777777" w:rsidR="005216D7" w:rsidRPr="00E7741B" w:rsidRDefault="005216D7" w:rsidP="00FB0266">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hideMark/>
          </w:tcPr>
          <w:p w14:paraId="5877B839"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9 046,00</w:t>
            </w:r>
          </w:p>
        </w:tc>
        <w:tc>
          <w:tcPr>
            <w:tcW w:w="1134" w:type="dxa"/>
            <w:tcBorders>
              <w:top w:val="single" w:sz="4" w:space="0" w:color="auto"/>
              <w:left w:val="nil"/>
              <w:bottom w:val="single" w:sz="4" w:space="0" w:color="auto"/>
              <w:right w:val="single" w:sz="8" w:space="0" w:color="000000"/>
            </w:tcBorders>
            <w:shd w:val="clear" w:color="000000" w:fill="FFFFFF"/>
            <w:hideMark/>
          </w:tcPr>
          <w:p w14:paraId="03E33B5A"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8" w:space="0" w:color="000000"/>
            </w:tcBorders>
            <w:shd w:val="clear" w:color="auto" w:fill="auto"/>
            <w:hideMark/>
          </w:tcPr>
          <w:p w14:paraId="3F689A9A"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8" w:space="0" w:color="000000"/>
            </w:tcBorders>
          </w:tcPr>
          <w:p w14:paraId="2AFFD48C"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9 046,00</w:t>
            </w:r>
          </w:p>
        </w:tc>
      </w:tr>
      <w:tr w:rsidR="005216D7" w:rsidRPr="00E7741B" w14:paraId="6FE5671E" w14:textId="77777777" w:rsidTr="00805C86">
        <w:trPr>
          <w:gridAfter w:val="1"/>
          <w:wAfter w:w="1134" w:type="dxa"/>
          <w:trHeight w:val="1020"/>
        </w:trPr>
        <w:tc>
          <w:tcPr>
            <w:tcW w:w="816" w:type="dxa"/>
            <w:vMerge/>
            <w:tcBorders>
              <w:left w:val="single" w:sz="8" w:space="0" w:color="000000"/>
              <w:bottom w:val="single" w:sz="8" w:space="0" w:color="000000"/>
              <w:right w:val="single" w:sz="8" w:space="0" w:color="000000"/>
            </w:tcBorders>
            <w:vAlign w:val="center"/>
            <w:hideMark/>
          </w:tcPr>
          <w:p w14:paraId="47A79B17"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14:paraId="03F5A41D"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14:paraId="01A5AF73"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14:paraId="4C488A1F" w14:textId="77777777" w:rsidR="005216D7" w:rsidRPr="00E7741B" w:rsidRDefault="005216D7" w:rsidP="00FB0266">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hideMark/>
          </w:tcPr>
          <w:p w14:paraId="15E79BB6"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9 046,00</w:t>
            </w:r>
          </w:p>
        </w:tc>
        <w:tc>
          <w:tcPr>
            <w:tcW w:w="1134" w:type="dxa"/>
            <w:tcBorders>
              <w:top w:val="single" w:sz="4" w:space="0" w:color="auto"/>
              <w:left w:val="nil"/>
              <w:bottom w:val="single" w:sz="8" w:space="0" w:color="000000"/>
              <w:right w:val="single" w:sz="8" w:space="0" w:color="000000"/>
            </w:tcBorders>
            <w:shd w:val="clear" w:color="000000" w:fill="FFFFFF"/>
            <w:hideMark/>
          </w:tcPr>
          <w:p w14:paraId="714D48E4"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single" w:sz="4" w:space="0" w:color="auto"/>
              <w:left w:val="nil"/>
              <w:bottom w:val="single" w:sz="8" w:space="0" w:color="000000"/>
              <w:right w:val="single" w:sz="8" w:space="0" w:color="000000"/>
            </w:tcBorders>
            <w:shd w:val="clear" w:color="auto" w:fill="auto"/>
            <w:hideMark/>
          </w:tcPr>
          <w:p w14:paraId="3CF24060"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single" w:sz="4" w:space="0" w:color="auto"/>
              <w:left w:val="nil"/>
              <w:bottom w:val="single" w:sz="8" w:space="0" w:color="000000"/>
              <w:right w:val="single" w:sz="8" w:space="0" w:color="000000"/>
            </w:tcBorders>
          </w:tcPr>
          <w:p w14:paraId="349C6BEE"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9 046,00</w:t>
            </w:r>
          </w:p>
        </w:tc>
      </w:tr>
      <w:tr w:rsidR="005216D7" w:rsidRPr="00E7741B" w14:paraId="56FDF271" w14:textId="77777777" w:rsidTr="00805C86">
        <w:trPr>
          <w:gridAfter w:val="1"/>
          <w:wAfter w:w="1134" w:type="dxa"/>
          <w:trHeight w:val="240"/>
        </w:trPr>
        <w:tc>
          <w:tcPr>
            <w:tcW w:w="816" w:type="dxa"/>
            <w:vMerge w:val="restart"/>
            <w:tcBorders>
              <w:left w:val="single" w:sz="8" w:space="0" w:color="000000"/>
              <w:right w:val="single" w:sz="8" w:space="0" w:color="000000"/>
            </w:tcBorders>
            <w:vAlign w:val="center"/>
            <w:hideMark/>
          </w:tcPr>
          <w:p w14:paraId="4EB1EC0C"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1.2.2</w:t>
            </w:r>
          </w:p>
        </w:tc>
        <w:tc>
          <w:tcPr>
            <w:tcW w:w="1702" w:type="dxa"/>
            <w:vMerge w:val="restart"/>
            <w:tcBorders>
              <w:left w:val="single" w:sz="8" w:space="0" w:color="000000"/>
              <w:right w:val="single" w:sz="8" w:space="0" w:color="000000"/>
            </w:tcBorders>
            <w:vAlign w:val="center"/>
            <w:hideMark/>
          </w:tcPr>
          <w:p w14:paraId="1AB975D5"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left w:val="single" w:sz="8" w:space="0" w:color="000000"/>
              <w:right w:val="single" w:sz="8" w:space="0" w:color="000000"/>
            </w:tcBorders>
            <w:vAlign w:val="center"/>
            <w:hideMark/>
          </w:tcPr>
          <w:p w14:paraId="57EA2E51"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автомобильной дороги ул. Советская пгт. Лебяжье</w:t>
            </w:r>
          </w:p>
        </w:tc>
        <w:tc>
          <w:tcPr>
            <w:tcW w:w="3402" w:type="dxa"/>
            <w:tcBorders>
              <w:top w:val="single" w:sz="4" w:space="0" w:color="auto"/>
              <w:left w:val="nil"/>
              <w:bottom w:val="single" w:sz="4" w:space="0" w:color="auto"/>
              <w:right w:val="single" w:sz="8" w:space="0" w:color="000000"/>
            </w:tcBorders>
            <w:shd w:val="clear" w:color="auto" w:fill="auto"/>
            <w:hideMark/>
          </w:tcPr>
          <w:p w14:paraId="4DFFAD45" w14:textId="77777777" w:rsidR="005216D7" w:rsidRPr="00E7741B" w:rsidRDefault="005216D7" w:rsidP="00FB0266">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hideMark/>
          </w:tcPr>
          <w:p w14:paraId="64A713B8"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6 454,00</w:t>
            </w:r>
          </w:p>
        </w:tc>
        <w:tc>
          <w:tcPr>
            <w:tcW w:w="1134" w:type="dxa"/>
            <w:tcBorders>
              <w:top w:val="single" w:sz="4" w:space="0" w:color="auto"/>
              <w:left w:val="nil"/>
              <w:bottom w:val="single" w:sz="4" w:space="0" w:color="auto"/>
              <w:right w:val="single" w:sz="8" w:space="0" w:color="000000"/>
            </w:tcBorders>
            <w:shd w:val="clear" w:color="000000" w:fill="FFFFFF"/>
            <w:hideMark/>
          </w:tcPr>
          <w:p w14:paraId="78AC6A02"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8" w:space="0" w:color="000000"/>
            </w:tcBorders>
            <w:shd w:val="clear" w:color="auto" w:fill="auto"/>
            <w:hideMark/>
          </w:tcPr>
          <w:p w14:paraId="096BCBB6"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8" w:space="0" w:color="000000"/>
            </w:tcBorders>
          </w:tcPr>
          <w:p w14:paraId="0772B7B3"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6 454,00</w:t>
            </w:r>
          </w:p>
        </w:tc>
      </w:tr>
      <w:tr w:rsidR="005216D7" w:rsidRPr="00E7741B" w14:paraId="3BC3FCFA" w14:textId="77777777" w:rsidTr="00805C86">
        <w:trPr>
          <w:gridAfter w:val="1"/>
          <w:wAfter w:w="1134" w:type="dxa"/>
          <w:trHeight w:val="765"/>
        </w:trPr>
        <w:tc>
          <w:tcPr>
            <w:tcW w:w="816" w:type="dxa"/>
            <w:vMerge/>
            <w:tcBorders>
              <w:left w:val="single" w:sz="8" w:space="0" w:color="000000"/>
              <w:bottom w:val="single" w:sz="8" w:space="0" w:color="000000"/>
              <w:right w:val="single" w:sz="8" w:space="0" w:color="000000"/>
            </w:tcBorders>
            <w:vAlign w:val="center"/>
            <w:hideMark/>
          </w:tcPr>
          <w:p w14:paraId="674ABD87"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14:paraId="3955D423"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14:paraId="2CB8125D"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14:paraId="2CA556D9" w14:textId="77777777" w:rsidR="005216D7" w:rsidRPr="00E7741B" w:rsidRDefault="005216D7" w:rsidP="00FB0266">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hideMark/>
          </w:tcPr>
          <w:p w14:paraId="5E018D3C"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6 454,00</w:t>
            </w:r>
          </w:p>
        </w:tc>
        <w:tc>
          <w:tcPr>
            <w:tcW w:w="1134" w:type="dxa"/>
            <w:tcBorders>
              <w:top w:val="single" w:sz="4" w:space="0" w:color="auto"/>
              <w:left w:val="nil"/>
              <w:bottom w:val="single" w:sz="8" w:space="0" w:color="000000"/>
              <w:right w:val="single" w:sz="8" w:space="0" w:color="000000"/>
            </w:tcBorders>
            <w:shd w:val="clear" w:color="000000" w:fill="FFFFFF"/>
            <w:hideMark/>
          </w:tcPr>
          <w:p w14:paraId="7C941ECB"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single" w:sz="4" w:space="0" w:color="auto"/>
              <w:left w:val="nil"/>
              <w:bottom w:val="single" w:sz="8" w:space="0" w:color="000000"/>
              <w:right w:val="single" w:sz="8" w:space="0" w:color="000000"/>
            </w:tcBorders>
            <w:shd w:val="clear" w:color="auto" w:fill="auto"/>
            <w:hideMark/>
          </w:tcPr>
          <w:p w14:paraId="596E5671"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single" w:sz="4" w:space="0" w:color="auto"/>
              <w:left w:val="nil"/>
              <w:bottom w:val="single" w:sz="8" w:space="0" w:color="000000"/>
              <w:right w:val="single" w:sz="8" w:space="0" w:color="000000"/>
            </w:tcBorders>
          </w:tcPr>
          <w:p w14:paraId="78F72143"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6 454,00</w:t>
            </w:r>
          </w:p>
        </w:tc>
      </w:tr>
      <w:tr w:rsidR="005216D7" w:rsidRPr="00E7741B" w14:paraId="2033B81D" w14:textId="77777777" w:rsidTr="00805C86">
        <w:trPr>
          <w:gridAfter w:val="1"/>
          <w:wAfter w:w="1134" w:type="dxa"/>
          <w:trHeight w:val="315"/>
        </w:trPr>
        <w:tc>
          <w:tcPr>
            <w:tcW w:w="816"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14:paraId="68CCE38D"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w:t>
            </w:r>
            <w:r w:rsidRPr="00E7741B">
              <w:rPr>
                <w:rFonts w:ascii="Times New Roman" w:eastAsia="Times New Roman" w:hAnsi="Times New Roman" w:cs="Times New Roman"/>
                <w:color w:val="000000"/>
                <w:kern w:val="0"/>
                <w:lang w:eastAsia="ru-RU" w:bidi="ar-SA"/>
              </w:rPr>
              <w:t>.</w:t>
            </w:r>
          </w:p>
        </w:tc>
        <w:tc>
          <w:tcPr>
            <w:tcW w:w="1702"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14:paraId="1742852C"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nil"/>
              <w:left w:val="single" w:sz="8" w:space="0" w:color="000000"/>
              <w:bottom w:val="single" w:sz="8" w:space="0" w:color="000000"/>
              <w:right w:val="single" w:sz="8" w:space="0" w:color="000000"/>
            </w:tcBorders>
            <w:shd w:val="clear" w:color="auto" w:fill="auto"/>
            <w:hideMark/>
          </w:tcPr>
          <w:p w14:paraId="6DFBA081"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Выполнение работ по повышению безопасности дорожного движения</w:t>
            </w:r>
          </w:p>
        </w:tc>
        <w:tc>
          <w:tcPr>
            <w:tcW w:w="3402" w:type="dxa"/>
            <w:tcBorders>
              <w:top w:val="single" w:sz="8" w:space="0" w:color="000000"/>
              <w:left w:val="nil"/>
              <w:bottom w:val="single" w:sz="4" w:space="0" w:color="auto"/>
              <w:right w:val="single" w:sz="8" w:space="0" w:color="000000"/>
            </w:tcBorders>
            <w:shd w:val="clear" w:color="auto" w:fill="auto"/>
            <w:hideMark/>
          </w:tcPr>
          <w:p w14:paraId="6949658E"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hideMark/>
          </w:tcPr>
          <w:p w14:paraId="3FC9D99E"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1 400 944,00</w:t>
            </w:r>
          </w:p>
        </w:tc>
        <w:tc>
          <w:tcPr>
            <w:tcW w:w="1134" w:type="dxa"/>
            <w:tcBorders>
              <w:top w:val="nil"/>
              <w:left w:val="nil"/>
              <w:bottom w:val="single" w:sz="8" w:space="0" w:color="000000"/>
              <w:right w:val="single" w:sz="8" w:space="0" w:color="000000"/>
            </w:tcBorders>
            <w:shd w:val="clear" w:color="000000" w:fill="E7E6E6"/>
            <w:hideMark/>
          </w:tcPr>
          <w:p w14:paraId="3DAE64DB"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nil"/>
              <w:left w:val="nil"/>
              <w:bottom w:val="single" w:sz="8" w:space="0" w:color="000000"/>
              <w:right w:val="single" w:sz="8" w:space="0" w:color="000000"/>
            </w:tcBorders>
            <w:shd w:val="clear" w:color="auto" w:fill="auto"/>
            <w:hideMark/>
          </w:tcPr>
          <w:p w14:paraId="665FF2F5"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nil"/>
              <w:left w:val="nil"/>
              <w:bottom w:val="single" w:sz="8" w:space="0" w:color="000000"/>
              <w:right w:val="single" w:sz="8" w:space="0" w:color="000000"/>
            </w:tcBorders>
          </w:tcPr>
          <w:p w14:paraId="09F89333"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1 400 944,00</w:t>
            </w:r>
          </w:p>
        </w:tc>
      </w:tr>
      <w:tr w:rsidR="005216D7" w:rsidRPr="00E7741B" w14:paraId="67AD7494" w14:textId="77777777" w:rsidTr="00805C86">
        <w:trPr>
          <w:gridAfter w:val="1"/>
          <w:wAfter w:w="1134" w:type="dxa"/>
          <w:trHeight w:val="1335"/>
        </w:trPr>
        <w:tc>
          <w:tcPr>
            <w:tcW w:w="816" w:type="dxa"/>
            <w:vMerge/>
            <w:tcBorders>
              <w:top w:val="nil"/>
              <w:left w:val="single" w:sz="8" w:space="0" w:color="000000"/>
              <w:bottom w:val="single" w:sz="8" w:space="0" w:color="000000"/>
              <w:right w:val="single" w:sz="8" w:space="0" w:color="000000"/>
            </w:tcBorders>
            <w:vAlign w:val="center"/>
            <w:hideMark/>
          </w:tcPr>
          <w:p w14:paraId="7B2AE6EE"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14:paraId="37EA33B8"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14:paraId="2ECEEC0B"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14:paraId="53421F70"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4" w:space="0" w:color="auto"/>
              <w:right w:val="single" w:sz="8" w:space="0" w:color="000000"/>
            </w:tcBorders>
            <w:shd w:val="clear" w:color="auto" w:fill="E2EFD9" w:themeFill="accent6" w:themeFillTint="33"/>
            <w:hideMark/>
          </w:tcPr>
          <w:p w14:paraId="2ABCE36E"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1 400 944,00</w:t>
            </w:r>
          </w:p>
        </w:tc>
        <w:tc>
          <w:tcPr>
            <w:tcW w:w="1134" w:type="dxa"/>
            <w:tcBorders>
              <w:top w:val="nil"/>
              <w:left w:val="nil"/>
              <w:bottom w:val="single" w:sz="4" w:space="0" w:color="auto"/>
              <w:right w:val="single" w:sz="8" w:space="0" w:color="000000"/>
            </w:tcBorders>
            <w:shd w:val="clear" w:color="auto" w:fill="auto"/>
            <w:hideMark/>
          </w:tcPr>
          <w:p w14:paraId="2B6DC156"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nil"/>
              <w:left w:val="nil"/>
              <w:bottom w:val="single" w:sz="4" w:space="0" w:color="auto"/>
              <w:right w:val="single" w:sz="8" w:space="0" w:color="000000"/>
            </w:tcBorders>
            <w:shd w:val="clear" w:color="auto" w:fill="auto"/>
            <w:hideMark/>
          </w:tcPr>
          <w:p w14:paraId="2C9ED9EF"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nil"/>
              <w:left w:val="nil"/>
              <w:bottom w:val="single" w:sz="4" w:space="0" w:color="auto"/>
              <w:right w:val="single" w:sz="8" w:space="0" w:color="000000"/>
            </w:tcBorders>
          </w:tcPr>
          <w:p w14:paraId="651B698F"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1 400 944,00</w:t>
            </w:r>
          </w:p>
        </w:tc>
      </w:tr>
      <w:tr w:rsidR="005216D7" w:rsidRPr="00E7741B" w14:paraId="15DD74C1" w14:textId="77777777" w:rsidTr="00805C86">
        <w:trPr>
          <w:gridAfter w:val="1"/>
          <w:wAfter w:w="1134" w:type="dxa"/>
          <w:trHeight w:val="390"/>
        </w:trPr>
        <w:tc>
          <w:tcPr>
            <w:tcW w:w="816" w:type="dxa"/>
            <w:vMerge w:val="restart"/>
            <w:tcBorders>
              <w:top w:val="nil"/>
              <w:left w:val="single" w:sz="8" w:space="0" w:color="000000"/>
              <w:right w:val="single" w:sz="8" w:space="0" w:color="000000"/>
            </w:tcBorders>
            <w:hideMark/>
          </w:tcPr>
          <w:p w14:paraId="045E459C" w14:textId="77777777" w:rsidR="005216D7" w:rsidRPr="00E7741B" w:rsidRDefault="005216D7" w:rsidP="001C061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1.4</w:t>
            </w:r>
            <w:r w:rsidRPr="00E7741B">
              <w:rPr>
                <w:rFonts w:ascii="Times New Roman" w:eastAsia="Times New Roman" w:hAnsi="Times New Roman" w:cs="Times New Roman"/>
                <w:color w:val="000000"/>
                <w:kern w:val="0"/>
                <w:lang w:eastAsia="ru-RU" w:bidi="ar-SA"/>
              </w:rPr>
              <w:t>.</w:t>
            </w:r>
          </w:p>
        </w:tc>
        <w:tc>
          <w:tcPr>
            <w:tcW w:w="1702" w:type="dxa"/>
            <w:vMerge w:val="restart"/>
            <w:tcBorders>
              <w:top w:val="nil"/>
              <w:left w:val="single" w:sz="8" w:space="0" w:color="000000"/>
              <w:right w:val="single" w:sz="8" w:space="0" w:color="000000"/>
            </w:tcBorders>
            <w:hideMark/>
          </w:tcPr>
          <w:p w14:paraId="2FA11E1B" w14:textId="77777777" w:rsidR="005216D7" w:rsidRPr="00E7741B" w:rsidRDefault="005216D7"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nil"/>
              <w:left w:val="single" w:sz="8" w:space="0" w:color="000000"/>
              <w:right w:val="single" w:sz="8" w:space="0" w:color="000000"/>
            </w:tcBorders>
            <w:vAlign w:val="center"/>
            <w:hideMark/>
          </w:tcPr>
          <w:p w14:paraId="530CC0A2" w14:textId="77777777" w:rsidR="005216D7" w:rsidRPr="002D4FF3" w:rsidRDefault="005216D7" w:rsidP="001C0613">
            <w:pPr>
              <w:ind w:firstLine="4"/>
              <w:jc w:val="center"/>
              <w:rPr>
                <w:rFonts w:ascii="Times New Roman" w:hAnsi="Times New Roman"/>
                <w:color w:val="000000"/>
                <w:sz w:val="26"/>
                <w:szCs w:val="26"/>
              </w:rPr>
            </w:pPr>
            <w:r>
              <w:rPr>
                <w:rFonts w:ascii="Times New Roman" w:hAnsi="Times New Roman"/>
                <w:color w:val="000000"/>
                <w:sz w:val="26"/>
                <w:szCs w:val="26"/>
              </w:rPr>
              <w:t>Пассажирские перевозки на внутримуниципальных маршрутах</w:t>
            </w:r>
          </w:p>
        </w:tc>
        <w:tc>
          <w:tcPr>
            <w:tcW w:w="3402" w:type="dxa"/>
            <w:tcBorders>
              <w:top w:val="single" w:sz="4" w:space="0" w:color="auto"/>
              <w:left w:val="nil"/>
              <w:bottom w:val="single" w:sz="4" w:space="0" w:color="auto"/>
              <w:right w:val="single" w:sz="8" w:space="0" w:color="000000"/>
            </w:tcBorders>
            <w:shd w:val="clear" w:color="auto" w:fill="auto"/>
            <w:hideMark/>
          </w:tcPr>
          <w:p w14:paraId="2B46E3FD" w14:textId="77777777" w:rsidR="005216D7" w:rsidRPr="00E7741B" w:rsidRDefault="005216D7"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8" w:space="0" w:color="000000"/>
            </w:tcBorders>
            <w:shd w:val="clear" w:color="auto" w:fill="E2EFD9" w:themeFill="accent6" w:themeFillTint="33"/>
            <w:hideMark/>
          </w:tcPr>
          <w:p w14:paraId="59A53248"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1 032 500,00</w:t>
            </w:r>
          </w:p>
        </w:tc>
        <w:tc>
          <w:tcPr>
            <w:tcW w:w="1134" w:type="dxa"/>
            <w:tcBorders>
              <w:top w:val="nil"/>
              <w:left w:val="nil"/>
              <w:bottom w:val="single" w:sz="4" w:space="0" w:color="auto"/>
              <w:right w:val="single" w:sz="8" w:space="0" w:color="000000"/>
            </w:tcBorders>
            <w:shd w:val="clear" w:color="auto" w:fill="auto"/>
            <w:hideMark/>
          </w:tcPr>
          <w:p w14:paraId="3186D809"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1 000 000,00</w:t>
            </w:r>
          </w:p>
        </w:tc>
        <w:tc>
          <w:tcPr>
            <w:tcW w:w="1134" w:type="dxa"/>
            <w:tcBorders>
              <w:top w:val="nil"/>
              <w:left w:val="nil"/>
              <w:bottom w:val="single" w:sz="4" w:space="0" w:color="auto"/>
              <w:right w:val="single" w:sz="8" w:space="0" w:color="000000"/>
            </w:tcBorders>
            <w:shd w:val="clear" w:color="auto" w:fill="auto"/>
            <w:hideMark/>
          </w:tcPr>
          <w:p w14:paraId="1D1AAFFB"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1 000 000,00</w:t>
            </w:r>
          </w:p>
        </w:tc>
        <w:tc>
          <w:tcPr>
            <w:tcW w:w="1418" w:type="dxa"/>
            <w:tcBorders>
              <w:top w:val="nil"/>
              <w:left w:val="nil"/>
              <w:bottom w:val="single" w:sz="4" w:space="0" w:color="auto"/>
              <w:right w:val="single" w:sz="8" w:space="0" w:color="000000"/>
            </w:tcBorders>
          </w:tcPr>
          <w:p w14:paraId="23DDFA71"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3 032 500,00</w:t>
            </w:r>
          </w:p>
        </w:tc>
      </w:tr>
      <w:tr w:rsidR="005216D7" w:rsidRPr="00E7741B" w14:paraId="3A10C805" w14:textId="77777777" w:rsidTr="00805C86">
        <w:trPr>
          <w:gridAfter w:val="1"/>
          <w:wAfter w:w="1134" w:type="dxa"/>
          <w:trHeight w:val="1545"/>
        </w:trPr>
        <w:tc>
          <w:tcPr>
            <w:tcW w:w="816" w:type="dxa"/>
            <w:vMerge/>
            <w:tcBorders>
              <w:left w:val="single" w:sz="8" w:space="0" w:color="000000"/>
              <w:bottom w:val="single" w:sz="8" w:space="0" w:color="000000"/>
              <w:right w:val="single" w:sz="8" w:space="0" w:color="000000"/>
            </w:tcBorders>
            <w:vAlign w:val="center"/>
            <w:hideMark/>
          </w:tcPr>
          <w:p w14:paraId="6BD4D053"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14:paraId="5E48F38A"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14:paraId="2FB3EAD9"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14:paraId="24454806" w14:textId="77777777" w:rsidR="005216D7" w:rsidRPr="00E7741B" w:rsidRDefault="005216D7"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hideMark/>
          </w:tcPr>
          <w:p w14:paraId="10E8C2B5"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1 047 500,00</w:t>
            </w:r>
          </w:p>
        </w:tc>
        <w:tc>
          <w:tcPr>
            <w:tcW w:w="1134" w:type="dxa"/>
            <w:tcBorders>
              <w:top w:val="single" w:sz="4" w:space="0" w:color="auto"/>
              <w:left w:val="nil"/>
              <w:bottom w:val="single" w:sz="4" w:space="0" w:color="auto"/>
              <w:right w:val="single" w:sz="8" w:space="0" w:color="000000"/>
            </w:tcBorders>
            <w:shd w:val="clear" w:color="auto" w:fill="auto"/>
            <w:hideMark/>
          </w:tcPr>
          <w:p w14:paraId="4C8259E4"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1 000 000,00</w:t>
            </w:r>
          </w:p>
        </w:tc>
        <w:tc>
          <w:tcPr>
            <w:tcW w:w="1134" w:type="dxa"/>
            <w:tcBorders>
              <w:top w:val="single" w:sz="4" w:space="0" w:color="auto"/>
              <w:left w:val="nil"/>
              <w:bottom w:val="single" w:sz="4" w:space="0" w:color="auto"/>
              <w:right w:val="single" w:sz="8" w:space="0" w:color="000000"/>
            </w:tcBorders>
            <w:shd w:val="clear" w:color="auto" w:fill="auto"/>
            <w:hideMark/>
          </w:tcPr>
          <w:p w14:paraId="3FBF6C40"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1 000 000,00</w:t>
            </w:r>
          </w:p>
        </w:tc>
        <w:tc>
          <w:tcPr>
            <w:tcW w:w="1418" w:type="dxa"/>
            <w:tcBorders>
              <w:top w:val="single" w:sz="4" w:space="0" w:color="auto"/>
              <w:left w:val="nil"/>
              <w:bottom w:val="single" w:sz="4" w:space="0" w:color="auto"/>
              <w:right w:val="single" w:sz="8" w:space="0" w:color="000000"/>
            </w:tcBorders>
          </w:tcPr>
          <w:p w14:paraId="2DA8A6B9"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3 047 500,00</w:t>
            </w:r>
          </w:p>
        </w:tc>
      </w:tr>
      <w:tr w:rsidR="005216D7" w:rsidRPr="00E7741B" w14:paraId="2D8117E2" w14:textId="77777777" w:rsidTr="00805C86">
        <w:trPr>
          <w:gridAfter w:val="1"/>
          <w:wAfter w:w="1134" w:type="dxa"/>
          <w:trHeight w:val="495"/>
        </w:trPr>
        <w:tc>
          <w:tcPr>
            <w:tcW w:w="816" w:type="dxa"/>
            <w:vMerge w:val="restart"/>
            <w:tcBorders>
              <w:top w:val="nil"/>
              <w:left w:val="single" w:sz="8" w:space="0" w:color="000000"/>
              <w:right w:val="single" w:sz="8" w:space="0" w:color="000000"/>
            </w:tcBorders>
            <w:vAlign w:val="center"/>
            <w:hideMark/>
          </w:tcPr>
          <w:p w14:paraId="30D6463A"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p w14:paraId="2750F3D1"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p w14:paraId="67A65D1C"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p w14:paraId="744EE03F"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1.4.1</w:t>
            </w:r>
          </w:p>
          <w:p w14:paraId="10FDD25E"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p w14:paraId="747C0ED3"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p w14:paraId="5651BB13"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p w14:paraId="18829CA6"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p w14:paraId="65C0507D"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val="restart"/>
            <w:tcBorders>
              <w:top w:val="nil"/>
              <w:left w:val="single" w:sz="8" w:space="0" w:color="000000"/>
              <w:right w:val="single" w:sz="8" w:space="0" w:color="000000"/>
            </w:tcBorders>
            <w:vAlign w:val="center"/>
            <w:hideMark/>
          </w:tcPr>
          <w:p w14:paraId="1DDCB07E"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top w:val="nil"/>
              <w:left w:val="single" w:sz="8" w:space="0" w:color="000000"/>
              <w:right w:val="single" w:sz="8" w:space="0" w:color="000000"/>
            </w:tcBorders>
            <w:vAlign w:val="center"/>
            <w:hideMark/>
          </w:tcPr>
          <w:p w14:paraId="366B8686" w14:textId="77777777" w:rsidR="005216D7" w:rsidRDefault="005216D7" w:rsidP="001C0613">
            <w:pPr>
              <w:ind w:firstLine="4"/>
              <w:jc w:val="center"/>
              <w:rPr>
                <w:rFonts w:ascii="Times New Roman" w:hAnsi="Times New Roman"/>
                <w:color w:val="000000"/>
                <w:sz w:val="26"/>
                <w:szCs w:val="26"/>
              </w:rPr>
            </w:pPr>
            <w:r>
              <w:rPr>
                <w:rFonts w:ascii="Times New Roman" w:hAnsi="Times New Roman"/>
                <w:color w:val="000000"/>
                <w:sz w:val="26"/>
                <w:szCs w:val="26"/>
              </w:rPr>
              <w:t>Муниципальная поддержка автомобильного транспорта</w:t>
            </w:r>
          </w:p>
        </w:tc>
        <w:tc>
          <w:tcPr>
            <w:tcW w:w="3402" w:type="dxa"/>
            <w:tcBorders>
              <w:top w:val="single" w:sz="4" w:space="0" w:color="auto"/>
              <w:left w:val="nil"/>
              <w:bottom w:val="single" w:sz="4" w:space="0" w:color="auto"/>
              <w:right w:val="single" w:sz="8" w:space="0" w:color="000000"/>
            </w:tcBorders>
            <w:shd w:val="clear" w:color="auto" w:fill="auto"/>
            <w:hideMark/>
          </w:tcPr>
          <w:p w14:paraId="561497B9" w14:textId="77777777" w:rsidR="005216D7" w:rsidRPr="00E7741B" w:rsidRDefault="005216D7"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8" w:space="0" w:color="000000"/>
            </w:tcBorders>
            <w:shd w:val="clear" w:color="auto" w:fill="E2EFD9" w:themeFill="accent6" w:themeFillTint="33"/>
            <w:hideMark/>
          </w:tcPr>
          <w:p w14:paraId="6F0D7443"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1 000 000,00</w:t>
            </w:r>
          </w:p>
        </w:tc>
        <w:tc>
          <w:tcPr>
            <w:tcW w:w="1134" w:type="dxa"/>
            <w:tcBorders>
              <w:top w:val="nil"/>
              <w:left w:val="nil"/>
              <w:bottom w:val="single" w:sz="4" w:space="0" w:color="auto"/>
              <w:right w:val="single" w:sz="8" w:space="0" w:color="000000"/>
            </w:tcBorders>
            <w:shd w:val="clear" w:color="auto" w:fill="auto"/>
            <w:hideMark/>
          </w:tcPr>
          <w:p w14:paraId="7232294B"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1 000 000,00</w:t>
            </w:r>
          </w:p>
        </w:tc>
        <w:tc>
          <w:tcPr>
            <w:tcW w:w="1134" w:type="dxa"/>
            <w:tcBorders>
              <w:top w:val="nil"/>
              <w:left w:val="nil"/>
              <w:bottom w:val="single" w:sz="4" w:space="0" w:color="auto"/>
              <w:right w:val="single" w:sz="8" w:space="0" w:color="000000"/>
            </w:tcBorders>
            <w:shd w:val="clear" w:color="auto" w:fill="auto"/>
            <w:hideMark/>
          </w:tcPr>
          <w:p w14:paraId="0967254D"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1 000 000,00</w:t>
            </w:r>
          </w:p>
        </w:tc>
        <w:tc>
          <w:tcPr>
            <w:tcW w:w="1418" w:type="dxa"/>
            <w:tcBorders>
              <w:top w:val="nil"/>
              <w:left w:val="nil"/>
              <w:bottom w:val="single" w:sz="4" w:space="0" w:color="auto"/>
              <w:right w:val="single" w:sz="8" w:space="0" w:color="000000"/>
            </w:tcBorders>
          </w:tcPr>
          <w:p w14:paraId="550EA29C"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3 000 000,00</w:t>
            </w:r>
          </w:p>
        </w:tc>
      </w:tr>
      <w:tr w:rsidR="005216D7" w:rsidRPr="00E7741B" w14:paraId="4A23623D" w14:textId="77777777" w:rsidTr="00805C86">
        <w:trPr>
          <w:gridAfter w:val="1"/>
          <w:wAfter w:w="1134" w:type="dxa"/>
          <w:trHeight w:val="1980"/>
        </w:trPr>
        <w:tc>
          <w:tcPr>
            <w:tcW w:w="816" w:type="dxa"/>
            <w:vMerge/>
            <w:tcBorders>
              <w:left w:val="single" w:sz="8" w:space="0" w:color="000000"/>
              <w:bottom w:val="single" w:sz="8" w:space="0" w:color="000000"/>
              <w:right w:val="single" w:sz="8" w:space="0" w:color="000000"/>
            </w:tcBorders>
            <w:vAlign w:val="center"/>
            <w:hideMark/>
          </w:tcPr>
          <w:p w14:paraId="4C7E1171"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14:paraId="1B6FFBD0"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14:paraId="321C1349"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14:paraId="7A1C9E40" w14:textId="77777777" w:rsidR="005216D7" w:rsidRPr="00E7741B" w:rsidRDefault="005216D7"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hideMark/>
          </w:tcPr>
          <w:p w14:paraId="36EFE913"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1 000 000,00</w:t>
            </w:r>
          </w:p>
        </w:tc>
        <w:tc>
          <w:tcPr>
            <w:tcW w:w="1134" w:type="dxa"/>
            <w:tcBorders>
              <w:top w:val="single" w:sz="4" w:space="0" w:color="auto"/>
              <w:left w:val="nil"/>
              <w:bottom w:val="single" w:sz="4" w:space="0" w:color="auto"/>
              <w:right w:val="single" w:sz="8" w:space="0" w:color="000000"/>
            </w:tcBorders>
            <w:shd w:val="clear" w:color="auto" w:fill="auto"/>
            <w:hideMark/>
          </w:tcPr>
          <w:p w14:paraId="2CCD4011"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1 000 000,00</w:t>
            </w:r>
          </w:p>
        </w:tc>
        <w:tc>
          <w:tcPr>
            <w:tcW w:w="1134" w:type="dxa"/>
            <w:tcBorders>
              <w:top w:val="single" w:sz="4" w:space="0" w:color="auto"/>
              <w:left w:val="nil"/>
              <w:bottom w:val="single" w:sz="4" w:space="0" w:color="auto"/>
              <w:right w:val="single" w:sz="8" w:space="0" w:color="000000"/>
            </w:tcBorders>
            <w:shd w:val="clear" w:color="auto" w:fill="auto"/>
            <w:hideMark/>
          </w:tcPr>
          <w:p w14:paraId="591F8E90"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1 000 000,00</w:t>
            </w:r>
          </w:p>
        </w:tc>
        <w:tc>
          <w:tcPr>
            <w:tcW w:w="1418" w:type="dxa"/>
            <w:tcBorders>
              <w:top w:val="single" w:sz="4" w:space="0" w:color="auto"/>
              <w:left w:val="nil"/>
              <w:bottom w:val="single" w:sz="4" w:space="0" w:color="auto"/>
              <w:right w:val="single" w:sz="8" w:space="0" w:color="000000"/>
            </w:tcBorders>
          </w:tcPr>
          <w:p w14:paraId="2AAD019B"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3 000 000,00</w:t>
            </w:r>
          </w:p>
        </w:tc>
      </w:tr>
      <w:tr w:rsidR="005216D7" w:rsidRPr="00E7741B" w14:paraId="215F3F2D" w14:textId="77777777" w:rsidTr="00805C86">
        <w:trPr>
          <w:gridAfter w:val="1"/>
          <w:wAfter w:w="1134" w:type="dxa"/>
          <w:trHeight w:val="465"/>
        </w:trPr>
        <w:tc>
          <w:tcPr>
            <w:tcW w:w="816" w:type="dxa"/>
            <w:vMerge w:val="restart"/>
            <w:tcBorders>
              <w:top w:val="nil"/>
              <w:left w:val="single" w:sz="8" w:space="0" w:color="000000"/>
              <w:right w:val="single" w:sz="8" w:space="0" w:color="000000"/>
            </w:tcBorders>
            <w:vAlign w:val="center"/>
            <w:hideMark/>
          </w:tcPr>
          <w:p w14:paraId="4A7C8A36"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p w14:paraId="26CF2178"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p w14:paraId="7343C8FD"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p w14:paraId="0A828E4B"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1.4.2</w:t>
            </w:r>
          </w:p>
          <w:p w14:paraId="4D999ACD"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p w14:paraId="18D49639"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p w14:paraId="2E93C3D4"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p w14:paraId="75CC5B8D"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val="restart"/>
            <w:tcBorders>
              <w:top w:val="nil"/>
              <w:left w:val="single" w:sz="8" w:space="0" w:color="000000"/>
              <w:right w:val="single" w:sz="8" w:space="0" w:color="000000"/>
            </w:tcBorders>
            <w:vAlign w:val="center"/>
            <w:hideMark/>
          </w:tcPr>
          <w:p w14:paraId="3BE131A0"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top w:val="nil"/>
              <w:left w:val="single" w:sz="8" w:space="0" w:color="000000"/>
              <w:right w:val="single" w:sz="8" w:space="0" w:color="000000"/>
            </w:tcBorders>
            <w:vAlign w:val="center"/>
            <w:hideMark/>
          </w:tcPr>
          <w:p w14:paraId="49399546" w14:textId="77777777" w:rsidR="005216D7" w:rsidRDefault="005216D7" w:rsidP="001C0613">
            <w:pPr>
              <w:ind w:firstLine="4"/>
              <w:jc w:val="center"/>
              <w:rPr>
                <w:rFonts w:ascii="Times New Roman" w:hAnsi="Times New Roman"/>
                <w:color w:val="000000"/>
                <w:sz w:val="26"/>
                <w:szCs w:val="26"/>
              </w:rPr>
            </w:pPr>
          </w:p>
          <w:p w14:paraId="41208994" w14:textId="77777777" w:rsidR="005216D7" w:rsidRDefault="005216D7" w:rsidP="001C061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Страхование автомобиля </w:t>
            </w:r>
            <w:proofErr w:type="spellStart"/>
            <w:r>
              <w:rPr>
                <w:rFonts w:ascii="Times New Roman" w:eastAsia="Times New Roman" w:hAnsi="Times New Roman" w:cs="Times New Roman"/>
                <w:color w:val="000000"/>
                <w:kern w:val="0"/>
                <w:lang w:eastAsia="ru-RU" w:bidi="ar-SA"/>
              </w:rPr>
              <w:t>ГАЗель</w:t>
            </w:r>
            <w:proofErr w:type="spellEnd"/>
          </w:p>
          <w:p w14:paraId="184AC2DE" w14:textId="77777777" w:rsidR="005216D7" w:rsidRDefault="005216D7" w:rsidP="001C0613">
            <w:pPr>
              <w:ind w:firstLine="4"/>
              <w:jc w:val="center"/>
              <w:rPr>
                <w:rFonts w:ascii="Times New Roman" w:hAnsi="Times New Roman"/>
                <w:color w:val="000000"/>
                <w:sz w:val="26"/>
                <w:szCs w:val="26"/>
              </w:rPr>
            </w:pPr>
          </w:p>
        </w:tc>
        <w:tc>
          <w:tcPr>
            <w:tcW w:w="3402" w:type="dxa"/>
            <w:tcBorders>
              <w:top w:val="single" w:sz="4" w:space="0" w:color="auto"/>
              <w:left w:val="nil"/>
              <w:bottom w:val="single" w:sz="4" w:space="0" w:color="auto"/>
              <w:right w:val="single" w:sz="8" w:space="0" w:color="000000"/>
            </w:tcBorders>
            <w:shd w:val="clear" w:color="auto" w:fill="auto"/>
            <w:hideMark/>
          </w:tcPr>
          <w:p w14:paraId="072278CC" w14:textId="77777777" w:rsidR="005216D7" w:rsidRPr="00E7741B" w:rsidRDefault="005216D7"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8" w:space="0" w:color="000000"/>
            </w:tcBorders>
            <w:shd w:val="clear" w:color="auto" w:fill="E2EFD9" w:themeFill="accent6" w:themeFillTint="33"/>
            <w:hideMark/>
          </w:tcPr>
          <w:p w14:paraId="5080DBC9"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20 000,00</w:t>
            </w:r>
          </w:p>
        </w:tc>
        <w:tc>
          <w:tcPr>
            <w:tcW w:w="1134" w:type="dxa"/>
            <w:tcBorders>
              <w:top w:val="nil"/>
              <w:left w:val="nil"/>
              <w:bottom w:val="single" w:sz="4" w:space="0" w:color="auto"/>
              <w:right w:val="single" w:sz="8" w:space="0" w:color="000000"/>
            </w:tcBorders>
            <w:shd w:val="clear" w:color="auto" w:fill="auto"/>
            <w:hideMark/>
          </w:tcPr>
          <w:p w14:paraId="7A7C9844"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nil"/>
              <w:left w:val="nil"/>
              <w:bottom w:val="single" w:sz="4" w:space="0" w:color="auto"/>
              <w:right w:val="single" w:sz="8" w:space="0" w:color="000000"/>
            </w:tcBorders>
            <w:shd w:val="clear" w:color="auto" w:fill="auto"/>
            <w:hideMark/>
          </w:tcPr>
          <w:p w14:paraId="18EA5846"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nil"/>
              <w:left w:val="nil"/>
              <w:bottom w:val="single" w:sz="4" w:space="0" w:color="auto"/>
              <w:right w:val="single" w:sz="8" w:space="0" w:color="000000"/>
            </w:tcBorders>
          </w:tcPr>
          <w:p w14:paraId="71493ABC"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20 000,00</w:t>
            </w:r>
          </w:p>
        </w:tc>
      </w:tr>
      <w:tr w:rsidR="005216D7" w:rsidRPr="00E7741B" w14:paraId="787665C2" w14:textId="77777777" w:rsidTr="00805C86">
        <w:trPr>
          <w:trHeight w:val="1740"/>
        </w:trPr>
        <w:tc>
          <w:tcPr>
            <w:tcW w:w="816" w:type="dxa"/>
            <w:vMerge/>
            <w:tcBorders>
              <w:left w:val="single" w:sz="8" w:space="0" w:color="000000"/>
              <w:bottom w:val="single" w:sz="8" w:space="0" w:color="000000"/>
              <w:right w:val="single" w:sz="8" w:space="0" w:color="000000"/>
            </w:tcBorders>
            <w:vAlign w:val="center"/>
            <w:hideMark/>
          </w:tcPr>
          <w:p w14:paraId="5E076502"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14:paraId="5CBAD863"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hideMark/>
          </w:tcPr>
          <w:p w14:paraId="070C45EE"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14:paraId="7CE36784" w14:textId="77777777" w:rsidR="005216D7" w:rsidRPr="00E7741B" w:rsidRDefault="005216D7"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hideMark/>
          </w:tcPr>
          <w:p w14:paraId="3B072BAA"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20 000,00</w:t>
            </w:r>
          </w:p>
        </w:tc>
        <w:tc>
          <w:tcPr>
            <w:tcW w:w="1134" w:type="dxa"/>
            <w:tcBorders>
              <w:top w:val="single" w:sz="4" w:space="0" w:color="auto"/>
              <w:left w:val="nil"/>
              <w:bottom w:val="single" w:sz="4" w:space="0" w:color="auto"/>
              <w:right w:val="single" w:sz="8" w:space="0" w:color="000000"/>
            </w:tcBorders>
            <w:shd w:val="clear" w:color="auto" w:fill="auto"/>
            <w:hideMark/>
          </w:tcPr>
          <w:p w14:paraId="1D22E437"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8" w:space="0" w:color="000000"/>
            </w:tcBorders>
            <w:shd w:val="clear" w:color="auto" w:fill="auto"/>
            <w:hideMark/>
          </w:tcPr>
          <w:p w14:paraId="5E99C215"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8" w:space="0" w:color="000000"/>
            </w:tcBorders>
          </w:tcPr>
          <w:p w14:paraId="4BB790FF"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20 000,00</w:t>
            </w:r>
          </w:p>
        </w:tc>
        <w:tc>
          <w:tcPr>
            <w:tcW w:w="1134" w:type="dxa"/>
            <w:vAlign w:val="bottom"/>
          </w:tcPr>
          <w:p w14:paraId="5C4259A8" w14:textId="77777777" w:rsidR="005216D7" w:rsidRPr="00766340" w:rsidRDefault="005216D7" w:rsidP="00646AD0">
            <w:pPr>
              <w:rPr>
                <w:rFonts w:ascii="Calibri" w:hAnsi="Calibri" w:cs="Calibri"/>
                <w:color w:val="000000"/>
                <w:sz w:val="18"/>
                <w:szCs w:val="18"/>
              </w:rPr>
            </w:pPr>
          </w:p>
        </w:tc>
      </w:tr>
      <w:tr w:rsidR="005216D7" w:rsidRPr="00E7741B" w14:paraId="5F489A8A" w14:textId="77777777" w:rsidTr="00805C86">
        <w:trPr>
          <w:gridAfter w:val="1"/>
          <w:wAfter w:w="1134" w:type="dxa"/>
          <w:trHeight w:val="480"/>
        </w:trPr>
        <w:tc>
          <w:tcPr>
            <w:tcW w:w="816" w:type="dxa"/>
            <w:vMerge w:val="restart"/>
            <w:tcBorders>
              <w:top w:val="nil"/>
              <w:left w:val="single" w:sz="8" w:space="0" w:color="000000"/>
              <w:right w:val="single" w:sz="8" w:space="0" w:color="000000"/>
            </w:tcBorders>
            <w:vAlign w:val="center"/>
            <w:hideMark/>
          </w:tcPr>
          <w:p w14:paraId="712ABA9C"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p w14:paraId="0F45EBAF"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p w14:paraId="086F598A"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1.4.3</w:t>
            </w:r>
          </w:p>
          <w:p w14:paraId="32CAC91E"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p w14:paraId="28925067"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p w14:paraId="1023445B"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p w14:paraId="34020EBB"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p w14:paraId="4DFBF433"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p w14:paraId="55D42151"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val="restart"/>
            <w:tcBorders>
              <w:top w:val="nil"/>
              <w:left w:val="single" w:sz="8" w:space="0" w:color="000000"/>
              <w:right w:val="single" w:sz="8" w:space="0" w:color="000000"/>
            </w:tcBorders>
            <w:vAlign w:val="center"/>
            <w:hideMark/>
          </w:tcPr>
          <w:p w14:paraId="460F03A1"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val="restart"/>
            <w:tcBorders>
              <w:top w:val="nil"/>
              <w:left w:val="single" w:sz="8" w:space="0" w:color="000000"/>
              <w:right w:val="single" w:sz="8" w:space="0" w:color="000000"/>
            </w:tcBorders>
            <w:vAlign w:val="center"/>
            <w:hideMark/>
          </w:tcPr>
          <w:p w14:paraId="490B2436" w14:textId="77777777" w:rsidR="005216D7" w:rsidRDefault="005216D7" w:rsidP="001C0613">
            <w:pPr>
              <w:widowControl/>
              <w:suppressAutoHyphens w:val="0"/>
              <w:rPr>
                <w:rFonts w:ascii="Times New Roman" w:eastAsia="Times New Roman" w:hAnsi="Times New Roman" w:cs="Times New Roman"/>
                <w:color w:val="000000"/>
                <w:kern w:val="0"/>
                <w:lang w:eastAsia="ru-RU" w:bidi="ar-SA"/>
              </w:rPr>
            </w:pPr>
          </w:p>
          <w:p w14:paraId="4B78F499" w14:textId="77777777" w:rsidR="005216D7" w:rsidRDefault="005216D7" w:rsidP="001C0613">
            <w:pPr>
              <w:widowControl/>
              <w:suppressAutoHyphens w:val="0"/>
              <w:rPr>
                <w:rFonts w:ascii="Times New Roman" w:eastAsia="Times New Roman" w:hAnsi="Times New Roman" w:cs="Times New Roman"/>
                <w:color w:val="000000"/>
                <w:kern w:val="0"/>
                <w:lang w:eastAsia="ru-RU" w:bidi="ar-SA"/>
              </w:rPr>
            </w:pPr>
          </w:p>
          <w:p w14:paraId="7A4C6845" w14:textId="77777777" w:rsidR="005216D7" w:rsidRDefault="005216D7" w:rsidP="001C061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Транспортный налог (</w:t>
            </w:r>
            <w:proofErr w:type="spellStart"/>
            <w:r>
              <w:rPr>
                <w:rFonts w:ascii="Times New Roman" w:eastAsia="Times New Roman" w:hAnsi="Times New Roman" w:cs="Times New Roman"/>
                <w:color w:val="000000"/>
                <w:kern w:val="0"/>
                <w:lang w:eastAsia="ru-RU" w:bidi="ar-SA"/>
              </w:rPr>
              <w:t>ГАЗель</w:t>
            </w:r>
            <w:proofErr w:type="spellEnd"/>
            <w:r>
              <w:rPr>
                <w:rFonts w:ascii="Times New Roman" w:eastAsia="Times New Roman" w:hAnsi="Times New Roman" w:cs="Times New Roman"/>
                <w:color w:val="000000"/>
                <w:kern w:val="0"/>
                <w:lang w:eastAsia="ru-RU" w:bidi="ar-SA"/>
              </w:rPr>
              <w:t>)</w:t>
            </w:r>
          </w:p>
          <w:p w14:paraId="60492556" w14:textId="77777777" w:rsidR="005216D7" w:rsidRDefault="005216D7" w:rsidP="001C0613">
            <w:pPr>
              <w:widowControl/>
              <w:suppressAutoHyphens w:val="0"/>
              <w:rPr>
                <w:rFonts w:ascii="Times New Roman" w:eastAsia="Times New Roman" w:hAnsi="Times New Roman" w:cs="Times New Roman"/>
                <w:color w:val="000000"/>
                <w:kern w:val="0"/>
                <w:lang w:eastAsia="ru-RU" w:bidi="ar-SA"/>
              </w:rPr>
            </w:pPr>
          </w:p>
          <w:p w14:paraId="712A4143" w14:textId="77777777" w:rsidR="005216D7" w:rsidRDefault="005216D7" w:rsidP="001C0613">
            <w:pPr>
              <w:widowControl/>
              <w:suppressAutoHyphens w:val="0"/>
              <w:rPr>
                <w:rFonts w:ascii="Times New Roman" w:eastAsia="Times New Roman" w:hAnsi="Times New Roman" w:cs="Times New Roman"/>
                <w:color w:val="000000"/>
                <w:kern w:val="0"/>
                <w:lang w:eastAsia="ru-RU" w:bidi="ar-SA"/>
              </w:rPr>
            </w:pPr>
          </w:p>
          <w:p w14:paraId="7D168C31" w14:textId="77777777" w:rsidR="005216D7" w:rsidRDefault="005216D7" w:rsidP="001C0613">
            <w:pPr>
              <w:widowControl/>
              <w:suppressAutoHyphens w:val="0"/>
              <w:rPr>
                <w:rFonts w:ascii="Times New Roman" w:eastAsia="Times New Roman" w:hAnsi="Times New Roman" w:cs="Times New Roman"/>
                <w:color w:val="000000"/>
                <w:kern w:val="0"/>
                <w:lang w:eastAsia="ru-RU" w:bidi="ar-SA"/>
              </w:rPr>
            </w:pPr>
          </w:p>
          <w:p w14:paraId="650D2085" w14:textId="77777777" w:rsidR="005216D7" w:rsidRDefault="005216D7" w:rsidP="001C0613">
            <w:pPr>
              <w:widowControl/>
              <w:suppressAutoHyphens w:val="0"/>
              <w:rPr>
                <w:rFonts w:ascii="Times New Roman" w:eastAsia="Times New Roman" w:hAnsi="Times New Roman" w:cs="Times New Roman"/>
                <w:color w:val="000000"/>
                <w:kern w:val="0"/>
                <w:lang w:eastAsia="ru-RU" w:bidi="ar-SA"/>
              </w:rPr>
            </w:pPr>
          </w:p>
          <w:p w14:paraId="43A57DBC" w14:textId="77777777" w:rsidR="005216D7" w:rsidRDefault="005216D7" w:rsidP="001C0613">
            <w:pPr>
              <w:widowControl/>
              <w:suppressAutoHyphens w:val="0"/>
              <w:rPr>
                <w:rFonts w:ascii="Times New Roman" w:eastAsia="Times New Roman" w:hAnsi="Times New Roman" w:cs="Times New Roman"/>
                <w:color w:val="000000"/>
                <w:kern w:val="0"/>
                <w:lang w:eastAsia="ru-RU" w:bidi="ar-SA"/>
              </w:rPr>
            </w:pPr>
          </w:p>
          <w:p w14:paraId="3ED572F5" w14:textId="77777777" w:rsidR="005216D7" w:rsidRPr="003B7DB8" w:rsidRDefault="005216D7" w:rsidP="001C0613">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14:paraId="1DA7FCCB" w14:textId="77777777" w:rsidR="005216D7" w:rsidRPr="00E7741B" w:rsidRDefault="005216D7"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8" w:space="0" w:color="000000"/>
            </w:tcBorders>
            <w:shd w:val="clear" w:color="auto" w:fill="E2EFD9" w:themeFill="accent6" w:themeFillTint="33"/>
            <w:hideMark/>
          </w:tcPr>
          <w:p w14:paraId="5099BEC7"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7 500,00</w:t>
            </w:r>
          </w:p>
        </w:tc>
        <w:tc>
          <w:tcPr>
            <w:tcW w:w="1134" w:type="dxa"/>
            <w:tcBorders>
              <w:top w:val="nil"/>
              <w:left w:val="nil"/>
              <w:bottom w:val="single" w:sz="4" w:space="0" w:color="auto"/>
              <w:right w:val="single" w:sz="8" w:space="0" w:color="000000"/>
            </w:tcBorders>
            <w:shd w:val="clear" w:color="auto" w:fill="auto"/>
            <w:hideMark/>
          </w:tcPr>
          <w:p w14:paraId="3538B9A0"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nil"/>
              <w:left w:val="nil"/>
              <w:bottom w:val="single" w:sz="4" w:space="0" w:color="auto"/>
              <w:right w:val="single" w:sz="8" w:space="0" w:color="000000"/>
            </w:tcBorders>
            <w:shd w:val="clear" w:color="auto" w:fill="auto"/>
            <w:hideMark/>
          </w:tcPr>
          <w:p w14:paraId="5C360717"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nil"/>
              <w:left w:val="nil"/>
              <w:bottom w:val="single" w:sz="4" w:space="0" w:color="auto"/>
              <w:right w:val="single" w:sz="8" w:space="0" w:color="000000"/>
            </w:tcBorders>
          </w:tcPr>
          <w:p w14:paraId="1FBAE0A3"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7 500,00</w:t>
            </w:r>
          </w:p>
        </w:tc>
      </w:tr>
      <w:tr w:rsidR="005216D7" w:rsidRPr="00E7741B" w14:paraId="7FA95393" w14:textId="77777777" w:rsidTr="00805C86">
        <w:trPr>
          <w:gridAfter w:val="1"/>
          <w:wAfter w:w="1134" w:type="dxa"/>
          <w:trHeight w:val="2004"/>
        </w:trPr>
        <w:tc>
          <w:tcPr>
            <w:tcW w:w="816" w:type="dxa"/>
            <w:vMerge/>
            <w:tcBorders>
              <w:left w:val="single" w:sz="8" w:space="0" w:color="000000"/>
              <w:bottom w:val="single" w:sz="8" w:space="0" w:color="000000"/>
              <w:right w:val="single" w:sz="8" w:space="0" w:color="000000"/>
            </w:tcBorders>
            <w:vAlign w:val="center"/>
            <w:hideMark/>
          </w:tcPr>
          <w:p w14:paraId="7F5D8B5A" w14:textId="77777777" w:rsidR="005216D7" w:rsidRDefault="005216D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14:paraId="42B7F920"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14:paraId="26DD1D2A"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14:paraId="0BB49440" w14:textId="77777777" w:rsidR="005216D7" w:rsidRPr="00E7741B" w:rsidRDefault="005216D7" w:rsidP="001C0613">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hideMark/>
          </w:tcPr>
          <w:p w14:paraId="29A8135F"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7 500,00</w:t>
            </w:r>
          </w:p>
        </w:tc>
        <w:tc>
          <w:tcPr>
            <w:tcW w:w="1134" w:type="dxa"/>
            <w:tcBorders>
              <w:top w:val="single" w:sz="4" w:space="0" w:color="auto"/>
              <w:left w:val="nil"/>
              <w:bottom w:val="single" w:sz="4" w:space="0" w:color="auto"/>
              <w:right w:val="single" w:sz="8" w:space="0" w:color="000000"/>
            </w:tcBorders>
            <w:shd w:val="clear" w:color="auto" w:fill="auto"/>
            <w:hideMark/>
          </w:tcPr>
          <w:p w14:paraId="2FFBFF3A"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8" w:space="0" w:color="000000"/>
            </w:tcBorders>
            <w:shd w:val="clear" w:color="auto" w:fill="auto"/>
            <w:hideMark/>
          </w:tcPr>
          <w:p w14:paraId="717B1422"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8" w:space="0" w:color="000000"/>
            </w:tcBorders>
          </w:tcPr>
          <w:p w14:paraId="19C041CF"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7 500,00</w:t>
            </w:r>
          </w:p>
        </w:tc>
      </w:tr>
      <w:tr w:rsidR="005216D7" w:rsidRPr="00E7741B" w14:paraId="09CFB094" w14:textId="77777777" w:rsidTr="00805C86">
        <w:trPr>
          <w:gridAfter w:val="1"/>
          <w:wAfter w:w="1134" w:type="dxa"/>
          <w:trHeight w:val="178"/>
        </w:trPr>
        <w:tc>
          <w:tcPr>
            <w:tcW w:w="816" w:type="dxa"/>
            <w:tcBorders>
              <w:top w:val="nil"/>
              <w:left w:val="single" w:sz="8" w:space="0" w:color="000000"/>
              <w:bottom w:val="single" w:sz="4" w:space="0" w:color="auto"/>
              <w:right w:val="single" w:sz="8" w:space="0" w:color="000000"/>
            </w:tcBorders>
            <w:shd w:val="clear" w:color="auto" w:fill="auto"/>
            <w:hideMark/>
          </w:tcPr>
          <w:p w14:paraId="1DF82325"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E7741B">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4</w:t>
            </w:r>
          </w:p>
        </w:tc>
        <w:tc>
          <w:tcPr>
            <w:tcW w:w="1702" w:type="dxa"/>
            <w:tcBorders>
              <w:top w:val="nil"/>
              <w:left w:val="single" w:sz="8" w:space="0" w:color="000000"/>
              <w:bottom w:val="single" w:sz="4" w:space="0" w:color="auto"/>
              <w:right w:val="single" w:sz="8" w:space="0" w:color="000000"/>
            </w:tcBorders>
            <w:shd w:val="clear" w:color="auto" w:fill="auto"/>
            <w:hideMark/>
          </w:tcPr>
          <w:p w14:paraId="5368F5EB"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p>
        </w:tc>
        <w:tc>
          <w:tcPr>
            <w:tcW w:w="3119" w:type="dxa"/>
            <w:tcBorders>
              <w:top w:val="nil"/>
              <w:left w:val="single" w:sz="8" w:space="0" w:color="000000"/>
              <w:bottom w:val="single" w:sz="4" w:space="0" w:color="auto"/>
              <w:right w:val="single" w:sz="8" w:space="0" w:color="000000"/>
            </w:tcBorders>
            <w:shd w:val="clear" w:color="auto" w:fill="auto"/>
            <w:vAlign w:val="center"/>
            <w:hideMark/>
          </w:tcPr>
          <w:p w14:paraId="7CAF0A0A" w14:textId="77777777" w:rsidR="005216D7" w:rsidRDefault="005216D7" w:rsidP="002C6D0B">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Субсидия АО КПАТ</w:t>
            </w:r>
          </w:p>
          <w:p w14:paraId="62212162" w14:textId="77777777" w:rsidR="005216D7" w:rsidRDefault="005216D7" w:rsidP="002C6D0B">
            <w:pPr>
              <w:widowControl/>
              <w:suppressAutoHyphens w:val="0"/>
              <w:rPr>
                <w:rFonts w:ascii="Times New Roman" w:eastAsia="Times New Roman" w:hAnsi="Times New Roman" w:cs="Times New Roman"/>
                <w:color w:val="000000"/>
                <w:kern w:val="0"/>
                <w:lang w:eastAsia="ru-RU" w:bidi="ar-SA"/>
              </w:rPr>
            </w:pPr>
          </w:p>
          <w:p w14:paraId="2C0AA144" w14:textId="77777777" w:rsidR="005216D7" w:rsidRDefault="005216D7" w:rsidP="001C0613">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8" w:space="0" w:color="000000"/>
              <w:left w:val="nil"/>
              <w:bottom w:val="single" w:sz="4" w:space="0" w:color="auto"/>
              <w:right w:val="single" w:sz="8" w:space="0" w:color="000000"/>
            </w:tcBorders>
            <w:shd w:val="clear" w:color="auto" w:fill="auto"/>
            <w:hideMark/>
          </w:tcPr>
          <w:p w14:paraId="2ED9806D"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hideMark/>
          </w:tcPr>
          <w:p w14:paraId="69209D74"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20 000,00</w:t>
            </w:r>
          </w:p>
        </w:tc>
        <w:tc>
          <w:tcPr>
            <w:tcW w:w="1134" w:type="dxa"/>
            <w:tcBorders>
              <w:top w:val="nil"/>
              <w:left w:val="nil"/>
              <w:bottom w:val="single" w:sz="8" w:space="0" w:color="000000"/>
              <w:right w:val="single" w:sz="8" w:space="0" w:color="000000"/>
            </w:tcBorders>
            <w:shd w:val="clear" w:color="auto" w:fill="auto"/>
            <w:hideMark/>
          </w:tcPr>
          <w:p w14:paraId="23454C66"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nil"/>
              <w:left w:val="nil"/>
              <w:bottom w:val="single" w:sz="8" w:space="0" w:color="000000"/>
              <w:right w:val="single" w:sz="8" w:space="0" w:color="000000"/>
            </w:tcBorders>
            <w:shd w:val="clear" w:color="auto" w:fill="auto"/>
            <w:hideMark/>
          </w:tcPr>
          <w:p w14:paraId="3490B60E"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nil"/>
              <w:left w:val="nil"/>
              <w:bottom w:val="single" w:sz="8" w:space="0" w:color="000000"/>
              <w:right w:val="single" w:sz="8" w:space="0" w:color="000000"/>
            </w:tcBorders>
          </w:tcPr>
          <w:p w14:paraId="2EA4F820"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20 000,00</w:t>
            </w:r>
          </w:p>
        </w:tc>
      </w:tr>
      <w:tr w:rsidR="005216D7" w:rsidRPr="00E7741B" w14:paraId="69727079" w14:textId="77777777" w:rsidTr="00805C86">
        <w:trPr>
          <w:gridAfter w:val="1"/>
          <w:wAfter w:w="1134" w:type="dxa"/>
          <w:trHeight w:val="2785"/>
        </w:trPr>
        <w:tc>
          <w:tcPr>
            <w:tcW w:w="816" w:type="dxa"/>
            <w:tcBorders>
              <w:top w:val="single" w:sz="4" w:space="0" w:color="auto"/>
              <w:left w:val="single" w:sz="8" w:space="0" w:color="000000"/>
              <w:bottom w:val="single" w:sz="4" w:space="0" w:color="auto"/>
              <w:right w:val="single" w:sz="8" w:space="0" w:color="000000"/>
            </w:tcBorders>
            <w:vAlign w:val="center"/>
            <w:hideMark/>
          </w:tcPr>
          <w:p w14:paraId="7FB5E625" w14:textId="77777777" w:rsidR="005216D7" w:rsidRPr="00E7741B" w:rsidRDefault="005216D7" w:rsidP="004D1470">
            <w:pPr>
              <w:rPr>
                <w:rFonts w:ascii="Times New Roman" w:eastAsia="Times New Roman" w:hAnsi="Times New Roman" w:cs="Times New Roman"/>
                <w:color w:val="000000"/>
                <w:kern w:val="0"/>
                <w:lang w:eastAsia="ru-RU" w:bidi="ar-SA"/>
              </w:rPr>
            </w:pPr>
          </w:p>
        </w:tc>
        <w:tc>
          <w:tcPr>
            <w:tcW w:w="1702" w:type="dxa"/>
            <w:tcBorders>
              <w:top w:val="single" w:sz="4" w:space="0" w:color="auto"/>
              <w:left w:val="single" w:sz="8" w:space="0" w:color="000000"/>
              <w:bottom w:val="single" w:sz="4" w:space="0" w:color="auto"/>
              <w:right w:val="single" w:sz="8" w:space="0" w:color="000000"/>
            </w:tcBorders>
            <w:vAlign w:val="center"/>
            <w:hideMark/>
          </w:tcPr>
          <w:p w14:paraId="004B051E"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tcBorders>
              <w:top w:val="single" w:sz="4" w:space="0" w:color="auto"/>
              <w:left w:val="single" w:sz="8" w:space="0" w:color="000000"/>
              <w:bottom w:val="single" w:sz="4" w:space="0" w:color="auto"/>
              <w:right w:val="single" w:sz="8" w:space="0" w:color="000000"/>
            </w:tcBorders>
            <w:vAlign w:val="center"/>
            <w:hideMark/>
          </w:tcPr>
          <w:p w14:paraId="5910041F" w14:textId="77777777" w:rsidR="005216D7" w:rsidRPr="00E7741B" w:rsidRDefault="005216D7" w:rsidP="004D1470">
            <w:pPr>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14:paraId="567B0A41" w14:textId="77777777" w:rsidR="005216D7" w:rsidRPr="00E7741B" w:rsidRDefault="005216D7" w:rsidP="004D1470">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4" w:space="0" w:color="auto"/>
              <w:right w:val="single" w:sz="8" w:space="0" w:color="000000"/>
            </w:tcBorders>
            <w:shd w:val="clear" w:color="auto" w:fill="E2EFD9" w:themeFill="accent6" w:themeFillTint="33"/>
            <w:hideMark/>
          </w:tcPr>
          <w:p w14:paraId="4945448B"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20 000,00</w:t>
            </w:r>
          </w:p>
        </w:tc>
        <w:tc>
          <w:tcPr>
            <w:tcW w:w="1134" w:type="dxa"/>
            <w:tcBorders>
              <w:top w:val="nil"/>
              <w:left w:val="nil"/>
              <w:bottom w:val="single" w:sz="4" w:space="0" w:color="auto"/>
              <w:right w:val="single" w:sz="8" w:space="0" w:color="000000"/>
            </w:tcBorders>
            <w:shd w:val="clear" w:color="auto" w:fill="auto"/>
            <w:hideMark/>
          </w:tcPr>
          <w:p w14:paraId="016355AD"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nil"/>
              <w:left w:val="nil"/>
              <w:bottom w:val="single" w:sz="4" w:space="0" w:color="auto"/>
              <w:right w:val="single" w:sz="8" w:space="0" w:color="000000"/>
            </w:tcBorders>
            <w:shd w:val="clear" w:color="auto" w:fill="auto"/>
            <w:hideMark/>
          </w:tcPr>
          <w:p w14:paraId="5ADA84C5"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nil"/>
              <w:left w:val="nil"/>
              <w:bottom w:val="single" w:sz="4" w:space="0" w:color="auto"/>
              <w:right w:val="single" w:sz="8" w:space="0" w:color="000000"/>
            </w:tcBorders>
          </w:tcPr>
          <w:p w14:paraId="0C2458E1"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20 000,00</w:t>
            </w:r>
          </w:p>
        </w:tc>
      </w:tr>
      <w:tr w:rsidR="005216D7" w:rsidRPr="00E7741B" w14:paraId="03237B7B" w14:textId="77777777" w:rsidTr="00805C86">
        <w:trPr>
          <w:gridAfter w:val="1"/>
          <w:wAfter w:w="1134" w:type="dxa"/>
          <w:trHeight w:val="495"/>
        </w:trPr>
        <w:tc>
          <w:tcPr>
            <w:tcW w:w="816" w:type="dxa"/>
            <w:vMerge w:val="restart"/>
            <w:tcBorders>
              <w:top w:val="single" w:sz="4" w:space="0" w:color="auto"/>
              <w:left w:val="single" w:sz="8" w:space="0" w:color="000000"/>
              <w:right w:val="single" w:sz="8" w:space="0" w:color="000000"/>
            </w:tcBorders>
            <w:vAlign w:val="center"/>
            <w:hideMark/>
          </w:tcPr>
          <w:p w14:paraId="6651CFC2"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1.5</w:t>
            </w:r>
          </w:p>
        </w:tc>
        <w:tc>
          <w:tcPr>
            <w:tcW w:w="1702" w:type="dxa"/>
            <w:vMerge w:val="restart"/>
            <w:tcBorders>
              <w:top w:val="single" w:sz="4" w:space="0" w:color="auto"/>
              <w:left w:val="single" w:sz="8" w:space="0" w:color="000000"/>
              <w:right w:val="single" w:sz="8" w:space="0" w:color="000000"/>
            </w:tcBorders>
            <w:vAlign w:val="center"/>
            <w:hideMark/>
          </w:tcPr>
          <w:p w14:paraId="6B9C44B4"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single" w:sz="4" w:space="0" w:color="auto"/>
              <w:left w:val="single" w:sz="8" w:space="0" w:color="000000"/>
              <w:right w:val="single" w:sz="8" w:space="0" w:color="000000"/>
            </w:tcBorders>
            <w:vAlign w:val="center"/>
            <w:hideMark/>
          </w:tcPr>
          <w:p w14:paraId="65049790"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Уплата административного штрафа по постановлению</w:t>
            </w:r>
          </w:p>
        </w:tc>
        <w:tc>
          <w:tcPr>
            <w:tcW w:w="3402" w:type="dxa"/>
            <w:tcBorders>
              <w:top w:val="single" w:sz="4" w:space="0" w:color="auto"/>
              <w:left w:val="nil"/>
              <w:bottom w:val="single" w:sz="4" w:space="0" w:color="auto"/>
              <w:right w:val="single" w:sz="8" w:space="0" w:color="000000"/>
            </w:tcBorders>
            <w:shd w:val="clear" w:color="auto" w:fill="auto"/>
            <w:hideMark/>
          </w:tcPr>
          <w:p w14:paraId="7C3757FC" w14:textId="77777777" w:rsidR="005216D7" w:rsidRPr="00E7741B" w:rsidRDefault="005216D7" w:rsidP="00F5668D">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8" w:space="0" w:color="000000"/>
            </w:tcBorders>
            <w:shd w:val="clear" w:color="auto" w:fill="E2EFD9" w:themeFill="accent6" w:themeFillTint="33"/>
            <w:hideMark/>
          </w:tcPr>
          <w:p w14:paraId="7237553B"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100 000,00</w:t>
            </w:r>
          </w:p>
        </w:tc>
        <w:tc>
          <w:tcPr>
            <w:tcW w:w="1134" w:type="dxa"/>
            <w:tcBorders>
              <w:top w:val="single" w:sz="4" w:space="0" w:color="auto"/>
              <w:left w:val="nil"/>
              <w:bottom w:val="single" w:sz="4" w:space="0" w:color="auto"/>
              <w:right w:val="single" w:sz="8" w:space="0" w:color="000000"/>
            </w:tcBorders>
            <w:shd w:val="clear" w:color="auto" w:fill="auto"/>
            <w:hideMark/>
          </w:tcPr>
          <w:p w14:paraId="4FCDADD8"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8" w:space="0" w:color="000000"/>
            </w:tcBorders>
            <w:shd w:val="clear" w:color="auto" w:fill="auto"/>
            <w:hideMark/>
          </w:tcPr>
          <w:p w14:paraId="20932996"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single" w:sz="4" w:space="0" w:color="auto"/>
              <w:left w:val="nil"/>
              <w:bottom w:val="single" w:sz="4" w:space="0" w:color="auto"/>
              <w:right w:val="single" w:sz="8" w:space="0" w:color="000000"/>
            </w:tcBorders>
          </w:tcPr>
          <w:p w14:paraId="48AF2B78"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100 000,00</w:t>
            </w:r>
          </w:p>
        </w:tc>
      </w:tr>
      <w:tr w:rsidR="005216D7" w:rsidRPr="00E7741B" w14:paraId="1BFA36E4" w14:textId="77777777" w:rsidTr="00805C86">
        <w:trPr>
          <w:gridAfter w:val="1"/>
          <w:wAfter w:w="1134" w:type="dxa"/>
          <w:trHeight w:val="2280"/>
        </w:trPr>
        <w:tc>
          <w:tcPr>
            <w:tcW w:w="816" w:type="dxa"/>
            <w:vMerge/>
            <w:tcBorders>
              <w:left w:val="single" w:sz="8" w:space="0" w:color="000000"/>
              <w:bottom w:val="single" w:sz="8" w:space="0" w:color="000000"/>
              <w:right w:val="single" w:sz="8" w:space="0" w:color="000000"/>
            </w:tcBorders>
            <w:vAlign w:val="center"/>
            <w:hideMark/>
          </w:tcPr>
          <w:p w14:paraId="0344CBD8"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1702" w:type="dxa"/>
            <w:vMerge/>
            <w:tcBorders>
              <w:left w:val="single" w:sz="8" w:space="0" w:color="000000"/>
              <w:bottom w:val="single" w:sz="8" w:space="0" w:color="000000"/>
              <w:right w:val="single" w:sz="8" w:space="0" w:color="000000"/>
            </w:tcBorders>
            <w:vAlign w:val="center"/>
            <w:hideMark/>
          </w:tcPr>
          <w:p w14:paraId="014CCCC1"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119" w:type="dxa"/>
            <w:vMerge/>
            <w:tcBorders>
              <w:left w:val="single" w:sz="8" w:space="0" w:color="000000"/>
              <w:bottom w:val="single" w:sz="8" w:space="0" w:color="000000"/>
              <w:right w:val="single" w:sz="8" w:space="0" w:color="000000"/>
            </w:tcBorders>
            <w:vAlign w:val="center"/>
            <w:hideMark/>
          </w:tcPr>
          <w:p w14:paraId="7A57C3D3" w14:textId="77777777" w:rsidR="005216D7" w:rsidRPr="00E7741B" w:rsidRDefault="005216D7" w:rsidP="004D1470">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14:paraId="14006550" w14:textId="77777777" w:rsidR="005216D7" w:rsidRPr="00E7741B" w:rsidRDefault="005216D7" w:rsidP="00F5668D">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8" w:space="0" w:color="000000"/>
              <w:right w:val="single" w:sz="8" w:space="0" w:color="000000"/>
            </w:tcBorders>
            <w:shd w:val="clear" w:color="auto" w:fill="E2EFD9" w:themeFill="accent6" w:themeFillTint="33"/>
            <w:hideMark/>
          </w:tcPr>
          <w:p w14:paraId="6E3B765E"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100 000,00</w:t>
            </w:r>
          </w:p>
        </w:tc>
        <w:tc>
          <w:tcPr>
            <w:tcW w:w="1134" w:type="dxa"/>
            <w:tcBorders>
              <w:top w:val="single" w:sz="4" w:space="0" w:color="auto"/>
              <w:left w:val="nil"/>
              <w:bottom w:val="single" w:sz="8" w:space="0" w:color="000000"/>
              <w:right w:val="single" w:sz="8" w:space="0" w:color="000000"/>
            </w:tcBorders>
            <w:shd w:val="clear" w:color="auto" w:fill="auto"/>
            <w:hideMark/>
          </w:tcPr>
          <w:p w14:paraId="7A38D8D9"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134" w:type="dxa"/>
            <w:tcBorders>
              <w:top w:val="single" w:sz="4" w:space="0" w:color="auto"/>
              <w:left w:val="nil"/>
              <w:bottom w:val="single" w:sz="8" w:space="0" w:color="000000"/>
              <w:right w:val="single" w:sz="8" w:space="0" w:color="000000"/>
            </w:tcBorders>
            <w:shd w:val="clear" w:color="auto" w:fill="auto"/>
            <w:hideMark/>
          </w:tcPr>
          <w:p w14:paraId="71E401D4"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0,00</w:t>
            </w:r>
          </w:p>
        </w:tc>
        <w:tc>
          <w:tcPr>
            <w:tcW w:w="1418" w:type="dxa"/>
            <w:tcBorders>
              <w:top w:val="single" w:sz="4" w:space="0" w:color="auto"/>
              <w:left w:val="nil"/>
              <w:bottom w:val="single" w:sz="8" w:space="0" w:color="000000"/>
              <w:right w:val="single" w:sz="8" w:space="0" w:color="000000"/>
            </w:tcBorders>
          </w:tcPr>
          <w:p w14:paraId="53270BBD" w14:textId="77777777" w:rsidR="005216D7" w:rsidRPr="005216D7" w:rsidRDefault="005216D7" w:rsidP="00805C86">
            <w:pPr>
              <w:ind w:right="-108"/>
              <w:rPr>
                <w:rFonts w:ascii="Times New Roman" w:hAnsi="Times New Roman" w:cs="Times New Roman"/>
                <w:color w:val="000000"/>
                <w:sz w:val="16"/>
                <w:szCs w:val="16"/>
              </w:rPr>
            </w:pPr>
            <w:r w:rsidRPr="005216D7">
              <w:rPr>
                <w:rFonts w:ascii="Times New Roman" w:hAnsi="Times New Roman" w:cs="Times New Roman"/>
                <w:color w:val="000000"/>
                <w:sz w:val="16"/>
                <w:szCs w:val="16"/>
              </w:rPr>
              <w:t>100 000,00</w:t>
            </w:r>
          </w:p>
        </w:tc>
      </w:tr>
    </w:tbl>
    <w:p w14:paraId="69188B83" w14:textId="77777777" w:rsidR="004D1470" w:rsidRDefault="004D1470" w:rsidP="004D1470">
      <w:pPr>
        <w:pStyle w:val="ConsPlusNonformat"/>
        <w:rPr>
          <w:rFonts w:ascii="Times New Roman" w:hAnsi="Times New Roman" w:cs="Times New Roman"/>
          <w:sz w:val="24"/>
          <w:szCs w:val="24"/>
        </w:rPr>
      </w:pPr>
    </w:p>
    <w:p w14:paraId="6DAD13C1" w14:textId="77777777" w:rsidR="004D1470" w:rsidRDefault="004D1470" w:rsidP="004D1470">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w:t>
      </w:r>
    </w:p>
    <w:p w14:paraId="23DBB3EC" w14:textId="77777777" w:rsidR="001B107F" w:rsidRDefault="001B107F" w:rsidP="001B107F">
      <w:pPr>
        <w:pStyle w:val="ConsPlusNonformat"/>
        <w:rPr>
          <w:rFonts w:ascii="Times New Roman" w:hAnsi="Times New Roman" w:cs="Times New Roman"/>
          <w:sz w:val="24"/>
          <w:szCs w:val="24"/>
          <w:lang w:val="en-US"/>
        </w:rPr>
      </w:pPr>
    </w:p>
    <w:p w14:paraId="3E923249" w14:textId="77777777" w:rsidR="001B107F" w:rsidRPr="002D46D8" w:rsidRDefault="001B107F" w:rsidP="001B107F">
      <w:pPr>
        <w:pStyle w:val="ConsPlusNonformat"/>
        <w:rPr>
          <w:rFonts w:ascii="Times New Roman" w:hAnsi="Times New Roman" w:cs="Times New Roman"/>
          <w:sz w:val="24"/>
          <w:szCs w:val="24"/>
        </w:rPr>
      </w:pPr>
    </w:p>
    <w:p w14:paraId="099FF44A" w14:textId="77777777" w:rsidR="001B107F" w:rsidRDefault="001B107F" w:rsidP="001B107F">
      <w:pPr>
        <w:pStyle w:val="ConsPlusNonformat"/>
        <w:ind w:left="10773" w:firstLine="12"/>
        <w:rPr>
          <w:rFonts w:ascii="Times New Roman" w:hAnsi="Times New Roman" w:cs="Times New Roman"/>
          <w:sz w:val="24"/>
          <w:szCs w:val="24"/>
        </w:rPr>
      </w:pPr>
    </w:p>
    <w:p w14:paraId="586B5F39" w14:textId="77777777" w:rsidR="001B107F" w:rsidRDefault="001B107F" w:rsidP="001B107F">
      <w:pPr>
        <w:pStyle w:val="ConsPlusNonformat"/>
        <w:ind w:left="10773" w:firstLine="12"/>
        <w:rPr>
          <w:rFonts w:ascii="Times New Roman" w:hAnsi="Times New Roman" w:cs="Times New Roman"/>
          <w:sz w:val="24"/>
          <w:szCs w:val="24"/>
        </w:rPr>
      </w:pPr>
    </w:p>
    <w:p w14:paraId="2A30EB38" w14:textId="77777777" w:rsidR="001B107F" w:rsidRDefault="001B107F" w:rsidP="004A79F4">
      <w:pPr>
        <w:pStyle w:val="ConsPlusNonformat"/>
        <w:rPr>
          <w:rFonts w:ascii="Times New Roman" w:hAnsi="Times New Roman" w:cs="Times New Roman"/>
          <w:sz w:val="24"/>
          <w:szCs w:val="24"/>
        </w:rPr>
      </w:pPr>
    </w:p>
    <w:p w14:paraId="31BC9132" w14:textId="77777777" w:rsidR="004A79F4" w:rsidRDefault="004A79F4" w:rsidP="004A79F4">
      <w:pPr>
        <w:pStyle w:val="ConsPlusNonformat"/>
        <w:rPr>
          <w:rFonts w:ascii="Times New Roman" w:hAnsi="Times New Roman" w:cs="Times New Roman"/>
          <w:sz w:val="24"/>
          <w:szCs w:val="24"/>
        </w:rPr>
      </w:pPr>
    </w:p>
    <w:p w14:paraId="2A1AFA71" w14:textId="77777777" w:rsidR="001B107F" w:rsidRDefault="001B107F" w:rsidP="001B107F">
      <w:pPr>
        <w:pStyle w:val="ConsPlusNonformat"/>
        <w:ind w:left="10773" w:firstLine="12"/>
        <w:rPr>
          <w:rFonts w:ascii="Times New Roman" w:hAnsi="Times New Roman" w:cs="Times New Roman"/>
          <w:sz w:val="24"/>
          <w:szCs w:val="24"/>
        </w:rPr>
      </w:pPr>
    </w:p>
    <w:p w14:paraId="68067B45" w14:textId="77777777" w:rsidR="001F15A3" w:rsidRDefault="001F15A3" w:rsidP="00547525">
      <w:pPr>
        <w:pStyle w:val="ConsPlusNonformat"/>
        <w:rPr>
          <w:rFonts w:ascii="Times New Roman" w:hAnsi="Times New Roman" w:cs="Times New Roman"/>
          <w:sz w:val="24"/>
          <w:szCs w:val="24"/>
        </w:rPr>
      </w:pPr>
    </w:p>
    <w:p w14:paraId="5BB3E513" w14:textId="77777777" w:rsidR="00547525" w:rsidRDefault="00547525" w:rsidP="00547525">
      <w:pPr>
        <w:pStyle w:val="ConsPlusNonformat"/>
        <w:rPr>
          <w:rFonts w:ascii="Times New Roman" w:hAnsi="Times New Roman" w:cs="Times New Roman"/>
          <w:sz w:val="24"/>
          <w:szCs w:val="24"/>
        </w:rPr>
      </w:pPr>
    </w:p>
    <w:p w14:paraId="1F67F008" w14:textId="77777777" w:rsidR="001F15A3" w:rsidRDefault="001F15A3" w:rsidP="001B107F">
      <w:pPr>
        <w:pStyle w:val="ConsPlusNonformat"/>
        <w:ind w:left="10773" w:firstLine="12"/>
        <w:rPr>
          <w:rFonts w:ascii="Times New Roman" w:hAnsi="Times New Roman" w:cs="Times New Roman"/>
          <w:sz w:val="24"/>
          <w:szCs w:val="24"/>
        </w:rPr>
      </w:pPr>
    </w:p>
    <w:p w14:paraId="71702C7C" w14:textId="77777777" w:rsidR="00696E20" w:rsidRDefault="00696E20" w:rsidP="001B107F">
      <w:pPr>
        <w:pStyle w:val="ConsPlusNonformat"/>
        <w:ind w:left="10773" w:firstLine="12"/>
        <w:rPr>
          <w:rFonts w:ascii="Times New Roman" w:hAnsi="Times New Roman" w:cs="Times New Roman"/>
          <w:sz w:val="24"/>
          <w:szCs w:val="24"/>
        </w:rPr>
      </w:pPr>
    </w:p>
    <w:p w14:paraId="7767791F" w14:textId="77777777" w:rsidR="00696E20" w:rsidRDefault="00696E20" w:rsidP="001B107F">
      <w:pPr>
        <w:pStyle w:val="ConsPlusNonformat"/>
        <w:ind w:left="10773" w:firstLine="12"/>
        <w:rPr>
          <w:rFonts w:ascii="Times New Roman" w:hAnsi="Times New Roman" w:cs="Times New Roman"/>
          <w:sz w:val="24"/>
          <w:szCs w:val="24"/>
        </w:rPr>
      </w:pPr>
    </w:p>
    <w:p w14:paraId="579E7FA3" w14:textId="77777777" w:rsidR="00696E20" w:rsidRDefault="00696E20" w:rsidP="001B107F">
      <w:pPr>
        <w:pStyle w:val="ConsPlusNonformat"/>
        <w:ind w:left="10773" w:firstLine="12"/>
        <w:rPr>
          <w:rFonts w:ascii="Times New Roman" w:hAnsi="Times New Roman" w:cs="Times New Roman"/>
          <w:sz w:val="24"/>
          <w:szCs w:val="24"/>
        </w:rPr>
      </w:pPr>
    </w:p>
    <w:p w14:paraId="76938746" w14:textId="77777777" w:rsidR="00696E20" w:rsidRDefault="00696E20" w:rsidP="001B107F">
      <w:pPr>
        <w:pStyle w:val="ConsPlusNonformat"/>
        <w:ind w:left="10773" w:firstLine="12"/>
        <w:rPr>
          <w:rFonts w:ascii="Times New Roman" w:hAnsi="Times New Roman" w:cs="Times New Roman"/>
          <w:sz w:val="24"/>
          <w:szCs w:val="24"/>
        </w:rPr>
      </w:pPr>
    </w:p>
    <w:p w14:paraId="14B97A53" w14:textId="77777777" w:rsidR="00696E20" w:rsidRDefault="00696E20" w:rsidP="001B107F">
      <w:pPr>
        <w:pStyle w:val="ConsPlusNonformat"/>
        <w:ind w:left="10773" w:firstLine="12"/>
        <w:rPr>
          <w:rFonts w:ascii="Times New Roman" w:hAnsi="Times New Roman" w:cs="Times New Roman"/>
          <w:sz w:val="24"/>
          <w:szCs w:val="24"/>
        </w:rPr>
      </w:pPr>
    </w:p>
    <w:p w14:paraId="6E3CED09" w14:textId="7C4AF5E3" w:rsidR="006875B5" w:rsidRDefault="006875B5" w:rsidP="00F51CF6">
      <w:pPr>
        <w:pStyle w:val="ConsPlusNonformat"/>
        <w:tabs>
          <w:tab w:val="left" w:pos="13560"/>
        </w:tabs>
        <w:rPr>
          <w:rFonts w:ascii="Times New Roman" w:hAnsi="Times New Roman" w:cs="Times New Roman"/>
          <w:sz w:val="24"/>
          <w:szCs w:val="24"/>
        </w:rPr>
      </w:pPr>
    </w:p>
    <w:p w14:paraId="325E5FBE" w14:textId="77777777" w:rsidR="00696E20" w:rsidRDefault="00547525" w:rsidP="00696E20">
      <w:pPr>
        <w:pStyle w:val="ConsPlusNonformat"/>
        <w:ind w:left="10773" w:firstLine="1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3</w:t>
      </w:r>
    </w:p>
    <w:p w14:paraId="698BBE08" w14:textId="77777777" w:rsidR="001B107F" w:rsidRDefault="001B107F" w:rsidP="001B107F">
      <w:pPr>
        <w:pStyle w:val="ConsPlusNonformat"/>
        <w:ind w:left="10773" w:firstLine="12"/>
        <w:rPr>
          <w:rFonts w:ascii="Times New Roman" w:hAnsi="Times New Roman" w:cs="Times New Roman"/>
          <w:sz w:val="24"/>
          <w:szCs w:val="24"/>
        </w:rPr>
      </w:pPr>
    </w:p>
    <w:p w14:paraId="31063A15" w14:textId="77777777" w:rsidR="001B107F" w:rsidRPr="00380E46" w:rsidRDefault="001B107F" w:rsidP="001B107F">
      <w:pPr>
        <w:pStyle w:val="ConsPlusNonformat"/>
        <w:ind w:left="10620" w:firstLine="708"/>
        <w:jc w:val="center"/>
        <w:rPr>
          <w:rFonts w:ascii="Times New Roman" w:hAnsi="Times New Roman" w:cs="Times New Roman"/>
          <w:sz w:val="24"/>
          <w:szCs w:val="24"/>
        </w:rPr>
      </w:pPr>
      <w:r w:rsidRPr="00380E46">
        <w:rPr>
          <w:rFonts w:ascii="Times New Roman" w:hAnsi="Times New Roman" w:cs="Times New Roman"/>
          <w:sz w:val="24"/>
          <w:szCs w:val="24"/>
        </w:rPr>
        <w:t>Приложение № 3</w:t>
      </w:r>
    </w:p>
    <w:p w14:paraId="56EF1729" w14:textId="77777777" w:rsidR="001B107F" w:rsidRPr="00380E46" w:rsidRDefault="001B107F" w:rsidP="001B107F">
      <w:pPr>
        <w:pStyle w:val="ConsPlusNonformat"/>
        <w:ind w:left="12077"/>
        <w:rPr>
          <w:rFonts w:ascii="Times New Roman" w:hAnsi="Times New Roman" w:cs="Times New Roman"/>
          <w:sz w:val="24"/>
          <w:szCs w:val="24"/>
        </w:rPr>
      </w:pPr>
      <w:r w:rsidRPr="00380E46">
        <w:rPr>
          <w:rFonts w:ascii="Times New Roman" w:hAnsi="Times New Roman" w:cs="Times New Roman"/>
          <w:sz w:val="24"/>
          <w:szCs w:val="24"/>
        </w:rPr>
        <w:t>к Муниципальной программе</w:t>
      </w:r>
    </w:p>
    <w:p w14:paraId="2D587070" w14:textId="77777777" w:rsidR="001B107F" w:rsidRPr="00380E46" w:rsidRDefault="001B107F" w:rsidP="001B107F">
      <w:pPr>
        <w:pStyle w:val="ConsPlusNonformat"/>
        <w:jc w:val="right"/>
        <w:rPr>
          <w:rFonts w:ascii="Times New Roman" w:hAnsi="Times New Roman" w:cs="Times New Roman"/>
          <w:sz w:val="24"/>
          <w:szCs w:val="24"/>
        </w:rPr>
      </w:pPr>
    </w:p>
    <w:p w14:paraId="34DE4BC9" w14:textId="77777777" w:rsidR="001B107F" w:rsidRPr="00380E46" w:rsidRDefault="001B107F" w:rsidP="001B107F">
      <w:pPr>
        <w:pStyle w:val="ConsPlusNonformat"/>
        <w:jc w:val="right"/>
        <w:rPr>
          <w:rFonts w:ascii="Times New Roman" w:hAnsi="Times New Roman" w:cs="Times New Roman"/>
          <w:sz w:val="24"/>
          <w:szCs w:val="24"/>
        </w:rPr>
      </w:pPr>
    </w:p>
    <w:p w14:paraId="4F0E225B" w14:textId="77777777" w:rsidR="00431C07" w:rsidRPr="00380E46" w:rsidRDefault="00431C07" w:rsidP="00431C07">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Прогнозная (справочная) оценка ресурсного обеспечения</w:t>
      </w:r>
    </w:p>
    <w:p w14:paraId="6C48C9B5" w14:textId="77777777" w:rsidR="00431C07" w:rsidRPr="00380E46" w:rsidRDefault="00431C07" w:rsidP="00431C07">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реализации муниципальной программы</w:t>
      </w:r>
    </w:p>
    <w:p w14:paraId="3F6F1DFD" w14:textId="77777777" w:rsidR="00431C07" w:rsidRDefault="00431C07" w:rsidP="00431C07">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за счет всех источников финансирования</w:t>
      </w:r>
    </w:p>
    <w:tbl>
      <w:tblPr>
        <w:tblW w:w="13799" w:type="dxa"/>
        <w:tblLayout w:type="fixed"/>
        <w:tblLook w:val="04A0" w:firstRow="1" w:lastRow="0" w:firstColumn="1" w:lastColumn="0" w:noHBand="0" w:noVBand="1"/>
      </w:tblPr>
      <w:tblGrid>
        <w:gridCol w:w="817"/>
        <w:gridCol w:w="1873"/>
        <w:gridCol w:w="4081"/>
        <w:gridCol w:w="1926"/>
        <w:gridCol w:w="1134"/>
        <w:gridCol w:w="1134"/>
        <w:gridCol w:w="1275"/>
        <w:gridCol w:w="1559"/>
      </w:tblGrid>
      <w:tr w:rsidR="00431C07" w:rsidRPr="003B7DB8" w14:paraId="46B9CF2B" w14:textId="77777777" w:rsidTr="00FB0266">
        <w:trPr>
          <w:trHeight w:val="129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DE48DB"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bookmarkStart w:id="1" w:name="RANGE!A1:I97"/>
            <w:proofErr w:type="gramStart"/>
            <w:r w:rsidRPr="003B7DB8">
              <w:rPr>
                <w:rFonts w:ascii="Times New Roman" w:eastAsia="Times New Roman" w:hAnsi="Times New Roman" w:cs="Times New Roman"/>
                <w:color w:val="000000"/>
                <w:kern w:val="0"/>
                <w:lang w:eastAsia="ru-RU" w:bidi="ar-SA"/>
              </w:rPr>
              <w:t>N  п</w:t>
            </w:r>
            <w:proofErr w:type="gramEnd"/>
            <w:r w:rsidRPr="003B7DB8">
              <w:rPr>
                <w:rFonts w:ascii="Times New Roman" w:eastAsia="Times New Roman" w:hAnsi="Times New Roman" w:cs="Times New Roman"/>
                <w:color w:val="000000"/>
                <w:kern w:val="0"/>
                <w:lang w:eastAsia="ru-RU" w:bidi="ar-SA"/>
              </w:rPr>
              <w:t>/п</w:t>
            </w:r>
            <w:bookmarkEnd w:id="1"/>
          </w:p>
        </w:tc>
        <w:tc>
          <w:tcPr>
            <w:tcW w:w="18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9DBA25"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Статус</w:t>
            </w:r>
          </w:p>
        </w:tc>
        <w:tc>
          <w:tcPr>
            <w:tcW w:w="40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FB0D50"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Наименование муниципальной программы,   подпрограммы отдельного    мероприятия</w:t>
            </w:r>
          </w:p>
        </w:tc>
        <w:tc>
          <w:tcPr>
            <w:tcW w:w="19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3A70E1" w14:textId="77777777" w:rsidR="00431C07" w:rsidRPr="003B7DB8" w:rsidRDefault="00431C07"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Источники финансирования</w:t>
            </w:r>
          </w:p>
        </w:tc>
        <w:tc>
          <w:tcPr>
            <w:tcW w:w="5102" w:type="dxa"/>
            <w:gridSpan w:val="4"/>
            <w:tcBorders>
              <w:top w:val="single" w:sz="4" w:space="0" w:color="auto"/>
              <w:bottom w:val="single" w:sz="4" w:space="0" w:color="auto"/>
              <w:right w:val="single" w:sz="4" w:space="0" w:color="auto"/>
            </w:tcBorders>
            <w:shd w:val="clear" w:color="auto" w:fill="auto"/>
          </w:tcPr>
          <w:p w14:paraId="4A095821" w14:textId="77777777" w:rsidR="00431C07" w:rsidRDefault="00431C07" w:rsidP="00FB0266">
            <w:pPr>
              <w:widowControl/>
              <w:suppressAutoHyphens w:val="0"/>
              <w:jc w:val="center"/>
            </w:pPr>
          </w:p>
          <w:p w14:paraId="6386D582" w14:textId="77777777" w:rsidR="00431C07" w:rsidRPr="003B7DB8" w:rsidRDefault="00431C07" w:rsidP="00FB0266">
            <w:pPr>
              <w:widowControl/>
              <w:suppressAutoHyphens w:val="0"/>
              <w:jc w:val="center"/>
            </w:pPr>
            <w:r>
              <w:t>Расходы (рублей)</w:t>
            </w:r>
          </w:p>
        </w:tc>
      </w:tr>
      <w:tr w:rsidR="00431C07" w:rsidRPr="003B7DB8" w14:paraId="5F090083" w14:textId="77777777" w:rsidTr="008F30CE">
        <w:trPr>
          <w:trHeight w:val="540"/>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614D7086" w14:textId="77777777"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14:paraId="72E29E97" w14:textId="77777777"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single" w:sz="4" w:space="0" w:color="auto"/>
              <w:left w:val="single" w:sz="4" w:space="0" w:color="auto"/>
              <w:bottom w:val="single" w:sz="4" w:space="0" w:color="auto"/>
              <w:right w:val="single" w:sz="4" w:space="0" w:color="auto"/>
            </w:tcBorders>
            <w:vAlign w:val="center"/>
            <w:hideMark/>
          </w:tcPr>
          <w:p w14:paraId="7AEB05DB" w14:textId="77777777"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14:paraId="254C9E44" w14:textId="77777777" w:rsidR="00431C07" w:rsidRPr="003B7DB8" w:rsidRDefault="00431C07" w:rsidP="00FB0266">
            <w:pPr>
              <w:widowControl/>
              <w:suppressAutoHyphens w:val="0"/>
              <w:rPr>
                <w:rFonts w:ascii="Times New Roman" w:eastAsia="Times New Roman" w:hAnsi="Times New Roman" w:cs="Times New Roman"/>
                <w:color w:val="000000"/>
                <w:kern w:val="0"/>
                <w:lang w:eastAsia="ru-RU" w:bidi="ar-SA"/>
              </w:rPr>
            </w:pPr>
          </w:p>
        </w:tc>
        <w:tc>
          <w:tcPr>
            <w:tcW w:w="1134" w:type="dxa"/>
            <w:tcBorders>
              <w:top w:val="nil"/>
              <w:left w:val="nil"/>
              <w:bottom w:val="single" w:sz="4" w:space="0" w:color="auto"/>
              <w:right w:val="single" w:sz="4" w:space="0" w:color="auto"/>
            </w:tcBorders>
            <w:shd w:val="clear" w:color="auto" w:fill="C5E0B3" w:themeFill="accent6" w:themeFillTint="66"/>
            <w:vAlign w:val="center"/>
            <w:hideMark/>
          </w:tcPr>
          <w:p w14:paraId="07606C5A" w14:textId="77777777" w:rsidR="00431C07" w:rsidRPr="00D84D3E" w:rsidRDefault="00431C07" w:rsidP="00FB0266">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2025 год</w:t>
            </w:r>
          </w:p>
        </w:tc>
        <w:tc>
          <w:tcPr>
            <w:tcW w:w="1134" w:type="dxa"/>
            <w:tcBorders>
              <w:top w:val="nil"/>
              <w:left w:val="nil"/>
              <w:bottom w:val="single" w:sz="4" w:space="0" w:color="auto"/>
              <w:right w:val="single" w:sz="4" w:space="0" w:color="auto"/>
            </w:tcBorders>
            <w:shd w:val="clear" w:color="auto" w:fill="auto"/>
            <w:vAlign w:val="center"/>
            <w:hideMark/>
          </w:tcPr>
          <w:p w14:paraId="19295D6A" w14:textId="77777777" w:rsidR="00431C07" w:rsidRPr="00D84D3E" w:rsidRDefault="00431C07" w:rsidP="00FB0266">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2026 год</w:t>
            </w:r>
          </w:p>
        </w:tc>
        <w:tc>
          <w:tcPr>
            <w:tcW w:w="1275" w:type="dxa"/>
            <w:tcBorders>
              <w:top w:val="nil"/>
              <w:left w:val="nil"/>
              <w:bottom w:val="single" w:sz="4" w:space="0" w:color="auto"/>
              <w:right w:val="single" w:sz="4" w:space="0" w:color="auto"/>
            </w:tcBorders>
            <w:shd w:val="clear" w:color="auto" w:fill="auto"/>
            <w:vAlign w:val="center"/>
            <w:hideMark/>
          </w:tcPr>
          <w:p w14:paraId="62F15F22" w14:textId="77777777" w:rsidR="00431C07" w:rsidRPr="00D84D3E" w:rsidRDefault="00431C07" w:rsidP="00FB0266">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2027 год</w:t>
            </w:r>
          </w:p>
        </w:tc>
        <w:tc>
          <w:tcPr>
            <w:tcW w:w="1559" w:type="dxa"/>
            <w:tcBorders>
              <w:top w:val="nil"/>
              <w:left w:val="nil"/>
              <w:bottom w:val="single" w:sz="4" w:space="0" w:color="auto"/>
              <w:right w:val="single" w:sz="4" w:space="0" w:color="auto"/>
            </w:tcBorders>
            <w:vAlign w:val="center"/>
          </w:tcPr>
          <w:p w14:paraId="60DB7AF5" w14:textId="77777777" w:rsidR="00431C07" w:rsidRPr="00D84D3E" w:rsidRDefault="00431C07" w:rsidP="00FB0266">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Итого</w:t>
            </w:r>
          </w:p>
        </w:tc>
      </w:tr>
      <w:tr w:rsidR="00805C86" w:rsidRPr="003B7DB8" w14:paraId="48826490" w14:textId="77777777" w:rsidTr="00805C86">
        <w:trPr>
          <w:trHeight w:val="57"/>
        </w:trPr>
        <w:tc>
          <w:tcPr>
            <w:tcW w:w="817" w:type="dxa"/>
            <w:vMerge w:val="restart"/>
            <w:tcBorders>
              <w:top w:val="nil"/>
              <w:left w:val="single" w:sz="4" w:space="0" w:color="auto"/>
              <w:bottom w:val="single" w:sz="4" w:space="0" w:color="auto"/>
              <w:right w:val="single" w:sz="4" w:space="0" w:color="auto"/>
            </w:tcBorders>
            <w:shd w:val="clear" w:color="auto" w:fill="auto"/>
            <w:hideMark/>
          </w:tcPr>
          <w:p w14:paraId="776596ED" w14:textId="77777777" w:rsidR="00805C86"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14:paraId="0F5BED2C" w14:textId="77777777" w:rsidR="00805C86"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Муниципальная программа</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14:paraId="54A67A30" w14:textId="77777777" w:rsidR="00805C86"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Развитие транспортной системы Лебяжского муниципального округа</w:t>
            </w:r>
          </w:p>
        </w:tc>
        <w:tc>
          <w:tcPr>
            <w:tcW w:w="1926" w:type="dxa"/>
            <w:tcBorders>
              <w:top w:val="nil"/>
              <w:left w:val="nil"/>
              <w:bottom w:val="single" w:sz="4" w:space="0" w:color="auto"/>
              <w:right w:val="single" w:sz="4" w:space="0" w:color="auto"/>
            </w:tcBorders>
            <w:shd w:val="clear" w:color="auto" w:fill="auto"/>
            <w:hideMark/>
          </w:tcPr>
          <w:p w14:paraId="11AA6F0A" w14:textId="77777777" w:rsidR="00805C86"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hideMark/>
          </w:tcPr>
          <w:p w14:paraId="52727FD0"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52 365 144,00</w:t>
            </w:r>
          </w:p>
        </w:tc>
        <w:tc>
          <w:tcPr>
            <w:tcW w:w="1134" w:type="dxa"/>
            <w:tcBorders>
              <w:top w:val="nil"/>
              <w:left w:val="nil"/>
              <w:bottom w:val="single" w:sz="4" w:space="0" w:color="auto"/>
              <w:right w:val="single" w:sz="4" w:space="0" w:color="auto"/>
            </w:tcBorders>
            <w:shd w:val="clear" w:color="000000" w:fill="FFFFFF"/>
            <w:hideMark/>
          </w:tcPr>
          <w:p w14:paraId="0D9E3CB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35 339 200,00</w:t>
            </w:r>
          </w:p>
        </w:tc>
        <w:tc>
          <w:tcPr>
            <w:tcW w:w="1275" w:type="dxa"/>
            <w:tcBorders>
              <w:top w:val="nil"/>
              <w:left w:val="nil"/>
              <w:bottom w:val="single" w:sz="4" w:space="0" w:color="auto"/>
              <w:right w:val="single" w:sz="4" w:space="0" w:color="auto"/>
            </w:tcBorders>
            <w:shd w:val="clear" w:color="000000" w:fill="FFFFFF"/>
            <w:hideMark/>
          </w:tcPr>
          <w:p w14:paraId="0A8BC60C"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35 567 600,00</w:t>
            </w:r>
          </w:p>
        </w:tc>
        <w:tc>
          <w:tcPr>
            <w:tcW w:w="1559" w:type="dxa"/>
            <w:tcBorders>
              <w:top w:val="nil"/>
              <w:left w:val="nil"/>
              <w:bottom w:val="single" w:sz="4" w:space="0" w:color="auto"/>
              <w:right w:val="single" w:sz="4" w:space="0" w:color="auto"/>
            </w:tcBorders>
            <w:shd w:val="clear" w:color="000000" w:fill="FFFFFF"/>
          </w:tcPr>
          <w:p w14:paraId="2F39691E"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123 271 944,00</w:t>
            </w:r>
          </w:p>
        </w:tc>
      </w:tr>
      <w:tr w:rsidR="00805C86" w:rsidRPr="003B7DB8" w14:paraId="507932A1" w14:textId="77777777" w:rsidTr="00805C86">
        <w:trPr>
          <w:trHeight w:val="170"/>
        </w:trPr>
        <w:tc>
          <w:tcPr>
            <w:tcW w:w="817" w:type="dxa"/>
            <w:vMerge/>
            <w:tcBorders>
              <w:top w:val="nil"/>
              <w:left w:val="single" w:sz="4" w:space="0" w:color="auto"/>
              <w:bottom w:val="single" w:sz="4" w:space="0" w:color="auto"/>
              <w:right w:val="single" w:sz="4" w:space="0" w:color="auto"/>
            </w:tcBorders>
            <w:vAlign w:val="center"/>
            <w:hideMark/>
          </w:tcPr>
          <w:p w14:paraId="4D58B8C9"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5FB5D401"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5D931429"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6E795503"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14:paraId="3FBF586A"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hideMark/>
          </w:tcPr>
          <w:p w14:paraId="2AAFABF5"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000000" w:fill="FFFFFF"/>
            <w:hideMark/>
          </w:tcPr>
          <w:p w14:paraId="30649A7D"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shd w:val="clear" w:color="000000" w:fill="FFFFFF"/>
          </w:tcPr>
          <w:p w14:paraId="1E878800"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6603410D" w14:textId="77777777" w:rsidTr="00805C86">
        <w:trPr>
          <w:trHeight w:val="647"/>
        </w:trPr>
        <w:tc>
          <w:tcPr>
            <w:tcW w:w="817" w:type="dxa"/>
            <w:vMerge/>
            <w:tcBorders>
              <w:top w:val="nil"/>
              <w:left w:val="single" w:sz="4" w:space="0" w:color="auto"/>
              <w:bottom w:val="single" w:sz="4" w:space="0" w:color="auto"/>
              <w:right w:val="single" w:sz="4" w:space="0" w:color="auto"/>
            </w:tcBorders>
            <w:vAlign w:val="center"/>
            <w:hideMark/>
          </w:tcPr>
          <w:p w14:paraId="54982108"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6B3801E0"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5EACE3A3"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29A5C865"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14:paraId="58059EE9"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40 303 000,00</w:t>
            </w:r>
          </w:p>
        </w:tc>
        <w:tc>
          <w:tcPr>
            <w:tcW w:w="1134" w:type="dxa"/>
            <w:tcBorders>
              <w:top w:val="nil"/>
              <w:left w:val="nil"/>
              <w:bottom w:val="single" w:sz="4" w:space="0" w:color="auto"/>
              <w:right w:val="single" w:sz="4" w:space="0" w:color="auto"/>
            </w:tcBorders>
            <w:shd w:val="clear" w:color="000000" w:fill="FFFFFF"/>
            <w:hideMark/>
          </w:tcPr>
          <w:p w14:paraId="6AAE30C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24 702 000,00</w:t>
            </w:r>
          </w:p>
        </w:tc>
        <w:tc>
          <w:tcPr>
            <w:tcW w:w="1275" w:type="dxa"/>
            <w:tcBorders>
              <w:top w:val="nil"/>
              <w:left w:val="nil"/>
              <w:bottom w:val="single" w:sz="4" w:space="0" w:color="auto"/>
              <w:right w:val="single" w:sz="4" w:space="0" w:color="auto"/>
            </w:tcBorders>
            <w:shd w:val="clear" w:color="000000" w:fill="FFFFFF"/>
            <w:hideMark/>
          </w:tcPr>
          <w:p w14:paraId="37921DDB"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24 420 000,00</w:t>
            </w:r>
          </w:p>
        </w:tc>
        <w:tc>
          <w:tcPr>
            <w:tcW w:w="1559" w:type="dxa"/>
            <w:tcBorders>
              <w:top w:val="nil"/>
              <w:left w:val="nil"/>
              <w:bottom w:val="single" w:sz="4" w:space="0" w:color="auto"/>
              <w:right w:val="single" w:sz="4" w:space="0" w:color="auto"/>
            </w:tcBorders>
            <w:shd w:val="clear" w:color="000000" w:fill="FFFFFF"/>
          </w:tcPr>
          <w:p w14:paraId="7B90330C"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89 425 000,00</w:t>
            </w:r>
          </w:p>
        </w:tc>
      </w:tr>
      <w:tr w:rsidR="00805C86" w:rsidRPr="003B7DB8" w14:paraId="31795890" w14:textId="77777777" w:rsidTr="00805C86">
        <w:trPr>
          <w:trHeight w:val="454"/>
        </w:trPr>
        <w:tc>
          <w:tcPr>
            <w:tcW w:w="817" w:type="dxa"/>
            <w:vMerge/>
            <w:tcBorders>
              <w:top w:val="nil"/>
              <w:left w:val="single" w:sz="4" w:space="0" w:color="auto"/>
              <w:bottom w:val="single" w:sz="4" w:space="0" w:color="auto"/>
              <w:right w:val="single" w:sz="4" w:space="0" w:color="auto"/>
            </w:tcBorders>
            <w:vAlign w:val="center"/>
            <w:hideMark/>
          </w:tcPr>
          <w:p w14:paraId="25E38CEE"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25A24DF2"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5E94FB54"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147AAB1F"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14:paraId="4103836D"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12 062 144,00</w:t>
            </w:r>
          </w:p>
        </w:tc>
        <w:tc>
          <w:tcPr>
            <w:tcW w:w="1134" w:type="dxa"/>
            <w:tcBorders>
              <w:top w:val="nil"/>
              <w:left w:val="nil"/>
              <w:bottom w:val="single" w:sz="4" w:space="0" w:color="auto"/>
              <w:right w:val="single" w:sz="4" w:space="0" w:color="auto"/>
            </w:tcBorders>
            <w:shd w:val="clear" w:color="000000" w:fill="FFFFFF"/>
            <w:hideMark/>
          </w:tcPr>
          <w:p w14:paraId="3ED5CB28"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10 637 200,00</w:t>
            </w:r>
          </w:p>
        </w:tc>
        <w:tc>
          <w:tcPr>
            <w:tcW w:w="1275" w:type="dxa"/>
            <w:tcBorders>
              <w:top w:val="nil"/>
              <w:left w:val="nil"/>
              <w:bottom w:val="single" w:sz="4" w:space="0" w:color="auto"/>
              <w:right w:val="single" w:sz="4" w:space="0" w:color="auto"/>
            </w:tcBorders>
            <w:shd w:val="clear" w:color="000000" w:fill="FFFFFF"/>
            <w:hideMark/>
          </w:tcPr>
          <w:p w14:paraId="2ADFA037"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11 147 600,00</w:t>
            </w:r>
          </w:p>
        </w:tc>
        <w:tc>
          <w:tcPr>
            <w:tcW w:w="1559" w:type="dxa"/>
            <w:tcBorders>
              <w:top w:val="nil"/>
              <w:left w:val="nil"/>
              <w:bottom w:val="single" w:sz="4" w:space="0" w:color="auto"/>
              <w:right w:val="single" w:sz="4" w:space="0" w:color="auto"/>
            </w:tcBorders>
            <w:shd w:val="clear" w:color="000000" w:fill="FFFFFF"/>
          </w:tcPr>
          <w:p w14:paraId="601219EC"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33 846 944,00</w:t>
            </w:r>
          </w:p>
        </w:tc>
      </w:tr>
      <w:tr w:rsidR="00805C86" w:rsidRPr="003B7DB8" w14:paraId="38C0CC85" w14:textId="77777777" w:rsidTr="00805C86">
        <w:trPr>
          <w:trHeight w:val="454"/>
        </w:trPr>
        <w:tc>
          <w:tcPr>
            <w:tcW w:w="817" w:type="dxa"/>
            <w:vMerge/>
            <w:tcBorders>
              <w:top w:val="nil"/>
              <w:left w:val="single" w:sz="4" w:space="0" w:color="auto"/>
              <w:bottom w:val="single" w:sz="4" w:space="0" w:color="auto"/>
              <w:right w:val="single" w:sz="4" w:space="0" w:color="auto"/>
            </w:tcBorders>
            <w:vAlign w:val="center"/>
            <w:hideMark/>
          </w:tcPr>
          <w:p w14:paraId="17476063"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284961CD"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2239B2EA"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1A9192C0"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hideMark/>
          </w:tcPr>
          <w:p w14:paraId="5DB79E20"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hideMark/>
          </w:tcPr>
          <w:p w14:paraId="683A0B50"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000000" w:fill="FFFFFF"/>
            <w:hideMark/>
          </w:tcPr>
          <w:p w14:paraId="15D0E62A"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shd w:val="clear" w:color="000000" w:fill="FFFFFF"/>
          </w:tcPr>
          <w:p w14:paraId="0A1A9488"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5DFFE37D" w14:textId="77777777" w:rsidTr="00805C86">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14:paraId="5772DD1C"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14:paraId="6C99705B"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14:paraId="5578568F"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w:t>
            </w:r>
          </w:p>
        </w:tc>
        <w:tc>
          <w:tcPr>
            <w:tcW w:w="1926" w:type="dxa"/>
            <w:tcBorders>
              <w:top w:val="nil"/>
              <w:left w:val="nil"/>
              <w:bottom w:val="single" w:sz="4" w:space="0" w:color="auto"/>
              <w:right w:val="single" w:sz="4" w:space="0" w:color="auto"/>
            </w:tcBorders>
            <w:shd w:val="clear" w:color="auto" w:fill="auto"/>
            <w:hideMark/>
          </w:tcPr>
          <w:p w14:paraId="049D7D66"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hideMark/>
          </w:tcPr>
          <w:p w14:paraId="28E0768A"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34 358 200,00</w:t>
            </w:r>
          </w:p>
        </w:tc>
        <w:tc>
          <w:tcPr>
            <w:tcW w:w="1134" w:type="dxa"/>
            <w:tcBorders>
              <w:top w:val="nil"/>
              <w:left w:val="nil"/>
              <w:bottom w:val="single" w:sz="4" w:space="0" w:color="auto"/>
              <w:right w:val="single" w:sz="4" w:space="0" w:color="auto"/>
            </w:tcBorders>
            <w:shd w:val="clear" w:color="000000" w:fill="FFFFFF"/>
            <w:hideMark/>
          </w:tcPr>
          <w:p w14:paraId="463066B9"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34 339 200,00</w:t>
            </w:r>
          </w:p>
        </w:tc>
        <w:tc>
          <w:tcPr>
            <w:tcW w:w="1275" w:type="dxa"/>
            <w:tcBorders>
              <w:top w:val="nil"/>
              <w:left w:val="nil"/>
              <w:bottom w:val="single" w:sz="4" w:space="0" w:color="auto"/>
              <w:right w:val="single" w:sz="4" w:space="0" w:color="auto"/>
            </w:tcBorders>
            <w:shd w:val="clear" w:color="auto" w:fill="auto"/>
            <w:hideMark/>
          </w:tcPr>
          <w:p w14:paraId="49E191D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34 567 600,00</w:t>
            </w:r>
          </w:p>
        </w:tc>
        <w:tc>
          <w:tcPr>
            <w:tcW w:w="1559" w:type="dxa"/>
            <w:tcBorders>
              <w:top w:val="nil"/>
              <w:left w:val="nil"/>
              <w:bottom w:val="single" w:sz="4" w:space="0" w:color="auto"/>
              <w:right w:val="single" w:sz="4" w:space="0" w:color="auto"/>
            </w:tcBorders>
          </w:tcPr>
          <w:p w14:paraId="6DA49548"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103 265 000,00</w:t>
            </w:r>
          </w:p>
        </w:tc>
      </w:tr>
      <w:tr w:rsidR="00805C86" w:rsidRPr="003B7DB8" w14:paraId="215CAE26" w14:textId="77777777" w:rsidTr="00805C86">
        <w:trPr>
          <w:trHeight w:val="630"/>
        </w:trPr>
        <w:tc>
          <w:tcPr>
            <w:tcW w:w="817" w:type="dxa"/>
            <w:vMerge/>
            <w:tcBorders>
              <w:top w:val="nil"/>
              <w:left w:val="single" w:sz="4" w:space="0" w:color="auto"/>
              <w:bottom w:val="single" w:sz="4" w:space="0" w:color="auto"/>
              <w:right w:val="single" w:sz="4" w:space="0" w:color="auto"/>
            </w:tcBorders>
            <w:vAlign w:val="center"/>
            <w:hideMark/>
          </w:tcPr>
          <w:p w14:paraId="3CC727D3"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3F4F9555"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6B20A2E3"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5E15C377"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14:paraId="03F8A6BE"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hideMark/>
          </w:tcPr>
          <w:p w14:paraId="752179D2"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14:paraId="204B7357"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14:paraId="09948270"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4B28207E" w14:textId="77777777" w:rsidTr="00805C86">
        <w:trPr>
          <w:trHeight w:val="630"/>
        </w:trPr>
        <w:tc>
          <w:tcPr>
            <w:tcW w:w="817" w:type="dxa"/>
            <w:vMerge/>
            <w:tcBorders>
              <w:top w:val="nil"/>
              <w:left w:val="single" w:sz="4" w:space="0" w:color="auto"/>
              <w:bottom w:val="single" w:sz="4" w:space="0" w:color="auto"/>
              <w:right w:val="single" w:sz="4" w:space="0" w:color="auto"/>
            </w:tcBorders>
            <w:vAlign w:val="center"/>
            <w:hideMark/>
          </w:tcPr>
          <w:p w14:paraId="7B91A8C4"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1E04538D"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270614E0"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2F5BA83F"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14:paraId="6A524EAD"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24 860 000,00</w:t>
            </w:r>
          </w:p>
        </w:tc>
        <w:tc>
          <w:tcPr>
            <w:tcW w:w="1134" w:type="dxa"/>
            <w:tcBorders>
              <w:top w:val="nil"/>
              <w:left w:val="nil"/>
              <w:bottom w:val="single" w:sz="4" w:space="0" w:color="auto"/>
              <w:right w:val="single" w:sz="4" w:space="0" w:color="auto"/>
            </w:tcBorders>
            <w:shd w:val="clear" w:color="000000" w:fill="FFFFFF"/>
            <w:hideMark/>
          </w:tcPr>
          <w:p w14:paraId="72A14239"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24 702 000,00</w:t>
            </w:r>
          </w:p>
        </w:tc>
        <w:tc>
          <w:tcPr>
            <w:tcW w:w="1275" w:type="dxa"/>
            <w:tcBorders>
              <w:top w:val="nil"/>
              <w:left w:val="nil"/>
              <w:bottom w:val="single" w:sz="4" w:space="0" w:color="auto"/>
              <w:right w:val="single" w:sz="4" w:space="0" w:color="auto"/>
            </w:tcBorders>
            <w:shd w:val="clear" w:color="auto" w:fill="auto"/>
            <w:hideMark/>
          </w:tcPr>
          <w:p w14:paraId="2F767CD2"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24 420 000,00</w:t>
            </w:r>
          </w:p>
        </w:tc>
        <w:tc>
          <w:tcPr>
            <w:tcW w:w="1559" w:type="dxa"/>
            <w:tcBorders>
              <w:top w:val="nil"/>
              <w:left w:val="nil"/>
              <w:bottom w:val="single" w:sz="4" w:space="0" w:color="auto"/>
              <w:right w:val="single" w:sz="4" w:space="0" w:color="auto"/>
            </w:tcBorders>
          </w:tcPr>
          <w:p w14:paraId="6F9F3E5B"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73 982 000,00</w:t>
            </w:r>
          </w:p>
        </w:tc>
      </w:tr>
      <w:tr w:rsidR="00805C86" w:rsidRPr="003B7DB8" w14:paraId="062D6E4C" w14:textId="77777777" w:rsidTr="00805C86">
        <w:trPr>
          <w:trHeight w:val="585"/>
        </w:trPr>
        <w:tc>
          <w:tcPr>
            <w:tcW w:w="817" w:type="dxa"/>
            <w:vMerge/>
            <w:tcBorders>
              <w:top w:val="nil"/>
              <w:left w:val="single" w:sz="4" w:space="0" w:color="auto"/>
              <w:bottom w:val="single" w:sz="4" w:space="0" w:color="auto"/>
              <w:right w:val="single" w:sz="4" w:space="0" w:color="auto"/>
            </w:tcBorders>
            <w:vAlign w:val="center"/>
            <w:hideMark/>
          </w:tcPr>
          <w:p w14:paraId="5D73704B"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30A7C404"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2F178DF8"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35AE25A2"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14:paraId="74E676B7"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9 498 200,00</w:t>
            </w:r>
          </w:p>
        </w:tc>
        <w:tc>
          <w:tcPr>
            <w:tcW w:w="1134" w:type="dxa"/>
            <w:tcBorders>
              <w:top w:val="nil"/>
              <w:left w:val="nil"/>
              <w:bottom w:val="single" w:sz="4" w:space="0" w:color="auto"/>
              <w:right w:val="single" w:sz="4" w:space="0" w:color="auto"/>
            </w:tcBorders>
            <w:shd w:val="clear" w:color="000000" w:fill="FFFFFF"/>
            <w:hideMark/>
          </w:tcPr>
          <w:p w14:paraId="48653388"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9 637 200,00</w:t>
            </w:r>
          </w:p>
        </w:tc>
        <w:tc>
          <w:tcPr>
            <w:tcW w:w="1275" w:type="dxa"/>
            <w:tcBorders>
              <w:top w:val="nil"/>
              <w:left w:val="nil"/>
              <w:bottom w:val="single" w:sz="4" w:space="0" w:color="auto"/>
              <w:right w:val="single" w:sz="4" w:space="0" w:color="auto"/>
            </w:tcBorders>
            <w:shd w:val="clear" w:color="auto" w:fill="auto"/>
            <w:hideMark/>
          </w:tcPr>
          <w:p w14:paraId="6D76B55B"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10 147 600,00</w:t>
            </w:r>
          </w:p>
        </w:tc>
        <w:tc>
          <w:tcPr>
            <w:tcW w:w="1559" w:type="dxa"/>
            <w:tcBorders>
              <w:top w:val="nil"/>
              <w:left w:val="nil"/>
              <w:bottom w:val="single" w:sz="4" w:space="0" w:color="auto"/>
              <w:right w:val="single" w:sz="4" w:space="0" w:color="auto"/>
            </w:tcBorders>
          </w:tcPr>
          <w:p w14:paraId="7E1852CD"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29 283 000,00</w:t>
            </w:r>
          </w:p>
        </w:tc>
      </w:tr>
      <w:tr w:rsidR="00805C86" w:rsidRPr="003B7DB8" w14:paraId="235C8249" w14:textId="77777777" w:rsidTr="00805C86">
        <w:trPr>
          <w:trHeight w:val="765"/>
        </w:trPr>
        <w:tc>
          <w:tcPr>
            <w:tcW w:w="817" w:type="dxa"/>
            <w:vMerge/>
            <w:tcBorders>
              <w:top w:val="nil"/>
              <w:left w:val="single" w:sz="4" w:space="0" w:color="auto"/>
              <w:bottom w:val="single" w:sz="4" w:space="0" w:color="auto"/>
              <w:right w:val="single" w:sz="4" w:space="0" w:color="auto"/>
            </w:tcBorders>
            <w:vAlign w:val="center"/>
            <w:hideMark/>
          </w:tcPr>
          <w:p w14:paraId="17ED1BC6"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7E4F3D50"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40F023B8"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579714D9"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hideMark/>
          </w:tcPr>
          <w:p w14:paraId="5A079BDA"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hideMark/>
          </w:tcPr>
          <w:p w14:paraId="70F2DDEC"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14:paraId="30389DDF"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14:paraId="070D46A9"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3E2CC6D0" w14:textId="77777777" w:rsidTr="00805C86">
        <w:trPr>
          <w:trHeight w:val="340"/>
        </w:trPr>
        <w:tc>
          <w:tcPr>
            <w:tcW w:w="817" w:type="dxa"/>
            <w:vMerge w:val="restart"/>
            <w:tcBorders>
              <w:top w:val="nil"/>
              <w:left w:val="single" w:sz="4" w:space="0" w:color="auto"/>
              <w:bottom w:val="single" w:sz="4" w:space="0" w:color="auto"/>
              <w:right w:val="single" w:sz="4" w:space="0" w:color="auto"/>
            </w:tcBorders>
            <w:shd w:val="clear" w:color="auto" w:fill="auto"/>
            <w:hideMark/>
          </w:tcPr>
          <w:p w14:paraId="2EFEE989"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14:paraId="0451FD65"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14:paraId="5872D040"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xml:space="preserve">Содержание автомобильных дорог </w:t>
            </w:r>
            <w:r w:rsidRPr="003B7DB8">
              <w:rPr>
                <w:rFonts w:ascii="Times New Roman" w:eastAsia="Times New Roman" w:hAnsi="Times New Roman" w:cs="Times New Roman"/>
                <w:color w:val="000000"/>
                <w:kern w:val="0"/>
                <w:lang w:eastAsia="ru-RU" w:bidi="ar-SA"/>
              </w:rPr>
              <w:lastRenderedPageBreak/>
              <w:t>общего пользования местного значения и искусственных сооружений на них, вне границ населенных пунктов</w:t>
            </w:r>
          </w:p>
        </w:tc>
        <w:tc>
          <w:tcPr>
            <w:tcW w:w="1926" w:type="dxa"/>
            <w:tcBorders>
              <w:top w:val="nil"/>
              <w:left w:val="nil"/>
              <w:bottom w:val="single" w:sz="4" w:space="0" w:color="auto"/>
              <w:right w:val="single" w:sz="4" w:space="0" w:color="auto"/>
            </w:tcBorders>
            <w:shd w:val="clear" w:color="auto" w:fill="auto"/>
            <w:hideMark/>
          </w:tcPr>
          <w:p w14:paraId="47AC08CE"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Всего</w:t>
            </w:r>
          </w:p>
        </w:tc>
        <w:tc>
          <w:tcPr>
            <w:tcW w:w="1134" w:type="dxa"/>
            <w:tcBorders>
              <w:top w:val="nil"/>
              <w:left w:val="nil"/>
              <w:bottom w:val="single" w:sz="4" w:space="0" w:color="auto"/>
              <w:right w:val="single" w:sz="4" w:space="0" w:color="auto"/>
            </w:tcBorders>
            <w:shd w:val="clear" w:color="auto" w:fill="C5E0B3" w:themeFill="accent6" w:themeFillTint="66"/>
            <w:hideMark/>
          </w:tcPr>
          <w:p w14:paraId="2DDAB3B5"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25 111 150,00</w:t>
            </w:r>
          </w:p>
        </w:tc>
        <w:tc>
          <w:tcPr>
            <w:tcW w:w="1134" w:type="dxa"/>
            <w:tcBorders>
              <w:top w:val="nil"/>
              <w:left w:val="nil"/>
              <w:bottom w:val="single" w:sz="4" w:space="0" w:color="auto"/>
              <w:right w:val="single" w:sz="4" w:space="0" w:color="auto"/>
            </w:tcBorders>
            <w:shd w:val="clear" w:color="auto" w:fill="auto"/>
            <w:hideMark/>
          </w:tcPr>
          <w:p w14:paraId="3A2CFDAC"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24 951 550,00</w:t>
            </w:r>
          </w:p>
        </w:tc>
        <w:tc>
          <w:tcPr>
            <w:tcW w:w="1275" w:type="dxa"/>
            <w:tcBorders>
              <w:top w:val="nil"/>
              <w:left w:val="nil"/>
              <w:bottom w:val="single" w:sz="4" w:space="0" w:color="auto"/>
              <w:right w:val="single" w:sz="4" w:space="0" w:color="auto"/>
            </w:tcBorders>
            <w:shd w:val="clear" w:color="auto" w:fill="auto"/>
            <w:hideMark/>
          </w:tcPr>
          <w:p w14:paraId="6B0C7DEF"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24 666 700,00</w:t>
            </w:r>
          </w:p>
        </w:tc>
        <w:tc>
          <w:tcPr>
            <w:tcW w:w="1559" w:type="dxa"/>
            <w:tcBorders>
              <w:top w:val="nil"/>
              <w:left w:val="nil"/>
              <w:bottom w:val="single" w:sz="4" w:space="0" w:color="auto"/>
              <w:right w:val="single" w:sz="4" w:space="0" w:color="auto"/>
            </w:tcBorders>
          </w:tcPr>
          <w:p w14:paraId="59481A7B"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74 729 400,00</w:t>
            </w:r>
          </w:p>
        </w:tc>
      </w:tr>
      <w:tr w:rsidR="00805C86" w:rsidRPr="003B7DB8" w14:paraId="3E0C5FF7" w14:textId="77777777" w:rsidTr="00805C86">
        <w:trPr>
          <w:trHeight w:val="510"/>
        </w:trPr>
        <w:tc>
          <w:tcPr>
            <w:tcW w:w="817" w:type="dxa"/>
            <w:vMerge/>
            <w:tcBorders>
              <w:top w:val="nil"/>
              <w:left w:val="single" w:sz="4" w:space="0" w:color="auto"/>
              <w:bottom w:val="single" w:sz="4" w:space="0" w:color="auto"/>
              <w:right w:val="single" w:sz="4" w:space="0" w:color="auto"/>
            </w:tcBorders>
            <w:vAlign w:val="center"/>
            <w:hideMark/>
          </w:tcPr>
          <w:p w14:paraId="56D3E324"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19BDC428"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201AF179"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44AE789D"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14:paraId="7455E7B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hideMark/>
          </w:tcPr>
          <w:p w14:paraId="1EA738AA"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14:paraId="10359BDD"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14:paraId="73A93969"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22B2ED26" w14:textId="77777777" w:rsidTr="00805C86">
        <w:trPr>
          <w:trHeight w:val="510"/>
        </w:trPr>
        <w:tc>
          <w:tcPr>
            <w:tcW w:w="817" w:type="dxa"/>
            <w:vMerge/>
            <w:tcBorders>
              <w:top w:val="nil"/>
              <w:left w:val="single" w:sz="4" w:space="0" w:color="auto"/>
              <w:bottom w:val="single" w:sz="4" w:space="0" w:color="auto"/>
              <w:right w:val="single" w:sz="4" w:space="0" w:color="auto"/>
            </w:tcBorders>
            <w:vAlign w:val="center"/>
            <w:hideMark/>
          </w:tcPr>
          <w:p w14:paraId="7BCA5314"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1BE229FE"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4E71B556"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7B4689B1"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14:paraId="5C1D4941"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24 860 000,00</w:t>
            </w:r>
          </w:p>
        </w:tc>
        <w:tc>
          <w:tcPr>
            <w:tcW w:w="1134" w:type="dxa"/>
            <w:tcBorders>
              <w:top w:val="nil"/>
              <w:left w:val="nil"/>
              <w:bottom w:val="single" w:sz="4" w:space="0" w:color="auto"/>
              <w:right w:val="single" w:sz="4" w:space="0" w:color="auto"/>
            </w:tcBorders>
            <w:shd w:val="clear" w:color="auto" w:fill="auto"/>
            <w:hideMark/>
          </w:tcPr>
          <w:p w14:paraId="6A90297D"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24 702 000,00</w:t>
            </w:r>
          </w:p>
        </w:tc>
        <w:tc>
          <w:tcPr>
            <w:tcW w:w="1275" w:type="dxa"/>
            <w:tcBorders>
              <w:top w:val="nil"/>
              <w:left w:val="nil"/>
              <w:bottom w:val="single" w:sz="4" w:space="0" w:color="auto"/>
              <w:right w:val="single" w:sz="4" w:space="0" w:color="auto"/>
            </w:tcBorders>
            <w:shd w:val="clear" w:color="auto" w:fill="auto"/>
            <w:hideMark/>
          </w:tcPr>
          <w:p w14:paraId="37948950"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24 420 000,00</w:t>
            </w:r>
          </w:p>
        </w:tc>
        <w:tc>
          <w:tcPr>
            <w:tcW w:w="1559" w:type="dxa"/>
            <w:tcBorders>
              <w:top w:val="nil"/>
              <w:left w:val="nil"/>
              <w:bottom w:val="single" w:sz="4" w:space="0" w:color="auto"/>
              <w:right w:val="single" w:sz="4" w:space="0" w:color="auto"/>
            </w:tcBorders>
          </w:tcPr>
          <w:p w14:paraId="586480ED"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73 982 000,00</w:t>
            </w:r>
          </w:p>
        </w:tc>
      </w:tr>
      <w:tr w:rsidR="00805C86" w:rsidRPr="003B7DB8" w14:paraId="2FD6575F" w14:textId="77777777" w:rsidTr="00805C86">
        <w:trPr>
          <w:trHeight w:val="510"/>
        </w:trPr>
        <w:tc>
          <w:tcPr>
            <w:tcW w:w="817" w:type="dxa"/>
            <w:vMerge/>
            <w:tcBorders>
              <w:top w:val="nil"/>
              <w:left w:val="single" w:sz="4" w:space="0" w:color="auto"/>
              <w:bottom w:val="single" w:sz="4" w:space="0" w:color="auto"/>
              <w:right w:val="single" w:sz="4" w:space="0" w:color="auto"/>
            </w:tcBorders>
            <w:vAlign w:val="center"/>
            <w:hideMark/>
          </w:tcPr>
          <w:p w14:paraId="4540979B"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5A04F61D"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0B62AA74"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6331D78A"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14:paraId="0A26BA34"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251 150,00</w:t>
            </w:r>
          </w:p>
        </w:tc>
        <w:tc>
          <w:tcPr>
            <w:tcW w:w="1134" w:type="dxa"/>
            <w:tcBorders>
              <w:top w:val="nil"/>
              <w:left w:val="nil"/>
              <w:bottom w:val="single" w:sz="4" w:space="0" w:color="auto"/>
              <w:right w:val="single" w:sz="4" w:space="0" w:color="auto"/>
            </w:tcBorders>
            <w:shd w:val="clear" w:color="auto" w:fill="auto"/>
            <w:hideMark/>
          </w:tcPr>
          <w:p w14:paraId="0AC2140B"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249 550,00</w:t>
            </w:r>
          </w:p>
        </w:tc>
        <w:tc>
          <w:tcPr>
            <w:tcW w:w="1275" w:type="dxa"/>
            <w:tcBorders>
              <w:top w:val="nil"/>
              <w:left w:val="nil"/>
              <w:bottom w:val="single" w:sz="4" w:space="0" w:color="auto"/>
              <w:right w:val="single" w:sz="4" w:space="0" w:color="auto"/>
            </w:tcBorders>
            <w:shd w:val="clear" w:color="auto" w:fill="auto"/>
            <w:hideMark/>
          </w:tcPr>
          <w:p w14:paraId="5287917C"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246 700,00</w:t>
            </w:r>
          </w:p>
        </w:tc>
        <w:tc>
          <w:tcPr>
            <w:tcW w:w="1559" w:type="dxa"/>
            <w:tcBorders>
              <w:top w:val="nil"/>
              <w:left w:val="nil"/>
              <w:bottom w:val="single" w:sz="4" w:space="0" w:color="auto"/>
              <w:right w:val="single" w:sz="4" w:space="0" w:color="auto"/>
            </w:tcBorders>
          </w:tcPr>
          <w:p w14:paraId="35E51152"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747 400,00</w:t>
            </w:r>
          </w:p>
        </w:tc>
      </w:tr>
      <w:tr w:rsidR="00805C86" w:rsidRPr="003B7DB8" w14:paraId="2D99EDD2" w14:textId="77777777" w:rsidTr="00805C86">
        <w:trPr>
          <w:trHeight w:val="510"/>
        </w:trPr>
        <w:tc>
          <w:tcPr>
            <w:tcW w:w="817" w:type="dxa"/>
            <w:vMerge/>
            <w:tcBorders>
              <w:top w:val="nil"/>
              <w:left w:val="single" w:sz="4" w:space="0" w:color="auto"/>
              <w:bottom w:val="single" w:sz="4" w:space="0" w:color="auto"/>
              <w:right w:val="single" w:sz="4" w:space="0" w:color="auto"/>
            </w:tcBorders>
            <w:vAlign w:val="center"/>
            <w:hideMark/>
          </w:tcPr>
          <w:p w14:paraId="4CE2B685"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3080F272"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5DE1C8FE"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39E8A059"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hideMark/>
          </w:tcPr>
          <w:p w14:paraId="2C5C5BA3"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hideMark/>
          </w:tcPr>
          <w:p w14:paraId="6E3445DE"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14:paraId="666944B1"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14:paraId="6F7D1BA1"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5FC41DBE" w14:textId="77777777" w:rsidTr="00805C86">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14:paraId="05454E5C"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1.1.2.</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14:paraId="4EDBD452"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14:paraId="626D30C4"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1926" w:type="dxa"/>
            <w:tcBorders>
              <w:top w:val="nil"/>
              <w:left w:val="nil"/>
              <w:bottom w:val="single" w:sz="4" w:space="0" w:color="auto"/>
              <w:right w:val="single" w:sz="4" w:space="0" w:color="auto"/>
            </w:tcBorders>
            <w:shd w:val="clear" w:color="auto" w:fill="auto"/>
            <w:hideMark/>
          </w:tcPr>
          <w:p w14:paraId="11F4CD63"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hideMark/>
          </w:tcPr>
          <w:p w14:paraId="7777FDF1"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9 247 050,00</w:t>
            </w:r>
          </w:p>
        </w:tc>
        <w:tc>
          <w:tcPr>
            <w:tcW w:w="1134" w:type="dxa"/>
            <w:tcBorders>
              <w:top w:val="nil"/>
              <w:left w:val="nil"/>
              <w:bottom w:val="single" w:sz="4" w:space="0" w:color="auto"/>
              <w:right w:val="single" w:sz="4" w:space="0" w:color="auto"/>
            </w:tcBorders>
            <w:shd w:val="clear" w:color="000000" w:fill="FFFFFF"/>
            <w:hideMark/>
          </w:tcPr>
          <w:p w14:paraId="5156027B"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9 387 650,00</w:t>
            </w:r>
          </w:p>
        </w:tc>
        <w:tc>
          <w:tcPr>
            <w:tcW w:w="1275" w:type="dxa"/>
            <w:tcBorders>
              <w:top w:val="nil"/>
              <w:left w:val="nil"/>
              <w:bottom w:val="single" w:sz="4" w:space="0" w:color="auto"/>
              <w:right w:val="single" w:sz="4" w:space="0" w:color="auto"/>
            </w:tcBorders>
            <w:shd w:val="clear" w:color="auto" w:fill="auto"/>
            <w:hideMark/>
          </w:tcPr>
          <w:p w14:paraId="6BAA134E"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9 900 900,00</w:t>
            </w:r>
          </w:p>
        </w:tc>
        <w:tc>
          <w:tcPr>
            <w:tcW w:w="1559" w:type="dxa"/>
            <w:tcBorders>
              <w:top w:val="nil"/>
              <w:left w:val="nil"/>
              <w:bottom w:val="single" w:sz="4" w:space="0" w:color="auto"/>
              <w:right w:val="single" w:sz="4" w:space="0" w:color="auto"/>
            </w:tcBorders>
          </w:tcPr>
          <w:p w14:paraId="76B38361"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28 535 600,00</w:t>
            </w:r>
          </w:p>
        </w:tc>
      </w:tr>
      <w:tr w:rsidR="00805C86" w:rsidRPr="003B7DB8" w14:paraId="2D7A5C0E" w14:textId="77777777" w:rsidTr="00805C86">
        <w:trPr>
          <w:trHeight w:val="510"/>
        </w:trPr>
        <w:tc>
          <w:tcPr>
            <w:tcW w:w="817" w:type="dxa"/>
            <w:vMerge/>
            <w:tcBorders>
              <w:top w:val="nil"/>
              <w:left w:val="single" w:sz="4" w:space="0" w:color="auto"/>
              <w:bottom w:val="single" w:sz="4" w:space="0" w:color="auto"/>
              <w:right w:val="single" w:sz="4" w:space="0" w:color="auto"/>
            </w:tcBorders>
            <w:vAlign w:val="center"/>
            <w:hideMark/>
          </w:tcPr>
          <w:p w14:paraId="01B5E575"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3A306E67"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6F084866"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2BCE5FE0"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14:paraId="2740E0BB"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hideMark/>
          </w:tcPr>
          <w:p w14:paraId="7EFA1CED"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14:paraId="5C34BCBD"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14:paraId="6E397640"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1392C928" w14:textId="77777777" w:rsidTr="00805C86">
        <w:trPr>
          <w:trHeight w:val="510"/>
        </w:trPr>
        <w:tc>
          <w:tcPr>
            <w:tcW w:w="817" w:type="dxa"/>
            <w:vMerge/>
            <w:tcBorders>
              <w:top w:val="nil"/>
              <w:left w:val="single" w:sz="4" w:space="0" w:color="auto"/>
              <w:bottom w:val="single" w:sz="4" w:space="0" w:color="auto"/>
              <w:right w:val="single" w:sz="4" w:space="0" w:color="auto"/>
            </w:tcBorders>
            <w:vAlign w:val="center"/>
            <w:hideMark/>
          </w:tcPr>
          <w:p w14:paraId="4A2A40A7"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51FF3004"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45E1F221"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0812AC51"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14:paraId="4F69481C"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hideMark/>
          </w:tcPr>
          <w:p w14:paraId="15004C37"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14:paraId="47789EFD"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14:paraId="797834E9"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07B7E0CD" w14:textId="77777777" w:rsidTr="00805C86">
        <w:trPr>
          <w:trHeight w:val="567"/>
        </w:trPr>
        <w:tc>
          <w:tcPr>
            <w:tcW w:w="817" w:type="dxa"/>
            <w:vMerge/>
            <w:tcBorders>
              <w:top w:val="nil"/>
              <w:left w:val="single" w:sz="4" w:space="0" w:color="auto"/>
              <w:bottom w:val="single" w:sz="4" w:space="0" w:color="auto"/>
              <w:right w:val="single" w:sz="4" w:space="0" w:color="auto"/>
            </w:tcBorders>
            <w:vAlign w:val="center"/>
            <w:hideMark/>
          </w:tcPr>
          <w:p w14:paraId="013BB669"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6AD19A6E"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061E6853"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5794E8A1"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14:paraId="06AD565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9 247 050,00</w:t>
            </w:r>
          </w:p>
        </w:tc>
        <w:tc>
          <w:tcPr>
            <w:tcW w:w="1134" w:type="dxa"/>
            <w:tcBorders>
              <w:top w:val="nil"/>
              <w:left w:val="nil"/>
              <w:bottom w:val="single" w:sz="4" w:space="0" w:color="auto"/>
              <w:right w:val="single" w:sz="4" w:space="0" w:color="auto"/>
            </w:tcBorders>
            <w:shd w:val="clear" w:color="000000" w:fill="FFFFFF"/>
            <w:hideMark/>
          </w:tcPr>
          <w:p w14:paraId="42D5DFA8"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9 387 650,00</w:t>
            </w:r>
          </w:p>
        </w:tc>
        <w:tc>
          <w:tcPr>
            <w:tcW w:w="1275" w:type="dxa"/>
            <w:tcBorders>
              <w:top w:val="nil"/>
              <w:left w:val="nil"/>
              <w:bottom w:val="single" w:sz="4" w:space="0" w:color="auto"/>
              <w:right w:val="single" w:sz="4" w:space="0" w:color="auto"/>
            </w:tcBorders>
            <w:shd w:val="clear" w:color="auto" w:fill="auto"/>
            <w:hideMark/>
          </w:tcPr>
          <w:p w14:paraId="21F215A3"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9 900 900,00</w:t>
            </w:r>
          </w:p>
        </w:tc>
        <w:tc>
          <w:tcPr>
            <w:tcW w:w="1559" w:type="dxa"/>
            <w:tcBorders>
              <w:top w:val="nil"/>
              <w:left w:val="nil"/>
              <w:bottom w:val="single" w:sz="4" w:space="0" w:color="auto"/>
              <w:right w:val="single" w:sz="4" w:space="0" w:color="auto"/>
            </w:tcBorders>
          </w:tcPr>
          <w:p w14:paraId="5F34CD61"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28 535 600,00</w:t>
            </w:r>
          </w:p>
        </w:tc>
      </w:tr>
      <w:tr w:rsidR="00805C86" w:rsidRPr="003B7DB8" w14:paraId="6F42C50A" w14:textId="77777777" w:rsidTr="00805C86">
        <w:trPr>
          <w:trHeight w:val="567"/>
        </w:trPr>
        <w:tc>
          <w:tcPr>
            <w:tcW w:w="817" w:type="dxa"/>
            <w:vMerge/>
            <w:tcBorders>
              <w:top w:val="nil"/>
              <w:left w:val="single" w:sz="4" w:space="0" w:color="auto"/>
              <w:bottom w:val="single" w:sz="4" w:space="0" w:color="auto"/>
              <w:right w:val="single" w:sz="4" w:space="0" w:color="auto"/>
            </w:tcBorders>
            <w:vAlign w:val="center"/>
            <w:hideMark/>
          </w:tcPr>
          <w:p w14:paraId="3437D4CA"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5CEB2BB0"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44F7E4C4"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75100745"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hideMark/>
          </w:tcPr>
          <w:p w14:paraId="02F3DAA1"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hideMark/>
          </w:tcPr>
          <w:p w14:paraId="60171001"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14:paraId="6FCDD513"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14:paraId="46741B29"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7D93DC53" w14:textId="77777777" w:rsidTr="00805C86">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14:paraId="6F8E05F8" w14:textId="77777777" w:rsidR="00805C86"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14:paraId="3687E651" w14:textId="77777777" w:rsidR="00805C86"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Мероприятие</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14:paraId="169B8892" w14:textId="77777777" w:rsidR="00805C86"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w:t>
            </w:r>
          </w:p>
        </w:tc>
        <w:tc>
          <w:tcPr>
            <w:tcW w:w="1926" w:type="dxa"/>
            <w:tcBorders>
              <w:top w:val="nil"/>
              <w:left w:val="nil"/>
              <w:bottom w:val="single" w:sz="4" w:space="0" w:color="auto"/>
              <w:right w:val="single" w:sz="4" w:space="0" w:color="auto"/>
            </w:tcBorders>
            <w:shd w:val="clear" w:color="auto" w:fill="auto"/>
            <w:hideMark/>
          </w:tcPr>
          <w:p w14:paraId="67D30607" w14:textId="77777777" w:rsidR="00805C86"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hideMark/>
          </w:tcPr>
          <w:p w14:paraId="259B3534"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15 458 500,00</w:t>
            </w:r>
          </w:p>
        </w:tc>
        <w:tc>
          <w:tcPr>
            <w:tcW w:w="1134" w:type="dxa"/>
            <w:tcBorders>
              <w:top w:val="nil"/>
              <w:left w:val="nil"/>
              <w:bottom w:val="single" w:sz="4" w:space="0" w:color="auto"/>
              <w:right w:val="single" w:sz="4" w:space="0" w:color="auto"/>
            </w:tcBorders>
            <w:shd w:val="clear" w:color="auto" w:fill="auto"/>
            <w:hideMark/>
          </w:tcPr>
          <w:p w14:paraId="4E54CCA1"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14:paraId="263B13EE"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14:paraId="43786A53"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15 458 500,00</w:t>
            </w:r>
          </w:p>
        </w:tc>
      </w:tr>
      <w:tr w:rsidR="00805C86" w:rsidRPr="003B7DB8" w14:paraId="0844493C" w14:textId="77777777" w:rsidTr="00805C86">
        <w:trPr>
          <w:trHeight w:val="630"/>
        </w:trPr>
        <w:tc>
          <w:tcPr>
            <w:tcW w:w="817" w:type="dxa"/>
            <w:vMerge/>
            <w:tcBorders>
              <w:top w:val="nil"/>
              <w:left w:val="single" w:sz="4" w:space="0" w:color="auto"/>
              <w:bottom w:val="single" w:sz="4" w:space="0" w:color="auto"/>
              <w:right w:val="single" w:sz="4" w:space="0" w:color="auto"/>
            </w:tcBorders>
            <w:vAlign w:val="center"/>
            <w:hideMark/>
          </w:tcPr>
          <w:p w14:paraId="2C7844C1"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1CF26978"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1AC4F3C4"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10C87182"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14:paraId="74B750C1"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hideMark/>
          </w:tcPr>
          <w:p w14:paraId="37A1F5B9"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14:paraId="5B5C8C8D"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14:paraId="0888EEF8"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3B63995C" w14:textId="77777777" w:rsidTr="00805C86">
        <w:trPr>
          <w:trHeight w:val="630"/>
        </w:trPr>
        <w:tc>
          <w:tcPr>
            <w:tcW w:w="817" w:type="dxa"/>
            <w:vMerge/>
            <w:tcBorders>
              <w:top w:val="nil"/>
              <w:left w:val="single" w:sz="4" w:space="0" w:color="auto"/>
              <w:bottom w:val="single" w:sz="4" w:space="0" w:color="auto"/>
              <w:right w:val="single" w:sz="4" w:space="0" w:color="auto"/>
            </w:tcBorders>
            <w:vAlign w:val="center"/>
            <w:hideMark/>
          </w:tcPr>
          <w:p w14:paraId="3EBA2B8F"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0725DF99"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52FFB178"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36482DF9"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14:paraId="0A187A15"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15 443 000,00</w:t>
            </w:r>
          </w:p>
        </w:tc>
        <w:tc>
          <w:tcPr>
            <w:tcW w:w="1134" w:type="dxa"/>
            <w:tcBorders>
              <w:top w:val="nil"/>
              <w:left w:val="nil"/>
              <w:bottom w:val="single" w:sz="4" w:space="0" w:color="auto"/>
              <w:right w:val="single" w:sz="4" w:space="0" w:color="auto"/>
            </w:tcBorders>
            <w:shd w:val="clear" w:color="auto" w:fill="auto"/>
            <w:hideMark/>
          </w:tcPr>
          <w:p w14:paraId="68103C30"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14:paraId="51E1DEFE"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14:paraId="6134A324"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15 443 000,00</w:t>
            </w:r>
          </w:p>
        </w:tc>
      </w:tr>
      <w:tr w:rsidR="00805C86" w:rsidRPr="003B7DB8" w14:paraId="54936C56" w14:textId="77777777" w:rsidTr="00805C86">
        <w:trPr>
          <w:trHeight w:val="630"/>
        </w:trPr>
        <w:tc>
          <w:tcPr>
            <w:tcW w:w="817" w:type="dxa"/>
            <w:vMerge/>
            <w:tcBorders>
              <w:top w:val="nil"/>
              <w:left w:val="single" w:sz="4" w:space="0" w:color="auto"/>
              <w:bottom w:val="single" w:sz="4" w:space="0" w:color="auto"/>
              <w:right w:val="single" w:sz="4" w:space="0" w:color="auto"/>
            </w:tcBorders>
            <w:vAlign w:val="center"/>
            <w:hideMark/>
          </w:tcPr>
          <w:p w14:paraId="76FF2CDE"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366947AC"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7FEF513F"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1B0CCDD5"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14:paraId="5541263D"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15 500,00</w:t>
            </w:r>
          </w:p>
        </w:tc>
        <w:tc>
          <w:tcPr>
            <w:tcW w:w="1134" w:type="dxa"/>
            <w:tcBorders>
              <w:top w:val="nil"/>
              <w:left w:val="nil"/>
              <w:bottom w:val="single" w:sz="4" w:space="0" w:color="auto"/>
              <w:right w:val="single" w:sz="4" w:space="0" w:color="auto"/>
            </w:tcBorders>
            <w:shd w:val="clear" w:color="auto" w:fill="auto"/>
            <w:hideMark/>
          </w:tcPr>
          <w:p w14:paraId="3F64E56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14:paraId="1CC161D5"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14:paraId="41D2F1CF"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15 500,00</w:t>
            </w:r>
          </w:p>
        </w:tc>
      </w:tr>
      <w:tr w:rsidR="00805C86" w:rsidRPr="003B7DB8" w14:paraId="779D3775" w14:textId="77777777" w:rsidTr="00805C86">
        <w:trPr>
          <w:trHeight w:val="630"/>
        </w:trPr>
        <w:tc>
          <w:tcPr>
            <w:tcW w:w="817" w:type="dxa"/>
            <w:vMerge/>
            <w:tcBorders>
              <w:top w:val="nil"/>
              <w:left w:val="single" w:sz="4" w:space="0" w:color="auto"/>
              <w:bottom w:val="single" w:sz="4" w:space="0" w:color="auto"/>
              <w:right w:val="single" w:sz="4" w:space="0" w:color="auto"/>
            </w:tcBorders>
            <w:vAlign w:val="center"/>
            <w:hideMark/>
          </w:tcPr>
          <w:p w14:paraId="36B00CCA"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1AE76A4A"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3AE5689B"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0DEAE657"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hideMark/>
          </w:tcPr>
          <w:p w14:paraId="07935DE4"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hideMark/>
          </w:tcPr>
          <w:p w14:paraId="3B85B5D7"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14:paraId="139DD3EC"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14:paraId="28D7BDE8"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5005EAD9" w14:textId="77777777" w:rsidTr="00805C86">
        <w:trPr>
          <w:trHeight w:val="406"/>
        </w:trPr>
        <w:tc>
          <w:tcPr>
            <w:tcW w:w="817" w:type="dxa"/>
            <w:vMerge w:val="restart"/>
            <w:tcBorders>
              <w:top w:val="nil"/>
              <w:left w:val="single" w:sz="4" w:space="0" w:color="auto"/>
              <w:right w:val="single" w:sz="4" w:space="0" w:color="auto"/>
            </w:tcBorders>
            <w:vAlign w:val="center"/>
            <w:hideMark/>
          </w:tcPr>
          <w:p w14:paraId="65657CF6" w14:textId="77777777" w:rsidR="00805C86" w:rsidRPr="00E7741B" w:rsidRDefault="00805C86" w:rsidP="001F15A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1.2.1</w:t>
            </w:r>
          </w:p>
        </w:tc>
        <w:tc>
          <w:tcPr>
            <w:tcW w:w="1873" w:type="dxa"/>
            <w:vMerge w:val="restart"/>
            <w:tcBorders>
              <w:top w:val="nil"/>
              <w:left w:val="single" w:sz="4" w:space="0" w:color="auto"/>
              <w:right w:val="single" w:sz="4" w:space="0" w:color="auto"/>
            </w:tcBorders>
            <w:vAlign w:val="center"/>
            <w:hideMark/>
          </w:tcPr>
          <w:p w14:paraId="0177D425" w14:textId="77777777" w:rsidR="00805C86" w:rsidRPr="00E7741B" w:rsidRDefault="00805C86"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nil"/>
              <w:left w:val="single" w:sz="4" w:space="0" w:color="auto"/>
              <w:right w:val="single" w:sz="4" w:space="0" w:color="auto"/>
            </w:tcBorders>
            <w:vAlign w:val="center"/>
            <w:hideMark/>
          </w:tcPr>
          <w:p w14:paraId="6D123CB2" w14:textId="77777777" w:rsidR="00805C86" w:rsidRPr="00E7741B" w:rsidRDefault="00805C86" w:rsidP="001F15A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автомобильной дороги Лебяжье-Лаж-Кузнецово</w:t>
            </w:r>
          </w:p>
        </w:tc>
        <w:tc>
          <w:tcPr>
            <w:tcW w:w="1926" w:type="dxa"/>
            <w:tcBorders>
              <w:top w:val="nil"/>
              <w:left w:val="nil"/>
              <w:bottom w:val="single" w:sz="4" w:space="0" w:color="auto"/>
              <w:right w:val="single" w:sz="4" w:space="0" w:color="auto"/>
            </w:tcBorders>
            <w:shd w:val="clear" w:color="auto" w:fill="auto"/>
            <w:hideMark/>
          </w:tcPr>
          <w:p w14:paraId="6FAF6DC7" w14:textId="77777777" w:rsidR="00805C86" w:rsidRDefault="00805C86"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hideMark/>
          </w:tcPr>
          <w:p w14:paraId="38134D13"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9 022 450,00</w:t>
            </w:r>
          </w:p>
        </w:tc>
        <w:tc>
          <w:tcPr>
            <w:tcW w:w="1134" w:type="dxa"/>
            <w:tcBorders>
              <w:top w:val="nil"/>
              <w:left w:val="nil"/>
              <w:bottom w:val="single" w:sz="4" w:space="0" w:color="auto"/>
              <w:right w:val="single" w:sz="4" w:space="0" w:color="auto"/>
            </w:tcBorders>
            <w:shd w:val="clear" w:color="auto" w:fill="auto"/>
            <w:hideMark/>
          </w:tcPr>
          <w:p w14:paraId="5780AD64"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14:paraId="7E88A6D9"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14:paraId="5B75C4A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9 022 450,00</w:t>
            </w:r>
          </w:p>
        </w:tc>
      </w:tr>
      <w:tr w:rsidR="00805C86" w:rsidRPr="003B7DB8" w14:paraId="379A4732" w14:textId="77777777" w:rsidTr="00805C86">
        <w:trPr>
          <w:trHeight w:val="510"/>
        </w:trPr>
        <w:tc>
          <w:tcPr>
            <w:tcW w:w="817" w:type="dxa"/>
            <w:vMerge/>
            <w:tcBorders>
              <w:left w:val="single" w:sz="4" w:space="0" w:color="auto"/>
              <w:right w:val="single" w:sz="4" w:space="0" w:color="auto"/>
            </w:tcBorders>
            <w:vAlign w:val="center"/>
            <w:hideMark/>
          </w:tcPr>
          <w:p w14:paraId="0E0F58CF" w14:textId="77777777" w:rsidR="00805C86" w:rsidRDefault="00805C86"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7DCEA5BB" w14:textId="77777777" w:rsidR="00805C86" w:rsidRPr="00E7741B" w:rsidRDefault="00805C86"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7BB90166" w14:textId="77777777" w:rsidR="00805C86" w:rsidRDefault="00805C86"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037799AC" w14:textId="77777777" w:rsidR="00805C86" w:rsidRPr="003B7DB8" w:rsidRDefault="00805C86"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1E4F1974"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14:paraId="5B9032EF"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45FED2B7"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5BE692CA"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03F1DF1C" w14:textId="77777777" w:rsidTr="00805C86">
        <w:trPr>
          <w:trHeight w:val="315"/>
        </w:trPr>
        <w:tc>
          <w:tcPr>
            <w:tcW w:w="817" w:type="dxa"/>
            <w:vMerge/>
            <w:tcBorders>
              <w:left w:val="single" w:sz="4" w:space="0" w:color="auto"/>
              <w:right w:val="single" w:sz="4" w:space="0" w:color="auto"/>
            </w:tcBorders>
            <w:vAlign w:val="center"/>
            <w:hideMark/>
          </w:tcPr>
          <w:p w14:paraId="34AA0DA6" w14:textId="77777777" w:rsidR="00805C86" w:rsidRDefault="00805C86"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7ADA73E4" w14:textId="77777777" w:rsidR="00805C86" w:rsidRPr="00E7741B" w:rsidRDefault="00805C86"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299CE2D2" w14:textId="77777777" w:rsidR="00805C86" w:rsidRDefault="00805C86"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02B668D6" w14:textId="77777777" w:rsidR="00805C86" w:rsidRPr="003B7DB8" w:rsidRDefault="00805C86"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2AE0855A"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9 013 404,00</w:t>
            </w:r>
          </w:p>
        </w:tc>
        <w:tc>
          <w:tcPr>
            <w:tcW w:w="1134" w:type="dxa"/>
            <w:tcBorders>
              <w:top w:val="single" w:sz="4" w:space="0" w:color="auto"/>
              <w:left w:val="nil"/>
              <w:bottom w:val="single" w:sz="4" w:space="0" w:color="auto"/>
              <w:right w:val="single" w:sz="4" w:space="0" w:color="auto"/>
            </w:tcBorders>
            <w:shd w:val="clear" w:color="auto" w:fill="auto"/>
            <w:hideMark/>
          </w:tcPr>
          <w:p w14:paraId="02689C9A"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024C6E54"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493150B4"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9 013 404,00</w:t>
            </w:r>
          </w:p>
        </w:tc>
      </w:tr>
      <w:tr w:rsidR="00805C86" w:rsidRPr="003B7DB8" w14:paraId="324C8BBF" w14:textId="77777777" w:rsidTr="00805C86">
        <w:trPr>
          <w:trHeight w:val="450"/>
        </w:trPr>
        <w:tc>
          <w:tcPr>
            <w:tcW w:w="817" w:type="dxa"/>
            <w:vMerge/>
            <w:tcBorders>
              <w:left w:val="single" w:sz="4" w:space="0" w:color="auto"/>
              <w:right w:val="single" w:sz="4" w:space="0" w:color="auto"/>
            </w:tcBorders>
            <w:vAlign w:val="center"/>
            <w:hideMark/>
          </w:tcPr>
          <w:p w14:paraId="7108D936" w14:textId="77777777" w:rsidR="00805C86" w:rsidRDefault="00805C86"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7B81D49D" w14:textId="77777777" w:rsidR="00805C86" w:rsidRPr="00E7741B" w:rsidRDefault="00805C86"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3EC68FBC" w14:textId="77777777" w:rsidR="00805C86" w:rsidRDefault="00805C86"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6284ED25" w14:textId="77777777" w:rsidR="00805C86" w:rsidRPr="003B7DB8" w:rsidRDefault="00805C86"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208A9A15"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9 046,00</w:t>
            </w:r>
          </w:p>
        </w:tc>
        <w:tc>
          <w:tcPr>
            <w:tcW w:w="1134" w:type="dxa"/>
            <w:tcBorders>
              <w:top w:val="single" w:sz="4" w:space="0" w:color="auto"/>
              <w:left w:val="nil"/>
              <w:bottom w:val="single" w:sz="4" w:space="0" w:color="auto"/>
              <w:right w:val="single" w:sz="4" w:space="0" w:color="auto"/>
            </w:tcBorders>
            <w:shd w:val="clear" w:color="auto" w:fill="auto"/>
            <w:hideMark/>
          </w:tcPr>
          <w:p w14:paraId="0045D1DA"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119050D8"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687A2E3B"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9 046,00</w:t>
            </w:r>
          </w:p>
        </w:tc>
      </w:tr>
      <w:tr w:rsidR="00805C86" w:rsidRPr="003B7DB8" w14:paraId="298293B6" w14:textId="77777777" w:rsidTr="00805C86">
        <w:trPr>
          <w:trHeight w:val="510"/>
        </w:trPr>
        <w:tc>
          <w:tcPr>
            <w:tcW w:w="817" w:type="dxa"/>
            <w:vMerge/>
            <w:tcBorders>
              <w:left w:val="single" w:sz="4" w:space="0" w:color="auto"/>
              <w:bottom w:val="single" w:sz="4" w:space="0" w:color="auto"/>
              <w:right w:val="single" w:sz="4" w:space="0" w:color="auto"/>
            </w:tcBorders>
            <w:vAlign w:val="center"/>
            <w:hideMark/>
          </w:tcPr>
          <w:p w14:paraId="3D99E32C" w14:textId="77777777" w:rsidR="00805C86" w:rsidRDefault="00805C86"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14:paraId="53ACDF15" w14:textId="77777777" w:rsidR="00805C86" w:rsidRPr="00E7741B" w:rsidRDefault="00805C86"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14:paraId="29F70923" w14:textId="77777777" w:rsidR="00805C86" w:rsidRDefault="00805C86"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05265BC2" w14:textId="77777777" w:rsidR="00805C86" w:rsidRPr="003B7DB8" w:rsidRDefault="00805C86"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2B9AE55D"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14:paraId="705DE9FD"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5DE67A81"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6DF6A0C5"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47A7DB17" w14:textId="77777777" w:rsidTr="00805C86">
        <w:trPr>
          <w:trHeight w:val="405"/>
        </w:trPr>
        <w:tc>
          <w:tcPr>
            <w:tcW w:w="817" w:type="dxa"/>
            <w:vMerge w:val="restart"/>
            <w:tcBorders>
              <w:top w:val="nil"/>
              <w:left w:val="single" w:sz="4" w:space="0" w:color="auto"/>
              <w:right w:val="single" w:sz="4" w:space="0" w:color="auto"/>
            </w:tcBorders>
            <w:vAlign w:val="center"/>
            <w:hideMark/>
          </w:tcPr>
          <w:p w14:paraId="1169878F" w14:textId="77777777" w:rsidR="00805C86" w:rsidRPr="00E7741B" w:rsidRDefault="00805C86" w:rsidP="001F15A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1.2.2</w:t>
            </w:r>
          </w:p>
        </w:tc>
        <w:tc>
          <w:tcPr>
            <w:tcW w:w="1873" w:type="dxa"/>
            <w:vMerge w:val="restart"/>
            <w:tcBorders>
              <w:top w:val="nil"/>
              <w:left w:val="single" w:sz="4" w:space="0" w:color="auto"/>
              <w:right w:val="single" w:sz="4" w:space="0" w:color="auto"/>
            </w:tcBorders>
            <w:vAlign w:val="center"/>
            <w:hideMark/>
          </w:tcPr>
          <w:p w14:paraId="188235A5" w14:textId="77777777" w:rsidR="00805C86" w:rsidRPr="00E7741B" w:rsidRDefault="00805C86"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nil"/>
              <w:left w:val="single" w:sz="4" w:space="0" w:color="auto"/>
              <w:right w:val="single" w:sz="4" w:space="0" w:color="auto"/>
            </w:tcBorders>
            <w:vAlign w:val="center"/>
            <w:hideMark/>
          </w:tcPr>
          <w:p w14:paraId="5650B35D" w14:textId="77777777" w:rsidR="00805C86" w:rsidRPr="00E7741B" w:rsidRDefault="00805C86" w:rsidP="001F15A3">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Ремонт автомобильной дороги ул. </w:t>
            </w:r>
            <w:r>
              <w:rPr>
                <w:rFonts w:ascii="Times New Roman" w:eastAsia="Times New Roman" w:hAnsi="Times New Roman" w:cs="Times New Roman"/>
                <w:color w:val="000000"/>
                <w:kern w:val="0"/>
                <w:lang w:eastAsia="ru-RU" w:bidi="ar-SA"/>
              </w:rPr>
              <w:lastRenderedPageBreak/>
              <w:t>Советская пгт. Лебяжье</w:t>
            </w:r>
          </w:p>
        </w:tc>
        <w:tc>
          <w:tcPr>
            <w:tcW w:w="1926" w:type="dxa"/>
            <w:tcBorders>
              <w:top w:val="nil"/>
              <w:left w:val="nil"/>
              <w:bottom w:val="single" w:sz="4" w:space="0" w:color="auto"/>
              <w:right w:val="single" w:sz="4" w:space="0" w:color="auto"/>
            </w:tcBorders>
            <w:shd w:val="clear" w:color="auto" w:fill="auto"/>
            <w:hideMark/>
          </w:tcPr>
          <w:p w14:paraId="70FDC801" w14:textId="77777777" w:rsidR="00805C86" w:rsidRDefault="00805C86"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lastRenderedPageBreak/>
              <w:t>Всего</w:t>
            </w:r>
          </w:p>
        </w:tc>
        <w:tc>
          <w:tcPr>
            <w:tcW w:w="1134" w:type="dxa"/>
            <w:tcBorders>
              <w:top w:val="nil"/>
              <w:left w:val="nil"/>
              <w:bottom w:val="single" w:sz="4" w:space="0" w:color="auto"/>
              <w:right w:val="single" w:sz="4" w:space="0" w:color="auto"/>
            </w:tcBorders>
            <w:shd w:val="clear" w:color="auto" w:fill="C5E0B3" w:themeFill="accent6" w:themeFillTint="66"/>
            <w:hideMark/>
          </w:tcPr>
          <w:p w14:paraId="52EECAAB"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6 436 050,00</w:t>
            </w:r>
          </w:p>
        </w:tc>
        <w:tc>
          <w:tcPr>
            <w:tcW w:w="1134" w:type="dxa"/>
            <w:tcBorders>
              <w:top w:val="nil"/>
              <w:left w:val="nil"/>
              <w:bottom w:val="single" w:sz="4" w:space="0" w:color="auto"/>
              <w:right w:val="single" w:sz="4" w:space="0" w:color="auto"/>
            </w:tcBorders>
            <w:shd w:val="clear" w:color="auto" w:fill="auto"/>
            <w:hideMark/>
          </w:tcPr>
          <w:p w14:paraId="2DE1E92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14:paraId="4EBA2747"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14:paraId="5681ABC7"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6 436 050,00</w:t>
            </w:r>
          </w:p>
        </w:tc>
      </w:tr>
      <w:tr w:rsidR="00805C86" w:rsidRPr="003B7DB8" w14:paraId="0FEBD844" w14:textId="77777777" w:rsidTr="00805C86">
        <w:trPr>
          <w:trHeight w:val="465"/>
        </w:trPr>
        <w:tc>
          <w:tcPr>
            <w:tcW w:w="817" w:type="dxa"/>
            <w:vMerge/>
            <w:tcBorders>
              <w:left w:val="single" w:sz="4" w:space="0" w:color="auto"/>
              <w:right w:val="single" w:sz="4" w:space="0" w:color="auto"/>
            </w:tcBorders>
            <w:vAlign w:val="center"/>
            <w:hideMark/>
          </w:tcPr>
          <w:p w14:paraId="0D8CED7B" w14:textId="77777777" w:rsidR="00805C86" w:rsidRDefault="00805C86"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727F3F47" w14:textId="77777777" w:rsidR="00805C86" w:rsidRPr="00E7741B" w:rsidRDefault="00805C86"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16AB7E75" w14:textId="77777777" w:rsidR="00805C86" w:rsidRDefault="00805C86"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4C1F0520" w14:textId="77777777" w:rsidR="00805C86" w:rsidRPr="003B7DB8" w:rsidRDefault="00805C86"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5D14866C"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14:paraId="7775C95A"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7CBA8604"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1AB43F44"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11BE0289" w14:textId="77777777" w:rsidTr="00805C86">
        <w:trPr>
          <w:trHeight w:val="600"/>
        </w:trPr>
        <w:tc>
          <w:tcPr>
            <w:tcW w:w="817" w:type="dxa"/>
            <w:vMerge/>
            <w:tcBorders>
              <w:left w:val="single" w:sz="4" w:space="0" w:color="auto"/>
              <w:right w:val="single" w:sz="4" w:space="0" w:color="auto"/>
            </w:tcBorders>
            <w:vAlign w:val="center"/>
            <w:hideMark/>
          </w:tcPr>
          <w:p w14:paraId="65D463E5" w14:textId="77777777" w:rsidR="00805C86" w:rsidRDefault="00805C86"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20093511" w14:textId="77777777" w:rsidR="00805C86" w:rsidRPr="00E7741B" w:rsidRDefault="00805C86"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1C457DBB" w14:textId="77777777" w:rsidR="00805C86" w:rsidRDefault="00805C86"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30F53D62" w14:textId="77777777" w:rsidR="00805C86" w:rsidRPr="003B7DB8" w:rsidRDefault="00805C86"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4B40B942"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6 429 596,00</w:t>
            </w:r>
          </w:p>
        </w:tc>
        <w:tc>
          <w:tcPr>
            <w:tcW w:w="1134" w:type="dxa"/>
            <w:tcBorders>
              <w:top w:val="single" w:sz="4" w:space="0" w:color="auto"/>
              <w:left w:val="nil"/>
              <w:bottom w:val="single" w:sz="4" w:space="0" w:color="auto"/>
              <w:right w:val="single" w:sz="4" w:space="0" w:color="auto"/>
            </w:tcBorders>
            <w:shd w:val="clear" w:color="auto" w:fill="auto"/>
            <w:hideMark/>
          </w:tcPr>
          <w:p w14:paraId="0D0FFEF5"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39B4B8A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651C8242"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6 429 596,00</w:t>
            </w:r>
          </w:p>
        </w:tc>
      </w:tr>
      <w:tr w:rsidR="00805C86" w:rsidRPr="003B7DB8" w14:paraId="43C85473" w14:textId="77777777" w:rsidTr="00805C86">
        <w:trPr>
          <w:trHeight w:val="645"/>
        </w:trPr>
        <w:tc>
          <w:tcPr>
            <w:tcW w:w="817" w:type="dxa"/>
            <w:vMerge/>
            <w:tcBorders>
              <w:left w:val="single" w:sz="4" w:space="0" w:color="auto"/>
              <w:right w:val="single" w:sz="4" w:space="0" w:color="auto"/>
            </w:tcBorders>
            <w:vAlign w:val="center"/>
            <w:hideMark/>
          </w:tcPr>
          <w:p w14:paraId="4173EC1B" w14:textId="77777777" w:rsidR="00805C86" w:rsidRDefault="00805C86"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17359357" w14:textId="77777777" w:rsidR="00805C86" w:rsidRPr="00E7741B" w:rsidRDefault="00805C86"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7D6227AD" w14:textId="77777777" w:rsidR="00805C86" w:rsidRDefault="00805C86"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39990518" w14:textId="77777777" w:rsidR="00805C86" w:rsidRPr="003B7DB8" w:rsidRDefault="00805C86"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3E653D44"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6 454,00</w:t>
            </w:r>
          </w:p>
        </w:tc>
        <w:tc>
          <w:tcPr>
            <w:tcW w:w="1134" w:type="dxa"/>
            <w:tcBorders>
              <w:top w:val="single" w:sz="4" w:space="0" w:color="auto"/>
              <w:left w:val="nil"/>
              <w:bottom w:val="single" w:sz="4" w:space="0" w:color="auto"/>
              <w:right w:val="single" w:sz="4" w:space="0" w:color="auto"/>
            </w:tcBorders>
            <w:shd w:val="clear" w:color="auto" w:fill="auto"/>
            <w:hideMark/>
          </w:tcPr>
          <w:p w14:paraId="4CEC217C"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19CD6C57"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78C1F45C"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6 454,00</w:t>
            </w:r>
          </w:p>
        </w:tc>
      </w:tr>
      <w:tr w:rsidR="00805C86" w:rsidRPr="003B7DB8" w14:paraId="5749325F" w14:textId="77777777" w:rsidTr="00805C86">
        <w:trPr>
          <w:trHeight w:val="660"/>
        </w:trPr>
        <w:tc>
          <w:tcPr>
            <w:tcW w:w="817" w:type="dxa"/>
            <w:vMerge/>
            <w:tcBorders>
              <w:left w:val="single" w:sz="4" w:space="0" w:color="auto"/>
              <w:bottom w:val="single" w:sz="4" w:space="0" w:color="auto"/>
              <w:right w:val="single" w:sz="4" w:space="0" w:color="auto"/>
            </w:tcBorders>
            <w:vAlign w:val="center"/>
            <w:hideMark/>
          </w:tcPr>
          <w:p w14:paraId="775C9052" w14:textId="77777777" w:rsidR="00805C86" w:rsidRDefault="00805C86" w:rsidP="001F15A3">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14:paraId="3519A41C" w14:textId="77777777" w:rsidR="00805C86" w:rsidRPr="00E7741B" w:rsidRDefault="00805C86" w:rsidP="001F15A3">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14:paraId="33B985A3" w14:textId="77777777" w:rsidR="00805C86" w:rsidRDefault="00805C86" w:rsidP="001F15A3">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6F489248" w14:textId="77777777" w:rsidR="00805C86" w:rsidRPr="003B7DB8" w:rsidRDefault="00805C86" w:rsidP="001F15A3">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4E20CCB7"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14:paraId="5B5A6C5C"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36FBE422"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786BB69A"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1911A942" w14:textId="77777777" w:rsidTr="00805C86">
        <w:trPr>
          <w:trHeight w:val="396"/>
        </w:trPr>
        <w:tc>
          <w:tcPr>
            <w:tcW w:w="817" w:type="dxa"/>
            <w:vMerge w:val="restart"/>
            <w:tcBorders>
              <w:left w:val="single" w:sz="4" w:space="0" w:color="auto"/>
              <w:right w:val="single" w:sz="4" w:space="0" w:color="auto"/>
            </w:tcBorders>
            <w:hideMark/>
          </w:tcPr>
          <w:p w14:paraId="2E1E4D3D"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w:t>
            </w:r>
            <w:r w:rsidRPr="003B7DB8">
              <w:rPr>
                <w:rFonts w:ascii="Times New Roman" w:eastAsia="Times New Roman" w:hAnsi="Times New Roman" w:cs="Times New Roman"/>
                <w:color w:val="000000"/>
                <w:kern w:val="0"/>
                <w:lang w:eastAsia="ru-RU" w:bidi="ar-SA"/>
              </w:rPr>
              <w:t>.</w:t>
            </w:r>
          </w:p>
        </w:tc>
        <w:tc>
          <w:tcPr>
            <w:tcW w:w="1873" w:type="dxa"/>
            <w:vMerge w:val="restart"/>
            <w:tcBorders>
              <w:left w:val="single" w:sz="4" w:space="0" w:color="auto"/>
              <w:right w:val="single" w:sz="4" w:space="0" w:color="auto"/>
            </w:tcBorders>
            <w:hideMark/>
          </w:tcPr>
          <w:p w14:paraId="5B85F81F"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4081" w:type="dxa"/>
            <w:vMerge w:val="restart"/>
            <w:tcBorders>
              <w:left w:val="single" w:sz="4" w:space="0" w:color="auto"/>
              <w:right w:val="single" w:sz="4" w:space="0" w:color="auto"/>
            </w:tcBorders>
            <w:hideMark/>
          </w:tcPr>
          <w:p w14:paraId="3D8CAABC"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Выполнение работ по повышению безопасности дорожного движения</w:t>
            </w:r>
          </w:p>
        </w:tc>
        <w:tc>
          <w:tcPr>
            <w:tcW w:w="1926" w:type="dxa"/>
            <w:tcBorders>
              <w:top w:val="single" w:sz="4" w:space="0" w:color="auto"/>
              <w:left w:val="nil"/>
              <w:bottom w:val="single" w:sz="4" w:space="0" w:color="auto"/>
              <w:right w:val="single" w:sz="4" w:space="0" w:color="auto"/>
            </w:tcBorders>
            <w:shd w:val="clear" w:color="auto" w:fill="auto"/>
            <w:hideMark/>
          </w:tcPr>
          <w:p w14:paraId="587EB03C"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0F3BC1A5"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1 400 944,00</w:t>
            </w:r>
          </w:p>
        </w:tc>
        <w:tc>
          <w:tcPr>
            <w:tcW w:w="1134" w:type="dxa"/>
            <w:tcBorders>
              <w:top w:val="single" w:sz="4" w:space="0" w:color="auto"/>
              <w:left w:val="nil"/>
              <w:bottom w:val="single" w:sz="4" w:space="0" w:color="auto"/>
              <w:right w:val="single" w:sz="4" w:space="0" w:color="auto"/>
            </w:tcBorders>
            <w:shd w:val="clear" w:color="auto" w:fill="auto"/>
            <w:hideMark/>
          </w:tcPr>
          <w:p w14:paraId="0280943D"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19C38B9B"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7DCF6990"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1 400 944,00</w:t>
            </w:r>
          </w:p>
        </w:tc>
      </w:tr>
      <w:tr w:rsidR="00805C86" w:rsidRPr="003B7DB8" w14:paraId="404E12C3" w14:textId="77777777" w:rsidTr="00805C86">
        <w:trPr>
          <w:trHeight w:val="465"/>
        </w:trPr>
        <w:tc>
          <w:tcPr>
            <w:tcW w:w="817" w:type="dxa"/>
            <w:vMerge/>
            <w:tcBorders>
              <w:left w:val="single" w:sz="4" w:space="0" w:color="auto"/>
              <w:right w:val="single" w:sz="4" w:space="0" w:color="auto"/>
            </w:tcBorders>
            <w:hideMark/>
          </w:tcPr>
          <w:p w14:paraId="55970AD6" w14:textId="77777777" w:rsidR="00805C86" w:rsidRDefault="00805C86"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hideMark/>
          </w:tcPr>
          <w:p w14:paraId="1E87A6FC" w14:textId="77777777" w:rsidR="00805C86" w:rsidRDefault="00805C86"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hideMark/>
          </w:tcPr>
          <w:p w14:paraId="551DD2F5" w14:textId="77777777" w:rsidR="00805C86" w:rsidRPr="002D4FF3" w:rsidRDefault="00805C86" w:rsidP="00FB0266">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7432F0CB"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614C9C3F"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14:paraId="53130A82"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1C86ED1A"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7F42CA0B"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04973C9D" w14:textId="77777777" w:rsidTr="00805C86">
        <w:trPr>
          <w:trHeight w:val="480"/>
        </w:trPr>
        <w:tc>
          <w:tcPr>
            <w:tcW w:w="817" w:type="dxa"/>
            <w:vMerge/>
            <w:tcBorders>
              <w:left w:val="single" w:sz="4" w:space="0" w:color="auto"/>
              <w:right w:val="single" w:sz="4" w:space="0" w:color="auto"/>
            </w:tcBorders>
            <w:vAlign w:val="center"/>
            <w:hideMark/>
          </w:tcPr>
          <w:p w14:paraId="0E32ABF8" w14:textId="77777777" w:rsidR="00805C86" w:rsidRDefault="00805C86"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48FBF680" w14:textId="77777777" w:rsidR="00805C86" w:rsidRDefault="00805C86"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14:paraId="052C6931" w14:textId="77777777" w:rsidR="00805C86" w:rsidRPr="002D4FF3" w:rsidRDefault="00805C86" w:rsidP="00FB0266">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13CC245E"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199BDA08"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14:paraId="0B081B02"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5100D4BF"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27EE85FF"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593A636B" w14:textId="77777777" w:rsidTr="00805C86">
        <w:trPr>
          <w:trHeight w:val="690"/>
        </w:trPr>
        <w:tc>
          <w:tcPr>
            <w:tcW w:w="817" w:type="dxa"/>
            <w:vMerge/>
            <w:tcBorders>
              <w:left w:val="single" w:sz="4" w:space="0" w:color="auto"/>
              <w:right w:val="single" w:sz="4" w:space="0" w:color="auto"/>
            </w:tcBorders>
            <w:vAlign w:val="center"/>
            <w:hideMark/>
          </w:tcPr>
          <w:p w14:paraId="38FD169F" w14:textId="77777777" w:rsidR="00805C86" w:rsidRDefault="00805C86"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6059A574" w14:textId="77777777" w:rsidR="00805C86" w:rsidRDefault="00805C86"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14:paraId="6A2D4F38" w14:textId="77777777" w:rsidR="00805C86" w:rsidRPr="002D4FF3" w:rsidRDefault="00805C86" w:rsidP="00FB0266">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67450FC0"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5F7A34FB"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1 400 944,00</w:t>
            </w:r>
          </w:p>
        </w:tc>
        <w:tc>
          <w:tcPr>
            <w:tcW w:w="1134" w:type="dxa"/>
            <w:tcBorders>
              <w:top w:val="single" w:sz="4" w:space="0" w:color="auto"/>
              <w:left w:val="nil"/>
              <w:bottom w:val="single" w:sz="4" w:space="0" w:color="auto"/>
              <w:right w:val="single" w:sz="4" w:space="0" w:color="auto"/>
            </w:tcBorders>
            <w:shd w:val="clear" w:color="auto" w:fill="auto"/>
            <w:hideMark/>
          </w:tcPr>
          <w:p w14:paraId="6E4F612A"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764F7C3E"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625E5D9E"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1 400 944,00</w:t>
            </w:r>
          </w:p>
        </w:tc>
      </w:tr>
      <w:tr w:rsidR="00805C86" w:rsidRPr="003B7DB8" w14:paraId="7A545BBC" w14:textId="77777777" w:rsidTr="00805C86">
        <w:trPr>
          <w:trHeight w:val="630"/>
        </w:trPr>
        <w:tc>
          <w:tcPr>
            <w:tcW w:w="817" w:type="dxa"/>
            <w:vMerge/>
            <w:tcBorders>
              <w:left w:val="single" w:sz="4" w:space="0" w:color="auto"/>
              <w:bottom w:val="single" w:sz="4" w:space="0" w:color="auto"/>
              <w:right w:val="single" w:sz="4" w:space="0" w:color="auto"/>
            </w:tcBorders>
            <w:vAlign w:val="center"/>
            <w:hideMark/>
          </w:tcPr>
          <w:p w14:paraId="3004E4BA" w14:textId="77777777" w:rsidR="00805C86" w:rsidRDefault="00805C86"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14:paraId="46C779C7" w14:textId="77777777" w:rsidR="00805C86" w:rsidRDefault="00805C86"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bottom w:val="single" w:sz="4" w:space="0" w:color="auto"/>
              <w:right w:val="single" w:sz="4" w:space="0" w:color="auto"/>
            </w:tcBorders>
            <w:vAlign w:val="center"/>
            <w:hideMark/>
          </w:tcPr>
          <w:p w14:paraId="6D97A8B3" w14:textId="77777777" w:rsidR="00805C86" w:rsidRPr="002D4FF3" w:rsidRDefault="00805C86" w:rsidP="00FB0266">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6E2FB9F6"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37FDF19A"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14:paraId="242A75B1"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0BF1CB7D"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56183920"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0CE3BF57" w14:textId="77777777" w:rsidTr="00805C86">
        <w:trPr>
          <w:trHeight w:val="510"/>
        </w:trPr>
        <w:tc>
          <w:tcPr>
            <w:tcW w:w="817" w:type="dxa"/>
            <w:vMerge w:val="restart"/>
            <w:tcBorders>
              <w:left w:val="single" w:sz="4" w:space="0" w:color="auto"/>
              <w:right w:val="single" w:sz="4" w:space="0" w:color="auto"/>
            </w:tcBorders>
            <w:vAlign w:val="center"/>
            <w:hideMark/>
          </w:tcPr>
          <w:p w14:paraId="115036B5" w14:textId="77777777" w:rsidR="00805C86" w:rsidRDefault="00805C86" w:rsidP="00FB0266">
            <w:pP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p>
        </w:tc>
        <w:tc>
          <w:tcPr>
            <w:tcW w:w="1873" w:type="dxa"/>
            <w:vMerge w:val="restart"/>
            <w:tcBorders>
              <w:left w:val="single" w:sz="4" w:space="0" w:color="auto"/>
              <w:right w:val="single" w:sz="4" w:space="0" w:color="auto"/>
            </w:tcBorders>
            <w:vAlign w:val="center"/>
            <w:hideMark/>
          </w:tcPr>
          <w:p w14:paraId="4D4F7786" w14:textId="77777777" w:rsidR="00805C86" w:rsidRDefault="00805C86"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val="restart"/>
            <w:tcBorders>
              <w:left w:val="single" w:sz="4" w:space="0" w:color="auto"/>
              <w:right w:val="single" w:sz="4" w:space="0" w:color="auto"/>
            </w:tcBorders>
            <w:vAlign w:val="center"/>
            <w:hideMark/>
          </w:tcPr>
          <w:p w14:paraId="7CA92B3D" w14:textId="77777777" w:rsidR="00805C86" w:rsidRPr="002D4FF3" w:rsidRDefault="00805C86" w:rsidP="00C8601A">
            <w:pPr>
              <w:ind w:firstLine="4"/>
              <w:jc w:val="center"/>
              <w:rPr>
                <w:rFonts w:ascii="Times New Roman" w:hAnsi="Times New Roman"/>
                <w:color w:val="000000"/>
                <w:sz w:val="26"/>
                <w:szCs w:val="26"/>
              </w:rPr>
            </w:pPr>
            <w:r>
              <w:rPr>
                <w:rFonts w:ascii="Times New Roman" w:hAnsi="Times New Roman"/>
                <w:color w:val="000000"/>
                <w:sz w:val="26"/>
                <w:szCs w:val="26"/>
              </w:rPr>
              <w:t>Пассажирские перевозки на внутримуниципальных маршрутах</w:t>
            </w:r>
          </w:p>
        </w:tc>
        <w:tc>
          <w:tcPr>
            <w:tcW w:w="1926" w:type="dxa"/>
            <w:tcBorders>
              <w:top w:val="single" w:sz="4" w:space="0" w:color="auto"/>
              <w:left w:val="nil"/>
              <w:bottom w:val="single" w:sz="4" w:space="0" w:color="auto"/>
              <w:right w:val="single" w:sz="4" w:space="0" w:color="auto"/>
            </w:tcBorders>
            <w:shd w:val="clear" w:color="auto" w:fill="auto"/>
            <w:hideMark/>
          </w:tcPr>
          <w:p w14:paraId="00ECC205"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15DBDADD"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1 047 500,00</w:t>
            </w:r>
          </w:p>
        </w:tc>
        <w:tc>
          <w:tcPr>
            <w:tcW w:w="1134" w:type="dxa"/>
            <w:tcBorders>
              <w:top w:val="single" w:sz="4" w:space="0" w:color="auto"/>
              <w:left w:val="nil"/>
              <w:bottom w:val="single" w:sz="4" w:space="0" w:color="auto"/>
              <w:right w:val="single" w:sz="4" w:space="0" w:color="auto"/>
            </w:tcBorders>
            <w:shd w:val="clear" w:color="auto" w:fill="auto"/>
            <w:hideMark/>
          </w:tcPr>
          <w:p w14:paraId="2E6807BC"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1 000 000,00</w:t>
            </w:r>
          </w:p>
        </w:tc>
        <w:tc>
          <w:tcPr>
            <w:tcW w:w="1275" w:type="dxa"/>
            <w:tcBorders>
              <w:top w:val="single" w:sz="4" w:space="0" w:color="auto"/>
              <w:left w:val="nil"/>
              <w:bottom w:val="single" w:sz="4" w:space="0" w:color="auto"/>
              <w:right w:val="single" w:sz="4" w:space="0" w:color="auto"/>
            </w:tcBorders>
            <w:shd w:val="clear" w:color="auto" w:fill="auto"/>
            <w:hideMark/>
          </w:tcPr>
          <w:p w14:paraId="67FD8628"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1 000 000,00</w:t>
            </w:r>
          </w:p>
        </w:tc>
        <w:tc>
          <w:tcPr>
            <w:tcW w:w="1559" w:type="dxa"/>
            <w:tcBorders>
              <w:top w:val="single" w:sz="4" w:space="0" w:color="auto"/>
              <w:left w:val="nil"/>
              <w:bottom w:val="single" w:sz="4" w:space="0" w:color="auto"/>
              <w:right w:val="single" w:sz="4" w:space="0" w:color="auto"/>
            </w:tcBorders>
          </w:tcPr>
          <w:p w14:paraId="0410A05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3 047 500,00</w:t>
            </w:r>
          </w:p>
        </w:tc>
      </w:tr>
      <w:tr w:rsidR="00805C86" w:rsidRPr="003B7DB8" w14:paraId="2570A732" w14:textId="77777777" w:rsidTr="00805C86">
        <w:trPr>
          <w:trHeight w:val="570"/>
        </w:trPr>
        <w:tc>
          <w:tcPr>
            <w:tcW w:w="817" w:type="dxa"/>
            <w:vMerge/>
            <w:tcBorders>
              <w:left w:val="single" w:sz="4" w:space="0" w:color="auto"/>
              <w:right w:val="single" w:sz="4" w:space="0" w:color="auto"/>
            </w:tcBorders>
            <w:vAlign w:val="center"/>
            <w:hideMark/>
          </w:tcPr>
          <w:p w14:paraId="183013A5" w14:textId="77777777" w:rsidR="00805C86" w:rsidRDefault="00805C86"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076E6CC6" w14:textId="77777777" w:rsidR="00805C86" w:rsidRDefault="00805C86"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14:paraId="324F9483" w14:textId="77777777" w:rsidR="00805C86" w:rsidRDefault="00805C86" w:rsidP="00C8601A">
            <w:pPr>
              <w:ind w:firstLine="4"/>
              <w:jc w:val="center"/>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3201425A"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755B4B9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14:paraId="4A6FB1FA"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3A0BA0A8"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6B1F28E4"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23C0E101" w14:textId="77777777" w:rsidTr="00805C86">
        <w:trPr>
          <w:trHeight w:val="510"/>
        </w:trPr>
        <w:tc>
          <w:tcPr>
            <w:tcW w:w="817" w:type="dxa"/>
            <w:vMerge/>
            <w:tcBorders>
              <w:left w:val="single" w:sz="4" w:space="0" w:color="auto"/>
              <w:right w:val="single" w:sz="4" w:space="0" w:color="auto"/>
            </w:tcBorders>
            <w:vAlign w:val="center"/>
            <w:hideMark/>
          </w:tcPr>
          <w:p w14:paraId="6DCAE016" w14:textId="77777777" w:rsidR="00805C86" w:rsidRDefault="00805C86"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1B038B4E" w14:textId="77777777" w:rsidR="00805C86" w:rsidRDefault="00805C86"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14:paraId="7203E49B" w14:textId="77777777" w:rsidR="00805C86" w:rsidRDefault="00805C86" w:rsidP="00C8601A">
            <w:pPr>
              <w:ind w:firstLine="4"/>
              <w:jc w:val="center"/>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1A661422"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591F1FB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14:paraId="1A106E4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03632F27"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0F1495BB"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0AC89BC9" w14:textId="77777777" w:rsidTr="00805C86">
        <w:trPr>
          <w:trHeight w:val="510"/>
        </w:trPr>
        <w:tc>
          <w:tcPr>
            <w:tcW w:w="817" w:type="dxa"/>
            <w:vMerge/>
            <w:tcBorders>
              <w:left w:val="single" w:sz="4" w:space="0" w:color="auto"/>
              <w:right w:val="single" w:sz="4" w:space="0" w:color="auto"/>
            </w:tcBorders>
            <w:vAlign w:val="center"/>
            <w:hideMark/>
          </w:tcPr>
          <w:p w14:paraId="3984B470" w14:textId="77777777" w:rsidR="00805C86" w:rsidRDefault="00805C86"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330AF4B2" w14:textId="77777777" w:rsidR="00805C86" w:rsidRDefault="00805C86"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14:paraId="465A197F" w14:textId="77777777" w:rsidR="00805C86" w:rsidRDefault="00805C86" w:rsidP="00C8601A">
            <w:pPr>
              <w:ind w:firstLine="4"/>
              <w:jc w:val="center"/>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0990E5E5"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16D043FB"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1 047 500,00</w:t>
            </w:r>
          </w:p>
        </w:tc>
        <w:tc>
          <w:tcPr>
            <w:tcW w:w="1134" w:type="dxa"/>
            <w:tcBorders>
              <w:top w:val="single" w:sz="4" w:space="0" w:color="auto"/>
              <w:left w:val="nil"/>
              <w:bottom w:val="single" w:sz="4" w:space="0" w:color="auto"/>
              <w:right w:val="single" w:sz="4" w:space="0" w:color="auto"/>
            </w:tcBorders>
            <w:shd w:val="clear" w:color="auto" w:fill="auto"/>
            <w:hideMark/>
          </w:tcPr>
          <w:p w14:paraId="4ECCBA17"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1 000 000,00</w:t>
            </w:r>
          </w:p>
        </w:tc>
        <w:tc>
          <w:tcPr>
            <w:tcW w:w="1275" w:type="dxa"/>
            <w:tcBorders>
              <w:top w:val="single" w:sz="4" w:space="0" w:color="auto"/>
              <w:left w:val="nil"/>
              <w:bottom w:val="single" w:sz="4" w:space="0" w:color="auto"/>
              <w:right w:val="single" w:sz="4" w:space="0" w:color="auto"/>
            </w:tcBorders>
            <w:shd w:val="clear" w:color="auto" w:fill="auto"/>
            <w:hideMark/>
          </w:tcPr>
          <w:p w14:paraId="1F0BF041"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1 000 000,00</w:t>
            </w:r>
          </w:p>
        </w:tc>
        <w:tc>
          <w:tcPr>
            <w:tcW w:w="1559" w:type="dxa"/>
            <w:tcBorders>
              <w:top w:val="single" w:sz="4" w:space="0" w:color="auto"/>
              <w:left w:val="nil"/>
              <w:bottom w:val="single" w:sz="4" w:space="0" w:color="auto"/>
              <w:right w:val="single" w:sz="4" w:space="0" w:color="auto"/>
            </w:tcBorders>
          </w:tcPr>
          <w:p w14:paraId="280CB6AC"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3 047 500,00</w:t>
            </w:r>
          </w:p>
        </w:tc>
      </w:tr>
      <w:tr w:rsidR="00805C86" w:rsidRPr="003B7DB8" w14:paraId="7A72A450" w14:textId="77777777" w:rsidTr="00805C86">
        <w:trPr>
          <w:trHeight w:val="345"/>
        </w:trPr>
        <w:tc>
          <w:tcPr>
            <w:tcW w:w="817" w:type="dxa"/>
            <w:vMerge/>
            <w:tcBorders>
              <w:left w:val="single" w:sz="4" w:space="0" w:color="auto"/>
              <w:bottom w:val="single" w:sz="4" w:space="0" w:color="auto"/>
              <w:right w:val="single" w:sz="4" w:space="0" w:color="auto"/>
            </w:tcBorders>
            <w:vAlign w:val="center"/>
            <w:hideMark/>
          </w:tcPr>
          <w:p w14:paraId="4D0D2371" w14:textId="77777777" w:rsidR="00805C86" w:rsidRDefault="00805C86" w:rsidP="00FB0266">
            <w:pPr>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14:paraId="0C159373" w14:textId="77777777" w:rsidR="00805C86" w:rsidRDefault="00805C86" w:rsidP="00FB0266">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bottom w:val="single" w:sz="4" w:space="0" w:color="auto"/>
              <w:right w:val="single" w:sz="4" w:space="0" w:color="auto"/>
            </w:tcBorders>
            <w:vAlign w:val="center"/>
            <w:hideMark/>
          </w:tcPr>
          <w:p w14:paraId="32C65DBF" w14:textId="77777777" w:rsidR="00805C86" w:rsidRDefault="00805C86" w:rsidP="00C8601A">
            <w:pPr>
              <w:ind w:firstLine="4"/>
              <w:jc w:val="center"/>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14:paraId="7F074059"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543C9FF9"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14:paraId="34D20739"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786BE188"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5DB817B7"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665D1693" w14:textId="77777777" w:rsidTr="00805C86">
        <w:trPr>
          <w:trHeight w:val="510"/>
        </w:trPr>
        <w:tc>
          <w:tcPr>
            <w:tcW w:w="817" w:type="dxa"/>
            <w:vMerge w:val="restart"/>
            <w:tcBorders>
              <w:top w:val="nil"/>
              <w:left w:val="single" w:sz="4" w:space="0" w:color="auto"/>
              <w:bottom w:val="single" w:sz="4" w:space="0" w:color="auto"/>
              <w:right w:val="single" w:sz="4" w:space="0" w:color="auto"/>
            </w:tcBorders>
            <w:shd w:val="clear" w:color="auto" w:fill="auto"/>
            <w:hideMark/>
          </w:tcPr>
          <w:p w14:paraId="1B16934A"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3B7DB8">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14:paraId="4C1D4C08"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14:paraId="1AFABA0E" w14:textId="77777777" w:rsidR="00805C86" w:rsidRPr="003B7DB8" w:rsidRDefault="00805C86" w:rsidP="00FB0266">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Муниципальная поддержка автомобильного транспорта</w:t>
            </w:r>
          </w:p>
        </w:tc>
        <w:tc>
          <w:tcPr>
            <w:tcW w:w="1926" w:type="dxa"/>
            <w:tcBorders>
              <w:top w:val="nil"/>
              <w:left w:val="nil"/>
              <w:bottom w:val="single" w:sz="4" w:space="0" w:color="auto"/>
              <w:right w:val="single" w:sz="4" w:space="0" w:color="auto"/>
            </w:tcBorders>
            <w:shd w:val="clear" w:color="auto" w:fill="auto"/>
            <w:hideMark/>
          </w:tcPr>
          <w:p w14:paraId="1FC07B30"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hideMark/>
          </w:tcPr>
          <w:p w14:paraId="36429A95"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1 000 000,00</w:t>
            </w:r>
          </w:p>
        </w:tc>
        <w:tc>
          <w:tcPr>
            <w:tcW w:w="1134" w:type="dxa"/>
            <w:tcBorders>
              <w:top w:val="nil"/>
              <w:left w:val="nil"/>
              <w:bottom w:val="single" w:sz="4" w:space="0" w:color="auto"/>
              <w:right w:val="single" w:sz="4" w:space="0" w:color="auto"/>
            </w:tcBorders>
            <w:shd w:val="clear" w:color="auto" w:fill="auto"/>
            <w:hideMark/>
          </w:tcPr>
          <w:p w14:paraId="34311E2C"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1 000 000,00</w:t>
            </w:r>
          </w:p>
        </w:tc>
        <w:tc>
          <w:tcPr>
            <w:tcW w:w="1275" w:type="dxa"/>
            <w:tcBorders>
              <w:top w:val="nil"/>
              <w:left w:val="nil"/>
              <w:bottom w:val="single" w:sz="4" w:space="0" w:color="auto"/>
              <w:right w:val="single" w:sz="4" w:space="0" w:color="auto"/>
            </w:tcBorders>
            <w:shd w:val="clear" w:color="auto" w:fill="auto"/>
            <w:hideMark/>
          </w:tcPr>
          <w:p w14:paraId="5B5F41DE"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1 000 000,00</w:t>
            </w:r>
          </w:p>
        </w:tc>
        <w:tc>
          <w:tcPr>
            <w:tcW w:w="1559" w:type="dxa"/>
            <w:tcBorders>
              <w:top w:val="nil"/>
              <w:left w:val="nil"/>
              <w:bottom w:val="single" w:sz="4" w:space="0" w:color="auto"/>
              <w:right w:val="single" w:sz="4" w:space="0" w:color="auto"/>
            </w:tcBorders>
          </w:tcPr>
          <w:p w14:paraId="706ED137"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3 000 000,00</w:t>
            </w:r>
          </w:p>
        </w:tc>
      </w:tr>
      <w:tr w:rsidR="00805C86" w:rsidRPr="003B7DB8" w14:paraId="2EB4FC2B" w14:textId="77777777" w:rsidTr="00805C86">
        <w:trPr>
          <w:trHeight w:val="630"/>
        </w:trPr>
        <w:tc>
          <w:tcPr>
            <w:tcW w:w="817" w:type="dxa"/>
            <w:vMerge/>
            <w:tcBorders>
              <w:top w:val="nil"/>
              <w:left w:val="single" w:sz="4" w:space="0" w:color="auto"/>
              <w:bottom w:val="single" w:sz="4" w:space="0" w:color="auto"/>
              <w:right w:val="single" w:sz="4" w:space="0" w:color="auto"/>
            </w:tcBorders>
            <w:vAlign w:val="center"/>
            <w:hideMark/>
          </w:tcPr>
          <w:p w14:paraId="1C37FF50"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2B4A67D8"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607EA3C1"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755D1E98"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14:paraId="106B9440"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hideMark/>
          </w:tcPr>
          <w:p w14:paraId="0A230570"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14:paraId="7C94574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14:paraId="61E52478"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38CDA6E2" w14:textId="77777777" w:rsidTr="00805C86">
        <w:trPr>
          <w:trHeight w:val="630"/>
        </w:trPr>
        <w:tc>
          <w:tcPr>
            <w:tcW w:w="817" w:type="dxa"/>
            <w:vMerge/>
            <w:tcBorders>
              <w:top w:val="nil"/>
              <w:left w:val="single" w:sz="4" w:space="0" w:color="auto"/>
              <w:bottom w:val="single" w:sz="4" w:space="0" w:color="auto"/>
              <w:right w:val="single" w:sz="4" w:space="0" w:color="auto"/>
            </w:tcBorders>
            <w:vAlign w:val="center"/>
            <w:hideMark/>
          </w:tcPr>
          <w:p w14:paraId="703AB8A9"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17CB30B2"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6917D588"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5267BD70"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14:paraId="70DB5544"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hideMark/>
          </w:tcPr>
          <w:p w14:paraId="2962FAE7"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14:paraId="55404AA8"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14:paraId="1E7CE799"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01E99233" w14:textId="77777777" w:rsidTr="00805C86">
        <w:trPr>
          <w:trHeight w:val="630"/>
        </w:trPr>
        <w:tc>
          <w:tcPr>
            <w:tcW w:w="817" w:type="dxa"/>
            <w:vMerge/>
            <w:tcBorders>
              <w:top w:val="nil"/>
              <w:left w:val="single" w:sz="4" w:space="0" w:color="auto"/>
              <w:bottom w:val="single" w:sz="4" w:space="0" w:color="auto"/>
              <w:right w:val="single" w:sz="4" w:space="0" w:color="auto"/>
            </w:tcBorders>
            <w:vAlign w:val="center"/>
            <w:hideMark/>
          </w:tcPr>
          <w:p w14:paraId="4487FED3"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3047AC83"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48B1D87C"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69CADE0B"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C5E0B3" w:themeFill="accent6" w:themeFillTint="66"/>
            <w:hideMark/>
          </w:tcPr>
          <w:p w14:paraId="26B5336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1 000 000,00</w:t>
            </w:r>
          </w:p>
        </w:tc>
        <w:tc>
          <w:tcPr>
            <w:tcW w:w="1134" w:type="dxa"/>
            <w:tcBorders>
              <w:top w:val="nil"/>
              <w:left w:val="nil"/>
              <w:bottom w:val="single" w:sz="4" w:space="0" w:color="auto"/>
              <w:right w:val="single" w:sz="4" w:space="0" w:color="auto"/>
            </w:tcBorders>
            <w:shd w:val="clear" w:color="auto" w:fill="auto"/>
            <w:hideMark/>
          </w:tcPr>
          <w:p w14:paraId="10819D02"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1 000 000,00</w:t>
            </w:r>
          </w:p>
        </w:tc>
        <w:tc>
          <w:tcPr>
            <w:tcW w:w="1275" w:type="dxa"/>
            <w:tcBorders>
              <w:top w:val="nil"/>
              <w:left w:val="nil"/>
              <w:bottom w:val="single" w:sz="4" w:space="0" w:color="auto"/>
              <w:right w:val="single" w:sz="4" w:space="0" w:color="auto"/>
            </w:tcBorders>
            <w:shd w:val="clear" w:color="auto" w:fill="auto"/>
            <w:hideMark/>
          </w:tcPr>
          <w:p w14:paraId="57711E1B"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1 000 000,00</w:t>
            </w:r>
          </w:p>
        </w:tc>
        <w:tc>
          <w:tcPr>
            <w:tcW w:w="1559" w:type="dxa"/>
            <w:tcBorders>
              <w:top w:val="nil"/>
              <w:left w:val="nil"/>
              <w:bottom w:val="single" w:sz="4" w:space="0" w:color="auto"/>
              <w:right w:val="single" w:sz="4" w:space="0" w:color="auto"/>
            </w:tcBorders>
          </w:tcPr>
          <w:p w14:paraId="299CDD7B"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3 000 000,00</w:t>
            </w:r>
          </w:p>
        </w:tc>
      </w:tr>
      <w:tr w:rsidR="00805C86" w:rsidRPr="003B7DB8" w14:paraId="61D1A33C" w14:textId="77777777" w:rsidTr="00805C86">
        <w:trPr>
          <w:trHeight w:val="630"/>
        </w:trPr>
        <w:tc>
          <w:tcPr>
            <w:tcW w:w="817" w:type="dxa"/>
            <w:vMerge/>
            <w:tcBorders>
              <w:top w:val="nil"/>
              <w:left w:val="single" w:sz="4" w:space="0" w:color="auto"/>
              <w:bottom w:val="single" w:sz="4" w:space="0" w:color="auto"/>
              <w:right w:val="single" w:sz="4" w:space="0" w:color="auto"/>
            </w:tcBorders>
            <w:vAlign w:val="center"/>
            <w:hideMark/>
          </w:tcPr>
          <w:p w14:paraId="789A722F"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14:paraId="581B761A"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14:paraId="308EAC1F"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6C6DF195"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C5E0B3" w:themeFill="accent6" w:themeFillTint="66"/>
            <w:hideMark/>
          </w:tcPr>
          <w:p w14:paraId="50D9D68A"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hideMark/>
          </w:tcPr>
          <w:p w14:paraId="50085E3F"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14:paraId="6C14893A"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14:paraId="6AE156F3"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665F74AB" w14:textId="77777777" w:rsidTr="00805C86">
        <w:trPr>
          <w:trHeight w:val="390"/>
        </w:trPr>
        <w:tc>
          <w:tcPr>
            <w:tcW w:w="817" w:type="dxa"/>
            <w:vMerge w:val="restart"/>
            <w:tcBorders>
              <w:top w:val="nil"/>
              <w:left w:val="single" w:sz="4" w:space="0" w:color="auto"/>
              <w:right w:val="single" w:sz="4" w:space="0" w:color="auto"/>
            </w:tcBorders>
            <w:vAlign w:val="center"/>
            <w:hideMark/>
          </w:tcPr>
          <w:p w14:paraId="4270117C" w14:textId="77777777" w:rsidR="00805C86" w:rsidRPr="003B7DB8" w:rsidRDefault="00805C86" w:rsidP="006875B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3B7DB8">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2</w:t>
            </w:r>
          </w:p>
        </w:tc>
        <w:tc>
          <w:tcPr>
            <w:tcW w:w="1873" w:type="dxa"/>
            <w:vMerge w:val="restart"/>
            <w:tcBorders>
              <w:top w:val="nil"/>
              <w:left w:val="single" w:sz="4" w:space="0" w:color="auto"/>
              <w:right w:val="single" w:sz="4" w:space="0" w:color="auto"/>
            </w:tcBorders>
            <w:vAlign w:val="center"/>
            <w:hideMark/>
          </w:tcPr>
          <w:p w14:paraId="605B8FF8"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nil"/>
              <w:left w:val="single" w:sz="4" w:space="0" w:color="auto"/>
              <w:right w:val="single" w:sz="4" w:space="0" w:color="auto"/>
            </w:tcBorders>
            <w:vAlign w:val="center"/>
            <w:hideMark/>
          </w:tcPr>
          <w:p w14:paraId="33AF19B3"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5F79C47D"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5D73CECB"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 xml:space="preserve">Страхование автомобиля </w:t>
            </w:r>
            <w:proofErr w:type="spellStart"/>
            <w:r>
              <w:rPr>
                <w:rFonts w:ascii="Times New Roman" w:eastAsia="Times New Roman" w:hAnsi="Times New Roman" w:cs="Times New Roman"/>
                <w:color w:val="000000"/>
                <w:kern w:val="0"/>
                <w:lang w:eastAsia="ru-RU" w:bidi="ar-SA"/>
              </w:rPr>
              <w:t>ГАЗель</w:t>
            </w:r>
            <w:proofErr w:type="spellEnd"/>
          </w:p>
          <w:p w14:paraId="3ED1245A"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786C6C08"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727958DA"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34529D68"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606D5C25"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5E74EE93"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46F17643"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hideMark/>
          </w:tcPr>
          <w:p w14:paraId="3852C1A8"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20 000,00</w:t>
            </w:r>
          </w:p>
        </w:tc>
        <w:tc>
          <w:tcPr>
            <w:tcW w:w="1134" w:type="dxa"/>
            <w:tcBorders>
              <w:top w:val="nil"/>
              <w:left w:val="nil"/>
              <w:bottom w:val="single" w:sz="4" w:space="0" w:color="auto"/>
              <w:right w:val="single" w:sz="4" w:space="0" w:color="auto"/>
            </w:tcBorders>
            <w:shd w:val="clear" w:color="auto" w:fill="auto"/>
            <w:hideMark/>
          </w:tcPr>
          <w:p w14:paraId="59DC1149"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14:paraId="6A9013C1"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14:paraId="3452C515"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20 000,00</w:t>
            </w:r>
          </w:p>
        </w:tc>
      </w:tr>
      <w:tr w:rsidR="00805C86" w:rsidRPr="003B7DB8" w14:paraId="2E574B5A" w14:textId="77777777" w:rsidTr="00805C86">
        <w:trPr>
          <w:trHeight w:val="510"/>
        </w:trPr>
        <w:tc>
          <w:tcPr>
            <w:tcW w:w="817" w:type="dxa"/>
            <w:vMerge/>
            <w:tcBorders>
              <w:left w:val="single" w:sz="4" w:space="0" w:color="auto"/>
              <w:right w:val="single" w:sz="4" w:space="0" w:color="auto"/>
            </w:tcBorders>
            <w:vAlign w:val="center"/>
            <w:hideMark/>
          </w:tcPr>
          <w:p w14:paraId="770BAD3E"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16021DA9"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6A3892DD"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17672A83"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6BD6B19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14:paraId="2667CB11"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76E62383"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75ED5EB5"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56739971" w14:textId="77777777" w:rsidTr="00805C86">
        <w:trPr>
          <w:trHeight w:val="540"/>
        </w:trPr>
        <w:tc>
          <w:tcPr>
            <w:tcW w:w="817" w:type="dxa"/>
            <w:vMerge/>
            <w:tcBorders>
              <w:left w:val="single" w:sz="4" w:space="0" w:color="auto"/>
              <w:right w:val="single" w:sz="4" w:space="0" w:color="auto"/>
            </w:tcBorders>
            <w:vAlign w:val="center"/>
            <w:hideMark/>
          </w:tcPr>
          <w:p w14:paraId="65F29070"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259C033D"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6D34F9DF"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2462E17D"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00714D75"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14:paraId="15B53B34"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64ACE81F"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5851D560"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60AFC822" w14:textId="77777777" w:rsidTr="00805C86">
        <w:trPr>
          <w:trHeight w:val="525"/>
        </w:trPr>
        <w:tc>
          <w:tcPr>
            <w:tcW w:w="817" w:type="dxa"/>
            <w:vMerge/>
            <w:tcBorders>
              <w:left w:val="single" w:sz="4" w:space="0" w:color="auto"/>
              <w:right w:val="single" w:sz="4" w:space="0" w:color="auto"/>
            </w:tcBorders>
            <w:vAlign w:val="center"/>
            <w:hideMark/>
          </w:tcPr>
          <w:p w14:paraId="2BD26E87"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42E6E8CA"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2F7D6C9E"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79BCBE10"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58D475C1"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20 000,00</w:t>
            </w:r>
          </w:p>
        </w:tc>
        <w:tc>
          <w:tcPr>
            <w:tcW w:w="1134" w:type="dxa"/>
            <w:tcBorders>
              <w:top w:val="single" w:sz="4" w:space="0" w:color="auto"/>
              <w:left w:val="nil"/>
              <w:bottom w:val="single" w:sz="4" w:space="0" w:color="auto"/>
              <w:right w:val="single" w:sz="4" w:space="0" w:color="auto"/>
            </w:tcBorders>
            <w:shd w:val="clear" w:color="auto" w:fill="auto"/>
            <w:hideMark/>
          </w:tcPr>
          <w:p w14:paraId="69B65663"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131CF5AD"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59099BED"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20 000,00</w:t>
            </w:r>
          </w:p>
        </w:tc>
      </w:tr>
      <w:tr w:rsidR="00805C86" w:rsidRPr="003B7DB8" w14:paraId="2AD3C50C" w14:textId="77777777" w:rsidTr="00805C86">
        <w:trPr>
          <w:trHeight w:val="480"/>
        </w:trPr>
        <w:tc>
          <w:tcPr>
            <w:tcW w:w="817" w:type="dxa"/>
            <w:vMerge/>
            <w:tcBorders>
              <w:left w:val="single" w:sz="4" w:space="0" w:color="auto"/>
              <w:bottom w:val="single" w:sz="4" w:space="0" w:color="auto"/>
              <w:right w:val="single" w:sz="4" w:space="0" w:color="auto"/>
            </w:tcBorders>
            <w:vAlign w:val="center"/>
            <w:hideMark/>
          </w:tcPr>
          <w:p w14:paraId="529DB5EA"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14:paraId="0758ABA0"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14:paraId="6FBCD5E4"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3A667195"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07202E62"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14:paraId="78A0237D"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327E73F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38338074"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12CF3114" w14:textId="77777777" w:rsidTr="00805C86">
        <w:trPr>
          <w:trHeight w:val="459"/>
        </w:trPr>
        <w:tc>
          <w:tcPr>
            <w:tcW w:w="817" w:type="dxa"/>
            <w:vMerge w:val="restart"/>
            <w:tcBorders>
              <w:top w:val="nil"/>
              <w:left w:val="single" w:sz="4" w:space="0" w:color="auto"/>
              <w:right w:val="single" w:sz="4" w:space="0" w:color="auto"/>
            </w:tcBorders>
            <w:vAlign w:val="center"/>
            <w:hideMark/>
          </w:tcPr>
          <w:p w14:paraId="193B2E36" w14:textId="77777777" w:rsidR="00805C86" w:rsidRPr="003B7DB8" w:rsidRDefault="00805C86" w:rsidP="006875B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3B7DB8">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3</w:t>
            </w:r>
          </w:p>
        </w:tc>
        <w:tc>
          <w:tcPr>
            <w:tcW w:w="1873" w:type="dxa"/>
            <w:vMerge w:val="restart"/>
            <w:tcBorders>
              <w:top w:val="nil"/>
              <w:left w:val="single" w:sz="4" w:space="0" w:color="auto"/>
              <w:right w:val="single" w:sz="4" w:space="0" w:color="auto"/>
            </w:tcBorders>
            <w:vAlign w:val="center"/>
            <w:hideMark/>
          </w:tcPr>
          <w:p w14:paraId="0E6880B9"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nil"/>
              <w:left w:val="single" w:sz="4" w:space="0" w:color="auto"/>
              <w:right w:val="single" w:sz="4" w:space="0" w:color="auto"/>
            </w:tcBorders>
            <w:vAlign w:val="center"/>
            <w:hideMark/>
          </w:tcPr>
          <w:p w14:paraId="5A1EE809"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6EB88F43"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395CF00E"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3D722686"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Транспортный налог (</w:t>
            </w:r>
            <w:proofErr w:type="spellStart"/>
            <w:r>
              <w:rPr>
                <w:rFonts w:ascii="Times New Roman" w:eastAsia="Times New Roman" w:hAnsi="Times New Roman" w:cs="Times New Roman"/>
                <w:color w:val="000000"/>
                <w:kern w:val="0"/>
                <w:lang w:eastAsia="ru-RU" w:bidi="ar-SA"/>
              </w:rPr>
              <w:t>ГАЗель</w:t>
            </w:r>
            <w:proofErr w:type="spellEnd"/>
            <w:r>
              <w:rPr>
                <w:rFonts w:ascii="Times New Roman" w:eastAsia="Times New Roman" w:hAnsi="Times New Roman" w:cs="Times New Roman"/>
                <w:color w:val="000000"/>
                <w:kern w:val="0"/>
                <w:lang w:eastAsia="ru-RU" w:bidi="ar-SA"/>
              </w:rPr>
              <w:t>)</w:t>
            </w:r>
          </w:p>
          <w:p w14:paraId="5F3CA98F"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3541CCB5"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38571BF6"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00D88EE7"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0EEEE1ED"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14:paraId="7D5E08CD"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C5E0B3" w:themeFill="accent6" w:themeFillTint="66"/>
            <w:hideMark/>
          </w:tcPr>
          <w:p w14:paraId="1B84A5A9"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7 500,00</w:t>
            </w:r>
          </w:p>
        </w:tc>
        <w:tc>
          <w:tcPr>
            <w:tcW w:w="1134" w:type="dxa"/>
            <w:tcBorders>
              <w:top w:val="nil"/>
              <w:left w:val="nil"/>
              <w:bottom w:val="single" w:sz="4" w:space="0" w:color="auto"/>
              <w:right w:val="single" w:sz="4" w:space="0" w:color="auto"/>
            </w:tcBorders>
            <w:shd w:val="clear" w:color="auto" w:fill="auto"/>
            <w:hideMark/>
          </w:tcPr>
          <w:p w14:paraId="4AD405F5"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hideMark/>
          </w:tcPr>
          <w:p w14:paraId="42F55F5F"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tcPr>
          <w:p w14:paraId="5A589168"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7 500,00</w:t>
            </w:r>
          </w:p>
        </w:tc>
      </w:tr>
      <w:tr w:rsidR="00805C86" w:rsidRPr="003B7DB8" w14:paraId="2CB7C41A" w14:textId="77777777" w:rsidTr="00805C86">
        <w:trPr>
          <w:trHeight w:val="495"/>
        </w:trPr>
        <w:tc>
          <w:tcPr>
            <w:tcW w:w="817" w:type="dxa"/>
            <w:vMerge/>
            <w:tcBorders>
              <w:left w:val="single" w:sz="4" w:space="0" w:color="auto"/>
              <w:right w:val="single" w:sz="4" w:space="0" w:color="auto"/>
            </w:tcBorders>
            <w:vAlign w:val="center"/>
            <w:hideMark/>
          </w:tcPr>
          <w:p w14:paraId="319A8E21"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114B54DE"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12038A10"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2CD4513E"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683D91A9"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14:paraId="1D09EDF1"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20F9FF75"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31C9FB3B"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73BE1419" w14:textId="77777777" w:rsidTr="00805C86">
        <w:trPr>
          <w:trHeight w:val="495"/>
        </w:trPr>
        <w:tc>
          <w:tcPr>
            <w:tcW w:w="817" w:type="dxa"/>
            <w:vMerge/>
            <w:tcBorders>
              <w:left w:val="single" w:sz="4" w:space="0" w:color="auto"/>
              <w:right w:val="single" w:sz="4" w:space="0" w:color="auto"/>
            </w:tcBorders>
            <w:vAlign w:val="center"/>
            <w:hideMark/>
          </w:tcPr>
          <w:p w14:paraId="20EADFBB"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6D95CAF1"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269780BB"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1D323F1B"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2BABB8FD"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14:paraId="75E49501"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5D35320F"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5CCE5C7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4F80A140" w14:textId="77777777" w:rsidTr="00805C86">
        <w:trPr>
          <w:trHeight w:val="510"/>
        </w:trPr>
        <w:tc>
          <w:tcPr>
            <w:tcW w:w="817" w:type="dxa"/>
            <w:vMerge/>
            <w:tcBorders>
              <w:left w:val="single" w:sz="4" w:space="0" w:color="auto"/>
              <w:right w:val="single" w:sz="4" w:space="0" w:color="auto"/>
            </w:tcBorders>
            <w:vAlign w:val="center"/>
            <w:hideMark/>
          </w:tcPr>
          <w:p w14:paraId="5E15FF3D"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0CEDA041"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13298FF8"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3C84D2F8"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4E9E3E92"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7 500,00</w:t>
            </w:r>
          </w:p>
        </w:tc>
        <w:tc>
          <w:tcPr>
            <w:tcW w:w="1134" w:type="dxa"/>
            <w:tcBorders>
              <w:top w:val="single" w:sz="4" w:space="0" w:color="auto"/>
              <w:left w:val="nil"/>
              <w:bottom w:val="single" w:sz="4" w:space="0" w:color="auto"/>
              <w:right w:val="single" w:sz="4" w:space="0" w:color="auto"/>
            </w:tcBorders>
            <w:shd w:val="clear" w:color="auto" w:fill="auto"/>
            <w:hideMark/>
          </w:tcPr>
          <w:p w14:paraId="27D35602"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719764F0"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58083FB3"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7 500,00</w:t>
            </w:r>
          </w:p>
        </w:tc>
      </w:tr>
      <w:tr w:rsidR="00805C86" w:rsidRPr="003B7DB8" w14:paraId="5E2452C6" w14:textId="77777777" w:rsidTr="00805C86">
        <w:trPr>
          <w:trHeight w:val="495"/>
        </w:trPr>
        <w:tc>
          <w:tcPr>
            <w:tcW w:w="817" w:type="dxa"/>
            <w:vMerge/>
            <w:tcBorders>
              <w:left w:val="single" w:sz="4" w:space="0" w:color="auto"/>
              <w:bottom w:val="single" w:sz="4" w:space="0" w:color="auto"/>
              <w:right w:val="single" w:sz="4" w:space="0" w:color="auto"/>
            </w:tcBorders>
            <w:vAlign w:val="center"/>
            <w:hideMark/>
          </w:tcPr>
          <w:p w14:paraId="14B6EB52"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14:paraId="486E5ED0"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14:paraId="4D3829FA"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7EAF428B"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2498CFD3"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14:paraId="156998E9"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0F1BF285"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3E33A3EB"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3927BA3F" w14:textId="77777777" w:rsidTr="00805C86">
        <w:trPr>
          <w:trHeight w:val="366"/>
        </w:trPr>
        <w:tc>
          <w:tcPr>
            <w:tcW w:w="817" w:type="dxa"/>
            <w:vMerge w:val="restart"/>
            <w:tcBorders>
              <w:top w:val="single" w:sz="4" w:space="0" w:color="auto"/>
              <w:left w:val="single" w:sz="4" w:space="0" w:color="auto"/>
              <w:right w:val="single" w:sz="4" w:space="0" w:color="auto"/>
            </w:tcBorders>
            <w:vAlign w:val="center"/>
            <w:hideMark/>
          </w:tcPr>
          <w:p w14:paraId="32885F0E" w14:textId="77777777" w:rsidR="00805C86" w:rsidRPr="003B7DB8" w:rsidRDefault="00805C86" w:rsidP="006875B5">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Pr="003B7DB8">
              <w:rPr>
                <w:rFonts w:ascii="Times New Roman" w:eastAsia="Times New Roman" w:hAnsi="Times New Roman" w:cs="Times New Roman"/>
                <w:color w:val="000000"/>
                <w:kern w:val="0"/>
                <w:lang w:eastAsia="ru-RU" w:bidi="ar-SA"/>
              </w:rPr>
              <w:t>.</w:t>
            </w:r>
            <w:r>
              <w:rPr>
                <w:rFonts w:ascii="Times New Roman" w:eastAsia="Times New Roman" w:hAnsi="Times New Roman" w:cs="Times New Roman"/>
                <w:color w:val="000000"/>
                <w:kern w:val="0"/>
                <w:lang w:eastAsia="ru-RU" w:bidi="ar-SA"/>
              </w:rPr>
              <w:t>4</w:t>
            </w:r>
          </w:p>
        </w:tc>
        <w:tc>
          <w:tcPr>
            <w:tcW w:w="1873" w:type="dxa"/>
            <w:vMerge w:val="restart"/>
            <w:tcBorders>
              <w:top w:val="single" w:sz="4" w:space="0" w:color="auto"/>
              <w:left w:val="single" w:sz="4" w:space="0" w:color="auto"/>
              <w:right w:val="single" w:sz="4" w:space="0" w:color="auto"/>
            </w:tcBorders>
            <w:vAlign w:val="center"/>
            <w:hideMark/>
          </w:tcPr>
          <w:p w14:paraId="34B36FDB"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val="restart"/>
            <w:tcBorders>
              <w:top w:val="single" w:sz="4" w:space="0" w:color="auto"/>
              <w:left w:val="single" w:sz="4" w:space="0" w:color="auto"/>
              <w:right w:val="single" w:sz="4" w:space="0" w:color="auto"/>
            </w:tcBorders>
            <w:vAlign w:val="center"/>
            <w:hideMark/>
          </w:tcPr>
          <w:p w14:paraId="62D7013E"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6D579BCF"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550150CE"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2E85CB60"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Субсидия АО КПАТ</w:t>
            </w:r>
          </w:p>
          <w:p w14:paraId="5DD7E1DD"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3E00B9C5"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3CE39647"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02090839"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20 000,00</w:t>
            </w:r>
          </w:p>
        </w:tc>
        <w:tc>
          <w:tcPr>
            <w:tcW w:w="1134" w:type="dxa"/>
            <w:tcBorders>
              <w:top w:val="single" w:sz="4" w:space="0" w:color="auto"/>
              <w:left w:val="nil"/>
              <w:bottom w:val="single" w:sz="4" w:space="0" w:color="auto"/>
              <w:right w:val="single" w:sz="4" w:space="0" w:color="auto"/>
            </w:tcBorders>
            <w:shd w:val="clear" w:color="auto" w:fill="auto"/>
            <w:hideMark/>
          </w:tcPr>
          <w:p w14:paraId="2F8D31CC"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56BC36B4"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0D8B6ED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20 000,00</w:t>
            </w:r>
          </w:p>
        </w:tc>
      </w:tr>
      <w:tr w:rsidR="00805C86" w:rsidRPr="003B7DB8" w14:paraId="48EC9CD7" w14:textId="77777777" w:rsidTr="00805C86">
        <w:trPr>
          <w:trHeight w:val="315"/>
        </w:trPr>
        <w:tc>
          <w:tcPr>
            <w:tcW w:w="817" w:type="dxa"/>
            <w:vMerge/>
            <w:tcBorders>
              <w:left w:val="single" w:sz="4" w:space="0" w:color="auto"/>
              <w:right w:val="single" w:sz="4" w:space="0" w:color="auto"/>
            </w:tcBorders>
            <w:vAlign w:val="center"/>
            <w:hideMark/>
          </w:tcPr>
          <w:p w14:paraId="4420C6B2"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38738344"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427F910F"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32ECBF9F"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3F800211"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14:paraId="2CDC0EB5"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112D0901"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07BF174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1038AA67" w14:textId="77777777" w:rsidTr="00805C86">
        <w:trPr>
          <w:trHeight w:val="510"/>
        </w:trPr>
        <w:tc>
          <w:tcPr>
            <w:tcW w:w="817" w:type="dxa"/>
            <w:vMerge/>
            <w:tcBorders>
              <w:left w:val="single" w:sz="4" w:space="0" w:color="auto"/>
              <w:right w:val="single" w:sz="4" w:space="0" w:color="auto"/>
            </w:tcBorders>
            <w:vAlign w:val="center"/>
            <w:hideMark/>
          </w:tcPr>
          <w:p w14:paraId="3849B7BA"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7F1A2951"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29B004F5"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60BB00A5"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0114AB63"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14:paraId="10FFA898"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3AF38877"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2BC719E2"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70219763" w14:textId="77777777" w:rsidTr="00805C86">
        <w:trPr>
          <w:trHeight w:val="450"/>
        </w:trPr>
        <w:tc>
          <w:tcPr>
            <w:tcW w:w="817" w:type="dxa"/>
            <w:vMerge/>
            <w:tcBorders>
              <w:left w:val="single" w:sz="4" w:space="0" w:color="auto"/>
              <w:bottom w:val="nil"/>
              <w:right w:val="single" w:sz="4" w:space="0" w:color="auto"/>
            </w:tcBorders>
            <w:vAlign w:val="center"/>
            <w:hideMark/>
          </w:tcPr>
          <w:p w14:paraId="68EDE6D7"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nil"/>
              <w:right w:val="single" w:sz="4" w:space="0" w:color="auto"/>
            </w:tcBorders>
            <w:vAlign w:val="center"/>
            <w:hideMark/>
          </w:tcPr>
          <w:p w14:paraId="09BDB381"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nil"/>
              <w:right w:val="single" w:sz="4" w:space="0" w:color="auto"/>
            </w:tcBorders>
            <w:vAlign w:val="center"/>
            <w:hideMark/>
          </w:tcPr>
          <w:p w14:paraId="4D9C16D5"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7824C157"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351A3040"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20 000,00</w:t>
            </w:r>
          </w:p>
        </w:tc>
        <w:tc>
          <w:tcPr>
            <w:tcW w:w="1134" w:type="dxa"/>
            <w:tcBorders>
              <w:top w:val="single" w:sz="4" w:space="0" w:color="auto"/>
              <w:left w:val="nil"/>
              <w:bottom w:val="single" w:sz="4" w:space="0" w:color="auto"/>
              <w:right w:val="single" w:sz="4" w:space="0" w:color="auto"/>
            </w:tcBorders>
            <w:shd w:val="clear" w:color="auto" w:fill="auto"/>
            <w:hideMark/>
          </w:tcPr>
          <w:p w14:paraId="48B9D4A7"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1C1FD67F"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0C74991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20 000,00</w:t>
            </w:r>
          </w:p>
        </w:tc>
      </w:tr>
      <w:tr w:rsidR="00805C86" w:rsidRPr="003B7DB8" w14:paraId="135EE6BD" w14:textId="77777777" w:rsidTr="00805C86">
        <w:trPr>
          <w:trHeight w:val="135"/>
        </w:trPr>
        <w:tc>
          <w:tcPr>
            <w:tcW w:w="817" w:type="dxa"/>
            <w:tcBorders>
              <w:top w:val="nil"/>
              <w:left w:val="single" w:sz="4" w:space="0" w:color="auto"/>
              <w:bottom w:val="single" w:sz="4" w:space="0" w:color="auto"/>
              <w:right w:val="single" w:sz="4" w:space="0" w:color="auto"/>
            </w:tcBorders>
            <w:vAlign w:val="center"/>
            <w:hideMark/>
          </w:tcPr>
          <w:p w14:paraId="53B9AC39"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tcBorders>
              <w:top w:val="nil"/>
              <w:left w:val="single" w:sz="4" w:space="0" w:color="auto"/>
              <w:bottom w:val="single" w:sz="4" w:space="0" w:color="auto"/>
              <w:right w:val="single" w:sz="4" w:space="0" w:color="auto"/>
            </w:tcBorders>
            <w:vAlign w:val="center"/>
            <w:hideMark/>
          </w:tcPr>
          <w:p w14:paraId="1510D8E8"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tcBorders>
              <w:top w:val="nil"/>
              <w:left w:val="single" w:sz="4" w:space="0" w:color="auto"/>
              <w:bottom w:val="single" w:sz="4" w:space="0" w:color="auto"/>
              <w:right w:val="single" w:sz="4" w:space="0" w:color="auto"/>
            </w:tcBorders>
            <w:vAlign w:val="center"/>
            <w:hideMark/>
          </w:tcPr>
          <w:p w14:paraId="425DF9B9"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2A4205F3" w14:textId="77777777" w:rsidR="00805C86" w:rsidRPr="003B7DB8" w:rsidRDefault="00805C86" w:rsidP="006875B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41EB09A7"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14:paraId="70DE255B"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154BFE29"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1F62262A"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176DED06" w14:textId="77777777" w:rsidTr="00805C86">
        <w:trPr>
          <w:trHeight w:val="441"/>
        </w:trPr>
        <w:tc>
          <w:tcPr>
            <w:tcW w:w="817" w:type="dxa"/>
            <w:vMerge w:val="restart"/>
            <w:tcBorders>
              <w:top w:val="single" w:sz="4" w:space="0" w:color="auto"/>
              <w:left w:val="single" w:sz="4" w:space="0" w:color="auto"/>
              <w:right w:val="single" w:sz="4" w:space="0" w:color="auto"/>
            </w:tcBorders>
            <w:vAlign w:val="center"/>
            <w:hideMark/>
          </w:tcPr>
          <w:p w14:paraId="3AC68D18"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6E1FA08A"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4E5ED1A2"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269D054D"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70E11F74"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1.5</w:t>
            </w:r>
          </w:p>
          <w:p w14:paraId="0780A619"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6D70B16B"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175359BF"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73A6C23C"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5F766D6F"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p w14:paraId="5D511C0E"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val="restart"/>
            <w:tcBorders>
              <w:top w:val="single" w:sz="4" w:space="0" w:color="auto"/>
              <w:left w:val="single" w:sz="4" w:space="0" w:color="auto"/>
              <w:right w:val="single" w:sz="4" w:space="0" w:color="auto"/>
            </w:tcBorders>
            <w:vAlign w:val="center"/>
            <w:hideMark/>
          </w:tcPr>
          <w:p w14:paraId="0BAE3209"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Мероприятие</w:t>
            </w:r>
          </w:p>
        </w:tc>
        <w:tc>
          <w:tcPr>
            <w:tcW w:w="4081" w:type="dxa"/>
            <w:vMerge w:val="restart"/>
            <w:tcBorders>
              <w:top w:val="single" w:sz="4" w:space="0" w:color="auto"/>
              <w:left w:val="single" w:sz="4" w:space="0" w:color="auto"/>
              <w:right w:val="single" w:sz="4" w:space="0" w:color="auto"/>
            </w:tcBorders>
            <w:vAlign w:val="center"/>
            <w:hideMark/>
          </w:tcPr>
          <w:p w14:paraId="34C23ACB"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Уплата административного штрафа по постановлению</w:t>
            </w:r>
          </w:p>
        </w:tc>
        <w:tc>
          <w:tcPr>
            <w:tcW w:w="1926" w:type="dxa"/>
            <w:tcBorders>
              <w:top w:val="single" w:sz="4" w:space="0" w:color="auto"/>
              <w:left w:val="nil"/>
              <w:bottom w:val="single" w:sz="4" w:space="0" w:color="auto"/>
              <w:right w:val="single" w:sz="4" w:space="0" w:color="auto"/>
            </w:tcBorders>
            <w:shd w:val="clear" w:color="auto" w:fill="auto"/>
            <w:hideMark/>
          </w:tcPr>
          <w:p w14:paraId="1A564814" w14:textId="77777777" w:rsidR="00805C86" w:rsidRPr="003B7DB8" w:rsidRDefault="00805C86" w:rsidP="008D095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7B17E1EE"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100 000,00</w:t>
            </w:r>
          </w:p>
        </w:tc>
        <w:tc>
          <w:tcPr>
            <w:tcW w:w="1134" w:type="dxa"/>
            <w:tcBorders>
              <w:top w:val="single" w:sz="4" w:space="0" w:color="auto"/>
              <w:left w:val="nil"/>
              <w:bottom w:val="single" w:sz="4" w:space="0" w:color="auto"/>
              <w:right w:val="single" w:sz="4" w:space="0" w:color="auto"/>
            </w:tcBorders>
            <w:shd w:val="clear" w:color="auto" w:fill="auto"/>
            <w:hideMark/>
          </w:tcPr>
          <w:p w14:paraId="5E437047"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5C3747B5"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4FC6C484"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100 000,00</w:t>
            </w:r>
          </w:p>
        </w:tc>
      </w:tr>
      <w:tr w:rsidR="00805C86" w:rsidRPr="003B7DB8" w14:paraId="77E79C7A" w14:textId="77777777" w:rsidTr="00805C86">
        <w:trPr>
          <w:trHeight w:val="525"/>
        </w:trPr>
        <w:tc>
          <w:tcPr>
            <w:tcW w:w="817" w:type="dxa"/>
            <w:vMerge/>
            <w:tcBorders>
              <w:left w:val="single" w:sz="4" w:space="0" w:color="auto"/>
              <w:right w:val="single" w:sz="4" w:space="0" w:color="auto"/>
            </w:tcBorders>
            <w:vAlign w:val="center"/>
            <w:hideMark/>
          </w:tcPr>
          <w:p w14:paraId="6F2AB653"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54A1825D"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53131F7F"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1FAC32B1" w14:textId="77777777" w:rsidR="00805C86" w:rsidRPr="003B7DB8" w:rsidRDefault="00805C86" w:rsidP="008D095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2C2164D4"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14:paraId="1825D928"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7F08999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07F90954"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752B161E" w14:textId="77777777" w:rsidTr="00805C86">
        <w:trPr>
          <w:trHeight w:val="675"/>
        </w:trPr>
        <w:tc>
          <w:tcPr>
            <w:tcW w:w="817" w:type="dxa"/>
            <w:vMerge/>
            <w:tcBorders>
              <w:left w:val="single" w:sz="4" w:space="0" w:color="auto"/>
              <w:right w:val="single" w:sz="4" w:space="0" w:color="auto"/>
            </w:tcBorders>
            <w:vAlign w:val="center"/>
            <w:hideMark/>
          </w:tcPr>
          <w:p w14:paraId="0B6AE0AC"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1E39CCC6"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2A719ACD"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634C8044" w14:textId="77777777" w:rsidR="00805C86" w:rsidRPr="003B7DB8" w:rsidRDefault="00805C86" w:rsidP="008D095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08E189B9"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14:paraId="4F6D2997"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29E16637"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471B161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r w:rsidR="00805C86" w:rsidRPr="003B7DB8" w14:paraId="07EDA4FA" w14:textId="77777777" w:rsidTr="00805C86">
        <w:trPr>
          <w:trHeight w:val="675"/>
        </w:trPr>
        <w:tc>
          <w:tcPr>
            <w:tcW w:w="817" w:type="dxa"/>
            <w:vMerge/>
            <w:tcBorders>
              <w:left w:val="single" w:sz="4" w:space="0" w:color="auto"/>
              <w:right w:val="single" w:sz="4" w:space="0" w:color="auto"/>
            </w:tcBorders>
            <w:vAlign w:val="center"/>
            <w:hideMark/>
          </w:tcPr>
          <w:p w14:paraId="10FC6BB8"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14:paraId="3EBD3E32"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right w:val="single" w:sz="4" w:space="0" w:color="auto"/>
            </w:tcBorders>
            <w:vAlign w:val="center"/>
            <w:hideMark/>
          </w:tcPr>
          <w:p w14:paraId="7D07E185"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3263B7F5" w14:textId="77777777" w:rsidR="00805C86" w:rsidRPr="003B7DB8" w:rsidRDefault="00805C86" w:rsidP="008D095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36950999"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100 000,00</w:t>
            </w:r>
          </w:p>
        </w:tc>
        <w:tc>
          <w:tcPr>
            <w:tcW w:w="1134" w:type="dxa"/>
            <w:tcBorders>
              <w:top w:val="single" w:sz="4" w:space="0" w:color="auto"/>
              <w:left w:val="nil"/>
              <w:bottom w:val="single" w:sz="4" w:space="0" w:color="auto"/>
              <w:right w:val="single" w:sz="4" w:space="0" w:color="auto"/>
            </w:tcBorders>
            <w:shd w:val="clear" w:color="auto" w:fill="auto"/>
            <w:hideMark/>
          </w:tcPr>
          <w:p w14:paraId="0E9DF306"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5C80E8BF"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586DD0BC"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100 000,00</w:t>
            </w:r>
          </w:p>
        </w:tc>
      </w:tr>
      <w:tr w:rsidR="00805C86" w:rsidRPr="003B7DB8" w14:paraId="4A7177DB" w14:textId="77777777" w:rsidTr="00805C86">
        <w:trPr>
          <w:trHeight w:val="690"/>
        </w:trPr>
        <w:tc>
          <w:tcPr>
            <w:tcW w:w="817" w:type="dxa"/>
            <w:vMerge/>
            <w:tcBorders>
              <w:left w:val="single" w:sz="4" w:space="0" w:color="auto"/>
              <w:bottom w:val="single" w:sz="4" w:space="0" w:color="auto"/>
              <w:right w:val="single" w:sz="4" w:space="0" w:color="auto"/>
            </w:tcBorders>
            <w:vAlign w:val="center"/>
            <w:hideMark/>
          </w:tcPr>
          <w:p w14:paraId="42DEB4C8" w14:textId="77777777" w:rsidR="00805C86"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14:paraId="74CA2BB4"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4081" w:type="dxa"/>
            <w:vMerge/>
            <w:tcBorders>
              <w:left w:val="single" w:sz="4" w:space="0" w:color="auto"/>
              <w:bottom w:val="single" w:sz="4" w:space="0" w:color="auto"/>
              <w:right w:val="single" w:sz="4" w:space="0" w:color="auto"/>
            </w:tcBorders>
            <w:vAlign w:val="center"/>
            <w:hideMark/>
          </w:tcPr>
          <w:p w14:paraId="0AFB8A6F" w14:textId="77777777" w:rsidR="00805C86" w:rsidRPr="003B7DB8" w:rsidRDefault="00805C86" w:rsidP="00FB0266">
            <w:pPr>
              <w:widowControl/>
              <w:suppressAutoHyphens w:val="0"/>
              <w:rPr>
                <w:rFonts w:ascii="Times New Roman" w:eastAsia="Times New Roman" w:hAnsi="Times New Roman" w:cs="Times New Roman"/>
                <w:color w:val="000000"/>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hideMark/>
          </w:tcPr>
          <w:p w14:paraId="6EFA897B" w14:textId="77777777" w:rsidR="00805C86" w:rsidRPr="003B7DB8" w:rsidRDefault="00805C86" w:rsidP="008D0956">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C5E0B3" w:themeFill="accent6" w:themeFillTint="66"/>
            <w:hideMark/>
          </w:tcPr>
          <w:p w14:paraId="1C7926A0"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hideMark/>
          </w:tcPr>
          <w:p w14:paraId="6ECB942D"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hideMark/>
          </w:tcPr>
          <w:p w14:paraId="13006A34"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tcPr>
          <w:p w14:paraId="11F6F714" w14:textId="77777777" w:rsidR="00805C86" w:rsidRPr="00805C86" w:rsidRDefault="00805C86" w:rsidP="00805C86">
            <w:pPr>
              <w:ind w:right="-24"/>
              <w:rPr>
                <w:rFonts w:ascii="Times New Roman" w:hAnsi="Times New Roman" w:cs="Times New Roman"/>
                <w:color w:val="000000"/>
                <w:sz w:val="16"/>
                <w:szCs w:val="16"/>
              </w:rPr>
            </w:pPr>
            <w:r w:rsidRPr="00805C86">
              <w:rPr>
                <w:rFonts w:ascii="Times New Roman" w:hAnsi="Times New Roman" w:cs="Times New Roman"/>
                <w:color w:val="000000"/>
                <w:sz w:val="16"/>
                <w:szCs w:val="16"/>
              </w:rPr>
              <w:t>0,00</w:t>
            </w:r>
          </w:p>
        </w:tc>
      </w:tr>
    </w:tbl>
    <w:p w14:paraId="7E0FF23C" w14:textId="77777777" w:rsidR="00431C07" w:rsidRDefault="00431C07" w:rsidP="00431C07">
      <w:pPr>
        <w:autoSpaceDE w:val="0"/>
        <w:jc w:val="both"/>
        <w:rPr>
          <w:rFonts w:ascii="Times New Roman" w:hAnsi="Times New Roman" w:cs="Times New Roman"/>
          <w:bCs/>
        </w:rPr>
      </w:pPr>
    </w:p>
    <w:p w14:paraId="44CCD44B" w14:textId="77777777" w:rsidR="00431C07" w:rsidRPr="00380E46" w:rsidRDefault="00431C07" w:rsidP="00431C07">
      <w:pPr>
        <w:autoSpaceDE w:val="0"/>
        <w:jc w:val="both"/>
        <w:rPr>
          <w:rFonts w:ascii="Times New Roman" w:hAnsi="Times New Roman" w:cs="Times New Roman"/>
          <w:bCs/>
        </w:rPr>
      </w:pPr>
    </w:p>
    <w:p w14:paraId="00F91BB0" w14:textId="77777777" w:rsidR="00431C07" w:rsidRPr="006F6243" w:rsidRDefault="00431C07" w:rsidP="00431C07">
      <w:pPr>
        <w:autoSpaceDE w:val="0"/>
        <w:rPr>
          <w:rFonts w:ascii="Times New Roman" w:hAnsi="Times New Roman"/>
          <w:sz w:val="28"/>
          <w:szCs w:val="28"/>
        </w:rPr>
      </w:pPr>
    </w:p>
    <w:p w14:paraId="6FA7EBA0" w14:textId="77777777" w:rsidR="00431C07" w:rsidRPr="00D66C76" w:rsidRDefault="00431C07" w:rsidP="00431C07">
      <w:pPr>
        <w:jc w:val="center"/>
        <w:rPr>
          <w:rFonts w:ascii="Times New Roman" w:hAnsi="Times New Roman" w:cs="Times New Roman"/>
          <w:sz w:val="20"/>
          <w:szCs w:val="20"/>
        </w:rPr>
      </w:pPr>
      <w:r>
        <w:rPr>
          <w:rFonts w:ascii="Times New Roman" w:hAnsi="Times New Roman" w:cs="Times New Roman"/>
          <w:sz w:val="20"/>
          <w:szCs w:val="20"/>
        </w:rPr>
        <w:t>______________</w:t>
      </w:r>
    </w:p>
    <w:p w14:paraId="18075E47" w14:textId="77777777" w:rsidR="007F2365" w:rsidRDefault="007F2365" w:rsidP="001B107F">
      <w:pPr>
        <w:pStyle w:val="ConsPlusNonformat"/>
        <w:ind w:left="10773"/>
        <w:rPr>
          <w:rFonts w:ascii="Times New Roman" w:hAnsi="Times New Roman" w:cs="Times New Roman"/>
        </w:rPr>
      </w:pPr>
    </w:p>
    <w:sectPr w:rsidR="007F2365" w:rsidSect="00E537A5">
      <w:pgSz w:w="16838" w:h="11906" w:orient="landscape"/>
      <w:pgMar w:top="567" w:right="395" w:bottom="567" w:left="1343" w:header="142" w:footer="128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808E7" w14:textId="77777777" w:rsidR="00C24E01" w:rsidRDefault="00C24E01">
      <w:r>
        <w:separator/>
      </w:r>
    </w:p>
  </w:endnote>
  <w:endnote w:type="continuationSeparator" w:id="0">
    <w:p w14:paraId="45710CE9" w14:textId="77777777" w:rsidR="00C24E01" w:rsidRDefault="00C24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CC"/>
    <w:family w:val="swiss"/>
    <w:pitch w:val="variable"/>
    <w:sig w:usb0="00000001" w:usb1="5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PetersburgCTT">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664D4" w14:textId="77777777" w:rsidR="00C24E01" w:rsidRDefault="00C24E01">
      <w:r>
        <w:separator/>
      </w:r>
    </w:p>
  </w:footnote>
  <w:footnote w:type="continuationSeparator" w:id="0">
    <w:p w14:paraId="1727D193" w14:textId="77777777" w:rsidR="00C24E01" w:rsidRDefault="00C24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B2F2F" w14:textId="77777777" w:rsidR="00C24E01" w:rsidRDefault="00C24E01" w:rsidP="00213548">
    <w:pPr>
      <w:pStyle w:val="af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rPr>
        <w:rFonts w:ascii="Times New Roman" w:hAnsi="Times New Roman" w:cs="Times New Roman"/>
        <w:b/>
        <w:color w:val="000000"/>
        <w:sz w:val="28"/>
        <w:szCs w:val="28"/>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sz w:val="28"/>
        <w:szCs w:val="28"/>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4"/>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3" w15:restartNumberingAfterBreak="0">
    <w:nsid w:val="00000004"/>
    <w:multiLevelType w:val="singleLevel"/>
    <w:tmpl w:val="00000004"/>
    <w:name w:val="WW8Num6"/>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4" w15:restartNumberingAfterBreak="0">
    <w:nsid w:val="00000005"/>
    <w:multiLevelType w:val="singleLevel"/>
    <w:tmpl w:val="00000005"/>
    <w:name w:val="WW8Num7"/>
    <w:lvl w:ilvl="0">
      <w:start w:val="1"/>
      <w:numFmt w:val="bullet"/>
      <w:lvlText w:val="-"/>
      <w:lvlJc w:val="left"/>
      <w:pPr>
        <w:tabs>
          <w:tab w:val="num" w:pos="0"/>
        </w:tabs>
        <w:ind w:left="720" w:hanging="360"/>
      </w:pPr>
      <w:rPr>
        <w:rFonts w:ascii="Times New Roman" w:hAnsi="Times New Roman" w:cs="Times New Roman" w:hint="default"/>
        <w:b w:val="0"/>
        <w:i w:val="0"/>
        <w:strike w:val="0"/>
        <w:dstrike w:val="0"/>
        <w:color w:val="000000"/>
        <w:position w:val="0"/>
        <w:sz w:val="24"/>
        <w:u w:val="none" w:color="000000"/>
        <w:vertAlign w:val="baseline"/>
      </w:rPr>
    </w:lvl>
  </w:abstractNum>
  <w:abstractNum w:abstractNumId="5" w15:restartNumberingAfterBreak="0">
    <w:nsid w:val="00000006"/>
    <w:multiLevelType w:val="singleLevel"/>
    <w:tmpl w:val="00000006"/>
    <w:name w:val="WW8Num8"/>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6" w15:restartNumberingAfterBreak="0">
    <w:nsid w:val="00000007"/>
    <w:multiLevelType w:val="singleLevel"/>
    <w:tmpl w:val="00000007"/>
    <w:name w:val="WW8Num9"/>
    <w:lvl w:ilvl="0">
      <w:start w:val="1"/>
      <w:numFmt w:val="bullet"/>
      <w:lvlText w:val="-"/>
      <w:lvlJc w:val="left"/>
      <w:pPr>
        <w:tabs>
          <w:tab w:val="num" w:pos="0"/>
        </w:tabs>
        <w:ind w:left="0" w:firstLine="0"/>
      </w:pPr>
      <w:rPr>
        <w:rFonts w:ascii="Times New Roman" w:hAnsi="Times New Roman" w:cs="Times New Roman"/>
        <w:b w:val="0"/>
        <w:i w:val="0"/>
        <w:strike w:val="0"/>
        <w:dstrike w:val="0"/>
        <w:color w:val="000000"/>
        <w:position w:val="0"/>
        <w:sz w:val="24"/>
        <w:u w:val="none" w:color="000000"/>
        <w:vertAlign w:val="baseline"/>
      </w:rPr>
    </w:lvl>
  </w:abstractNum>
  <w:abstractNum w:abstractNumId="7" w15:restartNumberingAfterBreak="0">
    <w:nsid w:val="0062678E"/>
    <w:multiLevelType w:val="hybridMultilevel"/>
    <w:tmpl w:val="6F966290"/>
    <w:name w:val="WW8Num3"/>
    <w:lvl w:ilvl="0" w:tplc="58BED014">
      <w:start w:val="1"/>
      <w:numFmt w:val="decimal"/>
      <w:lvlText w:val="%1."/>
      <w:lvlJc w:val="left"/>
      <w:pPr>
        <w:ind w:left="1380" w:hanging="360"/>
      </w:pPr>
      <w:rPr>
        <w:rFonts w:hint="default"/>
      </w:rPr>
    </w:lvl>
    <w:lvl w:ilvl="1" w:tplc="2528CF18" w:tentative="1">
      <w:start w:val="1"/>
      <w:numFmt w:val="lowerLetter"/>
      <w:lvlText w:val="%2."/>
      <w:lvlJc w:val="left"/>
      <w:pPr>
        <w:ind w:left="2100" w:hanging="360"/>
      </w:pPr>
    </w:lvl>
    <w:lvl w:ilvl="2" w:tplc="7E983278" w:tentative="1">
      <w:start w:val="1"/>
      <w:numFmt w:val="lowerRoman"/>
      <w:lvlText w:val="%3."/>
      <w:lvlJc w:val="right"/>
      <w:pPr>
        <w:ind w:left="2820" w:hanging="180"/>
      </w:pPr>
    </w:lvl>
    <w:lvl w:ilvl="3" w:tplc="77CC2936" w:tentative="1">
      <w:start w:val="1"/>
      <w:numFmt w:val="decimal"/>
      <w:lvlText w:val="%4."/>
      <w:lvlJc w:val="left"/>
      <w:pPr>
        <w:ind w:left="3540" w:hanging="360"/>
      </w:pPr>
    </w:lvl>
    <w:lvl w:ilvl="4" w:tplc="4432B352" w:tentative="1">
      <w:start w:val="1"/>
      <w:numFmt w:val="lowerLetter"/>
      <w:lvlText w:val="%5."/>
      <w:lvlJc w:val="left"/>
      <w:pPr>
        <w:ind w:left="4260" w:hanging="360"/>
      </w:pPr>
    </w:lvl>
    <w:lvl w:ilvl="5" w:tplc="F9CC94BC" w:tentative="1">
      <w:start w:val="1"/>
      <w:numFmt w:val="lowerRoman"/>
      <w:lvlText w:val="%6."/>
      <w:lvlJc w:val="right"/>
      <w:pPr>
        <w:ind w:left="4980" w:hanging="180"/>
      </w:pPr>
    </w:lvl>
    <w:lvl w:ilvl="6" w:tplc="793C6FCA" w:tentative="1">
      <w:start w:val="1"/>
      <w:numFmt w:val="decimal"/>
      <w:lvlText w:val="%7."/>
      <w:lvlJc w:val="left"/>
      <w:pPr>
        <w:ind w:left="5700" w:hanging="360"/>
      </w:pPr>
    </w:lvl>
    <w:lvl w:ilvl="7" w:tplc="316E986A" w:tentative="1">
      <w:start w:val="1"/>
      <w:numFmt w:val="lowerLetter"/>
      <w:lvlText w:val="%8."/>
      <w:lvlJc w:val="left"/>
      <w:pPr>
        <w:ind w:left="6420" w:hanging="360"/>
      </w:pPr>
    </w:lvl>
    <w:lvl w:ilvl="8" w:tplc="A210D9B0" w:tentative="1">
      <w:start w:val="1"/>
      <w:numFmt w:val="lowerRoman"/>
      <w:lvlText w:val="%9."/>
      <w:lvlJc w:val="right"/>
      <w:pPr>
        <w:ind w:left="7140" w:hanging="180"/>
      </w:pPr>
    </w:lvl>
  </w:abstractNum>
  <w:abstractNum w:abstractNumId="8" w15:restartNumberingAfterBreak="0">
    <w:nsid w:val="026337CC"/>
    <w:multiLevelType w:val="hybridMultilevel"/>
    <w:tmpl w:val="50A2C4FA"/>
    <w:lvl w:ilvl="0" w:tplc="56C89780">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15:restartNumberingAfterBreak="0">
    <w:nsid w:val="0C997FE6"/>
    <w:multiLevelType w:val="hybridMultilevel"/>
    <w:tmpl w:val="8634F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DF22BE9"/>
    <w:multiLevelType w:val="hybridMultilevel"/>
    <w:tmpl w:val="16DA12BE"/>
    <w:lvl w:ilvl="0" w:tplc="DB562FE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183148E"/>
    <w:multiLevelType w:val="hybridMultilevel"/>
    <w:tmpl w:val="7D20CAC2"/>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15:restartNumberingAfterBreak="0">
    <w:nsid w:val="13210BE1"/>
    <w:multiLevelType w:val="multilevel"/>
    <w:tmpl w:val="6C3CBD10"/>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19592AF0"/>
    <w:multiLevelType w:val="hybridMultilevel"/>
    <w:tmpl w:val="508ED3CA"/>
    <w:lvl w:ilvl="0" w:tplc="04190001">
      <w:start w:val="1"/>
      <w:numFmt w:val="decimal"/>
      <w:lvlText w:val="%1."/>
      <w:lvlJc w:val="left"/>
      <w:pPr>
        <w:ind w:left="360" w:hanging="360"/>
      </w:pPr>
      <w:rPr>
        <w:rFonts w:hint="default"/>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14" w15:restartNumberingAfterBreak="0">
    <w:nsid w:val="1BF072C3"/>
    <w:multiLevelType w:val="hybridMultilevel"/>
    <w:tmpl w:val="B79A2664"/>
    <w:lvl w:ilvl="0" w:tplc="5540DFCC">
      <w:start w:val="3"/>
      <w:numFmt w:val="decimal"/>
      <w:lvlText w:val="%1"/>
      <w:lvlJc w:val="left"/>
      <w:pPr>
        <w:tabs>
          <w:tab w:val="num" w:pos="1428"/>
        </w:tabs>
        <w:ind w:left="1428"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5" w15:restartNumberingAfterBreak="0">
    <w:nsid w:val="1E9D36DA"/>
    <w:multiLevelType w:val="hybridMultilevel"/>
    <w:tmpl w:val="B9543D8A"/>
    <w:lvl w:ilvl="0" w:tplc="58949A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11F6979"/>
    <w:multiLevelType w:val="hybridMultilevel"/>
    <w:tmpl w:val="4EFEC188"/>
    <w:lvl w:ilvl="0" w:tplc="04190011">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7" w15:restartNumberingAfterBreak="0">
    <w:nsid w:val="25C77EE9"/>
    <w:multiLevelType w:val="hybridMultilevel"/>
    <w:tmpl w:val="47144A94"/>
    <w:lvl w:ilvl="0" w:tplc="04190001">
      <w:start w:val="1"/>
      <w:numFmt w:val="decimal"/>
      <w:lvlText w:val="%1)"/>
      <w:lvlJc w:val="left"/>
      <w:pPr>
        <w:ind w:left="1064" w:hanging="360"/>
      </w:pPr>
      <w:rPr>
        <w:rFonts w:hint="default"/>
      </w:rPr>
    </w:lvl>
    <w:lvl w:ilvl="1" w:tplc="04190003" w:tentative="1">
      <w:start w:val="1"/>
      <w:numFmt w:val="lowerLetter"/>
      <w:lvlText w:val="%2."/>
      <w:lvlJc w:val="left"/>
      <w:pPr>
        <w:ind w:left="1784" w:hanging="360"/>
      </w:pPr>
    </w:lvl>
    <w:lvl w:ilvl="2" w:tplc="04190005" w:tentative="1">
      <w:start w:val="1"/>
      <w:numFmt w:val="lowerRoman"/>
      <w:lvlText w:val="%3."/>
      <w:lvlJc w:val="right"/>
      <w:pPr>
        <w:ind w:left="2504" w:hanging="180"/>
      </w:pPr>
    </w:lvl>
    <w:lvl w:ilvl="3" w:tplc="04190001" w:tentative="1">
      <w:start w:val="1"/>
      <w:numFmt w:val="decimal"/>
      <w:lvlText w:val="%4."/>
      <w:lvlJc w:val="left"/>
      <w:pPr>
        <w:ind w:left="3224" w:hanging="360"/>
      </w:pPr>
    </w:lvl>
    <w:lvl w:ilvl="4" w:tplc="04190003" w:tentative="1">
      <w:start w:val="1"/>
      <w:numFmt w:val="lowerLetter"/>
      <w:lvlText w:val="%5."/>
      <w:lvlJc w:val="left"/>
      <w:pPr>
        <w:ind w:left="3944" w:hanging="360"/>
      </w:pPr>
    </w:lvl>
    <w:lvl w:ilvl="5" w:tplc="04190005" w:tentative="1">
      <w:start w:val="1"/>
      <w:numFmt w:val="lowerRoman"/>
      <w:lvlText w:val="%6."/>
      <w:lvlJc w:val="right"/>
      <w:pPr>
        <w:ind w:left="4664" w:hanging="180"/>
      </w:pPr>
    </w:lvl>
    <w:lvl w:ilvl="6" w:tplc="04190001" w:tentative="1">
      <w:start w:val="1"/>
      <w:numFmt w:val="decimal"/>
      <w:lvlText w:val="%7."/>
      <w:lvlJc w:val="left"/>
      <w:pPr>
        <w:ind w:left="5384" w:hanging="360"/>
      </w:pPr>
    </w:lvl>
    <w:lvl w:ilvl="7" w:tplc="04190003" w:tentative="1">
      <w:start w:val="1"/>
      <w:numFmt w:val="lowerLetter"/>
      <w:lvlText w:val="%8."/>
      <w:lvlJc w:val="left"/>
      <w:pPr>
        <w:ind w:left="6104" w:hanging="360"/>
      </w:pPr>
    </w:lvl>
    <w:lvl w:ilvl="8" w:tplc="04190005" w:tentative="1">
      <w:start w:val="1"/>
      <w:numFmt w:val="lowerRoman"/>
      <w:lvlText w:val="%9."/>
      <w:lvlJc w:val="right"/>
      <w:pPr>
        <w:ind w:left="6824" w:hanging="180"/>
      </w:pPr>
    </w:lvl>
  </w:abstractNum>
  <w:abstractNum w:abstractNumId="18" w15:restartNumberingAfterBreak="0">
    <w:nsid w:val="2E9B3D70"/>
    <w:multiLevelType w:val="hybridMultilevel"/>
    <w:tmpl w:val="1A687E2C"/>
    <w:lvl w:ilvl="0" w:tplc="E27E8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5E4625"/>
    <w:multiLevelType w:val="hybridMultilevel"/>
    <w:tmpl w:val="B42A4484"/>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2383DF0"/>
    <w:multiLevelType w:val="hybridMultilevel"/>
    <w:tmpl w:val="47609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86C4604"/>
    <w:multiLevelType w:val="hybridMultilevel"/>
    <w:tmpl w:val="49689C70"/>
    <w:lvl w:ilvl="0" w:tplc="3B3CB5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8D63AB3"/>
    <w:multiLevelType w:val="hybridMultilevel"/>
    <w:tmpl w:val="A0CE88DA"/>
    <w:lvl w:ilvl="0" w:tplc="66BCD7AC">
      <w:start w:val="3"/>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15:restartNumberingAfterBreak="0">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AE94898"/>
    <w:multiLevelType w:val="hybridMultilevel"/>
    <w:tmpl w:val="7AC441BC"/>
    <w:lvl w:ilvl="0" w:tplc="6EF04D26">
      <w:start w:val="1"/>
      <w:numFmt w:val="decimal"/>
      <w:lvlText w:val="%1."/>
      <w:lvlJc w:val="left"/>
      <w:pPr>
        <w:tabs>
          <w:tab w:val="num" w:pos="1428"/>
        </w:tabs>
        <w:ind w:left="1428" w:hanging="360"/>
      </w:pPr>
    </w:lvl>
    <w:lvl w:ilvl="1" w:tplc="FB4E7FC4" w:tentative="1">
      <w:start w:val="1"/>
      <w:numFmt w:val="lowerLetter"/>
      <w:lvlText w:val="%2."/>
      <w:lvlJc w:val="left"/>
      <w:pPr>
        <w:tabs>
          <w:tab w:val="num" w:pos="2148"/>
        </w:tabs>
        <w:ind w:left="2148" w:hanging="360"/>
      </w:pPr>
    </w:lvl>
    <w:lvl w:ilvl="2" w:tplc="01C89856" w:tentative="1">
      <w:start w:val="1"/>
      <w:numFmt w:val="lowerRoman"/>
      <w:lvlText w:val="%3."/>
      <w:lvlJc w:val="right"/>
      <w:pPr>
        <w:tabs>
          <w:tab w:val="num" w:pos="2868"/>
        </w:tabs>
        <w:ind w:left="2868" w:hanging="180"/>
      </w:pPr>
    </w:lvl>
    <w:lvl w:ilvl="3" w:tplc="9214AD00" w:tentative="1">
      <w:start w:val="1"/>
      <w:numFmt w:val="decimal"/>
      <w:lvlText w:val="%4."/>
      <w:lvlJc w:val="left"/>
      <w:pPr>
        <w:tabs>
          <w:tab w:val="num" w:pos="3588"/>
        </w:tabs>
        <w:ind w:left="3588" w:hanging="360"/>
      </w:pPr>
    </w:lvl>
    <w:lvl w:ilvl="4" w:tplc="4FDC2ECC" w:tentative="1">
      <w:start w:val="1"/>
      <w:numFmt w:val="lowerLetter"/>
      <w:lvlText w:val="%5."/>
      <w:lvlJc w:val="left"/>
      <w:pPr>
        <w:tabs>
          <w:tab w:val="num" w:pos="4308"/>
        </w:tabs>
        <w:ind w:left="4308" w:hanging="360"/>
      </w:pPr>
    </w:lvl>
    <w:lvl w:ilvl="5" w:tplc="A1BC2E70" w:tentative="1">
      <w:start w:val="1"/>
      <w:numFmt w:val="lowerRoman"/>
      <w:lvlText w:val="%6."/>
      <w:lvlJc w:val="right"/>
      <w:pPr>
        <w:tabs>
          <w:tab w:val="num" w:pos="5028"/>
        </w:tabs>
        <w:ind w:left="5028" w:hanging="180"/>
      </w:pPr>
    </w:lvl>
    <w:lvl w:ilvl="6" w:tplc="F6B06604" w:tentative="1">
      <w:start w:val="1"/>
      <w:numFmt w:val="decimal"/>
      <w:lvlText w:val="%7."/>
      <w:lvlJc w:val="left"/>
      <w:pPr>
        <w:tabs>
          <w:tab w:val="num" w:pos="5748"/>
        </w:tabs>
        <w:ind w:left="5748" w:hanging="360"/>
      </w:pPr>
    </w:lvl>
    <w:lvl w:ilvl="7" w:tplc="360859A4" w:tentative="1">
      <w:start w:val="1"/>
      <w:numFmt w:val="lowerLetter"/>
      <w:lvlText w:val="%8."/>
      <w:lvlJc w:val="left"/>
      <w:pPr>
        <w:tabs>
          <w:tab w:val="num" w:pos="6468"/>
        </w:tabs>
        <w:ind w:left="6468" w:hanging="360"/>
      </w:pPr>
    </w:lvl>
    <w:lvl w:ilvl="8" w:tplc="3A120F4A" w:tentative="1">
      <w:start w:val="1"/>
      <w:numFmt w:val="lowerRoman"/>
      <w:lvlText w:val="%9."/>
      <w:lvlJc w:val="right"/>
      <w:pPr>
        <w:tabs>
          <w:tab w:val="num" w:pos="7188"/>
        </w:tabs>
        <w:ind w:left="7188" w:hanging="180"/>
      </w:pPr>
    </w:lvl>
  </w:abstractNum>
  <w:abstractNum w:abstractNumId="25" w15:restartNumberingAfterBreak="0">
    <w:nsid w:val="3E464B53"/>
    <w:multiLevelType w:val="hybridMultilevel"/>
    <w:tmpl w:val="60086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5312AC"/>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46B6726C"/>
    <w:multiLevelType w:val="hybridMultilevel"/>
    <w:tmpl w:val="DC287F3A"/>
    <w:lvl w:ilvl="0" w:tplc="CFEC239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8" w15:restartNumberingAfterBreak="0">
    <w:nsid w:val="4A2528B7"/>
    <w:multiLevelType w:val="hybridMultilevel"/>
    <w:tmpl w:val="4752765E"/>
    <w:lvl w:ilvl="0" w:tplc="1AFA4CD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4D2A178C"/>
    <w:multiLevelType w:val="multilevel"/>
    <w:tmpl w:val="6C4063FA"/>
    <w:lvl w:ilvl="0">
      <w:start w:val="1"/>
      <w:numFmt w:val="decimal"/>
      <w:lvlText w:val="%1"/>
      <w:lvlJc w:val="left"/>
      <w:pPr>
        <w:ind w:left="1142" w:hanging="432"/>
      </w:pPr>
      <w:rPr>
        <w:rFonts w:hint="default"/>
        <w: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51ED3640"/>
    <w:multiLevelType w:val="hybridMultilevel"/>
    <w:tmpl w:val="527A84DE"/>
    <w:lvl w:ilvl="0" w:tplc="50BE17B2">
      <w:start w:val="132"/>
      <w:numFmt w:val="decimal"/>
      <w:lvlText w:val="%1"/>
      <w:lvlJc w:val="left"/>
      <w:pPr>
        <w:ind w:left="720" w:hanging="360"/>
      </w:pPr>
      <w:rPr>
        <w:rFonts w:eastAsia="Arial"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3703379"/>
    <w:multiLevelType w:val="hybridMultilevel"/>
    <w:tmpl w:val="874C0364"/>
    <w:lvl w:ilvl="0" w:tplc="59AEF99E">
      <w:start w:val="1"/>
      <w:numFmt w:val="decimal"/>
      <w:lvlText w:val="%1."/>
      <w:lvlJc w:val="left"/>
      <w:pPr>
        <w:ind w:left="1710" w:hanging="51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2" w15:restartNumberingAfterBreak="0">
    <w:nsid w:val="5EAA6360"/>
    <w:multiLevelType w:val="hybridMultilevel"/>
    <w:tmpl w:val="4F306758"/>
    <w:lvl w:ilvl="0" w:tplc="01E890E6">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22207A2"/>
    <w:multiLevelType w:val="hybridMultilevel"/>
    <w:tmpl w:val="5DB20F2C"/>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15:restartNumberingAfterBreak="0">
    <w:nsid w:val="6C166366"/>
    <w:multiLevelType w:val="hybridMultilevel"/>
    <w:tmpl w:val="FB0214FE"/>
    <w:lvl w:ilvl="0" w:tplc="953A7BE4">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5" w15:restartNumberingAfterBreak="0">
    <w:nsid w:val="724B7C22"/>
    <w:multiLevelType w:val="hybridMultilevel"/>
    <w:tmpl w:val="6F08E0EE"/>
    <w:lvl w:ilvl="0" w:tplc="04190001">
      <w:start w:val="1"/>
      <w:numFmt w:val="decimal"/>
      <w:lvlText w:val="%1)"/>
      <w:lvlJc w:val="left"/>
      <w:pPr>
        <w:ind w:left="1064" w:hanging="360"/>
      </w:pPr>
      <w:rPr>
        <w:rFonts w:hint="default"/>
      </w:rPr>
    </w:lvl>
    <w:lvl w:ilvl="1" w:tplc="04190003" w:tentative="1">
      <w:start w:val="1"/>
      <w:numFmt w:val="lowerLetter"/>
      <w:lvlText w:val="%2."/>
      <w:lvlJc w:val="left"/>
      <w:pPr>
        <w:ind w:left="1784" w:hanging="360"/>
      </w:pPr>
    </w:lvl>
    <w:lvl w:ilvl="2" w:tplc="04190005" w:tentative="1">
      <w:start w:val="1"/>
      <w:numFmt w:val="lowerRoman"/>
      <w:lvlText w:val="%3."/>
      <w:lvlJc w:val="right"/>
      <w:pPr>
        <w:ind w:left="2504" w:hanging="180"/>
      </w:pPr>
    </w:lvl>
    <w:lvl w:ilvl="3" w:tplc="04190001" w:tentative="1">
      <w:start w:val="1"/>
      <w:numFmt w:val="decimal"/>
      <w:lvlText w:val="%4."/>
      <w:lvlJc w:val="left"/>
      <w:pPr>
        <w:ind w:left="3224" w:hanging="360"/>
      </w:pPr>
    </w:lvl>
    <w:lvl w:ilvl="4" w:tplc="04190003" w:tentative="1">
      <w:start w:val="1"/>
      <w:numFmt w:val="lowerLetter"/>
      <w:lvlText w:val="%5."/>
      <w:lvlJc w:val="left"/>
      <w:pPr>
        <w:ind w:left="3944" w:hanging="360"/>
      </w:pPr>
    </w:lvl>
    <w:lvl w:ilvl="5" w:tplc="04190005" w:tentative="1">
      <w:start w:val="1"/>
      <w:numFmt w:val="lowerRoman"/>
      <w:lvlText w:val="%6."/>
      <w:lvlJc w:val="right"/>
      <w:pPr>
        <w:ind w:left="4664" w:hanging="180"/>
      </w:pPr>
    </w:lvl>
    <w:lvl w:ilvl="6" w:tplc="04190001" w:tentative="1">
      <w:start w:val="1"/>
      <w:numFmt w:val="decimal"/>
      <w:lvlText w:val="%7."/>
      <w:lvlJc w:val="left"/>
      <w:pPr>
        <w:ind w:left="5384" w:hanging="360"/>
      </w:pPr>
    </w:lvl>
    <w:lvl w:ilvl="7" w:tplc="04190003" w:tentative="1">
      <w:start w:val="1"/>
      <w:numFmt w:val="lowerLetter"/>
      <w:lvlText w:val="%8."/>
      <w:lvlJc w:val="left"/>
      <w:pPr>
        <w:ind w:left="6104" w:hanging="360"/>
      </w:pPr>
    </w:lvl>
    <w:lvl w:ilvl="8" w:tplc="04190005" w:tentative="1">
      <w:start w:val="1"/>
      <w:numFmt w:val="lowerRoman"/>
      <w:lvlText w:val="%9."/>
      <w:lvlJc w:val="right"/>
      <w:pPr>
        <w:ind w:left="6824" w:hanging="180"/>
      </w:pPr>
    </w:lvl>
  </w:abstractNum>
  <w:abstractNum w:abstractNumId="36" w15:restartNumberingAfterBreak="0">
    <w:nsid w:val="730C6E4D"/>
    <w:multiLevelType w:val="hybridMultilevel"/>
    <w:tmpl w:val="AD6218CE"/>
    <w:lvl w:ilvl="0" w:tplc="A280A97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915DCB"/>
    <w:multiLevelType w:val="hybridMultilevel"/>
    <w:tmpl w:val="3C9A306C"/>
    <w:lvl w:ilvl="0" w:tplc="04190001">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0D49A8"/>
    <w:multiLevelType w:val="hybridMultilevel"/>
    <w:tmpl w:val="C2F83668"/>
    <w:lvl w:ilvl="0" w:tplc="DCCC20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9" w15:restartNumberingAfterBreak="0">
    <w:nsid w:val="762122B1"/>
    <w:multiLevelType w:val="hybridMultilevel"/>
    <w:tmpl w:val="203CF464"/>
    <w:lvl w:ilvl="0" w:tplc="04190011">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0" w15:restartNumberingAfterBreak="0">
    <w:nsid w:val="776B128D"/>
    <w:multiLevelType w:val="hybridMultilevel"/>
    <w:tmpl w:val="8BC68FE0"/>
    <w:lvl w:ilvl="0" w:tplc="04190001">
      <w:start w:val="1"/>
      <w:numFmt w:val="decimal"/>
      <w:lvlText w:val="%1."/>
      <w:lvlJc w:val="left"/>
      <w:pPr>
        <w:ind w:left="1335" w:hanging="360"/>
      </w:pPr>
      <w:rPr>
        <w:rFonts w:hint="default"/>
        <w:sz w:val="28"/>
      </w:rPr>
    </w:lvl>
    <w:lvl w:ilvl="1" w:tplc="04190003" w:tentative="1">
      <w:start w:val="1"/>
      <w:numFmt w:val="lowerLetter"/>
      <w:lvlText w:val="%2."/>
      <w:lvlJc w:val="left"/>
      <w:pPr>
        <w:ind w:left="2055" w:hanging="360"/>
      </w:pPr>
    </w:lvl>
    <w:lvl w:ilvl="2" w:tplc="04190005" w:tentative="1">
      <w:start w:val="1"/>
      <w:numFmt w:val="lowerRoman"/>
      <w:lvlText w:val="%3."/>
      <w:lvlJc w:val="right"/>
      <w:pPr>
        <w:ind w:left="2775" w:hanging="180"/>
      </w:pPr>
    </w:lvl>
    <w:lvl w:ilvl="3" w:tplc="04190001" w:tentative="1">
      <w:start w:val="1"/>
      <w:numFmt w:val="decimal"/>
      <w:lvlText w:val="%4."/>
      <w:lvlJc w:val="left"/>
      <w:pPr>
        <w:ind w:left="3495" w:hanging="360"/>
      </w:pPr>
    </w:lvl>
    <w:lvl w:ilvl="4" w:tplc="04190003" w:tentative="1">
      <w:start w:val="1"/>
      <w:numFmt w:val="lowerLetter"/>
      <w:lvlText w:val="%5."/>
      <w:lvlJc w:val="left"/>
      <w:pPr>
        <w:ind w:left="4215" w:hanging="360"/>
      </w:pPr>
    </w:lvl>
    <w:lvl w:ilvl="5" w:tplc="04190005" w:tentative="1">
      <w:start w:val="1"/>
      <w:numFmt w:val="lowerRoman"/>
      <w:lvlText w:val="%6."/>
      <w:lvlJc w:val="right"/>
      <w:pPr>
        <w:ind w:left="4935" w:hanging="180"/>
      </w:pPr>
    </w:lvl>
    <w:lvl w:ilvl="6" w:tplc="04190001" w:tentative="1">
      <w:start w:val="1"/>
      <w:numFmt w:val="decimal"/>
      <w:lvlText w:val="%7."/>
      <w:lvlJc w:val="left"/>
      <w:pPr>
        <w:ind w:left="5655" w:hanging="360"/>
      </w:pPr>
    </w:lvl>
    <w:lvl w:ilvl="7" w:tplc="04190003" w:tentative="1">
      <w:start w:val="1"/>
      <w:numFmt w:val="lowerLetter"/>
      <w:lvlText w:val="%8."/>
      <w:lvlJc w:val="left"/>
      <w:pPr>
        <w:ind w:left="6375" w:hanging="360"/>
      </w:pPr>
    </w:lvl>
    <w:lvl w:ilvl="8" w:tplc="04190005" w:tentative="1">
      <w:start w:val="1"/>
      <w:numFmt w:val="lowerRoman"/>
      <w:lvlText w:val="%9."/>
      <w:lvlJc w:val="right"/>
      <w:pPr>
        <w:ind w:left="7095" w:hanging="180"/>
      </w:pPr>
    </w:lvl>
  </w:abstractNum>
  <w:abstractNum w:abstractNumId="41" w15:restartNumberingAfterBreak="0">
    <w:nsid w:val="7A8A4ECB"/>
    <w:multiLevelType w:val="hybridMultilevel"/>
    <w:tmpl w:val="93B6168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A8F1DD5"/>
    <w:multiLevelType w:val="hybridMultilevel"/>
    <w:tmpl w:val="67E2E92C"/>
    <w:lvl w:ilvl="0" w:tplc="D9ECBB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9B4C91"/>
    <w:multiLevelType w:val="hybridMultilevel"/>
    <w:tmpl w:val="5298F58A"/>
    <w:lvl w:ilvl="0" w:tplc="0419000F">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9"/>
  </w:num>
  <w:num w:numId="9">
    <w:abstractNumId w:val="26"/>
  </w:num>
  <w:num w:numId="10">
    <w:abstractNumId w:val="23"/>
  </w:num>
  <w:num w:numId="11">
    <w:abstractNumId w:val="16"/>
  </w:num>
  <w:num w:numId="12">
    <w:abstractNumId w:val="11"/>
  </w:num>
  <w:num w:numId="13">
    <w:abstractNumId w:val="39"/>
  </w:num>
  <w:num w:numId="14">
    <w:abstractNumId w:val="34"/>
  </w:num>
  <w:num w:numId="15">
    <w:abstractNumId w:val="36"/>
  </w:num>
  <w:num w:numId="16">
    <w:abstractNumId w:val="8"/>
  </w:num>
  <w:num w:numId="17">
    <w:abstractNumId w:val="19"/>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13"/>
  </w:num>
  <w:num w:numId="21">
    <w:abstractNumId w:val="14"/>
  </w:num>
  <w:num w:numId="22">
    <w:abstractNumId w:val="42"/>
  </w:num>
  <w:num w:numId="23">
    <w:abstractNumId w:val="40"/>
  </w:num>
  <w:num w:numId="24">
    <w:abstractNumId w:val="7"/>
  </w:num>
  <w:num w:numId="25">
    <w:abstractNumId w:val="18"/>
  </w:num>
  <w:num w:numId="26">
    <w:abstractNumId w:val="17"/>
  </w:num>
  <w:num w:numId="27">
    <w:abstractNumId w:val="35"/>
  </w:num>
  <w:num w:numId="28">
    <w:abstractNumId w:val="43"/>
  </w:num>
  <w:num w:numId="29">
    <w:abstractNumId w:val="15"/>
  </w:num>
  <w:num w:numId="30">
    <w:abstractNumId w:val="21"/>
  </w:num>
  <w:num w:numId="31">
    <w:abstractNumId w:val="37"/>
  </w:num>
  <w:num w:numId="32">
    <w:abstractNumId w:val="9"/>
  </w:num>
  <w:num w:numId="33">
    <w:abstractNumId w:val="33"/>
  </w:num>
  <w:num w:numId="34">
    <w:abstractNumId w:val="38"/>
  </w:num>
  <w:num w:numId="35">
    <w:abstractNumId w:val="25"/>
  </w:num>
  <w:num w:numId="36">
    <w:abstractNumId w:val="31"/>
  </w:num>
  <w:num w:numId="37">
    <w:abstractNumId w:val="12"/>
  </w:num>
  <w:num w:numId="38">
    <w:abstractNumId w:val="10"/>
  </w:num>
  <w:num w:numId="39">
    <w:abstractNumId w:val="28"/>
  </w:num>
  <w:num w:numId="40">
    <w:abstractNumId w:val="20"/>
  </w:num>
  <w:num w:numId="41">
    <w:abstractNumId w:val="32"/>
  </w:num>
  <w:num w:numId="42">
    <w:abstractNumId w:val="22"/>
  </w:num>
  <w:num w:numId="43">
    <w:abstractNumId w:val="30"/>
  </w:num>
  <w:num w:numId="44">
    <w:abstractNumId w:val="27"/>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0E59A6"/>
    <w:rsid w:val="00011D82"/>
    <w:rsid w:val="000160D1"/>
    <w:rsid w:val="0002669D"/>
    <w:rsid w:val="000279E0"/>
    <w:rsid w:val="00034FA9"/>
    <w:rsid w:val="0004145D"/>
    <w:rsid w:val="00044A73"/>
    <w:rsid w:val="00051114"/>
    <w:rsid w:val="00071D2D"/>
    <w:rsid w:val="00075647"/>
    <w:rsid w:val="00077F61"/>
    <w:rsid w:val="000860EF"/>
    <w:rsid w:val="000A1309"/>
    <w:rsid w:val="000A304D"/>
    <w:rsid w:val="000A6433"/>
    <w:rsid w:val="000B3EEA"/>
    <w:rsid w:val="000B66FF"/>
    <w:rsid w:val="000C4F49"/>
    <w:rsid w:val="000C6854"/>
    <w:rsid w:val="000E2105"/>
    <w:rsid w:val="000E3CCC"/>
    <w:rsid w:val="000E43D3"/>
    <w:rsid w:val="000E59A6"/>
    <w:rsid w:val="000F26EF"/>
    <w:rsid w:val="000F2C77"/>
    <w:rsid w:val="000F2DF3"/>
    <w:rsid w:val="000F6A6B"/>
    <w:rsid w:val="00101317"/>
    <w:rsid w:val="00101353"/>
    <w:rsid w:val="00103257"/>
    <w:rsid w:val="00105889"/>
    <w:rsid w:val="00105CF1"/>
    <w:rsid w:val="00110730"/>
    <w:rsid w:val="0011298E"/>
    <w:rsid w:val="00116FB1"/>
    <w:rsid w:val="00122E64"/>
    <w:rsid w:val="00125A58"/>
    <w:rsid w:val="001309EB"/>
    <w:rsid w:val="0013163C"/>
    <w:rsid w:val="00131BC7"/>
    <w:rsid w:val="0013419D"/>
    <w:rsid w:val="00136457"/>
    <w:rsid w:val="00150905"/>
    <w:rsid w:val="00153D55"/>
    <w:rsid w:val="001551BD"/>
    <w:rsid w:val="00157EB4"/>
    <w:rsid w:val="00160DA0"/>
    <w:rsid w:val="00165374"/>
    <w:rsid w:val="00166117"/>
    <w:rsid w:val="00170B4A"/>
    <w:rsid w:val="0018639E"/>
    <w:rsid w:val="00187A95"/>
    <w:rsid w:val="001955F0"/>
    <w:rsid w:val="001A1E3B"/>
    <w:rsid w:val="001A4C7D"/>
    <w:rsid w:val="001B107F"/>
    <w:rsid w:val="001B1FB5"/>
    <w:rsid w:val="001B2AD5"/>
    <w:rsid w:val="001C0613"/>
    <w:rsid w:val="001C270E"/>
    <w:rsid w:val="001C30CD"/>
    <w:rsid w:val="001D0E1D"/>
    <w:rsid w:val="001E29BD"/>
    <w:rsid w:val="001F0870"/>
    <w:rsid w:val="001F0B4D"/>
    <w:rsid w:val="001F15A3"/>
    <w:rsid w:val="001F4954"/>
    <w:rsid w:val="001F78E5"/>
    <w:rsid w:val="002127CF"/>
    <w:rsid w:val="00213548"/>
    <w:rsid w:val="0022235D"/>
    <w:rsid w:val="00223229"/>
    <w:rsid w:val="00226DED"/>
    <w:rsid w:val="00231063"/>
    <w:rsid w:val="00237556"/>
    <w:rsid w:val="002517CD"/>
    <w:rsid w:val="00251D5F"/>
    <w:rsid w:val="002542E8"/>
    <w:rsid w:val="00255441"/>
    <w:rsid w:val="00256AE3"/>
    <w:rsid w:val="00257DC0"/>
    <w:rsid w:val="002608FC"/>
    <w:rsid w:val="0026493C"/>
    <w:rsid w:val="002717AA"/>
    <w:rsid w:val="0027320E"/>
    <w:rsid w:val="00275A05"/>
    <w:rsid w:val="00291B73"/>
    <w:rsid w:val="0029240F"/>
    <w:rsid w:val="002927D9"/>
    <w:rsid w:val="002B1C8A"/>
    <w:rsid w:val="002B1EE5"/>
    <w:rsid w:val="002B530D"/>
    <w:rsid w:val="002C3B45"/>
    <w:rsid w:val="002C6D0B"/>
    <w:rsid w:val="002D4FF3"/>
    <w:rsid w:val="002D677E"/>
    <w:rsid w:val="002E4629"/>
    <w:rsid w:val="002E70B7"/>
    <w:rsid w:val="002E7E33"/>
    <w:rsid w:val="002F4413"/>
    <w:rsid w:val="002F447F"/>
    <w:rsid w:val="003005E5"/>
    <w:rsid w:val="00304264"/>
    <w:rsid w:val="0030567A"/>
    <w:rsid w:val="00306317"/>
    <w:rsid w:val="00312088"/>
    <w:rsid w:val="00316BDB"/>
    <w:rsid w:val="00317D87"/>
    <w:rsid w:val="00320FE2"/>
    <w:rsid w:val="00326B15"/>
    <w:rsid w:val="00327174"/>
    <w:rsid w:val="0033001F"/>
    <w:rsid w:val="00335BF4"/>
    <w:rsid w:val="00336A55"/>
    <w:rsid w:val="00337431"/>
    <w:rsid w:val="00341DD7"/>
    <w:rsid w:val="00341E41"/>
    <w:rsid w:val="00343331"/>
    <w:rsid w:val="003439EB"/>
    <w:rsid w:val="00343A3C"/>
    <w:rsid w:val="00346C3D"/>
    <w:rsid w:val="0035285A"/>
    <w:rsid w:val="00357CA5"/>
    <w:rsid w:val="003609D4"/>
    <w:rsid w:val="0036648A"/>
    <w:rsid w:val="00391C63"/>
    <w:rsid w:val="00394248"/>
    <w:rsid w:val="0039443C"/>
    <w:rsid w:val="00394DF7"/>
    <w:rsid w:val="003A11BA"/>
    <w:rsid w:val="003A2274"/>
    <w:rsid w:val="003A7B24"/>
    <w:rsid w:val="003A7DAF"/>
    <w:rsid w:val="003B7DB8"/>
    <w:rsid w:val="003D0C9B"/>
    <w:rsid w:val="003E6E20"/>
    <w:rsid w:val="003F1EB5"/>
    <w:rsid w:val="003F2A8A"/>
    <w:rsid w:val="00411F6E"/>
    <w:rsid w:val="004209A3"/>
    <w:rsid w:val="00431C07"/>
    <w:rsid w:val="004332FA"/>
    <w:rsid w:val="004365FA"/>
    <w:rsid w:val="00444778"/>
    <w:rsid w:val="0046368B"/>
    <w:rsid w:val="00466AB0"/>
    <w:rsid w:val="00467B98"/>
    <w:rsid w:val="00472D2E"/>
    <w:rsid w:val="0047406A"/>
    <w:rsid w:val="00475B5E"/>
    <w:rsid w:val="00480140"/>
    <w:rsid w:val="00481869"/>
    <w:rsid w:val="00485332"/>
    <w:rsid w:val="00486CD1"/>
    <w:rsid w:val="004931F2"/>
    <w:rsid w:val="004A79F4"/>
    <w:rsid w:val="004B0C53"/>
    <w:rsid w:val="004B41F4"/>
    <w:rsid w:val="004B434B"/>
    <w:rsid w:val="004C3DE2"/>
    <w:rsid w:val="004D1470"/>
    <w:rsid w:val="004D68C5"/>
    <w:rsid w:val="004E04BE"/>
    <w:rsid w:val="004E1CB3"/>
    <w:rsid w:val="004E7230"/>
    <w:rsid w:val="004F5C2B"/>
    <w:rsid w:val="005123E9"/>
    <w:rsid w:val="00512E29"/>
    <w:rsid w:val="00516FF9"/>
    <w:rsid w:val="005216D7"/>
    <w:rsid w:val="0052702E"/>
    <w:rsid w:val="00533ED1"/>
    <w:rsid w:val="00547525"/>
    <w:rsid w:val="00563B64"/>
    <w:rsid w:val="00570CE3"/>
    <w:rsid w:val="00571904"/>
    <w:rsid w:val="00571C85"/>
    <w:rsid w:val="00574F23"/>
    <w:rsid w:val="00580BE5"/>
    <w:rsid w:val="0058601A"/>
    <w:rsid w:val="00587C28"/>
    <w:rsid w:val="0059266C"/>
    <w:rsid w:val="005A178B"/>
    <w:rsid w:val="005A3D9F"/>
    <w:rsid w:val="005B1220"/>
    <w:rsid w:val="005B1BCB"/>
    <w:rsid w:val="005C02DF"/>
    <w:rsid w:val="005C08FD"/>
    <w:rsid w:val="005C2323"/>
    <w:rsid w:val="005C658A"/>
    <w:rsid w:val="005D062F"/>
    <w:rsid w:val="005D1E63"/>
    <w:rsid w:val="005D51EE"/>
    <w:rsid w:val="005D6B2C"/>
    <w:rsid w:val="005E009E"/>
    <w:rsid w:val="005E6C9A"/>
    <w:rsid w:val="005F0A1C"/>
    <w:rsid w:val="006011F0"/>
    <w:rsid w:val="0061341C"/>
    <w:rsid w:val="006167BE"/>
    <w:rsid w:val="00627C00"/>
    <w:rsid w:val="0063195C"/>
    <w:rsid w:val="006354CA"/>
    <w:rsid w:val="00640651"/>
    <w:rsid w:val="00644667"/>
    <w:rsid w:val="00646AD0"/>
    <w:rsid w:val="00647952"/>
    <w:rsid w:val="00654A78"/>
    <w:rsid w:val="00656A46"/>
    <w:rsid w:val="0066555B"/>
    <w:rsid w:val="00672E65"/>
    <w:rsid w:val="00674D8D"/>
    <w:rsid w:val="00675A61"/>
    <w:rsid w:val="006875B5"/>
    <w:rsid w:val="00687C84"/>
    <w:rsid w:val="00691612"/>
    <w:rsid w:val="00692F96"/>
    <w:rsid w:val="006955F2"/>
    <w:rsid w:val="00696E20"/>
    <w:rsid w:val="006A1C80"/>
    <w:rsid w:val="006B1EB8"/>
    <w:rsid w:val="006B284B"/>
    <w:rsid w:val="006B6D48"/>
    <w:rsid w:val="006C36C3"/>
    <w:rsid w:val="006F6243"/>
    <w:rsid w:val="006F76E0"/>
    <w:rsid w:val="006F7B26"/>
    <w:rsid w:val="00705BAA"/>
    <w:rsid w:val="00727CA9"/>
    <w:rsid w:val="007312F2"/>
    <w:rsid w:val="007313FD"/>
    <w:rsid w:val="007343BB"/>
    <w:rsid w:val="00742816"/>
    <w:rsid w:val="00751EB0"/>
    <w:rsid w:val="00762254"/>
    <w:rsid w:val="00765B42"/>
    <w:rsid w:val="0076728E"/>
    <w:rsid w:val="007707EC"/>
    <w:rsid w:val="007722A0"/>
    <w:rsid w:val="00776CA3"/>
    <w:rsid w:val="007803D3"/>
    <w:rsid w:val="007808C8"/>
    <w:rsid w:val="007815B3"/>
    <w:rsid w:val="007820F3"/>
    <w:rsid w:val="00785D7B"/>
    <w:rsid w:val="007871CB"/>
    <w:rsid w:val="007968B8"/>
    <w:rsid w:val="007A3C35"/>
    <w:rsid w:val="007A7C4F"/>
    <w:rsid w:val="007C317C"/>
    <w:rsid w:val="007C3516"/>
    <w:rsid w:val="007C78F5"/>
    <w:rsid w:val="007D1A78"/>
    <w:rsid w:val="007D45E8"/>
    <w:rsid w:val="007E1562"/>
    <w:rsid w:val="007E7F10"/>
    <w:rsid w:val="007F00E8"/>
    <w:rsid w:val="007F165E"/>
    <w:rsid w:val="007F2365"/>
    <w:rsid w:val="007F2944"/>
    <w:rsid w:val="007F78FA"/>
    <w:rsid w:val="00805C86"/>
    <w:rsid w:val="0081241D"/>
    <w:rsid w:val="008153D8"/>
    <w:rsid w:val="00815E2C"/>
    <w:rsid w:val="00816287"/>
    <w:rsid w:val="00816A63"/>
    <w:rsid w:val="008313A3"/>
    <w:rsid w:val="00840138"/>
    <w:rsid w:val="00840E60"/>
    <w:rsid w:val="00841BD4"/>
    <w:rsid w:val="008430A5"/>
    <w:rsid w:val="00852B9D"/>
    <w:rsid w:val="00873EB8"/>
    <w:rsid w:val="00874A34"/>
    <w:rsid w:val="00876097"/>
    <w:rsid w:val="0087647D"/>
    <w:rsid w:val="0088377C"/>
    <w:rsid w:val="008A29A9"/>
    <w:rsid w:val="008A64B9"/>
    <w:rsid w:val="008B28FC"/>
    <w:rsid w:val="008B5E47"/>
    <w:rsid w:val="008C0706"/>
    <w:rsid w:val="008C2D93"/>
    <w:rsid w:val="008C2DB8"/>
    <w:rsid w:val="008C481F"/>
    <w:rsid w:val="008C5FB6"/>
    <w:rsid w:val="008D0956"/>
    <w:rsid w:val="008D5B1B"/>
    <w:rsid w:val="008E14A6"/>
    <w:rsid w:val="008E2831"/>
    <w:rsid w:val="008F1ACF"/>
    <w:rsid w:val="008F2906"/>
    <w:rsid w:val="008F30CE"/>
    <w:rsid w:val="0090456A"/>
    <w:rsid w:val="00907E59"/>
    <w:rsid w:val="009142B8"/>
    <w:rsid w:val="009210A0"/>
    <w:rsid w:val="009221F5"/>
    <w:rsid w:val="009257D6"/>
    <w:rsid w:val="0093141E"/>
    <w:rsid w:val="00931D9F"/>
    <w:rsid w:val="00933FDF"/>
    <w:rsid w:val="00934256"/>
    <w:rsid w:val="0094033A"/>
    <w:rsid w:val="00950AD4"/>
    <w:rsid w:val="00953B09"/>
    <w:rsid w:val="009648AE"/>
    <w:rsid w:val="00964FE5"/>
    <w:rsid w:val="009744F9"/>
    <w:rsid w:val="009A4FD3"/>
    <w:rsid w:val="009A744C"/>
    <w:rsid w:val="009B13F0"/>
    <w:rsid w:val="009C1582"/>
    <w:rsid w:val="009D2DEB"/>
    <w:rsid w:val="009D2FB2"/>
    <w:rsid w:val="009D32AD"/>
    <w:rsid w:val="009E05CE"/>
    <w:rsid w:val="009E6796"/>
    <w:rsid w:val="009E755A"/>
    <w:rsid w:val="009F0920"/>
    <w:rsid w:val="009F52B1"/>
    <w:rsid w:val="00A06F84"/>
    <w:rsid w:val="00A22DCB"/>
    <w:rsid w:val="00A24BAB"/>
    <w:rsid w:val="00A26FDB"/>
    <w:rsid w:val="00A30273"/>
    <w:rsid w:val="00A32284"/>
    <w:rsid w:val="00A44EA7"/>
    <w:rsid w:val="00A55DF8"/>
    <w:rsid w:val="00A63E50"/>
    <w:rsid w:val="00A646C0"/>
    <w:rsid w:val="00A65124"/>
    <w:rsid w:val="00A65E96"/>
    <w:rsid w:val="00A71DA2"/>
    <w:rsid w:val="00A76E11"/>
    <w:rsid w:val="00A879C0"/>
    <w:rsid w:val="00A90FC0"/>
    <w:rsid w:val="00A96FFC"/>
    <w:rsid w:val="00AB3AA7"/>
    <w:rsid w:val="00AC588A"/>
    <w:rsid w:val="00AC7500"/>
    <w:rsid w:val="00AE2489"/>
    <w:rsid w:val="00AE2FBF"/>
    <w:rsid w:val="00AF05C2"/>
    <w:rsid w:val="00AF2930"/>
    <w:rsid w:val="00AF497B"/>
    <w:rsid w:val="00B14B85"/>
    <w:rsid w:val="00B246A0"/>
    <w:rsid w:val="00B33495"/>
    <w:rsid w:val="00B349E7"/>
    <w:rsid w:val="00B4610E"/>
    <w:rsid w:val="00B541EE"/>
    <w:rsid w:val="00B600A9"/>
    <w:rsid w:val="00B66D67"/>
    <w:rsid w:val="00B70440"/>
    <w:rsid w:val="00B86775"/>
    <w:rsid w:val="00B942FF"/>
    <w:rsid w:val="00B94584"/>
    <w:rsid w:val="00BA6F45"/>
    <w:rsid w:val="00BA781F"/>
    <w:rsid w:val="00BB6162"/>
    <w:rsid w:val="00BB7B67"/>
    <w:rsid w:val="00BC7E03"/>
    <w:rsid w:val="00BF1DAB"/>
    <w:rsid w:val="00BF5C6D"/>
    <w:rsid w:val="00C1198C"/>
    <w:rsid w:val="00C1346A"/>
    <w:rsid w:val="00C22133"/>
    <w:rsid w:val="00C24895"/>
    <w:rsid w:val="00C24E01"/>
    <w:rsid w:val="00C25639"/>
    <w:rsid w:val="00C40653"/>
    <w:rsid w:val="00C41BE4"/>
    <w:rsid w:val="00C42260"/>
    <w:rsid w:val="00C42BDD"/>
    <w:rsid w:val="00C45491"/>
    <w:rsid w:val="00C45E40"/>
    <w:rsid w:val="00C45F93"/>
    <w:rsid w:val="00C47F9A"/>
    <w:rsid w:val="00C50F1A"/>
    <w:rsid w:val="00C5358E"/>
    <w:rsid w:val="00C54878"/>
    <w:rsid w:val="00C619EF"/>
    <w:rsid w:val="00C82A33"/>
    <w:rsid w:val="00C8601A"/>
    <w:rsid w:val="00C93F4E"/>
    <w:rsid w:val="00CA0D02"/>
    <w:rsid w:val="00CA16B4"/>
    <w:rsid w:val="00CA3436"/>
    <w:rsid w:val="00CB5645"/>
    <w:rsid w:val="00CC76A2"/>
    <w:rsid w:val="00CD4D5E"/>
    <w:rsid w:val="00CD6C84"/>
    <w:rsid w:val="00CD6D69"/>
    <w:rsid w:val="00CE00C0"/>
    <w:rsid w:val="00CE0A6A"/>
    <w:rsid w:val="00CE1D65"/>
    <w:rsid w:val="00CE5A14"/>
    <w:rsid w:val="00CF6A89"/>
    <w:rsid w:val="00D008C3"/>
    <w:rsid w:val="00D15532"/>
    <w:rsid w:val="00D15730"/>
    <w:rsid w:val="00D1714F"/>
    <w:rsid w:val="00D21F97"/>
    <w:rsid w:val="00D23A63"/>
    <w:rsid w:val="00D26BF7"/>
    <w:rsid w:val="00D31295"/>
    <w:rsid w:val="00D32EDC"/>
    <w:rsid w:val="00D3616B"/>
    <w:rsid w:val="00D40E8E"/>
    <w:rsid w:val="00D44333"/>
    <w:rsid w:val="00D46A83"/>
    <w:rsid w:val="00D474DC"/>
    <w:rsid w:val="00D619D3"/>
    <w:rsid w:val="00D62A8A"/>
    <w:rsid w:val="00D6529E"/>
    <w:rsid w:val="00D727A7"/>
    <w:rsid w:val="00D740FE"/>
    <w:rsid w:val="00D75865"/>
    <w:rsid w:val="00D817E4"/>
    <w:rsid w:val="00D84525"/>
    <w:rsid w:val="00D90FE0"/>
    <w:rsid w:val="00D92FA4"/>
    <w:rsid w:val="00DB1578"/>
    <w:rsid w:val="00DB2184"/>
    <w:rsid w:val="00DB4E13"/>
    <w:rsid w:val="00DC0CD6"/>
    <w:rsid w:val="00DC510C"/>
    <w:rsid w:val="00DC6CF5"/>
    <w:rsid w:val="00DD1EDC"/>
    <w:rsid w:val="00DE378A"/>
    <w:rsid w:val="00E151DD"/>
    <w:rsid w:val="00E315CB"/>
    <w:rsid w:val="00E31D96"/>
    <w:rsid w:val="00E35C65"/>
    <w:rsid w:val="00E37465"/>
    <w:rsid w:val="00E50D13"/>
    <w:rsid w:val="00E5189B"/>
    <w:rsid w:val="00E52B9B"/>
    <w:rsid w:val="00E537A5"/>
    <w:rsid w:val="00E7530A"/>
    <w:rsid w:val="00E7741B"/>
    <w:rsid w:val="00E80CB4"/>
    <w:rsid w:val="00E901B1"/>
    <w:rsid w:val="00EA0AE3"/>
    <w:rsid w:val="00EA626D"/>
    <w:rsid w:val="00EA7731"/>
    <w:rsid w:val="00EB3E35"/>
    <w:rsid w:val="00EC14C9"/>
    <w:rsid w:val="00EC225E"/>
    <w:rsid w:val="00EC6CE1"/>
    <w:rsid w:val="00ED5885"/>
    <w:rsid w:val="00EE2419"/>
    <w:rsid w:val="00EE4826"/>
    <w:rsid w:val="00EF0751"/>
    <w:rsid w:val="00EF54A2"/>
    <w:rsid w:val="00EF54BC"/>
    <w:rsid w:val="00F0149F"/>
    <w:rsid w:val="00F15705"/>
    <w:rsid w:val="00F15B03"/>
    <w:rsid w:val="00F176F3"/>
    <w:rsid w:val="00F35291"/>
    <w:rsid w:val="00F37CA4"/>
    <w:rsid w:val="00F4755B"/>
    <w:rsid w:val="00F51CF6"/>
    <w:rsid w:val="00F554F2"/>
    <w:rsid w:val="00F5668D"/>
    <w:rsid w:val="00F70A36"/>
    <w:rsid w:val="00F70B0C"/>
    <w:rsid w:val="00F71F93"/>
    <w:rsid w:val="00F82508"/>
    <w:rsid w:val="00F84530"/>
    <w:rsid w:val="00F86B2D"/>
    <w:rsid w:val="00F90CA7"/>
    <w:rsid w:val="00F94613"/>
    <w:rsid w:val="00F95521"/>
    <w:rsid w:val="00F95804"/>
    <w:rsid w:val="00F967AF"/>
    <w:rsid w:val="00F96F58"/>
    <w:rsid w:val="00FA5FAC"/>
    <w:rsid w:val="00FA7AE6"/>
    <w:rsid w:val="00FB0266"/>
    <w:rsid w:val="00FB33AC"/>
    <w:rsid w:val="00FB609A"/>
    <w:rsid w:val="00FC21A4"/>
    <w:rsid w:val="00FC79B5"/>
    <w:rsid w:val="00FD092A"/>
    <w:rsid w:val="00FD2765"/>
    <w:rsid w:val="00FE4641"/>
    <w:rsid w:val="00FF0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BAB6896"/>
  <w15:docId w15:val="{9B1E2412-E63F-4BDE-B5DE-D4877A580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6D0B"/>
    <w:pPr>
      <w:widowControl w:val="0"/>
      <w:suppressAutoHyphens/>
    </w:pPr>
    <w:rPr>
      <w:rFonts w:ascii="Liberation Serif" w:eastAsia="SimSun" w:hAnsi="Liberation Serif" w:cs="Mangal"/>
      <w:kern w:val="2"/>
      <w:sz w:val="24"/>
      <w:szCs w:val="24"/>
      <w:lang w:eastAsia="zh-CN" w:bidi="hi-IN"/>
    </w:rPr>
  </w:style>
  <w:style w:type="paragraph" w:styleId="1">
    <w:name w:val="heading 1"/>
    <w:basedOn w:val="10"/>
    <w:next w:val="a0"/>
    <w:link w:val="11"/>
    <w:qFormat/>
    <w:rsid w:val="00F96F58"/>
    <w:pPr>
      <w:numPr>
        <w:numId w:val="1"/>
      </w:numPr>
      <w:outlineLvl w:val="0"/>
    </w:pPr>
    <w:rPr>
      <w:b/>
      <w:bCs/>
      <w:sz w:val="36"/>
      <w:szCs w:val="36"/>
    </w:rPr>
  </w:style>
  <w:style w:type="paragraph" w:styleId="2">
    <w:name w:val="heading 2"/>
    <w:basedOn w:val="10"/>
    <w:next w:val="a0"/>
    <w:link w:val="20"/>
    <w:qFormat/>
    <w:rsid w:val="00F96F58"/>
    <w:pPr>
      <w:numPr>
        <w:ilvl w:val="1"/>
        <w:numId w:val="1"/>
      </w:numPr>
      <w:spacing w:before="200"/>
      <w:outlineLvl w:val="1"/>
    </w:pPr>
    <w:rPr>
      <w:b/>
      <w:bCs/>
      <w:sz w:val="32"/>
      <w:szCs w:val="32"/>
    </w:rPr>
  </w:style>
  <w:style w:type="paragraph" w:styleId="3">
    <w:name w:val="heading 3"/>
    <w:aliases w:val="H3,&quot;Сапфир&quot;"/>
    <w:basedOn w:val="10"/>
    <w:next w:val="a0"/>
    <w:link w:val="30"/>
    <w:qFormat/>
    <w:rsid w:val="00F96F58"/>
    <w:pPr>
      <w:numPr>
        <w:ilvl w:val="2"/>
        <w:numId w:val="1"/>
      </w:numPr>
      <w:spacing w:before="140"/>
      <w:outlineLvl w:val="2"/>
    </w:pPr>
    <w:rPr>
      <w:b/>
      <w:bCs/>
    </w:rPr>
  </w:style>
  <w:style w:type="paragraph" w:styleId="4">
    <w:name w:val="heading 4"/>
    <w:basedOn w:val="a"/>
    <w:next w:val="a"/>
    <w:link w:val="40"/>
    <w:qFormat/>
    <w:rsid w:val="007F78FA"/>
    <w:pPr>
      <w:keepNext/>
      <w:jc w:val="center"/>
      <w:outlineLvl w:val="3"/>
    </w:pPr>
    <w:rPr>
      <w:rFonts w:eastAsia="Lucida Sans Unicode"/>
      <w:b/>
      <w:kern w:val="1"/>
      <w:sz w:val="28"/>
    </w:rPr>
  </w:style>
  <w:style w:type="paragraph" w:styleId="5">
    <w:name w:val="heading 5"/>
    <w:basedOn w:val="a"/>
    <w:next w:val="a"/>
    <w:link w:val="50"/>
    <w:qFormat/>
    <w:rsid w:val="007F78FA"/>
    <w:pPr>
      <w:keepNext/>
      <w:outlineLvl w:val="4"/>
    </w:pPr>
    <w:rPr>
      <w:rFonts w:eastAsia="Lucida Sans Unicode"/>
      <w:kern w:val="1"/>
      <w:sz w:val="28"/>
    </w:rPr>
  </w:style>
  <w:style w:type="paragraph" w:styleId="6">
    <w:name w:val="heading 6"/>
    <w:aliases w:val="H6"/>
    <w:basedOn w:val="a"/>
    <w:next w:val="a"/>
    <w:link w:val="60"/>
    <w:qFormat/>
    <w:rsid w:val="007F78FA"/>
    <w:pPr>
      <w:keepNext/>
      <w:outlineLvl w:val="5"/>
    </w:pPr>
    <w:rPr>
      <w:rFonts w:eastAsia="Lucida Sans Unicode"/>
      <w:bCs/>
      <w:kern w:val="1"/>
      <w:sz w:val="28"/>
    </w:rPr>
  </w:style>
  <w:style w:type="paragraph" w:styleId="7">
    <w:name w:val="heading 7"/>
    <w:basedOn w:val="a"/>
    <w:next w:val="a"/>
    <w:link w:val="70"/>
    <w:qFormat/>
    <w:rsid w:val="007F78FA"/>
    <w:pPr>
      <w:keepNext/>
      <w:outlineLvl w:val="6"/>
    </w:pPr>
    <w:rPr>
      <w:rFonts w:eastAsia="Lucida Sans Unicode"/>
      <w:b/>
      <w:kern w:val="1"/>
      <w:sz w:val="28"/>
    </w:rPr>
  </w:style>
  <w:style w:type="paragraph" w:styleId="8">
    <w:name w:val="heading 8"/>
    <w:basedOn w:val="a"/>
    <w:next w:val="a"/>
    <w:link w:val="80"/>
    <w:qFormat/>
    <w:rsid w:val="007F78FA"/>
    <w:pPr>
      <w:widowControl/>
      <w:tabs>
        <w:tab w:val="left" w:pos="0"/>
      </w:tabs>
      <w:suppressAutoHyphens w:val="0"/>
      <w:spacing w:before="240" w:after="60"/>
      <w:ind w:left="5760" w:hanging="720"/>
      <w:jc w:val="both"/>
      <w:outlineLvl w:val="7"/>
    </w:pPr>
    <w:rPr>
      <w:rFonts w:ascii="PetersburgCTT" w:eastAsia="Calibri" w:hAnsi="PetersburgCTT" w:cs="Times New Roman"/>
      <w:i/>
      <w:kern w:val="1"/>
      <w:sz w:val="22"/>
      <w:lang w:bidi="ar-SA"/>
    </w:rPr>
  </w:style>
  <w:style w:type="paragraph" w:styleId="9">
    <w:name w:val="heading 9"/>
    <w:basedOn w:val="a"/>
    <w:next w:val="a"/>
    <w:link w:val="90"/>
    <w:qFormat/>
    <w:rsid w:val="007F78FA"/>
    <w:pPr>
      <w:widowControl/>
      <w:tabs>
        <w:tab w:val="num" w:pos="0"/>
      </w:tabs>
      <w:suppressAutoHyphens w:val="0"/>
      <w:spacing w:before="240" w:after="60"/>
      <w:ind w:left="1584" w:hanging="1584"/>
      <w:outlineLvl w:val="8"/>
    </w:pPr>
    <w:rPr>
      <w:rFonts w:ascii="Arial" w:eastAsia="Times New Roman" w:hAnsi="Arial" w:cs="Arial"/>
      <w:kern w:val="1"/>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аголовок1"/>
    <w:basedOn w:val="a"/>
    <w:next w:val="a0"/>
    <w:rsid w:val="00F96F58"/>
    <w:pPr>
      <w:keepNext/>
      <w:spacing w:before="240" w:after="120"/>
    </w:pPr>
    <w:rPr>
      <w:rFonts w:ascii="Liberation Sans" w:eastAsia="Microsoft YaHei" w:hAnsi="Liberation Sans"/>
      <w:sz w:val="28"/>
      <w:szCs w:val="28"/>
    </w:rPr>
  </w:style>
  <w:style w:type="paragraph" w:styleId="a0">
    <w:name w:val="Body Text"/>
    <w:basedOn w:val="a"/>
    <w:link w:val="a4"/>
    <w:rsid w:val="00F96F58"/>
    <w:pPr>
      <w:spacing w:after="140" w:line="288" w:lineRule="auto"/>
    </w:pPr>
  </w:style>
  <w:style w:type="character" w:customStyle="1" w:styleId="WW8Num1z0">
    <w:name w:val="WW8Num1z0"/>
    <w:rsid w:val="00F96F58"/>
    <w:rPr>
      <w:rFonts w:ascii="Times New Roman" w:hAnsi="Times New Roman" w:cs="Times New Roman"/>
      <w:b/>
      <w:color w:val="000000"/>
      <w:sz w:val="28"/>
      <w:szCs w:val="28"/>
    </w:rPr>
  </w:style>
  <w:style w:type="character" w:customStyle="1" w:styleId="WW8Num1z1">
    <w:name w:val="WW8Num1z1"/>
    <w:rsid w:val="00F96F58"/>
  </w:style>
  <w:style w:type="character" w:customStyle="1" w:styleId="WW8Num1z2">
    <w:name w:val="WW8Num1z2"/>
    <w:rsid w:val="00F96F58"/>
  </w:style>
  <w:style w:type="character" w:customStyle="1" w:styleId="WW8Num1z3">
    <w:name w:val="WW8Num1z3"/>
    <w:rsid w:val="00F96F58"/>
  </w:style>
  <w:style w:type="character" w:customStyle="1" w:styleId="WW8Num1z4">
    <w:name w:val="WW8Num1z4"/>
    <w:rsid w:val="00F96F58"/>
  </w:style>
  <w:style w:type="character" w:customStyle="1" w:styleId="WW8Num1z5">
    <w:name w:val="WW8Num1z5"/>
    <w:rsid w:val="00F96F58"/>
  </w:style>
  <w:style w:type="character" w:customStyle="1" w:styleId="WW8Num1z6">
    <w:name w:val="WW8Num1z6"/>
    <w:rsid w:val="00F96F58"/>
  </w:style>
  <w:style w:type="character" w:customStyle="1" w:styleId="WW8Num1z7">
    <w:name w:val="WW8Num1z7"/>
    <w:rsid w:val="00F96F58"/>
  </w:style>
  <w:style w:type="character" w:customStyle="1" w:styleId="WW8Num1z8">
    <w:name w:val="WW8Num1z8"/>
    <w:rsid w:val="00F96F58"/>
  </w:style>
  <w:style w:type="character" w:customStyle="1" w:styleId="WW8Num2z0">
    <w:name w:val="WW8Num2z0"/>
    <w:rsid w:val="00F96F58"/>
    <w:rPr>
      <w:rFonts w:ascii="Times New Roman" w:hAnsi="Times New Roman" w:cs="Times New Roman" w:hint="default"/>
      <w:color w:val="auto"/>
      <w:sz w:val="28"/>
      <w:szCs w:val="28"/>
    </w:rPr>
  </w:style>
  <w:style w:type="character" w:customStyle="1" w:styleId="WW8Num3z0">
    <w:name w:val="WW8Num3z0"/>
    <w:rsid w:val="00F96F58"/>
    <w:rPr>
      <w:b w:val="0"/>
    </w:rPr>
  </w:style>
  <w:style w:type="character" w:customStyle="1" w:styleId="WW8Num3z1">
    <w:name w:val="WW8Num3z1"/>
    <w:rsid w:val="00F96F58"/>
  </w:style>
  <w:style w:type="character" w:customStyle="1" w:styleId="WW8Num3z2">
    <w:name w:val="WW8Num3z2"/>
    <w:rsid w:val="00F96F58"/>
  </w:style>
  <w:style w:type="character" w:customStyle="1" w:styleId="WW8Num3z3">
    <w:name w:val="WW8Num3z3"/>
    <w:rsid w:val="00F96F58"/>
  </w:style>
  <w:style w:type="character" w:customStyle="1" w:styleId="WW8Num3z4">
    <w:name w:val="WW8Num3z4"/>
    <w:rsid w:val="00F96F58"/>
  </w:style>
  <w:style w:type="character" w:customStyle="1" w:styleId="WW8Num3z5">
    <w:name w:val="WW8Num3z5"/>
    <w:rsid w:val="00F96F58"/>
  </w:style>
  <w:style w:type="character" w:customStyle="1" w:styleId="WW8Num3z6">
    <w:name w:val="WW8Num3z6"/>
    <w:rsid w:val="00F96F58"/>
  </w:style>
  <w:style w:type="character" w:customStyle="1" w:styleId="WW8Num3z7">
    <w:name w:val="WW8Num3z7"/>
    <w:rsid w:val="00F96F58"/>
  </w:style>
  <w:style w:type="character" w:customStyle="1" w:styleId="WW8Num3z8">
    <w:name w:val="WW8Num3z8"/>
    <w:rsid w:val="00F96F58"/>
  </w:style>
  <w:style w:type="character" w:customStyle="1" w:styleId="WW8Num4z0">
    <w:name w:val="WW8Num4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5z0">
    <w:name w:val="WW8Num5z0"/>
    <w:rsid w:val="00F96F58"/>
    <w:rPr>
      <w:rFonts w:ascii="Times New Roman" w:eastAsia="Times New Roman" w:hAnsi="Times New Roman" w:cs="Times New Roman"/>
      <w:b w:val="0"/>
      <w:bCs w:val="0"/>
      <w:i w:val="0"/>
      <w:iCs w:val="0"/>
      <w:caps w:val="0"/>
      <w:smallCaps w:val="0"/>
      <w:strike w:val="0"/>
      <w:dstrike w:val="0"/>
      <w:color w:val="000000"/>
      <w:spacing w:val="0"/>
      <w:w w:val="100"/>
      <w:position w:val="0"/>
      <w:sz w:val="25"/>
      <w:szCs w:val="25"/>
      <w:u w:val="none"/>
      <w:vertAlign w:val="baseline"/>
      <w:lang w:val="ru-RU"/>
    </w:rPr>
  </w:style>
  <w:style w:type="character" w:customStyle="1" w:styleId="WW8Num5z2">
    <w:name w:val="WW8Num5z2"/>
    <w:rsid w:val="00F96F58"/>
  </w:style>
  <w:style w:type="character" w:customStyle="1" w:styleId="WW8Num5z3">
    <w:name w:val="WW8Num5z3"/>
    <w:rsid w:val="00F96F58"/>
  </w:style>
  <w:style w:type="character" w:customStyle="1" w:styleId="WW8Num5z4">
    <w:name w:val="WW8Num5z4"/>
    <w:rsid w:val="00F96F58"/>
  </w:style>
  <w:style w:type="character" w:customStyle="1" w:styleId="WW8Num5z5">
    <w:name w:val="WW8Num5z5"/>
    <w:rsid w:val="00F96F58"/>
  </w:style>
  <w:style w:type="character" w:customStyle="1" w:styleId="WW8Num5z6">
    <w:name w:val="WW8Num5z6"/>
    <w:rsid w:val="00F96F58"/>
  </w:style>
  <w:style w:type="character" w:customStyle="1" w:styleId="WW8Num5z7">
    <w:name w:val="WW8Num5z7"/>
    <w:rsid w:val="00F96F58"/>
  </w:style>
  <w:style w:type="character" w:customStyle="1" w:styleId="WW8Num5z8">
    <w:name w:val="WW8Num5z8"/>
    <w:rsid w:val="00F96F58"/>
  </w:style>
  <w:style w:type="character" w:customStyle="1" w:styleId="WW8Num6z0">
    <w:name w:val="WW8Num6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7z0">
    <w:name w:val="WW8Num7z0"/>
    <w:rsid w:val="00F96F58"/>
    <w:rPr>
      <w:rFonts w:ascii="Times New Roman" w:eastAsia="Times New Roman" w:hAnsi="Times New Roman" w:cs="Times New Roman" w:hint="default"/>
      <w:b w:val="0"/>
      <w:i w:val="0"/>
      <w:strike w:val="0"/>
      <w:dstrike w:val="0"/>
      <w:color w:val="000000"/>
      <w:position w:val="0"/>
      <w:sz w:val="24"/>
      <w:u w:val="none" w:color="000000"/>
      <w:vertAlign w:val="baseline"/>
    </w:rPr>
  </w:style>
  <w:style w:type="character" w:customStyle="1" w:styleId="WW8Num7z1">
    <w:name w:val="WW8Num7z1"/>
    <w:rsid w:val="00F96F58"/>
    <w:rPr>
      <w:rFonts w:ascii="Courier New" w:hAnsi="Courier New" w:cs="Courier New" w:hint="default"/>
    </w:rPr>
  </w:style>
  <w:style w:type="character" w:customStyle="1" w:styleId="WW8Num7z2">
    <w:name w:val="WW8Num7z2"/>
    <w:rsid w:val="00F96F58"/>
    <w:rPr>
      <w:rFonts w:ascii="Wingdings" w:hAnsi="Wingdings" w:cs="Wingdings" w:hint="default"/>
    </w:rPr>
  </w:style>
  <w:style w:type="character" w:customStyle="1" w:styleId="WW8Num7z3">
    <w:name w:val="WW8Num7z3"/>
    <w:rsid w:val="00F96F58"/>
    <w:rPr>
      <w:rFonts w:ascii="Symbol" w:hAnsi="Symbol" w:cs="Symbol" w:hint="default"/>
    </w:rPr>
  </w:style>
  <w:style w:type="character" w:customStyle="1" w:styleId="WW8Num8z0">
    <w:name w:val="WW8Num8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WW8Num9z0">
    <w:name w:val="WW8Num9z0"/>
    <w:rsid w:val="00F96F58"/>
    <w:rPr>
      <w:rFonts w:ascii="Times New Roman" w:eastAsia="Times New Roman" w:hAnsi="Times New Roman" w:cs="Times New Roman"/>
      <w:b w:val="0"/>
      <w:i w:val="0"/>
      <w:strike w:val="0"/>
      <w:dstrike w:val="0"/>
      <w:color w:val="000000"/>
      <w:position w:val="0"/>
      <w:sz w:val="24"/>
      <w:u w:val="none" w:color="000000"/>
      <w:vertAlign w:val="baseline"/>
    </w:rPr>
  </w:style>
  <w:style w:type="character" w:customStyle="1" w:styleId="21">
    <w:name w:val="Основной шрифт абзаца2"/>
    <w:rsid w:val="00F96F58"/>
  </w:style>
  <w:style w:type="character" w:customStyle="1" w:styleId="WW8Num17z0">
    <w:name w:val="WW8Num17z0"/>
    <w:rsid w:val="00F96F58"/>
    <w:rPr>
      <w:rFonts w:hint="default"/>
      <w:color w:val="auto"/>
      <w:sz w:val="28"/>
      <w:szCs w:val="28"/>
    </w:rPr>
  </w:style>
  <w:style w:type="character" w:customStyle="1" w:styleId="WW8Num17z1">
    <w:name w:val="WW8Num17z1"/>
    <w:rsid w:val="00F96F58"/>
  </w:style>
  <w:style w:type="character" w:customStyle="1" w:styleId="WW8Num17z2">
    <w:name w:val="WW8Num17z2"/>
    <w:rsid w:val="00F96F58"/>
  </w:style>
  <w:style w:type="character" w:customStyle="1" w:styleId="WW8Num17z3">
    <w:name w:val="WW8Num17z3"/>
    <w:rsid w:val="00F96F58"/>
  </w:style>
  <w:style w:type="character" w:customStyle="1" w:styleId="WW8Num17z4">
    <w:name w:val="WW8Num17z4"/>
    <w:rsid w:val="00F96F58"/>
  </w:style>
  <w:style w:type="character" w:customStyle="1" w:styleId="WW8Num17z5">
    <w:name w:val="WW8Num17z5"/>
    <w:rsid w:val="00F96F58"/>
  </w:style>
  <w:style w:type="character" w:customStyle="1" w:styleId="WW8Num17z6">
    <w:name w:val="WW8Num17z6"/>
    <w:rsid w:val="00F96F58"/>
  </w:style>
  <w:style w:type="character" w:customStyle="1" w:styleId="WW8Num17z7">
    <w:name w:val="WW8Num17z7"/>
    <w:rsid w:val="00F96F58"/>
  </w:style>
  <w:style w:type="character" w:customStyle="1" w:styleId="WW8Num17z8">
    <w:name w:val="WW8Num17z8"/>
    <w:rsid w:val="00F96F58"/>
  </w:style>
  <w:style w:type="character" w:customStyle="1" w:styleId="a5">
    <w:name w:val="Текст выноски Знак"/>
    <w:rsid w:val="00F96F58"/>
    <w:rPr>
      <w:rFonts w:ascii="Tahoma" w:eastAsia="SimSun" w:hAnsi="Tahoma" w:cs="Mangal"/>
      <w:kern w:val="2"/>
      <w:sz w:val="16"/>
      <w:szCs w:val="14"/>
      <w:lang w:eastAsia="zh-CN" w:bidi="hi-IN"/>
    </w:rPr>
  </w:style>
  <w:style w:type="character" w:customStyle="1" w:styleId="12">
    <w:name w:val="Основной шрифт абзаца1"/>
    <w:qFormat/>
    <w:rsid w:val="00F96F58"/>
  </w:style>
  <w:style w:type="character" w:customStyle="1" w:styleId="a6">
    <w:name w:val="Основной текст_"/>
    <w:rsid w:val="00F96F58"/>
    <w:rPr>
      <w:sz w:val="25"/>
      <w:szCs w:val="25"/>
      <w:shd w:val="clear" w:color="auto" w:fill="FFFFFF"/>
    </w:rPr>
  </w:style>
  <w:style w:type="character" w:styleId="a7">
    <w:name w:val="Hyperlink"/>
    <w:rsid w:val="00F96F58"/>
    <w:rPr>
      <w:color w:val="0000FF"/>
      <w:u w:val="single"/>
    </w:rPr>
  </w:style>
  <w:style w:type="paragraph" w:styleId="a8">
    <w:name w:val="List"/>
    <w:basedOn w:val="a0"/>
    <w:rsid w:val="00F96F58"/>
  </w:style>
  <w:style w:type="paragraph" w:styleId="a9">
    <w:name w:val="caption"/>
    <w:basedOn w:val="10"/>
    <w:next w:val="a0"/>
    <w:qFormat/>
    <w:rsid w:val="00F96F58"/>
    <w:pPr>
      <w:jc w:val="center"/>
    </w:pPr>
    <w:rPr>
      <w:b/>
      <w:bCs/>
      <w:sz w:val="56"/>
      <w:szCs w:val="56"/>
    </w:rPr>
  </w:style>
  <w:style w:type="paragraph" w:customStyle="1" w:styleId="22">
    <w:name w:val="Указатель2"/>
    <w:basedOn w:val="a"/>
    <w:rsid w:val="00F96F58"/>
    <w:pPr>
      <w:suppressLineNumbers/>
    </w:pPr>
    <w:rPr>
      <w:rFonts w:cs="Lucida Sans"/>
    </w:rPr>
  </w:style>
  <w:style w:type="paragraph" w:customStyle="1" w:styleId="13">
    <w:name w:val="Название объекта1"/>
    <w:basedOn w:val="a"/>
    <w:rsid w:val="00F96F58"/>
    <w:pPr>
      <w:suppressLineNumbers/>
      <w:spacing w:before="120" w:after="120"/>
    </w:pPr>
    <w:rPr>
      <w:i/>
      <w:iCs/>
    </w:rPr>
  </w:style>
  <w:style w:type="paragraph" w:customStyle="1" w:styleId="14">
    <w:name w:val="Указатель1"/>
    <w:basedOn w:val="a"/>
    <w:rsid w:val="00F96F58"/>
    <w:pPr>
      <w:suppressLineNumbers/>
    </w:pPr>
  </w:style>
  <w:style w:type="paragraph" w:customStyle="1" w:styleId="aa">
    <w:name w:val="Блочная цитата"/>
    <w:basedOn w:val="a"/>
    <w:rsid w:val="00F96F58"/>
    <w:pPr>
      <w:spacing w:after="283"/>
      <w:ind w:left="567" w:right="567"/>
    </w:pPr>
  </w:style>
  <w:style w:type="paragraph" w:styleId="ab">
    <w:name w:val="Subtitle"/>
    <w:basedOn w:val="10"/>
    <w:next w:val="a0"/>
    <w:link w:val="ac"/>
    <w:qFormat/>
    <w:rsid w:val="00F96F58"/>
    <w:pPr>
      <w:spacing w:before="60"/>
      <w:jc w:val="center"/>
    </w:pPr>
    <w:rPr>
      <w:sz w:val="36"/>
      <w:szCs w:val="36"/>
    </w:rPr>
  </w:style>
  <w:style w:type="paragraph" w:customStyle="1" w:styleId="Iioaioo">
    <w:name w:val="Ii oaio?o"/>
    <w:basedOn w:val="a"/>
    <w:rsid w:val="00F96F58"/>
    <w:pPr>
      <w:keepNext/>
      <w:keepLines/>
      <w:spacing w:before="240" w:after="240"/>
      <w:jc w:val="center"/>
    </w:pPr>
    <w:rPr>
      <w:b/>
      <w:sz w:val="28"/>
      <w:szCs w:val="20"/>
    </w:rPr>
  </w:style>
  <w:style w:type="paragraph" w:customStyle="1" w:styleId="ConsPlusNonformat">
    <w:name w:val="ConsPlusNonformat"/>
    <w:rsid w:val="00F96F58"/>
    <w:pPr>
      <w:suppressAutoHyphens/>
      <w:autoSpaceDE w:val="0"/>
    </w:pPr>
    <w:rPr>
      <w:rFonts w:ascii="Courier New" w:eastAsia="Arial" w:hAnsi="Courier New" w:cs="Courier New"/>
      <w:kern w:val="2"/>
      <w:lang w:eastAsia="zh-CN"/>
    </w:rPr>
  </w:style>
  <w:style w:type="paragraph" w:customStyle="1" w:styleId="ConsPlusTitle">
    <w:name w:val="ConsPlusTitle"/>
    <w:rsid w:val="00F96F58"/>
    <w:pPr>
      <w:widowControl w:val="0"/>
      <w:suppressAutoHyphens/>
    </w:pPr>
    <w:rPr>
      <w:rFonts w:ascii="Arial" w:eastAsia="Arial" w:hAnsi="Arial" w:cs="Arial"/>
      <w:b/>
      <w:bCs/>
      <w:kern w:val="2"/>
      <w:lang w:eastAsia="zh-CN"/>
    </w:rPr>
  </w:style>
  <w:style w:type="paragraph" w:customStyle="1" w:styleId="ConsPlusCell">
    <w:name w:val="ConsPlusCell"/>
    <w:uiPriority w:val="99"/>
    <w:qFormat/>
    <w:rsid w:val="00F96F58"/>
    <w:pPr>
      <w:suppressAutoHyphens/>
      <w:autoSpaceDE w:val="0"/>
    </w:pPr>
    <w:rPr>
      <w:rFonts w:ascii="Arial" w:eastAsia="Arial" w:hAnsi="Arial" w:cs="Arial"/>
      <w:kern w:val="2"/>
      <w:lang w:eastAsia="zh-CN"/>
    </w:rPr>
  </w:style>
  <w:style w:type="paragraph" w:customStyle="1" w:styleId="ad">
    <w:name w:val="Содержимое таблицы"/>
    <w:basedOn w:val="a"/>
    <w:rsid w:val="00F96F58"/>
    <w:pPr>
      <w:suppressLineNumbers/>
    </w:pPr>
  </w:style>
  <w:style w:type="paragraph" w:customStyle="1" w:styleId="ae">
    <w:name w:val="Заголовок таблицы"/>
    <w:basedOn w:val="ad"/>
    <w:rsid w:val="00F96F58"/>
    <w:pPr>
      <w:jc w:val="center"/>
    </w:pPr>
    <w:rPr>
      <w:b/>
      <w:bCs/>
    </w:rPr>
  </w:style>
  <w:style w:type="paragraph" w:customStyle="1" w:styleId="CharCharCharChar">
    <w:name w:val="Char Char Char Char Знак"/>
    <w:basedOn w:val="a"/>
    <w:next w:val="a"/>
    <w:rsid w:val="00F96F58"/>
    <w:pPr>
      <w:widowControl/>
      <w:suppressAutoHyphens w:val="0"/>
      <w:spacing w:after="160" w:line="240" w:lineRule="exact"/>
    </w:pPr>
    <w:rPr>
      <w:rFonts w:ascii="Arial" w:eastAsia="Times New Roman" w:hAnsi="Arial" w:cs="Arial"/>
      <w:kern w:val="0"/>
      <w:sz w:val="20"/>
      <w:szCs w:val="20"/>
      <w:lang w:val="en-US" w:bidi="ar-SA"/>
    </w:rPr>
  </w:style>
  <w:style w:type="paragraph" w:styleId="af">
    <w:name w:val="Balloon Text"/>
    <w:basedOn w:val="a"/>
    <w:rsid w:val="00F96F58"/>
    <w:rPr>
      <w:rFonts w:ascii="Tahoma" w:hAnsi="Tahoma" w:cs="Tahoma"/>
      <w:sz w:val="16"/>
      <w:szCs w:val="14"/>
    </w:rPr>
  </w:style>
  <w:style w:type="paragraph" w:customStyle="1" w:styleId="ConsPlusNormal">
    <w:name w:val="ConsPlusNormal"/>
    <w:qFormat/>
    <w:rsid w:val="00F96F58"/>
    <w:pPr>
      <w:suppressAutoHyphens/>
      <w:ind w:firstLine="720"/>
    </w:pPr>
    <w:rPr>
      <w:rFonts w:ascii="Arial" w:eastAsia="Arial" w:hAnsi="Arial" w:cs="Arial"/>
      <w:color w:val="00000A"/>
      <w:lang w:eastAsia="zh-CN"/>
    </w:rPr>
  </w:style>
  <w:style w:type="paragraph" w:customStyle="1" w:styleId="ConsNormal">
    <w:name w:val="ConsNormal"/>
    <w:rsid w:val="00F96F58"/>
    <w:pPr>
      <w:widowControl w:val="0"/>
      <w:suppressAutoHyphens/>
      <w:ind w:right="19772" w:firstLine="720"/>
    </w:pPr>
    <w:rPr>
      <w:rFonts w:ascii="Arial" w:eastAsia="Arial" w:hAnsi="Arial" w:cs="Arial"/>
      <w:color w:val="00000A"/>
      <w:sz w:val="28"/>
      <w:lang w:eastAsia="zh-CN"/>
    </w:rPr>
  </w:style>
  <w:style w:type="paragraph" w:customStyle="1" w:styleId="Aacao1cionooiii">
    <w:name w:val="Aacao1 c ionooiii"/>
    <w:basedOn w:val="a"/>
    <w:qFormat/>
    <w:rsid w:val="00F96F58"/>
    <w:pPr>
      <w:widowControl/>
      <w:suppressAutoHyphens w:val="0"/>
      <w:spacing w:after="60" w:line="360" w:lineRule="exact"/>
      <w:ind w:firstLine="709"/>
      <w:jc w:val="both"/>
    </w:pPr>
    <w:rPr>
      <w:rFonts w:ascii="Times New Roman" w:eastAsia="Times New Roman" w:hAnsi="Times New Roman" w:cs="Times New Roman"/>
      <w:kern w:val="0"/>
      <w:sz w:val="28"/>
      <w:szCs w:val="20"/>
      <w:lang w:bidi="ar-SA"/>
    </w:rPr>
  </w:style>
  <w:style w:type="paragraph" w:customStyle="1" w:styleId="23">
    <w:name w:val="Основной текст2"/>
    <w:basedOn w:val="a"/>
    <w:rsid w:val="00F96F58"/>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bidi="ar-SA"/>
    </w:rPr>
  </w:style>
  <w:style w:type="paragraph" w:styleId="af0">
    <w:name w:val="List Paragraph"/>
    <w:basedOn w:val="a"/>
    <w:qFormat/>
    <w:rsid w:val="00F96F58"/>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af1">
    <w:name w:val="Верхний и нижний колонтитулы"/>
    <w:basedOn w:val="a"/>
    <w:rsid w:val="00F96F58"/>
    <w:pPr>
      <w:suppressLineNumbers/>
      <w:tabs>
        <w:tab w:val="center" w:pos="4819"/>
        <w:tab w:val="right" w:pos="9638"/>
      </w:tabs>
    </w:pPr>
  </w:style>
  <w:style w:type="paragraph" w:styleId="af2">
    <w:name w:val="footer"/>
    <w:basedOn w:val="af1"/>
    <w:link w:val="af3"/>
    <w:uiPriority w:val="99"/>
    <w:rsid w:val="00F96F58"/>
  </w:style>
  <w:style w:type="paragraph" w:styleId="af4">
    <w:name w:val="header"/>
    <w:basedOn w:val="af1"/>
    <w:link w:val="af5"/>
    <w:rsid w:val="00F96F58"/>
  </w:style>
  <w:style w:type="paragraph" w:customStyle="1" w:styleId="0">
    <w:name w:val="0Абзац"/>
    <w:basedOn w:val="af6"/>
    <w:qFormat/>
    <w:rsid w:val="00FC79B5"/>
    <w:pPr>
      <w:widowControl/>
      <w:suppressAutoHyphens w:val="0"/>
      <w:spacing w:after="120"/>
      <w:ind w:firstLine="709"/>
      <w:jc w:val="both"/>
    </w:pPr>
    <w:rPr>
      <w:rFonts w:eastAsia="Times New Roman" w:cs="Arial Unicode MS"/>
      <w:color w:val="000000"/>
      <w:kern w:val="1"/>
      <w:sz w:val="28"/>
      <w:szCs w:val="28"/>
      <w:lang w:bidi="ar-SA"/>
    </w:rPr>
  </w:style>
  <w:style w:type="paragraph" w:styleId="af6">
    <w:name w:val="Normal (Web)"/>
    <w:basedOn w:val="a"/>
    <w:uiPriority w:val="99"/>
    <w:unhideWhenUsed/>
    <w:rsid w:val="00FC79B5"/>
    <w:rPr>
      <w:rFonts w:ascii="Times New Roman" w:hAnsi="Times New Roman"/>
      <w:szCs w:val="21"/>
    </w:rPr>
  </w:style>
  <w:style w:type="paragraph" w:customStyle="1" w:styleId="af7">
    <w:name w:val="Первая строка заголовка"/>
    <w:basedOn w:val="a"/>
    <w:rsid w:val="00852B9D"/>
    <w:pPr>
      <w:keepNext/>
      <w:keepLines/>
      <w:widowControl/>
      <w:suppressAutoHyphens w:val="0"/>
      <w:spacing w:before="960" w:after="120"/>
      <w:jc w:val="center"/>
    </w:pPr>
    <w:rPr>
      <w:rFonts w:ascii="Times New Roman" w:eastAsia="Times New Roman" w:hAnsi="Times New Roman" w:cs="Times New Roman"/>
      <w:b/>
      <w:kern w:val="0"/>
      <w:sz w:val="32"/>
      <w:szCs w:val="20"/>
      <w:lang w:eastAsia="ru-RU" w:bidi="ar-SA"/>
    </w:rPr>
  </w:style>
  <w:style w:type="table" w:styleId="af8">
    <w:name w:val="Table Grid"/>
    <w:basedOn w:val="a2"/>
    <w:uiPriority w:val="59"/>
    <w:rsid w:val="00852B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FollowedHyperlink"/>
    <w:basedOn w:val="a1"/>
    <w:unhideWhenUsed/>
    <w:rsid w:val="00FC21A4"/>
    <w:rPr>
      <w:color w:val="954F72"/>
      <w:u w:val="single"/>
    </w:rPr>
  </w:style>
  <w:style w:type="paragraph" w:customStyle="1" w:styleId="xl65">
    <w:name w:val="xl65"/>
    <w:basedOn w:val="a"/>
    <w:rsid w:val="00FC21A4"/>
    <w:pPr>
      <w:widowControl/>
      <w:shd w:val="clear" w:color="000000" w:fill="E7E6E6"/>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6">
    <w:name w:val="xl6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7">
    <w:name w:val="xl67"/>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8">
    <w:name w:val="xl68"/>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69">
    <w:name w:val="xl69"/>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0">
    <w:name w:val="xl70"/>
    <w:basedOn w:val="a"/>
    <w:rsid w:val="00FC21A4"/>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ru-RU" w:bidi="ar-SA"/>
    </w:rPr>
  </w:style>
  <w:style w:type="paragraph" w:customStyle="1" w:styleId="xl71">
    <w:name w:val="xl71"/>
    <w:basedOn w:val="a"/>
    <w:rsid w:val="00FC21A4"/>
    <w:pPr>
      <w:widowControl/>
      <w:shd w:val="clear" w:color="000000" w:fill="FFFFFF"/>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2">
    <w:name w:val="xl72"/>
    <w:basedOn w:val="a"/>
    <w:rsid w:val="00FC21A4"/>
    <w:pPr>
      <w:widowControl/>
      <w:pBdr>
        <w:top w:val="single" w:sz="4" w:space="0" w:color="auto"/>
        <w:left w:val="single" w:sz="4" w:space="0" w:color="auto"/>
        <w:bottom w:val="single" w:sz="4" w:space="0" w:color="auto"/>
        <w:right w:val="single" w:sz="4" w:space="0" w:color="auto"/>
      </w:pBdr>
      <w:shd w:val="clear" w:color="000000" w:fill="E7E6E6"/>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3">
    <w:name w:val="xl73"/>
    <w:basedOn w:val="a"/>
    <w:rsid w:val="00FC21A4"/>
    <w:pPr>
      <w:widowControl/>
      <w:suppressAutoHyphens w:val="0"/>
      <w:spacing w:before="100" w:beforeAutospacing="1" w:after="100" w:afterAutospacing="1"/>
      <w:textAlignment w:val="top"/>
    </w:pPr>
    <w:rPr>
      <w:rFonts w:ascii="Times New Roman" w:eastAsia="Times New Roman" w:hAnsi="Times New Roman" w:cs="Times New Roman"/>
      <w:kern w:val="0"/>
      <w:lang w:eastAsia="ru-RU" w:bidi="ar-SA"/>
    </w:rPr>
  </w:style>
  <w:style w:type="paragraph" w:customStyle="1" w:styleId="xl74">
    <w:name w:val="xl74"/>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5">
    <w:name w:val="xl75"/>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paragraph" w:customStyle="1" w:styleId="xl76">
    <w:name w:val="xl76"/>
    <w:basedOn w:val="a"/>
    <w:rsid w:val="00FC21A4"/>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Times New Roman" w:eastAsia="Times New Roman" w:hAnsi="Times New Roman" w:cs="Times New Roman"/>
      <w:kern w:val="0"/>
      <w:lang w:eastAsia="ru-RU" w:bidi="ar-SA"/>
    </w:rPr>
  </w:style>
  <w:style w:type="character" w:customStyle="1" w:styleId="40">
    <w:name w:val="Заголовок 4 Знак"/>
    <w:basedOn w:val="a1"/>
    <w:link w:val="4"/>
    <w:rsid w:val="007F78FA"/>
    <w:rPr>
      <w:rFonts w:ascii="Liberation Serif" w:eastAsia="Lucida Sans Unicode" w:hAnsi="Liberation Serif" w:cs="Mangal"/>
      <w:b/>
      <w:kern w:val="1"/>
      <w:sz w:val="28"/>
      <w:szCs w:val="24"/>
      <w:lang w:eastAsia="zh-CN" w:bidi="hi-IN"/>
    </w:rPr>
  </w:style>
  <w:style w:type="character" w:customStyle="1" w:styleId="50">
    <w:name w:val="Заголовок 5 Знак"/>
    <w:basedOn w:val="a1"/>
    <w:link w:val="5"/>
    <w:rsid w:val="007F78FA"/>
    <w:rPr>
      <w:rFonts w:ascii="Liberation Serif" w:eastAsia="Lucida Sans Unicode" w:hAnsi="Liberation Serif" w:cs="Mangal"/>
      <w:kern w:val="1"/>
      <w:sz w:val="28"/>
      <w:szCs w:val="24"/>
      <w:lang w:eastAsia="zh-CN" w:bidi="hi-IN"/>
    </w:rPr>
  </w:style>
  <w:style w:type="character" w:customStyle="1" w:styleId="60">
    <w:name w:val="Заголовок 6 Знак"/>
    <w:aliases w:val="H6 Знак"/>
    <w:basedOn w:val="a1"/>
    <w:link w:val="6"/>
    <w:rsid w:val="007F78FA"/>
    <w:rPr>
      <w:rFonts w:ascii="Liberation Serif" w:eastAsia="Lucida Sans Unicode" w:hAnsi="Liberation Serif" w:cs="Mangal"/>
      <w:bCs/>
      <w:kern w:val="1"/>
      <w:sz w:val="28"/>
      <w:szCs w:val="24"/>
      <w:lang w:eastAsia="zh-CN" w:bidi="hi-IN"/>
    </w:rPr>
  </w:style>
  <w:style w:type="character" w:customStyle="1" w:styleId="70">
    <w:name w:val="Заголовок 7 Знак"/>
    <w:basedOn w:val="a1"/>
    <w:link w:val="7"/>
    <w:rsid w:val="007F78FA"/>
    <w:rPr>
      <w:rFonts w:ascii="Liberation Serif" w:eastAsia="Lucida Sans Unicode" w:hAnsi="Liberation Serif" w:cs="Mangal"/>
      <w:b/>
      <w:kern w:val="1"/>
      <w:sz w:val="28"/>
      <w:szCs w:val="24"/>
      <w:lang w:eastAsia="zh-CN" w:bidi="hi-IN"/>
    </w:rPr>
  </w:style>
  <w:style w:type="character" w:customStyle="1" w:styleId="80">
    <w:name w:val="Заголовок 8 Знак"/>
    <w:basedOn w:val="a1"/>
    <w:link w:val="8"/>
    <w:rsid w:val="007F78FA"/>
    <w:rPr>
      <w:rFonts w:ascii="PetersburgCTT" w:eastAsia="Calibri" w:hAnsi="PetersburgCTT"/>
      <w:i/>
      <w:kern w:val="1"/>
      <w:sz w:val="22"/>
      <w:szCs w:val="24"/>
      <w:lang w:eastAsia="zh-CN"/>
    </w:rPr>
  </w:style>
  <w:style w:type="character" w:customStyle="1" w:styleId="90">
    <w:name w:val="Заголовок 9 Знак"/>
    <w:basedOn w:val="a1"/>
    <w:link w:val="9"/>
    <w:rsid w:val="007F78FA"/>
    <w:rPr>
      <w:rFonts w:ascii="Arial" w:hAnsi="Arial" w:cs="Arial"/>
      <w:kern w:val="1"/>
      <w:sz w:val="22"/>
      <w:szCs w:val="22"/>
      <w:lang w:eastAsia="zh-CN"/>
    </w:rPr>
  </w:style>
  <w:style w:type="character" w:customStyle="1" w:styleId="11">
    <w:name w:val="Заголовок 1 Знак"/>
    <w:basedOn w:val="a1"/>
    <w:link w:val="1"/>
    <w:rsid w:val="007F78FA"/>
    <w:rPr>
      <w:rFonts w:ascii="Liberation Sans" w:eastAsia="Microsoft YaHei" w:hAnsi="Liberation Sans" w:cs="Mangal"/>
      <w:b/>
      <w:bCs/>
      <w:kern w:val="2"/>
      <w:sz w:val="36"/>
      <w:szCs w:val="36"/>
      <w:lang w:eastAsia="zh-CN" w:bidi="hi-IN"/>
    </w:rPr>
  </w:style>
  <w:style w:type="character" w:customStyle="1" w:styleId="20">
    <w:name w:val="Заголовок 2 Знак"/>
    <w:basedOn w:val="a1"/>
    <w:link w:val="2"/>
    <w:rsid w:val="007F78FA"/>
    <w:rPr>
      <w:rFonts w:ascii="Liberation Sans" w:eastAsia="Microsoft YaHei" w:hAnsi="Liberation Sans" w:cs="Mangal"/>
      <w:b/>
      <w:bCs/>
      <w:kern w:val="2"/>
      <w:sz w:val="32"/>
      <w:szCs w:val="32"/>
      <w:lang w:eastAsia="zh-CN" w:bidi="hi-IN"/>
    </w:rPr>
  </w:style>
  <w:style w:type="character" w:customStyle="1" w:styleId="30">
    <w:name w:val="Заголовок 3 Знак"/>
    <w:aliases w:val="H3 Знак,&quot;Сапфир&quot; Знак"/>
    <w:basedOn w:val="a1"/>
    <w:link w:val="3"/>
    <w:rsid w:val="007F78FA"/>
    <w:rPr>
      <w:rFonts w:ascii="Liberation Sans" w:eastAsia="Microsoft YaHei" w:hAnsi="Liberation Sans" w:cs="Mangal"/>
      <w:b/>
      <w:bCs/>
      <w:kern w:val="2"/>
      <w:sz w:val="28"/>
      <w:szCs w:val="28"/>
      <w:lang w:eastAsia="zh-CN" w:bidi="hi-IN"/>
    </w:rPr>
  </w:style>
  <w:style w:type="paragraph" w:styleId="afa">
    <w:name w:val="Title"/>
    <w:basedOn w:val="a"/>
    <w:next w:val="a0"/>
    <w:link w:val="afb"/>
    <w:qFormat/>
    <w:rsid w:val="007F78FA"/>
    <w:pPr>
      <w:keepNext/>
      <w:spacing w:before="240" w:after="120"/>
      <w:jc w:val="center"/>
    </w:pPr>
    <w:rPr>
      <w:rFonts w:ascii="Liberation Sans" w:eastAsia="Lucida Sans Unicode" w:hAnsi="Liberation Sans"/>
      <w:b/>
      <w:bCs/>
      <w:kern w:val="1"/>
      <w:sz w:val="56"/>
      <w:szCs w:val="56"/>
    </w:rPr>
  </w:style>
  <w:style w:type="character" w:customStyle="1" w:styleId="afb">
    <w:name w:val="Заголовок Знак"/>
    <w:basedOn w:val="a1"/>
    <w:link w:val="afa"/>
    <w:rsid w:val="007F78FA"/>
    <w:rPr>
      <w:rFonts w:ascii="Liberation Sans" w:eastAsia="Lucida Sans Unicode" w:hAnsi="Liberation Sans" w:cs="Mangal"/>
      <w:b/>
      <w:bCs/>
      <w:kern w:val="1"/>
      <w:sz w:val="56"/>
      <w:szCs w:val="56"/>
      <w:lang w:eastAsia="zh-CN" w:bidi="hi-IN"/>
    </w:rPr>
  </w:style>
  <w:style w:type="character" w:customStyle="1" w:styleId="a4">
    <w:name w:val="Основной текст Знак"/>
    <w:basedOn w:val="a1"/>
    <w:link w:val="a0"/>
    <w:rsid w:val="007F78FA"/>
    <w:rPr>
      <w:rFonts w:ascii="Liberation Serif" w:eastAsia="SimSun" w:hAnsi="Liberation Serif" w:cs="Mangal"/>
      <w:kern w:val="2"/>
      <w:sz w:val="24"/>
      <w:szCs w:val="24"/>
      <w:lang w:eastAsia="zh-CN" w:bidi="hi-IN"/>
    </w:rPr>
  </w:style>
  <w:style w:type="character" w:customStyle="1" w:styleId="ac">
    <w:name w:val="Подзаголовок Знак"/>
    <w:basedOn w:val="a1"/>
    <w:link w:val="ab"/>
    <w:rsid w:val="007F78FA"/>
    <w:rPr>
      <w:rFonts w:ascii="Liberation Sans" w:eastAsia="Microsoft YaHei" w:hAnsi="Liberation Sans" w:cs="Mangal"/>
      <w:kern w:val="2"/>
      <w:sz w:val="36"/>
      <w:szCs w:val="36"/>
      <w:lang w:eastAsia="zh-CN" w:bidi="hi-IN"/>
    </w:rPr>
  </w:style>
  <w:style w:type="character" w:customStyle="1" w:styleId="WW8Num2z1">
    <w:name w:val="WW8Num2z1"/>
    <w:rsid w:val="007F78FA"/>
  </w:style>
  <w:style w:type="character" w:customStyle="1" w:styleId="WW8Num2z2">
    <w:name w:val="WW8Num2z2"/>
    <w:rsid w:val="007F78FA"/>
  </w:style>
  <w:style w:type="character" w:customStyle="1" w:styleId="WW8Num2z3">
    <w:name w:val="WW8Num2z3"/>
    <w:rsid w:val="007F78FA"/>
  </w:style>
  <w:style w:type="character" w:customStyle="1" w:styleId="WW8Num2z4">
    <w:name w:val="WW8Num2z4"/>
    <w:rsid w:val="007F78FA"/>
  </w:style>
  <w:style w:type="character" w:customStyle="1" w:styleId="WW8Num2z5">
    <w:name w:val="WW8Num2z5"/>
    <w:rsid w:val="007F78FA"/>
  </w:style>
  <w:style w:type="character" w:customStyle="1" w:styleId="WW8Num2z6">
    <w:name w:val="WW8Num2z6"/>
    <w:rsid w:val="007F78FA"/>
  </w:style>
  <w:style w:type="character" w:customStyle="1" w:styleId="WW8Num2z7">
    <w:name w:val="WW8Num2z7"/>
    <w:rsid w:val="007F78FA"/>
  </w:style>
  <w:style w:type="character" w:customStyle="1" w:styleId="WW8Num2z8">
    <w:name w:val="WW8Num2z8"/>
    <w:rsid w:val="007F78FA"/>
  </w:style>
  <w:style w:type="character" w:customStyle="1" w:styleId="31">
    <w:name w:val="Основной шрифт абзаца3"/>
    <w:rsid w:val="007F78FA"/>
  </w:style>
  <w:style w:type="character" w:customStyle="1" w:styleId="WW8Num4z1">
    <w:name w:val="WW8Num4z1"/>
    <w:rsid w:val="007F78FA"/>
  </w:style>
  <w:style w:type="character" w:customStyle="1" w:styleId="WW8Num4z2">
    <w:name w:val="WW8Num4z2"/>
    <w:rsid w:val="007F78FA"/>
  </w:style>
  <w:style w:type="character" w:customStyle="1" w:styleId="WW8Num4z3">
    <w:name w:val="WW8Num4z3"/>
    <w:rsid w:val="007F78FA"/>
  </w:style>
  <w:style w:type="character" w:customStyle="1" w:styleId="WW8Num4z4">
    <w:name w:val="WW8Num4z4"/>
    <w:rsid w:val="007F78FA"/>
  </w:style>
  <w:style w:type="character" w:customStyle="1" w:styleId="WW8Num4z5">
    <w:name w:val="WW8Num4z5"/>
    <w:rsid w:val="007F78FA"/>
  </w:style>
  <w:style w:type="character" w:customStyle="1" w:styleId="WW8Num4z6">
    <w:name w:val="WW8Num4z6"/>
    <w:rsid w:val="007F78FA"/>
  </w:style>
  <w:style w:type="character" w:customStyle="1" w:styleId="WW8Num4z7">
    <w:name w:val="WW8Num4z7"/>
    <w:rsid w:val="007F78FA"/>
  </w:style>
  <w:style w:type="character" w:customStyle="1" w:styleId="WW8Num4z8">
    <w:name w:val="WW8Num4z8"/>
    <w:rsid w:val="007F78FA"/>
  </w:style>
  <w:style w:type="character" w:customStyle="1" w:styleId="WW8Num5z1">
    <w:name w:val="WW8Num5z1"/>
    <w:rsid w:val="007F78FA"/>
  </w:style>
  <w:style w:type="character" w:customStyle="1" w:styleId="WW8Num6z1">
    <w:name w:val="WW8Num6z1"/>
    <w:rsid w:val="007F78FA"/>
  </w:style>
  <w:style w:type="character" w:customStyle="1" w:styleId="WW8Num6z2">
    <w:name w:val="WW8Num6z2"/>
    <w:rsid w:val="007F78FA"/>
  </w:style>
  <w:style w:type="character" w:customStyle="1" w:styleId="WW8Num6z3">
    <w:name w:val="WW8Num6z3"/>
    <w:rsid w:val="007F78FA"/>
  </w:style>
  <w:style w:type="character" w:customStyle="1" w:styleId="WW8Num6z4">
    <w:name w:val="WW8Num6z4"/>
    <w:rsid w:val="007F78FA"/>
  </w:style>
  <w:style w:type="character" w:customStyle="1" w:styleId="WW8Num6z5">
    <w:name w:val="WW8Num6z5"/>
    <w:rsid w:val="007F78FA"/>
  </w:style>
  <w:style w:type="character" w:customStyle="1" w:styleId="WW8Num6z6">
    <w:name w:val="WW8Num6z6"/>
    <w:rsid w:val="007F78FA"/>
  </w:style>
  <w:style w:type="character" w:customStyle="1" w:styleId="WW8Num6z7">
    <w:name w:val="WW8Num6z7"/>
    <w:rsid w:val="007F78FA"/>
  </w:style>
  <w:style w:type="character" w:customStyle="1" w:styleId="WW8Num6z8">
    <w:name w:val="WW8Num6z8"/>
    <w:rsid w:val="007F78FA"/>
  </w:style>
  <w:style w:type="character" w:customStyle="1" w:styleId="WW8Num7z4">
    <w:name w:val="WW8Num7z4"/>
    <w:rsid w:val="007F78FA"/>
  </w:style>
  <w:style w:type="character" w:customStyle="1" w:styleId="WW8Num7z5">
    <w:name w:val="WW8Num7z5"/>
    <w:rsid w:val="007F78FA"/>
  </w:style>
  <w:style w:type="character" w:customStyle="1" w:styleId="WW8Num7z6">
    <w:name w:val="WW8Num7z6"/>
    <w:rsid w:val="007F78FA"/>
  </w:style>
  <w:style w:type="character" w:customStyle="1" w:styleId="WW8Num7z7">
    <w:name w:val="WW8Num7z7"/>
    <w:rsid w:val="007F78FA"/>
  </w:style>
  <w:style w:type="character" w:customStyle="1" w:styleId="WW8Num7z8">
    <w:name w:val="WW8Num7z8"/>
    <w:rsid w:val="007F78FA"/>
  </w:style>
  <w:style w:type="character" w:customStyle="1" w:styleId="WW8Num8z1">
    <w:name w:val="WW8Num8z1"/>
    <w:rsid w:val="007F78FA"/>
  </w:style>
  <w:style w:type="character" w:customStyle="1" w:styleId="WW8Num8z2">
    <w:name w:val="WW8Num8z2"/>
    <w:rsid w:val="007F78FA"/>
  </w:style>
  <w:style w:type="character" w:customStyle="1" w:styleId="WW8Num8z3">
    <w:name w:val="WW8Num8z3"/>
    <w:rsid w:val="007F78FA"/>
  </w:style>
  <w:style w:type="character" w:customStyle="1" w:styleId="WW8Num8z4">
    <w:name w:val="WW8Num8z4"/>
    <w:rsid w:val="007F78FA"/>
  </w:style>
  <w:style w:type="character" w:customStyle="1" w:styleId="WW8Num8z5">
    <w:name w:val="WW8Num8z5"/>
    <w:rsid w:val="007F78FA"/>
  </w:style>
  <w:style w:type="character" w:customStyle="1" w:styleId="WW8Num8z6">
    <w:name w:val="WW8Num8z6"/>
    <w:rsid w:val="007F78FA"/>
  </w:style>
  <w:style w:type="character" w:customStyle="1" w:styleId="WW8Num8z7">
    <w:name w:val="WW8Num8z7"/>
    <w:rsid w:val="007F78FA"/>
  </w:style>
  <w:style w:type="character" w:customStyle="1" w:styleId="WW8Num8z8">
    <w:name w:val="WW8Num8z8"/>
    <w:rsid w:val="007F78FA"/>
  </w:style>
  <w:style w:type="character" w:customStyle="1" w:styleId="WW8Num9z1">
    <w:name w:val="WW8Num9z1"/>
    <w:rsid w:val="007F78FA"/>
  </w:style>
  <w:style w:type="character" w:customStyle="1" w:styleId="WW8Num9z2">
    <w:name w:val="WW8Num9z2"/>
    <w:rsid w:val="007F78FA"/>
  </w:style>
  <w:style w:type="character" w:customStyle="1" w:styleId="WW8Num9z3">
    <w:name w:val="WW8Num9z3"/>
    <w:rsid w:val="007F78FA"/>
  </w:style>
  <w:style w:type="character" w:customStyle="1" w:styleId="WW8Num9z4">
    <w:name w:val="WW8Num9z4"/>
    <w:rsid w:val="007F78FA"/>
  </w:style>
  <w:style w:type="character" w:customStyle="1" w:styleId="WW8Num9z5">
    <w:name w:val="WW8Num9z5"/>
    <w:rsid w:val="007F78FA"/>
  </w:style>
  <w:style w:type="character" w:customStyle="1" w:styleId="WW8Num9z6">
    <w:name w:val="WW8Num9z6"/>
    <w:rsid w:val="007F78FA"/>
  </w:style>
  <w:style w:type="character" w:customStyle="1" w:styleId="WW8Num9z7">
    <w:name w:val="WW8Num9z7"/>
    <w:rsid w:val="007F78FA"/>
  </w:style>
  <w:style w:type="character" w:customStyle="1" w:styleId="WW8Num9z8">
    <w:name w:val="WW8Num9z8"/>
    <w:rsid w:val="007F78FA"/>
  </w:style>
  <w:style w:type="character" w:customStyle="1" w:styleId="WW8Num10z0">
    <w:name w:val="WW8Num10z0"/>
    <w:rsid w:val="007F78FA"/>
    <w:rPr>
      <w:rFonts w:hint="default"/>
    </w:rPr>
  </w:style>
  <w:style w:type="character" w:customStyle="1" w:styleId="WW8Num10z1">
    <w:name w:val="WW8Num10z1"/>
    <w:rsid w:val="007F78FA"/>
  </w:style>
  <w:style w:type="character" w:customStyle="1" w:styleId="WW8Num10z2">
    <w:name w:val="WW8Num10z2"/>
    <w:rsid w:val="007F78FA"/>
  </w:style>
  <w:style w:type="character" w:customStyle="1" w:styleId="WW8Num10z3">
    <w:name w:val="WW8Num10z3"/>
    <w:rsid w:val="007F78FA"/>
  </w:style>
  <w:style w:type="character" w:customStyle="1" w:styleId="WW8Num10z4">
    <w:name w:val="WW8Num10z4"/>
    <w:rsid w:val="007F78FA"/>
  </w:style>
  <w:style w:type="character" w:customStyle="1" w:styleId="WW8Num10z5">
    <w:name w:val="WW8Num10z5"/>
    <w:rsid w:val="007F78FA"/>
  </w:style>
  <w:style w:type="character" w:customStyle="1" w:styleId="WW8Num10z6">
    <w:name w:val="WW8Num10z6"/>
    <w:rsid w:val="007F78FA"/>
  </w:style>
  <w:style w:type="character" w:customStyle="1" w:styleId="WW8Num10z7">
    <w:name w:val="WW8Num10z7"/>
    <w:rsid w:val="007F78FA"/>
  </w:style>
  <w:style w:type="character" w:customStyle="1" w:styleId="WW8Num10z8">
    <w:name w:val="WW8Num10z8"/>
    <w:rsid w:val="007F78FA"/>
  </w:style>
  <w:style w:type="character" w:customStyle="1" w:styleId="WW8Num11z0">
    <w:name w:val="WW8Num11z0"/>
    <w:rsid w:val="007F78FA"/>
    <w:rPr>
      <w:rFonts w:hint="default"/>
      <w:sz w:val="28"/>
    </w:rPr>
  </w:style>
  <w:style w:type="character" w:customStyle="1" w:styleId="WW8Num11z1">
    <w:name w:val="WW8Num11z1"/>
    <w:rsid w:val="007F78FA"/>
  </w:style>
  <w:style w:type="character" w:customStyle="1" w:styleId="WW8Num11z2">
    <w:name w:val="WW8Num11z2"/>
    <w:rsid w:val="007F78FA"/>
  </w:style>
  <w:style w:type="character" w:customStyle="1" w:styleId="WW8Num11z3">
    <w:name w:val="WW8Num11z3"/>
    <w:rsid w:val="007F78FA"/>
  </w:style>
  <w:style w:type="character" w:customStyle="1" w:styleId="WW8Num11z4">
    <w:name w:val="WW8Num11z4"/>
    <w:rsid w:val="007F78FA"/>
  </w:style>
  <w:style w:type="character" w:customStyle="1" w:styleId="WW8Num11z5">
    <w:name w:val="WW8Num11z5"/>
    <w:rsid w:val="007F78FA"/>
  </w:style>
  <w:style w:type="character" w:customStyle="1" w:styleId="WW8Num11z6">
    <w:name w:val="WW8Num11z6"/>
    <w:rsid w:val="007F78FA"/>
  </w:style>
  <w:style w:type="character" w:customStyle="1" w:styleId="WW8Num11z7">
    <w:name w:val="WW8Num11z7"/>
    <w:rsid w:val="007F78FA"/>
  </w:style>
  <w:style w:type="character" w:customStyle="1" w:styleId="WW8Num11z8">
    <w:name w:val="WW8Num11z8"/>
    <w:rsid w:val="007F78FA"/>
  </w:style>
  <w:style w:type="character" w:customStyle="1" w:styleId="WW8Num12z0">
    <w:name w:val="WW8Num12z0"/>
    <w:rsid w:val="007F78FA"/>
    <w:rPr>
      <w:rFonts w:hint="default"/>
    </w:rPr>
  </w:style>
  <w:style w:type="character" w:customStyle="1" w:styleId="WW8Num12z1">
    <w:name w:val="WW8Num12z1"/>
    <w:rsid w:val="007F78FA"/>
  </w:style>
  <w:style w:type="character" w:customStyle="1" w:styleId="WW8Num12z2">
    <w:name w:val="WW8Num12z2"/>
    <w:rsid w:val="007F78FA"/>
  </w:style>
  <w:style w:type="character" w:customStyle="1" w:styleId="WW8Num12z3">
    <w:name w:val="WW8Num12z3"/>
    <w:rsid w:val="007F78FA"/>
  </w:style>
  <w:style w:type="character" w:customStyle="1" w:styleId="WW8Num12z4">
    <w:name w:val="WW8Num12z4"/>
    <w:rsid w:val="007F78FA"/>
  </w:style>
  <w:style w:type="character" w:customStyle="1" w:styleId="WW8Num12z5">
    <w:name w:val="WW8Num12z5"/>
    <w:rsid w:val="007F78FA"/>
  </w:style>
  <w:style w:type="character" w:customStyle="1" w:styleId="WW8Num12z6">
    <w:name w:val="WW8Num12z6"/>
    <w:rsid w:val="007F78FA"/>
  </w:style>
  <w:style w:type="character" w:customStyle="1" w:styleId="WW8Num12z7">
    <w:name w:val="WW8Num12z7"/>
    <w:rsid w:val="007F78FA"/>
  </w:style>
  <w:style w:type="character" w:customStyle="1" w:styleId="WW8Num12z8">
    <w:name w:val="WW8Num12z8"/>
    <w:rsid w:val="007F78FA"/>
  </w:style>
  <w:style w:type="character" w:customStyle="1" w:styleId="WW8Num13z0">
    <w:name w:val="WW8Num13z0"/>
    <w:rsid w:val="007F78FA"/>
    <w:rPr>
      <w:rFonts w:hint="default"/>
    </w:rPr>
  </w:style>
  <w:style w:type="character" w:customStyle="1" w:styleId="WW8Num13z1">
    <w:name w:val="WW8Num13z1"/>
    <w:rsid w:val="007F78FA"/>
  </w:style>
  <w:style w:type="character" w:customStyle="1" w:styleId="WW8Num13z2">
    <w:name w:val="WW8Num13z2"/>
    <w:rsid w:val="007F78FA"/>
  </w:style>
  <w:style w:type="character" w:customStyle="1" w:styleId="WW8Num13z3">
    <w:name w:val="WW8Num13z3"/>
    <w:rsid w:val="007F78FA"/>
  </w:style>
  <w:style w:type="character" w:customStyle="1" w:styleId="WW8Num13z4">
    <w:name w:val="WW8Num13z4"/>
    <w:rsid w:val="007F78FA"/>
  </w:style>
  <w:style w:type="character" w:customStyle="1" w:styleId="WW8Num13z5">
    <w:name w:val="WW8Num13z5"/>
    <w:rsid w:val="007F78FA"/>
  </w:style>
  <w:style w:type="character" w:customStyle="1" w:styleId="WW8Num13z6">
    <w:name w:val="WW8Num13z6"/>
    <w:rsid w:val="007F78FA"/>
  </w:style>
  <w:style w:type="character" w:customStyle="1" w:styleId="WW8Num13z7">
    <w:name w:val="WW8Num13z7"/>
    <w:rsid w:val="007F78FA"/>
  </w:style>
  <w:style w:type="character" w:customStyle="1" w:styleId="WW8Num13z8">
    <w:name w:val="WW8Num13z8"/>
    <w:rsid w:val="007F78FA"/>
  </w:style>
  <w:style w:type="character" w:customStyle="1" w:styleId="WW8Num14z0">
    <w:name w:val="WW8Num14z0"/>
    <w:rsid w:val="007F78FA"/>
    <w:rPr>
      <w:rFonts w:hint="default"/>
      <w:sz w:val="28"/>
    </w:rPr>
  </w:style>
  <w:style w:type="character" w:customStyle="1" w:styleId="WW8Num14z1">
    <w:name w:val="WW8Num14z1"/>
    <w:rsid w:val="007F78FA"/>
  </w:style>
  <w:style w:type="character" w:customStyle="1" w:styleId="WW8Num14z2">
    <w:name w:val="WW8Num14z2"/>
    <w:rsid w:val="007F78FA"/>
  </w:style>
  <w:style w:type="character" w:customStyle="1" w:styleId="WW8Num14z3">
    <w:name w:val="WW8Num14z3"/>
    <w:rsid w:val="007F78FA"/>
  </w:style>
  <w:style w:type="character" w:customStyle="1" w:styleId="WW8Num14z4">
    <w:name w:val="WW8Num14z4"/>
    <w:rsid w:val="007F78FA"/>
  </w:style>
  <w:style w:type="character" w:customStyle="1" w:styleId="WW8Num14z5">
    <w:name w:val="WW8Num14z5"/>
    <w:rsid w:val="007F78FA"/>
  </w:style>
  <w:style w:type="character" w:customStyle="1" w:styleId="WW8Num14z6">
    <w:name w:val="WW8Num14z6"/>
    <w:rsid w:val="007F78FA"/>
  </w:style>
  <w:style w:type="character" w:customStyle="1" w:styleId="WW8Num14z7">
    <w:name w:val="WW8Num14z7"/>
    <w:rsid w:val="007F78FA"/>
  </w:style>
  <w:style w:type="character" w:customStyle="1" w:styleId="WW8Num14z8">
    <w:name w:val="WW8Num14z8"/>
    <w:rsid w:val="007F78FA"/>
  </w:style>
  <w:style w:type="character" w:customStyle="1" w:styleId="WW8Num15z0">
    <w:name w:val="WW8Num15z0"/>
    <w:rsid w:val="007F78FA"/>
    <w:rPr>
      <w:rFonts w:hint="default"/>
    </w:rPr>
  </w:style>
  <w:style w:type="character" w:customStyle="1" w:styleId="WW8Num15z1">
    <w:name w:val="WW8Num15z1"/>
    <w:rsid w:val="007F78FA"/>
  </w:style>
  <w:style w:type="character" w:customStyle="1" w:styleId="WW8Num15z2">
    <w:name w:val="WW8Num15z2"/>
    <w:rsid w:val="007F78FA"/>
  </w:style>
  <w:style w:type="character" w:customStyle="1" w:styleId="WW8Num15z3">
    <w:name w:val="WW8Num15z3"/>
    <w:rsid w:val="007F78FA"/>
  </w:style>
  <w:style w:type="character" w:customStyle="1" w:styleId="WW8Num15z4">
    <w:name w:val="WW8Num15z4"/>
    <w:rsid w:val="007F78FA"/>
  </w:style>
  <w:style w:type="character" w:customStyle="1" w:styleId="WW8Num15z5">
    <w:name w:val="WW8Num15z5"/>
    <w:rsid w:val="007F78FA"/>
  </w:style>
  <w:style w:type="character" w:customStyle="1" w:styleId="WW8Num15z6">
    <w:name w:val="WW8Num15z6"/>
    <w:rsid w:val="007F78FA"/>
  </w:style>
  <w:style w:type="character" w:customStyle="1" w:styleId="WW8Num15z7">
    <w:name w:val="WW8Num15z7"/>
    <w:rsid w:val="007F78FA"/>
  </w:style>
  <w:style w:type="character" w:customStyle="1" w:styleId="WW8Num15z8">
    <w:name w:val="WW8Num15z8"/>
    <w:rsid w:val="007F78FA"/>
  </w:style>
  <w:style w:type="character" w:customStyle="1" w:styleId="WW8Num16z0">
    <w:name w:val="WW8Num16z0"/>
    <w:rsid w:val="007F78FA"/>
    <w:rPr>
      <w:rFonts w:hint="default"/>
    </w:rPr>
  </w:style>
  <w:style w:type="character" w:customStyle="1" w:styleId="WW8Num16z1">
    <w:name w:val="WW8Num16z1"/>
    <w:rsid w:val="007F78FA"/>
  </w:style>
  <w:style w:type="character" w:customStyle="1" w:styleId="WW8Num16z2">
    <w:name w:val="WW8Num16z2"/>
    <w:rsid w:val="007F78FA"/>
  </w:style>
  <w:style w:type="character" w:customStyle="1" w:styleId="WW8Num16z3">
    <w:name w:val="WW8Num16z3"/>
    <w:rsid w:val="007F78FA"/>
  </w:style>
  <w:style w:type="character" w:customStyle="1" w:styleId="WW8Num16z4">
    <w:name w:val="WW8Num16z4"/>
    <w:rsid w:val="007F78FA"/>
  </w:style>
  <w:style w:type="character" w:customStyle="1" w:styleId="WW8Num16z5">
    <w:name w:val="WW8Num16z5"/>
    <w:rsid w:val="007F78FA"/>
  </w:style>
  <w:style w:type="character" w:customStyle="1" w:styleId="WW8Num16z6">
    <w:name w:val="WW8Num16z6"/>
    <w:rsid w:val="007F78FA"/>
  </w:style>
  <w:style w:type="character" w:customStyle="1" w:styleId="WW8Num16z7">
    <w:name w:val="WW8Num16z7"/>
    <w:rsid w:val="007F78FA"/>
  </w:style>
  <w:style w:type="character" w:customStyle="1" w:styleId="WW8Num16z8">
    <w:name w:val="WW8Num16z8"/>
    <w:rsid w:val="007F78FA"/>
  </w:style>
  <w:style w:type="character" w:customStyle="1" w:styleId="WW8Num18z0">
    <w:name w:val="WW8Num18z0"/>
    <w:rsid w:val="007F78FA"/>
    <w:rPr>
      <w:rFonts w:hint="default"/>
    </w:rPr>
  </w:style>
  <w:style w:type="character" w:customStyle="1" w:styleId="WW8Num18z1">
    <w:name w:val="WW8Num18z1"/>
    <w:rsid w:val="007F78FA"/>
  </w:style>
  <w:style w:type="character" w:customStyle="1" w:styleId="WW8Num18z2">
    <w:name w:val="WW8Num18z2"/>
    <w:rsid w:val="007F78FA"/>
  </w:style>
  <w:style w:type="character" w:customStyle="1" w:styleId="WW8Num18z3">
    <w:name w:val="WW8Num18z3"/>
    <w:rsid w:val="007F78FA"/>
  </w:style>
  <w:style w:type="character" w:customStyle="1" w:styleId="WW8Num18z4">
    <w:name w:val="WW8Num18z4"/>
    <w:rsid w:val="007F78FA"/>
  </w:style>
  <w:style w:type="character" w:customStyle="1" w:styleId="WW8Num18z5">
    <w:name w:val="WW8Num18z5"/>
    <w:rsid w:val="007F78FA"/>
  </w:style>
  <w:style w:type="character" w:customStyle="1" w:styleId="WW8Num18z6">
    <w:name w:val="WW8Num18z6"/>
    <w:rsid w:val="007F78FA"/>
  </w:style>
  <w:style w:type="character" w:customStyle="1" w:styleId="WW8Num18z7">
    <w:name w:val="WW8Num18z7"/>
    <w:rsid w:val="007F78FA"/>
  </w:style>
  <w:style w:type="character" w:customStyle="1" w:styleId="WW8Num18z8">
    <w:name w:val="WW8Num18z8"/>
    <w:rsid w:val="007F78FA"/>
  </w:style>
  <w:style w:type="character" w:customStyle="1" w:styleId="WW8Num19z0">
    <w:name w:val="WW8Num19z0"/>
    <w:rsid w:val="007F78FA"/>
  </w:style>
  <w:style w:type="character" w:customStyle="1" w:styleId="WW8Num19z1">
    <w:name w:val="WW8Num19z1"/>
    <w:rsid w:val="007F78FA"/>
  </w:style>
  <w:style w:type="character" w:customStyle="1" w:styleId="WW8Num19z2">
    <w:name w:val="WW8Num19z2"/>
    <w:rsid w:val="007F78FA"/>
  </w:style>
  <w:style w:type="character" w:customStyle="1" w:styleId="WW8Num19z3">
    <w:name w:val="WW8Num19z3"/>
    <w:rsid w:val="007F78FA"/>
  </w:style>
  <w:style w:type="character" w:customStyle="1" w:styleId="WW8Num19z4">
    <w:name w:val="WW8Num19z4"/>
    <w:rsid w:val="007F78FA"/>
  </w:style>
  <w:style w:type="character" w:customStyle="1" w:styleId="WW8Num19z5">
    <w:name w:val="WW8Num19z5"/>
    <w:rsid w:val="007F78FA"/>
  </w:style>
  <w:style w:type="character" w:customStyle="1" w:styleId="WW8Num19z6">
    <w:name w:val="WW8Num19z6"/>
    <w:rsid w:val="007F78FA"/>
  </w:style>
  <w:style w:type="character" w:customStyle="1" w:styleId="WW8Num19z7">
    <w:name w:val="WW8Num19z7"/>
    <w:rsid w:val="007F78FA"/>
  </w:style>
  <w:style w:type="character" w:customStyle="1" w:styleId="WW8Num19z8">
    <w:name w:val="WW8Num19z8"/>
    <w:rsid w:val="007F78FA"/>
  </w:style>
  <w:style w:type="character" w:customStyle="1" w:styleId="WW8Num20z0">
    <w:name w:val="WW8Num20z0"/>
    <w:rsid w:val="007F78FA"/>
    <w:rPr>
      <w:rFonts w:ascii="Times New Roman" w:hAnsi="Times New Roman" w:cs="Times New Roman" w:hint="default"/>
      <w:spacing w:val="-2"/>
      <w:sz w:val="28"/>
      <w:szCs w:val="28"/>
    </w:rPr>
  </w:style>
  <w:style w:type="character" w:customStyle="1" w:styleId="WW8Num20z1">
    <w:name w:val="WW8Num20z1"/>
    <w:rsid w:val="007F78FA"/>
  </w:style>
  <w:style w:type="character" w:customStyle="1" w:styleId="WW8Num20z2">
    <w:name w:val="WW8Num20z2"/>
    <w:rsid w:val="007F78FA"/>
  </w:style>
  <w:style w:type="character" w:customStyle="1" w:styleId="WW8Num20z3">
    <w:name w:val="WW8Num20z3"/>
    <w:rsid w:val="007F78FA"/>
  </w:style>
  <w:style w:type="character" w:customStyle="1" w:styleId="WW8Num20z4">
    <w:name w:val="WW8Num20z4"/>
    <w:rsid w:val="007F78FA"/>
  </w:style>
  <w:style w:type="character" w:customStyle="1" w:styleId="WW8Num20z5">
    <w:name w:val="WW8Num20z5"/>
    <w:rsid w:val="007F78FA"/>
  </w:style>
  <w:style w:type="character" w:customStyle="1" w:styleId="WW8Num20z6">
    <w:name w:val="WW8Num20z6"/>
    <w:rsid w:val="007F78FA"/>
  </w:style>
  <w:style w:type="character" w:customStyle="1" w:styleId="WW8Num20z7">
    <w:name w:val="WW8Num20z7"/>
    <w:rsid w:val="007F78FA"/>
  </w:style>
  <w:style w:type="character" w:customStyle="1" w:styleId="WW8Num20z8">
    <w:name w:val="WW8Num20z8"/>
    <w:rsid w:val="007F78FA"/>
  </w:style>
  <w:style w:type="character" w:customStyle="1" w:styleId="WW8Num21z0">
    <w:name w:val="WW8Num21z0"/>
    <w:rsid w:val="007F78FA"/>
    <w:rPr>
      <w:rFonts w:hint="default"/>
    </w:rPr>
  </w:style>
  <w:style w:type="character" w:customStyle="1" w:styleId="WW8Num21z1">
    <w:name w:val="WW8Num21z1"/>
    <w:rsid w:val="007F78FA"/>
  </w:style>
  <w:style w:type="character" w:customStyle="1" w:styleId="WW8Num21z2">
    <w:name w:val="WW8Num21z2"/>
    <w:rsid w:val="007F78FA"/>
  </w:style>
  <w:style w:type="character" w:customStyle="1" w:styleId="WW8Num21z3">
    <w:name w:val="WW8Num21z3"/>
    <w:rsid w:val="007F78FA"/>
  </w:style>
  <w:style w:type="character" w:customStyle="1" w:styleId="WW8Num21z4">
    <w:name w:val="WW8Num21z4"/>
    <w:rsid w:val="007F78FA"/>
  </w:style>
  <w:style w:type="character" w:customStyle="1" w:styleId="WW8Num21z5">
    <w:name w:val="WW8Num21z5"/>
    <w:rsid w:val="007F78FA"/>
  </w:style>
  <w:style w:type="character" w:customStyle="1" w:styleId="WW8Num21z6">
    <w:name w:val="WW8Num21z6"/>
    <w:rsid w:val="007F78FA"/>
  </w:style>
  <w:style w:type="character" w:customStyle="1" w:styleId="WW8Num21z7">
    <w:name w:val="WW8Num21z7"/>
    <w:rsid w:val="007F78FA"/>
  </w:style>
  <w:style w:type="character" w:customStyle="1" w:styleId="WW8Num21z8">
    <w:name w:val="WW8Num21z8"/>
    <w:rsid w:val="007F78FA"/>
  </w:style>
  <w:style w:type="character" w:customStyle="1" w:styleId="WW8Num22z0">
    <w:name w:val="WW8Num22z0"/>
    <w:rsid w:val="007F78FA"/>
    <w:rPr>
      <w:rFonts w:hint="default"/>
    </w:rPr>
  </w:style>
  <w:style w:type="character" w:customStyle="1" w:styleId="WW8Num22z1">
    <w:name w:val="WW8Num22z1"/>
    <w:rsid w:val="007F78FA"/>
  </w:style>
  <w:style w:type="character" w:customStyle="1" w:styleId="WW8Num22z2">
    <w:name w:val="WW8Num22z2"/>
    <w:rsid w:val="007F78FA"/>
  </w:style>
  <w:style w:type="character" w:customStyle="1" w:styleId="WW8Num22z3">
    <w:name w:val="WW8Num22z3"/>
    <w:rsid w:val="007F78FA"/>
  </w:style>
  <w:style w:type="character" w:customStyle="1" w:styleId="WW8Num22z4">
    <w:name w:val="WW8Num22z4"/>
    <w:rsid w:val="007F78FA"/>
  </w:style>
  <w:style w:type="character" w:customStyle="1" w:styleId="WW8Num22z5">
    <w:name w:val="WW8Num22z5"/>
    <w:rsid w:val="007F78FA"/>
  </w:style>
  <w:style w:type="character" w:customStyle="1" w:styleId="WW8Num22z6">
    <w:name w:val="WW8Num22z6"/>
    <w:rsid w:val="007F78FA"/>
  </w:style>
  <w:style w:type="character" w:customStyle="1" w:styleId="WW8Num22z7">
    <w:name w:val="WW8Num22z7"/>
    <w:rsid w:val="007F78FA"/>
  </w:style>
  <w:style w:type="character" w:customStyle="1" w:styleId="WW8Num22z8">
    <w:name w:val="WW8Num22z8"/>
    <w:rsid w:val="007F78FA"/>
  </w:style>
  <w:style w:type="character" w:customStyle="1" w:styleId="WW8Num23z0">
    <w:name w:val="WW8Num23z0"/>
    <w:rsid w:val="007F78FA"/>
    <w:rPr>
      <w:rFonts w:hint="default"/>
    </w:rPr>
  </w:style>
  <w:style w:type="character" w:customStyle="1" w:styleId="WW8Num24z0">
    <w:name w:val="WW8Num24z0"/>
    <w:rsid w:val="007F78FA"/>
    <w:rPr>
      <w:rFonts w:hint="default"/>
    </w:rPr>
  </w:style>
  <w:style w:type="character" w:customStyle="1" w:styleId="WW8Num24z1">
    <w:name w:val="WW8Num24z1"/>
    <w:rsid w:val="007F78FA"/>
  </w:style>
  <w:style w:type="character" w:customStyle="1" w:styleId="WW8Num24z2">
    <w:name w:val="WW8Num24z2"/>
    <w:rsid w:val="007F78FA"/>
  </w:style>
  <w:style w:type="character" w:customStyle="1" w:styleId="WW8Num24z3">
    <w:name w:val="WW8Num24z3"/>
    <w:rsid w:val="007F78FA"/>
  </w:style>
  <w:style w:type="character" w:customStyle="1" w:styleId="WW8Num24z4">
    <w:name w:val="WW8Num24z4"/>
    <w:rsid w:val="007F78FA"/>
  </w:style>
  <w:style w:type="character" w:customStyle="1" w:styleId="WW8Num24z5">
    <w:name w:val="WW8Num24z5"/>
    <w:rsid w:val="007F78FA"/>
  </w:style>
  <w:style w:type="character" w:customStyle="1" w:styleId="WW8Num24z6">
    <w:name w:val="WW8Num24z6"/>
    <w:rsid w:val="007F78FA"/>
  </w:style>
  <w:style w:type="character" w:customStyle="1" w:styleId="WW8Num24z7">
    <w:name w:val="WW8Num24z7"/>
    <w:rsid w:val="007F78FA"/>
  </w:style>
  <w:style w:type="character" w:customStyle="1" w:styleId="WW8Num24z8">
    <w:name w:val="WW8Num24z8"/>
    <w:rsid w:val="007F78FA"/>
  </w:style>
  <w:style w:type="character" w:customStyle="1" w:styleId="WW8Num25z0">
    <w:name w:val="WW8Num25z0"/>
    <w:rsid w:val="007F78FA"/>
    <w:rPr>
      <w:rFonts w:hint="default"/>
    </w:rPr>
  </w:style>
  <w:style w:type="character" w:customStyle="1" w:styleId="WW8Num25z1">
    <w:name w:val="WW8Num25z1"/>
    <w:rsid w:val="007F78FA"/>
  </w:style>
  <w:style w:type="character" w:customStyle="1" w:styleId="WW8Num25z2">
    <w:name w:val="WW8Num25z2"/>
    <w:rsid w:val="007F78FA"/>
  </w:style>
  <w:style w:type="character" w:customStyle="1" w:styleId="WW8Num25z3">
    <w:name w:val="WW8Num25z3"/>
    <w:rsid w:val="007F78FA"/>
  </w:style>
  <w:style w:type="character" w:customStyle="1" w:styleId="WW8Num25z4">
    <w:name w:val="WW8Num25z4"/>
    <w:rsid w:val="007F78FA"/>
  </w:style>
  <w:style w:type="character" w:customStyle="1" w:styleId="WW8Num25z5">
    <w:name w:val="WW8Num25z5"/>
    <w:rsid w:val="007F78FA"/>
  </w:style>
  <w:style w:type="character" w:customStyle="1" w:styleId="WW8Num25z6">
    <w:name w:val="WW8Num25z6"/>
    <w:rsid w:val="007F78FA"/>
  </w:style>
  <w:style w:type="character" w:customStyle="1" w:styleId="WW8Num25z7">
    <w:name w:val="WW8Num25z7"/>
    <w:rsid w:val="007F78FA"/>
  </w:style>
  <w:style w:type="character" w:customStyle="1" w:styleId="WW8Num25z8">
    <w:name w:val="WW8Num25z8"/>
    <w:rsid w:val="007F78FA"/>
  </w:style>
  <w:style w:type="character" w:customStyle="1" w:styleId="WW8Num26z0">
    <w:name w:val="WW8Num26z0"/>
    <w:rsid w:val="007F78FA"/>
    <w:rPr>
      <w:rFonts w:hint="default"/>
    </w:rPr>
  </w:style>
  <w:style w:type="character" w:customStyle="1" w:styleId="WW8Num26z1">
    <w:name w:val="WW8Num26z1"/>
    <w:rsid w:val="007F78FA"/>
  </w:style>
  <w:style w:type="character" w:customStyle="1" w:styleId="WW8Num26z2">
    <w:name w:val="WW8Num26z2"/>
    <w:rsid w:val="007F78FA"/>
  </w:style>
  <w:style w:type="character" w:customStyle="1" w:styleId="WW8Num26z3">
    <w:name w:val="WW8Num26z3"/>
    <w:rsid w:val="007F78FA"/>
  </w:style>
  <w:style w:type="character" w:customStyle="1" w:styleId="WW8Num26z4">
    <w:name w:val="WW8Num26z4"/>
    <w:rsid w:val="007F78FA"/>
  </w:style>
  <w:style w:type="character" w:customStyle="1" w:styleId="WW8Num26z5">
    <w:name w:val="WW8Num26z5"/>
    <w:rsid w:val="007F78FA"/>
  </w:style>
  <w:style w:type="character" w:customStyle="1" w:styleId="WW8Num26z6">
    <w:name w:val="WW8Num26z6"/>
    <w:rsid w:val="007F78FA"/>
  </w:style>
  <w:style w:type="character" w:customStyle="1" w:styleId="WW8Num26z7">
    <w:name w:val="WW8Num26z7"/>
    <w:rsid w:val="007F78FA"/>
  </w:style>
  <w:style w:type="character" w:customStyle="1" w:styleId="WW8Num26z8">
    <w:name w:val="WW8Num26z8"/>
    <w:rsid w:val="007F78FA"/>
  </w:style>
  <w:style w:type="character" w:customStyle="1" w:styleId="WW8Num27z0">
    <w:name w:val="WW8Num27z0"/>
    <w:rsid w:val="007F78FA"/>
    <w:rPr>
      <w:rFonts w:hint="default"/>
      <w:sz w:val="28"/>
    </w:rPr>
  </w:style>
  <w:style w:type="character" w:customStyle="1" w:styleId="WW8Num27z1">
    <w:name w:val="WW8Num27z1"/>
    <w:rsid w:val="007F78FA"/>
  </w:style>
  <w:style w:type="character" w:customStyle="1" w:styleId="WW8Num27z2">
    <w:name w:val="WW8Num27z2"/>
    <w:rsid w:val="007F78FA"/>
  </w:style>
  <w:style w:type="character" w:customStyle="1" w:styleId="WW8Num27z3">
    <w:name w:val="WW8Num27z3"/>
    <w:rsid w:val="007F78FA"/>
  </w:style>
  <w:style w:type="character" w:customStyle="1" w:styleId="WW8Num27z4">
    <w:name w:val="WW8Num27z4"/>
    <w:rsid w:val="007F78FA"/>
  </w:style>
  <w:style w:type="character" w:customStyle="1" w:styleId="WW8Num27z5">
    <w:name w:val="WW8Num27z5"/>
    <w:rsid w:val="007F78FA"/>
  </w:style>
  <w:style w:type="character" w:customStyle="1" w:styleId="WW8Num27z6">
    <w:name w:val="WW8Num27z6"/>
    <w:rsid w:val="007F78FA"/>
  </w:style>
  <w:style w:type="character" w:customStyle="1" w:styleId="WW8Num27z7">
    <w:name w:val="WW8Num27z7"/>
    <w:rsid w:val="007F78FA"/>
  </w:style>
  <w:style w:type="character" w:customStyle="1" w:styleId="WW8Num27z8">
    <w:name w:val="WW8Num27z8"/>
    <w:rsid w:val="007F78FA"/>
  </w:style>
  <w:style w:type="character" w:customStyle="1" w:styleId="WW8Num28z0">
    <w:name w:val="WW8Num28z0"/>
    <w:rsid w:val="007F78FA"/>
    <w:rPr>
      <w:rFonts w:hint="default"/>
    </w:rPr>
  </w:style>
  <w:style w:type="character" w:customStyle="1" w:styleId="WW8Num28z1">
    <w:name w:val="WW8Num28z1"/>
    <w:rsid w:val="007F78FA"/>
  </w:style>
  <w:style w:type="character" w:customStyle="1" w:styleId="WW8Num28z2">
    <w:name w:val="WW8Num28z2"/>
    <w:rsid w:val="007F78FA"/>
  </w:style>
  <w:style w:type="character" w:customStyle="1" w:styleId="WW8Num28z3">
    <w:name w:val="WW8Num28z3"/>
    <w:rsid w:val="007F78FA"/>
  </w:style>
  <w:style w:type="character" w:customStyle="1" w:styleId="WW8Num28z4">
    <w:name w:val="WW8Num28z4"/>
    <w:rsid w:val="007F78FA"/>
  </w:style>
  <w:style w:type="character" w:customStyle="1" w:styleId="WW8Num28z5">
    <w:name w:val="WW8Num28z5"/>
    <w:rsid w:val="007F78FA"/>
  </w:style>
  <w:style w:type="character" w:customStyle="1" w:styleId="WW8Num28z6">
    <w:name w:val="WW8Num28z6"/>
    <w:rsid w:val="007F78FA"/>
  </w:style>
  <w:style w:type="character" w:customStyle="1" w:styleId="WW8Num28z7">
    <w:name w:val="WW8Num28z7"/>
    <w:rsid w:val="007F78FA"/>
  </w:style>
  <w:style w:type="character" w:customStyle="1" w:styleId="WW8Num28z8">
    <w:name w:val="WW8Num28z8"/>
    <w:rsid w:val="007F78FA"/>
  </w:style>
  <w:style w:type="character" w:customStyle="1" w:styleId="WW8Num29z0">
    <w:name w:val="WW8Num29z0"/>
    <w:rsid w:val="007F78FA"/>
    <w:rPr>
      <w:rFonts w:hint="default"/>
      <w:color w:val="000000"/>
    </w:rPr>
  </w:style>
  <w:style w:type="character" w:customStyle="1" w:styleId="WW8Num29z1">
    <w:name w:val="WW8Num29z1"/>
    <w:rsid w:val="007F78FA"/>
  </w:style>
  <w:style w:type="character" w:customStyle="1" w:styleId="WW8Num29z2">
    <w:name w:val="WW8Num29z2"/>
    <w:rsid w:val="007F78FA"/>
  </w:style>
  <w:style w:type="character" w:customStyle="1" w:styleId="WW8Num29z3">
    <w:name w:val="WW8Num29z3"/>
    <w:rsid w:val="007F78FA"/>
  </w:style>
  <w:style w:type="character" w:customStyle="1" w:styleId="WW8Num29z4">
    <w:name w:val="WW8Num29z4"/>
    <w:rsid w:val="007F78FA"/>
  </w:style>
  <w:style w:type="character" w:customStyle="1" w:styleId="WW8Num29z5">
    <w:name w:val="WW8Num29z5"/>
    <w:rsid w:val="007F78FA"/>
  </w:style>
  <w:style w:type="character" w:customStyle="1" w:styleId="WW8Num29z6">
    <w:name w:val="WW8Num29z6"/>
    <w:rsid w:val="007F78FA"/>
  </w:style>
  <w:style w:type="character" w:customStyle="1" w:styleId="WW8Num29z7">
    <w:name w:val="WW8Num29z7"/>
    <w:rsid w:val="007F78FA"/>
  </w:style>
  <w:style w:type="character" w:customStyle="1" w:styleId="WW8Num29z8">
    <w:name w:val="WW8Num29z8"/>
    <w:rsid w:val="007F78FA"/>
  </w:style>
  <w:style w:type="character" w:customStyle="1" w:styleId="WWCharLFO4LVL1">
    <w:name w:val="WW_CharLFO4LVL1"/>
    <w:rsid w:val="007F78FA"/>
    <w:rPr>
      <w:rFonts w:ascii="Times New Roman" w:hAnsi="Times New Roman" w:cs="Times New Roman"/>
      <w:spacing w:val="-2"/>
      <w:sz w:val="28"/>
      <w:szCs w:val="28"/>
    </w:rPr>
  </w:style>
  <w:style w:type="character" w:customStyle="1" w:styleId="afc">
    <w:name w:val="Символ нумерации"/>
    <w:rsid w:val="007F78FA"/>
  </w:style>
  <w:style w:type="character" w:customStyle="1" w:styleId="WWCharLFO1LVL1">
    <w:name w:val="WW_CharLFO1LVL1"/>
    <w:rsid w:val="007F78FA"/>
    <w:rPr>
      <w:rFonts w:ascii="Times New Roman" w:hAnsi="Times New Roman" w:cs="Times New Roman"/>
      <w:spacing w:val="-2"/>
      <w:sz w:val="28"/>
      <w:szCs w:val="28"/>
    </w:rPr>
  </w:style>
  <w:style w:type="character" w:customStyle="1" w:styleId="91">
    <w:name w:val="Знак Знак9"/>
    <w:rsid w:val="007F78FA"/>
    <w:rPr>
      <w:rFonts w:ascii="Tahoma" w:eastAsia="Lucida Sans Unicode" w:hAnsi="Tahoma" w:cs="Mangal"/>
      <w:kern w:val="1"/>
      <w:sz w:val="16"/>
      <w:szCs w:val="14"/>
      <w:lang w:eastAsia="zh-CN" w:bidi="hi-IN"/>
    </w:rPr>
  </w:style>
  <w:style w:type="character" w:customStyle="1" w:styleId="17">
    <w:name w:val="Знак Знак17"/>
    <w:rsid w:val="007F78FA"/>
    <w:rPr>
      <w:sz w:val="28"/>
      <w:szCs w:val="24"/>
    </w:rPr>
  </w:style>
  <w:style w:type="character" w:customStyle="1" w:styleId="16">
    <w:name w:val="Знак Знак16"/>
    <w:rsid w:val="007F78FA"/>
    <w:rPr>
      <w:sz w:val="28"/>
      <w:szCs w:val="24"/>
    </w:rPr>
  </w:style>
  <w:style w:type="character" w:customStyle="1" w:styleId="H6">
    <w:name w:val="H6 Знак Знак"/>
    <w:rsid w:val="007F78FA"/>
    <w:rPr>
      <w:b/>
      <w:bCs/>
      <w:sz w:val="22"/>
      <w:szCs w:val="22"/>
    </w:rPr>
  </w:style>
  <w:style w:type="character" w:customStyle="1" w:styleId="15">
    <w:name w:val="Знак Знак15"/>
    <w:rsid w:val="007F78FA"/>
    <w:rPr>
      <w:sz w:val="24"/>
      <w:szCs w:val="24"/>
    </w:rPr>
  </w:style>
  <w:style w:type="character" w:customStyle="1" w:styleId="140">
    <w:name w:val="Знак Знак14"/>
    <w:rsid w:val="007F78FA"/>
    <w:rPr>
      <w:rFonts w:ascii="PetersburgCTT" w:eastAsia="Calibri" w:hAnsi="PetersburgCTT" w:cs="PetersburgCTT"/>
      <w:i/>
      <w:sz w:val="22"/>
      <w:szCs w:val="24"/>
    </w:rPr>
  </w:style>
  <w:style w:type="character" w:customStyle="1" w:styleId="130">
    <w:name w:val="Знак Знак13"/>
    <w:rsid w:val="007F78FA"/>
    <w:rPr>
      <w:rFonts w:ascii="Arial" w:hAnsi="Arial" w:cs="Arial"/>
      <w:sz w:val="22"/>
      <w:szCs w:val="22"/>
    </w:rPr>
  </w:style>
  <w:style w:type="character" w:customStyle="1" w:styleId="Absatz-Standardschriftart">
    <w:name w:val="Absatz-Standardschriftart"/>
    <w:rsid w:val="007F78FA"/>
  </w:style>
  <w:style w:type="character" w:customStyle="1" w:styleId="WW-Absatz-Standardschriftart">
    <w:name w:val="WW-Absatz-Standardschriftart"/>
    <w:rsid w:val="007F78FA"/>
  </w:style>
  <w:style w:type="character" w:customStyle="1" w:styleId="WW-Absatz-Standardschriftart1">
    <w:name w:val="WW-Absatz-Standardschriftart1"/>
    <w:rsid w:val="007F78FA"/>
  </w:style>
  <w:style w:type="character" w:customStyle="1" w:styleId="WW-Absatz-Standardschriftart11">
    <w:name w:val="WW-Absatz-Standardschriftart11"/>
    <w:rsid w:val="007F78FA"/>
  </w:style>
  <w:style w:type="character" w:customStyle="1" w:styleId="WW-Absatz-Standardschriftart111">
    <w:name w:val="WW-Absatz-Standardschriftart111"/>
    <w:rsid w:val="007F78FA"/>
  </w:style>
  <w:style w:type="character" w:customStyle="1" w:styleId="WW-Absatz-Standardschriftart1111">
    <w:name w:val="WW-Absatz-Standardschriftart1111"/>
    <w:rsid w:val="007F78FA"/>
  </w:style>
  <w:style w:type="character" w:customStyle="1" w:styleId="WW-Absatz-Standardschriftart11111">
    <w:name w:val="WW-Absatz-Standardschriftart11111"/>
    <w:rsid w:val="007F78FA"/>
  </w:style>
  <w:style w:type="character" w:customStyle="1" w:styleId="WW8Num23z2">
    <w:name w:val="WW8Num23z2"/>
    <w:rsid w:val="007F78FA"/>
    <w:rPr>
      <w:rFonts w:ascii="Wingdings" w:hAnsi="Wingdings" w:cs="Wingdings"/>
    </w:rPr>
  </w:style>
  <w:style w:type="character" w:customStyle="1" w:styleId="WW8Num23z3">
    <w:name w:val="WW8Num23z3"/>
    <w:rsid w:val="007F78FA"/>
    <w:rPr>
      <w:rFonts w:ascii="Symbol" w:hAnsi="Symbol" w:cs="Symbol"/>
    </w:rPr>
  </w:style>
  <w:style w:type="character" w:customStyle="1" w:styleId="WW8Num23z4">
    <w:name w:val="WW8Num23z4"/>
    <w:rsid w:val="007F78FA"/>
    <w:rPr>
      <w:rFonts w:ascii="Courier New" w:hAnsi="Courier New" w:cs="Courier New"/>
    </w:rPr>
  </w:style>
  <w:style w:type="character" w:customStyle="1" w:styleId="WW8Num30z0">
    <w:name w:val="WW8Num30z0"/>
    <w:rsid w:val="007F78FA"/>
    <w:rPr>
      <w:rFonts w:ascii="Symbol" w:eastAsia="Times New Roman" w:hAnsi="Symbol" w:cs="Times New Roman"/>
    </w:rPr>
  </w:style>
  <w:style w:type="character" w:customStyle="1" w:styleId="WW8Num30z1">
    <w:name w:val="WW8Num30z1"/>
    <w:rsid w:val="007F78FA"/>
    <w:rPr>
      <w:rFonts w:ascii="Courier New" w:hAnsi="Courier New" w:cs="Courier New"/>
    </w:rPr>
  </w:style>
  <w:style w:type="character" w:customStyle="1" w:styleId="WW8Num30z2">
    <w:name w:val="WW8Num30z2"/>
    <w:rsid w:val="007F78FA"/>
    <w:rPr>
      <w:rFonts w:ascii="Wingdings" w:hAnsi="Wingdings" w:cs="Wingdings"/>
    </w:rPr>
  </w:style>
  <w:style w:type="character" w:customStyle="1" w:styleId="WW8Num30z3">
    <w:name w:val="WW8Num30z3"/>
    <w:rsid w:val="007F78FA"/>
    <w:rPr>
      <w:rFonts w:ascii="Symbol" w:hAnsi="Symbol" w:cs="Symbol"/>
    </w:rPr>
  </w:style>
  <w:style w:type="character" w:customStyle="1" w:styleId="WW8Num32z0">
    <w:name w:val="WW8Num32z0"/>
    <w:rsid w:val="007F78FA"/>
    <w:rPr>
      <w:rFonts w:ascii="Times New Roman" w:hAnsi="Times New Roman" w:cs="Times New Roman"/>
      <w:b/>
    </w:rPr>
  </w:style>
  <w:style w:type="character" w:customStyle="1" w:styleId="WW8Num33z0">
    <w:name w:val="WW8Num33z0"/>
    <w:rsid w:val="007F78FA"/>
    <w:rPr>
      <w:rFonts w:ascii="Symbol" w:hAnsi="Symbol" w:cs="Symbol"/>
      <w:color w:val="000000"/>
    </w:rPr>
  </w:style>
  <w:style w:type="character" w:customStyle="1" w:styleId="WW8Num33z1">
    <w:name w:val="WW8Num33z1"/>
    <w:rsid w:val="007F78FA"/>
    <w:rPr>
      <w:rFonts w:ascii="Courier New" w:hAnsi="Courier New" w:cs="Courier New"/>
    </w:rPr>
  </w:style>
  <w:style w:type="character" w:customStyle="1" w:styleId="WW8Num33z2">
    <w:name w:val="WW8Num33z2"/>
    <w:rsid w:val="007F78FA"/>
    <w:rPr>
      <w:rFonts w:ascii="Wingdings" w:hAnsi="Wingdings" w:cs="Wingdings"/>
    </w:rPr>
  </w:style>
  <w:style w:type="character" w:customStyle="1" w:styleId="WW8Num33z3">
    <w:name w:val="WW8Num33z3"/>
    <w:rsid w:val="007F78FA"/>
    <w:rPr>
      <w:rFonts w:ascii="Symbol" w:hAnsi="Symbol" w:cs="Symbol"/>
    </w:rPr>
  </w:style>
  <w:style w:type="character" w:customStyle="1" w:styleId="WW8Num34z0">
    <w:name w:val="WW8Num34z0"/>
    <w:rsid w:val="007F78FA"/>
    <w:rPr>
      <w:rFonts w:ascii="Symbol" w:hAnsi="Symbol" w:cs="Symbol"/>
    </w:rPr>
  </w:style>
  <w:style w:type="character" w:customStyle="1" w:styleId="WW8Num38z0">
    <w:name w:val="WW8Num38z0"/>
    <w:rsid w:val="007F78FA"/>
    <w:rPr>
      <w:rFonts w:ascii="Symbol" w:hAnsi="Symbol" w:cs="Symbol"/>
      <w:color w:val="000000"/>
    </w:rPr>
  </w:style>
  <w:style w:type="character" w:customStyle="1" w:styleId="WW8Num38z1">
    <w:name w:val="WW8Num38z1"/>
    <w:rsid w:val="007F78FA"/>
    <w:rPr>
      <w:rFonts w:ascii="Courier New" w:hAnsi="Courier New" w:cs="Courier New"/>
    </w:rPr>
  </w:style>
  <w:style w:type="character" w:customStyle="1" w:styleId="WW8Num38z2">
    <w:name w:val="WW8Num38z2"/>
    <w:rsid w:val="007F78FA"/>
    <w:rPr>
      <w:rFonts w:ascii="Wingdings" w:hAnsi="Wingdings" w:cs="Wingdings"/>
    </w:rPr>
  </w:style>
  <w:style w:type="character" w:customStyle="1" w:styleId="WW8Num38z3">
    <w:name w:val="WW8Num38z3"/>
    <w:rsid w:val="007F78FA"/>
    <w:rPr>
      <w:rFonts w:ascii="Symbol" w:hAnsi="Symbol" w:cs="Symbol"/>
    </w:rPr>
  </w:style>
  <w:style w:type="character" w:customStyle="1" w:styleId="WW8Num39z0">
    <w:name w:val="WW8Num39z0"/>
    <w:rsid w:val="007F78FA"/>
    <w:rPr>
      <w:rFonts w:ascii="Symbol" w:hAnsi="Symbol" w:cs="Symbol"/>
      <w:sz w:val="24"/>
      <w:szCs w:val="24"/>
    </w:rPr>
  </w:style>
  <w:style w:type="character" w:customStyle="1" w:styleId="WW8Num39z1">
    <w:name w:val="WW8Num39z1"/>
    <w:rsid w:val="007F78FA"/>
    <w:rPr>
      <w:rFonts w:ascii="Courier New" w:hAnsi="Courier New" w:cs="Courier New"/>
    </w:rPr>
  </w:style>
  <w:style w:type="character" w:customStyle="1" w:styleId="WW8Num39z2">
    <w:name w:val="WW8Num39z2"/>
    <w:rsid w:val="007F78FA"/>
    <w:rPr>
      <w:rFonts w:ascii="Wingdings" w:hAnsi="Wingdings" w:cs="Wingdings"/>
    </w:rPr>
  </w:style>
  <w:style w:type="character" w:customStyle="1" w:styleId="WW8Num39z3">
    <w:name w:val="WW8Num39z3"/>
    <w:rsid w:val="007F78FA"/>
    <w:rPr>
      <w:rFonts w:ascii="Symbol" w:hAnsi="Symbol" w:cs="Symbol"/>
    </w:rPr>
  </w:style>
  <w:style w:type="character" w:customStyle="1" w:styleId="WW8Num41z0">
    <w:name w:val="WW8Num41z0"/>
    <w:rsid w:val="007F78FA"/>
    <w:rPr>
      <w:rFonts w:ascii="Symbol" w:hAnsi="Symbol" w:cs="Symbol"/>
    </w:rPr>
  </w:style>
  <w:style w:type="character" w:customStyle="1" w:styleId="WW8Num41z1">
    <w:name w:val="WW8Num41z1"/>
    <w:rsid w:val="007F78FA"/>
    <w:rPr>
      <w:rFonts w:ascii="Courier New" w:hAnsi="Courier New" w:cs="Courier New"/>
    </w:rPr>
  </w:style>
  <w:style w:type="character" w:customStyle="1" w:styleId="WW8Num41z2">
    <w:name w:val="WW8Num41z2"/>
    <w:rsid w:val="007F78FA"/>
    <w:rPr>
      <w:rFonts w:ascii="Wingdings" w:hAnsi="Wingdings" w:cs="Wingdings"/>
    </w:rPr>
  </w:style>
  <w:style w:type="character" w:customStyle="1" w:styleId="WW8Num42z0">
    <w:name w:val="WW8Num42z0"/>
    <w:rsid w:val="007F78FA"/>
    <w:rPr>
      <w:rFonts w:ascii="Symbol" w:hAnsi="Symbol" w:cs="Symbol"/>
    </w:rPr>
  </w:style>
  <w:style w:type="character" w:customStyle="1" w:styleId="WW8Num42z2">
    <w:name w:val="WW8Num42z2"/>
    <w:rsid w:val="007F78FA"/>
    <w:rPr>
      <w:rFonts w:ascii="Wingdings" w:hAnsi="Wingdings" w:cs="Wingdings"/>
    </w:rPr>
  </w:style>
  <w:style w:type="character" w:customStyle="1" w:styleId="WW8Num42z4">
    <w:name w:val="WW8Num42z4"/>
    <w:rsid w:val="007F78FA"/>
    <w:rPr>
      <w:rFonts w:ascii="Courier New" w:hAnsi="Courier New" w:cs="Courier New"/>
    </w:rPr>
  </w:style>
  <w:style w:type="character" w:customStyle="1" w:styleId="WW8Num44z0">
    <w:name w:val="WW8Num44z0"/>
    <w:rsid w:val="007F78FA"/>
    <w:rPr>
      <w:rFonts w:ascii="Symbol" w:hAnsi="Symbol" w:cs="Symbol"/>
      <w:color w:val="000000"/>
    </w:rPr>
  </w:style>
  <w:style w:type="character" w:customStyle="1" w:styleId="WW8Num44z1">
    <w:name w:val="WW8Num44z1"/>
    <w:rsid w:val="007F78FA"/>
    <w:rPr>
      <w:rFonts w:ascii="Courier New" w:hAnsi="Courier New" w:cs="Courier New"/>
    </w:rPr>
  </w:style>
  <w:style w:type="character" w:customStyle="1" w:styleId="WW8Num44z2">
    <w:name w:val="WW8Num44z2"/>
    <w:rsid w:val="007F78FA"/>
    <w:rPr>
      <w:rFonts w:ascii="Wingdings" w:hAnsi="Wingdings" w:cs="Wingdings"/>
    </w:rPr>
  </w:style>
  <w:style w:type="character" w:customStyle="1" w:styleId="WW8Num44z3">
    <w:name w:val="WW8Num44z3"/>
    <w:rsid w:val="007F78FA"/>
    <w:rPr>
      <w:rFonts w:ascii="Symbol" w:hAnsi="Symbol" w:cs="Symbol"/>
    </w:rPr>
  </w:style>
  <w:style w:type="character" w:customStyle="1" w:styleId="32">
    <w:name w:val="Заголовок 3 Знак Знак"/>
    <w:rsid w:val="007F78FA"/>
    <w:rPr>
      <w:rFonts w:ascii="Arial" w:hAnsi="Arial" w:cs="Arial"/>
      <w:b/>
      <w:bCs/>
      <w:sz w:val="26"/>
      <w:szCs w:val="26"/>
      <w:lang w:val="ru-RU" w:bidi="ar-SA"/>
    </w:rPr>
  </w:style>
  <w:style w:type="character" w:styleId="afd">
    <w:name w:val="page number"/>
    <w:rsid w:val="007F78FA"/>
  </w:style>
  <w:style w:type="character" w:customStyle="1" w:styleId="afe">
    <w:name w:val="Символ сноски"/>
    <w:rsid w:val="007F78FA"/>
    <w:rPr>
      <w:vertAlign w:val="superscript"/>
    </w:rPr>
  </w:style>
  <w:style w:type="character" w:customStyle="1" w:styleId="paragraph">
    <w:name w:val="paragraph"/>
    <w:rsid w:val="007F78FA"/>
  </w:style>
  <w:style w:type="character" w:customStyle="1" w:styleId="aff">
    <w:name w:val="Цветовое выделение"/>
    <w:rsid w:val="007F78FA"/>
    <w:rPr>
      <w:b/>
      <w:bCs/>
      <w:color w:val="000080"/>
      <w:sz w:val="20"/>
      <w:szCs w:val="20"/>
    </w:rPr>
  </w:style>
  <w:style w:type="character" w:customStyle="1" w:styleId="s0">
    <w:name w:val="s0"/>
    <w:rsid w:val="007F78FA"/>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sid w:val="007F78FA"/>
    <w:rPr>
      <w:vertAlign w:val="superscript"/>
    </w:rPr>
  </w:style>
  <w:style w:type="character" w:customStyle="1" w:styleId="aff0">
    <w:name w:val="Символы концевой сноски"/>
    <w:rsid w:val="007F78FA"/>
    <w:rPr>
      <w:vertAlign w:val="superscript"/>
    </w:rPr>
  </w:style>
  <w:style w:type="character" w:customStyle="1" w:styleId="WW-">
    <w:name w:val="WW-Символы концевой сноски"/>
    <w:rsid w:val="007F78FA"/>
  </w:style>
  <w:style w:type="character" w:customStyle="1" w:styleId="19">
    <w:name w:val="Знак концевой сноски1"/>
    <w:rsid w:val="007F78FA"/>
    <w:rPr>
      <w:vertAlign w:val="superscript"/>
    </w:rPr>
  </w:style>
  <w:style w:type="character" w:customStyle="1" w:styleId="aff1">
    <w:name w:val="Маркеры списка"/>
    <w:rsid w:val="007F78FA"/>
    <w:rPr>
      <w:rFonts w:ascii="OpenSymbol" w:eastAsia="OpenSymbol" w:hAnsi="OpenSymbol" w:cs="OpenSymbol"/>
    </w:rPr>
  </w:style>
  <w:style w:type="character" w:customStyle="1" w:styleId="81">
    <w:name w:val="Знак Знак8"/>
    <w:rsid w:val="007F78FA"/>
    <w:rPr>
      <w:sz w:val="24"/>
      <w:szCs w:val="24"/>
    </w:rPr>
  </w:style>
  <w:style w:type="character" w:customStyle="1" w:styleId="71">
    <w:name w:val="Знак Знак7"/>
    <w:rsid w:val="007F78FA"/>
    <w:rPr>
      <w:sz w:val="24"/>
      <w:szCs w:val="24"/>
    </w:rPr>
  </w:style>
  <w:style w:type="character" w:customStyle="1" w:styleId="61">
    <w:name w:val="Знак Знак6"/>
    <w:rsid w:val="007F78FA"/>
    <w:rPr>
      <w:rFonts w:ascii="Arial" w:hAnsi="Arial" w:cs="Arial"/>
    </w:rPr>
  </w:style>
  <w:style w:type="character" w:customStyle="1" w:styleId="51">
    <w:name w:val="Знак Знак5"/>
    <w:rsid w:val="007F78FA"/>
    <w:rPr>
      <w:sz w:val="24"/>
      <w:szCs w:val="24"/>
    </w:rPr>
  </w:style>
  <w:style w:type="character" w:customStyle="1" w:styleId="190">
    <w:name w:val="Знак Знак19"/>
    <w:rsid w:val="007F78FA"/>
    <w:rPr>
      <w:rFonts w:ascii="Liberation Sans" w:eastAsia="Lucida Sans Unicode" w:hAnsi="Liberation Sans" w:cs="Mangal"/>
      <w:b/>
      <w:bCs/>
      <w:kern w:val="1"/>
      <w:sz w:val="36"/>
      <w:szCs w:val="36"/>
      <w:lang w:eastAsia="zh-CN" w:bidi="hi-IN"/>
    </w:rPr>
  </w:style>
  <w:style w:type="character" w:customStyle="1" w:styleId="180">
    <w:name w:val="Знак Знак18"/>
    <w:rsid w:val="007F78FA"/>
    <w:rPr>
      <w:rFonts w:ascii="Liberation Sans" w:eastAsia="Lucida Sans Unicode" w:hAnsi="Liberation Sans" w:cs="Mangal"/>
      <w:b/>
      <w:bCs/>
      <w:kern w:val="1"/>
      <w:sz w:val="32"/>
      <w:szCs w:val="32"/>
      <w:lang w:eastAsia="zh-CN" w:bidi="hi-IN"/>
    </w:rPr>
  </w:style>
  <w:style w:type="character" w:customStyle="1" w:styleId="120">
    <w:name w:val="Знак Знак12"/>
    <w:rsid w:val="007F78FA"/>
    <w:rPr>
      <w:rFonts w:ascii="Liberation Serif" w:eastAsia="Lucida Sans Unicode" w:hAnsi="Liberation Serif" w:cs="Mangal"/>
      <w:kern w:val="1"/>
      <w:sz w:val="24"/>
      <w:szCs w:val="24"/>
      <w:lang w:eastAsia="zh-CN" w:bidi="hi-IN"/>
    </w:rPr>
  </w:style>
  <w:style w:type="character" w:customStyle="1" w:styleId="100">
    <w:name w:val="Знак Знак10"/>
    <w:rsid w:val="007F78FA"/>
    <w:rPr>
      <w:rFonts w:ascii="Liberation Sans" w:eastAsia="Lucida Sans Unicode" w:hAnsi="Liberation Sans" w:cs="Mangal"/>
      <w:kern w:val="1"/>
      <w:sz w:val="36"/>
      <w:szCs w:val="36"/>
      <w:lang w:eastAsia="zh-CN" w:bidi="hi-IN"/>
    </w:rPr>
  </w:style>
  <w:style w:type="character" w:customStyle="1" w:styleId="ConsPlusNormal0">
    <w:name w:val="ConsPlusNormal Знак"/>
    <w:rsid w:val="007F78FA"/>
    <w:rPr>
      <w:rFonts w:ascii="Arial" w:hAnsi="Arial" w:cs="Arial"/>
      <w:kern w:val="1"/>
      <w:lang w:eastAsia="zh-CN"/>
    </w:rPr>
  </w:style>
  <w:style w:type="character" w:customStyle="1" w:styleId="00">
    <w:name w:val="0Абзац Знак"/>
    <w:rsid w:val="007F78FA"/>
    <w:rPr>
      <w:rFonts w:cs="Arial Unicode MS"/>
      <w:color w:val="000000"/>
      <w:sz w:val="28"/>
      <w:szCs w:val="28"/>
    </w:rPr>
  </w:style>
  <w:style w:type="character" w:customStyle="1" w:styleId="FontStyle38">
    <w:name w:val="Font Style38"/>
    <w:rsid w:val="007F78FA"/>
    <w:rPr>
      <w:rFonts w:ascii="Times New Roman" w:hAnsi="Times New Roman" w:cs="Times New Roman"/>
      <w:sz w:val="26"/>
      <w:szCs w:val="26"/>
    </w:rPr>
  </w:style>
  <w:style w:type="character" w:customStyle="1" w:styleId="41">
    <w:name w:val="Знак Знак4"/>
    <w:rsid w:val="007F78FA"/>
    <w:rPr>
      <w:sz w:val="24"/>
      <w:szCs w:val="24"/>
    </w:rPr>
  </w:style>
  <w:style w:type="character" w:customStyle="1" w:styleId="WW--">
    <w:name w:val="WW-Интернет-ссылка"/>
    <w:rsid w:val="007F78FA"/>
    <w:rPr>
      <w:color w:val="000080"/>
      <w:u w:val="single"/>
      <w:lang w:val="ru-RU" w:bidi="ru-RU"/>
    </w:rPr>
  </w:style>
  <w:style w:type="character" w:customStyle="1" w:styleId="310">
    <w:name w:val="Заголовок 3 Знак1"/>
    <w:aliases w:val="H3 Знак1,&quot;Сапфир&quot; Знак1"/>
    <w:rsid w:val="007F78FA"/>
    <w:rPr>
      <w:rFonts w:ascii="Cambria" w:eastAsia="Times New Roman" w:hAnsi="Cambria" w:cs="Times New Roman" w:hint="default"/>
      <w:b/>
      <w:bCs/>
      <w:color w:val="4F81BD"/>
    </w:rPr>
  </w:style>
  <w:style w:type="character" w:customStyle="1" w:styleId="610">
    <w:name w:val="Заголовок 6 Знак1"/>
    <w:aliases w:val="H6 Знак1"/>
    <w:rsid w:val="007F78FA"/>
    <w:rPr>
      <w:rFonts w:ascii="Cambria" w:eastAsia="Times New Roman" w:hAnsi="Cambria" w:cs="Times New Roman" w:hint="default"/>
      <w:i/>
      <w:iCs/>
      <w:color w:val="243F60"/>
    </w:rPr>
  </w:style>
  <w:style w:type="character" w:customStyle="1" w:styleId="33">
    <w:name w:val="Знак Знак3"/>
    <w:rsid w:val="007F78FA"/>
    <w:rPr>
      <w:sz w:val="28"/>
    </w:rPr>
  </w:style>
  <w:style w:type="character" w:customStyle="1" w:styleId="24">
    <w:name w:val="Знак Знак2"/>
    <w:rsid w:val="007F78FA"/>
    <w:rPr>
      <w:szCs w:val="24"/>
    </w:rPr>
  </w:style>
  <w:style w:type="character" w:customStyle="1" w:styleId="1a">
    <w:name w:val="Знак Знак1"/>
    <w:rsid w:val="007F78FA"/>
    <w:rPr>
      <w:sz w:val="24"/>
      <w:shd w:val="clear" w:color="auto" w:fill="FFFFFF"/>
    </w:rPr>
  </w:style>
  <w:style w:type="character" w:customStyle="1" w:styleId="110">
    <w:name w:val="Знак Знак11"/>
    <w:rsid w:val="007F78FA"/>
    <w:rPr>
      <w:rFonts w:ascii="Liberation Sans" w:eastAsia="Lucida Sans Unicode" w:hAnsi="Liberation Sans" w:cs="Mangal"/>
      <w:b/>
      <w:bCs/>
      <w:kern w:val="1"/>
      <w:sz w:val="56"/>
      <w:szCs w:val="56"/>
      <w:lang w:eastAsia="zh-CN" w:bidi="hi-IN"/>
    </w:rPr>
  </w:style>
  <w:style w:type="paragraph" w:customStyle="1" w:styleId="34">
    <w:name w:val="Указатель3"/>
    <w:basedOn w:val="a"/>
    <w:rsid w:val="007F78FA"/>
    <w:pPr>
      <w:suppressLineNumbers/>
    </w:pPr>
    <w:rPr>
      <w:rFonts w:eastAsia="Lucida Sans Unicode"/>
      <w:kern w:val="1"/>
    </w:rPr>
  </w:style>
  <w:style w:type="paragraph" w:customStyle="1" w:styleId="35">
    <w:name w:val="Название объекта3"/>
    <w:basedOn w:val="10"/>
    <w:next w:val="a0"/>
    <w:rsid w:val="007F78FA"/>
    <w:pPr>
      <w:jc w:val="center"/>
    </w:pPr>
    <w:rPr>
      <w:rFonts w:eastAsia="Lucida Sans Unicode"/>
      <w:b/>
      <w:bCs/>
      <w:kern w:val="1"/>
      <w:sz w:val="56"/>
      <w:szCs w:val="56"/>
    </w:rPr>
  </w:style>
  <w:style w:type="paragraph" w:customStyle="1" w:styleId="25">
    <w:name w:val="Название объекта2"/>
    <w:basedOn w:val="a"/>
    <w:rsid w:val="007F78FA"/>
    <w:pPr>
      <w:suppressLineNumbers/>
      <w:spacing w:before="120" w:after="120"/>
    </w:pPr>
    <w:rPr>
      <w:rFonts w:eastAsia="Lucida Sans Unicode"/>
      <w:i/>
      <w:iCs/>
      <w:kern w:val="1"/>
    </w:rPr>
  </w:style>
  <w:style w:type="paragraph" w:customStyle="1" w:styleId="1b">
    <w:name w:val="Обычный1"/>
    <w:rsid w:val="007F78FA"/>
    <w:pPr>
      <w:widowControl w:val="0"/>
      <w:suppressAutoHyphens/>
    </w:pPr>
    <w:rPr>
      <w:rFonts w:ascii="Liberation Serif" w:eastAsia="Lucida Sans Unicode" w:hAnsi="Liberation Serif" w:cs="Mangal"/>
      <w:kern w:val="1"/>
      <w:sz w:val="24"/>
      <w:szCs w:val="24"/>
      <w:lang w:eastAsia="zh-CN" w:bidi="hi-IN"/>
    </w:rPr>
  </w:style>
  <w:style w:type="paragraph" w:customStyle="1" w:styleId="aff2">
    <w:name w:val="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1c">
    <w:name w:val="Название1"/>
    <w:basedOn w:val="a"/>
    <w:rsid w:val="007F78FA"/>
    <w:pPr>
      <w:widowControl/>
      <w:suppressLineNumbers/>
      <w:suppressAutoHyphens w:val="0"/>
      <w:spacing w:before="120" w:after="120"/>
    </w:pPr>
    <w:rPr>
      <w:rFonts w:ascii="Times New Roman" w:eastAsia="Times New Roman" w:hAnsi="Times New Roman" w:cs="Times New Roman"/>
      <w:i/>
      <w:iCs/>
      <w:kern w:val="1"/>
      <w:sz w:val="20"/>
      <w:lang w:bidi="ar-SA"/>
    </w:rPr>
  </w:style>
  <w:style w:type="character" w:customStyle="1" w:styleId="af5">
    <w:name w:val="Верхний колонтитул Знак"/>
    <w:basedOn w:val="a1"/>
    <w:link w:val="af4"/>
    <w:rsid w:val="007F78FA"/>
    <w:rPr>
      <w:rFonts w:ascii="Liberation Serif" w:eastAsia="SimSun" w:hAnsi="Liberation Serif" w:cs="Mangal"/>
      <w:kern w:val="2"/>
      <w:sz w:val="24"/>
      <w:szCs w:val="24"/>
      <w:lang w:eastAsia="zh-CN" w:bidi="hi-IN"/>
    </w:rPr>
  </w:style>
  <w:style w:type="character" w:customStyle="1" w:styleId="af3">
    <w:name w:val="Нижний колонтитул Знак"/>
    <w:basedOn w:val="a1"/>
    <w:link w:val="af2"/>
    <w:uiPriority w:val="99"/>
    <w:rsid w:val="007F78FA"/>
    <w:rPr>
      <w:rFonts w:ascii="Liberation Serif" w:eastAsia="SimSun" w:hAnsi="Liberation Serif" w:cs="Mangal"/>
      <w:kern w:val="2"/>
      <w:sz w:val="24"/>
      <w:szCs w:val="24"/>
      <w:lang w:eastAsia="zh-CN" w:bidi="hi-IN"/>
    </w:rPr>
  </w:style>
  <w:style w:type="paragraph" w:customStyle="1" w:styleId="1d">
    <w:name w:val="НК1"/>
    <w:basedOn w:val="af2"/>
    <w:rsid w:val="007F78FA"/>
    <w:pPr>
      <w:widowControl/>
      <w:suppressLineNumbers w:val="0"/>
      <w:tabs>
        <w:tab w:val="clear" w:pos="4819"/>
        <w:tab w:val="clear" w:pos="9638"/>
        <w:tab w:val="center" w:pos="4677"/>
        <w:tab w:val="center" w:pos="4703"/>
        <w:tab w:val="right" w:pos="9355"/>
        <w:tab w:val="right" w:pos="9406"/>
      </w:tabs>
      <w:suppressAutoHyphens w:val="0"/>
      <w:spacing w:before="120"/>
    </w:pPr>
    <w:rPr>
      <w:rFonts w:ascii="Times New Roman" w:eastAsia="Times New Roman" w:hAnsi="Times New Roman" w:cs="Times New Roman"/>
      <w:kern w:val="1"/>
      <w:sz w:val="16"/>
      <w:szCs w:val="20"/>
      <w:lang w:bidi="ar-SA"/>
    </w:rPr>
  </w:style>
  <w:style w:type="paragraph" w:customStyle="1" w:styleId="aff3">
    <w:name w:val="Абзац с отсуп"/>
    <w:basedOn w:val="a"/>
    <w:rsid w:val="007F78FA"/>
    <w:pPr>
      <w:widowControl/>
      <w:suppressAutoHyphens w:val="0"/>
      <w:spacing w:before="120" w:line="360" w:lineRule="exact"/>
      <w:ind w:firstLine="720"/>
      <w:jc w:val="both"/>
    </w:pPr>
    <w:rPr>
      <w:rFonts w:ascii="Times New Roman" w:eastAsia="Times New Roman" w:hAnsi="Times New Roman" w:cs="Times New Roman"/>
      <w:kern w:val="1"/>
      <w:sz w:val="28"/>
      <w:szCs w:val="20"/>
      <w:lang w:val="en-US" w:bidi="ar-SA"/>
    </w:rPr>
  </w:style>
  <w:style w:type="paragraph" w:styleId="aff4">
    <w:name w:val="footnote text"/>
    <w:basedOn w:val="a0"/>
    <w:link w:val="aff5"/>
    <w:rsid w:val="007F78FA"/>
    <w:pPr>
      <w:suppressAutoHyphens w:val="0"/>
      <w:spacing w:after="0" w:line="240" w:lineRule="auto"/>
      <w:jc w:val="both"/>
    </w:pPr>
    <w:rPr>
      <w:rFonts w:ascii="Arial" w:eastAsia="Lucida Sans Unicode" w:hAnsi="Arial"/>
      <w:kern w:val="1"/>
      <w:sz w:val="20"/>
    </w:rPr>
  </w:style>
  <w:style w:type="character" w:customStyle="1" w:styleId="aff5">
    <w:name w:val="Текст сноски Знак"/>
    <w:basedOn w:val="a1"/>
    <w:link w:val="aff4"/>
    <w:rsid w:val="007F78FA"/>
    <w:rPr>
      <w:rFonts w:ascii="Arial" w:eastAsia="Lucida Sans Unicode" w:hAnsi="Arial" w:cs="Mangal"/>
      <w:kern w:val="1"/>
      <w:szCs w:val="24"/>
      <w:lang w:eastAsia="zh-CN" w:bidi="hi-IN"/>
    </w:rPr>
  </w:style>
  <w:style w:type="paragraph" w:customStyle="1" w:styleId="26">
    <w:name w:val="Заголовок 2д+"/>
    <w:basedOn w:val="a"/>
    <w:next w:val="a"/>
    <w:rsid w:val="007F78FA"/>
    <w:pPr>
      <w:widowControl/>
      <w:suppressAutoHyphens w:val="0"/>
      <w:spacing w:before="280" w:after="280" w:line="340" w:lineRule="exact"/>
      <w:jc w:val="both"/>
    </w:pPr>
    <w:rPr>
      <w:rFonts w:ascii="Arial" w:eastAsia="Times New Roman" w:hAnsi="Arial" w:cs="Times New Roman"/>
      <w:kern w:val="1"/>
      <w:sz w:val="20"/>
      <w:szCs w:val="20"/>
      <w:lang w:val="en-US" w:bidi="ar-SA"/>
    </w:rPr>
  </w:style>
  <w:style w:type="paragraph" w:customStyle="1" w:styleId="311">
    <w:name w:val="Основной текст 31"/>
    <w:basedOn w:val="a"/>
    <w:rsid w:val="007F78FA"/>
    <w:pPr>
      <w:widowControl/>
      <w:suppressAutoHyphens w:val="0"/>
      <w:spacing w:after="120"/>
    </w:pPr>
    <w:rPr>
      <w:rFonts w:ascii="Times New Roman" w:eastAsia="Times New Roman" w:hAnsi="Times New Roman" w:cs="Times New Roman"/>
      <w:kern w:val="1"/>
      <w:sz w:val="16"/>
      <w:szCs w:val="16"/>
      <w:lang w:bidi="ar-SA"/>
    </w:rPr>
  </w:style>
  <w:style w:type="paragraph" w:customStyle="1" w:styleId="aff6">
    <w:name w:val="Абзац"/>
    <w:rsid w:val="007F78FA"/>
    <w:pPr>
      <w:widowControl w:val="0"/>
      <w:suppressAutoHyphens/>
      <w:spacing w:after="60"/>
      <w:ind w:left="113" w:firstLine="709"/>
      <w:jc w:val="right"/>
    </w:pPr>
    <w:rPr>
      <w:rFonts w:eastAsia="Arial"/>
      <w:sz w:val="28"/>
      <w:szCs w:val="28"/>
      <w:lang w:eastAsia="zh-CN"/>
    </w:rPr>
  </w:style>
  <w:style w:type="paragraph" w:styleId="1e">
    <w:name w:val="toc 1"/>
    <w:basedOn w:val="a"/>
    <w:next w:val="a"/>
    <w:rsid w:val="007F78FA"/>
    <w:pPr>
      <w:widowControl/>
      <w:tabs>
        <w:tab w:val="left" w:pos="480"/>
        <w:tab w:val="right" w:leader="dot" w:pos="9060"/>
      </w:tabs>
      <w:suppressAutoHyphens w:val="0"/>
      <w:ind w:left="480" w:hanging="480"/>
      <w:jc w:val="both"/>
    </w:pPr>
    <w:rPr>
      <w:rFonts w:ascii="Times New Roman" w:eastAsia="Times New Roman" w:hAnsi="Times New Roman" w:cs="Times New Roman"/>
      <w:bCs/>
      <w:kern w:val="1"/>
      <w:sz w:val="28"/>
      <w:szCs w:val="28"/>
      <w:lang w:bidi="ar-SA"/>
    </w:rPr>
  </w:style>
  <w:style w:type="paragraph" w:customStyle="1" w:styleId="aff7">
    <w:name w:val="доклад"/>
    <w:basedOn w:val="a"/>
    <w:rsid w:val="007F78FA"/>
    <w:pPr>
      <w:widowControl/>
      <w:suppressAutoHyphens w:val="0"/>
      <w:spacing w:line="340" w:lineRule="atLeast"/>
      <w:ind w:firstLine="709"/>
      <w:jc w:val="both"/>
    </w:pPr>
    <w:rPr>
      <w:rFonts w:ascii="Arial" w:eastAsia="Times New Roman" w:hAnsi="Arial" w:cs="Times New Roman"/>
      <w:kern w:val="1"/>
      <w:szCs w:val="20"/>
      <w:lang w:bidi="ar-SA"/>
    </w:rPr>
  </w:style>
  <w:style w:type="paragraph" w:customStyle="1" w:styleId="210">
    <w:name w:val="Основной текст с отступом 21"/>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styleId="aff8">
    <w:name w:val="Body Text Indent"/>
    <w:basedOn w:val="a"/>
    <w:link w:val="aff9"/>
    <w:uiPriority w:val="99"/>
    <w:rsid w:val="007F78FA"/>
    <w:pPr>
      <w:widowControl/>
      <w:suppressAutoHyphens w:val="0"/>
      <w:spacing w:after="120"/>
      <w:ind w:left="283"/>
    </w:pPr>
    <w:rPr>
      <w:rFonts w:ascii="Times New Roman" w:eastAsia="Times New Roman" w:hAnsi="Times New Roman" w:cs="Times New Roman"/>
      <w:kern w:val="1"/>
      <w:lang w:bidi="ar-SA"/>
    </w:rPr>
  </w:style>
  <w:style w:type="character" w:customStyle="1" w:styleId="aff9">
    <w:name w:val="Основной текст с отступом Знак"/>
    <w:basedOn w:val="a1"/>
    <w:link w:val="aff8"/>
    <w:uiPriority w:val="99"/>
    <w:rsid w:val="007F78FA"/>
    <w:rPr>
      <w:kern w:val="1"/>
      <w:sz w:val="24"/>
      <w:szCs w:val="24"/>
      <w:lang w:eastAsia="zh-CN"/>
    </w:rPr>
  </w:style>
  <w:style w:type="paragraph" w:customStyle="1" w:styleId="141">
    <w:name w:val="14 по ширине"/>
    <w:basedOn w:val="a"/>
    <w:rsid w:val="007F78FA"/>
    <w:pPr>
      <w:widowControl/>
      <w:tabs>
        <w:tab w:val="left" w:pos="900"/>
      </w:tabs>
      <w:suppressAutoHyphens w:val="0"/>
      <w:jc w:val="both"/>
    </w:pPr>
    <w:rPr>
      <w:rFonts w:ascii="Times New Roman" w:eastAsia="Times New Roman" w:hAnsi="Times New Roman" w:cs="Times New Roman"/>
      <w:kern w:val="1"/>
      <w:sz w:val="28"/>
      <w:szCs w:val="28"/>
      <w:lang w:bidi="ar-SA"/>
    </w:rPr>
  </w:style>
  <w:style w:type="paragraph" w:customStyle="1" w:styleId="affa">
    <w:name w:val="Основной"/>
    <w:basedOn w:val="a"/>
    <w:rsid w:val="007F78FA"/>
    <w:pPr>
      <w:widowControl/>
      <w:suppressAutoHyphens w:val="0"/>
      <w:spacing w:before="40" w:after="40"/>
      <w:ind w:firstLine="709"/>
      <w:jc w:val="both"/>
    </w:pPr>
    <w:rPr>
      <w:rFonts w:ascii="Times New Roman" w:eastAsia="Times New Roman" w:hAnsi="Times New Roman" w:cs="Times New Roman"/>
      <w:kern w:val="1"/>
      <w:sz w:val="28"/>
      <w:lang w:bidi="ar-SA"/>
    </w:rPr>
  </w:style>
  <w:style w:type="paragraph" w:customStyle="1" w:styleId="1f">
    <w:name w:val="Знак Знак Знак Знак Знак Знак Знак Знак Знак1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widowControl/>
      <w:suppressAutoHyphens w:val="0"/>
      <w:spacing w:before="280" w:after="280"/>
      <w:jc w:val="both"/>
    </w:pPr>
    <w:rPr>
      <w:rFonts w:ascii="Tahoma" w:eastAsia="Times New Roman" w:hAnsi="Tahoma" w:cs="Times New Roman"/>
      <w:kern w:val="1"/>
      <w:sz w:val="20"/>
      <w:szCs w:val="20"/>
      <w:lang w:val="en-US" w:bidi="ar-SA"/>
    </w:rPr>
  </w:style>
  <w:style w:type="paragraph" w:customStyle="1" w:styleId="Iniiaiieoaenonionooiii">
    <w:name w:val="Iniiaiie oaeno n ionooiii"/>
    <w:basedOn w:val="a"/>
    <w:rsid w:val="007F78FA"/>
    <w:pPr>
      <w:suppressAutoHyphens w:val="0"/>
      <w:overflowPunct w:val="0"/>
      <w:autoSpaceDE w:val="0"/>
      <w:spacing w:line="360" w:lineRule="auto"/>
      <w:ind w:firstLine="720"/>
      <w:jc w:val="both"/>
      <w:textAlignment w:val="baseline"/>
    </w:pPr>
    <w:rPr>
      <w:rFonts w:ascii="Times New Roman" w:eastAsia="Times New Roman" w:hAnsi="Times New Roman" w:cs="Times New Roman"/>
      <w:kern w:val="1"/>
      <w:lang w:bidi="ar-SA"/>
    </w:rPr>
  </w:style>
  <w:style w:type="paragraph" w:customStyle="1" w:styleId="312">
    <w:name w:val="Основной текст с отступом 31"/>
    <w:basedOn w:val="a"/>
    <w:rsid w:val="007F78FA"/>
    <w:pPr>
      <w:widowControl/>
      <w:suppressAutoHyphens w:val="0"/>
      <w:spacing w:after="120"/>
      <w:ind w:left="283"/>
    </w:pPr>
    <w:rPr>
      <w:rFonts w:ascii="Times New Roman" w:eastAsia="Times New Roman" w:hAnsi="Times New Roman" w:cs="Times New Roman"/>
      <w:kern w:val="1"/>
      <w:sz w:val="16"/>
      <w:szCs w:val="16"/>
      <w:lang w:bidi="ar-SA"/>
    </w:rPr>
  </w:style>
  <w:style w:type="paragraph" w:customStyle="1" w:styleId="affb">
    <w:name w:val="Таблицы (моноширинный)"/>
    <w:basedOn w:val="a"/>
    <w:next w:val="a"/>
    <w:rsid w:val="007F78FA"/>
    <w:pPr>
      <w:suppressAutoHyphens w:val="0"/>
      <w:autoSpaceDE w:val="0"/>
      <w:jc w:val="both"/>
    </w:pPr>
    <w:rPr>
      <w:rFonts w:ascii="Courier New" w:eastAsia="Times New Roman" w:hAnsi="Courier New" w:cs="Courier New"/>
      <w:kern w:val="1"/>
      <w:sz w:val="20"/>
      <w:szCs w:val="20"/>
      <w:lang w:bidi="ar-SA"/>
    </w:rPr>
  </w:style>
  <w:style w:type="paragraph" w:styleId="28">
    <w:name w:val="toc 2"/>
    <w:basedOn w:val="a"/>
    <w:next w:val="a"/>
    <w:rsid w:val="007F78FA"/>
    <w:pPr>
      <w:widowControl/>
      <w:tabs>
        <w:tab w:val="right" w:leader="dot" w:pos="9060"/>
      </w:tabs>
      <w:suppressAutoHyphens w:val="0"/>
      <w:ind w:left="482" w:hanging="482"/>
    </w:pPr>
    <w:rPr>
      <w:rFonts w:ascii="Times New Roman" w:eastAsia="Times New Roman" w:hAnsi="Times New Roman" w:cs="Times New Roman"/>
      <w:iCs/>
      <w:kern w:val="1"/>
      <w:sz w:val="28"/>
      <w:szCs w:val="20"/>
      <w:lang w:bidi="ar-SA"/>
    </w:rPr>
  </w:style>
  <w:style w:type="paragraph" w:customStyle="1" w:styleId="affc">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F78FA"/>
    <w:pPr>
      <w:suppressAutoHyphens w:val="0"/>
      <w:spacing w:after="160" w:line="240" w:lineRule="exact"/>
      <w:jc w:val="right"/>
    </w:pPr>
    <w:rPr>
      <w:rFonts w:ascii="Times New Roman" w:eastAsia="Times New Roman" w:hAnsi="Times New Roman" w:cs="Times New Roman"/>
      <w:kern w:val="1"/>
      <w:sz w:val="20"/>
      <w:szCs w:val="20"/>
      <w:lang w:val="en-GB" w:bidi="ar-SA"/>
    </w:rPr>
  </w:style>
  <w:style w:type="paragraph" w:customStyle="1" w:styleId="affd">
    <w:name w:val="Знак Знак"/>
    <w:basedOn w:val="a"/>
    <w:rsid w:val="007F78FA"/>
    <w:pPr>
      <w:widowControl/>
      <w:suppressAutoHyphens w:val="0"/>
      <w:spacing w:after="160" w:line="240" w:lineRule="exact"/>
    </w:pPr>
    <w:rPr>
      <w:rFonts w:ascii="Verdana" w:eastAsia="Times New Roman" w:hAnsi="Verdana" w:cs="Times New Roman"/>
      <w:kern w:val="1"/>
      <w:sz w:val="20"/>
      <w:szCs w:val="20"/>
      <w:lang w:val="en-US" w:bidi="ar-SA"/>
    </w:rPr>
  </w:style>
  <w:style w:type="paragraph" w:customStyle="1" w:styleId="1f0">
    <w:name w:val="Схема документа1"/>
    <w:basedOn w:val="a"/>
    <w:rsid w:val="007F78FA"/>
    <w:pPr>
      <w:widowControl/>
      <w:shd w:val="clear" w:color="auto" w:fill="000080"/>
      <w:suppressAutoHyphens w:val="0"/>
    </w:pPr>
    <w:rPr>
      <w:rFonts w:ascii="Tahoma" w:eastAsia="Times New Roman" w:hAnsi="Tahoma" w:cs="Tahoma"/>
      <w:kern w:val="1"/>
      <w:sz w:val="20"/>
      <w:szCs w:val="20"/>
      <w:lang w:bidi="ar-SA"/>
    </w:rPr>
  </w:style>
  <w:style w:type="paragraph" w:styleId="1f1">
    <w:name w:val="index 1"/>
    <w:basedOn w:val="a"/>
    <w:next w:val="a"/>
    <w:rsid w:val="007F78FA"/>
    <w:pPr>
      <w:widowControl/>
      <w:suppressAutoHyphens w:val="0"/>
      <w:ind w:left="240" w:hanging="240"/>
    </w:pPr>
    <w:rPr>
      <w:rFonts w:ascii="Times New Roman" w:eastAsia="Times New Roman" w:hAnsi="Times New Roman" w:cs="Times New Roman"/>
      <w:kern w:val="1"/>
      <w:lang w:bidi="ar-SA"/>
    </w:rPr>
  </w:style>
  <w:style w:type="paragraph" w:customStyle="1" w:styleId="affe">
    <w:name w:val="Содержимое врезки"/>
    <w:basedOn w:val="a0"/>
    <w:rsid w:val="007F78FA"/>
    <w:pPr>
      <w:suppressAutoHyphens w:val="0"/>
      <w:spacing w:after="120" w:line="240" w:lineRule="auto"/>
    </w:pPr>
    <w:rPr>
      <w:rFonts w:eastAsia="Lucida Sans Unicode"/>
      <w:kern w:val="1"/>
    </w:rPr>
  </w:style>
  <w:style w:type="paragraph" w:customStyle="1" w:styleId="220">
    <w:name w:val="Основной текст с отступом 22"/>
    <w:basedOn w:val="a"/>
    <w:rsid w:val="007F78FA"/>
    <w:pPr>
      <w:widowControl/>
      <w:suppressAutoHyphens w:val="0"/>
      <w:spacing w:after="120" w:line="480" w:lineRule="auto"/>
      <w:ind w:left="283"/>
    </w:pPr>
    <w:rPr>
      <w:rFonts w:ascii="Times New Roman" w:eastAsia="Times New Roman" w:hAnsi="Times New Roman" w:cs="Times New Roman"/>
      <w:kern w:val="1"/>
      <w:lang w:bidi="ar-SA"/>
    </w:rPr>
  </w:style>
  <w:style w:type="paragraph" w:customStyle="1" w:styleId="WW-0">
    <w:name w:val="WW-Базовый"/>
    <w:rsid w:val="007F78FA"/>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F78FA"/>
    <w:pPr>
      <w:suppressAutoHyphens w:val="0"/>
      <w:autoSpaceDE w:val="0"/>
    </w:pPr>
    <w:rPr>
      <w:rFonts w:ascii="Times New Roman" w:eastAsia="Times New Roman" w:hAnsi="Times New Roman" w:cs="Times New Roman"/>
      <w:kern w:val="1"/>
      <w:sz w:val="28"/>
      <w:szCs w:val="20"/>
      <w:lang w:bidi="ar-SA"/>
    </w:rPr>
  </w:style>
  <w:style w:type="paragraph" w:customStyle="1" w:styleId="320">
    <w:name w:val="Основной текст 32"/>
    <w:basedOn w:val="a"/>
    <w:rsid w:val="007F78FA"/>
    <w:pPr>
      <w:widowControl/>
      <w:suppressAutoHyphens w:val="0"/>
    </w:pPr>
    <w:rPr>
      <w:rFonts w:ascii="Times New Roman" w:eastAsia="Times New Roman" w:hAnsi="Times New Roman" w:cs="Times New Roman"/>
      <w:kern w:val="1"/>
      <w:sz w:val="20"/>
      <w:lang w:bidi="ar-SA"/>
    </w:rPr>
  </w:style>
  <w:style w:type="paragraph" w:customStyle="1" w:styleId="321">
    <w:name w:val="Основной текст с отступом 32"/>
    <w:basedOn w:val="a"/>
    <w:rsid w:val="007F78FA"/>
    <w:pPr>
      <w:shd w:val="clear" w:color="auto" w:fill="FFFFFF"/>
      <w:tabs>
        <w:tab w:val="left" w:pos="2208"/>
      </w:tabs>
      <w:suppressAutoHyphens w:val="0"/>
      <w:autoSpaceDE w:val="0"/>
      <w:spacing w:line="274" w:lineRule="exact"/>
      <w:ind w:left="709"/>
    </w:pPr>
    <w:rPr>
      <w:rFonts w:ascii="Times New Roman" w:eastAsia="Times New Roman" w:hAnsi="Times New Roman" w:cs="Times New Roman"/>
      <w:kern w:val="1"/>
      <w:szCs w:val="20"/>
      <w:lang w:bidi="ar-SA"/>
    </w:rPr>
  </w:style>
  <w:style w:type="paragraph" w:customStyle="1" w:styleId="1f2">
    <w:name w:val="Цитата1"/>
    <w:basedOn w:val="a"/>
    <w:rsid w:val="007F78FA"/>
    <w:pPr>
      <w:shd w:val="clear" w:color="auto" w:fill="FFFFFF"/>
      <w:suppressAutoHyphens w:val="0"/>
      <w:autoSpaceDE w:val="0"/>
      <w:spacing w:before="816" w:line="274" w:lineRule="exact"/>
      <w:ind w:left="14" w:right="7185"/>
      <w:jc w:val="both"/>
    </w:pPr>
    <w:rPr>
      <w:rFonts w:ascii="Times New Roman" w:eastAsia="Times New Roman" w:hAnsi="Times New Roman" w:cs="Times New Roman"/>
      <w:kern w:val="1"/>
      <w:szCs w:val="20"/>
      <w:lang w:bidi="ar-SA"/>
    </w:rPr>
  </w:style>
  <w:style w:type="character" w:customStyle="1" w:styleId="29">
    <w:name w:val="Основной текст (2)_"/>
    <w:link w:val="2a"/>
    <w:rsid w:val="007F78FA"/>
    <w:rPr>
      <w:b/>
      <w:bCs/>
      <w:sz w:val="26"/>
      <w:szCs w:val="26"/>
      <w:shd w:val="clear" w:color="auto" w:fill="FFFFFF"/>
    </w:rPr>
  </w:style>
  <w:style w:type="paragraph" w:customStyle="1" w:styleId="2a">
    <w:name w:val="Основной текст (2)"/>
    <w:basedOn w:val="a"/>
    <w:link w:val="29"/>
    <w:rsid w:val="007F78FA"/>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paragraph" w:customStyle="1" w:styleId="ConsTitle">
    <w:name w:val="ConsTitle"/>
    <w:rsid w:val="007F78FA"/>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paragraph" w:styleId="2b">
    <w:name w:val="Body Text Indent 2"/>
    <w:basedOn w:val="a"/>
    <w:link w:val="2c"/>
    <w:rsid w:val="007F78FA"/>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c">
    <w:name w:val="Основной текст с отступом 2 Знак"/>
    <w:basedOn w:val="a1"/>
    <w:link w:val="2b"/>
    <w:rsid w:val="007F78FA"/>
    <w:rPr>
      <w:sz w:val="24"/>
      <w:szCs w:val="24"/>
      <w:lang w:eastAsia="ar-SA"/>
    </w:rPr>
  </w:style>
  <w:style w:type="paragraph" w:customStyle="1" w:styleId="afff">
    <w:name w:val="Базовый"/>
    <w:rsid w:val="007F78FA"/>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sid w:val="007F78FA"/>
    <w:rPr>
      <w:color w:val="000080"/>
      <w:u w:val="single"/>
      <w:lang w:val="ru-RU" w:eastAsia="ru-RU" w:bidi="ru-RU"/>
    </w:rPr>
  </w:style>
  <w:style w:type="paragraph" w:styleId="2d">
    <w:name w:val="Body Text 2"/>
    <w:basedOn w:val="a"/>
    <w:link w:val="2e"/>
    <w:unhideWhenUsed/>
    <w:rsid w:val="007F78FA"/>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e">
    <w:name w:val="Основной текст 2 Знак"/>
    <w:basedOn w:val="a1"/>
    <w:link w:val="2d"/>
    <w:rsid w:val="007F78FA"/>
    <w:rPr>
      <w:sz w:val="28"/>
      <w:lang w:eastAsia="zh-CN"/>
    </w:rPr>
  </w:style>
  <w:style w:type="paragraph" w:styleId="36">
    <w:name w:val="Body Text 3"/>
    <w:basedOn w:val="a"/>
    <w:link w:val="37"/>
    <w:unhideWhenUsed/>
    <w:rsid w:val="007F78FA"/>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1"/>
    <w:link w:val="36"/>
    <w:rsid w:val="007F78FA"/>
    <w:rPr>
      <w:szCs w:val="24"/>
      <w:lang w:eastAsia="zh-CN"/>
    </w:rPr>
  </w:style>
  <w:style w:type="paragraph" w:styleId="38">
    <w:name w:val="Body Text Indent 3"/>
    <w:basedOn w:val="a"/>
    <w:link w:val="39"/>
    <w:unhideWhenUsed/>
    <w:rsid w:val="007F78FA"/>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1"/>
    <w:link w:val="38"/>
    <w:rsid w:val="007F78FA"/>
    <w:rPr>
      <w:sz w:val="24"/>
      <w:shd w:val="clear" w:color="auto" w:fill="FFFFFF"/>
      <w:lang w:eastAsia="zh-CN"/>
    </w:rPr>
  </w:style>
  <w:style w:type="paragraph" w:styleId="afff0">
    <w:name w:val="Block Text"/>
    <w:basedOn w:val="a"/>
    <w:unhideWhenUsed/>
    <w:rsid w:val="007F78FA"/>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7F78FA"/>
  </w:style>
  <w:style w:type="character" w:customStyle="1" w:styleId="WW8Num23z5">
    <w:name w:val="WW8Num23z5"/>
    <w:rsid w:val="007F78FA"/>
  </w:style>
  <w:style w:type="character" w:customStyle="1" w:styleId="WW8Num23z6">
    <w:name w:val="WW8Num23z6"/>
    <w:rsid w:val="007F78FA"/>
  </w:style>
  <w:style w:type="character" w:customStyle="1" w:styleId="WW8Num23z7">
    <w:name w:val="WW8Num23z7"/>
    <w:rsid w:val="007F78FA"/>
  </w:style>
  <w:style w:type="character" w:customStyle="1" w:styleId="WW8Num23z8">
    <w:name w:val="WW8Num23z8"/>
    <w:rsid w:val="007F78FA"/>
  </w:style>
  <w:style w:type="paragraph" w:styleId="afff1">
    <w:name w:val="Document Map"/>
    <w:basedOn w:val="a"/>
    <w:link w:val="afff2"/>
    <w:uiPriority w:val="99"/>
    <w:unhideWhenUsed/>
    <w:rsid w:val="007F78FA"/>
    <w:pPr>
      <w:widowControl/>
      <w:suppressAutoHyphens w:val="0"/>
    </w:pPr>
    <w:rPr>
      <w:rFonts w:ascii="Tahoma" w:eastAsia="Times New Roman" w:hAnsi="Tahoma" w:cs="Tahoma"/>
      <w:kern w:val="0"/>
      <w:sz w:val="16"/>
      <w:szCs w:val="16"/>
      <w:lang w:bidi="ar-SA"/>
    </w:rPr>
  </w:style>
  <w:style w:type="character" w:customStyle="1" w:styleId="afff2">
    <w:name w:val="Схема документа Знак"/>
    <w:basedOn w:val="a1"/>
    <w:link w:val="afff1"/>
    <w:uiPriority w:val="99"/>
    <w:rsid w:val="007F78FA"/>
    <w:rPr>
      <w:rFonts w:ascii="Tahoma" w:hAnsi="Tahoma" w:cs="Tahoma"/>
      <w:sz w:val="16"/>
      <w:szCs w:val="16"/>
      <w:lang w:eastAsia="zh-CN"/>
    </w:rPr>
  </w:style>
  <w:style w:type="character" w:customStyle="1" w:styleId="42">
    <w:name w:val="Основной шрифт абзаца4"/>
    <w:rsid w:val="007F78FA"/>
  </w:style>
  <w:style w:type="character" w:customStyle="1" w:styleId="WW-Absatz-Standardschriftart111111">
    <w:name w:val="WW-Absatz-Standardschriftart111111"/>
    <w:rsid w:val="007F78FA"/>
  </w:style>
  <w:style w:type="character" w:customStyle="1" w:styleId="WW-Absatz-Standardschriftart1111111">
    <w:name w:val="WW-Absatz-Standardschriftart1111111"/>
    <w:rsid w:val="007F78FA"/>
  </w:style>
  <w:style w:type="character" w:customStyle="1" w:styleId="WW-Absatz-Standardschriftart11111111">
    <w:name w:val="WW-Absatz-Standardschriftart11111111"/>
    <w:rsid w:val="007F78FA"/>
  </w:style>
  <w:style w:type="character" w:customStyle="1" w:styleId="WW-Absatz-Standardschriftart111111111">
    <w:name w:val="WW-Absatz-Standardschriftart111111111"/>
    <w:rsid w:val="007F78FA"/>
  </w:style>
  <w:style w:type="character" w:customStyle="1" w:styleId="WW-Absatz-Standardschriftart1111111111">
    <w:name w:val="WW-Absatz-Standardschriftart1111111111"/>
    <w:rsid w:val="007F78FA"/>
  </w:style>
  <w:style w:type="character" w:customStyle="1" w:styleId="WW-Absatz-Standardschriftart11111111111">
    <w:name w:val="WW-Absatz-Standardschriftart11111111111"/>
    <w:rsid w:val="007F78FA"/>
  </w:style>
  <w:style w:type="character" w:customStyle="1" w:styleId="WW-Absatz-Standardschriftart111111111111">
    <w:name w:val="WW-Absatz-Standardschriftart111111111111"/>
    <w:rsid w:val="007F78FA"/>
  </w:style>
  <w:style w:type="character" w:customStyle="1" w:styleId="WW-Absatz-Standardschriftart1111111111111">
    <w:name w:val="WW-Absatz-Standardschriftart1111111111111"/>
    <w:rsid w:val="007F78FA"/>
  </w:style>
  <w:style w:type="character" w:customStyle="1" w:styleId="WW-Absatz-Standardschriftart11111111111111">
    <w:name w:val="WW-Absatz-Standardschriftart11111111111111"/>
    <w:rsid w:val="007F78FA"/>
  </w:style>
  <w:style w:type="character" w:customStyle="1" w:styleId="RTFNum21">
    <w:name w:val="RTF_Num 2 1"/>
    <w:rsid w:val="007F78FA"/>
  </w:style>
  <w:style w:type="character" w:customStyle="1" w:styleId="RTFNum22">
    <w:name w:val="RTF_Num 2 2"/>
    <w:rsid w:val="007F78FA"/>
  </w:style>
  <w:style w:type="character" w:customStyle="1" w:styleId="RTFNum23">
    <w:name w:val="RTF_Num 2 3"/>
    <w:rsid w:val="007F78FA"/>
  </w:style>
  <w:style w:type="character" w:customStyle="1" w:styleId="RTFNum24">
    <w:name w:val="RTF_Num 2 4"/>
    <w:rsid w:val="007F78FA"/>
  </w:style>
  <w:style w:type="character" w:customStyle="1" w:styleId="RTFNum25">
    <w:name w:val="RTF_Num 2 5"/>
    <w:rsid w:val="007F78FA"/>
  </w:style>
  <w:style w:type="character" w:customStyle="1" w:styleId="RTFNum26">
    <w:name w:val="RTF_Num 2 6"/>
    <w:rsid w:val="007F78FA"/>
  </w:style>
  <w:style w:type="character" w:customStyle="1" w:styleId="RTFNum27">
    <w:name w:val="RTF_Num 2 7"/>
    <w:rsid w:val="007F78FA"/>
  </w:style>
  <w:style w:type="character" w:customStyle="1" w:styleId="RTFNum28">
    <w:name w:val="RTF_Num 2 8"/>
    <w:rsid w:val="007F78FA"/>
  </w:style>
  <w:style w:type="character" w:customStyle="1" w:styleId="RTFNum29">
    <w:name w:val="RTF_Num 2 9"/>
    <w:rsid w:val="007F78FA"/>
  </w:style>
  <w:style w:type="character" w:customStyle="1" w:styleId="WW-Absatz-Standardschriftart111111111111111">
    <w:name w:val="WW-Absatz-Standardschriftart111111111111111"/>
    <w:rsid w:val="007F78FA"/>
  </w:style>
  <w:style w:type="character" w:customStyle="1" w:styleId="WW-Absatz-Standardschriftart1111111112">
    <w:name w:val="WW-Absatz-Standardschriftart1111111112"/>
    <w:rsid w:val="007F78FA"/>
  </w:style>
  <w:style w:type="character" w:customStyle="1" w:styleId="WW-Absatz-Standardschriftart111111112">
    <w:name w:val="WW-Absatz-Standardschriftart111111112"/>
    <w:rsid w:val="007F78FA"/>
  </w:style>
  <w:style w:type="character" w:customStyle="1" w:styleId="WW-Absatz-Standardschriftart11111112">
    <w:name w:val="WW-Absatz-Standardschriftart11111112"/>
    <w:rsid w:val="007F78FA"/>
  </w:style>
  <w:style w:type="character" w:customStyle="1" w:styleId="WW-Absatz-Standardschriftart1111112">
    <w:name w:val="WW-Absatz-Standardschriftart1111112"/>
    <w:rsid w:val="007F78FA"/>
  </w:style>
  <w:style w:type="character" w:customStyle="1" w:styleId="WW-Absatz-Standardschriftart111112">
    <w:name w:val="WW-Absatz-Standardschriftart111112"/>
    <w:rsid w:val="007F78FA"/>
  </w:style>
  <w:style w:type="character" w:customStyle="1" w:styleId="WW-Absatz-Standardschriftart11112">
    <w:name w:val="WW-Absatz-Standardschriftart11112"/>
    <w:rsid w:val="007F78FA"/>
  </w:style>
  <w:style w:type="character" w:customStyle="1" w:styleId="WW-Absatz-Standardschriftart1112">
    <w:name w:val="WW-Absatz-Standardschriftart1112"/>
    <w:rsid w:val="007F78FA"/>
  </w:style>
  <w:style w:type="character" w:customStyle="1" w:styleId="WW-Absatz-Standardschriftart112">
    <w:name w:val="WW-Absatz-Standardschriftart112"/>
    <w:rsid w:val="007F78FA"/>
  </w:style>
  <w:style w:type="character" w:customStyle="1" w:styleId="WW-Absatz-Standardschriftart12">
    <w:name w:val="WW-Absatz-Standardschriftart12"/>
    <w:rsid w:val="007F78FA"/>
  </w:style>
  <w:style w:type="character" w:customStyle="1" w:styleId="WW-Absatz-Standardschriftart121">
    <w:name w:val="WW-Absatz-Standardschriftart121"/>
    <w:rsid w:val="007F78FA"/>
  </w:style>
  <w:style w:type="paragraph" w:customStyle="1" w:styleId="43">
    <w:name w:val="Указатель4"/>
    <w:basedOn w:val="a"/>
    <w:rsid w:val="007F78FA"/>
    <w:pPr>
      <w:widowControl/>
      <w:suppressLineNumbers/>
      <w:suppressAutoHyphens w:val="0"/>
    </w:pPr>
    <w:rPr>
      <w:rFonts w:ascii="Times New Roman" w:eastAsia="Times New Roman" w:hAnsi="Times New Roman"/>
      <w:kern w:val="0"/>
      <w:sz w:val="28"/>
      <w:szCs w:val="20"/>
      <w:lang w:bidi="ar-SA"/>
    </w:rPr>
  </w:style>
  <w:style w:type="paragraph" w:customStyle="1" w:styleId="afff3">
    <w:name w:val="Знак Знак Знак 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3">
    <w:name w:val="Караваев 1"/>
    <w:basedOn w:val="a"/>
    <w:rsid w:val="007F78FA"/>
    <w:pPr>
      <w:widowControl/>
      <w:ind w:firstLine="709"/>
    </w:pPr>
    <w:rPr>
      <w:rFonts w:ascii="Times New Roman" w:eastAsia="Times New Roman" w:hAnsi="Times New Roman" w:cs="Times New Roman"/>
      <w:b/>
      <w:kern w:val="0"/>
      <w:sz w:val="28"/>
      <w:szCs w:val="28"/>
      <w:lang w:bidi="ar-SA"/>
    </w:rPr>
  </w:style>
  <w:style w:type="paragraph" w:customStyle="1" w:styleId="afff4">
    <w:name w:val="Отчет"/>
    <w:basedOn w:val="a"/>
    <w:rsid w:val="007F78FA"/>
    <w:pPr>
      <w:widowControl/>
      <w:jc w:val="center"/>
    </w:pPr>
    <w:rPr>
      <w:rFonts w:ascii="Times New Roman" w:eastAsia="Times New Roman" w:hAnsi="Times New Roman" w:cs="Times New Roman"/>
      <w:b/>
      <w:bCs/>
      <w:color w:val="00B050"/>
      <w:kern w:val="0"/>
      <w:u w:val="single"/>
      <w:lang w:bidi="ar-SA"/>
    </w:rPr>
  </w:style>
  <w:style w:type="paragraph" w:customStyle="1" w:styleId="2f">
    <w:name w:val="Отчет 2"/>
    <w:basedOn w:val="a"/>
    <w:rsid w:val="007F78FA"/>
    <w:pPr>
      <w:widowControl/>
      <w:ind w:firstLine="709"/>
      <w:jc w:val="both"/>
    </w:pPr>
    <w:rPr>
      <w:rFonts w:ascii="Times New Roman" w:eastAsia="Times New Roman" w:hAnsi="Times New Roman" w:cs="Times New Roman"/>
      <w:bCs/>
      <w:color w:val="00B050"/>
      <w:kern w:val="0"/>
      <w:lang w:bidi="ar-SA"/>
    </w:rPr>
  </w:style>
  <w:style w:type="paragraph" w:customStyle="1" w:styleId="afff5">
    <w:name w:val="Знак"/>
    <w:basedOn w:val="a"/>
    <w:rsid w:val="007F78F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0">
    <w:name w:val="Название2"/>
    <w:basedOn w:val="a"/>
    <w:rsid w:val="007F78FA"/>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2">
    <w:name w:val="Обычный + 14 пт"/>
    <w:basedOn w:val="a"/>
    <w:rsid w:val="007F78FA"/>
    <w:pPr>
      <w:widowControl/>
      <w:suppressAutoHyphens w:val="0"/>
      <w:spacing w:after="200" w:line="276" w:lineRule="auto"/>
    </w:pPr>
    <w:rPr>
      <w:rFonts w:ascii="Times New Roman" w:eastAsia="Times New Roman" w:hAnsi="Times New Roman" w:cs="Times New Roman"/>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06013">
      <w:bodyDiv w:val="1"/>
      <w:marLeft w:val="0"/>
      <w:marRight w:val="0"/>
      <w:marTop w:val="0"/>
      <w:marBottom w:val="0"/>
      <w:divBdr>
        <w:top w:val="none" w:sz="0" w:space="0" w:color="auto"/>
        <w:left w:val="none" w:sz="0" w:space="0" w:color="auto"/>
        <w:bottom w:val="none" w:sz="0" w:space="0" w:color="auto"/>
        <w:right w:val="none" w:sz="0" w:space="0" w:color="auto"/>
      </w:divBdr>
    </w:div>
    <w:div w:id="127820423">
      <w:bodyDiv w:val="1"/>
      <w:marLeft w:val="0"/>
      <w:marRight w:val="0"/>
      <w:marTop w:val="0"/>
      <w:marBottom w:val="0"/>
      <w:divBdr>
        <w:top w:val="none" w:sz="0" w:space="0" w:color="auto"/>
        <w:left w:val="none" w:sz="0" w:space="0" w:color="auto"/>
        <w:bottom w:val="none" w:sz="0" w:space="0" w:color="auto"/>
        <w:right w:val="none" w:sz="0" w:space="0" w:color="auto"/>
      </w:divBdr>
    </w:div>
    <w:div w:id="196049217">
      <w:bodyDiv w:val="1"/>
      <w:marLeft w:val="0"/>
      <w:marRight w:val="0"/>
      <w:marTop w:val="0"/>
      <w:marBottom w:val="0"/>
      <w:divBdr>
        <w:top w:val="none" w:sz="0" w:space="0" w:color="auto"/>
        <w:left w:val="none" w:sz="0" w:space="0" w:color="auto"/>
        <w:bottom w:val="none" w:sz="0" w:space="0" w:color="auto"/>
        <w:right w:val="none" w:sz="0" w:space="0" w:color="auto"/>
      </w:divBdr>
    </w:div>
    <w:div w:id="250696704">
      <w:bodyDiv w:val="1"/>
      <w:marLeft w:val="0"/>
      <w:marRight w:val="0"/>
      <w:marTop w:val="0"/>
      <w:marBottom w:val="0"/>
      <w:divBdr>
        <w:top w:val="none" w:sz="0" w:space="0" w:color="auto"/>
        <w:left w:val="none" w:sz="0" w:space="0" w:color="auto"/>
        <w:bottom w:val="none" w:sz="0" w:space="0" w:color="auto"/>
        <w:right w:val="none" w:sz="0" w:space="0" w:color="auto"/>
      </w:divBdr>
    </w:div>
    <w:div w:id="285475998">
      <w:bodyDiv w:val="1"/>
      <w:marLeft w:val="0"/>
      <w:marRight w:val="0"/>
      <w:marTop w:val="0"/>
      <w:marBottom w:val="0"/>
      <w:divBdr>
        <w:top w:val="none" w:sz="0" w:space="0" w:color="auto"/>
        <w:left w:val="none" w:sz="0" w:space="0" w:color="auto"/>
        <w:bottom w:val="none" w:sz="0" w:space="0" w:color="auto"/>
        <w:right w:val="none" w:sz="0" w:space="0" w:color="auto"/>
      </w:divBdr>
    </w:div>
    <w:div w:id="343823034">
      <w:bodyDiv w:val="1"/>
      <w:marLeft w:val="0"/>
      <w:marRight w:val="0"/>
      <w:marTop w:val="0"/>
      <w:marBottom w:val="0"/>
      <w:divBdr>
        <w:top w:val="none" w:sz="0" w:space="0" w:color="auto"/>
        <w:left w:val="none" w:sz="0" w:space="0" w:color="auto"/>
        <w:bottom w:val="none" w:sz="0" w:space="0" w:color="auto"/>
        <w:right w:val="none" w:sz="0" w:space="0" w:color="auto"/>
      </w:divBdr>
    </w:div>
    <w:div w:id="407382356">
      <w:bodyDiv w:val="1"/>
      <w:marLeft w:val="0"/>
      <w:marRight w:val="0"/>
      <w:marTop w:val="0"/>
      <w:marBottom w:val="0"/>
      <w:divBdr>
        <w:top w:val="none" w:sz="0" w:space="0" w:color="auto"/>
        <w:left w:val="none" w:sz="0" w:space="0" w:color="auto"/>
        <w:bottom w:val="none" w:sz="0" w:space="0" w:color="auto"/>
        <w:right w:val="none" w:sz="0" w:space="0" w:color="auto"/>
      </w:divBdr>
    </w:div>
    <w:div w:id="539826992">
      <w:bodyDiv w:val="1"/>
      <w:marLeft w:val="0"/>
      <w:marRight w:val="0"/>
      <w:marTop w:val="0"/>
      <w:marBottom w:val="0"/>
      <w:divBdr>
        <w:top w:val="none" w:sz="0" w:space="0" w:color="auto"/>
        <w:left w:val="none" w:sz="0" w:space="0" w:color="auto"/>
        <w:bottom w:val="none" w:sz="0" w:space="0" w:color="auto"/>
        <w:right w:val="none" w:sz="0" w:space="0" w:color="auto"/>
      </w:divBdr>
    </w:div>
    <w:div w:id="551886301">
      <w:bodyDiv w:val="1"/>
      <w:marLeft w:val="0"/>
      <w:marRight w:val="0"/>
      <w:marTop w:val="0"/>
      <w:marBottom w:val="0"/>
      <w:divBdr>
        <w:top w:val="none" w:sz="0" w:space="0" w:color="auto"/>
        <w:left w:val="none" w:sz="0" w:space="0" w:color="auto"/>
        <w:bottom w:val="none" w:sz="0" w:space="0" w:color="auto"/>
        <w:right w:val="none" w:sz="0" w:space="0" w:color="auto"/>
      </w:divBdr>
    </w:div>
    <w:div w:id="688406904">
      <w:bodyDiv w:val="1"/>
      <w:marLeft w:val="0"/>
      <w:marRight w:val="0"/>
      <w:marTop w:val="0"/>
      <w:marBottom w:val="0"/>
      <w:divBdr>
        <w:top w:val="none" w:sz="0" w:space="0" w:color="auto"/>
        <w:left w:val="none" w:sz="0" w:space="0" w:color="auto"/>
        <w:bottom w:val="none" w:sz="0" w:space="0" w:color="auto"/>
        <w:right w:val="none" w:sz="0" w:space="0" w:color="auto"/>
      </w:divBdr>
    </w:div>
    <w:div w:id="833686493">
      <w:bodyDiv w:val="1"/>
      <w:marLeft w:val="0"/>
      <w:marRight w:val="0"/>
      <w:marTop w:val="0"/>
      <w:marBottom w:val="0"/>
      <w:divBdr>
        <w:top w:val="none" w:sz="0" w:space="0" w:color="auto"/>
        <w:left w:val="none" w:sz="0" w:space="0" w:color="auto"/>
        <w:bottom w:val="none" w:sz="0" w:space="0" w:color="auto"/>
        <w:right w:val="none" w:sz="0" w:space="0" w:color="auto"/>
      </w:divBdr>
    </w:div>
    <w:div w:id="953443880">
      <w:bodyDiv w:val="1"/>
      <w:marLeft w:val="0"/>
      <w:marRight w:val="0"/>
      <w:marTop w:val="0"/>
      <w:marBottom w:val="0"/>
      <w:divBdr>
        <w:top w:val="none" w:sz="0" w:space="0" w:color="auto"/>
        <w:left w:val="none" w:sz="0" w:space="0" w:color="auto"/>
        <w:bottom w:val="none" w:sz="0" w:space="0" w:color="auto"/>
        <w:right w:val="none" w:sz="0" w:space="0" w:color="auto"/>
      </w:divBdr>
    </w:div>
    <w:div w:id="1049455198">
      <w:bodyDiv w:val="1"/>
      <w:marLeft w:val="0"/>
      <w:marRight w:val="0"/>
      <w:marTop w:val="0"/>
      <w:marBottom w:val="0"/>
      <w:divBdr>
        <w:top w:val="none" w:sz="0" w:space="0" w:color="auto"/>
        <w:left w:val="none" w:sz="0" w:space="0" w:color="auto"/>
        <w:bottom w:val="none" w:sz="0" w:space="0" w:color="auto"/>
        <w:right w:val="none" w:sz="0" w:space="0" w:color="auto"/>
      </w:divBdr>
    </w:div>
    <w:div w:id="1221942177">
      <w:bodyDiv w:val="1"/>
      <w:marLeft w:val="0"/>
      <w:marRight w:val="0"/>
      <w:marTop w:val="0"/>
      <w:marBottom w:val="0"/>
      <w:divBdr>
        <w:top w:val="none" w:sz="0" w:space="0" w:color="auto"/>
        <w:left w:val="none" w:sz="0" w:space="0" w:color="auto"/>
        <w:bottom w:val="none" w:sz="0" w:space="0" w:color="auto"/>
        <w:right w:val="none" w:sz="0" w:space="0" w:color="auto"/>
      </w:divBdr>
    </w:div>
    <w:div w:id="1257128702">
      <w:bodyDiv w:val="1"/>
      <w:marLeft w:val="0"/>
      <w:marRight w:val="0"/>
      <w:marTop w:val="0"/>
      <w:marBottom w:val="0"/>
      <w:divBdr>
        <w:top w:val="none" w:sz="0" w:space="0" w:color="auto"/>
        <w:left w:val="none" w:sz="0" w:space="0" w:color="auto"/>
        <w:bottom w:val="none" w:sz="0" w:space="0" w:color="auto"/>
        <w:right w:val="none" w:sz="0" w:space="0" w:color="auto"/>
      </w:divBdr>
    </w:div>
    <w:div w:id="1302153183">
      <w:bodyDiv w:val="1"/>
      <w:marLeft w:val="0"/>
      <w:marRight w:val="0"/>
      <w:marTop w:val="0"/>
      <w:marBottom w:val="0"/>
      <w:divBdr>
        <w:top w:val="none" w:sz="0" w:space="0" w:color="auto"/>
        <w:left w:val="none" w:sz="0" w:space="0" w:color="auto"/>
        <w:bottom w:val="none" w:sz="0" w:space="0" w:color="auto"/>
        <w:right w:val="none" w:sz="0" w:space="0" w:color="auto"/>
      </w:divBdr>
    </w:div>
    <w:div w:id="1313483879">
      <w:bodyDiv w:val="1"/>
      <w:marLeft w:val="0"/>
      <w:marRight w:val="0"/>
      <w:marTop w:val="0"/>
      <w:marBottom w:val="0"/>
      <w:divBdr>
        <w:top w:val="none" w:sz="0" w:space="0" w:color="auto"/>
        <w:left w:val="none" w:sz="0" w:space="0" w:color="auto"/>
        <w:bottom w:val="none" w:sz="0" w:space="0" w:color="auto"/>
        <w:right w:val="none" w:sz="0" w:space="0" w:color="auto"/>
      </w:divBdr>
    </w:div>
    <w:div w:id="1339770648">
      <w:bodyDiv w:val="1"/>
      <w:marLeft w:val="0"/>
      <w:marRight w:val="0"/>
      <w:marTop w:val="0"/>
      <w:marBottom w:val="0"/>
      <w:divBdr>
        <w:top w:val="none" w:sz="0" w:space="0" w:color="auto"/>
        <w:left w:val="none" w:sz="0" w:space="0" w:color="auto"/>
        <w:bottom w:val="none" w:sz="0" w:space="0" w:color="auto"/>
        <w:right w:val="none" w:sz="0" w:space="0" w:color="auto"/>
      </w:divBdr>
    </w:div>
    <w:div w:id="1433746230">
      <w:bodyDiv w:val="1"/>
      <w:marLeft w:val="0"/>
      <w:marRight w:val="0"/>
      <w:marTop w:val="0"/>
      <w:marBottom w:val="0"/>
      <w:divBdr>
        <w:top w:val="none" w:sz="0" w:space="0" w:color="auto"/>
        <w:left w:val="none" w:sz="0" w:space="0" w:color="auto"/>
        <w:bottom w:val="none" w:sz="0" w:space="0" w:color="auto"/>
        <w:right w:val="none" w:sz="0" w:space="0" w:color="auto"/>
      </w:divBdr>
    </w:div>
    <w:div w:id="1553997053">
      <w:bodyDiv w:val="1"/>
      <w:marLeft w:val="0"/>
      <w:marRight w:val="0"/>
      <w:marTop w:val="0"/>
      <w:marBottom w:val="0"/>
      <w:divBdr>
        <w:top w:val="none" w:sz="0" w:space="0" w:color="auto"/>
        <w:left w:val="none" w:sz="0" w:space="0" w:color="auto"/>
        <w:bottom w:val="none" w:sz="0" w:space="0" w:color="auto"/>
        <w:right w:val="none" w:sz="0" w:space="0" w:color="auto"/>
      </w:divBdr>
    </w:div>
    <w:div w:id="1567912234">
      <w:bodyDiv w:val="1"/>
      <w:marLeft w:val="0"/>
      <w:marRight w:val="0"/>
      <w:marTop w:val="0"/>
      <w:marBottom w:val="0"/>
      <w:divBdr>
        <w:top w:val="none" w:sz="0" w:space="0" w:color="auto"/>
        <w:left w:val="none" w:sz="0" w:space="0" w:color="auto"/>
        <w:bottom w:val="none" w:sz="0" w:space="0" w:color="auto"/>
        <w:right w:val="none" w:sz="0" w:space="0" w:color="auto"/>
      </w:divBdr>
    </w:div>
    <w:div w:id="1569337645">
      <w:bodyDiv w:val="1"/>
      <w:marLeft w:val="0"/>
      <w:marRight w:val="0"/>
      <w:marTop w:val="0"/>
      <w:marBottom w:val="0"/>
      <w:divBdr>
        <w:top w:val="none" w:sz="0" w:space="0" w:color="auto"/>
        <w:left w:val="none" w:sz="0" w:space="0" w:color="auto"/>
        <w:bottom w:val="none" w:sz="0" w:space="0" w:color="auto"/>
        <w:right w:val="none" w:sz="0" w:space="0" w:color="auto"/>
      </w:divBdr>
    </w:div>
    <w:div w:id="1595897047">
      <w:bodyDiv w:val="1"/>
      <w:marLeft w:val="0"/>
      <w:marRight w:val="0"/>
      <w:marTop w:val="0"/>
      <w:marBottom w:val="0"/>
      <w:divBdr>
        <w:top w:val="none" w:sz="0" w:space="0" w:color="auto"/>
        <w:left w:val="none" w:sz="0" w:space="0" w:color="auto"/>
        <w:bottom w:val="none" w:sz="0" w:space="0" w:color="auto"/>
        <w:right w:val="none" w:sz="0" w:space="0" w:color="auto"/>
      </w:divBdr>
    </w:div>
    <w:div w:id="1676573976">
      <w:bodyDiv w:val="1"/>
      <w:marLeft w:val="0"/>
      <w:marRight w:val="0"/>
      <w:marTop w:val="0"/>
      <w:marBottom w:val="0"/>
      <w:divBdr>
        <w:top w:val="none" w:sz="0" w:space="0" w:color="auto"/>
        <w:left w:val="none" w:sz="0" w:space="0" w:color="auto"/>
        <w:bottom w:val="none" w:sz="0" w:space="0" w:color="auto"/>
        <w:right w:val="none" w:sz="0" w:space="0" w:color="auto"/>
      </w:divBdr>
    </w:div>
    <w:div w:id="1931818041">
      <w:bodyDiv w:val="1"/>
      <w:marLeft w:val="0"/>
      <w:marRight w:val="0"/>
      <w:marTop w:val="0"/>
      <w:marBottom w:val="0"/>
      <w:divBdr>
        <w:top w:val="none" w:sz="0" w:space="0" w:color="auto"/>
        <w:left w:val="none" w:sz="0" w:space="0" w:color="auto"/>
        <w:bottom w:val="none" w:sz="0" w:space="0" w:color="auto"/>
        <w:right w:val="none" w:sz="0" w:space="0" w:color="auto"/>
      </w:divBdr>
    </w:div>
    <w:div w:id="2006131229">
      <w:bodyDiv w:val="1"/>
      <w:marLeft w:val="0"/>
      <w:marRight w:val="0"/>
      <w:marTop w:val="0"/>
      <w:marBottom w:val="0"/>
      <w:divBdr>
        <w:top w:val="none" w:sz="0" w:space="0" w:color="auto"/>
        <w:left w:val="none" w:sz="0" w:space="0" w:color="auto"/>
        <w:bottom w:val="none" w:sz="0" w:space="0" w:color="auto"/>
        <w:right w:val="none" w:sz="0" w:space="0" w:color="auto"/>
      </w:divBdr>
    </w:div>
    <w:div w:id="2025010163">
      <w:bodyDiv w:val="1"/>
      <w:marLeft w:val="0"/>
      <w:marRight w:val="0"/>
      <w:marTop w:val="0"/>
      <w:marBottom w:val="0"/>
      <w:divBdr>
        <w:top w:val="none" w:sz="0" w:space="0" w:color="auto"/>
        <w:left w:val="none" w:sz="0" w:space="0" w:color="auto"/>
        <w:bottom w:val="none" w:sz="0" w:space="0" w:color="auto"/>
        <w:right w:val="none" w:sz="0" w:space="0" w:color="auto"/>
      </w:divBdr>
    </w:div>
    <w:div w:id="2033726880">
      <w:bodyDiv w:val="1"/>
      <w:marLeft w:val="0"/>
      <w:marRight w:val="0"/>
      <w:marTop w:val="0"/>
      <w:marBottom w:val="0"/>
      <w:divBdr>
        <w:top w:val="none" w:sz="0" w:space="0" w:color="auto"/>
        <w:left w:val="none" w:sz="0" w:space="0" w:color="auto"/>
        <w:bottom w:val="none" w:sz="0" w:space="0" w:color="auto"/>
        <w:right w:val="none" w:sz="0" w:space="0" w:color="auto"/>
      </w:divBdr>
    </w:div>
    <w:div w:id="2075662039">
      <w:bodyDiv w:val="1"/>
      <w:marLeft w:val="0"/>
      <w:marRight w:val="0"/>
      <w:marTop w:val="0"/>
      <w:marBottom w:val="0"/>
      <w:divBdr>
        <w:top w:val="none" w:sz="0" w:space="0" w:color="auto"/>
        <w:left w:val="none" w:sz="0" w:space="0" w:color="auto"/>
        <w:bottom w:val="none" w:sz="0" w:space="0" w:color="auto"/>
        <w:right w:val="none" w:sz="0" w:space="0" w:color="auto"/>
      </w:divBdr>
    </w:div>
    <w:div w:id="2082748690">
      <w:bodyDiv w:val="1"/>
      <w:marLeft w:val="0"/>
      <w:marRight w:val="0"/>
      <w:marTop w:val="0"/>
      <w:marBottom w:val="0"/>
      <w:divBdr>
        <w:top w:val="none" w:sz="0" w:space="0" w:color="auto"/>
        <w:left w:val="none" w:sz="0" w:space="0" w:color="auto"/>
        <w:bottom w:val="none" w:sz="0" w:space="0" w:color="auto"/>
        <w:right w:val="none" w:sz="0" w:space="0" w:color="auto"/>
      </w:divBdr>
    </w:div>
    <w:div w:id="208367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5A65D3-1ACB-4B15-AC6A-6285B271D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12</Pages>
  <Words>1845</Words>
  <Characters>10523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2025-06-03T07:57:00Z</cp:lastPrinted>
  <dcterms:created xsi:type="dcterms:W3CDTF">2025-06-02T07:14:00Z</dcterms:created>
  <dcterms:modified xsi:type="dcterms:W3CDTF">2025-06-03T08:01:00Z</dcterms:modified>
</cp:coreProperties>
</file>