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0A4533" w14:textId="77777777"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14:anchorId="437B8156" wp14:editId="741D9822">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14:paraId="625E9563" w14:textId="77777777" w:rsidTr="00852B9D">
        <w:trPr>
          <w:trHeight w:hRule="exact" w:val="1883"/>
          <w:jc w:val="center"/>
        </w:trPr>
        <w:tc>
          <w:tcPr>
            <w:tcW w:w="9072" w:type="dxa"/>
            <w:gridSpan w:val="4"/>
            <w:shd w:val="clear" w:color="auto" w:fill="auto"/>
          </w:tcPr>
          <w:p w14:paraId="5A0D81F4" w14:textId="77777777" w:rsidR="00C22133" w:rsidRDefault="00852B9D" w:rsidP="00C22133">
            <w:pPr>
              <w:pStyle w:val="Iioaioo"/>
              <w:keepLines w:val="0"/>
              <w:tabs>
                <w:tab w:val="left" w:pos="2977"/>
              </w:tabs>
              <w:spacing w:before="360" w:after="0"/>
              <w:rPr>
                <w:rFonts w:hint="eastAsia"/>
                <w:szCs w:val="28"/>
              </w:rPr>
            </w:pPr>
            <w:r>
              <w:rPr>
                <w:szCs w:val="28"/>
              </w:rPr>
              <w:t>АДМИНИСТРАЦИЯ ЛЕБЯЖСКОГО МУНИЦИПАЛЬНОГО</w:t>
            </w:r>
            <w:r w:rsidR="00C22133" w:rsidRPr="00AF497B">
              <w:rPr>
                <w:szCs w:val="28"/>
              </w:rPr>
              <w:t xml:space="preserve"> </w:t>
            </w:r>
            <w:r>
              <w:rPr>
                <w:szCs w:val="28"/>
              </w:rPr>
              <w:t>ОКРУГА</w:t>
            </w:r>
          </w:p>
          <w:p w14:paraId="533F51F8" w14:textId="77777777" w:rsidR="00852B9D" w:rsidRDefault="00852B9D" w:rsidP="002F4413">
            <w:pPr>
              <w:pStyle w:val="Iioaioo"/>
              <w:keepLines w:val="0"/>
              <w:tabs>
                <w:tab w:val="left" w:pos="2977"/>
              </w:tabs>
              <w:spacing w:before="0" w:after="360"/>
              <w:rPr>
                <w:rFonts w:hint="eastAsia"/>
              </w:rPr>
            </w:pPr>
            <w:r>
              <w:rPr>
                <w:szCs w:val="28"/>
              </w:rPr>
              <w:t xml:space="preserve"> КИРОВСКОЙ ОБЛАСТИ</w:t>
            </w:r>
          </w:p>
          <w:p w14:paraId="3F387940" w14:textId="77777777" w:rsidR="00852B9D" w:rsidRDefault="00341E41" w:rsidP="00341E41">
            <w:pPr>
              <w:pStyle w:val="af7"/>
              <w:keepLines w:val="0"/>
              <w:tabs>
                <w:tab w:val="left" w:pos="2010"/>
                <w:tab w:val="center" w:pos="4536"/>
              </w:tabs>
              <w:spacing w:before="0" w:after="480"/>
              <w:jc w:val="left"/>
            </w:pPr>
            <w:r>
              <w:rPr>
                <w:szCs w:val="32"/>
              </w:rPr>
              <w:tab/>
            </w:r>
            <w:r>
              <w:rPr>
                <w:szCs w:val="32"/>
              </w:rPr>
              <w:tab/>
            </w:r>
            <w:r w:rsidR="00852B9D">
              <w:rPr>
                <w:szCs w:val="32"/>
              </w:rPr>
              <w:t>ПОСТАНОВЛЕНИЕ</w:t>
            </w:r>
          </w:p>
          <w:p w14:paraId="74906423" w14:textId="77777777" w:rsidR="00852B9D" w:rsidRDefault="00852B9D" w:rsidP="002F4413">
            <w:pPr>
              <w:tabs>
                <w:tab w:val="left" w:pos="2160"/>
              </w:tabs>
              <w:rPr>
                <w:rFonts w:hint="eastAsia"/>
              </w:rPr>
            </w:pPr>
            <w:r>
              <w:tab/>
            </w:r>
          </w:p>
        </w:tc>
      </w:tr>
      <w:tr w:rsidR="00852B9D" w14:paraId="3EB72C7A" w14:textId="77777777" w:rsidTr="00852B9D">
        <w:tblPrEx>
          <w:tblCellMar>
            <w:left w:w="70" w:type="dxa"/>
            <w:right w:w="70" w:type="dxa"/>
          </w:tblCellMar>
        </w:tblPrEx>
        <w:trPr>
          <w:jc w:val="center"/>
        </w:trPr>
        <w:tc>
          <w:tcPr>
            <w:tcW w:w="1985" w:type="dxa"/>
            <w:tcBorders>
              <w:bottom w:val="single" w:sz="4" w:space="0" w:color="000000"/>
            </w:tcBorders>
            <w:shd w:val="clear" w:color="auto" w:fill="auto"/>
          </w:tcPr>
          <w:p w14:paraId="6195EEC6" w14:textId="3D022EC8" w:rsidR="00852B9D" w:rsidRDefault="005A168E" w:rsidP="002F4413">
            <w:pPr>
              <w:tabs>
                <w:tab w:val="left" w:pos="2765"/>
              </w:tabs>
              <w:snapToGrid w:val="0"/>
              <w:jc w:val="center"/>
              <w:rPr>
                <w:rFonts w:hint="eastAsia"/>
                <w:szCs w:val="28"/>
              </w:rPr>
            </w:pPr>
            <w:r>
              <w:rPr>
                <w:szCs w:val="28"/>
              </w:rPr>
              <w:t>02.04.2025</w:t>
            </w:r>
          </w:p>
        </w:tc>
        <w:tc>
          <w:tcPr>
            <w:tcW w:w="2731" w:type="dxa"/>
            <w:shd w:val="clear" w:color="auto" w:fill="auto"/>
          </w:tcPr>
          <w:p w14:paraId="4FF60CC7" w14:textId="77777777" w:rsidR="00852B9D" w:rsidRDefault="00852B9D" w:rsidP="002F4413">
            <w:pPr>
              <w:snapToGrid w:val="0"/>
              <w:jc w:val="center"/>
              <w:rPr>
                <w:rFonts w:hint="eastAsia"/>
                <w:position w:val="-4"/>
                <w:szCs w:val="28"/>
              </w:rPr>
            </w:pPr>
          </w:p>
        </w:tc>
        <w:tc>
          <w:tcPr>
            <w:tcW w:w="3222" w:type="dxa"/>
            <w:shd w:val="clear" w:color="auto" w:fill="auto"/>
          </w:tcPr>
          <w:p w14:paraId="2D5508E2" w14:textId="77777777" w:rsidR="00852B9D" w:rsidRDefault="00852B9D" w:rsidP="002F4413">
            <w:pPr>
              <w:jc w:val="right"/>
              <w:rPr>
                <w:rFonts w:hint="eastAsia"/>
              </w:rPr>
            </w:pPr>
            <w:r>
              <w:rPr>
                <w:position w:val="-5"/>
                <w:szCs w:val="28"/>
              </w:rPr>
              <w:t>№</w:t>
            </w:r>
          </w:p>
        </w:tc>
        <w:tc>
          <w:tcPr>
            <w:tcW w:w="1134" w:type="dxa"/>
            <w:tcBorders>
              <w:bottom w:val="single" w:sz="6" w:space="0" w:color="000000"/>
            </w:tcBorders>
            <w:shd w:val="clear" w:color="auto" w:fill="auto"/>
          </w:tcPr>
          <w:p w14:paraId="324290BB" w14:textId="681967D0" w:rsidR="00852B9D" w:rsidRDefault="005A168E" w:rsidP="002F4413">
            <w:pPr>
              <w:snapToGrid w:val="0"/>
              <w:jc w:val="center"/>
              <w:rPr>
                <w:rFonts w:hint="eastAsia"/>
                <w:szCs w:val="28"/>
              </w:rPr>
            </w:pPr>
            <w:r>
              <w:rPr>
                <w:szCs w:val="28"/>
              </w:rPr>
              <w:t>220</w:t>
            </w:r>
          </w:p>
        </w:tc>
      </w:tr>
      <w:tr w:rsidR="00852B9D" w14:paraId="608E0A25" w14:textId="77777777" w:rsidTr="00852B9D">
        <w:tblPrEx>
          <w:tblCellMar>
            <w:left w:w="70" w:type="dxa"/>
            <w:right w:w="70" w:type="dxa"/>
          </w:tblCellMar>
        </w:tblPrEx>
        <w:trPr>
          <w:jc w:val="center"/>
        </w:trPr>
        <w:tc>
          <w:tcPr>
            <w:tcW w:w="9072" w:type="dxa"/>
            <w:gridSpan w:val="4"/>
            <w:shd w:val="clear" w:color="auto" w:fill="auto"/>
          </w:tcPr>
          <w:p w14:paraId="1432164B" w14:textId="77777777" w:rsidR="00852B9D" w:rsidRDefault="002B1EE5" w:rsidP="002F4413">
            <w:pPr>
              <w:tabs>
                <w:tab w:val="left" w:pos="2765"/>
              </w:tabs>
              <w:jc w:val="center"/>
              <w:rPr>
                <w:rFonts w:hint="eastAsia"/>
              </w:rPr>
            </w:pPr>
            <w:r>
              <w:rPr>
                <w:rFonts w:ascii="Times New Roman" w:hAnsi="Times New Roman" w:cs="Times New Roman"/>
                <w:szCs w:val="28"/>
              </w:rPr>
              <w:t>Пгт</w:t>
            </w:r>
            <w:r w:rsidR="00852B9D">
              <w:rPr>
                <w:szCs w:val="28"/>
              </w:rPr>
              <w:t xml:space="preserve"> Лебяжье </w:t>
            </w:r>
          </w:p>
        </w:tc>
      </w:tr>
    </w:tbl>
    <w:p w14:paraId="4428118C" w14:textId="77777777" w:rsidR="00A44EA7" w:rsidRDefault="00A44EA7" w:rsidP="00852B9D">
      <w:pPr>
        <w:pStyle w:val="23"/>
        <w:shd w:val="clear" w:color="auto" w:fill="auto"/>
        <w:spacing w:before="0" w:after="0" w:line="360" w:lineRule="auto"/>
        <w:rPr>
          <w:sz w:val="27"/>
          <w:szCs w:val="27"/>
        </w:rPr>
      </w:pPr>
    </w:p>
    <w:p w14:paraId="5035F51C" w14:textId="77777777" w:rsidR="00852B9D" w:rsidRDefault="00852B9D" w:rsidP="00574F23">
      <w:pPr>
        <w:ind w:left="993" w:right="1134"/>
        <w:jc w:val="center"/>
        <w:rPr>
          <w:rFonts w:hint="eastAsia"/>
        </w:rPr>
      </w:pPr>
      <w:r>
        <w:rPr>
          <w:rFonts w:ascii="Times New Roman" w:hAnsi="Times New Roman" w:cs="Times New Roman"/>
          <w:b/>
          <w:sz w:val="28"/>
          <w:szCs w:val="28"/>
        </w:rPr>
        <w:t>О внесении изменений в постановление администрации</w:t>
      </w:r>
      <w:r w:rsidR="00574F23">
        <w:rPr>
          <w:rFonts w:ascii="Times New Roman" w:hAnsi="Times New Roman" w:cs="Times New Roman"/>
          <w:b/>
          <w:sz w:val="28"/>
          <w:szCs w:val="28"/>
        </w:rPr>
        <w:t xml:space="preserve"> </w:t>
      </w:r>
      <w:r>
        <w:rPr>
          <w:rFonts w:ascii="Times New Roman" w:hAnsi="Times New Roman" w:cs="Times New Roman"/>
          <w:b/>
          <w:sz w:val="28"/>
          <w:szCs w:val="28"/>
        </w:rPr>
        <w:t>Лебяж</w:t>
      </w:r>
      <w:r w:rsidR="00D817E4">
        <w:rPr>
          <w:rFonts w:ascii="Times New Roman" w:hAnsi="Times New Roman" w:cs="Times New Roman"/>
          <w:b/>
          <w:sz w:val="28"/>
          <w:szCs w:val="28"/>
        </w:rPr>
        <w:t xml:space="preserve">ского района от </w:t>
      </w:r>
      <w:r w:rsidR="004D1470">
        <w:rPr>
          <w:rFonts w:ascii="Times New Roman" w:hAnsi="Times New Roman" w:cs="Times New Roman"/>
          <w:b/>
          <w:sz w:val="28"/>
          <w:szCs w:val="28"/>
        </w:rPr>
        <w:t>30</w:t>
      </w:r>
      <w:r w:rsidR="00D817E4">
        <w:rPr>
          <w:rFonts w:ascii="Times New Roman" w:hAnsi="Times New Roman" w:cs="Times New Roman"/>
          <w:b/>
          <w:sz w:val="28"/>
          <w:szCs w:val="28"/>
        </w:rPr>
        <w:t>.</w:t>
      </w:r>
      <w:r w:rsidR="004D1470">
        <w:rPr>
          <w:rFonts w:ascii="Times New Roman" w:hAnsi="Times New Roman" w:cs="Times New Roman"/>
          <w:b/>
          <w:sz w:val="28"/>
          <w:szCs w:val="28"/>
        </w:rPr>
        <w:t>09.2024</w:t>
      </w:r>
      <w:r w:rsidR="00D817E4">
        <w:rPr>
          <w:rFonts w:ascii="Times New Roman" w:hAnsi="Times New Roman" w:cs="Times New Roman"/>
          <w:b/>
          <w:sz w:val="28"/>
          <w:szCs w:val="28"/>
        </w:rPr>
        <w:t xml:space="preserve"> № </w:t>
      </w:r>
      <w:r w:rsidR="004D1470">
        <w:rPr>
          <w:rFonts w:ascii="Times New Roman" w:hAnsi="Times New Roman" w:cs="Times New Roman"/>
          <w:b/>
          <w:sz w:val="28"/>
          <w:szCs w:val="28"/>
        </w:rPr>
        <w:t>546</w:t>
      </w:r>
      <w:r>
        <w:rPr>
          <w:rFonts w:ascii="Times New Roman" w:hAnsi="Times New Roman" w:cs="Times New Roman"/>
          <w:b/>
          <w:sz w:val="28"/>
          <w:szCs w:val="28"/>
        </w:rPr>
        <w:t xml:space="preserve"> «</w:t>
      </w:r>
      <w:r w:rsidRPr="004E1CB3">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Pr>
          <w:b/>
          <w:color w:val="000000"/>
          <w:sz w:val="28"/>
          <w:szCs w:val="28"/>
        </w:rPr>
        <w:t>»</w:t>
      </w:r>
    </w:p>
    <w:p w14:paraId="4109176D" w14:textId="77777777" w:rsidR="00852B9D" w:rsidRPr="00574F23" w:rsidRDefault="00852B9D">
      <w:pPr>
        <w:pStyle w:val="23"/>
        <w:shd w:val="clear" w:color="auto" w:fill="auto"/>
        <w:spacing w:before="0" w:after="0" w:line="360" w:lineRule="auto"/>
        <w:jc w:val="both"/>
        <w:rPr>
          <w:sz w:val="44"/>
          <w:szCs w:val="18"/>
        </w:rPr>
      </w:pPr>
    </w:p>
    <w:p w14:paraId="14D48BCA"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sidRPr="009221F5">
        <w:rPr>
          <w:sz w:val="27"/>
          <w:szCs w:val="27"/>
        </w:rPr>
        <w:t>,</w:t>
      </w:r>
      <w:r w:rsidRPr="009221F5">
        <w:rPr>
          <w:sz w:val="27"/>
          <w:szCs w:val="27"/>
        </w:rPr>
        <w:t xml:space="preserve"> администрация Лебяжского </w:t>
      </w:r>
      <w:r w:rsidR="00A55DF8" w:rsidRPr="009221F5">
        <w:rPr>
          <w:sz w:val="27"/>
          <w:szCs w:val="27"/>
        </w:rPr>
        <w:t>муниципального округа</w:t>
      </w:r>
      <w:r w:rsidRPr="009221F5">
        <w:rPr>
          <w:sz w:val="27"/>
          <w:szCs w:val="27"/>
        </w:rPr>
        <w:t xml:space="preserve"> ПОСТАНОВЛЯЕТ:</w:t>
      </w:r>
    </w:p>
    <w:p w14:paraId="39037A08"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1.</w:t>
      </w:r>
      <w:r w:rsidR="000E59A6" w:rsidRPr="009221F5">
        <w:rPr>
          <w:sz w:val="27"/>
          <w:szCs w:val="27"/>
        </w:rPr>
        <w:t xml:space="preserve"> </w:t>
      </w:r>
      <w:r w:rsidRPr="009221F5">
        <w:rPr>
          <w:sz w:val="27"/>
          <w:szCs w:val="27"/>
        </w:rPr>
        <w:t xml:space="preserve">Внести изменения в постановление администрации Лебяжского района от </w:t>
      </w:r>
      <w:r w:rsidR="004D1470" w:rsidRPr="009221F5">
        <w:rPr>
          <w:sz w:val="27"/>
          <w:szCs w:val="27"/>
        </w:rPr>
        <w:t>30</w:t>
      </w:r>
      <w:r w:rsidRPr="009221F5">
        <w:rPr>
          <w:sz w:val="27"/>
          <w:szCs w:val="27"/>
        </w:rPr>
        <w:t>.</w:t>
      </w:r>
      <w:r w:rsidR="004D1470" w:rsidRPr="009221F5">
        <w:rPr>
          <w:sz w:val="27"/>
          <w:szCs w:val="27"/>
        </w:rPr>
        <w:t>09.2024</w:t>
      </w:r>
      <w:r w:rsidRPr="009221F5">
        <w:rPr>
          <w:sz w:val="27"/>
          <w:szCs w:val="27"/>
        </w:rPr>
        <w:t xml:space="preserve"> № </w:t>
      </w:r>
      <w:r w:rsidR="004D1470" w:rsidRPr="009221F5">
        <w:rPr>
          <w:sz w:val="27"/>
          <w:szCs w:val="27"/>
        </w:rPr>
        <w:t>546</w:t>
      </w:r>
      <w:r w:rsidRPr="009221F5">
        <w:rPr>
          <w:sz w:val="27"/>
          <w:szCs w:val="27"/>
        </w:rPr>
        <w:t xml:space="preserve"> «</w:t>
      </w:r>
      <w:r w:rsidR="000E59A6" w:rsidRPr="009221F5">
        <w:rPr>
          <w:color w:val="000000"/>
          <w:sz w:val="27"/>
          <w:szCs w:val="27"/>
        </w:rPr>
        <w:t>Об утверждении муниципальной программы Лебяжского муниципального округа Кировской области «</w:t>
      </w:r>
      <w:r w:rsidR="004E1CB3" w:rsidRPr="009221F5">
        <w:rPr>
          <w:sz w:val="27"/>
          <w:szCs w:val="27"/>
        </w:rPr>
        <w:t>Развитие транспортной системы Лебяжского муниципального округа</w:t>
      </w:r>
      <w:r w:rsidR="000E59A6" w:rsidRPr="009221F5">
        <w:rPr>
          <w:color w:val="000000"/>
          <w:sz w:val="27"/>
          <w:szCs w:val="27"/>
        </w:rPr>
        <w:t xml:space="preserve">» </w:t>
      </w:r>
      <w:r w:rsidRPr="009221F5">
        <w:rPr>
          <w:sz w:val="27"/>
          <w:szCs w:val="27"/>
        </w:rPr>
        <w:t>согласно приложению.</w:t>
      </w:r>
    </w:p>
    <w:p w14:paraId="556D60D8"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2.</w:t>
      </w:r>
      <w:r w:rsidR="00F15B03" w:rsidRPr="009221F5">
        <w:rPr>
          <w:sz w:val="27"/>
          <w:szCs w:val="27"/>
        </w:rPr>
        <w:t xml:space="preserve"> </w:t>
      </w:r>
      <w:r w:rsidRPr="009221F5">
        <w:rPr>
          <w:sz w:val="27"/>
          <w:szCs w:val="27"/>
        </w:rPr>
        <w:t xml:space="preserve">Контроль за исполнением настоящего постановления </w:t>
      </w:r>
      <w:r w:rsidR="004D1470" w:rsidRPr="009221F5">
        <w:rPr>
          <w:sz w:val="27"/>
          <w:szCs w:val="27"/>
        </w:rPr>
        <w:t>оставляю за собой.</w:t>
      </w:r>
    </w:p>
    <w:p w14:paraId="60291370" w14:textId="77777777" w:rsidR="009221F5" w:rsidRPr="009221F5" w:rsidRDefault="00A44EA7" w:rsidP="009221F5">
      <w:pPr>
        <w:pStyle w:val="23"/>
        <w:shd w:val="clear" w:color="auto" w:fill="auto"/>
        <w:spacing w:before="0" w:after="0" w:line="360" w:lineRule="auto"/>
        <w:ind w:firstLine="851"/>
        <w:contextualSpacing/>
        <w:jc w:val="both"/>
        <w:rPr>
          <w:color w:val="000000"/>
          <w:sz w:val="27"/>
          <w:szCs w:val="27"/>
        </w:rPr>
      </w:pPr>
      <w:r w:rsidRPr="009221F5">
        <w:rPr>
          <w:sz w:val="27"/>
          <w:szCs w:val="27"/>
        </w:rPr>
        <w:t>3.</w:t>
      </w:r>
      <w:r w:rsidR="00F15B03" w:rsidRPr="009221F5">
        <w:rPr>
          <w:sz w:val="27"/>
          <w:szCs w:val="27"/>
        </w:rPr>
        <w:t xml:space="preserve"> </w:t>
      </w:r>
      <w:r w:rsidR="009221F5" w:rsidRPr="009221F5">
        <w:rPr>
          <w:color w:val="000000"/>
          <w:sz w:val="27"/>
          <w:szCs w:val="27"/>
        </w:rPr>
        <w:t>Настоящее постановление подлежит официальному опубликованию и вступает в силу с момента его опубликования.</w:t>
      </w:r>
    </w:p>
    <w:p w14:paraId="22DB88C8" w14:textId="77777777" w:rsidR="00A44EA7" w:rsidRPr="007968B8" w:rsidRDefault="00A44EA7" w:rsidP="000E59A6">
      <w:pPr>
        <w:pStyle w:val="23"/>
        <w:shd w:val="clear" w:color="auto" w:fill="auto"/>
        <w:spacing w:before="0" w:after="0" w:line="360" w:lineRule="auto"/>
        <w:ind w:firstLine="851"/>
        <w:contextualSpacing/>
        <w:jc w:val="both"/>
        <w:rPr>
          <w:color w:val="000000"/>
          <w:sz w:val="28"/>
          <w:szCs w:val="28"/>
        </w:rPr>
      </w:pPr>
    </w:p>
    <w:p w14:paraId="5B1B1302" w14:textId="77777777" w:rsidR="00574F23" w:rsidRDefault="00574F23" w:rsidP="000E59A6">
      <w:pPr>
        <w:pStyle w:val="23"/>
        <w:shd w:val="clear" w:color="auto" w:fill="auto"/>
        <w:spacing w:before="0" w:after="0" w:line="360" w:lineRule="auto"/>
        <w:ind w:firstLine="851"/>
        <w:contextualSpacing/>
        <w:jc w:val="both"/>
        <w:rPr>
          <w:color w:val="000000"/>
          <w:sz w:val="27"/>
          <w:szCs w:val="27"/>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080"/>
        <w:gridCol w:w="3141"/>
      </w:tblGrid>
      <w:tr w:rsidR="00BF5C6D" w14:paraId="485CCDEC" w14:textId="77777777" w:rsidTr="00BF5C6D">
        <w:tc>
          <w:tcPr>
            <w:tcW w:w="3208" w:type="dxa"/>
          </w:tcPr>
          <w:p w14:paraId="38B50FF7" w14:textId="4F8A95BF" w:rsidR="00BF5C6D" w:rsidRPr="007968B8" w:rsidRDefault="00304264" w:rsidP="00876097">
            <w:pPr>
              <w:rPr>
                <w:rFonts w:ascii="Times New Roman" w:hAnsi="Times New Roman" w:cs="Times New Roman"/>
                <w:sz w:val="28"/>
                <w:szCs w:val="28"/>
              </w:rPr>
            </w:pPr>
            <w:proofErr w:type="gramStart"/>
            <w:r w:rsidRPr="007968B8">
              <w:rPr>
                <w:rFonts w:ascii="Times New Roman" w:hAnsi="Times New Roman" w:cs="Times New Roman"/>
                <w:sz w:val="28"/>
                <w:szCs w:val="28"/>
              </w:rPr>
              <w:t xml:space="preserve">Глава </w:t>
            </w:r>
            <w:r w:rsidR="00BF5C6D" w:rsidRPr="007968B8">
              <w:rPr>
                <w:rFonts w:ascii="Times New Roman" w:hAnsi="Times New Roman" w:cs="Times New Roman"/>
                <w:sz w:val="28"/>
                <w:szCs w:val="28"/>
              </w:rPr>
              <w:t xml:space="preserve"> Лебяжского</w:t>
            </w:r>
            <w:proofErr w:type="gramEnd"/>
            <w:r w:rsidR="00BF5C6D" w:rsidRPr="007968B8">
              <w:rPr>
                <w:rFonts w:ascii="Times New Roman" w:hAnsi="Times New Roman" w:cs="Times New Roman"/>
                <w:sz w:val="28"/>
                <w:szCs w:val="28"/>
              </w:rPr>
              <w:t xml:space="preserve"> муниципального округа</w:t>
            </w:r>
            <w:r w:rsidR="005A168E">
              <w:rPr>
                <w:rFonts w:ascii="Times New Roman" w:hAnsi="Times New Roman" w:cs="Times New Roman"/>
                <w:sz w:val="28"/>
                <w:szCs w:val="28"/>
              </w:rPr>
              <w:t xml:space="preserve">    </w:t>
            </w:r>
          </w:p>
        </w:tc>
        <w:tc>
          <w:tcPr>
            <w:tcW w:w="3080" w:type="dxa"/>
          </w:tcPr>
          <w:p w14:paraId="5DACC518" w14:textId="77777777" w:rsidR="005A168E" w:rsidRDefault="005A168E" w:rsidP="00876097">
            <w:pPr>
              <w:rPr>
                <w:rFonts w:ascii="Times New Roman" w:hAnsi="Times New Roman" w:cs="Times New Roman"/>
                <w:sz w:val="28"/>
                <w:szCs w:val="28"/>
              </w:rPr>
            </w:pPr>
          </w:p>
          <w:p w14:paraId="15324136" w14:textId="49CD2261" w:rsidR="00BF5C6D" w:rsidRPr="005A168E" w:rsidRDefault="005A168E" w:rsidP="00876097">
            <w:pPr>
              <w:rPr>
                <w:rFonts w:ascii="Times New Roman" w:hAnsi="Times New Roman" w:cs="Times New Roman"/>
                <w:sz w:val="28"/>
                <w:szCs w:val="28"/>
              </w:rPr>
            </w:pPr>
            <w:r w:rsidRPr="005A168E">
              <w:rPr>
                <w:rFonts w:ascii="Times New Roman" w:hAnsi="Times New Roman" w:cs="Times New Roman"/>
                <w:sz w:val="28"/>
                <w:szCs w:val="28"/>
              </w:rPr>
              <w:t>Т.А. Обухова</w:t>
            </w:r>
          </w:p>
        </w:tc>
        <w:tc>
          <w:tcPr>
            <w:tcW w:w="3141" w:type="dxa"/>
            <w:vAlign w:val="bottom"/>
          </w:tcPr>
          <w:p w14:paraId="43FC7D39" w14:textId="3859A631" w:rsidR="00BF5C6D" w:rsidRPr="007968B8" w:rsidRDefault="00BF5C6D" w:rsidP="005A168E">
            <w:pPr>
              <w:rPr>
                <w:rFonts w:ascii="Times New Roman" w:hAnsi="Times New Roman" w:cs="Times New Roman"/>
                <w:sz w:val="28"/>
                <w:szCs w:val="28"/>
              </w:rPr>
            </w:pPr>
          </w:p>
        </w:tc>
      </w:tr>
    </w:tbl>
    <w:p w14:paraId="7C15E9D0" w14:textId="601404B0" w:rsidR="00672E65" w:rsidRPr="00160DA0" w:rsidRDefault="00D619D3" w:rsidP="00160DA0">
      <w:pPr>
        <w:autoSpaceDE w:val="0"/>
        <w:ind w:left="5812" w:hanging="5812"/>
        <w:rPr>
          <w:rFonts w:ascii="Times New Roman" w:hAnsi="Times New Roman" w:cs="Times New Roman"/>
          <w:sz w:val="20"/>
          <w:szCs w:val="20"/>
        </w:rPr>
      </w:pPr>
      <w:r w:rsidRPr="00C24895">
        <w:rPr>
          <w:rFonts w:ascii="Times New Roman" w:hAnsi="Times New Roman" w:cs="Times New Roman"/>
          <w:sz w:val="20"/>
          <w:szCs w:val="20"/>
        </w:rPr>
        <w:br w:type="page"/>
      </w:r>
    </w:p>
    <w:p w14:paraId="6FB7CCB7" w14:textId="77777777"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lastRenderedPageBreak/>
        <w:t xml:space="preserve">                                                                            </w:t>
      </w:r>
      <w:r>
        <w:rPr>
          <w:rFonts w:ascii="Times New Roman" w:hAnsi="Times New Roman" w:cs="Times New Roman"/>
          <w:sz w:val="28"/>
          <w:szCs w:val="28"/>
        </w:rPr>
        <w:t>Приложение</w:t>
      </w:r>
    </w:p>
    <w:p w14:paraId="793587EE" w14:textId="77777777"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14:paraId="15ACB49E" w14:textId="77777777"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14:paraId="1D99CE51" w14:textId="77777777" w:rsidR="00BF1DAB" w:rsidRPr="007D45E8" w:rsidRDefault="00BF1DAB" w:rsidP="00BF1DAB">
      <w:pPr>
        <w:tabs>
          <w:tab w:val="left" w:pos="5490"/>
        </w:tabs>
        <w:autoSpaceDE w:val="0"/>
        <w:ind w:left="5812"/>
        <w:rPr>
          <w:rFonts w:ascii="Times New Roman" w:hAnsi="Times New Roman" w:cs="Times New Roman"/>
        </w:rPr>
      </w:pPr>
    </w:p>
    <w:p w14:paraId="308CC6C1" w14:textId="77777777"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14:paraId="23B19EF9" w14:textId="78FE7078"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5A168E" w:rsidRPr="005A168E">
        <w:rPr>
          <w:rFonts w:ascii="Times New Roman" w:hAnsi="Times New Roman" w:cs="Times New Roman"/>
          <w:u w:val="single"/>
        </w:rPr>
        <w:t>02.04.2025</w:t>
      </w:r>
      <w:r w:rsidRPr="007D45E8">
        <w:rPr>
          <w:rFonts w:ascii="Times New Roman" w:hAnsi="Times New Roman" w:cs="Times New Roman"/>
        </w:rPr>
        <w:t xml:space="preserve"> № </w:t>
      </w:r>
      <w:r w:rsidR="005A168E" w:rsidRPr="005A168E">
        <w:rPr>
          <w:rFonts w:ascii="Times New Roman" w:hAnsi="Times New Roman" w:cs="Times New Roman"/>
          <w:u w:val="single"/>
        </w:rPr>
        <w:t>220</w:t>
      </w:r>
    </w:p>
    <w:p w14:paraId="702C8D85" w14:textId="77777777" w:rsidR="00BF1DAB" w:rsidRDefault="00BF1DAB" w:rsidP="00BF1DAB">
      <w:pPr>
        <w:autoSpaceDE w:val="0"/>
        <w:jc w:val="center"/>
        <w:rPr>
          <w:rFonts w:ascii="Times New Roman" w:hAnsi="Times New Roman" w:cs="Times New Roman"/>
          <w:b/>
          <w:color w:val="000000"/>
          <w:sz w:val="28"/>
          <w:szCs w:val="28"/>
        </w:rPr>
      </w:pPr>
    </w:p>
    <w:p w14:paraId="783E2A10" w14:textId="77777777" w:rsidR="00BF1DAB" w:rsidRDefault="00BF1DAB" w:rsidP="00BF1DAB">
      <w:pPr>
        <w:autoSpaceDE w:val="0"/>
        <w:jc w:val="center"/>
        <w:rPr>
          <w:rFonts w:hint="eastAsia"/>
          <w:sz w:val="28"/>
          <w:szCs w:val="28"/>
        </w:rPr>
      </w:pPr>
      <w:r>
        <w:rPr>
          <w:rFonts w:ascii="Times New Roman" w:hAnsi="Times New Roman" w:cs="Times New Roman"/>
          <w:b/>
          <w:color w:val="000000"/>
          <w:sz w:val="28"/>
          <w:szCs w:val="28"/>
        </w:rPr>
        <w:t>ИЗМЕНЕНИЯ</w:t>
      </w:r>
    </w:p>
    <w:p w14:paraId="03E0A6AC" w14:textId="77777777"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14:paraId="5C66B587" w14:textId="77777777" w:rsidR="00BF1DAB" w:rsidRDefault="00BF1DAB" w:rsidP="00BF1DAB">
      <w:pPr>
        <w:autoSpaceDE w:val="0"/>
        <w:jc w:val="center"/>
        <w:rPr>
          <w:rFonts w:hint="eastAsia"/>
          <w:sz w:val="28"/>
          <w:szCs w:val="28"/>
        </w:rPr>
      </w:pPr>
      <w:r w:rsidRPr="004E1CB3">
        <w:rPr>
          <w:b/>
          <w:color w:val="000000"/>
          <w:sz w:val="28"/>
          <w:szCs w:val="28"/>
        </w:rPr>
        <w:t>«Развитие транспортной системы Лебяжского муниципального округа»</w:t>
      </w:r>
    </w:p>
    <w:p w14:paraId="6B4ED9DA" w14:textId="77777777" w:rsidR="00BF1DAB" w:rsidRDefault="00BF1DAB" w:rsidP="00BF1DAB">
      <w:pPr>
        <w:tabs>
          <w:tab w:val="left" w:pos="6420"/>
        </w:tabs>
        <w:autoSpaceDE w:val="0"/>
        <w:rPr>
          <w:rFonts w:hint="eastAsia"/>
        </w:rPr>
      </w:pPr>
      <w:r>
        <w:tab/>
      </w:r>
    </w:p>
    <w:p w14:paraId="4B0869EB" w14:textId="77777777" w:rsidR="00BF1DAB" w:rsidRPr="00B541EE" w:rsidRDefault="00BF1DAB" w:rsidP="00BF1DAB">
      <w:pPr>
        <w:pStyle w:val="af0"/>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14:paraId="1CD4419A" w14:textId="77777777" w:rsidR="00BF1DAB" w:rsidRPr="00B541EE" w:rsidRDefault="00BF1DAB" w:rsidP="00BF1DAB">
      <w:pPr>
        <w:pStyle w:val="af0"/>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14:paraId="15E573A2" w14:textId="77777777" w:rsidR="00BF1DAB" w:rsidRDefault="00BF1DAB" w:rsidP="00BF1DAB">
      <w:pPr>
        <w:numPr>
          <w:ilvl w:val="0"/>
          <w:numId w:val="2"/>
        </w:numPr>
        <w:autoSpaceDE w:val="0"/>
        <w:jc w:val="center"/>
        <w:rPr>
          <w:rFonts w:hint="eastAsia"/>
          <w:b/>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384"/>
      </w:tblGrid>
      <w:tr w:rsidR="0022235D" w:rsidRPr="00380E46" w14:paraId="6865BC35" w14:textId="77777777" w:rsidTr="0022235D">
        <w:tc>
          <w:tcPr>
            <w:tcW w:w="1101" w:type="dxa"/>
            <w:shd w:val="clear" w:color="auto" w:fill="auto"/>
          </w:tcPr>
          <w:p w14:paraId="1E91DAA8" w14:textId="77777777" w:rsidR="0022235D" w:rsidRPr="00380E46" w:rsidRDefault="0022235D" w:rsidP="0022235D">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8384" w:type="dxa"/>
            <w:shd w:val="clear" w:color="auto" w:fill="auto"/>
          </w:tcPr>
          <w:tbl>
            <w:tblPr>
              <w:tblW w:w="8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2"/>
              <w:gridCol w:w="1707"/>
              <w:gridCol w:w="1662"/>
              <w:gridCol w:w="1701"/>
              <w:gridCol w:w="1743"/>
            </w:tblGrid>
            <w:tr w:rsidR="00312088" w:rsidRPr="00107374" w14:paraId="6CA42ADE" w14:textId="77777777" w:rsidTr="00312088">
              <w:trPr>
                <w:gridAfter w:val="4"/>
                <w:wAfter w:w="6813" w:type="dxa"/>
                <w:trHeight w:val="371"/>
                <w:jc w:val="center"/>
              </w:trPr>
              <w:tc>
                <w:tcPr>
                  <w:tcW w:w="1612" w:type="dxa"/>
                  <w:vMerge w:val="restart"/>
                  <w:tcBorders>
                    <w:top w:val="single" w:sz="4" w:space="0" w:color="auto"/>
                    <w:left w:val="single" w:sz="4" w:space="0" w:color="auto"/>
                    <w:bottom w:val="single" w:sz="4" w:space="0" w:color="auto"/>
                    <w:right w:val="single" w:sz="4" w:space="0" w:color="auto"/>
                  </w:tcBorders>
                  <w:vAlign w:val="center"/>
                </w:tcPr>
                <w:p w14:paraId="5C7E1979" w14:textId="77777777" w:rsidR="00312088" w:rsidRPr="00107374" w:rsidRDefault="00312088"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r>
            <w:tr w:rsidR="00312088" w:rsidRPr="00107374" w14:paraId="403DA0DC" w14:textId="77777777" w:rsidTr="00312088">
              <w:trPr>
                <w:trHeight w:val="240"/>
                <w:jc w:val="center"/>
              </w:trPr>
              <w:tc>
                <w:tcPr>
                  <w:tcW w:w="1612" w:type="dxa"/>
                  <w:vMerge/>
                  <w:tcBorders>
                    <w:top w:val="single" w:sz="4" w:space="0" w:color="auto"/>
                    <w:left w:val="single" w:sz="4" w:space="0" w:color="auto"/>
                    <w:bottom w:val="single" w:sz="4" w:space="0" w:color="auto"/>
                    <w:right w:val="single" w:sz="4" w:space="0" w:color="auto"/>
                  </w:tcBorders>
                  <w:vAlign w:val="center"/>
                </w:tcPr>
                <w:p w14:paraId="710D86C6" w14:textId="77777777" w:rsidR="00312088" w:rsidRPr="00107374" w:rsidRDefault="00312088" w:rsidP="0022235D">
                  <w:pPr>
                    <w:pStyle w:val="ConsPlusCell"/>
                    <w:snapToGrid w:val="0"/>
                    <w:spacing w:line="276" w:lineRule="auto"/>
                    <w:ind w:right="-22"/>
                    <w:jc w:val="center"/>
                    <w:rPr>
                      <w:rFonts w:ascii="Times New Roman" w:hAnsi="Times New Roman" w:cs="Times New Roman"/>
                      <w:color w:val="000000"/>
                    </w:rPr>
                  </w:pPr>
                </w:p>
              </w:tc>
              <w:tc>
                <w:tcPr>
                  <w:tcW w:w="1707" w:type="dxa"/>
                  <w:tcBorders>
                    <w:top w:val="single" w:sz="4" w:space="0" w:color="auto"/>
                    <w:left w:val="single" w:sz="4" w:space="0" w:color="auto"/>
                    <w:bottom w:val="single" w:sz="4" w:space="0" w:color="auto"/>
                    <w:right w:val="single" w:sz="4" w:space="0" w:color="auto"/>
                  </w:tcBorders>
                  <w:vAlign w:val="center"/>
                </w:tcPr>
                <w:p w14:paraId="2EF84B26"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662" w:type="dxa"/>
                  <w:tcBorders>
                    <w:top w:val="single" w:sz="4" w:space="0" w:color="auto"/>
                    <w:left w:val="single" w:sz="4" w:space="0" w:color="auto"/>
                    <w:bottom w:val="single" w:sz="4" w:space="0" w:color="auto"/>
                    <w:right w:val="single" w:sz="4" w:space="0" w:color="auto"/>
                  </w:tcBorders>
                  <w:vAlign w:val="center"/>
                </w:tcPr>
                <w:p w14:paraId="0667B5F8"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701" w:type="dxa"/>
                  <w:tcBorders>
                    <w:top w:val="single" w:sz="4" w:space="0" w:color="auto"/>
                    <w:left w:val="single" w:sz="4" w:space="0" w:color="auto"/>
                    <w:bottom w:val="single" w:sz="4" w:space="0" w:color="auto"/>
                    <w:right w:val="single" w:sz="4" w:space="0" w:color="auto"/>
                  </w:tcBorders>
                  <w:vAlign w:val="center"/>
                </w:tcPr>
                <w:p w14:paraId="53BC914E"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743" w:type="dxa"/>
                  <w:tcBorders>
                    <w:top w:val="single" w:sz="4" w:space="0" w:color="auto"/>
                    <w:left w:val="single" w:sz="4" w:space="0" w:color="auto"/>
                    <w:bottom w:val="single" w:sz="4" w:space="0" w:color="auto"/>
                    <w:right w:val="single" w:sz="4" w:space="0" w:color="auto"/>
                  </w:tcBorders>
                  <w:vAlign w:val="center"/>
                </w:tcPr>
                <w:p w14:paraId="041F4F9B"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B4610E" w:rsidRPr="00107374" w14:paraId="33FCCC08"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1750F091" w14:textId="77777777" w:rsidR="00B4610E" w:rsidRPr="00107374" w:rsidRDefault="00B4610E"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707" w:type="dxa"/>
                  <w:tcBorders>
                    <w:top w:val="single" w:sz="4" w:space="0" w:color="auto"/>
                    <w:left w:val="single" w:sz="4" w:space="0" w:color="auto"/>
                    <w:bottom w:val="single" w:sz="4" w:space="0" w:color="auto"/>
                    <w:right w:val="single" w:sz="4" w:space="0" w:color="auto"/>
                  </w:tcBorders>
                  <w:vAlign w:val="bottom"/>
                </w:tcPr>
                <w:p w14:paraId="17299995" w14:textId="77777777" w:rsidR="00B4610E" w:rsidRPr="001C0613" w:rsidRDefault="008D0956" w:rsidP="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523</w:t>
                  </w:r>
                  <w:r w:rsidR="00B4610E">
                    <w:rPr>
                      <w:rFonts w:ascii="Times New Roman" w:hAnsi="Times New Roman" w:cs="Times New Roman"/>
                      <w:color w:val="000000"/>
                      <w:sz w:val="16"/>
                      <w:szCs w:val="16"/>
                    </w:rPr>
                    <w:t>50144</w:t>
                  </w:r>
                  <w:r w:rsidR="00B4610E" w:rsidRPr="001C0613">
                    <w:rPr>
                      <w:rFonts w:ascii="Times New Roman" w:hAnsi="Times New Roman" w:cs="Times New Roman"/>
                      <w:color w:val="000000"/>
                      <w:sz w:val="16"/>
                      <w:szCs w:val="16"/>
                    </w:rPr>
                    <w:t>,00</w:t>
                  </w:r>
                </w:p>
              </w:tc>
              <w:tc>
                <w:tcPr>
                  <w:tcW w:w="1662" w:type="dxa"/>
                  <w:tcBorders>
                    <w:top w:val="single" w:sz="4" w:space="0" w:color="auto"/>
                    <w:left w:val="single" w:sz="4" w:space="0" w:color="auto"/>
                    <w:bottom w:val="single" w:sz="4" w:space="0" w:color="auto"/>
                    <w:right w:val="single" w:sz="4" w:space="0" w:color="auto"/>
                  </w:tcBorders>
                  <w:vAlign w:val="bottom"/>
                </w:tcPr>
                <w:p w14:paraId="31F5B7BB"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35339200,00</w:t>
                  </w:r>
                </w:p>
              </w:tc>
              <w:tc>
                <w:tcPr>
                  <w:tcW w:w="1701" w:type="dxa"/>
                  <w:tcBorders>
                    <w:top w:val="single" w:sz="4" w:space="0" w:color="auto"/>
                    <w:left w:val="single" w:sz="4" w:space="0" w:color="auto"/>
                    <w:bottom w:val="single" w:sz="4" w:space="0" w:color="auto"/>
                    <w:right w:val="single" w:sz="4" w:space="0" w:color="auto"/>
                  </w:tcBorders>
                  <w:vAlign w:val="bottom"/>
                </w:tcPr>
                <w:p w14:paraId="3A96492A"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35567600,00</w:t>
                  </w:r>
                </w:p>
              </w:tc>
              <w:tc>
                <w:tcPr>
                  <w:tcW w:w="1743" w:type="dxa"/>
                  <w:tcBorders>
                    <w:top w:val="single" w:sz="4" w:space="0" w:color="auto"/>
                    <w:left w:val="single" w:sz="4" w:space="0" w:color="auto"/>
                    <w:bottom w:val="single" w:sz="4" w:space="0" w:color="auto"/>
                    <w:right w:val="single" w:sz="4" w:space="0" w:color="auto"/>
                  </w:tcBorders>
                  <w:vAlign w:val="bottom"/>
                </w:tcPr>
                <w:p w14:paraId="3281ADFF" w14:textId="77777777" w:rsidR="00B4610E" w:rsidRPr="001C0613" w:rsidRDefault="008D0956" w:rsidP="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1232</w:t>
                  </w:r>
                  <w:r w:rsidR="00B4610E">
                    <w:rPr>
                      <w:rFonts w:ascii="Times New Roman" w:hAnsi="Times New Roman" w:cs="Times New Roman"/>
                      <w:color w:val="000000"/>
                      <w:sz w:val="16"/>
                      <w:szCs w:val="16"/>
                    </w:rPr>
                    <w:t>56944</w:t>
                  </w:r>
                  <w:r w:rsidR="00B4610E" w:rsidRPr="001C0613">
                    <w:rPr>
                      <w:rFonts w:ascii="Times New Roman" w:hAnsi="Times New Roman" w:cs="Times New Roman"/>
                      <w:color w:val="000000"/>
                      <w:sz w:val="16"/>
                      <w:szCs w:val="16"/>
                    </w:rPr>
                    <w:t>,00</w:t>
                  </w:r>
                </w:p>
              </w:tc>
            </w:tr>
            <w:tr w:rsidR="00B4610E" w:rsidRPr="00107374" w14:paraId="4EBFF876"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042C11D2" w14:textId="77777777" w:rsidR="00B4610E" w:rsidRPr="00107374" w:rsidRDefault="00B4610E"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707" w:type="dxa"/>
                  <w:tcBorders>
                    <w:top w:val="single" w:sz="4" w:space="0" w:color="auto"/>
                    <w:left w:val="single" w:sz="4" w:space="0" w:color="auto"/>
                    <w:bottom w:val="single" w:sz="4" w:space="0" w:color="auto"/>
                    <w:right w:val="single" w:sz="4" w:space="0" w:color="auto"/>
                  </w:tcBorders>
                  <w:vAlign w:val="bottom"/>
                </w:tcPr>
                <w:p w14:paraId="29B460A2"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662" w:type="dxa"/>
                  <w:tcBorders>
                    <w:top w:val="single" w:sz="4" w:space="0" w:color="auto"/>
                    <w:left w:val="single" w:sz="4" w:space="0" w:color="auto"/>
                    <w:bottom w:val="single" w:sz="4" w:space="0" w:color="auto"/>
                    <w:right w:val="single" w:sz="4" w:space="0" w:color="auto"/>
                  </w:tcBorders>
                  <w:vAlign w:val="bottom"/>
                </w:tcPr>
                <w:p w14:paraId="07EBFB4D"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01" w:type="dxa"/>
                  <w:tcBorders>
                    <w:top w:val="single" w:sz="4" w:space="0" w:color="auto"/>
                    <w:left w:val="single" w:sz="4" w:space="0" w:color="auto"/>
                    <w:bottom w:val="single" w:sz="4" w:space="0" w:color="auto"/>
                    <w:right w:val="single" w:sz="4" w:space="0" w:color="auto"/>
                  </w:tcBorders>
                  <w:vAlign w:val="bottom"/>
                </w:tcPr>
                <w:p w14:paraId="0314614A"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43" w:type="dxa"/>
                  <w:tcBorders>
                    <w:top w:val="single" w:sz="4" w:space="0" w:color="auto"/>
                    <w:left w:val="single" w:sz="4" w:space="0" w:color="auto"/>
                    <w:bottom w:val="single" w:sz="4" w:space="0" w:color="auto"/>
                    <w:right w:val="single" w:sz="4" w:space="0" w:color="auto"/>
                  </w:tcBorders>
                  <w:vAlign w:val="bottom"/>
                </w:tcPr>
                <w:p w14:paraId="3FE4FCB8"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B4610E" w:rsidRPr="00107374" w14:paraId="5EEF7D26"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35AB9AA3" w14:textId="77777777" w:rsidR="00B4610E" w:rsidRPr="00107374" w:rsidRDefault="00B4610E"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707" w:type="dxa"/>
                  <w:tcBorders>
                    <w:top w:val="single" w:sz="4" w:space="0" w:color="auto"/>
                    <w:left w:val="single" w:sz="4" w:space="0" w:color="auto"/>
                    <w:bottom w:val="single" w:sz="4" w:space="0" w:color="auto"/>
                    <w:right w:val="single" w:sz="4" w:space="0" w:color="auto"/>
                  </w:tcBorders>
                  <w:vAlign w:val="bottom"/>
                </w:tcPr>
                <w:p w14:paraId="13583BE7"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40303000,00</w:t>
                  </w:r>
                </w:p>
              </w:tc>
              <w:tc>
                <w:tcPr>
                  <w:tcW w:w="1662" w:type="dxa"/>
                  <w:tcBorders>
                    <w:top w:val="single" w:sz="4" w:space="0" w:color="auto"/>
                    <w:left w:val="single" w:sz="4" w:space="0" w:color="auto"/>
                    <w:bottom w:val="single" w:sz="4" w:space="0" w:color="auto"/>
                    <w:right w:val="single" w:sz="4" w:space="0" w:color="auto"/>
                  </w:tcBorders>
                  <w:vAlign w:val="bottom"/>
                </w:tcPr>
                <w:p w14:paraId="3AFEDAD8"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24702000,00</w:t>
                  </w:r>
                </w:p>
              </w:tc>
              <w:tc>
                <w:tcPr>
                  <w:tcW w:w="1701" w:type="dxa"/>
                  <w:tcBorders>
                    <w:top w:val="single" w:sz="4" w:space="0" w:color="auto"/>
                    <w:left w:val="single" w:sz="4" w:space="0" w:color="auto"/>
                    <w:bottom w:val="single" w:sz="4" w:space="0" w:color="auto"/>
                    <w:right w:val="single" w:sz="4" w:space="0" w:color="auto"/>
                  </w:tcBorders>
                  <w:vAlign w:val="bottom"/>
                </w:tcPr>
                <w:p w14:paraId="5E1E66B6"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24420000,00</w:t>
                  </w:r>
                </w:p>
              </w:tc>
              <w:tc>
                <w:tcPr>
                  <w:tcW w:w="1743" w:type="dxa"/>
                  <w:tcBorders>
                    <w:top w:val="single" w:sz="4" w:space="0" w:color="auto"/>
                    <w:left w:val="single" w:sz="4" w:space="0" w:color="auto"/>
                    <w:bottom w:val="single" w:sz="4" w:space="0" w:color="auto"/>
                    <w:right w:val="single" w:sz="4" w:space="0" w:color="auto"/>
                  </w:tcBorders>
                  <w:vAlign w:val="bottom"/>
                </w:tcPr>
                <w:p w14:paraId="4F573094"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89425000,00</w:t>
                  </w:r>
                </w:p>
              </w:tc>
            </w:tr>
            <w:tr w:rsidR="00B4610E" w:rsidRPr="00107374" w14:paraId="3DEA31D0"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24A0FD6A" w14:textId="77777777" w:rsidR="00B4610E" w:rsidRPr="00107374" w:rsidRDefault="00B4610E"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707" w:type="dxa"/>
                  <w:tcBorders>
                    <w:top w:val="single" w:sz="4" w:space="0" w:color="auto"/>
                    <w:left w:val="single" w:sz="4" w:space="0" w:color="auto"/>
                    <w:bottom w:val="single" w:sz="4" w:space="0" w:color="auto"/>
                    <w:right w:val="single" w:sz="4" w:space="0" w:color="auto"/>
                  </w:tcBorders>
                  <w:vAlign w:val="bottom"/>
                </w:tcPr>
                <w:p w14:paraId="4F26807B" w14:textId="77777777" w:rsidR="00B4610E" w:rsidRPr="001C0613" w:rsidRDefault="008D0956" w:rsidP="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120</w:t>
                  </w:r>
                  <w:r w:rsidR="00B4610E">
                    <w:rPr>
                      <w:rFonts w:ascii="Times New Roman" w:hAnsi="Times New Roman" w:cs="Times New Roman"/>
                      <w:color w:val="000000"/>
                      <w:sz w:val="16"/>
                      <w:szCs w:val="16"/>
                    </w:rPr>
                    <w:t>47144</w:t>
                  </w:r>
                  <w:r w:rsidR="00B4610E" w:rsidRPr="001C0613">
                    <w:rPr>
                      <w:rFonts w:ascii="Times New Roman" w:hAnsi="Times New Roman" w:cs="Times New Roman"/>
                      <w:color w:val="000000"/>
                      <w:sz w:val="16"/>
                      <w:szCs w:val="16"/>
                    </w:rPr>
                    <w:t>,00</w:t>
                  </w:r>
                </w:p>
              </w:tc>
              <w:tc>
                <w:tcPr>
                  <w:tcW w:w="1662" w:type="dxa"/>
                  <w:tcBorders>
                    <w:top w:val="single" w:sz="4" w:space="0" w:color="auto"/>
                    <w:left w:val="single" w:sz="4" w:space="0" w:color="auto"/>
                    <w:bottom w:val="single" w:sz="4" w:space="0" w:color="auto"/>
                    <w:right w:val="single" w:sz="4" w:space="0" w:color="auto"/>
                  </w:tcBorders>
                  <w:vAlign w:val="bottom"/>
                </w:tcPr>
                <w:p w14:paraId="131BD8A3"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10637200,00</w:t>
                  </w:r>
                </w:p>
              </w:tc>
              <w:tc>
                <w:tcPr>
                  <w:tcW w:w="1701" w:type="dxa"/>
                  <w:tcBorders>
                    <w:top w:val="single" w:sz="4" w:space="0" w:color="auto"/>
                    <w:left w:val="single" w:sz="4" w:space="0" w:color="auto"/>
                    <w:bottom w:val="single" w:sz="4" w:space="0" w:color="auto"/>
                    <w:right w:val="single" w:sz="4" w:space="0" w:color="auto"/>
                  </w:tcBorders>
                  <w:vAlign w:val="bottom"/>
                </w:tcPr>
                <w:p w14:paraId="2E52928C" w14:textId="77777777" w:rsidR="00B4610E" w:rsidRPr="001C0613" w:rsidRDefault="00B4610E" w:rsidP="00B4610E">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11147600,00</w:t>
                  </w:r>
                </w:p>
              </w:tc>
              <w:tc>
                <w:tcPr>
                  <w:tcW w:w="1743" w:type="dxa"/>
                  <w:tcBorders>
                    <w:top w:val="single" w:sz="4" w:space="0" w:color="auto"/>
                    <w:left w:val="single" w:sz="4" w:space="0" w:color="auto"/>
                    <w:bottom w:val="single" w:sz="4" w:space="0" w:color="auto"/>
                    <w:right w:val="single" w:sz="4" w:space="0" w:color="auto"/>
                  </w:tcBorders>
                  <w:vAlign w:val="bottom"/>
                </w:tcPr>
                <w:p w14:paraId="30CCDA94" w14:textId="77777777" w:rsidR="00B4610E" w:rsidRPr="001C0613" w:rsidRDefault="008D0956" w:rsidP="00B4610E">
                  <w:pPr>
                    <w:jc w:val="right"/>
                    <w:rPr>
                      <w:rFonts w:ascii="Times New Roman" w:hAnsi="Times New Roman" w:cs="Times New Roman"/>
                      <w:color w:val="000000"/>
                      <w:sz w:val="16"/>
                      <w:szCs w:val="16"/>
                    </w:rPr>
                  </w:pPr>
                  <w:r>
                    <w:rPr>
                      <w:rFonts w:ascii="Times New Roman" w:hAnsi="Times New Roman" w:cs="Times New Roman"/>
                      <w:color w:val="000000"/>
                      <w:sz w:val="16"/>
                      <w:szCs w:val="16"/>
                    </w:rPr>
                    <w:t>338</w:t>
                  </w:r>
                  <w:r w:rsidR="00B4610E">
                    <w:rPr>
                      <w:rFonts w:ascii="Times New Roman" w:hAnsi="Times New Roman" w:cs="Times New Roman"/>
                      <w:color w:val="000000"/>
                      <w:sz w:val="16"/>
                      <w:szCs w:val="16"/>
                    </w:rPr>
                    <w:t>31944</w:t>
                  </w:r>
                  <w:r w:rsidR="00B4610E" w:rsidRPr="001C0613">
                    <w:rPr>
                      <w:rFonts w:ascii="Times New Roman" w:hAnsi="Times New Roman" w:cs="Times New Roman"/>
                      <w:color w:val="000000"/>
                      <w:sz w:val="16"/>
                      <w:szCs w:val="16"/>
                    </w:rPr>
                    <w:t>,00</w:t>
                  </w:r>
                </w:p>
              </w:tc>
            </w:tr>
            <w:tr w:rsidR="00011D82" w:rsidRPr="00107374" w14:paraId="779C6830" w14:textId="77777777"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5C85CE6E" w14:textId="77777777" w:rsidR="00011D82" w:rsidRPr="00107374" w:rsidRDefault="00011D82" w:rsidP="0022235D">
                  <w:pPr>
                    <w:ind w:right="-22"/>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707" w:type="dxa"/>
                  <w:tcBorders>
                    <w:top w:val="single" w:sz="4" w:space="0" w:color="auto"/>
                    <w:left w:val="single" w:sz="4" w:space="0" w:color="auto"/>
                    <w:bottom w:val="single" w:sz="4" w:space="0" w:color="auto"/>
                    <w:right w:val="single" w:sz="4" w:space="0" w:color="auto"/>
                  </w:tcBorders>
                  <w:vAlign w:val="bottom"/>
                </w:tcPr>
                <w:p w14:paraId="144D31F2" w14:textId="77777777"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662" w:type="dxa"/>
                  <w:tcBorders>
                    <w:top w:val="single" w:sz="4" w:space="0" w:color="auto"/>
                    <w:left w:val="single" w:sz="4" w:space="0" w:color="auto"/>
                    <w:bottom w:val="single" w:sz="4" w:space="0" w:color="auto"/>
                    <w:right w:val="single" w:sz="4" w:space="0" w:color="auto"/>
                  </w:tcBorders>
                  <w:vAlign w:val="bottom"/>
                </w:tcPr>
                <w:p w14:paraId="7081DE8A" w14:textId="77777777"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01" w:type="dxa"/>
                  <w:tcBorders>
                    <w:top w:val="single" w:sz="4" w:space="0" w:color="auto"/>
                    <w:left w:val="single" w:sz="4" w:space="0" w:color="auto"/>
                    <w:bottom w:val="single" w:sz="4" w:space="0" w:color="auto"/>
                    <w:right w:val="single" w:sz="4" w:space="0" w:color="auto"/>
                  </w:tcBorders>
                  <w:vAlign w:val="bottom"/>
                </w:tcPr>
                <w:p w14:paraId="414334DE" w14:textId="77777777"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43" w:type="dxa"/>
                  <w:tcBorders>
                    <w:top w:val="single" w:sz="4" w:space="0" w:color="auto"/>
                    <w:left w:val="single" w:sz="4" w:space="0" w:color="auto"/>
                    <w:bottom w:val="single" w:sz="4" w:space="0" w:color="auto"/>
                    <w:right w:val="single" w:sz="4" w:space="0" w:color="auto"/>
                  </w:tcBorders>
                  <w:vAlign w:val="bottom"/>
                </w:tcPr>
                <w:p w14:paraId="4A4FEF4E" w14:textId="77777777"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bl>
          <w:p w14:paraId="4655E602" w14:textId="77777777" w:rsidR="0022235D" w:rsidRPr="00380E46" w:rsidRDefault="0022235D" w:rsidP="0022235D">
            <w:pPr>
              <w:tabs>
                <w:tab w:val="left" w:pos="709"/>
              </w:tabs>
              <w:autoSpaceDE w:val="0"/>
              <w:rPr>
                <w:rFonts w:ascii="Times New Roman" w:hAnsi="Times New Roman" w:cs="Times New Roman"/>
              </w:rPr>
            </w:pPr>
          </w:p>
        </w:tc>
      </w:tr>
    </w:tbl>
    <w:p w14:paraId="21F22329" w14:textId="77777777" w:rsidR="00D75865" w:rsidRPr="00D75865" w:rsidRDefault="00D75865" w:rsidP="00D75865">
      <w:pPr>
        <w:pStyle w:val="af0"/>
        <w:ind w:left="1142"/>
        <w:rPr>
          <w:rFonts w:ascii="Times New Roman" w:hAnsi="Times New Roman"/>
          <w:b/>
          <w:sz w:val="28"/>
          <w:szCs w:val="28"/>
        </w:rPr>
      </w:pPr>
    </w:p>
    <w:p w14:paraId="613B9091" w14:textId="77777777" w:rsidR="00931D9F" w:rsidRPr="00D92FA4" w:rsidRDefault="00D75865" w:rsidP="00D75865">
      <w:pPr>
        <w:pStyle w:val="af0"/>
        <w:numPr>
          <w:ilvl w:val="0"/>
          <w:numId w:val="8"/>
        </w:numPr>
        <w:ind w:left="0" w:firstLine="709"/>
        <w:jc w:val="both"/>
        <w:rPr>
          <w:rFonts w:ascii="Times New Roman" w:hAnsi="Times New Roman"/>
          <w:sz w:val="28"/>
          <w:szCs w:val="28"/>
        </w:rPr>
      </w:pPr>
      <w:r w:rsidRPr="00D75865">
        <w:rPr>
          <w:rFonts w:ascii="Times New Roman" w:hAnsi="Times New Roman"/>
          <w:sz w:val="28"/>
          <w:szCs w:val="28"/>
        </w:rPr>
        <w:t xml:space="preserve">В разделе 3. </w:t>
      </w:r>
      <w:r>
        <w:rPr>
          <w:rFonts w:ascii="Times New Roman" w:hAnsi="Times New Roman"/>
          <w:sz w:val="28"/>
          <w:szCs w:val="28"/>
        </w:rPr>
        <w:t>«</w:t>
      </w:r>
      <w:r w:rsidRPr="00D75865">
        <w:rPr>
          <w:rFonts w:ascii="Times New Roman" w:hAnsi="Times New Roman"/>
          <w:sz w:val="28"/>
          <w:szCs w:val="28"/>
        </w:rPr>
        <w:t>Обобщенная характеристика мероприятий муниципальной программы</w:t>
      </w:r>
      <w:r>
        <w:rPr>
          <w:rFonts w:ascii="Times New Roman" w:hAnsi="Times New Roman"/>
          <w:sz w:val="28"/>
          <w:szCs w:val="28"/>
        </w:rPr>
        <w:t xml:space="preserve">» </w:t>
      </w:r>
      <w:r w:rsidR="00D92FA4">
        <w:rPr>
          <w:rFonts w:ascii="Times New Roman" w:hAnsi="Times New Roman"/>
          <w:sz w:val="28"/>
          <w:szCs w:val="28"/>
        </w:rPr>
        <w:t xml:space="preserve">добавить </w:t>
      </w:r>
      <w:r w:rsidR="00C1198C">
        <w:rPr>
          <w:rFonts w:ascii="Times New Roman" w:hAnsi="Times New Roman"/>
          <w:sz w:val="28"/>
          <w:szCs w:val="28"/>
        </w:rPr>
        <w:t xml:space="preserve">мероприятие </w:t>
      </w:r>
      <w:r w:rsidR="00D92FA4">
        <w:rPr>
          <w:rFonts w:ascii="Times New Roman" w:hAnsi="Times New Roman"/>
          <w:sz w:val="28"/>
          <w:szCs w:val="28"/>
        </w:rPr>
        <w:t xml:space="preserve"> 5)</w:t>
      </w:r>
      <w:r w:rsidR="00D92FA4" w:rsidRPr="00D92FA4">
        <w:rPr>
          <w:rFonts w:ascii="Times New Roman" w:hAnsi="Times New Roman"/>
          <w:color w:val="000000"/>
          <w:kern w:val="0"/>
          <w:lang w:eastAsia="ru-RU"/>
        </w:rPr>
        <w:t xml:space="preserve"> </w:t>
      </w:r>
      <w:r w:rsidR="00D92FA4" w:rsidRPr="00D92FA4">
        <w:rPr>
          <w:rFonts w:ascii="Times New Roman" w:hAnsi="Times New Roman"/>
          <w:color w:val="000000"/>
          <w:kern w:val="0"/>
          <w:sz w:val="28"/>
          <w:szCs w:val="28"/>
          <w:lang w:eastAsia="ru-RU"/>
        </w:rPr>
        <w:t>Уплата административного штрафа по постановлению</w:t>
      </w:r>
      <w:r w:rsidR="00D92FA4">
        <w:rPr>
          <w:rFonts w:ascii="Times New Roman" w:hAnsi="Times New Roman"/>
          <w:color w:val="000000"/>
          <w:kern w:val="0"/>
          <w:sz w:val="28"/>
          <w:szCs w:val="28"/>
          <w:lang w:eastAsia="ru-RU"/>
        </w:rPr>
        <w:t>.</w:t>
      </w:r>
    </w:p>
    <w:p w14:paraId="4525FF1D" w14:textId="77777777" w:rsidR="00BF1DAB" w:rsidRPr="0059266C" w:rsidRDefault="00BF1DAB" w:rsidP="00BF1DAB">
      <w:pPr>
        <w:pStyle w:val="af0"/>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14:paraId="5DB8DFB6" w14:textId="77777777" w:rsidR="00BF1DAB" w:rsidRPr="007968B8" w:rsidRDefault="00BF1DAB" w:rsidP="00BF1DAB">
      <w:pPr>
        <w:pStyle w:val="af0"/>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w:t>
      </w:r>
      <w:r w:rsidRPr="00077F61">
        <w:rPr>
          <w:rFonts w:ascii="Times New Roman" w:hAnsi="Times New Roman"/>
          <w:sz w:val="28"/>
          <w:szCs w:val="28"/>
        </w:rPr>
        <w:t xml:space="preserve">Общий </w:t>
      </w:r>
      <w:r w:rsidRPr="002E7E33">
        <w:rPr>
          <w:rFonts w:ascii="Times New Roman" w:hAnsi="Times New Roman"/>
          <w:sz w:val="28"/>
          <w:szCs w:val="28"/>
        </w:rPr>
        <w:t xml:space="preserve">объем ассигнований на реализацию муниципальной программы за счет средств </w:t>
      </w:r>
      <w:r w:rsidRPr="00EB3E35">
        <w:rPr>
          <w:rFonts w:ascii="Times New Roman" w:hAnsi="Times New Roman"/>
          <w:sz w:val="28"/>
          <w:szCs w:val="28"/>
        </w:rPr>
        <w:t xml:space="preserve">бюджетов </w:t>
      </w:r>
      <w:r w:rsidRPr="009221F5">
        <w:rPr>
          <w:rFonts w:ascii="Times New Roman" w:hAnsi="Times New Roman"/>
          <w:sz w:val="28"/>
          <w:szCs w:val="28"/>
        </w:rPr>
        <w:t xml:space="preserve">составит </w:t>
      </w:r>
      <w:r w:rsidR="008D0956">
        <w:rPr>
          <w:rFonts w:ascii="Times New Roman" w:hAnsi="Times New Roman"/>
          <w:color w:val="000000"/>
          <w:sz w:val="28"/>
          <w:szCs w:val="28"/>
        </w:rPr>
        <w:t>1232</w:t>
      </w:r>
      <w:r w:rsidR="00051114" w:rsidRPr="009221F5">
        <w:rPr>
          <w:rFonts w:ascii="Times New Roman" w:hAnsi="Times New Roman"/>
          <w:color w:val="000000"/>
          <w:sz w:val="28"/>
          <w:szCs w:val="28"/>
        </w:rPr>
        <w:t>56944,00</w:t>
      </w:r>
      <w:r w:rsidRPr="009221F5">
        <w:rPr>
          <w:rFonts w:ascii="Times New Roman" w:hAnsi="Times New Roman"/>
          <w:sz w:val="28"/>
          <w:szCs w:val="28"/>
        </w:rPr>
        <w:t xml:space="preserve">рублей, в том числе средства областного бюджета – </w:t>
      </w:r>
      <w:r w:rsidR="000A6433" w:rsidRPr="009221F5">
        <w:rPr>
          <w:rFonts w:ascii="Times New Roman" w:hAnsi="Times New Roman"/>
          <w:color w:val="000000"/>
          <w:sz w:val="28"/>
          <w:szCs w:val="28"/>
        </w:rPr>
        <w:t>89425000,00</w:t>
      </w:r>
      <w:r w:rsidRPr="009221F5">
        <w:rPr>
          <w:rFonts w:ascii="Times New Roman" w:hAnsi="Times New Roman"/>
          <w:sz w:val="28"/>
          <w:szCs w:val="28"/>
        </w:rPr>
        <w:t xml:space="preserve">рублей, средства местного бюджета </w:t>
      </w:r>
      <w:r w:rsidR="008D0956">
        <w:rPr>
          <w:rFonts w:ascii="Times New Roman" w:hAnsi="Times New Roman"/>
          <w:color w:val="000000"/>
          <w:sz w:val="28"/>
          <w:szCs w:val="28"/>
        </w:rPr>
        <w:t>338</w:t>
      </w:r>
      <w:r w:rsidR="009221F5" w:rsidRPr="009221F5">
        <w:rPr>
          <w:rFonts w:ascii="Times New Roman" w:hAnsi="Times New Roman"/>
          <w:color w:val="000000"/>
          <w:sz w:val="28"/>
          <w:szCs w:val="28"/>
        </w:rPr>
        <w:t>31944,0</w:t>
      </w:r>
      <w:r w:rsidRPr="009221F5">
        <w:rPr>
          <w:rFonts w:ascii="Times New Roman" w:hAnsi="Times New Roman"/>
          <w:sz w:val="28"/>
          <w:szCs w:val="28"/>
        </w:rPr>
        <w:t>рублей</w:t>
      </w:r>
      <w:r w:rsidRPr="007968B8">
        <w:rPr>
          <w:rFonts w:ascii="Times New Roman" w:hAnsi="Times New Roman"/>
          <w:sz w:val="28"/>
          <w:szCs w:val="28"/>
        </w:rPr>
        <w:t>».</w:t>
      </w:r>
    </w:p>
    <w:p w14:paraId="186B43B4" w14:textId="77777777" w:rsidR="00BF1DAB" w:rsidRDefault="00BF1DAB" w:rsidP="00BF1DAB">
      <w:pPr>
        <w:pStyle w:val="af0"/>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p w14:paraId="66110A29" w14:textId="77777777" w:rsidR="00C1198C" w:rsidRDefault="00C1198C" w:rsidP="00C1198C">
      <w:pPr>
        <w:pStyle w:val="af0"/>
        <w:autoSpaceDE w:val="0"/>
        <w:ind w:left="709"/>
        <w:jc w:val="both"/>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077F61" w:rsidRPr="00380E46" w14:paraId="344D73F0" w14:textId="77777777" w:rsidTr="00077F61">
        <w:tc>
          <w:tcPr>
            <w:tcW w:w="2106" w:type="dxa"/>
            <w:vMerge w:val="restart"/>
          </w:tcPr>
          <w:p w14:paraId="36BFA275" w14:textId="77777777"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 xml:space="preserve">Объемы финансирования муниципальной </w:t>
            </w:r>
            <w:r w:rsidRPr="00380E46">
              <w:rPr>
                <w:rFonts w:ascii="Times New Roman" w:eastAsia="Calibri" w:hAnsi="Times New Roman" w:cs="Times New Roman"/>
                <w:sz w:val="24"/>
                <w:szCs w:val="24"/>
              </w:rPr>
              <w:lastRenderedPageBreak/>
              <w:t>программы</w:t>
            </w:r>
          </w:p>
        </w:tc>
        <w:tc>
          <w:tcPr>
            <w:tcW w:w="1688" w:type="dxa"/>
            <w:vMerge w:val="restart"/>
          </w:tcPr>
          <w:p w14:paraId="70C83AFE" w14:textId="77777777"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lastRenderedPageBreak/>
              <w:t>Год</w:t>
            </w:r>
          </w:p>
        </w:tc>
        <w:tc>
          <w:tcPr>
            <w:tcW w:w="5812" w:type="dxa"/>
            <w:gridSpan w:val="4"/>
          </w:tcPr>
          <w:p w14:paraId="4C8C0FF8"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Источник финансирования</w:t>
            </w:r>
          </w:p>
        </w:tc>
      </w:tr>
      <w:tr w:rsidR="00077F61" w:rsidRPr="00380E46" w14:paraId="100BAB17" w14:textId="77777777" w:rsidTr="00077F61">
        <w:tc>
          <w:tcPr>
            <w:tcW w:w="2106" w:type="dxa"/>
            <w:vMerge/>
          </w:tcPr>
          <w:p w14:paraId="1A6585AC"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vMerge/>
          </w:tcPr>
          <w:p w14:paraId="43C5D5E6"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701" w:type="dxa"/>
          </w:tcPr>
          <w:p w14:paraId="17ABBE29"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Областной бюджет </w:t>
            </w:r>
          </w:p>
        </w:tc>
        <w:tc>
          <w:tcPr>
            <w:tcW w:w="1417" w:type="dxa"/>
          </w:tcPr>
          <w:p w14:paraId="32AAEA0F"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Местный бюджет</w:t>
            </w:r>
          </w:p>
        </w:tc>
        <w:tc>
          <w:tcPr>
            <w:tcW w:w="1134" w:type="dxa"/>
            <w:tcBorders>
              <w:right w:val="single" w:sz="4" w:space="0" w:color="auto"/>
            </w:tcBorders>
          </w:tcPr>
          <w:p w14:paraId="61E22002"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Иные </w:t>
            </w:r>
            <w:proofErr w:type="spellStart"/>
            <w:r w:rsidRPr="00312088">
              <w:rPr>
                <w:rFonts w:ascii="Times New Roman" w:eastAsia="Calibri" w:hAnsi="Times New Roman" w:cs="Times New Roman"/>
              </w:rPr>
              <w:t>источ</w:t>
            </w:r>
            <w:proofErr w:type="spellEnd"/>
            <w:r w:rsidRPr="00312088">
              <w:rPr>
                <w:rFonts w:ascii="Times New Roman" w:eastAsia="Calibri" w:hAnsi="Times New Roman" w:cs="Times New Roman"/>
              </w:rPr>
              <w:t>.</w:t>
            </w:r>
          </w:p>
        </w:tc>
        <w:tc>
          <w:tcPr>
            <w:tcW w:w="1560" w:type="dxa"/>
            <w:tcBorders>
              <w:left w:val="single" w:sz="4" w:space="0" w:color="auto"/>
            </w:tcBorders>
          </w:tcPr>
          <w:p w14:paraId="3AF2CF68" w14:textId="77777777" w:rsidR="00077F61" w:rsidRPr="00312088" w:rsidRDefault="00077F61" w:rsidP="00077F61">
            <w:pPr>
              <w:pStyle w:val="ConsPlusNonformat"/>
              <w:ind w:left="-319"/>
              <w:jc w:val="center"/>
              <w:rPr>
                <w:rFonts w:ascii="Times New Roman" w:eastAsia="Calibri" w:hAnsi="Times New Roman" w:cs="Times New Roman"/>
              </w:rPr>
            </w:pPr>
            <w:r w:rsidRPr="00312088">
              <w:rPr>
                <w:rFonts w:ascii="Times New Roman" w:eastAsia="Calibri" w:hAnsi="Times New Roman" w:cs="Times New Roman"/>
              </w:rPr>
              <w:t>итого</w:t>
            </w:r>
          </w:p>
        </w:tc>
      </w:tr>
      <w:tr w:rsidR="00077F61" w:rsidRPr="00F707FB" w14:paraId="2A7EE9C3" w14:textId="77777777" w:rsidTr="00077F61">
        <w:tc>
          <w:tcPr>
            <w:tcW w:w="2106" w:type="dxa"/>
            <w:vMerge/>
          </w:tcPr>
          <w:p w14:paraId="2AAF50D2"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14:paraId="22BC5C5C" w14:textId="77777777" w:rsidR="00077F61" w:rsidRPr="00380E46" w:rsidRDefault="00077F61" w:rsidP="00312088">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w:t>
            </w:r>
            <w:r w:rsidR="00312088">
              <w:rPr>
                <w:rFonts w:ascii="Times New Roman" w:eastAsia="Calibri" w:hAnsi="Times New Roman" w:cs="Times New Roman"/>
                <w:sz w:val="24"/>
                <w:szCs w:val="24"/>
              </w:rPr>
              <w:t>5</w:t>
            </w:r>
          </w:p>
        </w:tc>
        <w:tc>
          <w:tcPr>
            <w:tcW w:w="1701" w:type="dxa"/>
          </w:tcPr>
          <w:p w14:paraId="2F30079F" w14:textId="77777777" w:rsidR="00077F61" w:rsidRPr="00051114" w:rsidRDefault="001309EB"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40303000,00</w:t>
            </w:r>
          </w:p>
        </w:tc>
        <w:tc>
          <w:tcPr>
            <w:tcW w:w="1417" w:type="dxa"/>
          </w:tcPr>
          <w:p w14:paraId="60A11C34" w14:textId="77777777" w:rsidR="00077F61" w:rsidRPr="00051114" w:rsidRDefault="008D0956" w:rsidP="00077F61">
            <w:pPr>
              <w:pStyle w:val="ConsPlusNonformat"/>
              <w:jc w:val="center"/>
              <w:rPr>
                <w:rFonts w:ascii="Times New Roman" w:eastAsia="Calibri" w:hAnsi="Times New Roman" w:cs="Times New Roman"/>
              </w:rPr>
            </w:pPr>
            <w:r>
              <w:rPr>
                <w:rFonts w:ascii="Times New Roman" w:hAnsi="Times New Roman" w:cs="Times New Roman"/>
                <w:color w:val="000000"/>
              </w:rPr>
              <w:t>120</w:t>
            </w:r>
            <w:r w:rsidR="00B4610E" w:rsidRPr="00051114">
              <w:rPr>
                <w:rFonts w:ascii="Times New Roman" w:hAnsi="Times New Roman" w:cs="Times New Roman"/>
                <w:color w:val="000000"/>
              </w:rPr>
              <w:t>47144,00</w:t>
            </w:r>
          </w:p>
        </w:tc>
        <w:tc>
          <w:tcPr>
            <w:tcW w:w="1134" w:type="dxa"/>
            <w:tcBorders>
              <w:right w:val="single" w:sz="4" w:space="0" w:color="auto"/>
            </w:tcBorders>
          </w:tcPr>
          <w:p w14:paraId="1FC3CEA2" w14:textId="77777777" w:rsidR="00077F61" w:rsidRPr="00051114" w:rsidRDefault="00077F61" w:rsidP="00077F61">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35DAEB3A" w14:textId="77777777" w:rsidR="00077F61" w:rsidRPr="00051114" w:rsidRDefault="008D0956" w:rsidP="00077F61">
            <w:pPr>
              <w:pStyle w:val="ConsPlusNonformat"/>
              <w:jc w:val="center"/>
              <w:rPr>
                <w:rFonts w:ascii="Times New Roman" w:eastAsia="Calibri" w:hAnsi="Times New Roman" w:cs="Times New Roman"/>
              </w:rPr>
            </w:pPr>
            <w:r>
              <w:rPr>
                <w:rFonts w:ascii="Times New Roman" w:hAnsi="Times New Roman" w:cs="Times New Roman"/>
                <w:color w:val="000000"/>
              </w:rPr>
              <w:t>523</w:t>
            </w:r>
            <w:r w:rsidR="00B4610E" w:rsidRPr="00051114">
              <w:rPr>
                <w:rFonts w:ascii="Times New Roman" w:hAnsi="Times New Roman" w:cs="Times New Roman"/>
                <w:color w:val="000000"/>
              </w:rPr>
              <w:t>50144,00</w:t>
            </w:r>
          </w:p>
        </w:tc>
      </w:tr>
      <w:tr w:rsidR="00077F61" w:rsidRPr="00F707FB" w14:paraId="335B631F" w14:textId="77777777" w:rsidTr="00077F61">
        <w:tc>
          <w:tcPr>
            <w:tcW w:w="2106" w:type="dxa"/>
            <w:vMerge/>
          </w:tcPr>
          <w:p w14:paraId="61DAA193"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14:paraId="1B756609" w14:textId="77777777" w:rsidR="00077F61" w:rsidRPr="00380E46" w:rsidRDefault="00077F61" w:rsidP="00312088">
            <w:pPr>
              <w:autoSpaceDE w:val="0"/>
              <w:jc w:val="center"/>
              <w:rPr>
                <w:rFonts w:ascii="Times New Roman" w:eastAsia="Calibri" w:hAnsi="Times New Roman" w:cs="Times New Roman"/>
              </w:rPr>
            </w:pPr>
            <w:r>
              <w:rPr>
                <w:rFonts w:ascii="Times New Roman" w:eastAsia="Calibri" w:hAnsi="Times New Roman" w:cs="Times New Roman"/>
              </w:rPr>
              <w:t>202</w:t>
            </w:r>
            <w:r w:rsidR="00312088">
              <w:rPr>
                <w:rFonts w:ascii="Times New Roman" w:eastAsia="Calibri" w:hAnsi="Times New Roman" w:cs="Times New Roman"/>
              </w:rPr>
              <w:t>6</w:t>
            </w:r>
          </w:p>
        </w:tc>
        <w:tc>
          <w:tcPr>
            <w:tcW w:w="1701" w:type="dxa"/>
          </w:tcPr>
          <w:p w14:paraId="01D834C0" w14:textId="77777777" w:rsidR="00077F61" w:rsidRPr="00051114" w:rsidRDefault="001309EB"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24702000,00</w:t>
            </w:r>
          </w:p>
        </w:tc>
        <w:tc>
          <w:tcPr>
            <w:tcW w:w="1417" w:type="dxa"/>
            <w:vAlign w:val="bottom"/>
          </w:tcPr>
          <w:p w14:paraId="5E6C562E" w14:textId="77777777" w:rsidR="00077F61" w:rsidRPr="00051114" w:rsidRDefault="00011D82" w:rsidP="00077F61">
            <w:pPr>
              <w:ind w:left="-107" w:right="-63"/>
              <w:jc w:val="center"/>
              <w:rPr>
                <w:rFonts w:ascii="Times New Roman" w:hAnsi="Times New Roman" w:cs="Times New Roman"/>
                <w:color w:val="000000"/>
                <w:sz w:val="20"/>
                <w:szCs w:val="20"/>
              </w:rPr>
            </w:pPr>
            <w:r w:rsidRPr="00051114">
              <w:rPr>
                <w:rFonts w:ascii="Times New Roman" w:hAnsi="Times New Roman" w:cs="Times New Roman"/>
                <w:color w:val="000000"/>
                <w:sz w:val="20"/>
                <w:szCs w:val="20"/>
              </w:rPr>
              <w:t>10637200,00</w:t>
            </w:r>
          </w:p>
        </w:tc>
        <w:tc>
          <w:tcPr>
            <w:tcW w:w="1134" w:type="dxa"/>
            <w:tcBorders>
              <w:right w:val="single" w:sz="4" w:space="0" w:color="auto"/>
            </w:tcBorders>
          </w:tcPr>
          <w:p w14:paraId="7D3317E6" w14:textId="77777777" w:rsidR="00077F61" w:rsidRPr="00051114" w:rsidRDefault="00077F61" w:rsidP="00077F61">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2C28C6B2" w14:textId="77777777" w:rsidR="00077F61" w:rsidRPr="00051114" w:rsidRDefault="007968B8"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35339200,00</w:t>
            </w:r>
          </w:p>
        </w:tc>
      </w:tr>
      <w:tr w:rsidR="00077F61" w:rsidRPr="00F707FB" w14:paraId="2CAFD4D4" w14:textId="77777777" w:rsidTr="00077F61">
        <w:tc>
          <w:tcPr>
            <w:tcW w:w="2106" w:type="dxa"/>
            <w:vMerge/>
          </w:tcPr>
          <w:p w14:paraId="53F6688A"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14:paraId="2F154C87" w14:textId="77777777" w:rsidR="00077F61" w:rsidRDefault="00077F61" w:rsidP="00312088">
            <w:pPr>
              <w:autoSpaceDE w:val="0"/>
              <w:jc w:val="center"/>
              <w:rPr>
                <w:rFonts w:ascii="Times New Roman" w:eastAsia="Calibri" w:hAnsi="Times New Roman" w:cs="Times New Roman"/>
              </w:rPr>
            </w:pPr>
            <w:r>
              <w:rPr>
                <w:rFonts w:ascii="Times New Roman" w:eastAsia="Calibri" w:hAnsi="Times New Roman" w:cs="Times New Roman"/>
              </w:rPr>
              <w:t>202</w:t>
            </w:r>
            <w:r w:rsidR="00312088">
              <w:rPr>
                <w:rFonts w:ascii="Times New Roman" w:eastAsia="Calibri" w:hAnsi="Times New Roman" w:cs="Times New Roman"/>
              </w:rPr>
              <w:t>7</w:t>
            </w:r>
          </w:p>
        </w:tc>
        <w:tc>
          <w:tcPr>
            <w:tcW w:w="1701" w:type="dxa"/>
          </w:tcPr>
          <w:p w14:paraId="5F259B14" w14:textId="77777777" w:rsidR="00077F61" w:rsidRPr="00051114" w:rsidRDefault="001309EB" w:rsidP="00077F61">
            <w:pPr>
              <w:pStyle w:val="ConsPlusNonformat"/>
              <w:jc w:val="center"/>
              <w:rPr>
                <w:rFonts w:ascii="Times New Roman" w:hAnsi="Times New Roman" w:cs="Times New Roman"/>
                <w:color w:val="000000"/>
              </w:rPr>
            </w:pPr>
            <w:r w:rsidRPr="00051114">
              <w:rPr>
                <w:rFonts w:ascii="Times New Roman" w:hAnsi="Times New Roman" w:cs="Times New Roman"/>
                <w:color w:val="000000"/>
              </w:rPr>
              <w:t>24420000,00</w:t>
            </w:r>
          </w:p>
        </w:tc>
        <w:tc>
          <w:tcPr>
            <w:tcW w:w="1417" w:type="dxa"/>
          </w:tcPr>
          <w:p w14:paraId="40BB2568" w14:textId="77777777" w:rsidR="00077F61" w:rsidRPr="00051114" w:rsidRDefault="007968B8" w:rsidP="00077F61">
            <w:pPr>
              <w:pStyle w:val="ConsPlusNonformat"/>
              <w:jc w:val="center"/>
              <w:rPr>
                <w:rFonts w:ascii="Times New Roman" w:hAnsi="Times New Roman" w:cs="Times New Roman"/>
                <w:color w:val="000000"/>
              </w:rPr>
            </w:pPr>
            <w:r w:rsidRPr="00051114">
              <w:rPr>
                <w:rFonts w:ascii="Times New Roman" w:hAnsi="Times New Roman" w:cs="Times New Roman"/>
                <w:color w:val="000000"/>
              </w:rPr>
              <w:t>11147600,00</w:t>
            </w:r>
          </w:p>
        </w:tc>
        <w:tc>
          <w:tcPr>
            <w:tcW w:w="1134" w:type="dxa"/>
            <w:tcBorders>
              <w:right w:val="single" w:sz="4" w:space="0" w:color="auto"/>
            </w:tcBorders>
          </w:tcPr>
          <w:p w14:paraId="6696EA22" w14:textId="77777777" w:rsidR="00077F61" w:rsidRPr="00051114" w:rsidRDefault="00077F61" w:rsidP="00077F61">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46A11502" w14:textId="77777777" w:rsidR="00077F61" w:rsidRPr="00051114" w:rsidRDefault="007968B8" w:rsidP="00077F61">
            <w:pPr>
              <w:pStyle w:val="ConsPlusNonformat"/>
              <w:jc w:val="center"/>
              <w:rPr>
                <w:rFonts w:ascii="Times New Roman" w:hAnsi="Times New Roman" w:cs="Times New Roman"/>
                <w:color w:val="000000"/>
              </w:rPr>
            </w:pPr>
            <w:r w:rsidRPr="00051114">
              <w:rPr>
                <w:rFonts w:ascii="Times New Roman" w:hAnsi="Times New Roman" w:cs="Times New Roman"/>
                <w:color w:val="000000"/>
              </w:rPr>
              <w:t>35567600,00</w:t>
            </w:r>
          </w:p>
        </w:tc>
      </w:tr>
      <w:tr w:rsidR="00077F61" w:rsidRPr="00F707FB" w14:paraId="3789896E" w14:textId="77777777" w:rsidTr="00312088">
        <w:trPr>
          <w:trHeight w:val="1040"/>
        </w:trPr>
        <w:tc>
          <w:tcPr>
            <w:tcW w:w="2106" w:type="dxa"/>
            <w:vMerge/>
          </w:tcPr>
          <w:p w14:paraId="7084A074"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14:paraId="2B0C815F" w14:textId="77777777" w:rsidR="00077F61" w:rsidRPr="00312088" w:rsidRDefault="00077F61" w:rsidP="00077F61">
            <w:pPr>
              <w:autoSpaceDE w:val="0"/>
              <w:jc w:val="center"/>
              <w:rPr>
                <w:rFonts w:ascii="Times New Roman" w:eastAsia="Calibri" w:hAnsi="Times New Roman" w:cs="Times New Roman"/>
                <w:sz w:val="20"/>
                <w:szCs w:val="20"/>
              </w:rPr>
            </w:pPr>
            <w:r w:rsidRPr="00312088">
              <w:rPr>
                <w:rFonts w:ascii="Times New Roman" w:hAnsi="Times New Roman" w:cs="Times New Roman"/>
                <w:sz w:val="20"/>
                <w:szCs w:val="20"/>
              </w:rPr>
              <w:t>Всего за период реализации муниципальной программы</w:t>
            </w:r>
          </w:p>
        </w:tc>
        <w:tc>
          <w:tcPr>
            <w:tcW w:w="1701" w:type="dxa"/>
            <w:vAlign w:val="center"/>
          </w:tcPr>
          <w:p w14:paraId="19CBDD79" w14:textId="77777777" w:rsidR="00077F61" w:rsidRPr="00051114" w:rsidRDefault="001309EB" w:rsidP="00077F61">
            <w:pPr>
              <w:pStyle w:val="ConsPlusNonformat"/>
              <w:jc w:val="center"/>
              <w:rPr>
                <w:rFonts w:ascii="Times New Roman" w:eastAsia="Calibri" w:hAnsi="Times New Roman" w:cs="Times New Roman"/>
              </w:rPr>
            </w:pPr>
            <w:r w:rsidRPr="00051114">
              <w:rPr>
                <w:rFonts w:ascii="Times New Roman" w:hAnsi="Times New Roman" w:cs="Times New Roman"/>
                <w:color w:val="000000"/>
              </w:rPr>
              <w:t>89425000,00</w:t>
            </w:r>
          </w:p>
        </w:tc>
        <w:tc>
          <w:tcPr>
            <w:tcW w:w="1417" w:type="dxa"/>
            <w:vAlign w:val="center"/>
          </w:tcPr>
          <w:p w14:paraId="3CFC3B21" w14:textId="77777777" w:rsidR="00077F61" w:rsidRPr="00051114" w:rsidRDefault="008D0956" w:rsidP="00077F61">
            <w:pPr>
              <w:pStyle w:val="ConsPlusNonformat"/>
              <w:jc w:val="center"/>
              <w:rPr>
                <w:rFonts w:ascii="Times New Roman" w:eastAsia="Calibri" w:hAnsi="Times New Roman" w:cs="Times New Roman"/>
              </w:rPr>
            </w:pPr>
            <w:r>
              <w:rPr>
                <w:rFonts w:ascii="Times New Roman" w:hAnsi="Times New Roman" w:cs="Times New Roman"/>
                <w:color w:val="000000"/>
              </w:rPr>
              <w:t>338</w:t>
            </w:r>
            <w:r w:rsidR="00B4610E" w:rsidRPr="00051114">
              <w:rPr>
                <w:rFonts w:ascii="Times New Roman" w:hAnsi="Times New Roman" w:cs="Times New Roman"/>
                <w:color w:val="000000"/>
              </w:rPr>
              <w:t>31944,0</w:t>
            </w:r>
          </w:p>
        </w:tc>
        <w:tc>
          <w:tcPr>
            <w:tcW w:w="1134" w:type="dxa"/>
            <w:tcBorders>
              <w:right w:val="single" w:sz="4" w:space="0" w:color="auto"/>
            </w:tcBorders>
            <w:vAlign w:val="center"/>
          </w:tcPr>
          <w:p w14:paraId="33754877" w14:textId="77777777" w:rsidR="00077F61" w:rsidRPr="00051114" w:rsidRDefault="00077F61" w:rsidP="00077F61">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vAlign w:val="center"/>
          </w:tcPr>
          <w:p w14:paraId="3569D127" w14:textId="77777777" w:rsidR="00077F61" w:rsidRPr="00051114" w:rsidRDefault="008D0956" w:rsidP="00077F61">
            <w:pPr>
              <w:pStyle w:val="ConsPlusNonformat"/>
              <w:jc w:val="center"/>
              <w:rPr>
                <w:rFonts w:ascii="Times New Roman" w:eastAsia="Calibri" w:hAnsi="Times New Roman" w:cs="Times New Roman"/>
              </w:rPr>
            </w:pPr>
            <w:r>
              <w:rPr>
                <w:rFonts w:ascii="Times New Roman" w:hAnsi="Times New Roman" w:cs="Times New Roman"/>
                <w:color w:val="000000"/>
              </w:rPr>
              <w:t>1232</w:t>
            </w:r>
            <w:r w:rsidR="00B4610E" w:rsidRPr="00051114">
              <w:rPr>
                <w:rFonts w:ascii="Times New Roman" w:hAnsi="Times New Roman" w:cs="Times New Roman"/>
                <w:color w:val="000000"/>
              </w:rPr>
              <w:t>56944,00</w:t>
            </w:r>
          </w:p>
        </w:tc>
      </w:tr>
    </w:tbl>
    <w:p w14:paraId="326A06A5" w14:textId="77777777" w:rsidR="002517CD" w:rsidRPr="002517CD" w:rsidRDefault="002517CD" w:rsidP="002517CD">
      <w:pPr>
        <w:pStyle w:val="af0"/>
        <w:autoSpaceDE w:val="0"/>
        <w:ind w:left="576"/>
        <w:rPr>
          <w:rFonts w:ascii="Times New Roman" w:hAnsi="Times New Roman"/>
          <w:sz w:val="28"/>
          <w:szCs w:val="28"/>
        </w:rPr>
      </w:pPr>
    </w:p>
    <w:p w14:paraId="288DBEEF" w14:textId="77777777" w:rsidR="00BF1DAB" w:rsidRPr="00B541EE" w:rsidRDefault="00BF1DAB" w:rsidP="00BF1DAB">
      <w:pPr>
        <w:pStyle w:val="af0"/>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w:t>
      </w:r>
      <w:r w:rsidR="00F4755B">
        <w:rPr>
          <w:rFonts w:ascii="Times New Roman" w:hAnsi="Times New Roman"/>
          <w:sz w:val="28"/>
          <w:szCs w:val="28"/>
        </w:rPr>
        <w:t>местного</w:t>
      </w:r>
      <w:r w:rsidRPr="00B541EE">
        <w:rPr>
          <w:rFonts w:ascii="Times New Roman" w:hAnsi="Times New Roman"/>
          <w:sz w:val="28"/>
          <w:szCs w:val="28"/>
        </w:rPr>
        <w:t xml:space="preserve"> бюджета» изложить в новой редакции, согласно приложению </w:t>
      </w:r>
      <w:r w:rsidR="00547525">
        <w:rPr>
          <w:rFonts w:ascii="Times New Roman" w:hAnsi="Times New Roman"/>
          <w:sz w:val="28"/>
          <w:szCs w:val="28"/>
        </w:rPr>
        <w:t>2</w:t>
      </w:r>
      <w:r w:rsidRPr="00B541EE">
        <w:rPr>
          <w:rFonts w:ascii="Times New Roman" w:hAnsi="Times New Roman"/>
          <w:sz w:val="28"/>
          <w:szCs w:val="28"/>
        </w:rPr>
        <w:t>.</w:t>
      </w:r>
    </w:p>
    <w:p w14:paraId="60E2AC3E" w14:textId="77777777" w:rsidR="00BF1DAB" w:rsidRDefault="00BF1DAB" w:rsidP="00BF1DAB">
      <w:pPr>
        <w:pStyle w:val="af0"/>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sidR="00547525">
        <w:rPr>
          <w:rFonts w:ascii="Times New Roman" w:hAnsi="Times New Roman"/>
          <w:sz w:val="28"/>
          <w:szCs w:val="28"/>
        </w:rPr>
        <w:t>3</w:t>
      </w:r>
      <w:r w:rsidRPr="00B541EE">
        <w:rPr>
          <w:rFonts w:ascii="Times New Roman" w:hAnsi="Times New Roman"/>
          <w:sz w:val="28"/>
          <w:szCs w:val="28"/>
        </w:rPr>
        <w:t>.</w:t>
      </w:r>
      <w:r>
        <w:rPr>
          <w:rFonts w:ascii="Times New Roman" w:hAnsi="Times New Roman"/>
          <w:sz w:val="28"/>
          <w:szCs w:val="28"/>
        </w:rPr>
        <w:t xml:space="preserve"> </w:t>
      </w:r>
    </w:p>
    <w:p w14:paraId="72F6A30F" w14:textId="77777777" w:rsidR="00BF1DAB" w:rsidRDefault="00BF1DAB" w:rsidP="00BF1DAB">
      <w:pPr>
        <w:pStyle w:val="af0"/>
        <w:autoSpaceDE w:val="0"/>
        <w:ind w:left="0"/>
        <w:jc w:val="center"/>
        <w:rPr>
          <w:rFonts w:ascii="Times New Roman" w:hAnsi="Times New Roman"/>
          <w:sz w:val="28"/>
          <w:szCs w:val="28"/>
        </w:rPr>
      </w:pPr>
      <w:r>
        <w:rPr>
          <w:rFonts w:ascii="Times New Roman" w:hAnsi="Times New Roman"/>
          <w:sz w:val="28"/>
          <w:szCs w:val="28"/>
        </w:rPr>
        <w:t>_____________</w:t>
      </w:r>
    </w:p>
    <w:p w14:paraId="7ADA5CCC" w14:textId="77777777" w:rsidR="00466AB0" w:rsidRDefault="00466AB0" w:rsidP="00466AB0">
      <w:pPr>
        <w:pStyle w:val="ConsPlusNonformat"/>
        <w:ind w:firstLine="5670"/>
        <w:rPr>
          <w:rFonts w:ascii="Times New Roman" w:hAnsi="Times New Roman" w:cs="Times New Roman"/>
          <w:sz w:val="28"/>
          <w:szCs w:val="28"/>
        </w:rPr>
      </w:pPr>
    </w:p>
    <w:p w14:paraId="2627031C" w14:textId="77777777" w:rsidR="00466AB0" w:rsidRDefault="00466AB0" w:rsidP="00466AB0">
      <w:pPr>
        <w:pStyle w:val="ConsPlusNonformat"/>
        <w:ind w:firstLine="5670"/>
        <w:rPr>
          <w:rFonts w:ascii="Times New Roman" w:hAnsi="Times New Roman" w:cs="Times New Roman"/>
          <w:sz w:val="28"/>
          <w:szCs w:val="28"/>
        </w:rPr>
      </w:pPr>
    </w:p>
    <w:p w14:paraId="41AF0C88" w14:textId="77777777" w:rsidR="00466AB0" w:rsidRDefault="00466AB0" w:rsidP="00466AB0">
      <w:pPr>
        <w:pStyle w:val="ConsPlusNonformat"/>
        <w:ind w:firstLine="5670"/>
        <w:rPr>
          <w:rFonts w:ascii="Times New Roman" w:hAnsi="Times New Roman" w:cs="Times New Roman"/>
          <w:sz w:val="28"/>
          <w:szCs w:val="28"/>
        </w:rPr>
      </w:pPr>
    </w:p>
    <w:p w14:paraId="7380A28E" w14:textId="77777777" w:rsidR="00547525" w:rsidRDefault="00547525" w:rsidP="00466AB0">
      <w:pPr>
        <w:pStyle w:val="ConsPlusNonformat"/>
        <w:ind w:firstLine="5670"/>
        <w:rPr>
          <w:rFonts w:ascii="Times New Roman" w:hAnsi="Times New Roman" w:cs="Times New Roman"/>
          <w:sz w:val="28"/>
          <w:szCs w:val="28"/>
        </w:rPr>
      </w:pPr>
    </w:p>
    <w:p w14:paraId="28E92A08" w14:textId="77777777" w:rsidR="00547525" w:rsidRDefault="00547525" w:rsidP="00466AB0">
      <w:pPr>
        <w:pStyle w:val="ConsPlusNonformat"/>
        <w:ind w:firstLine="5670"/>
        <w:rPr>
          <w:rFonts w:ascii="Times New Roman" w:hAnsi="Times New Roman" w:cs="Times New Roman"/>
          <w:sz w:val="28"/>
          <w:szCs w:val="28"/>
        </w:rPr>
      </w:pPr>
    </w:p>
    <w:p w14:paraId="13FE45E8" w14:textId="77777777" w:rsidR="00547525" w:rsidRDefault="00547525" w:rsidP="00466AB0">
      <w:pPr>
        <w:pStyle w:val="ConsPlusNonformat"/>
        <w:ind w:firstLine="5670"/>
        <w:rPr>
          <w:rFonts w:ascii="Times New Roman" w:hAnsi="Times New Roman" w:cs="Times New Roman"/>
          <w:sz w:val="28"/>
          <w:szCs w:val="28"/>
        </w:rPr>
      </w:pPr>
    </w:p>
    <w:p w14:paraId="1CCC9652" w14:textId="77777777" w:rsidR="00547525" w:rsidRDefault="00547525" w:rsidP="00466AB0">
      <w:pPr>
        <w:pStyle w:val="ConsPlusNonformat"/>
        <w:ind w:firstLine="5670"/>
        <w:rPr>
          <w:rFonts w:ascii="Times New Roman" w:hAnsi="Times New Roman" w:cs="Times New Roman"/>
          <w:sz w:val="28"/>
          <w:szCs w:val="28"/>
        </w:rPr>
      </w:pPr>
    </w:p>
    <w:p w14:paraId="6FAF94BD" w14:textId="77777777" w:rsidR="00547525" w:rsidRDefault="00547525" w:rsidP="00466AB0">
      <w:pPr>
        <w:pStyle w:val="ConsPlusNonformat"/>
        <w:ind w:firstLine="5670"/>
        <w:rPr>
          <w:rFonts w:ascii="Times New Roman" w:hAnsi="Times New Roman" w:cs="Times New Roman"/>
          <w:sz w:val="28"/>
          <w:szCs w:val="28"/>
        </w:rPr>
      </w:pPr>
    </w:p>
    <w:p w14:paraId="3DEA0568" w14:textId="77777777" w:rsidR="00547525" w:rsidRDefault="00547525" w:rsidP="00466AB0">
      <w:pPr>
        <w:pStyle w:val="ConsPlusNonformat"/>
        <w:ind w:firstLine="5670"/>
        <w:rPr>
          <w:rFonts w:ascii="Times New Roman" w:hAnsi="Times New Roman" w:cs="Times New Roman"/>
          <w:sz w:val="28"/>
          <w:szCs w:val="28"/>
        </w:rPr>
      </w:pPr>
    </w:p>
    <w:p w14:paraId="55DE2C3D" w14:textId="77777777" w:rsidR="00547525" w:rsidRDefault="00547525" w:rsidP="00466AB0">
      <w:pPr>
        <w:pStyle w:val="ConsPlusNonformat"/>
        <w:ind w:firstLine="5670"/>
        <w:rPr>
          <w:rFonts w:ascii="Times New Roman" w:hAnsi="Times New Roman" w:cs="Times New Roman"/>
          <w:sz w:val="28"/>
          <w:szCs w:val="28"/>
        </w:rPr>
      </w:pPr>
    </w:p>
    <w:p w14:paraId="4754089C" w14:textId="77777777" w:rsidR="00547525" w:rsidRDefault="00547525" w:rsidP="00466AB0">
      <w:pPr>
        <w:pStyle w:val="ConsPlusNonformat"/>
        <w:ind w:firstLine="5670"/>
        <w:rPr>
          <w:rFonts w:ascii="Times New Roman" w:hAnsi="Times New Roman" w:cs="Times New Roman"/>
          <w:sz w:val="28"/>
          <w:szCs w:val="28"/>
        </w:rPr>
      </w:pPr>
    </w:p>
    <w:p w14:paraId="7DDB2A73" w14:textId="77777777" w:rsidR="00547525" w:rsidRDefault="00547525" w:rsidP="00466AB0">
      <w:pPr>
        <w:pStyle w:val="ConsPlusNonformat"/>
        <w:ind w:firstLine="5670"/>
        <w:rPr>
          <w:rFonts w:ascii="Times New Roman" w:hAnsi="Times New Roman" w:cs="Times New Roman"/>
          <w:sz w:val="28"/>
          <w:szCs w:val="28"/>
        </w:rPr>
      </w:pPr>
    </w:p>
    <w:p w14:paraId="5BF87F8D" w14:textId="77777777" w:rsidR="00547525" w:rsidRPr="00B4610E" w:rsidRDefault="00547525" w:rsidP="00B4610E">
      <w:pPr>
        <w:pStyle w:val="ConsPlusNonformat"/>
        <w:rPr>
          <w:rFonts w:ascii="Times New Roman" w:hAnsi="Times New Roman" w:cs="Times New Roman"/>
          <w:sz w:val="24"/>
          <w:szCs w:val="24"/>
        </w:rPr>
      </w:pPr>
    </w:p>
    <w:p w14:paraId="67423523" w14:textId="77777777" w:rsidR="00AF497B" w:rsidRPr="007D45E8" w:rsidRDefault="00AF497B" w:rsidP="00EA7731">
      <w:pPr>
        <w:autoSpaceDE w:val="0"/>
        <w:rPr>
          <w:rFonts w:ascii="Times New Roman" w:hAnsi="Times New Roman"/>
          <w:sz w:val="28"/>
          <w:szCs w:val="28"/>
        </w:rPr>
        <w:sectPr w:rsidR="00AF497B" w:rsidRPr="007D45E8" w:rsidSect="00257DC0">
          <w:headerReference w:type="default" r:id="rId9"/>
          <w:pgSz w:w="11907" w:h="16839" w:code="9"/>
          <w:pgMar w:top="851" w:right="1134" w:bottom="1701" w:left="1134" w:header="142" w:footer="263" w:gutter="0"/>
          <w:cols w:space="720"/>
          <w:titlePg/>
          <w:docGrid w:linePitch="360"/>
        </w:sectPr>
      </w:pPr>
    </w:p>
    <w:p w14:paraId="71FD75A6" w14:textId="77777777" w:rsidR="00B4610E" w:rsidRDefault="00B4610E" w:rsidP="00B4610E">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             </w:t>
      </w:r>
    </w:p>
    <w:p w14:paraId="23975DC3" w14:textId="77777777" w:rsidR="001B107F" w:rsidRDefault="001B107F" w:rsidP="00B461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r w:rsidR="00B4610E">
        <w:rPr>
          <w:rFonts w:ascii="Times New Roman" w:hAnsi="Times New Roman" w:cs="Times New Roman"/>
          <w:sz w:val="24"/>
          <w:szCs w:val="24"/>
        </w:rPr>
        <w:t xml:space="preserve">            </w:t>
      </w:r>
    </w:p>
    <w:p w14:paraId="00F4D072" w14:textId="77777777" w:rsidR="00547525" w:rsidRDefault="00547525" w:rsidP="001B107F">
      <w:pPr>
        <w:pStyle w:val="ConsPlusNonformat"/>
        <w:jc w:val="center"/>
        <w:rPr>
          <w:rFonts w:ascii="Times New Roman" w:hAnsi="Times New Roman" w:cs="Times New Roman"/>
          <w:sz w:val="24"/>
          <w:szCs w:val="24"/>
        </w:rPr>
      </w:pPr>
    </w:p>
    <w:p w14:paraId="4AED4748" w14:textId="77777777"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14:paraId="0BD472E5" w14:textId="77777777"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14:paraId="7048830C" w14:textId="77777777" w:rsidR="001B107F" w:rsidRPr="00380E46" w:rsidRDefault="001B107F" w:rsidP="001B107F">
      <w:pPr>
        <w:pStyle w:val="ConsPlusNonformat"/>
        <w:ind w:left="12077"/>
        <w:jc w:val="right"/>
        <w:rPr>
          <w:rFonts w:ascii="Times New Roman" w:hAnsi="Times New Roman" w:cs="Times New Roman"/>
          <w:sz w:val="24"/>
          <w:szCs w:val="24"/>
        </w:rPr>
      </w:pPr>
    </w:p>
    <w:p w14:paraId="28D8449E" w14:textId="77777777" w:rsidR="001B107F" w:rsidRPr="00380E46" w:rsidRDefault="001B107F" w:rsidP="001B107F">
      <w:pPr>
        <w:pStyle w:val="ConsPlusNonformat"/>
        <w:jc w:val="right"/>
        <w:rPr>
          <w:rFonts w:ascii="Times New Roman" w:hAnsi="Times New Roman" w:cs="Times New Roman"/>
          <w:sz w:val="24"/>
          <w:szCs w:val="24"/>
        </w:rPr>
      </w:pPr>
    </w:p>
    <w:p w14:paraId="0BCD328D" w14:textId="77777777" w:rsidR="001B107F" w:rsidRDefault="001B107F" w:rsidP="001B107F">
      <w:pPr>
        <w:pStyle w:val="ConsPlusNonformat"/>
        <w:ind w:left="10773" w:firstLine="12"/>
        <w:rPr>
          <w:rFonts w:ascii="Times New Roman" w:hAnsi="Times New Roman" w:cs="Times New Roman"/>
          <w:sz w:val="24"/>
          <w:szCs w:val="24"/>
        </w:rPr>
      </w:pPr>
    </w:p>
    <w:p w14:paraId="5A18F3D5" w14:textId="77777777" w:rsidR="004D1470" w:rsidRPr="00380E46"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14:paraId="0A4F1D74" w14:textId="77777777" w:rsidR="004D1470"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tbl>
      <w:tblPr>
        <w:tblW w:w="14993" w:type="dxa"/>
        <w:tblLayout w:type="fixed"/>
        <w:tblLook w:val="04A0" w:firstRow="1" w:lastRow="0" w:firstColumn="1" w:lastColumn="0" w:noHBand="0" w:noVBand="1"/>
      </w:tblPr>
      <w:tblGrid>
        <w:gridCol w:w="816"/>
        <w:gridCol w:w="1702"/>
        <w:gridCol w:w="3119"/>
        <w:gridCol w:w="3402"/>
        <w:gridCol w:w="1134"/>
        <w:gridCol w:w="1134"/>
        <w:gridCol w:w="1134"/>
        <w:gridCol w:w="1418"/>
        <w:gridCol w:w="1134"/>
      </w:tblGrid>
      <w:tr w:rsidR="004D1470" w:rsidRPr="00E7741B" w14:paraId="098D3C35" w14:textId="77777777" w:rsidTr="00646AD0">
        <w:trPr>
          <w:gridAfter w:val="1"/>
          <w:wAfter w:w="1134" w:type="dxa"/>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29B446"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bookmarkStart w:id="0" w:name="RANGE!A1:I40"/>
            <w:r w:rsidRPr="00E7741B">
              <w:rPr>
                <w:rFonts w:ascii="Times New Roman" w:eastAsia="Times New Roman" w:hAnsi="Times New Roman" w:cs="Times New Roman"/>
                <w:color w:val="000000"/>
                <w:kern w:val="0"/>
                <w:lang w:eastAsia="ru-RU" w:bidi="ar-SA"/>
              </w:rPr>
              <w:t>N п/п</w:t>
            </w:r>
            <w:bookmarkEnd w:id="0"/>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2F59FB3"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3FC4754"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34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94F49"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4820" w:type="dxa"/>
            <w:gridSpan w:val="4"/>
            <w:tcBorders>
              <w:top w:val="single" w:sz="4" w:space="0" w:color="auto"/>
              <w:bottom w:val="single" w:sz="4" w:space="0" w:color="auto"/>
              <w:right w:val="single" w:sz="4" w:space="0" w:color="auto"/>
            </w:tcBorders>
            <w:shd w:val="clear" w:color="auto" w:fill="auto"/>
          </w:tcPr>
          <w:p w14:paraId="07738169" w14:textId="77777777" w:rsidR="004D1470" w:rsidRDefault="004D1470" w:rsidP="004D1470">
            <w:pPr>
              <w:widowControl/>
              <w:suppressAutoHyphens w:val="0"/>
              <w:jc w:val="center"/>
              <w:rPr>
                <w:rFonts w:hint="eastAsia"/>
                <w:lang w:val="en-US"/>
              </w:rPr>
            </w:pPr>
          </w:p>
          <w:p w14:paraId="75383D1B" w14:textId="77777777" w:rsidR="004D1470" w:rsidRPr="008727EA" w:rsidRDefault="004D1470" w:rsidP="004D1470">
            <w:pPr>
              <w:widowControl/>
              <w:suppressAutoHyphens w:val="0"/>
              <w:jc w:val="center"/>
              <w:rPr>
                <w:rFonts w:ascii="Times New Roman" w:hAnsi="Times New Roman" w:cs="Times New Roman"/>
              </w:rPr>
            </w:pPr>
            <w:r>
              <w:rPr>
                <w:rFonts w:ascii="Times New Roman" w:hAnsi="Times New Roman" w:cs="Times New Roman"/>
              </w:rPr>
              <w:t>Расходы (рублей)</w:t>
            </w:r>
          </w:p>
        </w:tc>
      </w:tr>
      <w:tr w:rsidR="004D1470" w:rsidRPr="00E7741B" w14:paraId="6EB59293" w14:textId="77777777" w:rsidTr="00646AD0">
        <w:trPr>
          <w:gridAfter w:val="1"/>
          <w:wAfter w:w="1134" w:type="dxa"/>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14:paraId="0A4B796D"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14:paraId="0C7DF89B"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14:paraId="57B71A04"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402" w:type="dxa"/>
            <w:vMerge/>
            <w:tcBorders>
              <w:top w:val="single" w:sz="8" w:space="0" w:color="000000"/>
              <w:left w:val="single" w:sz="8" w:space="0" w:color="000000"/>
              <w:bottom w:val="single" w:sz="8" w:space="0" w:color="000000"/>
              <w:right w:val="single" w:sz="8" w:space="0" w:color="000000"/>
            </w:tcBorders>
            <w:vAlign w:val="center"/>
            <w:hideMark/>
          </w:tcPr>
          <w:p w14:paraId="266DDEC6"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8" w:space="0" w:color="000000"/>
              <w:right w:val="single" w:sz="8" w:space="0" w:color="000000"/>
            </w:tcBorders>
            <w:shd w:val="clear" w:color="auto" w:fill="E2EFD9" w:themeFill="accent6" w:themeFillTint="33"/>
            <w:vAlign w:val="center"/>
            <w:hideMark/>
          </w:tcPr>
          <w:p w14:paraId="60082B2B"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134" w:type="dxa"/>
            <w:tcBorders>
              <w:top w:val="nil"/>
              <w:left w:val="nil"/>
              <w:bottom w:val="single" w:sz="8" w:space="0" w:color="000000"/>
              <w:right w:val="single" w:sz="8" w:space="0" w:color="000000"/>
            </w:tcBorders>
            <w:shd w:val="clear" w:color="auto" w:fill="auto"/>
            <w:vAlign w:val="center"/>
            <w:hideMark/>
          </w:tcPr>
          <w:p w14:paraId="346CF746"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2026год</w:t>
            </w:r>
          </w:p>
        </w:tc>
        <w:tc>
          <w:tcPr>
            <w:tcW w:w="1134" w:type="dxa"/>
            <w:tcBorders>
              <w:top w:val="nil"/>
              <w:left w:val="nil"/>
              <w:bottom w:val="single" w:sz="8" w:space="0" w:color="000000"/>
              <w:right w:val="single" w:sz="8" w:space="0" w:color="000000"/>
            </w:tcBorders>
            <w:shd w:val="clear" w:color="auto" w:fill="auto"/>
            <w:vAlign w:val="center"/>
            <w:hideMark/>
          </w:tcPr>
          <w:p w14:paraId="53570C6C"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2027год</w:t>
            </w:r>
          </w:p>
        </w:tc>
        <w:tc>
          <w:tcPr>
            <w:tcW w:w="1418" w:type="dxa"/>
            <w:tcBorders>
              <w:top w:val="nil"/>
              <w:left w:val="nil"/>
              <w:bottom w:val="single" w:sz="8" w:space="0" w:color="000000"/>
              <w:right w:val="single" w:sz="8" w:space="0" w:color="000000"/>
            </w:tcBorders>
            <w:vAlign w:val="center"/>
          </w:tcPr>
          <w:p w14:paraId="4D847CD3"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3D0C9B" w:rsidRPr="00E7741B" w14:paraId="0CDE596D" w14:textId="77777777" w:rsidTr="00646AD0">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14:paraId="46C50F22"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702" w:type="dxa"/>
            <w:vMerge w:val="restart"/>
            <w:tcBorders>
              <w:top w:val="nil"/>
              <w:left w:val="single" w:sz="8" w:space="0" w:color="000000"/>
              <w:bottom w:val="nil"/>
              <w:right w:val="single" w:sz="8" w:space="0" w:color="000000"/>
            </w:tcBorders>
            <w:shd w:val="clear" w:color="auto" w:fill="auto"/>
            <w:hideMark/>
          </w:tcPr>
          <w:p w14:paraId="10E25D67"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3119" w:type="dxa"/>
            <w:vMerge w:val="restart"/>
            <w:tcBorders>
              <w:top w:val="nil"/>
              <w:left w:val="single" w:sz="8" w:space="0" w:color="000000"/>
              <w:bottom w:val="nil"/>
              <w:right w:val="single" w:sz="8" w:space="0" w:color="000000"/>
            </w:tcBorders>
            <w:shd w:val="clear" w:color="auto" w:fill="auto"/>
            <w:hideMark/>
          </w:tcPr>
          <w:p w14:paraId="5725E7EC"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3402" w:type="dxa"/>
            <w:tcBorders>
              <w:top w:val="single" w:sz="8" w:space="0" w:color="000000"/>
              <w:left w:val="nil"/>
              <w:bottom w:val="single" w:sz="4" w:space="0" w:color="auto"/>
              <w:right w:val="single" w:sz="4" w:space="0" w:color="auto"/>
            </w:tcBorders>
            <w:shd w:val="clear" w:color="auto" w:fill="auto"/>
            <w:hideMark/>
          </w:tcPr>
          <w:p w14:paraId="643F28B7"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single" w:sz="4" w:space="0" w:color="auto"/>
              <w:bottom w:val="nil"/>
              <w:right w:val="single" w:sz="8" w:space="0" w:color="000000"/>
            </w:tcBorders>
            <w:shd w:val="clear" w:color="auto" w:fill="E2EFD9" w:themeFill="accent6" w:themeFillTint="33"/>
            <w:vAlign w:val="bottom"/>
            <w:hideMark/>
          </w:tcPr>
          <w:p w14:paraId="6609E878" w14:textId="77777777" w:rsidR="003D0C9B" w:rsidRPr="003D0C9B" w:rsidRDefault="00D92FA4">
            <w:pPr>
              <w:jc w:val="right"/>
              <w:rPr>
                <w:rFonts w:ascii="Times New Roman" w:hAnsi="Times New Roman" w:cs="Times New Roman"/>
                <w:color w:val="000000"/>
                <w:sz w:val="16"/>
                <w:szCs w:val="16"/>
              </w:rPr>
            </w:pPr>
            <w:r>
              <w:rPr>
                <w:rFonts w:ascii="Times New Roman" w:hAnsi="Times New Roman" w:cs="Times New Roman"/>
                <w:color w:val="000000"/>
                <w:sz w:val="16"/>
                <w:szCs w:val="16"/>
              </w:rPr>
              <w:t>120</w:t>
            </w:r>
            <w:r w:rsidR="00D90FE0">
              <w:rPr>
                <w:rFonts w:ascii="Times New Roman" w:hAnsi="Times New Roman" w:cs="Times New Roman"/>
                <w:color w:val="000000"/>
                <w:sz w:val="16"/>
                <w:szCs w:val="16"/>
              </w:rPr>
              <w:t>47144</w:t>
            </w:r>
            <w:r w:rsidR="003D0C9B" w:rsidRPr="003D0C9B">
              <w:rPr>
                <w:rFonts w:ascii="Times New Roman" w:hAnsi="Times New Roman" w:cs="Times New Roman"/>
                <w:color w:val="000000"/>
                <w:sz w:val="16"/>
                <w:szCs w:val="16"/>
              </w:rPr>
              <w:t>,00</w:t>
            </w:r>
          </w:p>
        </w:tc>
        <w:tc>
          <w:tcPr>
            <w:tcW w:w="1134" w:type="dxa"/>
            <w:tcBorders>
              <w:top w:val="nil"/>
              <w:left w:val="nil"/>
              <w:bottom w:val="nil"/>
              <w:right w:val="single" w:sz="8" w:space="0" w:color="000000"/>
            </w:tcBorders>
            <w:shd w:val="clear" w:color="000000" w:fill="FFFFFF"/>
            <w:vAlign w:val="bottom"/>
            <w:hideMark/>
          </w:tcPr>
          <w:p w14:paraId="25282454"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10637200,00</w:t>
            </w:r>
          </w:p>
        </w:tc>
        <w:tc>
          <w:tcPr>
            <w:tcW w:w="1134" w:type="dxa"/>
            <w:tcBorders>
              <w:top w:val="nil"/>
              <w:left w:val="nil"/>
              <w:bottom w:val="nil"/>
              <w:right w:val="single" w:sz="8" w:space="0" w:color="000000"/>
            </w:tcBorders>
            <w:shd w:val="clear" w:color="000000" w:fill="FFFFFF"/>
            <w:vAlign w:val="bottom"/>
            <w:hideMark/>
          </w:tcPr>
          <w:p w14:paraId="1006711A"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11147600,00</w:t>
            </w:r>
          </w:p>
        </w:tc>
        <w:tc>
          <w:tcPr>
            <w:tcW w:w="1418" w:type="dxa"/>
            <w:tcBorders>
              <w:top w:val="nil"/>
              <w:left w:val="nil"/>
              <w:bottom w:val="nil"/>
              <w:right w:val="single" w:sz="8" w:space="0" w:color="000000"/>
            </w:tcBorders>
            <w:shd w:val="clear" w:color="000000" w:fill="FFFFFF"/>
            <w:vAlign w:val="bottom"/>
          </w:tcPr>
          <w:p w14:paraId="622DA9F7" w14:textId="77777777" w:rsidR="003D0C9B" w:rsidRPr="003D0C9B" w:rsidRDefault="00D92FA4" w:rsidP="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338</w:t>
            </w:r>
            <w:r w:rsidR="00B4610E">
              <w:rPr>
                <w:rFonts w:ascii="Times New Roman" w:hAnsi="Times New Roman" w:cs="Times New Roman"/>
                <w:color w:val="000000"/>
                <w:sz w:val="16"/>
                <w:szCs w:val="16"/>
              </w:rPr>
              <w:t>31944</w:t>
            </w:r>
            <w:r w:rsidR="00B4610E" w:rsidRPr="003D0C9B">
              <w:rPr>
                <w:rFonts w:ascii="Times New Roman" w:hAnsi="Times New Roman" w:cs="Times New Roman"/>
                <w:color w:val="000000"/>
                <w:sz w:val="16"/>
                <w:szCs w:val="16"/>
              </w:rPr>
              <w:t>,00</w:t>
            </w:r>
          </w:p>
        </w:tc>
      </w:tr>
      <w:tr w:rsidR="003D0C9B" w:rsidRPr="00E7741B" w14:paraId="3B3665DF" w14:textId="77777777" w:rsidTr="00646AD0">
        <w:trPr>
          <w:gridAfter w:val="1"/>
          <w:wAfter w:w="1134" w:type="dxa"/>
          <w:trHeight w:val="1590"/>
        </w:trPr>
        <w:tc>
          <w:tcPr>
            <w:tcW w:w="816" w:type="dxa"/>
            <w:vMerge/>
            <w:tcBorders>
              <w:top w:val="nil"/>
              <w:left w:val="single" w:sz="8" w:space="0" w:color="000000"/>
              <w:bottom w:val="nil"/>
              <w:right w:val="single" w:sz="8" w:space="0" w:color="000000"/>
            </w:tcBorders>
            <w:vAlign w:val="center"/>
            <w:hideMark/>
          </w:tcPr>
          <w:p w14:paraId="49196544"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14:paraId="6E4EC428"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nil"/>
              <w:right w:val="single" w:sz="8" w:space="0" w:color="000000"/>
            </w:tcBorders>
            <w:vAlign w:val="center"/>
            <w:hideMark/>
          </w:tcPr>
          <w:p w14:paraId="5EC8264B"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4" w:space="0" w:color="auto"/>
            </w:tcBorders>
            <w:shd w:val="clear" w:color="auto" w:fill="auto"/>
            <w:hideMark/>
          </w:tcPr>
          <w:p w14:paraId="3F71FD83"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13176482" w14:textId="77777777" w:rsidR="003D0C9B" w:rsidRPr="003D0C9B" w:rsidRDefault="00D92FA4">
            <w:pPr>
              <w:jc w:val="right"/>
              <w:rPr>
                <w:rFonts w:ascii="Times New Roman" w:hAnsi="Times New Roman" w:cs="Times New Roman"/>
                <w:color w:val="000000"/>
                <w:sz w:val="16"/>
                <w:szCs w:val="16"/>
              </w:rPr>
            </w:pPr>
            <w:r>
              <w:rPr>
                <w:rFonts w:ascii="Times New Roman" w:hAnsi="Times New Roman" w:cs="Times New Roman"/>
                <w:color w:val="000000"/>
                <w:sz w:val="16"/>
                <w:szCs w:val="16"/>
              </w:rPr>
              <w:t>120</w:t>
            </w:r>
            <w:r w:rsidR="00D90FE0">
              <w:rPr>
                <w:rFonts w:ascii="Times New Roman" w:hAnsi="Times New Roman" w:cs="Times New Roman"/>
                <w:color w:val="000000"/>
                <w:sz w:val="16"/>
                <w:szCs w:val="16"/>
              </w:rPr>
              <w:t>47144</w:t>
            </w:r>
            <w:r w:rsidR="00D90FE0" w:rsidRPr="003D0C9B">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14:paraId="03778182"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10637200,00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14:paraId="1AB00722"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11147600,00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E0E71F3" w14:textId="77777777" w:rsidR="003D0C9B" w:rsidRPr="003D0C9B" w:rsidRDefault="00D92FA4" w:rsidP="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338</w:t>
            </w:r>
            <w:r w:rsidR="00B4610E">
              <w:rPr>
                <w:rFonts w:ascii="Times New Roman" w:hAnsi="Times New Roman" w:cs="Times New Roman"/>
                <w:color w:val="000000"/>
                <w:sz w:val="16"/>
                <w:szCs w:val="16"/>
              </w:rPr>
              <w:t>31944</w:t>
            </w:r>
            <w:r w:rsidR="003D0C9B" w:rsidRPr="003D0C9B">
              <w:rPr>
                <w:rFonts w:ascii="Times New Roman" w:hAnsi="Times New Roman" w:cs="Times New Roman"/>
                <w:color w:val="000000"/>
                <w:sz w:val="16"/>
                <w:szCs w:val="16"/>
              </w:rPr>
              <w:t>,00</w:t>
            </w:r>
          </w:p>
        </w:tc>
      </w:tr>
      <w:tr w:rsidR="003D0C9B" w:rsidRPr="00E7741B" w14:paraId="44A5EE2A" w14:textId="77777777" w:rsidTr="00646AD0">
        <w:trPr>
          <w:gridAfter w:val="1"/>
          <w:wAfter w:w="1134" w:type="dxa"/>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30EEF9C0"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5AEFF724"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42E9095A"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3402" w:type="dxa"/>
            <w:tcBorders>
              <w:top w:val="single" w:sz="8" w:space="0" w:color="000000"/>
              <w:left w:val="nil"/>
              <w:bottom w:val="single" w:sz="4" w:space="0" w:color="auto"/>
              <w:right w:val="single" w:sz="8" w:space="0" w:color="000000"/>
            </w:tcBorders>
            <w:shd w:val="clear" w:color="auto" w:fill="auto"/>
            <w:hideMark/>
          </w:tcPr>
          <w:p w14:paraId="0118A368"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29417ADD" w14:textId="77777777" w:rsidR="003D0C9B" w:rsidRPr="003D0C9B" w:rsidRDefault="00160DA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3D0C9B" w:rsidRPr="003D0C9B">
              <w:rPr>
                <w:rFonts w:ascii="Times New Roman" w:hAnsi="Times New Roman" w:cs="Times New Roman"/>
                <w:color w:val="000000"/>
                <w:sz w:val="16"/>
                <w:szCs w:val="16"/>
              </w:rPr>
              <w:t>00,00</w:t>
            </w:r>
          </w:p>
        </w:tc>
        <w:tc>
          <w:tcPr>
            <w:tcW w:w="1134" w:type="dxa"/>
            <w:tcBorders>
              <w:top w:val="nil"/>
              <w:left w:val="nil"/>
              <w:bottom w:val="single" w:sz="8" w:space="0" w:color="000000"/>
              <w:right w:val="single" w:sz="8" w:space="0" w:color="000000"/>
            </w:tcBorders>
            <w:shd w:val="clear" w:color="000000" w:fill="E7E6E6"/>
            <w:vAlign w:val="bottom"/>
            <w:hideMark/>
          </w:tcPr>
          <w:p w14:paraId="50133EF6"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9637200,00</w:t>
            </w:r>
          </w:p>
        </w:tc>
        <w:tc>
          <w:tcPr>
            <w:tcW w:w="1134" w:type="dxa"/>
            <w:tcBorders>
              <w:top w:val="nil"/>
              <w:left w:val="nil"/>
              <w:bottom w:val="single" w:sz="8" w:space="0" w:color="000000"/>
              <w:right w:val="single" w:sz="8" w:space="0" w:color="000000"/>
            </w:tcBorders>
            <w:shd w:val="clear" w:color="auto" w:fill="auto"/>
            <w:vAlign w:val="bottom"/>
            <w:hideMark/>
          </w:tcPr>
          <w:p w14:paraId="0D633E12"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10147600,00</w:t>
            </w:r>
          </w:p>
        </w:tc>
        <w:tc>
          <w:tcPr>
            <w:tcW w:w="1418" w:type="dxa"/>
            <w:tcBorders>
              <w:top w:val="nil"/>
              <w:left w:val="nil"/>
              <w:bottom w:val="single" w:sz="8" w:space="0" w:color="000000"/>
              <w:right w:val="single" w:sz="8" w:space="0" w:color="000000"/>
            </w:tcBorders>
            <w:vAlign w:val="bottom"/>
          </w:tcPr>
          <w:p w14:paraId="3350FA7A" w14:textId="77777777" w:rsidR="003D0C9B" w:rsidRPr="003D0C9B" w:rsidRDefault="003D0C9B" w:rsidP="00CE00C0">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29283</w:t>
            </w:r>
            <w:r w:rsidR="00CE00C0">
              <w:rPr>
                <w:rFonts w:ascii="Times New Roman" w:hAnsi="Times New Roman" w:cs="Times New Roman"/>
                <w:color w:val="000000"/>
                <w:sz w:val="16"/>
                <w:szCs w:val="16"/>
              </w:rPr>
              <w:t>0</w:t>
            </w:r>
            <w:r w:rsidRPr="003D0C9B">
              <w:rPr>
                <w:rFonts w:ascii="Times New Roman" w:hAnsi="Times New Roman" w:cs="Times New Roman"/>
                <w:color w:val="000000"/>
                <w:sz w:val="16"/>
                <w:szCs w:val="16"/>
              </w:rPr>
              <w:t>00,00</w:t>
            </w:r>
          </w:p>
        </w:tc>
      </w:tr>
      <w:tr w:rsidR="003D0C9B" w:rsidRPr="00E7741B" w14:paraId="4B92D608" w14:textId="77777777" w:rsidTr="00646AD0">
        <w:trPr>
          <w:gridAfter w:val="1"/>
          <w:wAfter w:w="1134" w:type="dxa"/>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14:paraId="2CAEA4EA"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14:paraId="42F96ED0"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14:paraId="761CF82D"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5069D5A6"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07363286" w14:textId="77777777" w:rsidR="003D0C9B" w:rsidRPr="003D0C9B" w:rsidRDefault="00160DA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3D0C9B" w:rsidRPr="003D0C9B">
              <w:rPr>
                <w:rFonts w:ascii="Times New Roman" w:hAnsi="Times New Roman" w:cs="Times New Roman"/>
                <w:color w:val="000000"/>
                <w:sz w:val="16"/>
                <w:szCs w:val="16"/>
              </w:rPr>
              <w:t>00,00</w:t>
            </w:r>
          </w:p>
        </w:tc>
        <w:tc>
          <w:tcPr>
            <w:tcW w:w="1134" w:type="dxa"/>
            <w:tcBorders>
              <w:top w:val="nil"/>
              <w:left w:val="nil"/>
              <w:bottom w:val="single" w:sz="8" w:space="0" w:color="000000"/>
              <w:right w:val="single" w:sz="8" w:space="0" w:color="000000"/>
            </w:tcBorders>
            <w:shd w:val="clear" w:color="auto" w:fill="auto"/>
            <w:vAlign w:val="bottom"/>
            <w:hideMark/>
          </w:tcPr>
          <w:p w14:paraId="453D03C3"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9637200,00</w:t>
            </w:r>
          </w:p>
        </w:tc>
        <w:tc>
          <w:tcPr>
            <w:tcW w:w="1134" w:type="dxa"/>
            <w:tcBorders>
              <w:top w:val="nil"/>
              <w:left w:val="nil"/>
              <w:bottom w:val="single" w:sz="8" w:space="0" w:color="000000"/>
              <w:right w:val="single" w:sz="8" w:space="0" w:color="000000"/>
            </w:tcBorders>
            <w:shd w:val="clear" w:color="auto" w:fill="auto"/>
            <w:vAlign w:val="bottom"/>
            <w:hideMark/>
          </w:tcPr>
          <w:p w14:paraId="50C63BD0"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10147600,00</w:t>
            </w:r>
          </w:p>
        </w:tc>
        <w:tc>
          <w:tcPr>
            <w:tcW w:w="1418" w:type="dxa"/>
            <w:tcBorders>
              <w:top w:val="nil"/>
              <w:left w:val="nil"/>
              <w:bottom w:val="single" w:sz="8" w:space="0" w:color="000000"/>
              <w:right w:val="single" w:sz="8" w:space="0" w:color="000000"/>
            </w:tcBorders>
            <w:vAlign w:val="bottom"/>
          </w:tcPr>
          <w:p w14:paraId="5FF16A96" w14:textId="77777777"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292830</w:t>
            </w:r>
            <w:r w:rsidR="003D0C9B" w:rsidRPr="003D0C9B">
              <w:rPr>
                <w:rFonts w:ascii="Times New Roman" w:hAnsi="Times New Roman" w:cs="Times New Roman"/>
                <w:color w:val="000000"/>
                <w:sz w:val="16"/>
                <w:szCs w:val="16"/>
              </w:rPr>
              <w:t>00,00</w:t>
            </w:r>
          </w:p>
        </w:tc>
      </w:tr>
      <w:tr w:rsidR="00D26BF7" w:rsidRPr="00E7741B" w14:paraId="170B425B" w14:textId="77777777" w:rsidTr="00646AD0">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14:paraId="5B29CD11"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14:paraId="6DACEF0C"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1E5B9274"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14:paraId="3A0E1F9E"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4ADFC212"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251150,00</w:t>
            </w:r>
          </w:p>
        </w:tc>
        <w:tc>
          <w:tcPr>
            <w:tcW w:w="1134" w:type="dxa"/>
            <w:tcBorders>
              <w:top w:val="nil"/>
              <w:left w:val="nil"/>
              <w:bottom w:val="single" w:sz="8" w:space="0" w:color="000000"/>
              <w:right w:val="single" w:sz="8" w:space="0" w:color="000000"/>
            </w:tcBorders>
            <w:shd w:val="clear" w:color="auto" w:fill="auto"/>
            <w:vAlign w:val="bottom"/>
            <w:hideMark/>
          </w:tcPr>
          <w:p w14:paraId="052505EF"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249550,00</w:t>
            </w:r>
          </w:p>
        </w:tc>
        <w:tc>
          <w:tcPr>
            <w:tcW w:w="1134" w:type="dxa"/>
            <w:tcBorders>
              <w:top w:val="nil"/>
              <w:left w:val="nil"/>
              <w:bottom w:val="single" w:sz="8" w:space="0" w:color="000000"/>
              <w:right w:val="single" w:sz="8" w:space="0" w:color="000000"/>
            </w:tcBorders>
            <w:shd w:val="clear" w:color="auto" w:fill="auto"/>
            <w:vAlign w:val="bottom"/>
            <w:hideMark/>
          </w:tcPr>
          <w:p w14:paraId="786149AF"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246700,00</w:t>
            </w:r>
          </w:p>
        </w:tc>
        <w:tc>
          <w:tcPr>
            <w:tcW w:w="1418" w:type="dxa"/>
            <w:tcBorders>
              <w:top w:val="nil"/>
              <w:left w:val="nil"/>
              <w:bottom w:val="single" w:sz="8" w:space="0" w:color="000000"/>
              <w:right w:val="single" w:sz="8" w:space="0" w:color="000000"/>
            </w:tcBorders>
            <w:vAlign w:val="bottom"/>
          </w:tcPr>
          <w:p w14:paraId="4754B0B1" w14:textId="77777777" w:rsidR="00D26BF7" w:rsidRPr="0063195C" w:rsidRDefault="00D26BF7" w:rsidP="00D26BF7">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747400,00</w:t>
            </w:r>
          </w:p>
        </w:tc>
      </w:tr>
      <w:tr w:rsidR="00D26BF7" w:rsidRPr="00E7741B" w14:paraId="776E9604" w14:textId="77777777" w:rsidTr="00646AD0">
        <w:trPr>
          <w:gridAfter w:val="1"/>
          <w:wAfter w:w="1134" w:type="dxa"/>
          <w:trHeight w:val="1814"/>
        </w:trPr>
        <w:tc>
          <w:tcPr>
            <w:tcW w:w="816" w:type="dxa"/>
            <w:vMerge/>
            <w:tcBorders>
              <w:top w:val="nil"/>
              <w:left w:val="single" w:sz="8" w:space="0" w:color="000000"/>
              <w:bottom w:val="nil"/>
              <w:right w:val="single" w:sz="8" w:space="0" w:color="000000"/>
            </w:tcBorders>
            <w:vAlign w:val="center"/>
            <w:hideMark/>
          </w:tcPr>
          <w:p w14:paraId="25FD5E8C"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0420F143"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7ED446FE"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30B46C32" w14:textId="77777777"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14:paraId="14A77FA0"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251150,00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8D7DF35"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249550,00</w:t>
            </w:r>
          </w:p>
        </w:tc>
        <w:tc>
          <w:tcPr>
            <w:tcW w:w="1134" w:type="dxa"/>
            <w:tcBorders>
              <w:top w:val="nil"/>
              <w:left w:val="nil"/>
              <w:bottom w:val="single" w:sz="8" w:space="0" w:color="000000"/>
              <w:right w:val="single" w:sz="8" w:space="0" w:color="000000"/>
            </w:tcBorders>
            <w:shd w:val="clear" w:color="auto" w:fill="auto"/>
            <w:vAlign w:val="bottom"/>
            <w:hideMark/>
          </w:tcPr>
          <w:p w14:paraId="0C9AFC67" w14:textId="77777777"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246700,00</w:t>
            </w:r>
          </w:p>
        </w:tc>
        <w:tc>
          <w:tcPr>
            <w:tcW w:w="1418" w:type="dxa"/>
            <w:tcBorders>
              <w:top w:val="nil"/>
              <w:left w:val="nil"/>
              <w:bottom w:val="single" w:sz="8" w:space="0" w:color="000000"/>
              <w:right w:val="single" w:sz="8" w:space="0" w:color="000000"/>
            </w:tcBorders>
            <w:vAlign w:val="bottom"/>
          </w:tcPr>
          <w:p w14:paraId="30D1B08B" w14:textId="77777777" w:rsidR="00D26BF7" w:rsidRPr="0063195C" w:rsidRDefault="00D26BF7" w:rsidP="00D26BF7">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747400,00</w:t>
            </w:r>
          </w:p>
        </w:tc>
      </w:tr>
      <w:tr w:rsidR="003D0C9B" w:rsidRPr="00E7741B" w14:paraId="2018B8E6" w14:textId="77777777" w:rsidTr="00646AD0">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687E0944"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14:paraId="4636729C"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31D79CA5"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14:paraId="37A134D7"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3E750036" w14:textId="77777777" w:rsidR="003D0C9B" w:rsidRPr="003D0C9B" w:rsidRDefault="00160DA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3D0C9B" w:rsidRPr="003D0C9B">
              <w:rPr>
                <w:rFonts w:ascii="Times New Roman" w:hAnsi="Times New Roman" w:cs="Times New Roman"/>
                <w:color w:val="000000"/>
                <w:sz w:val="16"/>
                <w:szCs w:val="16"/>
              </w:rPr>
              <w:t>50,00</w:t>
            </w:r>
          </w:p>
        </w:tc>
        <w:tc>
          <w:tcPr>
            <w:tcW w:w="1134" w:type="dxa"/>
            <w:tcBorders>
              <w:top w:val="nil"/>
              <w:left w:val="nil"/>
              <w:bottom w:val="single" w:sz="8" w:space="0" w:color="000000"/>
              <w:right w:val="single" w:sz="8" w:space="0" w:color="000000"/>
            </w:tcBorders>
            <w:shd w:val="clear" w:color="auto" w:fill="auto"/>
            <w:vAlign w:val="bottom"/>
            <w:hideMark/>
          </w:tcPr>
          <w:p w14:paraId="2995E4DF" w14:textId="77777777"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9387650,00</w:t>
            </w:r>
          </w:p>
        </w:tc>
        <w:tc>
          <w:tcPr>
            <w:tcW w:w="1134" w:type="dxa"/>
            <w:tcBorders>
              <w:top w:val="nil"/>
              <w:left w:val="nil"/>
              <w:bottom w:val="single" w:sz="8" w:space="0" w:color="000000"/>
              <w:right w:val="single" w:sz="8" w:space="0" w:color="000000"/>
            </w:tcBorders>
            <w:shd w:val="clear" w:color="auto" w:fill="auto"/>
            <w:vAlign w:val="bottom"/>
            <w:hideMark/>
          </w:tcPr>
          <w:p w14:paraId="7679FCE6" w14:textId="77777777"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9900900,00</w:t>
            </w:r>
          </w:p>
        </w:tc>
        <w:tc>
          <w:tcPr>
            <w:tcW w:w="1418" w:type="dxa"/>
            <w:tcBorders>
              <w:top w:val="nil"/>
              <w:left w:val="nil"/>
              <w:bottom w:val="single" w:sz="8" w:space="0" w:color="000000"/>
              <w:right w:val="single" w:sz="8" w:space="0" w:color="000000"/>
            </w:tcBorders>
            <w:vAlign w:val="bottom"/>
          </w:tcPr>
          <w:p w14:paraId="40E8051B" w14:textId="77777777"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3D0C9B" w:rsidRPr="003D0C9B">
              <w:rPr>
                <w:rFonts w:ascii="Times New Roman" w:hAnsi="Times New Roman" w:cs="Times New Roman"/>
                <w:color w:val="000000"/>
                <w:sz w:val="16"/>
                <w:szCs w:val="16"/>
              </w:rPr>
              <w:t>00,00</w:t>
            </w:r>
          </w:p>
        </w:tc>
      </w:tr>
      <w:tr w:rsidR="003D0C9B" w:rsidRPr="00E7741B" w14:paraId="6AEC2C89" w14:textId="77777777" w:rsidTr="00646AD0">
        <w:trPr>
          <w:gridAfter w:val="1"/>
          <w:wAfter w:w="1134" w:type="dxa"/>
          <w:trHeight w:val="1871"/>
        </w:trPr>
        <w:tc>
          <w:tcPr>
            <w:tcW w:w="816" w:type="dxa"/>
            <w:vMerge/>
            <w:tcBorders>
              <w:top w:val="nil"/>
              <w:left w:val="single" w:sz="8" w:space="0" w:color="000000"/>
              <w:bottom w:val="single" w:sz="8" w:space="0" w:color="000000"/>
              <w:right w:val="single" w:sz="8" w:space="0" w:color="000000"/>
            </w:tcBorders>
            <w:vAlign w:val="center"/>
            <w:hideMark/>
          </w:tcPr>
          <w:p w14:paraId="6F7A0C18"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382EEBEE"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7B1DE2FF"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449A5329"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6F7535EA" w14:textId="77777777" w:rsidR="003D0C9B" w:rsidRPr="003D0C9B" w:rsidRDefault="00160DA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3D0C9B" w:rsidRPr="003D0C9B">
              <w:rPr>
                <w:rFonts w:ascii="Times New Roman" w:hAnsi="Times New Roman" w:cs="Times New Roman"/>
                <w:color w:val="000000"/>
                <w:sz w:val="16"/>
                <w:szCs w:val="16"/>
              </w:rPr>
              <w:t>50,00</w:t>
            </w:r>
          </w:p>
        </w:tc>
        <w:tc>
          <w:tcPr>
            <w:tcW w:w="1134" w:type="dxa"/>
            <w:tcBorders>
              <w:top w:val="nil"/>
              <w:left w:val="nil"/>
              <w:bottom w:val="single" w:sz="8" w:space="0" w:color="000000"/>
              <w:right w:val="single" w:sz="8" w:space="0" w:color="000000"/>
            </w:tcBorders>
            <w:shd w:val="clear" w:color="auto" w:fill="auto"/>
            <w:vAlign w:val="bottom"/>
            <w:hideMark/>
          </w:tcPr>
          <w:p w14:paraId="7EA25308" w14:textId="77777777"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9387650,00</w:t>
            </w:r>
          </w:p>
        </w:tc>
        <w:tc>
          <w:tcPr>
            <w:tcW w:w="1134" w:type="dxa"/>
            <w:tcBorders>
              <w:top w:val="nil"/>
              <w:left w:val="nil"/>
              <w:bottom w:val="single" w:sz="8" w:space="0" w:color="000000"/>
              <w:right w:val="single" w:sz="8" w:space="0" w:color="000000"/>
            </w:tcBorders>
            <w:shd w:val="clear" w:color="auto" w:fill="auto"/>
            <w:vAlign w:val="bottom"/>
            <w:hideMark/>
          </w:tcPr>
          <w:p w14:paraId="34585204" w14:textId="77777777"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9900900,00</w:t>
            </w:r>
          </w:p>
        </w:tc>
        <w:tc>
          <w:tcPr>
            <w:tcW w:w="1418" w:type="dxa"/>
            <w:tcBorders>
              <w:top w:val="nil"/>
              <w:left w:val="nil"/>
              <w:bottom w:val="single" w:sz="8" w:space="0" w:color="000000"/>
              <w:right w:val="single" w:sz="8" w:space="0" w:color="000000"/>
            </w:tcBorders>
            <w:vAlign w:val="bottom"/>
          </w:tcPr>
          <w:p w14:paraId="3B4F43E3" w14:textId="77777777"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285350</w:t>
            </w:r>
            <w:r w:rsidR="003D0C9B" w:rsidRPr="003D0C9B">
              <w:rPr>
                <w:rFonts w:ascii="Times New Roman" w:hAnsi="Times New Roman" w:cs="Times New Roman"/>
                <w:color w:val="000000"/>
                <w:sz w:val="16"/>
                <w:szCs w:val="16"/>
              </w:rPr>
              <w:t>00,00</w:t>
            </w:r>
          </w:p>
        </w:tc>
      </w:tr>
      <w:tr w:rsidR="003D0C9B" w:rsidRPr="00E7741B" w14:paraId="58872B4D" w14:textId="77777777" w:rsidTr="00646AD0">
        <w:trPr>
          <w:gridAfter w:val="1"/>
          <w:wAfter w:w="1134" w:type="dxa"/>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14:paraId="01757225"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11A897FD"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0BDB6E46"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3402" w:type="dxa"/>
            <w:tcBorders>
              <w:top w:val="single" w:sz="4" w:space="0" w:color="auto"/>
              <w:left w:val="nil"/>
              <w:bottom w:val="single" w:sz="4" w:space="0" w:color="auto"/>
              <w:right w:val="single" w:sz="8" w:space="0" w:color="000000"/>
            </w:tcBorders>
            <w:shd w:val="clear" w:color="auto" w:fill="auto"/>
            <w:hideMark/>
          </w:tcPr>
          <w:p w14:paraId="7C223C98"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487B8E83"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c>
          <w:tcPr>
            <w:tcW w:w="1134" w:type="dxa"/>
            <w:tcBorders>
              <w:top w:val="nil"/>
              <w:left w:val="nil"/>
              <w:bottom w:val="single" w:sz="8" w:space="0" w:color="000000"/>
              <w:right w:val="single" w:sz="8" w:space="0" w:color="000000"/>
            </w:tcBorders>
            <w:shd w:val="clear" w:color="000000" w:fill="FFFFFF"/>
            <w:vAlign w:val="bottom"/>
            <w:hideMark/>
          </w:tcPr>
          <w:p w14:paraId="4717206A"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vAlign w:val="bottom"/>
            <w:hideMark/>
          </w:tcPr>
          <w:p w14:paraId="5D4360C4"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vAlign w:val="bottom"/>
          </w:tcPr>
          <w:p w14:paraId="7CE42C5F"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r>
      <w:tr w:rsidR="003D0C9B" w:rsidRPr="00E7741B" w14:paraId="1FA4F7D7" w14:textId="77777777" w:rsidTr="00646AD0">
        <w:trPr>
          <w:gridAfter w:val="1"/>
          <w:wAfter w:w="1134" w:type="dxa"/>
          <w:trHeight w:val="1680"/>
        </w:trPr>
        <w:tc>
          <w:tcPr>
            <w:tcW w:w="816" w:type="dxa"/>
            <w:vMerge/>
            <w:tcBorders>
              <w:top w:val="nil"/>
              <w:left w:val="single" w:sz="8" w:space="0" w:color="000000"/>
              <w:bottom w:val="single" w:sz="8" w:space="0" w:color="000000"/>
              <w:right w:val="single" w:sz="8" w:space="0" w:color="000000"/>
            </w:tcBorders>
            <w:vAlign w:val="center"/>
            <w:hideMark/>
          </w:tcPr>
          <w:p w14:paraId="54950D4D"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752C2520"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39993AE1" w14:textId="77777777"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4674A620" w14:textId="77777777"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0415F20B"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c>
          <w:tcPr>
            <w:tcW w:w="1134" w:type="dxa"/>
            <w:tcBorders>
              <w:top w:val="nil"/>
              <w:left w:val="nil"/>
              <w:bottom w:val="single" w:sz="8" w:space="0" w:color="000000"/>
              <w:right w:val="single" w:sz="8" w:space="0" w:color="000000"/>
            </w:tcBorders>
            <w:shd w:val="clear" w:color="000000" w:fill="FFFFFF"/>
            <w:vAlign w:val="bottom"/>
            <w:hideMark/>
          </w:tcPr>
          <w:p w14:paraId="58F3505C"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vAlign w:val="bottom"/>
            <w:hideMark/>
          </w:tcPr>
          <w:p w14:paraId="095EB463"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vAlign w:val="bottom"/>
          </w:tcPr>
          <w:p w14:paraId="113B0113" w14:textId="77777777"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r>
      <w:tr w:rsidR="00D26BF7" w:rsidRPr="00E7741B" w14:paraId="3DD608CB" w14:textId="77777777" w:rsidTr="00646AD0">
        <w:trPr>
          <w:gridAfter w:val="1"/>
          <w:wAfter w:w="1134" w:type="dxa"/>
          <w:trHeight w:val="315"/>
        </w:trPr>
        <w:tc>
          <w:tcPr>
            <w:tcW w:w="816" w:type="dxa"/>
            <w:vMerge w:val="restart"/>
            <w:tcBorders>
              <w:left w:val="single" w:sz="8" w:space="0" w:color="000000"/>
              <w:right w:val="single" w:sz="8" w:space="0" w:color="000000"/>
            </w:tcBorders>
            <w:vAlign w:val="center"/>
            <w:hideMark/>
          </w:tcPr>
          <w:p w14:paraId="16C4C6F4"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3D0C9B">
              <w:rPr>
                <w:rFonts w:ascii="Times New Roman" w:eastAsia="Times New Roman" w:hAnsi="Times New Roman" w:cs="Times New Roman"/>
                <w:color w:val="000000"/>
                <w:kern w:val="0"/>
                <w:lang w:eastAsia="ru-RU" w:bidi="ar-SA"/>
              </w:rPr>
              <w:t>1</w:t>
            </w:r>
          </w:p>
        </w:tc>
        <w:tc>
          <w:tcPr>
            <w:tcW w:w="1702" w:type="dxa"/>
            <w:vMerge w:val="restart"/>
            <w:tcBorders>
              <w:left w:val="single" w:sz="8" w:space="0" w:color="000000"/>
              <w:right w:val="single" w:sz="8" w:space="0" w:color="000000"/>
            </w:tcBorders>
            <w:vAlign w:val="center"/>
            <w:hideMark/>
          </w:tcPr>
          <w:p w14:paraId="16113BEF"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14:paraId="2E3509A1"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3402" w:type="dxa"/>
            <w:tcBorders>
              <w:top w:val="single" w:sz="4" w:space="0" w:color="auto"/>
              <w:left w:val="nil"/>
              <w:bottom w:val="single" w:sz="4" w:space="0" w:color="auto"/>
              <w:right w:val="single" w:sz="8" w:space="0" w:color="000000"/>
            </w:tcBorders>
            <w:shd w:val="clear" w:color="auto" w:fill="auto"/>
            <w:hideMark/>
          </w:tcPr>
          <w:p w14:paraId="43BF3C1B" w14:textId="77777777"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1A71B0C0"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4" w:space="0" w:color="auto"/>
              <w:right w:val="single" w:sz="8" w:space="0" w:color="000000"/>
            </w:tcBorders>
            <w:shd w:val="clear" w:color="000000" w:fill="FFFFFF"/>
            <w:vAlign w:val="bottom"/>
            <w:hideMark/>
          </w:tcPr>
          <w:p w14:paraId="16968088"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26CD9F86"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vAlign w:val="bottom"/>
          </w:tcPr>
          <w:p w14:paraId="396DA169"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D26BF7" w:rsidRPr="00E7741B" w14:paraId="1E9E504F" w14:textId="77777777" w:rsidTr="00646AD0">
        <w:trPr>
          <w:gridAfter w:val="1"/>
          <w:wAfter w:w="1134" w:type="dxa"/>
          <w:trHeight w:val="1020"/>
        </w:trPr>
        <w:tc>
          <w:tcPr>
            <w:tcW w:w="816" w:type="dxa"/>
            <w:vMerge/>
            <w:tcBorders>
              <w:left w:val="single" w:sz="8" w:space="0" w:color="000000"/>
              <w:bottom w:val="single" w:sz="8" w:space="0" w:color="000000"/>
              <w:right w:val="single" w:sz="8" w:space="0" w:color="000000"/>
            </w:tcBorders>
            <w:vAlign w:val="center"/>
            <w:hideMark/>
          </w:tcPr>
          <w:p w14:paraId="571C30CE"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6F893F9A"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7F59DEF1"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35CAC840" w14:textId="77777777"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14:paraId="3F710D1A"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8" w:space="0" w:color="000000"/>
              <w:right w:val="single" w:sz="8" w:space="0" w:color="000000"/>
            </w:tcBorders>
            <w:shd w:val="clear" w:color="000000" w:fill="FFFFFF"/>
            <w:vAlign w:val="bottom"/>
            <w:hideMark/>
          </w:tcPr>
          <w:p w14:paraId="6F106DB8"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14:paraId="644E0C6D"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vAlign w:val="bottom"/>
          </w:tcPr>
          <w:p w14:paraId="213F90AF"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D26BF7" w:rsidRPr="00E7741B" w14:paraId="63992234" w14:textId="77777777" w:rsidTr="00646AD0">
        <w:trPr>
          <w:gridAfter w:val="1"/>
          <w:wAfter w:w="1134" w:type="dxa"/>
          <w:trHeight w:val="240"/>
        </w:trPr>
        <w:tc>
          <w:tcPr>
            <w:tcW w:w="816" w:type="dxa"/>
            <w:vMerge w:val="restart"/>
            <w:tcBorders>
              <w:left w:val="single" w:sz="8" w:space="0" w:color="000000"/>
              <w:right w:val="single" w:sz="8" w:space="0" w:color="000000"/>
            </w:tcBorders>
            <w:vAlign w:val="center"/>
            <w:hideMark/>
          </w:tcPr>
          <w:p w14:paraId="3A7BAC29"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3D0C9B">
              <w:rPr>
                <w:rFonts w:ascii="Times New Roman" w:eastAsia="Times New Roman" w:hAnsi="Times New Roman" w:cs="Times New Roman"/>
                <w:color w:val="000000"/>
                <w:kern w:val="0"/>
                <w:lang w:eastAsia="ru-RU" w:bidi="ar-SA"/>
              </w:rPr>
              <w:t>2</w:t>
            </w:r>
          </w:p>
        </w:tc>
        <w:tc>
          <w:tcPr>
            <w:tcW w:w="1702" w:type="dxa"/>
            <w:vMerge w:val="restart"/>
            <w:tcBorders>
              <w:left w:val="single" w:sz="8" w:space="0" w:color="000000"/>
              <w:right w:val="single" w:sz="8" w:space="0" w:color="000000"/>
            </w:tcBorders>
            <w:vAlign w:val="center"/>
            <w:hideMark/>
          </w:tcPr>
          <w:p w14:paraId="358862FB"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14:paraId="4C4A18F7"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ул. Советская пгт. Лебяжье</w:t>
            </w:r>
          </w:p>
        </w:tc>
        <w:tc>
          <w:tcPr>
            <w:tcW w:w="3402" w:type="dxa"/>
            <w:tcBorders>
              <w:top w:val="single" w:sz="4" w:space="0" w:color="auto"/>
              <w:left w:val="nil"/>
              <w:bottom w:val="single" w:sz="4" w:space="0" w:color="auto"/>
              <w:right w:val="single" w:sz="8" w:space="0" w:color="000000"/>
            </w:tcBorders>
            <w:shd w:val="clear" w:color="auto" w:fill="auto"/>
            <w:hideMark/>
          </w:tcPr>
          <w:p w14:paraId="51AC9724" w14:textId="77777777"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652F30FE"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8" w:space="0" w:color="000000"/>
            </w:tcBorders>
            <w:shd w:val="clear" w:color="000000" w:fill="FFFFFF"/>
            <w:vAlign w:val="bottom"/>
            <w:hideMark/>
          </w:tcPr>
          <w:p w14:paraId="5E777636"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27FECBB6"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vAlign w:val="bottom"/>
          </w:tcPr>
          <w:p w14:paraId="74D9D3A4"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D26BF7" w:rsidRPr="00E7741B" w14:paraId="162DB233" w14:textId="77777777" w:rsidTr="00646AD0">
        <w:trPr>
          <w:gridAfter w:val="1"/>
          <w:wAfter w:w="1134" w:type="dxa"/>
          <w:trHeight w:val="765"/>
        </w:trPr>
        <w:tc>
          <w:tcPr>
            <w:tcW w:w="816" w:type="dxa"/>
            <w:vMerge/>
            <w:tcBorders>
              <w:left w:val="single" w:sz="8" w:space="0" w:color="000000"/>
              <w:bottom w:val="single" w:sz="8" w:space="0" w:color="000000"/>
              <w:right w:val="single" w:sz="8" w:space="0" w:color="000000"/>
            </w:tcBorders>
            <w:vAlign w:val="center"/>
            <w:hideMark/>
          </w:tcPr>
          <w:p w14:paraId="04C206D3"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228C8FA4"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056F48E5" w14:textId="77777777"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194C2327" w14:textId="77777777"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14:paraId="18ED5E38"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8" w:space="0" w:color="000000"/>
              <w:right w:val="single" w:sz="8" w:space="0" w:color="000000"/>
            </w:tcBorders>
            <w:shd w:val="clear" w:color="000000" w:fill="FFFFFF"/>
            <w:vAlign w:val="bottom"/>
            <w:hideMark/>
          </w:tcPr>
          <w:p w14:paraId="65445605"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14:paraId="09A4E931"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vAlign w:val="bottom"/>
          </w:tcPr>
          <w:p w14:paraId="1692BB72" w14:textId="77777777"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4D1470" w:rsidRPr="00E7741B" w14:paraId="168CDB4F" w14:textId="77777777" w:rsidTr="00646AD0">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721A0153"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6AB1D332"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430023B8"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3402" w:type="dxa"/>
            <w:tcBorders>
              <w:top w:val="single" w:sz="8" w:space="0" w:color="000000"/>
              <w:left w:val="nil"/>
              <w:bottom w:val="single" w:sz="4" w:space="0" w:color="auto"/>
              <w:right w:val="single" w:sz="8" w:space="0" w:color="000000"/>
            </w:tcBorders>
            <w:shd w:val="clear" w:color="auto" w:fill="auto"/>
            <w:hideMark/>
          </w:tcPr>
          <w:p w14:paraId="77671BAA"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499D3015" w14:textId="77777777" w:rsidR="004D1470" w:rsidRPr="00766340" w:rsidRDefault="00D90FE0" w:rsidP="004D1470">
            <w:pPr>
              <w:jc w:val="center"/>
              <w:rPr>
                <w:rFonts w:hint="eastAsia"/>
                <w:color w:val="000000"/>
                <w:sz w:val="18"/>
                <w:szCs w:val="18"/>
              </w:rPr>
            </w:pPr>
            <w:r>
              <w:rPr>
                <w:color w:val="000000"/>
                <w:sz w:val="18"/>
                <w:szCs w:val="18"/>
              </w:rPr>
              <w:t>1400944,00</w:t>
            </w:r>
          </w:p>
        </w:tc>
        <w:tc>
          <w:tcPr>
            <w:tcW w:w="1134" w:type="dxa"/>
            <w:tcBorders>
              <w:top w:val="nil"/>
              <w:left w:val="nil"/>
              <w:bottom w:val="single" w:sz="8" w:space="0" w:color="000000"/>
              <w:right w:val="single" w:sz="8" w:space="0" w:color="000000"/>
            </w:tcBorders>
            <w:shd w:val="clear" w:color="000000" w:fill="E7E6E6"/>
            <w:vAlign w:val="bottom"/>
            <w:hideMark/>
          </w:tcPr>
          <w:p w14:paraId="2E4A820D" w14:textId="77777777"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14:paraId="7B6C0031" w14:textId="77777777"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14:paraId="79503EF9" w14:textId="77777777" w:rsidR="004D1470" w:rsidRPr="00766340" w:rsidRDefault="00B4610E" w:rsidP="004D1470">
            <w:pPr>
              <w:jc w:val="center"/>
              <w:rPr>
                <w:rFonts w:ascii="Calibri" w:hAnsi="Calibri" w:cs="Calibri"/>
                <w:color w:val="000000"/>
                <w:sz w:val="18"/>
                <w:szCs w:val="18"/>
              </w:rPr>
            </w:pPr>
            <w:r>
              <w:rPr>
                <w:color w:val="000000"/>
                <w:sz w:val="18"/>
                <w:szCs w:val="18"/>
              </w:rPr>
              <w:t>1400944,00</w:t>
            </w:r>
          </w:p>
        </w:tc>
      </w:tr>
      <w:tr w:rsidR="004D1470" w:rsidRPr="00E7741B" w14:paraId="70F2E877" w14:textId="77777777" w:rsidTr="00646AD0">
        <w:trPr>
          <w:gridAfter w:val="1"/>
          <w:wAfter w:w="1134" w:type="dxa"/>
          <w:trHeight w:val="1335"/>
        </w:trPr>
        <w:tc>
          <w:tcPr>
            <w:tcW w:w="816" w:type="dxa"/>
            <w:vMerge/>
            <w:tcBorders>
              <w:top w:val="nil"/>
              <w:left w:val="single" w:sz="8" w:space="0" w:color="000000"/>
              <w:bottom w:val="single" w:sz="8" w:space="0" w:color="000000"/>
              <w:right w:val="single" w:sz="8" w:space="0" w:color="000000"/>
            </w:tcBorders>
            <w:vAlign w:val="center"/>
            <w:hideMark/>
          </w:tcPr>
          <w:p w14:paraId="34C61B20"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2F0B61A9"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62AE4B5C"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538E06C0"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0AA5D709" w14:textId="77777777" w:rsidR="004D1470" w:rsidRPr="00766340" w:rsidRDefault="00D90FE0" w:rsidP="004D1470">
            <w:pPr>
              <w:jc w:val="center"/>
              <w:rPr>
                <w:rFonts w:hint="eastAsia"/>
                <w:color w:val="000000"/>
                <w:sz w:val="18"/>
                <w:szCs w:val="18"/>
              </w:rPr>
            </w:pPr>
            <w:r>
              <w:rPr>
                <w:color w:val="000000"/>
                <w:sz w:val="18"/>
                <w:szCs w:val="18"/>
              </w:rPr>
              <w:t>1400944,00</w:t>
            </w:r>
          </w:p>
        </w:tc>
        <w:tc>
          <w:tcPr>
            <w:tcW w:w="1134" w:type="dxa"/>
            <w:tcBorders>
              <w:top w:val="nil"/>
              <w:left w:val="nil"/>
              <w:bottom w:val="single" w:sz="4" w:space="0" w:color="auto"/>
              <w:right w:val="single" w:sz="8" w:space="0" w:color="000000"/>
            </w:tcBorders>
            <w:shd w:val="clear" w:color="auto" w:fill="auto"/>
            <w:vAlign w:val="bottom"/>
            <w:hideMark/>
          </w:tcPr>
          <w:p w14:paraId="17371B3C" w14:textId="77777777"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14:paraId="381C91A8" w14:textId="77777777"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14:paraId="3B0CB119" w14:textId="77777777" w:rsidR="004D1470" w:rsidRPr="00766340" w:rsidRDefault="00B4610E" w:rsidP="004D1470">
            <w:pPr>
              <w:jc w:val="center"/>
              <w:rPr>
                <w:rFonts w:ascii="Calibri" w:hAnsi="Calibri" w:cs="Calibri"/>
                <w:color w:val="000000"/>
                <w:sz w:val="18"/>
                <w:szCs w:val="18"/>
              </w:rPr>
            </w:pPr>
            <w:r>
              <w:rPr>
                <w:color w:val="000000"/>
                <w:sz w:val="18"/>
                <w:szCs w:val="18"/>
              </w:rPr>
              <w:t>1400944,00</w:t>
            </w:r>
          </w:p>
        </w:tc>
      </w:tr>
      <w:tr w:rsidR="00646AD0" w:rsidRPr="00E7741B" w14:paraId="2E91E113" w14:textId="77777777" w:rsidTr="00646AD0">
        <w:trPr>
          <w:gridAfter w:val="1"/>
          <w:wAfter w:w="1134" w:type="dxa"/>
          <w:trHeight w:val="390"/>
        </w:trPr>
        <w:tc>
          <w:tcPr>
            <w:tcW w:w="816" w:type="dxa"/>
            <w:vMerge w:val="restart"/>
            <w:tcBorders>
              <w:top w:val="nil"/>
              <w:left w:val="single" w:sz="8" w:space="0" w:color="000000"/>
              <w:right w:val="single" w:sz="8" w:space="0" w:color="000000"/>
            </w:tcBorders>
            <w:hideMark/>
          </w:tcPr>
          <w:p w14:paraId="31CD1C03"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right w:val="single" w:sz="8" w:space="0" w:color="000000"/>
            </w:tcBorders>
            <w:hideMark/>
          </w:tcPr>
          <w:p w14:paraId="24B85F75"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right w:val="single" w:sz="8" w:space="0" w:color="000000"/>
            </w:tcBorders>
            <w:vAlign w:val="center"/>
            <w:hideMark/>
          </w:tcPr>
          <w:p w14:paraId="5032C01A" w14:textId="77777777" w:rsidR="00646AD0" w:rsidRPr="002D4FF3" w:rsidRDefault="00646AD0" w:rsidP="001C0613">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3402" w:type="dxa"/>
            <w:tcBorders>
              <w:top w:val="single" w:sz="4" w:space="0" w:color="auto"/>
              <w:left w:val="nil"/>
              <w:bottom w:val="single" w:sz="4" w:space="0" w:color="auto"/>
              <w:right w:val="single" w:sz="8" w:space="0" w:color="000000"/>
            </w:tcBorders>
            <w:shd w:val="clear" w:color="auto" w:fill="auto"/>
            <w:hideMark/>
          </w:tcPr>
          <w:p w14:paraId="460092EA"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1F11034F" w14:textId="77777777" w:rsidR="00646AD0" w:rsidRDefault="00646AD0">
            <w:pPr>
              <w:jc w:val="center"/>
              <w:rPr>
                <w:rFonts w:hint="eastAsia"/>
                <w:color w:val="000000"/>
                <w:sz w:val="16"/>
                <w:szCs w:val="16"/>
              </w:rPr>
            </w:pPr>
            <w:r>
              <w:rPr>
                <w:color w:val="000000"/>
                <w:sz w:val="16"/>
                <w:szCs w:val="16"/>
              </w:rPr>
              <w:t>1032500,00</w:t>
            </w:r>
          </w:p>
        </w:tc>
        <w:tc>
          <w:tcPr>
            <w:tcW w:w="1134" w:type="dxa"/>
            <w:tcBorders>
              <w:top w:val="nil"/>
              <w:left w:val="nil"/>
              <w:bottom w:val="single" w:sz="4" w:space="0" w:color="auto"/>
              <w:right w:val="single" w:sz="8" w:space="0" w:color="000000"/>
            </w:tcBorders>
            <w:shd w:val="clear" w:color="auto" w:fill="auto"/>
            <w:vAlign w:val="bottom"/>
            <w:hideMark/>
          </w:tcPr>
          <w:p w14:paraId="6AB8C18B" w14:textId="77777777" w:rsidR="00646AD0" w:rsidRDefault="00646AD0">
            <w:pPr>
              <w:jc w:val="center"/>
              <w:rPr>
                <w:rFonts w:hint="eastAsia"/>
                <w:color w:val="000000"/>
                <w:sz w:val="16"/>
                <w:szCs w:val="16"/>
              </w:rPr>
            </w:pPr>
            <w:r>
              <w:rPr>
                <w:color w:val="000000"/>
                <w:sz w:val="16"/>
                <w:szCs w:val="16"/>
              </w:rPr>
              <w:t>1000000,00</w:t>
            </w:r>
          </w:p>
        </w:tc>
        <w:tc>
          <w:tcPr>
            <w:tcW w:w="1134" w:type="dxa"/>
            <w:tcBorders>
              <w:top w:val="nil"/>
              <w:left w:val="nil"/>
              <w:bottom w:val="single" w:sz="4" w:space="0" w:color="auto"/>
              <w:right w:val="single" w:sz="8" w:space="0" w:color="000000"/>
            </w:tcBorders>
            <w:shd w:val="clear" w:color="auto" w:fill="auto"/>
            <w:vAlign w:val="bottom"/>
            <w:hideMark/>
          </w:tcPr>
          <w:p w14:paraId="4CE5D526" w14:textId="77777777" w:rsidR="00646AD0" w:rsidRDefault="00646AD0">
            <w:pPr>
              <w:jc w:val="center"/>
              <w:rPr>
                <w:rFonts w:hint="eastAsia"/>
                <w:color w:val="000000"/>
                <w:sz w:val="16"/>
                <w:szCs w:val="16"/>
              </w:rPr>
            </w:pPr>
            <w:r>
              <w:rPr>
                <w:color w:val="000000"/>
                <w:sz w:val="16"/>
                <w:szCs w:val="16"/>
              </w:rPr>
              <w:t>1000000,00</w:t>
            </w:r>
          </w:p>
        </w:tc>
        <w:tc>
          <w:tcPr>
            <w:tcW w:w="1418" w:type="dxa"/>
            <w:tcBorders>
              <w:top w:val="nil"/>
              <w:left w:val="nil"/>
              <w:bottom w:val="single" w:sz="4" w:space="0" w:color="auto"/>
              <w:right w:val="single" w:sz="8" w:space="0" w:color="000000"/>
            </w:tcBorders>
            <w:vAlign w:val="bottom"/>
          </w:tcPr>
          <w:p w14:paraId="282F02F9" w14:textId="77777777" w:rsidR="00646AD0" w:rsidRPr="00646AD0" w:rsidRDefault="00646AD0">
            <w:pPr>
              <w:jc w:val="right"/>
              <w:rPr>
                <w:rFonts w:ascii="Times New Roman" w:hAnsi="Times New Roman" w:cs="Times New Roman"/>
                <w:color w:val="000000"/>
                <w:sz w:val="16"/>
                <w:szCs w:val="16"/>
              </w:rPr>
            </w:pPr>
            <w:r w:rsidRPr="00646AD0">
              <w:rPr>
                <w:rFonts w:ascii="Times New Roman" w:hAnsi="Times New Roman" w:cs="Times New Roman"/>
                <w:color w:val="000000"/>
                <w:sz w:val="16"/>
                <w:szCs w:val="16"/>
              </w:rPr>
              <w:t>3032500,00</w:t>
            </w:r>
          </w:p>
        </w:tc>
      </w:tr>
      <w:tr w:rsidR="00646AD0" w:rsidRPr="00E7741B" w14:paraId="55CD691F" w14:textId="77777777" w:rsidTr="00646AD0">
        <w:trPr>
          <w:gridAfter w:val="1"/>
          <w:wAfter w:w="1134" w:type="dxa"/>
          <w:trHeight w:val="1545"/>
        </w:trPr>
        <w:tc>
          <w:tcPr>
            <w:tcW w:w="816" w:type="dxa"/>
            <w:vMerge/>
            <w:tcBorders>
              <w:left w:val="single" w:sz="8" w:space="0" w:color="000000"/>
              <w:bottom w:val="single" w:sz="8" w:space="0" w:color="000000"/>
              <w:right w:val="single" w:sz="8" w:space="0" w:color="000000"/>
            </w:tcBorders>
            <w:vAlign w:val="center"/>
            <w:hideMark/>
          </w:tcPr>
          <w:p w14:paraId="2D746ED8"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66CD1F3F"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6634985D"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0AC617E2"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6C8EE262" w14:textId="77777777" w:rsidR="00646AD0" w:rsidRDefault="00646AD0">
            <w:pPr>
              <w:jc w:val="center"/>
              <w:rPr>
                <w:rFonts w:hint="eastAsia"/>
                <w:color w:val="000000"/>
                <w:sz w:val="16"/>
                <w:szCs w:val="16"/>
              </w:rPr>
            </w:pPr>
            <w:r>
              <w:rPr>
                <w:color w:val="000000"/>
                <w:sz w:val="16"/>
                <w:szCs w:val="16"/>
              </w:rPr>
              <w:t>1032500,00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408FCD07" w14:textId="77777777" w:rsidR="00646AD0" w:rsidRDefault="00646AD0">
            <w:pPr>
              <w:jc w:val="center"/>
              <w:rPr>
                <w:rFonts w:hint="eastAsia"/>
                <w:color w:val="000000"/>
                <w:sz w:val="16"/>
                <w:szCs w:val="16"/>
              </w:rPr>
            </w:pPr>
            <w:r>
              <w:rPr>
                <w:color w:val="000000"/>
                <w:sz w:val="16"/>
                <w:szCs w:val="16"/>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67B95018" w14:textId="77777777" w:rsidR="00646AD0" w:rsidRDefault="00646AD0">
            <w:pPr>
              <w:jc w:val="center"/>
              <w:rPr>
                <w:rFonts w:hint="eastAsia"/>
                <w:color w:val="000000"/>
                <w:sz w:val="16"/>
                <w:szCs w:val="16"/>
              </w:rPr>
            </w:pPr>
            <w:r>
              <w:rPr>
                <w:color w:val="000000"/>
                <w:sz w:val="16"/>
                <w:szCs w:val="16"/>
              </w:rPr>
              <w:t>1000000,00</w:t>
            </w:r>
          </w:p>
        </w:tc>
        <w:tc>
          <w:tcPr>
            <w:tcW w:w="1418" w:type="dxa"/>
            <w:tcBorders>
              <w:top w:val="single" w:sz="4" w:space="0" w:color="auto"/>
              <w:left w:val="nil"/>
              <w:bottom w:val="single" w:sz="4" w:space="0" w:color="auto"/>
              <w:right w:val="single" w:sz="8" w:space="0" w:color="000000"/>
            </w:tcBorders>
            <w:vAlign w:val="bottom"/>
          </w:tcPr>
          <w:p w14:paraId="4B429EA8" w14:textId="77777777" w:rsidR="00646AD0" w:rsidRPr="00646AD0" w:rsidRDefault="00646AD0">
            <w:pPr>
              <w:jc w:val="right"/>
              <w:rPr>
                <w:rFonts w:ascii="Times New Roman" w:hAnsi="Times New Roman" w:cs="Times New Roman"/>
                <w:color w:val="000000"/>
                <w:sz w:val="16"/>
                <w:szCs w:val="16"/>
              </w:rPr>
            </w:pPr>
            <w:r w:rsidRPr="00646AD0">
              <w:rPr>
                <w:rFonts w:ascii="Times New Roman" w:hAnsi="Times New Roman" w:cs="Times New Roman"/>
                <w:color w:val="000000"/>
                <w:sz w:val="16"/>
                <w:szCs w:val="16"/>
              </w:rPr>
              <w:t>3032500,00</w:t>
            </w:r>
          </w:p>
        </w:tc>
      </w:tr>
      <w:tr w:rsidR="001C0613" w:rsidRPr="00E7741B" w14:paraId="7CDBBB41" w14:textId="77777777" w:rsidTr="00646AD0">
        <w:trPr>
          <w:gridAfter w:val="1"/>
          <w:wAfter w:w="1134" w:type="dxa"/>
          <w:trHeight w:val="495"/>
        </w:trPr>
        <w:tc>
          <w:tcPr>
            <w:tcW w:w="816" w:type="dxa"/>
            <w:vMerge w:val="restart"/>
            <w:tcBorders>
              <w:top w:val="nil"/>
              <w:left w:val="single" w:sz="8" w:space="0" w:color="000000"/>
              <w:right w:val="single" w:sz="8" w:space="0" w:color="000000"/>
            </w:tcBorders>
            <w:vAlign w:val="center"/>
            <w:hideMark/>
          </w:tcPr>
          <w:p w14:paraId="4446BF26"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691FFC6E"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0B23E9D2"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7BCDD94E"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p>
          <w:p w14:paraId="23167222"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2F25524D"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45D3268B"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507A82C7"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p w14:paraId="06F7F5CC"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719D3CFE" w14:textId="77777777"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3839CAB8" w14:textId="77777777" w:rsidR="001C0613" w:rsidRDefault="00D75865" w:rsidP="001C0613">
            <w:pPr>
              <w:ind w:firstLine="4"/>
              <w:jc w:val="center"/>
              <w:rPr>
                <w:rFonts w:ascii="Times New Roman" w:hAnsi="Times New Roman"/>
                <w:color w:val="000000"/>
                <w:sz w:val="26"/>
                <w:szCs w:val="26"/>
              </w:rPr>
            </w:pPr>
            <w:r>
              <w:rPr>
                <w:rFonts w:ascii="Times New Roman" w:hAnsi="Times New Roman"/>
                <w:color w:val="000000"/>
                <w:sz w:val="26"/>
                <w:szCs w:val="26"/>
              </w:rPr>
              <w:t>Муниципальная поддержка автомобильного транспорта</w:t>
            </w:r>
          </w:p>
        </w:tc>
        <w:tc>
          <w:tcPr>
            <w:tcW w:w="3402" w:type="dxa"/>
            <w:tcBorders>
              <w:top w:val="single" w:sz="4" w:space="0" w:color="auto"/>
              <w:left w:val="nil"/>
              <w:bottom w:val="single" w:sz="4" w:space="0" w:color="auto"/>
              <w:right w:val="single" w:sz="8" w:space="0" w:color="000000"/>
            </w:tcBorders>
            <w:shd w:val="clear" w:color="auto" w:fill="auto"/>
            <w:hideMark/>
          </w:tcPr>
          <w:p w14:paraId="1C22C4CB" w14:textId="77777777" w:rsidR="001C0613" w:rsidRPr="00E7741B" w:rsidRDefault="001C0613"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7CE47250" w14:textId="77777777" w:rsidR="001C0613" w:rsidRPr="00766340" w:rsidRDefault="00646AD0" w:rsidP="004D1470">
            <w:pPr>
              <w:jc w:val="center"/>
              <w:rPr>
                <w:rFonts w:hint="eastAsia"/>
                <w:color w:val="000000"/>
                <w:sz w:val="18"/>
                <w:szCs w:val="18"/>
              </w:rPr>
            </w:pPr>
            <w:r>
              <w:rPr>
                <w:color w:val="000000"/>
                <w:sz w:val="18"/>
                <w:szCs w:val="18"/>
              </w:rPr>
              <w:t>1000000,00</w:t>
            </w:r>
          </w:p>
        </w:tc>
        <w:tc>
          <w:tcPr>
            <w:tcW w:w="1134" w:type="dxa"/>
            <w:tcBorders>
              <w:top w:val="nil"/>
              <w:left w:val="nil"/>
              <w:bottom w:val="single" w:sz="4" w:space="0" w:color="auto"/>
              <w:right w:val="single" w:sz="8" w:space="0" w:color="000000"/>
            </w:tcBorders>
            <w:shd w:val="clear" w:color="auto" w:fill="auto"/>
            <w:vAlign w:val="bottom"/>
            <w:hideMark/>
          </w:tcPr>
          <w:p w14:paraId="63026DB5" w14:textId="77777777" w:rsidR="001C0613" w:rsidRDefault="00646AD0" w:rsidP="004D1470">
            <w:pPr>
              <w:jc w:val="center"/>
              <w:rPr>
                <w:rFonts w:ascii="Calibri" w:hAnsi="Calibri" w:cs="Calibri"/>
                <w:color w:val="000000"/>
                <w:sz w:val="18"/>
                <w:szCs w:val="18"/>
              </w:rPr>
            </w:pPr>
            <w:r>
              <w:rPr>
                <w:color w:val="000000"/>
                <w:sz w:val="18"/>
                <w:szCs w:val="18"/>
              </w:rPr>
              <w:t>1000000,00</w:t>
            </w:r>
          </w:p>
        </w:tc>
        <w:tc>
          <w:tcPr>
            <w:tcW w:w="1134" w:type="dxa"/>
            <w:tcBorders>
              <w:top w:val="nil"/>
              <w:left w:val="nil"/>
              <w:bottom w:val="single" w:sz="4" w:space="0" w:color="auto"/>
              <w:right w:val="single" w:sz="8" w:space="0" w:color="000000"/>
            </w:tcBorders>
            <w:shd w:val="clear" w:color="auto" w:fill="auto"/>
            <w:vAlign w:val="bottom"/>
            <w:hideMark/>
          </w:tcPr>
          <w:p w14:paraId="6F37A253" w14:textId="77777777" w:rsidR="001C0613" w:rsidRDefault="00646AD0" w:rsidP="004D1470">
            <w:pPr>
              <w:jc w:val="center"/>
              <w:rPr>
                <w:rFonts w:ascii="Calibri" w:hAnsi="Calibri" w:cs="Calibri"/>
                <w:color w:val="000000"/>
                <w:sz w:val="18"/>
                <w:szCs w:val="18"/>
              </w:rPr>
            </w:pPr>
            <w:r>
              <w:rPr>
                <w:color w:val="000000"/>
                <w:sz w:val="18"/>
                <w:szCs w:val="18"/>
              </w:rPr>
              <w:t>1000000,00</w:t>
            </w:r>
          </w:p>
        </w:tc>
        <w:tc>
          <w:tcPr>
            <w:tcW w:w="1418" w:type="dxa"/>
            <w:tcBorders>
              <w:top w:val="nil"/>
              <w:left w:val="nil"/>
              <w:bottom w:val="single" w:sz="4" w:space="0" w:color="auto"/>
              <w:right w:val="single" w:sz="8" w:space="0" w:color="000000"/>
            </w:tcBorders>
            <w:vAlign w:val="bottom"/>
          </w:tcPr>
          <w:p w14:paraId="445B47BB" w14:textId="77777777" w:rsidR="001C0613" w:rsidRDefault="00646AD0" w:rsidP="004D1470">
            <w:pPr>
              <w:jc w:val="center"/>
              <w:rPr>
                <w:rFonts w:ascii="Calibri" w:hAnsi="Calibri" w:cs="Calibri"/>
                <w:color w:val="000000"/>
                <w:sz w:val="18"/>
                <w:szCs w:val="18"/>
              </w:rPr>
            </w:pPr>
            <w:r>
              <w:rPr>
                <w:color w:val="000000"/>
                <w:sz w:val="18"/>
                <w:szCs w:val="18"/>
              </w:rPr>
              <w:t>3000000,00</w:t>
            </w:r>
          </w:p>
        </w:tc>
      </w:tr>
      <w:tr w:rsidR="001C0613" w:rsidRPr="00E7741B" w14:paraId="7ACB59CA" w14:textId="77777777" w:rsidTr="00646AD0">
        <w:trPr>
          <w:gridAfter w:val="1"/>
          <w:wAfter w:w="1134" w:type="dxa"/>
          <w:trHeight w:val="1980"/>
        </w:trPr>
        <w:tc>
          <w:tcPr>
            <w:tcW w:w="816" w:type="dxa"/>
            <w:vMerge/>
            <w:tcBorders>
              <w:left w:val="single" w:sz="8" w:space="0" w:color="000000"/>
              <w:bottom w:val="single" w:sz="8" w:space="0" w:color="000000"/>
              <w:right w:val="single" w:sz="8" w:space="0" w:color="000000"/>
            </w:tcBorders>
            <w:vAlign w:val="center"/>
            <w:hideMark/>
          </w:tcPr>
          <w:p w14:paraId="14ABA327" w14:textId="77777777" w:rsidR="001C0613" w:rsidRDefault="001C0613"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179ED06F" w14:textId="77777777"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42AEEDD1" w14:textId="77777777"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4BE64D4E" w14:textId="77777777" w:rsidR="001C0613" w:rsidRPr="00E7741B" w:rsidRDefault="001C0613"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5D309621" w14:textId="77777777" w:rsidR="001C0613" w:rsidRPr="00766340" w:rsidRDefault="00646AD0" w:rsidP="004D1470">
            <w:pPr>
              <w:jc w:val="center"/>
              <w:rPr>
                <w:rFonts w:hint="eastAsia"/>
                <w:color w:val="000000"/>
                <w:sz w:val="18"/>
                <w:szCs w:val="18"/>
              </w:rPr>
            </w:pPr>
            <w:r>
              <w:rPr>
                <w:color w:val="000000"/>
                <w:sz w:val="18"/>
                <w:szCs w:val="18"/>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2BFC664D" w14:textId="77777777" w:rsidR="001C0613" w:rsidRDefault="00646AD0" w:rsidP="004D1470">
            <w:pPr>
              <w:jc w:val="center"/>
              <w:rPr>
                <w:rFonts w:ascii="Calibri" w:hAnsi="Calibri" w:cs="Calibri"/>
                <w:color w:val="000000"/>
                <w:sz w:val="18"/>
                <w:szCs w:val="18"/>
              </w:rPr>
            </w:pPr>
            <w:r>
              <w:rPr>
                <w:color w:val="000000"/>
                <w:sz w:val="18"/>
                <w:szCs w:val="18"/>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0CED6A8C" w14:textId="77777777" w:rsidR="001C0613" w:rsidRDefault="00646AD0" w:rsidP="004D1470">
            <w:pPr>
              <w:jc w:val="center"/>
              <w:rPr>
                <w:rFonts w:ascii="Calibri" w:hAnsi="Calibri" w:cs="Calibri"/>
                <w:color w:val="000000"/>
                <w:sz w:val="18"/>
                <w:szCs w:val="18"/>
              </w:rPr>
            </w:pPr>
            <w:r>
              <w:rPr>
                <w:color w:val="000000"/>
                <w:sz w:val="18"/>
                <w:szCs w:val="18"/>
              </w:rPr>
              <w:t>1000000,00</w:t>
            </w:r>
          </w:p>
        </w:tc>
        <w:tc>
          <w:tcPr>
            <w:tcW w:w="1418" w:type="dxa"/>
            <w:tcBorders>
              <w:top w:val="single" w:sz="4" w:space="0" w:color="auto"/>
              <w:left w:val="nil"/>
              <w:bottom w:val="single" w:sz="4" w:space="0" w:color="auto"/>
              <w:right w:val="single" w:sz="8" w:space="0" w:color="000000"/>
            </w:tcBorders>
            <w:vAlign w:val="bottom"/>
          </w:tcPr>
          <w:p w14:paraId="0B1D36C8" w14:textId="77777777" w:rsidR="001C0613" w:rsidRDefault="00646AD0" w:rsidP="004D1470">
            <w:pPr>
              <w:jc w:val="center"/>
              <w:rPr>
                <w:rFonts w:ascii="Calibri" w:hAnsi="Calibri" w:cs="Calibri"/>
                <w:color w:val="000000"/>
                <w:sz w:val="18"/>
                <w:szCs w:val="18"/>
              </w:rPr>
            </w:pPr>
            <w:r>
              <w:rPr>
                <w:color w:val="000000"/>
                <w:sz w:val="18"/>
                <w:szCs w:val="18"/>
              </w:rPr>
              <w:t>3000000,00</w:t>
            </w:r>
          </w:p>
        </w:tc>
      </w:tr>
      <w:tr w:rsidR="00646AD0" w:rsidRPr="00E7741B" w14:paraId="11FE67F8" w14:textId="77777777" w:rsidTr="00646AD0">
        <w:trPr>
          <w:gridAfter w:val="1"/>
          <w:wAfter w:w="1134" w:type="dxa"/>
          <w:trHeight w:val="465"/>
        </w:trPr>
        <w:tc>
          <w:tcPr>
            <w:tcW w:w="816" w:type="dxa"/>
            <w:vMerge w:val="restart"/>
            <w:tcBorders>
              <w:top w:val="nil"/>
              <w:left w:val="single" w:sz="8" w:space="0" w:color="000000"/>
              <w:right w:val="single" w:sz="8" w:space="0" w:color="000000"/>
            </w:tcBorders>
            <w:vAlign w:val="center"/>
            <w:hideMark/>
          </w:tcPr>
          <w:p w14:paraId="664090FE"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56074ECB"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71669883"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07F5C078"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p w14:paraId="79E57E34"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74277D16"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29F699EC"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747BBFFC"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4A810ACD"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538835CF" w14:textId="77777777" w:rsidR="00646AD0" w:rsidRDefault="00646AD0" w:rsidP="001C0613">
            <w:pPr>
              <w:ind w:firstLine="4"/>
              <w:jc w:val="center"/>
              <w:rPr>
                <w:rFonts w:ascii="Times New Roman" w:hAnsi="Times New Roman"/>
                <w:color w:val="000000"/>
                <w:sz w:val="26"/>
                <w:szCs w:val="26"/>
              </w:rPr>
            </w:pPr>
          </w:p>
          <w:p w14:paraId="2B853026"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14:paraId="2F94F580" w14:textId="77777777" w:rsidR="00646AD0" w:rsidRDefault="00646AD0" w:rsidP="001C0613">
            <w:pPr>
              <w:ind w:firstLine="4"/>
              <w:jc w:val="center"/>
              <w:rPr>
                <w:rFonts w:ascii="Times New Roman" w:hAnsi="Times New Roman"/>
                <w:color w:val="000000"/>
                <w:sz w:val="26"/>
                <w:szCs w:val="26"/>
              </w:rPr>
            </w:pPr>
          </w:p>
        </w:tc>
        <w:tc>
          <w:tcPr>
            <w:tcW w:w="3402" w:type="dxa"/>
            <w:tcBorders>
              <w:top w:val="single" w:sz="4" w:space="0" w:color="auto"/>
              <w:left w:val="nil"/>
              <w:bottom w:val="single" w:sz="4" w:space="0" w:color="auto"/>
              <w:right w:val="single" w:sz="8" w:space="0" w:color="000000"/>
            </w:tcBorders>
            <w:shd w:val="clear" w:color="auto" w:fill="auto"/>
            <w:hideMark/>
          </w:tcPr>
          <w:p w14:paraId="009B0539"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56240764" w14:textId="77777777" w:rsidR="00646AD0" w:rsidRPr="00766340" w:rsidRDefault="00646AD0" w:rsidP="004D1470">
            <w:pPr>
              <w:jc w:val="center"/>
              <w:rPr>
                <w:rFonts w:hint="eastAsia"/>
                <w:color w:val="000000"/>
                <w:sz w:val="18"/>
                <w:szCs w:val="18"/>
              </w:rPr>
            </w:pPr>
            <w:r>
              <w:rPr>
                <w:color w:val="000000"/>
                <w:sz w:val="18"/>
                <w:szCs w:val="18"/>
              </w:rPr>
              <w:t>20000,00</w:t>
            </w:r>
          </w:p>
        </w:tc>
        <w:tc>
          <w:tcPr>
            <w:tcW w:w="1134" w:type="dxa"/>
            <w:tcBorders>
              <w:top w:val="nil"/>
              <w:left w:val="nil"/>
              <w:bottom w:val="single" w:sz="4" w:space="0" w:color="auto"/>
              <w:right w:val="single" w:sz="8" w:space="0" w:color="000000"/>
            </w:tcBorders>
            <w:shd w:val="clear" w:color="auto" w:fill="auto"/>
            <w:vAlign w:val="bottom"/>
            <w:hideMark/>
          </w:tcPr>
          <w:p w14:paraId="3F3C5D33"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14:paraId="09D0329D"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14:paraId="133276A6" w14:textId="77777777" w:rsidR="00646AD0" w:rsidRDefault="00646AD0" w:rsidP="004D1470">
            <w:pPr>
              <w:jc w:val="center"/>
              <w:rPr>
                <w:rFonts w:ascii="Calibri" w:hAnsi="Calibri" w:cs="Calibri"/>
                <w:color w:val="000000"/>
                <w:sz w:val="18"/>
                <w:szCs w:val="18"/>
              </w:rPr>
            </w:pPr>
            <w:r>
              <w:rPr>
                <w:color w:val="000000"/>
                <w:sz w:val="18"/>
                <w:szCs w:val="18"/>
              </w:rPr>
              <w:t>20000,00</w:t>
            </w:r>
          </w:p>
        </w:tc>
      </w:tr>
      <w:tr w:rsidR="00646AD0" w:rsidRPr="00E7741B" w14:paraId="4212E278" w14:textId="77777777" w:rsidTr="00646AD0">
        <w:trPr>
          <w:trHeight w:val="1740"/>
        </w:trPr>
        <w:tc>
          <w:tcPr>
            <w:tcW w:w="816" w:type="dxa"/>
            <w:vMerge/>
            <w:tcBorders>
              <w:left w:val="single" w:sz="8" w:space="0" w:color="000000"/>
              <w:bottom w:val="single" w:sz="8" w:space="0" w:color="000000"/>
              <w:right w:val="single" w:sz="8" w:space="0" w:color="000000"/>
            </w:tcBorders>
            <w:vAlign w:val="center"/>
            <w:hideMark/>
          </w:tcPr>
          <w:p w14:paraId="67E74845"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2ECC5B3B"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hideMark/>
          </w:tcPr>
          <w:p w14:paraId="70D4A9F1"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298875A4"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7315EE6A"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20000,00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2B68508B"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5BE6BE09"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14:paraId="3E153B6F"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20000,00</w:t>
            </w:r>
          </w:p>
        </w:tc>
        <w:tc>
          <w:tcPr>
            <w:tcW w:w="1134" w:type="dxa"/>
            <w:vAlign w:val="bottom"/>
          </w:tcPr>
          <w:p w14:paraId="4F95D4D6" w14:textId="77777777" w:rsidR="00646AD0" w:rsidRPr="00766340" w:rsidRDefault="00646AD0" w:rsidP="00646AD0">
            <w:pPr>
              <w:rPr>
                <w:rFonts w:ascii="Calibri" w:hAnsi="Calibri" w:cs="Calibri"/>
                <w:color w:val="000000"/>
                <w:sz w:val="18"/>
                <w:szCs w:val="18"/>
              </w:rPr>
            </w:pPr>
          </w:p>
        </w:tc>
      </w:tr>
      <w:tr w:rsidR="00646AD0" w:rsidRPr="00E7741B" w14:paraId="7DF65BC5" w14:textId="77777777" w:rsidTr="00646AD0">
        <w:trPr>
          <w:gridAfter w:val="1"/>
          <w:wAfter w:w="1134" w:type="dxa"/>
          <w:trHeight w:val="480"/>
        </w:trPr>
        <w:tc>
          <w:tcPr>
            <w:tcW w:w="816" w:type="dxa"/>
            <w:vMerge w:val="restart"/>
            <w:tcBorders>
              <w:top w:val="nil"/>
              <w:left w:val="single" w:sz="8" w:space="0" w:color="000000"/>
              <w:right w:val="single" w:sz="8" w:space="0" w:color="000000"/>
            </w:tcBorders>
            <w:vAlign w:val="center"/>
            <w:hideMark/>
          </w:tcPr>
          <w:p w14:paraId="6986EF6E"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789C46FE"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1E5C7E07"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p w14:paraId="5D5BA0D7"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1F365131"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01D58CA9"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7881EA49"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2B05E9E2"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p w14:paraId="1CEA5B25"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65B75E53"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46AA85B8"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16D8CF72"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169AF599"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14:paraId="51CCB65D"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357CE813"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13DFF606"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11EE04D9"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733CA2F0"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p w14:paraId="7843D489" w14:textId="77777777" w:rsidR="00646AD0" w:rsidRPr="003B7DB8" w:rsidRDefault="00646AD0"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5D3D75A4"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19D707BF" w14:textId="77777777" w:rsidR="00646AD0" w:rsidRPr="00766340" w:rsidRDefault="00646AD0" w:rsidP="004D1470">
            <w:pPr>
              <w:jc w:val="center"/>
              <w:rPr>
                <w:rFonts w:hint="eastAsia"/>
                <w:color w:val="000000"/>
                <w:sz w:val="18"/>
                <w:szCs w:val="18"/>
              </w:rPr>
            </w:pPr>
            <w:r>
              <w:rPr>
                <w:color w:val="000000"/>
                <w:sz w:val="18"/>
                <w:szCs w:val="18"/>
              </w:rPr>
              <w:t>7500,00</w:t>
            </w:r>
          </w:p>
        </w:tc>
        <w:tc>
          <w:tcPr>
            <w:tcW w:w="1134" w:type="dxa"/>
            <w:tcBorders>
              <w:top w:val="nil"/>
              <w:left w:val="nil"/>
              <w:bottom w:val="single" w:sz="4" w:space="0" w:color="auto"/>
              <w:right w:val="single" w:sz="8" w:space="0" w:color="000000"/>
            </w:tcBorders>
            <w:shd w:val="clear" w:color="auto" w:fill="auto"/>
            <w:vAlign w:val="bottom"/>
            <w:hideMark/>
          </w:tcPr>
          <w:p w14:paraId="6950E4D4"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14:paraId="5F678CEE"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14:paraId="2296603A" w14:textId="77777777" w:rsidR="00646AD0" w:rsidRDefault="00646AD0" w:rsidP="004D1470">
            <w:pPr>
              <w:jc w:val="center"/>
              <w:rPr>
                <w:rFonts w:ascii="Calibri" w:hAnsi="Calibri" w:cs="Calibri"/>
                <w:color w:val="000000"/>
                <w:sz w:val="18"/>
                <w:szCs w:val="18"/>
              </w:rPr>
            </w:pPr>
            <w:r>
              <w:rPr>
                <w:color w:val="000000"/>
                <w:sz w:val="18"/>
                <w:szCs w:val="18"/>
              </w:rPr>
              <w:t>7500,00</w:t>
            </w:r>
          </w:p>
        </w:tc>
      </w:tr>
      <w:tr w:rsidR="00646AD0" w:rsidRPr="00E7741B" w14:paraId="1EB98B7A" w14:textId="77777777" w:rsidTr="00646AD0">
        <w:trPr>
          <w:gridAfter w:val="1"/>
          <w:wAfter w:w="1134" w:type="dxa"/>
          <w:trHeight w:val="2004"/>
        </w:trPr>
        <w:tc>
          <w:tcPr>
            <w:tcW w:w="816" w:type="dxa"/>
            <w:vMerge/>
            <w:tcBorders>
              <w:left w:val="single" w:sz="8" w:space="0" w:color="000000"/>
              <w:bottom w:val="single" w:sz="8" w:space="0" w:color="000000"/>
              <w:right w:val="single" w:sz="8" w:space="0" w:color="000000"/>
            </w:tcBorders>
            <w:vAlign w:val="center"/>
            <w:hideMark/>
          </w:tcPr>
          <w:p w14:paraId="6F2B9870" w14:textId="77777777"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7683F4E6"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3F571144"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0A3E4555" w14:textId="77777777"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11F68960" w14:textId="77777777" w:rsidR="00646AD0" w:rsidRPr="00766340" w:rsidRDefault="00646AD0" w:rsidP="004D1470">
            <w:pPr>
              <w:jc w:val="center"/>
              <w:rPr>
                <w:rFonts w:hint="eastAsia"/>
                <w:color w:val="000000"/>
                <w:sz w:val="18"/>
                <w:szCs w:val="18"/>
              </w:rPr>
            </w:pPr>
            <w:r>
              <w:rPr>
                <w:color w:val="000000"/>
                <w:sz w:val="18"/>
                <w:szCs w:val="18"/>
              </w:rPr>
              <w:t>7500,00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3A00E3E5"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4F338EA0"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14:paraId="07F36014" w14:textId="77777777" w:rsidR="00646AD0" w:rsidRDefault="00646AD0" w:rsidP="004D1470">
            <w:pPr>
              <w:jc w:val="center"/>
              <w:rPr>
                <w:rFonts w:ascii="Calibri" w:hAnsi="Calibri" w:cs="Calibri"/>
                <w:color w:val="000000"/>
                <w:sz w:val="18"/>
                <w:szCs w:val="18"/>
              </w:rPr>
            </w:pPr>
            <w:r>
              <w:rPr>
                <w:rFonts w:ascii="Calibri" w:hAnsi="Calibri" w:cs="Calibri"/>
                <w:color w:val="000000"/>
                <w:sz w:val="18"/>
                <w:szCs w:val="18"/>
              </w:rPr>
              <w:t>7500,00</w:t>
            </w:r>
          </w:p>
        </w:tc>
      </w:tr>
      <w:tr w:rsidR="00646AD0" w:rsidRPr="00E7741B" w14:paraId="1ABFED48" w14:textId="77777777" w:rsidTr="00F5668D">
        <w:trPr>
          <w:gridAfter w:val="1"/>
          <w:wAfter w:w="1134" w:type="dxa"/>
          <w:trHeight w:val="178"/>
        </w:trPr>
        <w:tc>
          <w:tcPr>
            <w:tcW w:w="816" w:type="dxa"/>
            <w:tcBorders>
              <w:top w:val="nil"/>
              <w:left w:val="single" w:sz="8" w:space="0" w:color="000000"/>
              <w:bottom w:val="single" w:sz="4" w:space="0" w:color="auto"/>
              <w:right w:val="single" w:sz="8" w:space="0" w:color="000000"/>
            </w:tcBorders>
            <w:shd w:val="clear" w:color="auto" w:fill="auto"/>
            <w:hideMark/>
          </w:tcPr>
          <w:p w14:paraId="4F28813D" w14:textId="77777777"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E7741B">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702" w:type="dxa"/>
            <w:tcBorders>
              <w:top w:val="nil"/>
              <w:left w:val="single" w:sz="8" w:space="0" w:color="000000"/>
              <w:bottom w:val="single" w:sz="4" w:space="0" w:color="auto"/>
              <w:right w:val="single" w:sz="8" w:space="0" w:color="000000"/>
            </w:tcBorders>
            <w:shd w:val="clear" w:color="auto" w:fill="auto"/>
            <w:hideMark/>
          </w:tcPr>
          <w:p w14:paraId="5FF2EAA8" w14:textId="77777777"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p>
        </w:tc>
        <w:tc>
          <w:tcPr>
            <w:tcW w:w="3119" w:type="dxa"/>
            <w:tcBorders>
              <w:top w:val="nil"/>
              <w:left w:val="single" w:sz="8" w:space="0" w:color="000000"/>
              <w:bottom w:val="single" w:sz="4" w:space="0" w:color="auto"/>
              <w:right w:val="single" w:sz="8" w:space="0" w:color="000000"/>
            </w:tcBorders>
            <w:shd w:val="clear" w:color="auto" w:fill="auto"/>
            <w:vAlign w:val="center"/>
            <w:hideMark/>
          </w:tcPr>
          <w:p w14:paraId="052125A6" w14:textId="77777777" w:rsidR="002C6D0B" w:rsidRDefault="002C6D0B" w:rsidP="002C6D0B">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Субсидия АО КПАТ</w:t>
            </w:r>
          </w:p>
          <w:p w14:paraId="63ADF305" w14:textId="77777777" w:rsidR="002C6D0B" w:rsidRDefault="002C6D0B" w:rsidP="002C6D0B">
            <w:pPr>
              <w:widowControl/>
              <w:suppressAutoHyphens w:val="0"/>
              <w:rPr>
                <w:rFonts w:ascii="Times New Roman" w:eastAsia="Times New Roman" w:hAnsi="Times New Roman" w:cs="Times New Roman"/>
                <w:color w:val="000000"/>
                <w:kern w:val="0"/>
                <w:lang w:eastAsia="ru-RU" w:bidi="ar-SA"/>
              </w:rPr>
            </w:pPr>
          </w:p>
          <w:p w14:paraId="2350FCFB" w14:textId="77777777" w:rsidR="00646AD0" w:rsidRDefault="00646AD0"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8" w:space="0" w:color="000000"/>
              <w:left w:val="nil"/>
              <w:bottom w:val="single" w:sz="4" w:space="0" w:color="auto"/>
              <w:right w:val="single" w:sz="8" w:space="0" w:color="000000"/>
            </w:tcBorders>
            <w:shd w:val="clear" w:color="auto" w:fill="auto"/>
            <w:hideMark/>
          </w:tcPr>
          <w:p w14:paraId="7505EDD1" w14:textId="77777777"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14:paraId="7F815372" w14:textId="77777777" w:rsidR="00646AD0" w:rsidRPr="003961C8" w:rsidRDefault="00646AD0"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c>
          <w:tcPr>
            <w:tcW w:w="1134" w:type="dxa"/>
            <w:tcBorders>
              <w:top w:val="nil"/>
              <w:left w:val="nil"/>
              <w:bottom w:val="single" w:sz="8" w:space="0" w:color="000000"/>
              <w:right w:val="single" w:sz="8" w:space="0" w:color="000000"/>
            </w:tcBorders>
            <w:shd w:val="clear" w:color="auto" w:fill="auto"/>
            <w:vAlign w:val="bottom"/>
            <w:hideMark/>
          </w:tcPr>
          <w:p w14:paraId="1F6B4B9B"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14:paraId="72403147"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14:paraId="23AF64EF" w14:textId="77777777" w:rsidR="00646AD0" w:rsidRPr="00F3060A" w:rsidRDefault="00646AD0" w:rsidP="00D26BF7">
            <w:pPr>
              <w:jc w:val="center"/>
              <w:rPr>
                <w:rFonts w:ascii="Times New Roman" w:hAnsi="Times New Roman" w:cs="Times New Roman"/>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r>
      <w:tr w:rsidR="00646AD0" w:rsidRPr="00E7741B" w14:paraId="08AF6665" w14:textId="77777777" w:rsidTr="00F5668D">
        <w:trPr>
          <w:gridAfter w:val="1"/>
          <w:wAfter w:w="1134" w:type="dxa"/>
          <w:trHeight w:val="2785"/>
        </w:trPr>
        <w:tc>
          <w:tcPr>
            <w:tcW w:w="816" w:type="dxa"/>
            <w:tcBorders>
              <w:top w:val="single" w:sz="4" w:space="0" w:color="auto"/>
              <w:left w:val="single" w:sz="8" w:space="0" w:color="000000"/>
              <w:bottom w:val="single" w:sz="4" w:space="0" w:color="auto"/>
              <w:right w:val="single" w:sz="8" w:space="0" w:color="000000"/>
            </w:tcBorders>
            <w:vAlign w:val="center"/>
            <w:hideMark/>
          </w:tcPr>
          <w:p w14:paraId="4FFEAF6F" w14:textId="77777777" w:rsidR="00646AD0" w:rsidRPr="00E7741B" w:rsidRDefault="00646AD0" w:rsidP="004D1470">
            <w:pPr>
              <w:rPr>
                <w:rFonts w:ascii="Times New Roman" w:eastAsia="Times New Roman" w:hAnsi="Times New Roman" w:cs="Times New Roman"/>
                <w:color w:val="000000"/>
                <w:kern w:val="0"/>
                <w:lang w:eastAsia="ru-RU" w:bidi="ar-SA"/>
              </w:rPr>
            </w:pPr>
          </w:p>
        </w:tc>
        <w:tc>
          <w:tcPr>
            <w:tcW w:w="1702" w:type="dxa"/>
            <w:tcBorders>
              <w:top w:val="single" w:sz="4" w:space="0" w:color="auto"/>
              <w:left w:val="single" w:sz="8" w:space="0" w:color="000000"/>
              <w:bottom w:val="single" w:sz="4" w:space="0" w:color="auto"/>
              <w:right w:val="single" w:sz="8" w:space="0" w:color="000000"/>
            </w:tcBorders>
            <w:vAlign w:val="center"/>
            <w:hideMark/>
          </w:tcPr>
          <w:p w14:paraId="789D0BB7" w14:textId="77777777"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tcBorders>
              <w:top w:val="single" w:sz="4" w:space="0" w:color="auto"/>
              <w:left w:val="single" w:sz="8" w:space="0" w:color="000000"/>
              <w:bottom w:val="single" w:sz="4" w:space="0" w:color="auto"/>
              <w:right w:val="single" w:sz="8" w:space="0" w:color="000000"/>
            </w:tcBorders>
            <w:vAlign w:val="center"/>
            <w:hideMark/>
          </w:tcPr>
          <w:p w14:paraId="3BD755E1" w14:textId="77777777" w:rsidR="00646AD0" w:rsidRPr="00E7741B" w:rsidRDefault="00646AD0" w:rsidP="004D1470">
            <w:pPr>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4F066FE1" w14:textId="77777777"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14:paraId="44FEEE18" w14:textId="77777777" w:rsidR="00646AD0" w:rsidRPr="003961C8" w:rsidRDefault="00646AD0"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8" w:space="0" w:color="000000"/>
            </w:tcBorders>
            <w:shd w:val="clear" w:color="auto" w:fill="auto"/>
            <w:vAlign w:val="bottom"/>
            <w:hideMark/>
          </w:tcPr>
          <w:p w14:paraId="0300E304"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14:paraId="5411D131" w14:textId="77777777"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14:paraId="4A931C3E" w14:textId="77777777" w:rsidR="00646AD0" w:rsidRPr="00F3060A" w:rsidRDefault="00646AD0" w:rsidP="00D26BF7">
            <w:pPr>
              <w:jc w:val="center"/>
              <w:rPr>
                <w:rFonts w:ascii="Times New Roman" w:hAnsi="Times New Roman" w:cs="Times New Roman"/>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r>
      <w:tr w:rsidR="00F5668D" w:rsidRPr="00E7741B" w14:paraId="16BC5551" w14:textId="77777777" w:rsidTr="00F5668D">
        <w:trPr>
          <w:gridAfter w:val="1"/>
          <w:wAfter w:w="1134" w:type="dxa"/>
          <w:trHeight w:val="495"/>
        </w:trPr>
        <w:tc>
          <w:tcPr>
            <w:tcW w:w="816" w:type="dxa"/>
            <w:vMerge w:val="restart"/>
            <w:tcBorders>
              <w:top w:val="single" w:sz="4" w:space="0" w:color="auto"/>
              <w:left w:val="single" w:sz="8" w:space="0" w:color="000000"/>
              <w:right w:val="single" w:sz="8" w:space="0" w:color="000000"/>
            </w:tcBorders>
            <w:vAlign w:val="center"/>
            <w:hideMark/>
          </w:tcPr>
          <w:p w14:paraId="4BF7EB6F" w14:textId="77777777" w:rsidR="00F5668D" w:rsidRPr="00E7741B" w:rsidRDefault="00F5668D"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1.5</w:t>
            </w:r>
          </w:p>
        </w:tc>
        <w:tc>
          <w:tcPr>
            <w:tcW w:w="1702" w:type="dxa"/>
            <w:vMerge w:val="restart"/>
            <w:tcBorders>
              <w:top w:val="single" w:sz="4" w:space="0" w:color="auto"/>
              <w:left w:val="single" w:sz="8" w:space="0" w:color="000000"/>
              <w:right w:val="single" w:sz="8" w:space="0" w:color="000000"/>
            </w:tcBorders>
            <w:vAlign w:val="center"/>
            <w:hideMark/>
          </w:tcPr>
          <w:p w14:paraId="010FEAC1" w14:textId="77777777" w:rsidR="00F5668D" w:rsidRPr="00E7741B" w:rsidRDefault="00F5668D" w:rsidP="004D1470">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right w:val="single" w:sz="8" w:space="0" w:color="000000"/>
            </w:tcBorders>
            <w:vAlign w:val="center"/>
            <w:hideMark/>
          </w:tcPr>
          <w:p w14:paraId="5AAD9107" w14:textId="77777777" w:rsidR="00F5668D" w:rsidRPr="00E7741B" w:rsidRDefault="00F5668D"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3402" w:type="dxa"/>
            <w:tcBorders>
              <w:top w:val="single" w:sz="4" w:space="0" w:color="auto"/>
              <w:left w:val="nil"/>
              <w:bottom w:val="single" w:sz="4" w:space="0" w:color="auto"/>
              <w:right w:val="single" w:sz="8" w:space="0" w:color="000000"/>
            </w:tcBorders>
            <w:shd w:val="clear" w:color="auto" w:fill="auto"/>
            <w:hideMark/>
          </w:tcPr>
          <w:p w14:paraId="4FA1AC1C" w14:textId="77777777" w:rsidR="00F5668D" w:rsidRPr="00E7741B" w:rsidRDefault="00F5668D" w:rsidP="00F5668D">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14:paraId="08548910" w14:textId="77777777" w:rsidR="00F5668D" w:rsidRDefault="00F5668D"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2E1AEAF4" w14:textId="77777777" w:rsidR="00F5668D" w:rsidRDefault="00F5668D"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14:paraId="59B458B3" w14:textId="77777777" w:rsidR="00F5668D" w:rsidRDefault="00F5668D"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14:paraId="76BB9E7F" w14:textId="77777777" w:rsidR="00F5668D" w:rsidRDefault="00F5668D"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w:t>
            </w:r>
          </w:p>
        </w:tc>
      </w:tr>
      <w:tr w:rsidR="00F5668D" w:rsidRPr="00E7741B" w14:paraId="147E495F" w14:textId="77777777" w:rsidTr="00F5668D">
        <w:trPr>
          <w:gridAfter w:val="1"/>
          <w:wAfter w:w="1134" w:type="dxa"/>
          <w:trHeight w:val="2280"/>
        </w:trPr>
        <w:tc>
          <w:tcPr>
            <w:tcW w:w="816" w:type="dxa"/>
            <w:vMerge/>
            <w:tcBorders>
              <w:left w:val="single" w:sz="8" w:space="0" w:color="000000"/>
              <w:bottom w:val="single" w:sz="8" w:space="0" w:color="000000"/>
              <w:right w:val="single" w:sz="8" w:space="0" w:color="000000"/>
            </w:tcBorders>
            <w:vAlign w:val="center"/>
            <w:hideMark/>
          </w:tcPr>
          <w:p w14:paraId="5221BC8C" w14:textId="77777777" w:rsidR="00F5668D" w:rsidRPr="00E7741B" w:rsidRDefault="00F5668D"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734B2292" w14:textId="77777777" w:rsidR="00F5668D" w:rsidRPr="00E7741B" w:rsidRDefault="00F5668D"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247A2178" w14:textId="77777777" w:rsidR="00F5668D" w:rsidRPr="00E7741B" w:rsidRDefault="00F5668D"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7C62B7C1" w14:textId="77777777" w:rsidR="00F5668D" w:rsidRPr="00E7741B" w:rsidRDefault="00F5668D" w:rsidP="00F5668D">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14:paraId="72306C09" w14:textId="77777777" w:rsidR="00F5668D" w:rsidRDefault="00F5668D"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14:paraId="46AD781A" w14:textId="77777777" w:rsidR="00F5668D" w:rsidRDefault="00F5668D"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14:paraId="07E54767" w14:textId="77777777" w:rsidR="00F5668D" w:rsidRDefault="00F5668D"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14:paraId="01F0F89D" w14:textId="77777777" w:rsidR="00F5668D" w:rsidRDefault="00F5668D"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r>
    </w:tbl>
    <w:p w14:paraId="4BD18D0B" w14:textId="77777777" w:rsidR="004D1470" w:rsidRDefault="004D1470" w:rsidP="004D1470">
      <w:pPr>
        <w:pStyle w:val="ConsPlusNonformat"/>
        <w:rPr>
          <w:rFonts w:ascii="Times New Roman" w:hAnsi="Times New Roman" w:cs="Times New Roman"/>
          <w:sz w:val="24"/>
          <w:szCs w:val="24"/>
        </w:rPr>
      </w:pPr>
    </w:p>
    <w:p w14:paraId="411CAD12" w14:textId="77777777" w:rsidR="004D1470" w:rsidRDefault="004D1470" w:rsidP="004D1470">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w:t>
      </w:r>
    </w:p>
    <w:p w14:paraId="04286FB9" w14:textId="77777777" w:rsidR="001B107F" w:rsidRDefault="001B107F" w:rsidP="001B107F">
      <w:pPr>
        <w:pStyle w:val="ConsPlusNonformat"/>
        <w:rPr>
          <w:rFonts w:ascii="Times New Roman" w:hAnsi="Times New Roman" w:cs="Times New Roman"/>
          <w:sz w:val="24"/>
          <w:szCs w:val="24"/>
          <w:lang w:val="en-US"/>
        </w:rPr>
      </w:pPr>
    </w:p>
    <w:p w14:paraId="1E52BA11" w14:textId="77777777" w:rsidR="001B107F" w:rsidRPr="002D46D8" w:rsidRDefault="001B107F" w:rsidP="001B107F">
      <w:pPr>
        <w:pStyle w:val="ConsPlusNonformat"/>
        <w:rPr>
          <w:rFonts w:ascii="Times New Roman" w:hAnsi="Times New Roman" w:cs="Times New Roman"/>
          <w:sz w:val="24"/>
          <w:szCs w:val="24"/>
        </w:rPr>
      </w:pPr>
    </w:p>
    <w:p w14:paraId="66B8D7F2" w14:textId="77777777" w:rsidR="001B107F" w:rsidRDefault="001B107F" w:rsidP="001B107F">
      <w:pPr>
        <w:pStyle w:val="ConsPlusNonformat"/>
        <w:ind w:left="10773" w:firstLine="12"/>
        <w:rPr>
          <w:rFonts w:ascii="Times New Roman" w:hAnsi="Times New Roman" w:cs="Times New Roman"/>
          <w:sz w:val="24"/>
          <w:szCs w:val="24"/>
        </w:rPr>
      </w:pPr>
    </w:p>
    <w:p w14:paraId="5C413A7A" w14:textId="77777777" w:rsidR="001B107F" w:rsidRDefault="001B107F" w:rsidP="001B107F">
      <w:pPr>
        <w:pStyle w:val="ConsPlusNonformat"/>
        <w:ind w:left="10773" w:firstLine="12"/>
        <w:rPr>
          <w:rFonts w:ascii="Times New Roman" w:hAnsi="Times New Roman" w:cs="Times New Roman"/>
          <w:sz w:val="24"/>
          <w:szCs w:val="24"/>
        </w:rPr>
      </w:pPr>
    </w:p>
    <w:p w14:paraId="4D6D32CF" w14:textId="77777777" w:rsidR="001B107F" w:rsidRDefault="001B107F" w:rsidP="004A79F4">
      <w:pPr>
        <w:pStyle w:val="ConsPlusNonformat"/>
        <w:rPr>
          <w:rFonts w:ascii="Times New Roman" w:hAnsi="Times New Roman" w:cs="Times New Roman"/>
          <w:sz w:val="24"/>
          <w:szCs w:val="24"/>
        </w:rPr>
      </w:pPr>
    </w:p>
    <w:p w14:paraId="71431CE4" w14:textId="77777777" w:rsidR="004A79F4" w:rsidRDefault="004A79F4" w:rsidP="004A79F4">
      <w:pPr>
        <w:pStyle w:val="ConsPlusNonformat"/>
        <w:rPr>
          <w:rFonts w:ascii="Times New Roman" w:hAnsi="Times New Roman" w:cs="Times New Roman"/>
          <w:sz w:val="24"/>
          <w:szCs w:val="24"/>
        </w:rPr>
      </w:pPr>
    </w:p>
    <w:p w14:paraId="36B85409" w14:textId="77777777" w:rsidR="001B107F" w:rsidRDefault="001B107F" w:rsidP="001B107F">
      <w:pPr>
        <w:pStyle w:val="ConsPlusNonformat"/>
        <w:ind w:left="10773" w:firstLine="12"/>
        <w:rPr>
          <w:rFonts w:ascii="Times New Roman" w:hAnsi="Times New Roman" w:cs="Times New Roman"/>
          <w:sz w:val="24"/>
          <w:szCs w:val="24"/>
        </w:rPr>
      </w:pPr>
    </w:p>
    <w:p w14:paraId="587CA4D3" w14:textId="77777777" w:rsidR="001F15A3" w:rsidRDefault="001F15A3" w:rsidP="00547525">
      <w:pPr>
        <w:pStyle w:val="ConsPlusNonformat"/>
        <w:rPr>
          <w:rFonts w:ascii="Times New Roman" w:hAnsi="Times New Roman" w:cs="Times New Roman"/>
          <w:sz w:val="24"/>
          <w:szCs w:val="24"/>
        </w:rPr>
      </w:pPr>
    </w:p>
    <w:p w14:paraId="40CC1E66" w14:textId="77777777" w:rsidR="00547525" w:rsidRDefault="00547525" w:rsidP="00547525">
      <w:pPr>
        <w:pStyle w:val="ConsPlusNonformat"/>
        <w:rPr>
          <w:rFonts w:ascii="Times New Roman" w:hAnsi="Times New Roman" w:cs="Times New Roman"/>
          <w:sz w:val="24"/>
          <w:szCs w:val="24"/>
        </w:rPr>
      </w:pPr>
    </w:p>
    <w:p w14:paraId="71B71089" w14:textId="77777777" w:rsidR="001F15A3" w:rsidRDefault="001F15A3" w:rsidP="001B107F">
      <w:pPr>
        <w:pStyle w:val="ConsPlusNonformat"/>
        <w:ind w:left="10773" w:firstLine="12"/>
        <w:rPr>
          <w:rFonts w:ascii="Times New Roman" w:hAnsi="Times New Roman" w:cs="Times New Roman"/>
          <w:sz w:val="24"/>
          <w:szCs w:val="24"/>
        </w:rPr>
      </w:pPr>
    </w:p>
    <w:p w14:paraId="17023DAD" w14:textId="77777777" w:rsidR="00696E20" w:rsidRDefault="00696E20" w:rsidP="001B107F">
      <w:pPr>
        <w:pStyle w:val="ConsPlusNonformat"/>
        <w:ind w:left="10773" w:firstLine="12"/>
        <w:rPr>
          <w:rFonts w:ascii="Times New Roman" w:hAnsi="Times New Roman" w:cs="Times New Roman"/>
          <w:sz w:val="24"/>
          <w:szCs w:val="24"/>
        </w:rPr>
      </w:pPr>
    </w:p>
    <w:p w14:paraId="4C04CA86" w14:textId="77777777" w:rsidR="00696E20" w:rsidRDefault="00696E20" w:rsidP="001B107F">
      <w:pPr>
        <w:pStyle w:val="ConsPlusNonformat"/>
        <w:ind w:left="10773" w:firstLine="12"/>
        <w:rPr>
          <w:rFonts w:ascii="Times New Roman" w:hAnsi="Times New Roman" w:cs="Times New Roman"/>
          <w:sz w:val="24"/>
          <w:szCs w:val="24"/>
        </w:rPr>
      </w:pPr>
    </w:p>
    <w:p w14:paraId="6EDA44C1" w14:textId="77777777" w:rsidR="00696E20" w:rsidRDefault="00696E20" w:rsidP="001B107F">
      <w:pPr>
        <w:pStyle w:val="ConsPlusNonformat"/>
        <w:ind w:left="10773" w:firstLine="12"/>
        <w:rPr>
          <w:rFonts w:ascii="Times New Roman" w:hAnsi="Times New Roman" w:cs="Times New Roman"/>
          <w:sz w:val="24"/>
          <w:szCs w:val="24"/>
        </w:rPr>
      </w:pPr>
    </w:p>
    <w:p w14:paraId="468C844B" w14:textId="77777777" w:rsidR="00696E20" w:rsidRDefault="00696E20" w:rsidP="001B107F">
      <w:pPr>
        <w:pStyle w:val="ConsPlusNonformat"/>
        <w:ind w:left="10773" w:firstLine="12"/>
        <w:rPr>
          <w:rFonts w:ascii="Times New Roman" w:hAnsi="Times New Roman" w:cs="Times New Roman"/>
          <w:sz w:val="24"/>
          <w:szCs w:val="24"/>
        </w:rPr>
      </w:pPr>
    </w:p>
    <w:p w14:paraId="17BC058B" w14:textId="77777777" w:rsidR="00696E20" w:rsidRDefault="00696E20" w:rsidP="001B107F">
      <w:pPr>
        <w:pStyle w:val="ConsPlusNonformat"/>
        <w:ind w:left="10773" w:firstLine="12"/>
        <w:rPr>
          <w:rFonts w:ascii="Times New Roman" w:hAnsi="Times New Roman" w:cs="Times New Roman"/>
          <w:sz w:val="24"/>
          <w:szCs w:val="24"/>
        </w:rPr>
      </w:pPr>
    </w:p>
    <w:p w14:paraId="482EAB34" w14:textId="77777777" w:rsidR="006875B5" w:rsidRDefault="006875B5" w:rsidP="005A168E">
      <w:pPr>
        <w:pStyle w:val="ConsPlusNonformat"/>
        <w:rPr>
          <w:rFonts w:ascii="Times New Roman" w:hAnsi="Times New Roman" w:cs="Times New Roman"/>
          <w:sz w:val="24"/>
          <w:szCs w:val="24"/>
        </w:rPr>
      </w:pPr>
    </w:p>
    <w:p w14:paraId="416AD56A" w14:textId="77777777" w:rsidR="006875B5" w:rsidRDefault="006875B5" w:rsidP="007968B8">
      <w:pPr>
        <w:pStyle w:val="ConsPlusNonformat"/>
        <w:rPr>
          <w:rFonts w:ascii="Times New Roman" w:hAnsi="Times New Roman" w:cs="Times New Roman"/>
          <w:sz w:val="24"/>
          <w:szCs w:val="24"/>
        </w:rPr>
      </w:pPr>
    </w:p>
    <w:p w14:paraId="3A8A1016" w14:textId="77777777" w:rsidR="00696E20" w:rsidRDefault="00547525" w:rsidP="00696E20">
      <w:pPr>
        <w:pStyle w:val="ConsPlusNonformat"/>
        <w:ind w:left="10773" w:firstLine="12"/>
        <w:jc w:val="right"/>
        <w:rPr>
          <w:rFonts w:ascii="Times New Roman" w:hAnsi="Times New Roman" w:cs="Times New Roman"/>
          <w:sz w:val="24"/>
          <w:szCs w:val="24"/>
        </w:rPr>
      </w:pPr>
      <w:r>
        <w:rPr>
          <w:rFonts w:ascii="Times New Roman" w:hAnsi="Times New Roman" w:cs="Times New Roman"/>
          <w:sz w:val="24"/>
          <w:szCs w:val="24"/>
        </w:rPr>
        <w:t>Приложение 3</w:t>
      </w:r>
    </w:p>
    <w:p w14:paraId="5D97E7E5" w14:textId="77777777" w:rsidR="001B107F" w:rsidRDefault="001B107F" w:rsidP="001B107F">
      <w:pPr>
        <w:pStyle w:val="ConsPlusNonformat"/>
        <w:ind w:left="10773" w:firstLine="12"/>
        <w:rPr>
          <w:rFonts w:ascii="Times New Roman" w:hAnsi="Times New Roman" w:cs="Times New Roman"/>
          <w:sz w:val="24"/>
          <w:szCs w:val="24"/>
        </w:rPr>
      </w:pPr>
    </w:p>
    <w:p w14:paraId="27A8161B" w14:textId="77777777" w:rsidR="001B107F" w:rsidRPr="00380E46" w:rsidRDefault="001B107F" w:rsidP="001B107F">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14:paraId="7664E272" w14:textId="77777777" w:rsidR="001B107F" w:rsidRPr="00380E46" w:rsidRDefault="001B107F" w:rsidP="001B107F">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14:paraId="17502B0C" w14:textId="77777777" w:rsidR="001B107F" w:rsidRPr="00380E46" w:rsidRDefault="001B107F" w:rsidP="001B107F">
      <w:pPr>
        <w:pStyle w:val="ConsPlusNonformat"/>
        <w:jc w:val="right"/>
        <w:rPr>
          <w:rFonts w:ascii="Times New Roman" w:hAnsi="Times New Roman" w:cs="Times New Roman"/>
          <w:sz w:val="24"/>
          <w:szCs w:val="24"/>
        </w:rPr>
      </w:pPr>
    </w:p>
    <w:p w14:paraId="79903A1B" w14:textId="77777777" w:rsidR="001B107F" w:rsidRPr="00380E46" w:rsidRDefault="001B107F" w:rsidP="001B107F">
      <w:pPr>
        <w:pStyle w:val="ConsPlusNonformat"/>
        <w:jc w:val="right"/>
        <w:rPr>
          <w:rFonts w:ascii="Times New Roman" w:hAnsi="Times New Roman" w:cs="Times New Roman"/>
          <w:sz w:val="24"/>
          <w:szCs w:val="24"/>
        </w:rPr>
      </w:pPr>
    </w:p>
    <w:p w14:paraId="2D121A57" w14:textId="77777777"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14:paraId="2A895140" w14:textId="77777777"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14:paraId="70FECF53" w14:textId="77777777" w:rsidR="00431C07"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tbl>
      <w:tblPr>
        <w:tblW w:w="13799" w:type="dxa"/>
        <w:tblLayout w:type="fixed"/>
        <w:tblLook w:val="04A0" w:firstRow="1" w:lastRow="0" w:firstColumn="1" w:lastColumn="0" w:noHBand="0" w:noVBand="1"/>
      </w:tblPr>
      <w:tblGrid>
        <w:gridCol w:w="817"/>
        <w:gridCol w:w="1873"/>
        <w:gridCol w:w="4081"/>
        <w:gridCol w:w="1926"/>
        <w:gridCol w:w="1134"/>
        <w:gridCol w:w="1134"/>
        <w:gridCol w:w="1275"/>
        <w:gridCol w:w="1559"/>
      </w:tblGrid>
      <w:tr w:rsidR="00431C07" w:rsidRPr="003B7DB8" w14:paraId="4A498326" w14:textId="77777777" w:rsidTr="00FB0266">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64A380"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bookmarkStart w:id="1" w:name="RANGE!A1:I97"/>
            <w:proofErr w:type="gramStart"/>
            <w:r w:rsidRPr="003B7DB8">
              <w:rPr>
                <w:rFonts w:ascii="Times New Roman" w:eastAsia="Times New Roman" w:hAnsi="Times New Roman" w:cs="Times New Roman"/>
                <w:color w:val="000000"/>
                <w:kern w:val="0"/>
                <w:lang w:eastAsia="ru-RU" w:bidi="ar-SA"/>
              </w:rPr>
              <w:t>N  п</w:t>
            </w:r>
            <w:proofErr w:type="gramEnd"/>
            <w:r w:rsidRPr="003B7DB8">
              <w:rPr>
                <w:rFonts w:ascii="Times New Roman" w:eastAsia="Times New Roman" w:hAnsi="Times New Roman" w:cs="Times New Roman"/>
                <w:color w:val="000000"/>
                <w:kern w:val="0"/>
                <w:lang w:eastAsia="ru-RU" w:bidi="ar-SA"/>
              </w:rPr>
              <w:t>/п</w:t>
            </w:r>
            <w:bookmarkEnd w:id="1"/>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E16B8D"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4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E7B20D"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A66E8C"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5102" w:type="dxa"/>
            <w:gridSpan w:val="4"/>
            <w:tcBorders>
              <w:top w:val="single" w:sz="4" w:space="0" w:color="auto"/>
              <w:bottom w:val="single" w:sz="4" w:space="0" w:color="auto"/>
              <w:right w:val="single" w:sz="4" w:space="0" w:color="auto"/>
            </w:tcBorders>
            <w:shd w:val="clear" w:color="auto" w:fill="auto"/>
          </w:tcPr>
          <w:p w14:paraId="29EBC8D4" w14:textId="77777777" w:rsidR="00431C07" w:rsidRDefault="00431C07" w:rsidP="00FB0266">
            <w:pPr>
              <w:widowControl/>
              <w:suppressAutoHyphens w:val="0"/>
              <w:jc w:val="center"/>
              <w:rPr>
                <w:rFonts w:hint="eastAsia"/>
              </w:rPr>
            </w:pPr>
          </w:p>
          <w:p w14:paraId="558429EE" w14:textId="77777777" w:rsidR="00431C07" w:rsidRPr="003B7DB8" w:rsidRDefault="00431C07" w:rsidP="00FB0266">
            <w:pPr>
              <w:widowControl/>
              <w:suppressAutoHyphens w:val="0"/>
              <w:jc w:val="center"/>
              <w:rPr>
                <w:rFonts w:hint="eastAsia"/>
              </w:rPr>
            </w:pPr>
            <w:r>
              <w:t>Расходы (рублей)</w:t>
            </w:r>
          </w:p>
        </w:tc>
      </w:tr>
      <w:tr w:rsidR="00431C07" w:rsidRPr="003B7DB8" w14:paraId="6F63911C" w14:textId="77777777" w:rsidTr="008F30CE">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01393408"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14:paraId="0A8DC79D"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single" w:sz="4" w:space="0" w:color="auto"/>
              <w:left w:val="single" w:sz="4" w:space="0" w:color="auto"/>
              <w:bottom w:val="single" w:sz="4" w:space="0" w:color="auto"/>
              <w:right w:val="single" w:sz="4" w:space="0" w:color="auto"/>
            </w:tcBorders>
            <w:vAlign w:val="center"/>
            <w:hideMark/>
          </w:tcPr>
          <w:p w14:paraId="7C2F880E"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14:paraId="46838B5E"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4" w:space="0" w:color="auto"/>
              <w:right w:val="single" w:sz="4" w:space="0" w:color="auto"/>
            </w:tcBorders>
            <w:shd w:val="clear" w:color="auto" w:fill="C5E0B3" w:themeFill="accent6" w:themeFillTint="66"/>
            <w:vAlign w:val="center"/>
            <w:hideMark/>
          </w:tcPr>
          <w:p w14:paraId="3F866433"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134" w:type="dxa"/>
            <w:tcBorders>
              <w:top w:val="nil"/>
              <w:left w:val="nil"/>
              <w:bottom w:val="single" w:sz="4" w:space="0" w:color="auto"/>
              <w:right w:val="single" w:sz="4" w:space="0" w:color="auto"/>
            </w:tcBorders>
            <w:shd w:val="clear" w:color="auto" w:fill="auto"/>
            <w:vAlign w:val="center"/>
            <w:hideMark/>
          </w:tcPr>
          <w:p w14:paraId="21BEC435"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275" w:type="dxa"/>
            <w:tcBorders>
              <w:top w:val="nil"/>
              <w:left w:val="nil"/>
              <w:bottom w:val="single" w:sz="4" w:space="0" w:color="auto"/>
              <w:right w:val="single" w:sz="4" w:space="0" w:color="auto"/>
            </w:tcBorders>
            <w:shd w:val="clear" w:color="auto" w:fill="auto"/>
            <w:vAlign w:val="center"/>
            <w:hideMark/>
          </w:tcPr>
          <w:p w14:paraId="2E79EA44"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559" w:type="dxa"/>
            <w:tcBorders>
              <w:top w:val="nil"/>
              <w:left w:val="nil"/>
              <w:bottom w:val="single" w:sz="4" w:space="0" w:color="auto"/>
              <w:right w:val="single" w:sz="4" w:space="0" w:color="auto"/>
            </w:tcBorders>
            <w:vAlign w:val="center"/>
          </w:tcPr>
          <w:p w14:paraId="161CF159"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1C0613" w:rsidRPr="003B7DB8" w14:paraId="514D8577" w14:textId="77777777" w:rsidTr="008F30CE">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59C2DEB3" w14:textId="77777777"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23E658DD" w14:textId="77777777"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56EBD5F9" w14:textId="77777777"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14:paraId="307C9A6F" w14:textId="77777777"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373D5A29" w14:textId="77777777" w:rsidR="001C0613" w:rsidRPr="001C0613" w:rsidRDefault="008D0956">
            <w:pPr>
              <w:jc w:val="right"/>
              <w:rPr>
                <w:rFonts w:ascii="Times New Roman" w:hAnsi="Times New Roman" w:cs="Times New Roman"/>
                <w:color w:val="000000"/>
                <w:sz w:val="16"/>
                <w:szCs w:val="16"/>
              </w:rPr>
            </w:pPr>
            <w:r>
              <w:rPr>
                <w:rFonts w:ascii="Times New Roman" w:hAnsi="Times New Roman" w:cs="Times New Roman"/>
                <w:color w:val="000000"/>
                <w:sz w:val="16"/>
                <w:szCs w:val="16"/>
              </w:rPr>
              <w:t>523</w:t>
            </w:r>
            <w:r w:rsidR="00D90FE0">
              <w:rPr>
                <w:rFonts w:ascii="Times New Roman" w:hAnsi="Times New Roman" w:cs="Times New Roman"/>
                <w:color w:val="000000"/>
                <w:sz w:val="16"/>
                <w:szCs w:val="16"/>
              </w:rPr>
              <w:t>50144</w:t>
            </w:r>
            <w:r w:rsidR="001C0613" w:rsidRPr="001C0613">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14:paraId="47B89576"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35339200,00</w:t>
            </w:r>
          </w:p>
        </w:tc>
        <w:tc>
          <w:tcPr>
            <w:tcW w:w="1275" w:type="dxa"/>
            <w:tcBorders>
              <w:top w:val="nil"/>
              <w:left w:val="nil"/>
              <w:bottom w:val="single" w:sz="4" w:space="0" w:color="auto"/>
              <w:right w:val="single" w:sz="4" w:space="0" w:color="auto"/>
            </w:tcBorders>
            <w:shd w:val="clear" w:color="000000" w:fill="FFFFFF"/>
            <w:vAlign w:val="bottom"/>
            <w:hideMark/>
          </w:tcPr>
          <w:p w14:paraId="0F4A9D0C"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35567600,00</w:t>
            </w:r>
          </w:p>
        </w:tc>
        <w:tc>
          <w:tcPr>
            <w:tcW w:w="1559" w:type="dxa"/>
            <w:tcBorders>
              <w:top w:val="nil"/>
              <w:left w:val="nil"/>
              <w:bottom w:val="single" w:sz="4" w:space="0" w:color="auto"/>
              <w:right w:val="single" w:sz="4" w:space="0" w:color="auto"/>
            </w:tcBorders>
            <w:shd w:val="clear" w:color="000000" w:fill="FFFFFF"/>
            <w:vAlign w:val="bottom"/>
          </w:tcPr>
          <w:p w14:paraId="3C778C48" w14:textId="77777777" w:rsidR="001C0613" w:rsidRPr="001C0613" w:rsidRDefault="008D0956">
            <w:pPr>
              <w:jc w:val="right"/>
              <w:rPr>
                <w:rFonts w:ascii="Times New Roman" w:hAnsi="Times New Roman" w:cs="Times New Roman"/>
                <w:color w:val="000000"/>
                <w:sz w:val="16"/>
                <w:szCs w:val="16"/>
              </w:rPr>
            </w:pPr>
            <w:r>
              <w:rPr>
                <w:rFonts w:ascii="Times New Roman" w:hAnsi="Times New Roman" w:cs="Times New Roman"/>
                <w:color w:val="000000"/>
                <w:sz w:val="16"/>
                <w:szCs w:val="16"/>
              </w:rPr>
              <w:t>1232</w:t>
            </w:r>
            <w:r w:rsidR="00B4610E">
              <w:rPr>
                <w:rFonts w:ascii="Times New Roman" w:hAnsi="Times New Roman" w:cs="Times New Roman"/>
                <w:color w:val="000000"/>
                <w:sz w:val="16"/>
                <w:szCs w:val="16"/>
              </w:rPr>
              <w:t>56944</w:t>
            </w:r>
            <w:r w:rsidR="001C0613" w:rsidRPr="001C0613">
              <w:rPr>
                <w:rFonts w:ascii="Times New Roman" w:hAnsi="Times New Roman" w:cs="Times New Roman"/>
                <w:color w:val="000000"/>
                <w:sz w:val="16"/>
                <w:szCs w:val="16"/>
              </w:rPr>
              <w:t>,00</w:t>
            </w:r>
          </w:p>
        </w:tc>
      </w:tr>
      <w:tr w:rsidR="001C0613" w:rsidRPr="003B7DB8" w14:paraId="566A44FC" w14:textId="77777777" w:rsidTr="008F30CE">
        <w:trPr>
          <w:trHeight w:val="170"/>
        </w:trPr>
        <w:tc>
          <w:tcPr>
            <w:tcW w:w="817" w:type="dxa"/>
            <w:vMerge/>
            <w:tcBorders>
              <w:top w:val="nil"/>
              <w:left w:val="single" w:sz="4" w:space="0" w:color="auto"/>
              <w:bottom w:val="single" w:sz="4" w:space="0" w:color="auto"/>
              <w:right w:val="single" w:sz="4" w:space="0" w:color="auto"/>
            </w:tcBorders>
            <w:vAlign w:val="center"/>
            <w:hideMark/>
          </w:tcPr>
          <w:p w14:paraId="260601DF"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4F82811B"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C9FD262"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A56D0D1" w14:textId="77777777"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6F95CC3F"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60C9837F"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14:paraId="2DC68DA8"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14:paraId="35353CCD"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1C0613" w:rsidRPr="003B7DB8" w14:paraId="4949E90D" w14:textId="77777777" w:rsidTr="008F30CE">
        <w:trPr>
          <w:trHeight w:val="647"/>
        </w:trPr>
        <w:tc>
          <w:tcPr>
            <w:tcW w:w="817" w:type="dxa"/>
            <w:vMerge/>
            <w:tcBorders>
              <w:top w:val="nil"/>
              <w:left w:val="single" w:sz="4" w:space="0" w:color="auto"/>
              <w:bottom w:val="single" w:sz="4" w:space="0" w:color="auto"/>
              <w:right w:val="single" w:sz="4" w:space="0" w:color="auto"/>
            </w:tcBorders>
            <w:vAlign w:val="center"/>
            <w:hideMark/>
          </w:tcPr>
          <w:p w14:paraId="45E56072"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BB1DAA5"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11DAEA1"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2AC1234B" w14:textId="77777777"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4E73AEB1"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40303000,00</w:t>
            </w:r>
          </w:p>
        </w:tc>
        <w:tc>
          <w:tcPr>
            <w:tcW w:w="1134" w:type="dxa"/>
            <w:tcBorders>
              <w:top w:val="nil"/>
              <w:left w:val="nil"/>
              <w:bottom w:val="single" w:sz="4" w:space="0" w:color="auto"/>
              <w:right w:val="single" w:sz="4" w:space="0" w:color="auto"/>
            </w:tcBorders>
            <w:shd w:val="clear" w:color="000000" w:fill="FFFFFF"/>
            <w:vAlign w:val="bottom"/>
            <w:hideMark/>
          </w:tcPr>
          <w:p w14:paraId="470189DA"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000000" w:fill="FFFFFF"/>
            <w:vAlign w:val="bottom"/>
            <w:hideMark/>
          </w:tcPr>
          <w:p w14:paraId="211249F6"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shd w:val="clear" w:color="000000" w:fill="FFFFFF"/>
            <w:vAlign w:val="bottom"/>
          </w:tcPr>
          <w:p w14:paraId="55AC2D12"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89425000,00</w:t>
            </w:r>
          </w:p>
        </w:tc>
      </w:tr>
      <w:tr w:rsidR="001C0613" w:rsidRPr="003B7DB8" w14:paraId="31621056" w14:textId="77777777" w:rsidTr="008F30CE">
        <w:trPr>
          <w:trHeight w:val="454"/>
        </w:trPr>
        <w:tc>
          <w:tcPr>
            <w:tcW w:w="817" w:type="dxa"/>
            <w:vMerge/>
            <w:tcBorders>
              <w:top w:val="nil"/>
              <w:left w:val="single" w:sz="4" w:space="0" w:color="auto"/>
              <w:bottom w:val="single" w:sz="4" w:space="0" w:color="auto"/>
              <w:right w:val="single" w:sz="4" w:space="0" w:color="auto"/>
            </w:tcBorders>
            <w:vAlign w:val="center"/>
            <w:hideMark/>
          </w:tcPr>
          <w:p w14:paraId="337E6593"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30B87AE"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C60D86E"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A5BD2F8" w14:textId="77777777"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FB95A38" w14:textId="77777777" w:rsidR="001C0613" w:rsidRPr="001C0613" w:rsidRDefault="008D0956">
            <w:pPr>
              <w:jc w:val="right"/>
              <w:rPr>
                <w:rFonts w:ascii="Times New Roman" w:hAnsi="Times New Roman" w:cs="Times New Roman"/>
                <w:color w:val="000000"/>
                <w:sz w:val="16"/>
                <w:szCs w:val="16"/>
              </w:rPr>
            </w:pPr>
            <w:r>
              <w:rPr>
                <w:rFonts w:ascii="Times New Roman" w:hAnsi="Times New Roman" w:cs="Times New Roman"/>
                <w:color w:val="000000"/>
                <w:sz w:val="16"/>
                <w:szCs w:val="16"/>
              </w:rPr>
              <w:t>120</w:t>
            </w:r>
            <w:r w:rsidR="00D90FE0">
              <w:rPr>
                <w:rFonts w:ascii="Times New Roman" w:hAnsi="Times New Roman" w:cs="Times New Roman"/>
                <w:color w:val="000000"/>
                <w:sz w:val="16"/>
                <w:szCs w:val="16"/>
              </w:rPr>
              <w:t>47144</w:t>
            </w:r>
            <w:r w:rsidR="001C0613" w:rsidRPr="001C0613">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14:paraId="64C70649"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10637200,00</w:t>
            </w:r>
          </w:p>
        </w:tc>
        <w:tc>
          <w:tcPr>
            <w:tcW w:w="1275" w:type="dxa"/>
            <w:tcBorders>
              <w:top w:val="nil"/>
              <w:left w:val="nil"/>
              <w:bottom w:val="single" w:sz="4" w:space="0" w:color="auto"/>
              <w:right w:val="single" w:sz="4" w:space="0" w:color="auto"/>
            </w:tcBorders>
            <w:shd w:val="clear" w:color="000000" w:fill="FFFFFF"/>
            <w:vAlign w:val="bottom"/>
            <w:hideMark/>
          </w:tcPr>
          <w:p w14:paraId="42490698"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11147600,00</w:t>
            </w:r>
          </w:p>
        </w:tc>
        <w:tc>
          <w:tcPr>
            <w:tcW w:w="1559" w:type="dxa"/>
            <w:tcBorders>
              <w:top w:val="nil"/>
              <w:left w:val="nil"/>
              <w:bottom w:val="single" w:sz="4" w:space="0" w:color="auto"/>
              <w:right w:val="single" w:sz="4" w:space="0" w:color="auto"/>
            </w:tcBorders>
            <w:shd w:val="clear" w:color="000000" w:fill="FFFFFF"/>
            <w:vAlign w:val="bottom"/>
          </w:tcPr>
          <w:p w14:paraId="068EDA87" w14:textId="77777777" w:rsidR="001C0613" w:rsidRPr="001C0613" w:rsidRDefault="008D0956">
            <w:pPr>
              <w:jc w:val="right"/>
              <w:rPr>
                <w:rFonts w:ascii="Times New Roman" w:hAnsi="Times New Roman" w:cs="Times New Roman"/>
                <w:color w:val="000000"/>
                <w:sz w:val="16"/>
                <w:szCs w:val="16"/>
              </w:rPr>
            </w:pPr>
            <w:r>
              <w:rPr>
                <w:rFonts w:ascii="Times New Roman" w:hAnsi="Times New Roman" w:cs="Times New Roman"/>
                <w:color w:val="000000"/>
                <w:sz w:val="16"/>
                <w:szCs w:val="16"/>
              </w:rPr>
              <w:t>338</w:t>
            </w:r>
            <w:r w:rsidR="00B4610E">
              <w:rPr>
                <w:rFonts w:ascii="Times New Roman" w:hAnsi="Times New Roman" w:cs="Times New Roman"/>
                <w:color w:val="000000"/>
                <w:sz w:val="16"/>
                <w:szCs w:val="16"/>
              </w:rPr>
              <w:t>31944</w:t>
            </w:r>
            <w:r w:rsidR="001C0613" w:rsidRPr="001C0613">
              <w:rPr>
                <w:rFonts w:ascii="Times New Roman" w:hAnsi="Times New Roman" w:cs="Times New Roman"/>
                <w:color w:val="000000"/>
                <w:sz w:val="16"/>
                <w:szCs w:val="16"/>
              </w:rPr>
              <w:t>,00</w:t>
            </w:r>
          </w:p>
        </w:tc>
      </w:tr>
      <w:tr w:rsidR="001C0613" w:rsidRPr="003B7DB8" w14:paraId="21A010D2" w14:textId="77777777" w:rsidTr="008F30CE">
        <w:trPr>
          <w:trHeight w:val="454"/>
        </w:trPr>
        <w:tc>
          <w:tcPr>
            <w:tcW w:w="817" w:type="dxa"/>
            <w:vMerge/>
            <w:tcBorders>
              <w:top w:val="nil"/>
              <w:left w:val="single" w:sz="4" w:space="0" w:color="auto"/>
              <w:bottom w:val="single" w:sz="4" w:space="0" w:color="auto"/>
              <w:right w:val="single" w:sz="4" w:space="0" w:color="auto"/>
            </w:tcBorders>
            <w:vAlign w:val="center"/>
            <w:hideMark/>
          </w:tcPr>
          <w:p w14:paraId="1A197BED"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EB3EDEA"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7BB1A67" w14:textId="77777777"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FF0A694" w14:textId="77777777"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6E334857"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406B23DF"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14:paraId="694BFC00"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14:paraId="230F6B9C" w14:textId="77777777"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101353" w:rsidRPr="003B7DB8" w14:paraId="4EB8EA7E" w14:textId="77777777"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14B21744"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0F33506A"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3EA0BBA3"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14:paraId="374B40D8"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D037622" w14:textId="77777777" w:rsidR="00101353" w:rsidRPr="00101353" w:rsidRDefault="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343582</w:t>
            </w:r>
            <w:r w:rsidR="00101353" w:rsidRPr="00101353">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000000" w:fill="FFFFFF"/>
            <w:vAlign w:val="bottom"/>
            <w:hideMark/>
          </w:tcPr>
          <w:p w14:paraId="68D7E41F"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34339200,00</w:t>
            </w:r>
          </w:p>
        </w:tc>
        <w:tc>
          <w:tcPr>
            <w:tcW w:w="1275" w:type="dxa"/>
            <w:tcBorders>
              <w:top w:val="nil"/>
              <w:left w:val="nil"/>
              <w:bottom w:val="single" w:sz="4" w:space="0" w:color="auto"/>
              <w:right w:val="single" w:sz="4" w:space="0" w:color="auto"/>
            </w:tcBorders>
            <w:shd w:val="clear" w:color="auto" w:fill="auto"/>
            <w:vAlign w:val="bottom"/>
            <w:hideMark/>
          </w:tcPr>
          <w:p w14:paraId="3D575713"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34567600,00</w:t>
            </w:r>
          </w:p>
        </w:tc>
        <w:tc>
          <w:tcPr>
            <w:tcW w:w="1559" w:type="dxa"/>
            <w:tcBorders>
              <w:top w:val="nil"/>
              <w:left w:val="nil"/>
              <w:bottom w:val="single" w:sz="4" w:space="0" w:color="auto"/>
              <w:right w:val="single" w:sz="4" w:space="0" w:color="auto"/>
            </w:tcBorders>
            <w:vAlign w:val="bottom"/>
          </w:tcPr>
          <w:p w14:paraId="5AB43743" w14:textId="77777777"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1032650</w:t>
            </w:r>
            <w:r w:rsidR="00101353" w:rsidRPr="00101353">
              <w:rPr>
                <w:rFonts w:ascii="Times New Roman" w:hAnsi="Times New Roman" w:cs="Times New Roman"/>
                <w:color w:val="000000"/>
                <w:sz w:val="16"/>
                <w:szCs w:val="16"/>
              </w:rPr>
              <w:t>00,00</w:t>
            </w:r>
          </w:p>
        </w:tc>
      </w:tr>
      <w:tr w:rsidR="00101353" w:rsidRPr="003B7DB8" w14:paraId="44528A20"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2708C5D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69B337C"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B12D61D"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CAD0DF8"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5FDD177"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45598B23"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173B8D71"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62ADE5B7"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09C2C30C"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2D89D600"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BE398D1"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56A431A"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89CE043"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5543D70"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24860000,00</w:t>
            </w:r>
          </w:p>
        </w:tc>
        <w:tc>
          <w:tcPr>
            <w:tcW w:w="1134" w:type="dxa"/>
            <w:tcBorders>
              <w:top w:val="nil"/>
              <w:left w:val="nil"/>
              <w:bottom w:val="single" w:sz="4" w:space="0" w:color="auto"/>
              <w:right w:val="single" w:sz="4" w:space="0" w:color="auto"/>
            </w:tcBorders>
            <w:shd w:val="clear" w:color="000000" w:fill="FFFFFF"/>
            <w:vAlign w:val="bottom"/>
            <w:hideMark/>
          </w:tcPr>
          <w:p w14:paraId="5BC5B605"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auto" w:fill="auto"/>
            <w:vAlign w:val="bottom"/>
            <w:hideMark/>
          </w:tcPr>
          <w:p w14:paraId="4AE4D0D5"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vAlign w:val="bottom"/>
          </w:tcPr>
          <w:p w14:paraId="472C4E40"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73982000,00</w:t>
            </w:r>
          </w:p>
        </w:tc>
      </w:tr>
      <w:tr w:rsidR="00101353" w:rsidRPr="003B7DB8" w14:paraId="064F113D" w14:textId="77777777" w:rsidTr="008F30CE">
        <w:trPr>
          <w:trHeight w:val="585"/>
        </w:trPr>
        <w:tc>
          <w:tcPr>
            <w:tcW w:w="817" w:type="dxa"/>
            <w:vMerge/>
            <w:tcBorders>
              <w:top w:val="nil"/>
              <w:left w:val="single" w:sz="4" w:space="0" w:color="auto"/>
              <w:bottom w:val="single" w:sz="4" w:space="0" w:color="auto"/>
              <w:right w:val="single" w:sz="4" w:space="0" w:color="auto"/>
            </w:tcBorders>
            <w:vAlign w:val="center"/>
            <w:hideMark/>
          </w:tcPr>
          <w:p w14:paraId="0FC15604"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70D82D7"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C612C1A"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26E5AB8D"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3F30C59" w14:textId="77777777" w:rsidR="00101353" w:rsidRPr="00101353" w:rsidRDefault="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101353" w:rsidRPr="00101353">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000000" w:fill="FFFFFF"/>
            <w:vAlign w:val="bottom"/>
            <w:hideMark/>
          </w:tcPr>
          <w:p w14:paraId="2E2DA127"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9637200,00</w:t>
            </w:r>
          </w:p>
        </w:tc>
        <w:tc>
          <w:tcPr>
            <w:tcW w:w="1275" w:type="dxa"/>
            <w:tcBorders>
              <w:top w:val="nil"/>
              <w:left w:val="nil"/>
              <w:bottom w:val="single" w:sz="4" w:space="0" w:color="auto"/>
              <w:right w:val="single" w:sz="4" w:space="0" w:color="auto"/>
            </w:tcBorders>
            <w:shd w:val="clear" w:color="auto" w:fill="auto"/>
            <w:vAlign w:val="bottom"/>
            <w:hideMark/>
          </w:tcPr>
          <w:p w14:paraId="278C2172"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10147600,00</w:t>
            </w:r>
          </w:p>
        </w:tc>
        <w:tc>
          <w:tcPr>
            <w:tcW w:w="1559" w:type="dxa"/>
            <w:tcBorders>
              <w:top w:val="nil"/>
              <w:left w:val="nil"/>
              <w:bottom w:val="single" w:sz="4" w:space="0" w:color="auto"/>
              <w:right w:val="single" w:sz="4" w:space="0" w:color="auto"/>
            </w:tcBorders>
            <w:vAlign w:val="bottom"/>
          </w:tcPr>
          <w:p w14:paraId="45EBE8CE" w14:textId="77777777"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292830</w:t>
            </w:r>
            <w:r w:rsidR="00101353" w:rsidRPr="00101353">
              <w:rPr>
                <w:rFonts w:ascii="Times New Roman" w:hAnsi="Times New Roman" w:cs="Times New Roman"/>
                <w:color w:val="000000"/>
                <w:sz w:val="16"/>
                <w:szCs w:val="16"/>
              </w:rPr>
              <w:t>00,00</w:t>
            </w:r>
          </w:p>
        </w:tc>
      </w:tr>
      <w:tr w:rsidR="00101353" w:rsidRPr="003B7DB8" w14:paraId="3158F629" w14:textId="77777777" w:rsidTr="008F30CE">
        <w:trPr>
          <w:trHeight w:val="765"/>
        </w:trPr>
        <w:tc>
          <w:tcPr>
            <w:tcW w:w="817" w:type="dxa"/>
            <w:vMerge/>
            <w:tcBorders>
              <w:top w:val="nil"/>
              <w:left w:val="single" w:sz="4" w:space="0" w:color="auto"/>
              <w:bottom w:val="single" w:sz="4" w:space="0" w:color="auto"/>
              <w:right w:val="single" w:sz="4" w:space="0" w:color="auto"/>
            </w:tcBorders>
            <w:vAlign w:val="center"/>
            <w:hideMark/>
          </w:tcPr>
          <w:p w14:paraId="225501F1"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238378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1B7A3C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D13637B"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BDC637E"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70E18B59"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17ABC67A"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33E9F496"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6282E464" w14:textId="77777777" w:rsidTr="008F30CE">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3CE84A4D"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367749C9"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19566762"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14:paraId="22C8D965"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E48B36A"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25111150,00</w:t>
            </w:r>
          </w:p>
        </w:tc>
        <w:tc>
          <w:tcPr>
            <w:tcW w:w="1134" w:type="dxa"/>
            <w:tcBorders>
              <w:top w:val="nil"/>
              <w:left w:val="nil"/>
              <w:bottom w:val="single" w:sz="4" w:space="0" w:color="auto"/>
              <w:right w:val="single" w:sz="4" w:space="0" w:color="auto"/>
            </w:tcBorders>
            <w:shd w:val="clear" w:color="auto" w:fill="auto"/>
            <w:vAlign w:val="bottom"/>
            <w:hideMark/>
          </w:tcPr>
          <w:p w14:paraId="16179412"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24951550,00</w:t>
            </w:r>
          </w:p>
        </w:tc>
        <w:tc>
          <w:tcPr>
            <w:tcW w:w="1275" w:type="dxa"/>
            <w:tcBorders>
              <w:top w:val="nil"/>
              <w:left w:val="nil"/>
              <w:bottom w:val="single" w:sz="4" w:space="0" w:color="auto"/>
              <w:right w:val="single" w:sz="4" w:space="0" w:color="auto"/>
            </w:tcBorders>
            <w:shd w:val="clear" w:color="auto" w:fill="auto"/>
            <w:vAlign w:val="bottom"/>
            <w:hideMark/>
          </w:tcPr>
          <w:p w14:paraId="2198309C"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24666700,00</w:t>
            </w:r>
          </w:p>
        </w:tc>
        <w:tc>
          <w:tcPr>
            <w:tcW w:w="1559" w:type="dxa"/>
            <w:tcBorders>
              <w:top w:val="nil"/>
              <w:left w:val="nil"/>
              <w:bottom w:val="single" w:sz="4" w:space="0" w:color="auto"/>
              <w:right w:val="single" w:sz="4" w:space="0" w:color="auto"/>
            </w:tcBorders>
            <w:vAlign w:val="bottom"/>
          </w:tcPr>
          <w:p w14:paraId="668DA1BE"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74729400,00</w:t>
            </w:r>
          </w:p>
        </w:tc>
      </w:tr>
      <w:tr w:rsidR="00101353" w:rsidRPr="003B7DB8" w14:paraId="5DE8E5EC"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5280BF85"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0404070"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BF4CA7A"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908703A"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3C64CF9"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69838F26"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77178276"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5BF4EB04"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6D1B8F98"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4AC97709"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DE8681E"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7EF0431"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3780959B"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AF831ED"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24860000,00</w:t>
            </w:r>
          </w:p>
        </w:tc>
        <w:tc>
          <w:tcPr>
            <w:tcW w:w="1134" w:type="dxa"/>
            <w:tcBorders>
              <w:top w:val="nil"/>
              <w:left w:val="nil"/>
              <w:bottom w:val="single" w:sz="4" w:space="0" w:color="auto"/>
              <w:right w:val="single" w:sz="4" w:space="0" w:color="auto"/>
            </w:tcBorders>
            <w:shd w:val="clear" w:color="auto" w:fill="auto"/>
            <w:vAlign w:val="bottom"/>
            <w:hideMark/>
          </w:tcPr>
          <w:p w14:paraId="7EA02A09"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auto" w:fill="auto"/>
            <w:vAlign w:val="bottom"/>
            <w:hideMark/>
          </w:tcPr>
          <w:p w14:paraId="61798C69"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vAlign w:val="bottom"/>
          </w:tcPr>
          <w:p w14:paraId="0F0C7CC7"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73982000,00</w:t>
            </w:r>
          </w:p>
        </w:tc>
      </w:tr>
      <w:tr w:rsidR="00101353" w:rsidRPr="003B7DB8" w14:paraId="0281FD02"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5560A7FD"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781972C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355C671"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CAA97B9"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78B504E"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251150,00</w:t>
            </w:r>
          </w:p>
        </w:tc>
        <w:tc>
          <w:tcPr>
            <w:tcW w:w="1134" w:type="dxa"/>
            <w:tcBorders>
              <w:top w:val="nil"/>
              <w:left w:val="nil"/>
              <w:bottom w:val="single" w:sz="4" w:space="0" w:color="auto"/>
              <w:right w:val="single" w:sz="4" w:space="0" w:color="auto"/>
            </w:tcBorders>
            <w:shd w:val="clear" w:color="auto" w:fill="auto"/>
            <w:vAlign w:val="bottom"/>
            <w:hideMark/>
          </w:tcPr>
          <w:p w14:paraId="06946761"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249550,00</w:t>
            </w:r>
          </w:p>
        </w:tc>
        <w:tc>
          <w:tcPr>
            <w:tcW w:w="1275" w:type="dxa"/>
            <w:tcBorders>
              <w:top w:val="nil"/>
              <w:left w:val="nil"/>
              <w:bottom w:val="single" w:sz="4" w:space="0" w:color="auto"/>
              <w:right w:val="single" w:sz="4" w:space="0" w:color="auto"/>
            </w:tcBorders>
            <w:shd w:val="clear" w:color="auto" w:fill="auto"/>
            <w:vAlign w:val="bottom"/>
            <w:hideMark/>
          </w:tcPr>
          <w:p w14:paraId="064E99B5"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246700,00</w:t>
            </w:r>
          </w:p>
        </w:tc>
        <w:tc>
          <w:tcPr>
            <w:tcW w:w="1559" w:type="dxa"/>
            <w:tcBorders>
              <w:top w:val="nil"/>
              <w:left w:val="nil"/>
              <w:bottom w:val="single" w:sz="4" w:space="0" w:color="auto"/>
              <w:right w:val="single" w:sz="4" w:space="0" w:color="auto"/>
            </w:tcBorders>
            <w:vAlign w:val="bottom"/>
          </w:tcPr>
          <w:p w14:paraId="106B6157"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747400,00</w:t>
            </w:r>
          </w:p>
        </w:tc>
      </w:tr>
      <w:tr w:rsidR="00101353" w:rsidRPr="003B7DB8" w14:paraId="20177EF7"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4FD3E442"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EE88A1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A06D4ED"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43233488"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38A3143B"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634BF891"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748BCA69"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31E10206"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7F16F5AC" w14:textId="77777777"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406E9AF4"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6E3B5895"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75C23314"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14:paraId="362E7649"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2F7C9747" w14:textId="77777777" w:rsidR="00101353" w:rsidRPr="00101353" w:rsidRDefault="00CE00C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101353" w:rsidRPr="00101353">
              <w:rPr>
                <w:rFonts w:ascii="Times New Roman" w:hAnsi="Times New Roman" w:cs="Times New Roman"/>
                <w:color w:val="000000"/>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59C44094"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9387650,00</w:t>
            </w:r>
          </w:p>
        </w:tc>
        <w:tc>
          <w:tcPr>
            <w:tcW w:w="1275" w:type="dxa"/>
            <w:tcBorders>
              <w:top w:val="nil"/>
              <w:left w:val="nil"/>
              <w:bottom w:val="single" w:sz="4" w:space="0" w:color="auto"/>
              <w:right w:val="single" w:sz="4" w:space="0" w:color="auto"/>
            </w:tcBorders>
            <w:shd w:val="clear" w:color="auto" w:fill="auto"/>
            <w:vAlign w:val="bottom"/>
            <w:hideMark/>
          </w:tcPr>
          <w:p w14:paraId="58EE5A09"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9900900,00</w:t>
            </w:r>
          </w:p>
        </w:tc>
        <w:tc>
          <w:tcPr>
            <w:tcW w:w="1559" w:type="dxa"/>
            <w:tcBorders>
              <w:top w:val="nil"/>
              <w:left w:val="nil"/>
              <w:bottom w:val="single" w:sz="4" w:space="0" w:color="auto"/>
              <w:right w:val="single" w:sz="4" w:space="0" w:color="auto"/>
            </w:tcBorders>
            <w:vAlign w:val="bottom"/>
          </w:tcPr>
          <w:p w14:paraId="4B00F72A" w14:textId="77777777"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101353" w:rsidRPr="00101353">
              <w:rPr>
                <w:rFonts w:ascii="Times New Roman" w:hAnsi="Times New Roman" w:cs="Times New Roman"/>
                <w:color w:val="000000"/>
                <w:sz w:val="16"/>
                <w:szCs w:val="16"/>
              </w:rPr>
              <w:t>00,00</w:t>
            </w:r>
          </w:p>
        </w:tc>
      </w:tr>
      <w:tr w:rsidR="00101353" w:rsidRPr="003B7DB8" w14:paraId="71D76589"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2EDBCB82"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411B162A"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72E1E3A"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4F4A7029"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75BDAD9B"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08BA15EA"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65E75632"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76E2B219"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4649584C" w14:textId="77777777"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14:paraId="6F5F2DB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16A4D9B"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62FF1B9"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8592BD0"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FF289BA"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769A8320"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20A56BAC"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05206181"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14:paraId="4FB964BB" w14:textId="77777777" w:rsidTr="008F30CE">
        <w:trPr>
          <w:trHeight w:val="567"/>
        </w:trPr>
        <w:tc>
          <w:tcPr>
            <w:tcW w:w="817" w:type="dxa"/>
            <w:vMerge/>
            <w:tcBorders>
              <w:top w:val="nil"/>
              <w:left w:val="single" w:sz="4" w:space="0" w:color="auto"/>
              <w:bottom w:val="single" w:sz="4" w:space="0" w:color="auto"/>
              <w:right w:val="single" w:sz="4" w:space="0" w:color="auto"/>
            </w:tcBorders>
            <w:vAlign w:val="center"/>
            <w:hideMark/>
          </w:tcPr>
          <w:p w14:paraId="06CD2B90"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80CDF86"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70E7D199"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860C416"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34F29E2" w14:textId="77777777" w:rsidR="00101353" w:rsidRPr="00101353" w:rsidRDefault="00CE00C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101353" w:rsidRPr="00101353">
              <w:rPr>
                <w:rFonts w:ascii="Times New Roman" w:hAnsi="Times New Roman" w:cs="Times New Roman"/>
                <w:color w:val="000000"/>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14:paraId="0F0664D3"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9387650,00</w:t>
            </w:r>
          </w:p>
        </w:tc>
        <w:tc>
          <w:tcPr>
            <w:tcW w:w="1275" w:type="dxa"/>
            <w:tcBorders>
              <w:top w:val="nil"/>
              <w:left w:val="nil"/>
              <w:bottom w:val="single" w:sz="4" w:space="0" w:color="auto"/>
              <w:right w:val="single" w:sz="4" w:space="0" w:color="auto"/>
            </w:tcBorders>
            <w:shd w:val="clear" w:color="auto" w:fill="auto"/>
            <w:vAlign w:val="bottom"/>
            <w:hideMark/>
          </w:tcPr>
          <w:p w14:paraId="03569C18"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9900900,00</w:t>
            </w:r>
          </w:p>
        </w:tc>
        <w:tc>
          <w:tcPr>
            <w:tcW w:w="1559" w:type="dxa"/>
            <w:tcBorders>
              <w:top w:val="nil"/>
              <w:left w:val="nil"/>
              <w:bottom w:val="single" w:sz="4" w:space="0" w:color="auto"/>
              <w:right w:val="single" w:sz="4" w:space="0" w:color="auto"/>
            </w:tcBorders>
            <w:vAlign w:val="bottom"/>
          </w:tcPr>
          <w:p w14:paraId="2CAEF9FF" w14:textId="77777777"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101353" w:rsidRPr="00101353">
              <w:rPr>
                <w:rFonts w:ascii="Times New Roman" w:hAnsi="Times New Roman" w:cs="Times New Roman"/>
                <w:color w:val="000000"/>
                <w:sz w:val="16"/>
                <w:szCs w:val="16"/>
              </w:rPr>
              <w:t>00,00</w:t>
            </w:r>
          </w:p>
        </w:tc>
      </w:tr>
      <w:tr w:rsidR="00101353" w:rsidRPr="003B7DB8" w14:paraId="1BC0943B" w14:textId="77777777" w:rsidTr="008F30CE">
        <w:trPr>
          <w:trHeight w:val="567"/>
        </w:trPr>
        <w:tc>
          <w:tcPr>
            <w:tcW w:w="817" w:type="dxa"/>
            <w:vMerge/>
            <w:tcBorders>
              <w:top w:val="nil"/>
              <w:left w:val="single" w:sz="4" w:space="0" w:color="auto"/>
              <w:bottom w:val="single" w:sz="4" w:space="0" w:color="auto"/>
              <w:right w:val="single" w:sz="4" w:space="0" w:color="auto"/>
            </w:tcBorders>
            <w:vAlign w:val="center"/>
            <w:hideMark/>
          </w:tcPr>
          <w:p w14:paraId="165A4383"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FDCA972"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F5D3E5F" w14:textId="77777777"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72EB90C" w14:textId="77777777"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67DE8FD"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14:paraId="275FED68"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26236ACD" w14:textId="77777777"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37C500E8" w14:textId="77777777"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C619EF" w:rsidRPr="003B7DB8" w14:paraId="6BEE5A6D" w14:textId="77777777"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46036E01" w14:textId="77777777"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0C9FFCA6" w14:textId="77777777"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70AC2F70" w14:textId="77777777"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1926" w:type="dxa"/>
            <w:tcBorders>
              <w:top w:val="nil"/>
              <w:left w:val="nil"/>
              <w:bottom w:val="single" w:sz="4" w:space="0" w:color="auto"/>
              <w:right w:val="single" w:sz="4" w:space="0" w:color="auto"/>
            </w:tcBorders>
            <w:shd w:val="clear" w:color="auto" w:fill="auto"/>
            <w:hideMark/>
          </w:tcPr>
          <w:p w14:paraId="18A4D24D" w14:textId="77777777"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06249C22" w14:textId="77777777" w:rsidR="00C619EF" w:rsidRPr="00C619EF" w:rsidRDefault="00CE0A6A">
            <w:pPr>
              <w:jc w:val="right"/>
              <w:rPr>
                <w:rFonts w:ascii="Times New Roman" w:hAnsi="Times New Roman" w:cs="Times New Roman"/>
                <w:color w:val="000000"/>
                <w:sz w:val="16"/>
                <w:szCs w:val="16"/>
              </w:rPr>
            </w:pPr>
            <w:r>
              <w:rPr>
                <w:rFonts w:ascii="Times New Roman" w:hAnsi="Times New Roman" w:cs="Times New Roman"/>
                <w:color w:val="000000"/>
                <w:sz w:val="16"/>
                <w:szCs w:val="16"/>
              </w:rPr>
              <w:t>15458</w:t>
            </w:r>
            <w:r w:rsidR="00C619EF" w:rsidRPr="00C619EF">
              <w:rPr>
                <w:rFonts w:ascii="Times New Roman" w:hAnsi="Times New Roman" w:cs="Times New Roman"/>
                <w:color w:val="000000"/>
                <w:sz w:val="16"/>
                <w:szCs w:val="16"/>
              </w:rPr>
              <w:t>500,00</w:t>
            </w:r>
          </w:p>
        </w:tc>
        <w:tc>
          <w:tcPr>
            <w:tcW w:w="1134" w:type="dxa"/>
            <w:tcBorders>
              <w:top w:val="nil"/>
              <w:left w:val="nil"/>
              <w:bottom w:val="single" w:sz="4" w:space="0" w:color="auto"/>
              <w:right w:val="single" w:sz="4" w:space="0" w:color="auto"/>
            </w:tcBorders>
            <w:shd w:val="clear" w:color="auto" w:fill="auto"/>
            <w:vAlign w:val="bottom"/>
            <w:hideMark/>
          </w:tcPr>
          <w:p w14:paraId="458674C1" w14:textId="77777777" w:rsidR="00C619EF" w:rsidRPr="00C619EF" w:rsidRDefault="00CE0A6A">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5239F6FD" w14:textId="77777777" w:rsidR="00C619EF" w:rsidRPr="00C619EF" w:rsidRDefault="00CE0A6A">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0,00</w:t>
            </w:r>
            <w:r w:rsidR="00C619EF" w:rsidRPr="00C619EF">
              <w:rPr>
                <w:rFonts w:ascii="Times New Roman" w:hAnsi="Times New Roman" w:cs="Times New Roman"/>
                <w:color w:val="000000"/>
                <w:sz w:val="16"/>
                <w:szCs w:val="16"/>
              </w:rPr>
              <w:t>0</w:t>
            </w:r>
          </w:p>
        </w:tc>
        <w:tc>
          <w:tcPr>
            <w:tcW w:w="1559" w:type="dxa"/>
            <w:tcBorders>
              <w:top w:val="nil"/>
              <w:left w:val="nil"/>
              <w:bottom w:val="single" w:sz="4" w:space="0" w:color="auto"/>
              <w:right w:val="single" w:sz="4" w:space="0" w:color="auto"/>
            </w:tcBorders>
            <w:vAlign w:val="bottom"/>
          </w:tcPr>
          <w:p w14:paraId="14C530D0" w14:textId="77777777" w:rsidR="00C619EF" w:rsidRPr="00C619EF" w:rsidRDefault="00874A34">
            <w:pPr>
              <w:jc w:val="right"/>
              <w:rPr>
                <w:rFonts w:ascii="Times New Roman" w:hAnsi="Times New Roman" w:cs="Times New Roman"/>
                <w:color w:val="000000"/>
                <w:sz w:val="16"/>
                <w:szCs w:val="16"/>
              </w:rPr>
            </w:pPr>
            <w:r>
              <w:rPr>
                <w:rFonts w:ascii="Times New Roman" w:hAnsi="Times New Roman" w:cs="Times New Roman"/>
                <w:color w:val="000000"/>
                <w:sz w:val="16"/>
                <w:szCs w:val="16"/>
              </w:rPr>
              <w:t>15458</w:t>
            </w:r>
            <w:r w:rsidRPr="00C619EF">
              <w:rPr>
                <w:rFonts w:ascii="Times New Roman" w:hAnsi="Times New Roman" w:cs="Times New Roman"/>
                <w:color w:val="000000"/>
                <w:sz w:val="16"/>
                <w:szCs w:val="16"/>
              </w:rPr>
              <w:t>500,00</w:t>
            </w:r>
          </w:p>
        </w:tc>
      </w:tr>
      <w:tr w:rsidR="00C619EF" w:rsidRPr="003B7DB8" w14:paraId="27F7AC62"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320FF0A6"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88FDD42"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227F55C"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41FC8FBB" w14:textId="77777777"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122D373"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0016A671"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7FFBF159"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7F66DB4A"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r>
      <w:tr w:rsidR="00C619EF" w:rsidRPr="003B7DB8" w14:paraId="2428353F"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639CE0E0"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46BD0D6"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73764F5"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328BBDB" w14:textId="77777777"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7CBBAAE1"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15443000,00</w:t>
            </w:r>
          </w:p>
        </w:tc>
        <w:tc>
          <w:tcPr>
            <w:tcW w:w="1134" w:type="dxa"/>
            <w:tcBorders>
              <w:top w:val="nil"/>
              <w:left w:val="nil"/>
              <w:bottom w:val="single" w:sz="4" w:space="0" w:color="auto"/>
              <w:right w:val="single" w:sz="4" w:space="0" w:color="auto"/>
            </w:tcBorders>
            <w:shd w:val="clear" w:color="auto" w:fill="auto"/>
            <w:vAlign w:val="bottom"/>
            <w:hideMark/>
          </w:tcPr>
          <w:p w14:paraId="4697705A"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3ABDF4DA"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246725F7"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15443000,00</w:t>
            </w:r>
          </w:p>
        </w:tc>
      </w:tr>
      <w:tr w:rsidR="00C619EF" w:rsidRPr="003B7DB8" w14:paraId="3C056947"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358F746D"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B723876"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7ECEFEB" w14:textId="77777777"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7BCD72C" w14:textId="77777777"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29793CA" w14:textId="77777777"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15500,00</w:t>
            </w:r>
          </w:p>
        </w:tc>
        <w:tc>
          <w:tcPr>
            <w:tcW w:w="1134" w:type="dxa"/>
            <w:tcBorders>
              <w:top w:val="nil"/>
              <w:left w:val="nil"/>
              <w:bottom w:val="single" w:sz="4" w:space="0" w:color="auto"/>
              <w:right w:val="single" w:sz="4" w:space="0" w:color="auto"/>
            </w:tcBorders>
            <w:shd w:val="clear" w:color="auto" w:fill="auto"/>
            <w:vAlign w:val="bottom"/>
            <w:hideMark/>
          </w:tcPr>
          <w:p w14:paraId="1C0DA04D" w14:textId="77777777"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51CB5D5F" w14:textId="77777777"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01C9F695" w14:textId="77777777"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15500,00</w:t>
            </w:r>
          </w:p>
        </w:tc>
      </w:tr>
      <w:tr w:rsidR="00431C07" w:rsidRPr="003B7DB8" w14:paraId="26DC7C0D"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36A496A6"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63341E37"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17821DC"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8B7D4C1"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F69D62B"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3A49F23C"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41DEADA1"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16B7DE6B" w14:textId="77777777" w:rsidR="00431C07" w:rsidRPr="00F3060A" w:rsidRDefault="00431C07" w:rsidP="00FB0266">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AB3AA7" w:rsidRPr="003B7DB8" w14:paraId="2A38437A" w14:textId="77777777" w:rsidTr="008F30CE">
        <w:trPr>
          <w:trHeight w:val="406"/>
        </w:trPr>
        <w:tc>
          <w:tcPr>
            <w:tcW w:w="817" w:type="dxa"/>
            <w:vMerge w:val="restart"/>
            <w:tcBorders>
              <w:top w:val="nil"/>
              <w:left w:val="single" w:sz="4" w:space="0" w:color="auto"/>
              <w:right w:val="single" w:sz="4" w:space="0" w:color="auto"/>
            </w:tcBorders>
            <w:vAlign w:val="center"/>
            <w:hideMark/>
          </w:tcPr>
          <w:p w14:paraId="738FB5A4"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CE0A6A">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right w:val="single" w:sz="4" w:space="0" w:color="auto"/>
            </w:tcBorders>
            <w:vAlign w:val="center"/>
            <w:hideMark/>
          </w:tcPr>
          <w:p w14:paraId="6B385A3F"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6BEB24E3"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1926" w:type="dxa"/>
            <w:tcBorders>
              <w:top w:val="nil"/>
              <w:left w:val="nil"/>
              <w:bottom w:val="single" w:sz="4" w:space="0" w:color="auto"/>
              <w:right w:val="single" w:sz="4" w:space="0" w:color="auto"/>
            </w:tcBorders>
            <w:shd w:val="clear" w:color="auto" w:fill="auto"/>
            <w:hideMark/>
          </w:tcPr>
          <w:p w14:paraId="36F2F800" w14:textId="77777777" w:rsidR="00AB3AA7"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2220E242"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9022450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14:paraId="6294B1AD"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7D71206C"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77F5C29F"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9022450</w:t>
            </w:r>
            <w:r w:rsidRPr="003961C8">
              <w:rPr>
                <w:rFonts w:ascii="Times New Roman" w:hAnsi="Times New Roman" w:cs="Times New Roman"/>
                <w:color w:val="000000"/>
                <w:sz w:val="16"/>
                <w:szCs w:val="16"/>
              </w:rPr>
              <w:t>,00</w:t>
            </w:r>
          </w:p>
        </w:tc>
      </w:tr>
      <w:tr w:rsidR="00AB3AA7" w:rsidRPr="003B7DB8" w14:paraId="6479F54D" w14:textId="77777777" w:rsidTr="008F30CE">
        <w:trPr>
          <w:trHeight w:val="510"/>
        </w:trPr>
        <w:tc>
          <w:tcPr>
            <w:tcW w:w="817" w:type="dxa"/>
            <w:vMerge/>
            <w:tcBorders>
              <w:left w:val="single" w:sz="4" w:space="0" w:color="auto"/>
              <w:right w:val="single" w:sz="4" w:space="0" w:color="auto"/>
            </w:tcBorders>
            <w:vAlign w:val="center"/>
            <w:hideMark/>
          </w:tcPr>
          <w:p w14:paraId="4B816095"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3D6315FC"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1D4F46EE"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560DEE6"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053C723" w14:textId="77777777" w:rsidR="00AB3AA7" w:rsidRPr="003961C8" w:rsidRDefault="00AB3AA7"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90B82A6"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299FFABD"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962F5BB" w14:textId="77777777" w:rsidR="00AB3AA7" w:rsidRPr="003961C8" w:rsidRDefault="00AB3AA7" w:rsidP="00AB3AA7">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AB3AA7" w:rsidRPr="003B7DB8" w14:paraId="67B6656A" w14:textId="77777777" w:rsidTr="008F30CE">
        <w:trPr>
          <w:trHeight w:val="315"/>
        </w:trPr>
        <w:tc>
          <w:tcPr>
            <w:tcW w:w="817" w:type="dxa"/>
            <w:vMerge/>
            <w:tcBorders>
              <w:left w:val="single" w:sz="4" w:space="0" w:color="auto"/>
              <w:right w:val="single" w:sz="4" w:space="0" w:color="auto"/>
            </w:tcBorders>
            <w:vAlign w:val="center"/>
            <w:hideMark/>
          </w:tcPr>
          <w:p w14:paraId="35C47A3E"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4D926C3F"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054F90EB"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58774DA7"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3EAE80A"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9013404,00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5D4C8D0"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1F288CBC"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1ABD279"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9013404,00</w:t>
            </w:r>
          </w:p>
        </w:tc>
      </w:tr>
      <w:tr w:rsidR="00AB3AA7" w:rsidRPr="003B7DB8" w14:paraId="05037FB6" w14:textId="77777777" w:rsidTr="008F30CE">
        <w:trPr>
          <w:trHeight w:val="450"/>
        </w:trPr>
        <w:tc>
          <w:tcPr>
            <w:tcW w:w="817" w:type="dxa"/>
            <w:vMerge/>
            <w:tcBorders>
              <w:left w:val="single" w:sz="4" w:space="0" w:color="auto"/>
              <w:right w:val="single" w:sz="4" w:space="0" w:color="auto"/>
            </w:tcBorders>
            <w:vAlign w:val="center"/>
            <w:hideMark/>
          </w:tcPr>
          <w:p w14:paraId="5B5D7E47"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CC263C7"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387A980B"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5227B42A"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583784C0"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4EC9D41"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459A8D8"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5EAF4554"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1F15A3" w:rsidRPr="003B7DB8" w14:paraId="75490401" w14:textId="77777777" w:rsidTr="008F30CE">
        <w:trPr>
          <w:trHeight w:val="510"/>
        </w:trPr>
        <w:tc>
          <w:tcPr>
            <w:tcW w:w="817" w:type="dxa"/>
            <w:vMerge/>
            <w:tcBorders>
              <w:left w:val="single" w:sz="4" w:space="0" w:color="auto"/>
              <w:bottom w:val="single" w:sz="4" w:space="0" w:color="auto"/>
              <w:right w:val="single" w:sz="4" w:space="0" w:color="auto"/>
            </w:tcBorders>
            <w:vAlign w:val="center"/>
            <w:hideMark/>
          </w:tcPr>
          <w:p w14:paraId="72471493" w14:textId="77777777"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2BED32BB" w14:textId="77777777" w:rsidR="001F15A3" w:rsidRPr="00E7741B" w:rsidRDefault="001F15A3"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45BFF5FE" w14:textId="77777777"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04CE4BE" w14:textId="77777777" w:rsidR="001F15A3" w:rsidRPr="003B7DB8" w:rsidRDefault="001F15A3"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50F03433" w14:textId="77777777" w:rsidR="001F15A3" w:rsidRPr="003961C8" w:rsidRDefault="001F15A3"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A0F6703" w14:textId="77777777"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2BEFB9CE" w14:textId="77777777"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26B7D3E7" w14:textId="77777777" w:rsidR="001F15A3" w:rsidRPr="00F3060A" w:rsidRDefault="001F15A3" w:rsidP="001F15A3">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AB3AA7" w:rsidRPr="003B7DB8" w14:paraId="3C77109B" w14:textId="77777777" w:rsidTr="008F30CE">
        <w:trPr>
          <w:trHeight w:val="405"/>
        </w:trPr>
        <w:tc>
          <w:tcPr>
            <w:tcW w:w="817" w:type="dxa"/>
            <w:vMerge w:val="restart"/>
            <w:tcBorders>
              <w:top w:val="nil"/>
              <w:left w:val="single" w:sz="4" w:space="0" w:color="auto"/>
              <w:right w:val="single" w:sz="4" w:space="0" w:color="auto"/>
            </w:tcBorders>
            <w:vAlign w:val="center"/>
            <w:hideMark/>
          </w:tcPr>
          <w:p w14:paraId="0D2B9852"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1.2.</w:t>
            </w:r>
            <w:r w:rsidR="00CE0A6A">
              <w:rPr>
                <w:rFonts w:ascii="Times New Roman" w:eastAsia="Times New Roman" w:hAnsi="Times New Roman" w:cs="Times New Roman"/>
                <w:color w:val="000000"/>
                <w:kern w:val="0"/>
                <w:lang w:eastAsia="ru-RU" w:bidi="ar-SA"/>
              </w:rPr>
              <w:t>2</w:t>
            </w:r>
          </w:p>
        </w:tc>
        <w:tc>
          <w:tcPr>
            <w:tcW w:w="1873" w:type="dxa"/>
            <w:vMerge w:val="restart"/>
            <w:tcBorders>
              <w:top w:val="nil"/>
              <w:left w:val="single" w:sz="4" w:space="0" w:color="auto"/>
              <w:right w:val="single" w:sz="4" w:space="0" w:color="auto"/>
            </w:tcBorders>
            <w:vAlign w:val="center"/>
            <w:hideMark/>
          </w:tcPr>
          <w:p w14:paraId="5C7F424D"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191F6CE0"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ул. Советская пгт. Лебяжье</w:t>
            </w:r>
          </w:p>
        </w:tc>
        <w:tc>
          <w:tcPr>
            <w:tcW w:w="1926" w:type="dxa"/>
            <w:tcBorders>
              <w:top w:val="nil"/>
              <w:left w:val="nil"/>
              <w:bottom w:val="single" w:sz="4" w:space="0" w:color="auto"/>
              <w:right w:val="single" w:sz="4" w:space="0" w:color="auto"/>
            </w:tcBorders>
            <w:shd w:val="clear" w:color="auto" w:fill="auto"/>
            <w:hideMark/>
          </w:tcPr>
          <w:p w14:paraId="65A08C3D" w14:textId="77777777" w:rsidR="00AB3AA7"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5B30E935"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6436050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14:paraId="7E6F896A"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17F7AEAE"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13F516C4"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6436050</w:t>
            </w:r>
            <w:r w:rsidRPr="003961C8">
              <w:rPr>
                <w:rFonts w:ascii="Times New Roman" w:hAnsi="Times New Roman" w:cs="Times New Roman"/>
                <w:color w:val="000000"/>
                <w:sz w:val="16"/>
                <w:szCs w:val="16"/>
              </w:rPr>
              <w:t>,00</w:t>
            </w:r>
          </w:p>
        </w:tc>
      </w:tr>
      <w:tr w:rsidR="00AB3AA7" w:rsidRPr="003B7DB8" w14:paraId="4788ABE6" w14:textId="77777777" w:rsidTr="008F30CE">
        <w:trPr>
          <w:trHeight w:val="465"/>
        </w:trPr>
        <w:tc>
          <w:tcPr>
            <w:tcW w:w="817" w:type="dxa"/>
            <w:vMerge/>
            <w:tcBorders>
              <w:left w:val="single" w:sz="4" w:space="0" w:color="auto"/>
              <w:right w:val="single" w:sz="4" w:space="0" w:color="auto"/>
            </w:tcBorders>
            <w:vAlign w:val="center"/>
            <w:hideMark/>
          </w:tcPr>
          <w:p w14:paraId="3EC4D503"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02CB19A"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6DA62ECB"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B5E1763"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03B3EB57" w14:textId="77777777" w:rsidR="00AB3AA7" w:rsidRPr="003961C8" w:rsidRDefault="00AB3AA7"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85808D4"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4576489"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7B8CC76" w14:textId="77777777" w:rsidR="00AB3AA7" w:rsidRPr="003961C8" w:rsidRDefault="00AB3AA7" w:rsidP="00AB3AA7">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AB3AA7" w:rsidRPr="003B7DB8" w14:paraId="7BC391D7" w14:textId="77777777" w:rsidTr="008F30CE">
        <w:trPr>
          <w:trHeight w:val="600"/>
        </w:trPr>
        <w:tc>
          <w:tcPr>
            <w:tcW w:w="817" w:type="dxa"/>
            <w:vMerge/>
            <w:tcBorders>
              <w:left w:val="single" w:sz="4" w:space="0" w:color="auto"/>
              <w:right w:val="single" w:sz="4" w:space="0" w:color="auto"/>
            </w:tcBorders>
            <w:vAlign w:val="center"/>
            <w:hideMark/>
          </w:tcPr>
          <w:p w14:paraId="61377902"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82A357E"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7652EE99"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66985CE4"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E3073A9"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6429596</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3D21C9F"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4EA0CDE9"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A084ECC"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6429596</w:t>
            </w:r>
            <w:r w:rsidRPr="003961C8">
              <w:rPr>
                <w:rFonts w:ascii="Times New Roman" w:hAnsi="Times New Roman" w:cs="Times New Roman"/>
                <w:color w:val="000000"/>
                <w:sz w:val="16"/>
                <w:szCs w:val="16"/>
              </w:rPr>
              <w:t>,00</w:t>
            </w:r>
          </w:p>
        </w:tc>
      </w:tr>
      <w:tr w:rsidR="00AB3AA7" w:rsidRPr="003B7DB8" w14:paraId="62230CED" w14:textId="77777777" w:rsidTr="008F30CE">
        <w:trPr>
          <w:trHeight w:val="645"/>
        </w:trPr>
        <w:tc>
          <w:tcPr>
            <w:tcW w:w="817" w:type="dxa"/>
            <w:vMerge/>
            <w:tcBorders>
              <w:left w:val="single" w:sz="4" w:space="0" w:color="auto"/>
              <w:right w:val="single" w:sz="4" w:space="0" w:color="auto"/>
            </w:tcBorders>
            <w:vAlign w:val="center"/>
            <w:hideMark/>
          </w:tcPr>
          <w:p w14:paraId="18BEEBFB"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F6FADDC" w14:textId="77777777"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2A6DBB2C" w14:textId="77777777"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4EB25057" w14:textId="77777777"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29C0ECC7"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9485998"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17A20B1E" w14:textId="77777777"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E912AC8" w14:textId="77777777"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1F15A3" w:rsidRPr="003B7DB8" w14:paraId="52B462DF" w14:textId="77777777" w:rsidTr="008F30CE">
        <w:trPr>
          <w:trHeight w:val="660"/>
        </w:trPr>
        <w:tc>
          <w:tcPr>
            <w:tcW w:w="817" w:type="dxa"/>
            <w:vMerge/>
            <w:tcBorders>
              <w:left w:val="single" w:sz="4" w:space="0" w:color="auto"/>
              <w:bottom w:val="single" w:sz="4" w:space="0" w:color="auto"/>
              <w:right w:val="single" w:sz="4" w:space="0" w:color="auto"/>
            </w:tcBorders>
            <w:vAlign w:val="center"/>
            <w:hideMark/>
          </w:tcPr>
          <w:p w14:paraId="75B3CADE" w14:textId="77777777"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0D7AA0A3" w14:textId="77777777" w:rsidR="001F15A3" w:rsidRPr="00E7741B" w:rsidRDefault="001F15A3"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3471359A" w14:textId="77777777"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6222B1C" w14:textId="77777777" w:rsidR="001F15A3" w:rsidRPr="003B7DB8" w:rsidRDefault="001F15A3"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7DCCD08" w14:textId="77777777" w:rsidR="001F15A3" w:rsidRPr="003961C8" w:rsidRDefault="001F15A3"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CB26920" w14:textId="77777777"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377B376" w14:textId="77777777"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122C909C" w14:textId="77777777" w:rsidR="001F15A3" w:rsidRPr="00F3060A" w:rsidRDefault="001F15A3" w:rsidP="001F15A3">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431C07" w:rsidRPr="003B7DB8" w14:paraId="3AC6F5D5" w14:textId="77777777" w:rsidTr="008F30CE">
        <w:trPr>
          <w:trHeight w:val="396"/>
        </w:trPr>
        <w:tc>
          <w:tcPr>
            <w:tcW w:w="817" w:type="dxa"/>
            <w:vMerge w:val="restart"/>
            <w:tcBorders>
              <w:left w:val="single" w:sz="4" w:space="0" w:color="auto"/>
              <w:right w:val="single" w:sz="4" w:space="0" w:color="auto"/>
            </w:tcBorders>
            <w:hideMark/>
          </w:tcPr>
          <w:p w14:paraId="6D41F9AC"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3B7DB8">
              <w:rPr>
                <w:rFonts w:ascii="Times New Roman" w:eastAsia="Times New Roman" w:hAnsi="Times New Roman" w:cs="Times New Roman"/>
                <w:color w:val="000000"/>
                <w:kern w:val="0"/>
                <w:lang w:eastAsia="ru-RU" w:bidi="ar-SA"/>
              </w:rPr>
              <w:t>.</w:t>
            </w:r>
          </w:p>
        </w:tc>
        <w:tc>
          <w:tcPr>
            <w:tcW w:w="1873" w:type="dxa"/>
            <w:vMerge w:val="restart"/>
            <w:tcBorders>
              <w:left w:val="single" w:sz="4" w:space="0" w:color="auto"/>
              <w:right w:val="single" w:sz="4" w:space="0" w:color="auto"/>
            </w:tcBorders>
            <w:hideMark/>
          </w:tcPr>
          <w:p w14:paraId="17143492"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left w:val="single" w:sz="4" w:space="0" w:color="auto"/>
              <w:right w:val="single" w:sz="4" w:space="0" w:color="auto"/>
            </w:tcBorders>
            <w:hideMark/>
          </w:tcPr>
          <w:p w14:paraId="7D318CE4"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14:paraId="70F70E72"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50F222ED" w14:textId="77777777" w:rsidR="00431C07" w:rsidRPr="003961C8" w:rsidRDefault="00D90FE0"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1400944</w:t>
            </w:r>
            <w:r w:rsidR="00431C07"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432AD25"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729567B"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67E79834" w14:textId="77777777" w:rsidR="00431C07" w:rsidRPr="003961C8" w:rsidRDefault="00B4610E"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1400944</w:t>
            </w:r>
            <w:r w:rsidRPr="003961C8">
              <w:rPr>
                <w:rFonts w:ascii="Times New Roman" w:hAnsi="Times New Roman" w:cs="Times New Roman"/>
                <w:color w:val="000000"/>
                <w:sz w:val="16"/>
                <w:szCs w:val="16"/>
              </w:rPr>
              <w:t>,00</w:t>
            </w:r>
          </w:p>
        </w:tc>
      </w:tr>
      <w:tr w:rsidR="00431C07" w:rsidRPr="003B7DB8" w14:paraId="5496FA27" w14:textId="77777777" w:rsidTr="008F30CE">
        <w:trPr>
          <w:trHeight w:val="465"/>
        </w:trPr>
        <w:tc>
          <w:tcPr>
            <w:tcW w:w="817" w:type="dxa"/>
            <w:vMerge/>
            <w:tcBorders>
              <w:left w:val="single" w:sz="4" w:space="0" w:color="auto"/>
              <w:right w:val="single" w:sz="4" w:space="0" w:color="auto"/>
            </w:tcBorders>
            <w:hideMark/>
          </w:tcPr>
          <w:p w14:paraId="7DD1B847" w14:textId="77777777"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14:paraId="71977C11" w14:textId="77777777"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hideMark/>
          </w:tcPr>
          <w:p w14:paraId="5B7F972E" w14:textId="77777777"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48D7950E"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17E0FA8"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C2B6425"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17AD9731"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98DEBAB"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431C07" w:rsidRPr="003B7DB8" w14:paraId="1BBEF6FF" w14:textId="77777777" w:rsidTr="008F30CE">
        <w:trPr>
          <w:trHeight w:val="480"/>
        </w:trPr>
        <w:tc>
          <w:tcPr>
            <w:tcW w:w="817" w:type="dxa"/>
            <w:vMerge/>
            <w:tcBorders>
              <w:left w:val="single" w:sz="4" w:space="0" w:color="auto"/>
              <w:right w:val="single" w:sz="4" w:space="0" w:color="auto"/>
            </w:tcBorders>
            <w:vAlign w:val="center"/>
            <w:hideMark/>
          </w:tcPr>
          <w:p w14:paraId="3F078DE6" w14:textId="77777777"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1FDB8154" w14:textId="77777777"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42FD4603" w14:textId="77777777"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0973BA68"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37C2EF0A"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C592282"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128DA0D5"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5E5FC96B"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431C07" w:rsidRPr="003B7DB8" w14:paraId="6A627986" w14:textId="77777777" w:rsidTr="008F30CE">
        <w:trPr>
          <w:trHeight w:val="690"/>
        </w:trPr>
        <w:tc>
          <w:tcPr>
            <w:tcW w:w="817" w:type="dxa"/>
            <w:vMerge/>
            <w:tcBorders>
              <w:left w:val="single" w:sz="4" w:space="0" w:color="auto"/>
              <w:right w:val="single" w:sz="4" w:space="0" w:color="auto"/>
            </w:tcBorders>
            <w:vAlign w:val="center"/>
            <w:hideMark/>
          </w:tcPr>
          <w:p w14:paraId="08166869" w14:textId="77777777"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EB03A77" w14:textId="77777777"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29BFDB85" w14:textId="77777777"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4055538F"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2473716A" w14:textId="77777777" w:rsidR="00431C07" w:rsidRPr="003961C8" w:rsidRDefault="00D90FE0"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1400944</w:t>
            </w:r>
            <w:r w:rsidR="00431C07"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BD2A886"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B9825A6"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6E92CA4" w14:textId="77777777" w:rsidR="00431C07" w:rsidRPr="003961C8" w:rsidRDefault="00B4610E"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1400944</w:t>
            </w:r>
            <w:r w:rsidRPr="003961C8">
              <w:rPr>
                <w:rFonts w:ascii="Times New Roman" w:hAnsi="Times New Roman" w:cs="Times New Roman"/>
                <w:color w:val="000000"/>
                <w:sz w:val="16"/>
                <w:szCs w:val="16"/>
              </w:rPr>
              <w:t>,00</w:t>
            </w:r>
          </w:p>
        </w:tc>
      </w:tr>
      <w:tr w:rsidR="00431C07" w:rsidRPr="003B7DB8" w14:paraId="47F1BB9A" w14:textId="77777777" w:rsidTr="008F30CE">
        <w:trPr>
          <w:trHeight w:val="630"/>
        </w:trPr>
        <w:tc>
          <w:tcPr>
            <w:tcW w:w="817" w:type="dxa"/>
            <w:vMerge/>
            <w:tcBorders>
              <w:left w:val="single" w:sz="4" w:space="0" w:color="auto"/>
              <w:bottom w:val="single" w:sz="4" w:space="0" w:color="auto"/>
              <w:right w:val="single" w:sz="4" w:space="0" w:color="auto"/>
            </w:tcBorders>
            <w:vAlign w:val="center"/>
            <w:hideMark/>
          </w:tcPr>
          <w:p w14:paraId="5EDD03E3" w14:textId="77777777"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5FEAFF1E" w14:textId="77777777"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554A1211" w14:textId="77777777"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15A3ECCC"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CC000AF"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CE72AB6"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4B5E92F5" w14:textId="77777777"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638B12D" w14:textId="77777777"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1EDB7143" w14:textId="77777777" w:rsidTr="008F30CE">
        <w:trPr>
          <w:trHeight w:val="510"/>
        </w:trPr>
        <w:tc>
          <w:tcPr>
            <w:tcW w:w="817" w:type="dxa"/>
            <w:vMerge w:val="restart"/>
            <w:tcBorders>
              <w:left w:val="single" w:sz="4" w:space="0" w:color="auto"/>
              <w:right w:val="single" w:sz="4" w:space="0" w:color="auto"/>
            </w:tcBorders>
            <w:vAlign w:val="center"/>
            <w:hideMark/>
          </w:tcPr>
          <w:p w14:paraId="1FB6DBE3" w14:textId="77777777" w:rsidR="006875B5" w:rsidRDefault="006875B5" w:rsidP="00FB0266">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vAlign w:val="center"/>
            <w:hideMark/>
          </w:tcPr>
          <w:p w14:paraId="451E5E3E" w14:textId="77777777"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val="restart"/>
            <w:tcBorders>
              <w:left w:val="single" w:sz="4" w:space="0" w:color="auto"/>
              <w:right w:val="single" w:sz="4" w:space="0" w:color="auto"/>
            </w:tcBorders>
            <w:vAlign w:val="center"/>
            <w:hideMark/>
          </w:tcPr>
          <w:p w14:paraId="39125501" w14:textId="77777777" w:rsidR="006875B5" w:rsidRPr="002D4FF3" w:rsidRDefault="006875B5" w:rsidP="00C8601A">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1926" w:type="dxa"/>
            <w:tcBorders>
              <w:top w:val="single" w:sz="4" w:space="0" w:color="auto"/>
              <w:left w:val="nil"/>
              <w:bottom w:val="single" w:sz="4" w:space="0" w:color="auto"/>
              <w:right w:val="single" w:sz="4" w:space="0" w:color="auto"/>
            </w:tcBorders>
            <w:shd w:val="clear" w:color="auto" w:fill="auto"/>
            <w:hideMark/>
          </w:tcPr>
          <w:p w14:paraId="0F53D119"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D89555F"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1032500,00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89CD436"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w:t>
            </w:r>
            <w:r w:rsidR="006875B5">
              <w:rPr>
                <w:rFonts w:ascii="Times New Roman" w:hAnsi="Times New Roman" w:cs="Times New Roman"/>
                <w:color w:val="000000"/>
                <w:sz w:val="16"/>
                <w:szCs w:val="16"/>
              </w:rPr>
              <w:t>,00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385E605"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w:t>
            </w:r>
            <w:r w:rsidR="006875B5">
              <w:rPr>
                <w:rFonts w:ascii="Times New Roman" w:hAnsi="Times New Roman" w:cs="Times New Roman"/>
                <w:color w:val="000000"/>
                <w:sz w:val="16"/>
                <w:szCs w:val="16"/>
              </w:rPr>
              <w:t>,00</w:t>
            </w:r>
          </w:p>
        </w:tc>
        <w:tc>
          <w:tcPr>
            <w:tcW w:w="1559" w:type="dxa"/>
            <w:tcBorders>
              <w:top w:val="single" w:sz="4" w:space="0" w:color="auto"/>
              <w:left w:val="nil"/>
              <w:bottom w:val="single" w:sz="4" w:space="0" w:color="auto"/>
              <w:right w:val="single" w:sz="4" w:space="0" w:color="auto"/>
            </w:tcBorders>
            <w:vAlign w:val="bottom"/>
          </w:tcPr>
          <w:p w14:paraId="72D635D0"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3032500</w:t>
            </w:r>
            <w:r w:rsidR="006875B5" w:rsidRPr="003961C8">
              <w:rPr>
                <w:rFonts w:ascii="Times New Roman" w:hAnsi="Times New Roman" w:cs="Times New Roman"/>
                <w:color w:val="000000"/>
                <w:sz w:val="16"/>
                <w:szCs w:val="16"/>
              </w:rPr>
              <w:t>,00</w:t>
            </w:r>
          </w:p>
        </w:tc>
      </w:tr>
      <w:tr w:rsidR="006875B5" w:rsidRPr="003B7DB8" w14:paraId="6B23A2B3" w14:textId="77777777" w:rsidTr="008F30CE">
        <w:trPr>
          <w:trHeight w:val="570"/>
        </w:trPr>
        <w:tc>
          <w:tcPr>
            <w:tcW w:w="817" w:type="dxa"/>
            <w:vMerge/>
            <w:tcBorders>
              <w:left w:val="single" w:sz="4" w:space="0" w:color="auto"/>
              <w:right w:val="single" w:sz="4" w:space="0" w:color="auto"/>
            </w:tcBorders>
            <w:vAlign w:val="center"/>
            <w:hideMark/>
          </w:tcPr>
          <w:p w14:paraId="6394E530" w14:textId="77777777"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2295813" w14:textId="77777777"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6724B17C" w14:textId="77777777"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05B9C10F"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2301C37"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AB7338F"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141DD06"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6C9147D"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58B5B290" w14:textId="77777777" w:rsidTr="008F30CE">
        <w:trPr>
          <w:trHeight w:val="510"/>
        </w:trPr>
        <w:tc>
          <w:tcPr>
            <w:tcW w:w="817" w:type="dxa"/>
            <w:vMerge/>
            <w:tcBorders>
              <w:left w:val="single" w:sz="4" w:space="0" w:color="auto"/>
              <w:right w:val="single" w:sz="4" w:space="0" w:color="auto"/>
            </w:tcBorders>
            <w:vAlign w:val="center"/>
            <w:hideMark/>
          </w:tcPr>
          <w:p w14:paraId="51259C12" w14:textId="77777777"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AE13FDF" w14:textId="77777777"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1E5C25FB" w14:textId="77777777"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5029CB1A"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6E6171C5"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B567DC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0248587"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423490A"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C50F1A" w:rsidRPr="003B7DB8" w14:paraId="40D4BF2B" w14:textId="77777777" w:rsidTr="008F30CE">
        <w:trPr>
          <w:trHeight w:val="510"/>
        </w:trPr>
        <w:tc>
          <w:tcPr>
            <w:tcW w:w="817" w:type="dxa"/>
            <w:vMerge/>
            <w:tcBorders>
              <w:left w:val="single" w:sz="4" w:space="0" w:color="auto"/>
              <w:right w:val="single" w:sz="4" w:space="0" w:color="auto"/>
            </w:tcBorders>
            <w:vAlign w:val="center"/>
            <w:hideMark/>
          </w:tcPr>
          <w:p w14:paraId="4D90256A" w14:textId="77777777" w:rsidR="00C50F1A" w:rsidRDefault="00C50F1A"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DF82AF3" w14:textId="77777777" w:rsidR="00C50F1A" w:rsidRDefault="00C50F1A"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24948525" w14:textId="77777777" w:rsidR="00C50F1A" w:rsidRDefault="00C50F1A"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70C4A040" w14:textId="77777777" w:rsidR="00C50F1A" w:rsidRPr="003B7DB8" w:rsidRDefault="00C50F1A"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2449FDA" w14:textId="77777777"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1032500,00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DB5378C" w14:textId="77777777"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C20EF66" w14:textId="77777777"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559" w:type="dxa"/>
            <w:tcBorders>
              <w:top w:val="single" w:sz="4" w:space="0" w:color="auto"/>
              <w:left w:val="nil"/>
              <w:bottom w:val="single" w:sz="4" w:space="0" w:color="auto"/>
              <w:right w:val="single" w:sz="4" w:space="0" w:color="auto"/>
            </w:tcBorders>
            <w:vAlign w:val="bottom"/>
          </w:tcPr>
          <w:p w14:paraId="668CC0FE" w14:textId="77777777"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3032500</w:t>
            </w:r>
            <w:r w:rsidRPr="003961C8">
              <w:rPr>
                <w:rFonts w:ascii="Times New Roman" w:hAnsi="Times New Roman" w:cs="Times New Roman"/>
                <w:color w:val="000000"/>
                <w:sz w:val="16"/>
                <w:szCs w:val="16"/>
              </w:rPr>
              <w:t>,00</w:t>
            </w:r>
          </w:p>
        </w:tc>
      </w:tr>
      <w:tr w:rsidR="006875B5" w:rsidRPr="003B7DB8" w14:paraId="54855EA1" w14:textId="77777777" w:rsidTr="008F30CE">
        <w:trPr>
          <w:trHeight w:val="345"/>
        </w:trPr>
        <w:tc>
          <w:tcPr>
            <w:tcW w:w="817" w:type="dxa"/>
            <w:vMerge/>
            <w:tcBorders>
              <w:left w:val="single" w:sz="4" w:space="0" w:color="auto"/>
              <w:bottom w:val="single" w:sz="4" w:space="0" w:color="auto"/>
              <w:right w:val="single" w:sz="4" w:space="0" w:color="auto"/>
            </w:tcBorders>
            <w:vAlign w:val="center"/>
            <w:hideMark/>
          </w:tcPr>
          <w:p w14:paraId="3CB6A7DE" w14:textId="77777777"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4652C1EB" w14:textId="77777777"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6FE63F24" w14:textId="77777777"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6F11420F"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04202E91"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1A7208E"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398C40C"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6A5DFBD"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4CE7ED35" w14:textId="77777777" w:rsidTr="008F30CE">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1B8C21D4" w14:textId="77777777" w:rsidR="006875B5" w:rsidRPr="003B7DB8" w:rsidRDefault="006875B5"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69FA8599" w14:textId="77777777" w:rsidR="006875B5" w:rsidRPr="003B7DB8" w:rsidRDefault="006875B5"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4AE438A4" w14:textId="77777777" w:rsidR="006875B5" w:rsidRPr="003B7DB8" w:rsidRDefault="00B4610E"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поддержка автомобильного транспорта</w:t>
            </w:r>
          </w:p>
        </w:tc>
        <w:tc>
          <w:tcPr>
            <w:tcW w:w="1926" w:type="dxa"/>
            <w:tcBorders>
              <w:top w:val="nil"/>
              <w:left w:val="nil"/>
              <w:bottom w:val="single" w:sz="4" w:space="0" w:color="auto"/>
              <w:right w:val="single" w:sz="4" w:space="0" w:color="auto"/>
            </w:tcBorders>
            <w:shd w:val="clear" w:color="auto" w:fill="auto"/>
            <w:hideMark/>
          </w:tcPr>
          <w:p w14:paraId="305DC14C"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7CD52A9"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134" w:type="dxa"/>
            <w:tcBorders>
              <w:top w:val="nil"/>
              <w:left w:val="nil"/>
              <w:bottom w:val="single" w:sz="4" w:space="0" w:color="auto"/>
              <w:right w:val="single" w:sz="4" w:space="0" w:color="auto"/>
            </w:tcBorders>
            <w:shd w:val="clear" w:color="auto" w:fill="auto"/>
            <w:vAlign w:val="bottom"/>
            <w:hideMark/>
          </w:tcPr>
          <w:p w14:paraId="3AE8CCE6"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275" w:type="dxa"/>
            <w:tcBorders>
              <w:top w:val="nil"/>
              <w:left w:val="nil"/>
              <w:bottom w:val="single" w:sz="4" w:space="0" w:color="auto"/>
              <w:right w:val="single" w:sz="4" w:space="0" w:color="auto"/>
            </w:tcBorders>
            <w:shd w:val="clear" w:color="auto" w:fill="auto"/>
            <w:vAlign w:val="bottom"/>
            <w:hideMark/>
          </w:tcPr>
          <w:p w14:paraId="1009738B"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559" w:type="dxa"/>
            <w:tcBorders>
              <w:top w:val="nil"/>
              <w:left w:val="nil"/>
              <w:bottom w:val="single" w:sz="4" w:space="0" w:color="auto"/>
              <w:right w:val="single" w:sz="4" w:space="0" w:color="auto"/>
            </w:tcBorders>
            <w:vAlign w:val="bottom"/>
          </w:tcPr>
          <w:p w14:paraId="55A242C2"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3000000,0</w:t>
            </w:r>
          </w:p>
        </w:tc>
      </w:tr>
      <w:tr w:rsidR="006875B5" w:rsidRPr="003B7DB8" w14:paraId="2C16AACA"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7883F732"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79AF3D69"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2D3D5E9"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23C233B9"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6C46FF25"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7AB71E75"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5E185D9F"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67CC84FC"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6C06DF2D"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7CA2C8CB"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BFE038B"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ADA9F46"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201D079D"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14B9DAF1"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39111F46"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60E9A475"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7E570925"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276F1E16"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5EACC299"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4B24E29"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76D47EB"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66CF815"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7D76252D"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134" w:type="dxa"/>
            <w:tcBorders>
              <w:top w:val="nil"/>
              <w:left w:val="nil"/>
              <w:bottom w:val="single" w:sz="4" w:space="0" w:color="auto"/>
              <w:right w:val="single" w:sz="4" w:space="0" w:color="auto"/>
            </w:tcBorders>
            <w:shd w:val="clear" w:color="auto" w:fill="auto"/>
            <w:vAlign w:val="bottom"/>
            <w:hideMark/>
          </w:tcPr>
          <w:p w14:paraId="387D309A"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275" w:type="dxa"/>
            <w:tcBorders>
              <w:top w:val="nil"/>
              <w:left w:val="nil"/>
              <w:bottom w:val="single" w:sz="4" w:space="0" w:color="auto"/>
              <w:right w:val="single" w:sz="4" w:space="0" w:color="auto"/>
            </w:tcBorders>
            <w:shd w:val="clear" w:color="auto" w:fill="auto"/>
            <w:vAlign w:val="bottom"/>
            <w:hideMark/>
          </w:tcPr>
          <w:p w14:paraId="35BE4429"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559" w:type="dxa"/>
            <w:tcBorders>
              <w:top w:val="nil"/>
              <w:left w:val="nil"/>
              <w:bottom w:val="single" w:sz="4" w:space="0" w:color="auto"/>
              <w:right w:val="single" w:sz="4" w:space="0" w:color="auto"/>
            </w:tcBorders>
            <w:vAlign w:val="bottom"/>
          </w:tcPr>
          <w:p w14:paraId="5F49A5EB"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3000000,0</w:t>
            </w:r>
          </w:p>
        </w:tc>
      </w:tr>
      <w:tr w:rsidR="006875B5" w:rsidRPr="003B7DB8" w14:paraId="35EE5A0D" w14:textId="77777777"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14:paraId="6CE1F32D"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33B069A"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7A790228"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F54ABED"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3E544C15"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14:paraId="42F7A92E"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3222249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62E2E815"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0E6C210D" w14:textId="77777777" w:rsidTr="008F30CE">
        <w:trPr>
          <w:trHeight w:val="390"/>
        </w:trPr>
        <w:tc>
          <w:tcPr>
            <w:tcW w:w="817" w:type="dxa"/>
            <w:vMerge w:val="restart"/>
            <w:tcBorders>
              <w:top w:val="nil"/>
              <w:left w:val="single" w:sz="4" w:space="0" w:color="auto"/>
              <w:right w:val="single" w:sz="4" w:space="0" w:color="auto"/>
            </w:tcBorders>
            <w:vAlign w:val="center"/>
            <w:hideMark/>
          </w:tcPr>
          <w:p w14:paraId="14017832" w14:textId="77777777"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2</w:t>
            </w:r>
          </w:p>
        </w:tc>
        <w:tc>
          <w:tcPr>
            <w:tcW w:w="1873" w:type="dxa"/>
            <w:vMerge w:val="restart"/>
            <w:tcBorders>
              <w:top w:val="nil"/>
              <w:left w:val="single" w:sz="4" w:space="0" w:color="auto"/>
              <w:right w:val="single" w:sz="4" w:space="0" w:color="auto"/>
            </w:tcBorders>
            <w:vAlign w:val="center"/>
            <w:hideMark/>
          </w:tcPr>
          <w:p w14:paraId="176CD6FB"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4580133B"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D6E932D"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76110FE5"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14:paraId="079BA946"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79B99740"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FEC74A0"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0D42FA11"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D800CC8"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14772DC0"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3B22D11A"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41BCAEAF"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006875B5"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14:paraId="7E863A0D"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7E6DF3B0"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5B2AA797"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r>
      <w:tr w:rsidR="006875B5" w:rsidRPr="003B7DB8" w14:paraId="347F5102" w14:textId="77777777" w:rsidTr="008F30CE">
        <w:trPr>
          <w:trHeight w:val="510"/>
        </w:trPr>
        <w:tc>
          <w:tcPr>
            <w:tcW w:w="817" w:type="dxa"/>
            <w:vMerge/>
            <w:tcBorders>
              <w:left w:val="single" w:sz="4" w:space="0" w:color="auto"/>
              <w:right w:val="single" w:sz="4" w:space="0" w:color="auto"/>
            </w:tcBorders>
            <w:vAlign w:val="center"/>
            <w:hideMark/>
          </w:tcPr>
          <w:p w14:paraId="653CB75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552EA69"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38F79B82"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E158A25"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6B615E98"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176CD0E"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15A551D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241E1C7"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742708CB" w14:textId="77777777" w:rsidTr="008F30CE">
        <w:trPr>
          <w:trHeight w:val="540"/>
        </w:trPr>
        <w:tc>
          <w:tcPr>
            <w:tcW w:w="817" w:type="dxa"/>
            <w:vMerge/>
            <w:tcBorders>
              <w:left w:val="single" w:sz="4" w:space="0" w:color="auto"/>
              <w:right w:val="single" w:sz="4" w:space="0" w:color="auto"/>
            </w:tcBorders>
            <w:vAlign w:val="center"/>
            <w:hideMark/>
          </w:tcPr>
          <w:p w14:paraId="135378AC"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044918C8"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03487046"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D07E913"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038547DD"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B22981C"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932228B"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3642688"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17797596" w14:textId="77777777" w:rsidTr="008F30CE">
        <w:trPr>
          <w:trHeight w:val="525"/>
        </w:trPr>
        <w:tc>
          <w:tcPr>
            <w:tcW w:w="817" w:type="dxa"/>
            <w:vMerge/>
            <w:tcBorders>
              <w:left w:val="single" w:sz="4" w:space="0" w:color="auto"/>
              <w:right w:val="single" w:sz="4" w:space="0" w:color="auto"/>
            </w:tcBorders>
            <w:vAlign w:val="center"/>
            <w:hideMark/>
          </w:tcPr>
          <w:p w14:paraId="18894856"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5A8D6FE"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194CC09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08627EB"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25B636E4"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A649E78"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1205309"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01E5A42" w14:textId="77777777"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r>
      <w:tr w:rsidR="006875B5" w:rsidRPr="003B7DB8" w14:paraId="3BA58655" w14:textId="77777777" w:rsidTr="008F30CE">
        <w:trPr>
          <w:trHeight w:val="480"/>
        </w:trPr>
        <w:tc>
          <w:tcPr>
            <w:tcW w:w="817" w:type="dxa"/>
            <w:vMerge/>
            <w:tcBorders>
              <w:left w:val="single" w:sz="4" w:space="0" w:color="auto"/>
              <w:bottom w:val="single" w:sz="4" w:space="0" w:color="auto"/>
              <w:right w:val="single" w:sz="4" w:space="0" w:color="auto"/>
            </w:tcBorders>
            <w:vAlign w:val="center"/>
            <w:hideMark/>
          </w:tcPr>
          <w:p w14:paraId="29A0CCA4"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18D77E8E"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1E1ED24C"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F7676BE"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EB6154B"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A5B8F8C"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59EDBA1"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2A5C8D4D"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73323244" w14:textId="77777777" w:rsidTr="008F30CE">
        <w:trPr>
          <w:trHeight w:val="459"/>
        </w:trPr>
        <w:tc>
          <w:tcPr>
            <w:tcW w:w="817" w:type="dxa"/>
            <w:vMerge w:val="restart"/>
            <w:tcBorders>
              <w:top w:val="nil"/>
              <w:left w:val="single" w:sz="4" w:space="0" w:color="auto"/>
              <w:right w:val="single" w:sz="4" w:space="0" w:color="auto"/>
            </w:tcBorders>
            <w:vAlign w:val="center"/>
            <w:hideMark/>
          </w:tcPr>
          <w:p w14:paraId="581F5008" w14:textId="77777777"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3</w:t>
            </w:r>
          </w:p>
        </w:tc>
        <w:tc>
          <w:tcPr>
            <w:tcW w:w="1873" w:type="dxa"/>
            <w:vMerge w:val="restart"/>
            <w:tcBorders>
              <w:top w:val="nil"/>
              <w:left w:val="single" w:sz="4" w:space="0" w:color="auto"/>
              <w:right w:val="single" w:sz="4" w:space="0" w:color="auto"/>
            </w:tcBorders>
            <w:vAlign w:val="center"/>
            <w:hideMark/>
          </w:tcPr>
          <w:p w14:paraId="444E24FD"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04EDCED6"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3224A1D0"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426079A3"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0A272A39"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14:paraId="1B8B958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4F497E3"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4673C79D"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62BDBE4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243AA23C"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86EA0D9"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14:paraId="471DA8DB"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006875B5"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14:paraId="57E3B57F"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14:paraId="55B69E1B"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14:paraId="59DC4AE6"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r>
      <w:tr w:rsidR="006875B5" w:rsidRPr="003B7DB8" w14:paraId="1380600F" w14:textId="77777777" w:rsidTr="008F30CE">
        <w:trPr>
          <w:trHeight w:val="495"/>
        </w:trPr>
        <w:tc>
          <w:tcPr>
            <w:tcW w:w="817" w:type="dxa"/>
            <w:vMerge/>
            <w:tcBorders>
              <w:left w:val="single" w:sz="4" w:space="0" w:color="auto"/>
              <w:right w:val="single" w:sz="4" w:space="0" w:color="auto"/>
            </w:tcBorders>
            <w:vAlign w:val="center"/>
            <w:hideMark/>
          </w:tcPr>
          <w:p w14:paraId="67BF5D4D"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336B43E4"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35185167"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0F7B284"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39881A1E"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55EB22A"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CE5BC38"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64726458"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57D9DD51" w14:textId="77777777" w:rsidTr="008F30CE">
        <w:trPr>
          <w:trHeight w:val="495"/>
        </w:trPr>
        <w:tc>
          <w:tcPr>
            <w:tcW w:w="817" w:type="dxa"/>
            <w:vMerge/>
            <w:tcBorders>
              <w:left w:val="single" w:sz="4" w:space="0" w:color="auto"/>
              <w:right w:val="single" w:sz="4" w:space="0" w:color="auto"/>
            </w:tcBorders>
            <w:vAlign w:val="center"/>
            <w:hideMark/>
          </w:tcPr>
          <w:p w14:paraId="3EF1DBFE"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F91701F"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69872EB9"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2186AC5"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DC4A8D5"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C8DE618"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AC11B15"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D38D1EB"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1F65E057" w14:textId="77777777" w:rsidTr="008F30CE">
        <w:trPr>
          <w:trHeight w:val="510"/>
        </w:trPr>
        <w:tc>
          <w:tcPr>
            <w:tcW w:w="817" w:type="dxa"/>
            <w:vMerge/>
            <w:tcBorders>
              <w:left w:val="single" w:sz="4" w:space="0" w:color="auto"/>
              <w:right w:val="single" w:sz="4" w:space="0" w:color="auto"/>
            </w:tcBorders>
            <w:vAlign w:val="center"/>
            <w:hideMark/>
          </w:tcPr>
          <w:p w14:paraId="5C0C4810"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E356D45"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42ADD9A4"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2833FCC"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20333912"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82137B6"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D632897"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0192324"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r>
      <w:tr w:rsidR="006875B5" w:rsidRPr="003B7DB8" w14:paraId="09FDE782" w14:textId="77777777" w:rsidTr="008F30CE">
        <w:trPr>
          <w:trHeight w:val="495"/>
        </w:trPr>
        <w:tc>
          <w:tcPr>
            <w:tcW w:w="817" w:type="dxa"/>
            <w:vMerge/>
            <w:tcBorders>
              <w:left w:val="single" w:sz="4" w:space="0" w:color="auto"/>
              <w:bottom w:val="single" w:sz="4" w:space="0" w:color="auto"/>
              <w:right w:val="single" w:sz="4" w:space="0" w:color="auto"/>
            </w:tcBorders>
            <w:vAlign w:val="center"/>
            <w:hideMark/>
          </w:tcPr>
          <w:p w14:paraId="225C2F4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458F00E0"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1A2166CC"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E715649"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2D07EE83"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455CFB7"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B0E54D5"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FD92F71"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68BB87E1" w14:textId="77777777" w:rsidTr="008F30CE">
        <w:trPr>
          <w:trHeight w:val="366"/>
        </w:trPr>
        <w:tc>
          <w:tcPr>
            <w:tcW w:w="817" w:type="dxa"/>
            <w:vMerge w:val="restart"/>
            <w:tcBorders>
              <w:top w:val="single" w:sz="4" w:space="0" w:color="auto"/>
              <w:left w:val="single" w:sz="4" w:space="0" w:color="auto"/>
              <w:right w:val="single" w:sz="4" w:space="0" w:color="auto"/>
            </w:tcBorders>
            <w:vAlign w:val="center"/>
            <w:hideMark/>
          </w:tcPr>
          <w:p w14:paraId="6CA71774" w14:textId="77777777"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873" w:type="dxa"/>
            <w:vMerge w:val="restart"/>
            <w:tcBorders>
              <w:top w:val="single" w:sz="4" w:space="0" w:color="auto"/>
              <w:left w:val="single" w:sz="4" w:space="0" w:color="auto"/>
              <w:right w:val="single" w:sz="4" w:space="0" w:color="auto"/>
            </w:tcBorders>
            <w:vAlign w:val="center"/>
            <w:hideMark/>
          </w:tcPr>
          <w:p w14:paraId="613BA3F1"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single" w:sz="4" w:space="0" w:color="auto"/>
              <w:left w:val="single" w:sz="4" w:space="0" w:color="auto"/>
              <w:right w:val="single" w:sz="4" w:space="0" w:color="auto"/>
            </w:tcBorders>
            <w:vAlign w:val="center"/>
            <w:hideMark/>
          </w:tcPr>
          <w:p w14:paraId="480D367B"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3DEFF609"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39BE7995"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5B4B1973" w14:textId="77777777" w:rsidR="006875B5" w:rsidRDefault="00B4610E"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Субсидия</w:t>
            </w:r>
            <w:r w:rsidR="006875B5">
              <w:rPr>
                <w:rFonts w:ascii="Times New Roman" w:eastAsia="Times New Roman" w:hAnsi="Times New Roman" w:cs="Times New Roman"/>
                <w:color w:val="000000"/>
                <w:kern w:val="0"/>
                <w:lang w:eastAsia="ru-RU" w:bidi="ar-SA"/>
              </w:rPr>
              <w:t xml:space="preserve"> АО КПАТ</w:t>
            </w:r>
          </w:p>
          <w:p w14:paraId="6B1C4630"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p w14:paraId="36BD917B"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182E0D8"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34F88B0C"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DFB1743"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64B83F40"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B5F7942"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r>
      <w:tr w:rsidR="006875B5" w:rsidRPr="003B7DB8" w14:paraId="55B31051" w14:textId="77777777" w:rsidTr="008F30CE">
        <w:trPr>
          <w:trHeight w:val="315"/>
        </w:trPr>
        <w:tc>
          <w:tcPr>
            <w:tcW w:w="817" w:type="dxa"/>
            <w:vMerge/>
            <w:tcBorders>
              <w:left w:val="single" w:sz="4" w:space="0" w:color="auto"/>
              <w:right w:val="single" w:sz="4" w:space="0" w:color="auto"/>
            </w:tcBorders>
            <w:vAlign w:val="center"/>
            <w:hideMark/>
          </w:tcPr>
          <w:p w14:paraId="7D58B7B3"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4F8C3C9F"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51FE7D7F"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B2153E5"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389C3B1A"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C943626"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CEE4A9D"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1CB137B6"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67EF8ACB" w14:textId="77777777" w:rsidTr="008F30CE">
        <w:trPr>
          <w:trHeight w:val="510"/>
        </w:trPr>
        <w:tc>
          <w:tcPr>
            <w:tcW w:w="817" w:type="dxa"/>
            <w:vMerge/>
            <w:tcBorders>
              <w:left w:val="single" w:sz="4" w:space="0" w:color="auto"/>
              <w:right w:val="single" w:sz="4" w:space="0" w:color="auto"/>
            </w:tcBorders>
            <w:vAlign w:val="center"/>
            <w:hideMark/>
          </w:tcPr>
          <w:p w14:paraId="5185CD0A"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1517DBC4"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4F56AD98"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4B4E6D52"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AC4B91C"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7FE243E"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BC1136C"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912F936"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14:paraId="4433C23A" w14:textId="77777777" w:rsidTr="008F30CE">
        <w:trPr>
          <w:trHeight w:val="450"/>
        </w:trPr>
        <w:tc>
          <w:tcPr>
            <w:tcW w:w="817" w:type="dxa"/>
            <w:vMerge/>
            <w:tcBorders>
              <w:left w:val="single" w:sz="4" w:space="0" w:color="auto"/>
              <w:bottom w:val="nil"/>
              <w:right w:val="single" w:sz="4" w:space="0" w:color="auto"/>
            </w:tcBorders>
            <w:vAlign w:val="center"/>
            <w:hideMark/>
          </w:tcPr>
          <w:p w14:paraId="6BAC8973"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nil"/>
              <w:right w:val="single" w:sz="4" w:space="0" w:color="auto"/>
            </w:tcBorders>
            <w:vAlign w:val="center"/>
            <w:hideMark/>
          </w:tcPr>
          <w:p w14:paraId="5521FCB5"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nil"/>
              <w:right w:val="single" w:sz="4" w:space="0" w:color="auto"/>
            </w:tcBorders>
            <w:vAlign w:val="center"/>
            <w:hideMark/>
          </w:tcPr>
          <w:p w14:paraId="13E89661" w14:textId="77777777"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5CDDCCEC"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40B50BA"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124C4FE"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AA5FA71"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C85CDC4" w14:textId="77777777"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r>
      <w:tr w:rsidR="006875B5" w:rsidRPr="003B7DB8" w14:paraId="4EB42F0A" w14:textId="77777777" w:rsidTr="00D92FA4">
        <w:trPr>
          <w:trHeight w:val="135"/>
        </w:trPr>
        <w:tc>
          <w:tcPr>
            <w:tcW w:w="817" w:type="dxa"/>
            <w:tcBorders>
              <w:top w:val="nil"/>
              <w:left w:val="single" w:sz="4" w:space="0" w:color="auto"/>
              <w:bottom w:val="single" w:sz="4" w:space="0" w:color="auto"/>
              <w:right w:val="single" w:sz="4" w:space="0" w:color="auto"/>
            </w:tcBorders>
            <w:vAlign w:val="center"/>
            <w:hideMark/>
          </w:tcPr>
          <w:p w14:paraId="10AF05BD"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tcBorders>
              <w:top w:val="nil"/>
              <w:left w:val="single" w:sz="4" w:space="0" w:color="auto"/>
              <w:bottom w:val="single" w:sz="4" w:space="0" w:color="auto"/>
              <w:right w:val="single" w:sz="4" w:space="0" w:color="auto"/>
            </w:tcBorders>
            <w:vAlign w:val="center"/>
            <w:hideMark/>
          </w:tcPr>
          <w:p w14:paraId="257BCEE5"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tcBorders>
              <w:top w:val="nil"/>
              <w:left w:val="single" w:sz="4" w:space="0" w:color="auto"/>
              <w:bottom w:val="single" w:sz="4" w:space="0" w:color="auto"/>
              <w:right w:val="single" w:sz="4" w:space="0" w:color="auto"/>
            </w:tcBorders>
            <w:vAlign w:val="center"/>
            <w:hideMark/>
          </w:tcPr>
          <w:p w14:paraId="19BCF99D" w14:textId="77777777"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1C0CE63" w14:textId="77777777"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5CBA50FA"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2C17CAF"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3D92BB5" w14:textId="77777777"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D6E620C" w14:textId="77777777"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8D0956" w:rsidRPr="003B7DB8" w14:paraId="59865C6C" w14:textId="77777777" w:rsidTr="008D0956">
        <w:trPr>
          <w:trHeight w:val="441"/>
        </w:trPr>
        <w:tc>
          <w:tcPr>
            <w:tcW w:w="817" w:type="dxa"/>
            <w:vMerge w:val="restart"/>
            <w:tcBorders>
              <w:top w:val="single" w:sz="4" w:space="0" w:color="auto"/>
              <w:left w:val="single" w:sz="4" w:space="0" w:color="auto"/>
              <w:right w:val="single" w:sz="4" w:space="0" w:color="auto"/>
            </w:tcBorders>
            <w:vAlign w:val="center"/>
            <w:hideMark/>
          </w:tcPr>
          <w:p w14:paraId="717D73D0"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74D0E2F4"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0C9F962B"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615095E8"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6B93DE83"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1.5</w:t>
            </w:r>
          </w:p>
          <w:p w14:paraId="22CC43C0"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114FCF7B"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3DD75409"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08BFB983"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3E3C7AB5"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p w14:paraId="313C3A5C"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top w:val="single" w:sz="4" w:space="0" w:color="auto"/>
              <w:left w:val="single" w:sz="4" w:space="0" w:color="auto"/>
              <w:right w:val="single" w:sz="4" w:space="0" w:color="auto"/>
            </w:tcBorders>
            <w:vAlign w:val="center"/>
            <w:hideMark/>
          </w:tcPr>
          <w:p w14:paraId="6E97B5A2"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Мероприятие</w:t>
            </w:r>
          </w:p>
        </w:tc>
        <w:tc>
          <w:tcPr>
            <w:tcW w:w="4081" w:type="dxa"/>
            <w:vMerge w:val="restart"/>
            <w:tcBorders>
              <w:top w:val="single" w:sz="4" w:space="0" w:color="auto"/>
              <w:left w:val="single" w:sz="4" w:space="0" w:color="auto"/>
              <w:right w:val="single" w:sz="4" w:space="0" w:color="auto"/>
            </w:tcBorders>
            <w:vAlign w:val="center"/>
            <w:hideMark/>
          </w:tcPr>
          <w:p w14:paraId="4D1FFC5D"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1926" w:type="dxa"/>
            <w:tcBorders>
              <w:top w:val="single" w:sz="4" w:space="0" w:color="auto"/>
              <w:left w:val="nil"/>
              <w:bottom w:val="single" w:sz="4" w:space="0" w:color="auto"/>
              <w:right w:val="single" w:sz="4" w:space="0" w:color="auto"/>
            </w:tcBorders>
            <w:shd w:val="clear" w:color="auto" w:fill="auto"/>
            <w:hideMark/>
          </w:tcPr>
          <w:p w14:paraId="5F216702" w14:textId="77777777" w:rsidR="008D0956" w:rsidRPr="003B7DB8" w:rsidRDefault="008D095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1F798ECC"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567DE23"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4CC196C4"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39C1C3EE"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r>
      <w:tr w:rsidR="008D0956" w:rsidRPr="003B7DB8" w14:paraId="532AEC9B" w14:textId="77777777" w:rsidTr="008D0956">
        <w:trPr>
          <w:trHeight w:val="525"/>
        </w:trPr>
        <w:tc>
          <w:tcPr>
            <w:tcW w:w="817" w:type="dxa"/>
            <w:vMerge/>
            <w:tcBorders>
              <w:left w:val="single" w:sz="4" w:space="0" w:color="auto"/>
              <w:right w:val="single" w:sz="4" w:space="0" w:color="auto"/>
            </w:tcBorders>
            <w:vAlign w:val="center"/>
            <w:hideMark/>
          </w:tcPr>
          <w:p w14:paraId="129488B5"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74D49B0"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1B10DF26"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14D7218" w14:textId="77777777" w:rsidR="008D0956" w:rsidRPr="003B7DB8" w:rsidRDefault="008D095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431EF2E3" w14:textId="77777777" w:rsidR="008D0956" w:rsidRPr="003961C8" w:rsidRDefault="008D0956" w:rsidP="008D095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558C529"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9906F71"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51008B6" w14:textId="77777777" w:rsidR="008D0956" w:rsidRPr="003961C8" w:rsidRDefault="008D0956" w:rsidP="008D095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8D0956" w:rsidRPr="003B7DB8" w14:paraId="2000D486" w14:textId="77777777" w:rsidTr="008D0956">
        <w:trPr>
          <w:trHeight w:val="675"/>
        </w:trPr>
        <w:tc>
          <w:tcPr>
            <w:tcW w:w="817" w:type="dxa"/>
            <w:vMerge/>
            <w:tcBorders>
              <w:left w:val="single" w:sz="4" w:space="0" w:color="auto"/>
              <w:right w:val="single" w:sz="4" w:space="0" w:color="auto"/>
            </w:tcBorders>
            <w:vAlign w:val="center"/>
            <w:hideMark/>
          </w:tcPr>
          <w:p w14:paraId="30C3E2E2"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5E3B325"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6B5C7160"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54764F08" w14:textId="77777777" w:rsidR="008D0956" w:rsidRPr="003B7DB8" w:rsidRDefault="008D095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59C2DA1E" w14:textId="77777777" w:rsidR="008D0956" w:rsidRPr="003961C8" w:rsidRDefault="008D0956" w:rsidP="008D095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336A68A"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029FB65B"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442379B4" w14:textId="77777777" w:rsidR="008D0956" w:rsidRPr="003961C8" w:rsidRDefault="008D0956" w:rsidP="008D095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8D0956" w:rsidRPr="003B7DB8" w14:paraId="50F56D7A" w14:textId="77777777" w:rsidTr="008D0956">
        <w:trPr>
          <w:trHeight w:val="675"/>
        </w:trPr>
        <w:tc>
          <w:tcPr>
            <w:tcW w:w="817" w:type="dxa"/>
            <w:vMerge/>
            <w:tcBorders>
              <w:left w:val="single" w:sz="4" w:space="0" w:color="auto"/>
              <w:right w:val="single" w:sz="4" w:space="0" w:color="auto"/>
            </w:tcBorders>
            <w:vAlign w:val="center"/>
            <w:hideMark/>
          </w:tcPr>
          <w:p w14:paraId="5AE5D2E6"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3DD8A090"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3A949A71"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1F5AAA1" w14:textId="77777777" w:rsidR="008D0956" w:rsidRPr="003B7DB8" w:rsidRDefault="008D095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789FCA90"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52ADBB1"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83AE5FF"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06965988"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r>
      <w:tr w:rsidR="008D0956" w:rsidRPr="003B7DB8" w14:paraId="69524F00" w14:textId="77777777" w:rsidTr="008D0956">
        <w:trPr>
          <w:trHeight w:val="690"/>
        </w:trPr>
        <w:tc>
          <w:tcPr>
            <w:tcW w:w="817" w:type="dxa"/>
            <w:vMerge/>
            <w:tcBorders>
              <w:left w:val="single" w:sz="4" w:space="0" w:color="auto"/>
              <w:bottom w:val="single" w:sz="4" w:space="0" w:color="auto"/>
              <w:right w:val="single" w:sz="4" w:space="0" w:color="auto"/>
            </w:tcBorders>
            <w:vAlign w:val="center"/>
            <w:hideMark/>
          </w:tcPr>
          <w:p w14:paraId="7275CE90" w14:textId="77777777" w:rsidR="008D0956"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2C826413"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2145E6D3" w14:textId="77777777" w:rsidR="008D0956" w:rsidRPr="003B7DB8" w:rsidRDefault="008D095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1B4EFCB" w14:textId="77777777" w:rsidR="008D0956" w:rsidRPr="003B7DB8" w:rsidRDefault="008D095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14:paraId="655FE8A1" w14:textId="77777777" w:rsidR="008D0956" w:rsidRPr="003961C8" w:rsidRDefault="008D0956" w:rsidP="008D095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B6C56EF"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764FDE9F" w14:textId="77777777" w:rsidR="008D0956" w:rsidRPr="003961C8" w:rsidRDefault="008D0956" w:rsidP="008D095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14:paraId="711C64C2" w14:textId="77777777" w:rsidR="008D0956" w:rsidRPr="003961C8" w:rsidRDefault="008D0956" w:rsidP="008D095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bl>
    <w:p w14:paraId="15AD9BD4" w14:textId="77777777" w:rsidR="00431C07" w:rsidRDefault="00431C07" w:rsidP="00431C07">
      <w:pPr>
        <w:autoSpaceDE w:val="0"/>
        <w:jc w:val="both"/>
        <w:rPr>
          <w:rFonts w:ascii="Times New Roman" w:hAnsi="Times New Roman" w:cs="Times New Roman"/>
          <w:bCs/>
        </w:rPr>
      </w:pPr>
    </w:p>
    <w:p w14:paraId="403FCBEA" w14:textId="77777777" w:rsidR="00431C07" w:rsidRPr="00380E46" w:rsidRDefault="00431C07" w:rsidP="00431C07">
      <w:pPr>
        <w:autoSpaceDE w:val="0"/>
        <w:jc w:val="both"/>
        <w:rPr>
          <w:rFonts w:ascii="Times New Roman" w:hAnsi="Times New Roman" w:cs="Times New Roman"/>
          <w:bCs/>
        </w:rPr>
      </w:pPr>
    </w:p>
    <w:p w14:paraId="6A7E96D0" w14:textId="77777777" w:rsidR="00431C07" w:rsidRPr="006F6243" w:rsidRDefault="00431C07" w:rsidP="00431C07">
      <w:pPr>
        <w:autoSpaceDE w:val="0"/>
        <w:rPr>
          <w:rFonts w:ascii="Times New Roman" w:hAnsi="Times New Roman"/>
          <w:sz w:val="28"/>
          <w:szCs w:val="28"/>
        </w:rPr>
      </w:pPr>
    </w:p>
    <w:p w14:paraId="156C9C5B" w14:textId="77777777" w:rsidR="00431C07" w:rsidRPr="00D66C76" w:rsidRDefault="00431C07" w:rsidP="00431C07">
      <w:pPr>
        <w:jc w:val="center"/>
        <w:rPr>
          <w:rFonts w:ascii="Times New Roman" w:hAnsi="Times New Roman" w:cs="Times New Roman"/>
          <w:sz w:val="20"/>
          <w:szCs w:val="20"/>
        </w:rPr>
      </w:pPr>
      <w:r>
        <w:rPr>
          <w:rFonts w:ascii="Times New Roman" w:hAnsi="Times New Roman" w:cs="Times New Roman"/>
          <w:sz w:val="20"/>
          <w:szCs w:val="20"/>
        </w:rPr>
        <w:t>______________</w:t>
      </w:r>
    </w:p>
    <w:p w14:paraId="02B70D07" w14:textId="77777777" w:rsidR="007F2365" w:rsidRDefault="007F2365" w:rsidP="001B107F">
      <w:pPr>
        <w:pStyle w:val="ConsPlusNonformat"/>
        <w:ind w:left="10773"/>
        <w:rPr>
          <w:rFonts w:ascii="Times New Roman" w:hAnsi="Times New Roman" w:cs="Times New Roman"/>
        </w:rPr>
      </w:pPr>
    </w:p>
    <w:sectPr w:rsidR="007F2365" w:rsidSect="00E537A5">
      <w:pgSz w:w="16838" w:h="11906" w:orient="landscape"/>
      <w:pgMar w:top="567" w:right="395" w:bottom="567" w:left="1343" w:header="142" w:footer="128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CD15D" w14:textId="77777777" w:rsidR="008D0956" w:rsidRDefault="008D0956">
      <w:pPr>
        <w:rPr>
          <w:rFonts w:hint="eastAsia"/>
        </w:rPr>
      </w:pPr>
      <w:r>
        <w:separator/>
      </w:r>
    </w:p>
  </w:endnote>
  <w:endnote w:type="continuationSeparator" w:id="0">
    <w:p w14:paraId="2D1B6E74" w14:textId="77777777" w:rsidR="008D0956" w:rsidRDefault="008D095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243AB" w14:textId="77777777" w:rsidR="008D0956" w:rsidRDefault="008D0956">
      <w:pPr>
        <w:rPr>
          <w:rFonts w:hint="eastAsia"/>
        </w:rPr>
      </w:pPr>
      <w:r>
        <w:separator/>
      </w:r>
    </w:p>
  </w:footnote>
  <w:footnote w:type="continuationSeparator" w:id="0">
    <w:p w14:paraId="1F245D0C" w14:textId="77777777" w:rsidR="008D0956" w:rsidRDefault="008D0956">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A856D" w14:textId="77777777" w:rsidR="008D0956" w:rsidRDefault="008D0956" w:rsidP="00213548">
    <w:pPr>
      <w:pStyle w:val="af4"/>
      <w:jc w:val="righ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15:restartNumberingAfterBreak="0">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15:restartNumberingAfterBreak="0">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15:restartNumberingAfterBreak="0">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15:restartNumberingAfterBreak="0">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15:restartNumberingAfterBreak="0">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15:restartNumberingAfterBreak="0">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15:restartNumberingAfterBreak="0">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15:restartNumberingAfterBreak="0">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15:restartNumberingAfterBreak="0">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15:restartNumberingAfterBreak="0">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15:restartNumberingAfterBreak="0">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15:restartNumberingAfterBreak="0">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15:restartNumberingAfterBreak="0">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15:restartNumberingAfterBreak="0">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15:restartNumberingAfterBreak="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15:restartNumberingAfterBreak="0">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0E59A6"/>
    <w:rsid w:val="00011D82"/>
    <w:rsid w:val="000160D1"/>
    <w:rsid w:val="0002669D"/>
    <w:rsid w:val="000279E0"/>
    <w:rsid w:val="00034FA9"/>
    <w:rsid w:val="0004145D"/>
    <w:rsid w:val="00044A73"/>
    <w:rsid w:val="00051114"/>
    <w:rsid w:val="00071D2D"/>
    <w:rsid w:val="00075647"/>
    <w:rsid w:val="00077F61"/>
    <w:rsid w:val="000860EF"/>
    <w:rsid w:val="000A1309"/>
    <w:rsid w:val="000A304D"/>
    <w:rsid w:val="000A6433"/>
    <w:rsid w:val="000B3EEA"/>
    <w:rsid w:val="000B66FF"/>
    <w:rsid w:val="000C4F49"/>
    <w:rsid w:val="000C6854"/>
    <w:rsid w:val="000E2105"/>
    <w:rsid w:val="000E3CCC"/>
    <w:rsid w:val="000E43D3"/>
    <w:rsid w:val="000E59A6"/>
    <w:rsid w:val="000F26EF"/>
    <w:rsid w:val="000F2C77"/>
    <w:rsid w:val="000F2DF3"/>
    <w:rsid w:val="000F6A6B"/>
    <w:rsid w:val="00101317"/>
    <w:rsid w:val="00101353"/>
    <w:rsid w:val="00103257"/>
    <w:rsid w:val="00105889"/>
    <w:rsid w:val="00105CF1"/>
    <w:rsid w:val="00110730"/>
    <w:rsid w:val="0011298E"/>
    <w:rsid w:val="00116FB1"/>
    <w:rsid w:val="00122E64"/>
    <w:rsid w:val="00125A58"/>
    <w:rsid w:val="001309EB"/>
    <w:rsid w:val="0013163C"/>
    <w:rsid w:val="00131BC7"/>
    <w:rsid w:val="0013419D"/>
    <w:rsid w:val="00136457"/>
    <w:rsid w:val="00150905"/>
    <w:rsid w:val="00153D55"/>
    <w:rsid w:val="001551BD"/>
    <w:rsid w:val="00157EB4"/>
    <w:rsid w:val="00160DA0"/>
    <w:rsid w:val="00165374"/>
    <w:rsid w:val="00166117"/>
    <w:rsid w:val="00170B4A"/>
    <w:rsid w:val="0018639E"/>
    <w:rsid w:val="00187A95"/>
    <w:rsid w:val="001955F0"/>
    <w:rsid w:val="001A1E3B"/>
    <w:rsid w:val="001A4C7D"/>
    <w:rsid w:val="001B107F"/>
    <w:rsid w:val="001B1FB5"/>
    <w:rsid w:val="001B2AD5"/>
    <w:rsid w:val="001C0613"/>
    <w:rsid w:val="001C270E"/>
    <w:rsid w:val="001C30CD"/>
    <w:rsid w:val="001D0E1D"/>
    <w:rsid w:val="001E29BD"/>
    <w:rsid w:val="001F0870"/>
    <w:rsid w:val="001F0B4D"/>
    <w:rsid w:val="001F15A3"/>
    <w:rsid w:val="001F4954"/>
    <w:rsid w:val="001F78E5"/>
    <w:rsid w:val="002127CF"/>
    <w:rsid w:val="00213548"/>
    <w:rsid w:val="0022235D"/>
    <w:rsid w:val="00223229"/>
    <w:rsid w:val="00226DED"/>
    <w:rsid w:val="00231063"/>
    <w:rsid w:val="00237556"/>
    <w:rsid w:val="002517CD"/>
    <w:rsid w:val="00251D5F"/>
    <w:rsid w:val="002542E8"/>
    <w:rsid w:val="00255441"/>
    <w:rsid w:val="00256AE3"/>
    <w:rsid w:val="00257DC0"/>
    <w:rsid w:val="002608FC"/>
    <w:rsid w:val="0026493C"/>
    <w:rsid w:val="002717AA"/>
    <w:rsid w:val="0027320E"/>
    <w:rsid w:val="00275A05"/>
    <w:rsid w:val="00291B73"/>
    <w:rsid w:val="0029240F"/>
    <w:rsid w:val="002927D9"/>
    <w:rsid w:val="002B1C8A"/>
    <w:rsid w:val="002B1EE5"/>
    <w:rsid w:val="002B530D"/>
    <w:rsid w:val="002C3B45"/>
    <w:rsid w:val="002C6D0B"/>
    <w:rsid w:val="002D4FF3"/>
    <w:rsid w:val="002D677E"/>
    <w:rsid w:val="002E4629"/>
    <w:rsid w:val="002E70B7"/>
    <w:rsid w:val="002E7E33"/>
    <w:rsid w:val="002F4413"/>
    <w:rsid w:val="002F447F"/>
    <w:rsid w:val="003005E5"/>
    <w:rsid w:val="00304264"/>
    <w:rsid w:val="0030567A"/>
    <w:rsid w:val="00306317"/>
    <w:rsid w:val="00312088"/>
    <w:rsid w:val="00316BDB"/>
    <w:rsid w:val="00317D87"/>
    <w:rsid w:val="00320FE2"/>
    <w:rsid w:val="00326B15"/>
    <w:rsid w:val="00327174"/>
    <w:rsid w:val="0033001F"/>
    <w:rsid w:val="00335BF4"/>
    <w:rsid w:val="00336A55"/>
    <w:rsid w:val="00337431"/>
    <w:rsid w:val="00341DD7"/>
    <w:rsid w:val="00341E41"/>
    <w:rsid w:val="00343331"/>
    <w:rsid w:val="003439EB"/>
    <w:rsid w:val="00343A3C"/>
    <w:rsid w:val="00346C3D"/>
    <w:rsid w:val="0035285A"/>
    <w:rsid w:val="00357CA5"/>
    <w:rsid w:val="003609D4"/>
    <w:rsid w:val="0036648A"/>
    <w:rsid w:val="00391C63"/>
    <w:rsid w:val="00394248"/>
    <w:rsid w:val="0039443C"/>
    <w:rsid w:val="00394DF7"/>
    <w:rsid w:val="003A11BA"/>
    <w:rsid w:val="003A2274"/>
    <w:rsid w:val="003A7B24"/>
    <w:rsid w:val="003A7DAF"/>
    <w:rsid w:val="003B7DB8"/>
    <w:rsid w:val="003D0C9B"/>
    <w:rsid w:val="003E6E20"/>
    <w:rsid w:val="003F1EB5"/>
    <w:rsid w:val="003F2A8A"/>
    <w:rsid w:val="00411F6E"/>
    <w:rsid w:val="004209A3"/>
    <w:rsid w:val="00431C07"/>
    <w:rsid w:val="004332FA"/>
    <w:rsid w:val="004365FA"/>
    <w:rsid w:val="00444778"/>
    <w:rsid w:val="0046368B"/>
    <w:rsid w:val="00466AB0"/>
    <w:rsid w:val="00467B98"/>
    <w:rsid w:val="00472D2E"/>
    <w:rsid w:val="0047406A"/>
    <w:rsid w:val="00475B5E"/>
    <w:rsid w:val="00480140"/>
    <w:rsid w:val="00481869"/>
    <w:rsid w:val="00485332"/>
    <w:rsid w:val="00486CD1"/>
    <w:rsid w:val="004931F2"/>
    <w:rsid w:val="004A79F4"/>
    <w:rsid w:val="004B0C53"/>
    <w:rsid w:val="004B41F4"/>
    <w:rsid w:val="004B434B"/>
    <w:rsid w:val="004C3DE2"/>
    <w:rsid w:val="004D1470"/>
    <w:rsid w:val="004D68C5"/>
    <w:rsid w:val="004E04BE"/>
    <w:rsid w:val="004E1CB3"/>
    <w:rsid w:val="004E7230"/>
    <w:rsid w:val="004F5C2B"/>
    <w:rsid w:val="005123E9"/>
    <w:rsid w:val="00512E29"/>
    <w:rsid w:val="00516FF9"/>
    <w:rsid w:val="0052702E"/>
    <w:rsid w:val="00533ED1"/>
    <w:rsid w:val="00547525"/>
    <w:rsid w:val="00563B64"/>
    <w:rsid w:val="00570CE3"/>
    <w:rsid w:val="00571904"/>
    <w:rsid w:val="00571C85"/>
    <w:rsid w:val="00574F23"/>
    <w:rsid w:val="00580BE5"/>
    <w:rsid w:val="0058601A"/>
    <w:rsid w:val="00587C28"/>
    <w:rsid w:val="0059266C"/>
    <w:rsid w:val="005A168E"/>
    <w:rsid w:val="005A178B"/>
    <w:rsid w:val="005A3D9F"/>
    <w:rsid w:val="005B1220"/>
    <w:rsid w:val="005B1BCB"/>
    <w:rsid w:val="005C02DF"/>
    <w:rsid w:val="005C08FD"/>
    <w:rsid w:val="005C2323"/>
    <w:rsid w:val="005C658A"/>
    <w:rsid w:val="005D062F"/>
    <w:rsid w:val="005D1E63"/>
    <w:rsid w:val="005D51EE"/>
    <w:rsid w:val="005D6B2C"/>
    <w:rsid w:val="005E009E"/>
    <w:rsid w:val="005E6C9A"/>
    <w:rsid w:val="005F0A1C"/>
    <w:rsid w:val="006011F0"/>
    <w:rsid w:val="0061341C"/>
    <w:rsid w:val="006167BE"/>
    <w:rsid w:val="00627C00"/>
    <w:rsid w:val="0063195C"/>
    <w:rsid w:val="006354CA"/>
    <w:rsid w:val="00640651"/>
    <w:rsid w:val="00644667"/>
    <w:rsid w:val="00646AD0"/>
    <w:rsid w:val="00647952"/>
    <w:rsid w:val="00654A78"/>
    <w:rsid w:val="00656A46"/>
    <w:rsid w:val="0066555B"/>
    <w:rsid w:val="00672E65"/>
    <w:rsid w:val="00674D8D"/>
    <w:rsid w:val="00675A61"/>
    <w:rsid w:val="006875B5"/>
    <w:rsid w:val="00687C84"/>
    <w:rsid w:val="00691612"/>
    <w:rsid w:val="00692F96"/>
    <w:rsid w:val="006955F2"/>
    <w:rsid w:val="00696E20"/>
    <w:rsid w:val="006A1C80"/>
    <w:rsid w:val="006B1EB8"/>
    <w:rsid w:val="006B284B"/>
    <w:rsid w:val="006B6D48"/>
    <w:rsid w:val="006C36C3"/>
    <w:rsid w:val="006F6243"/>
    <w:rsid w:val="006F76E0"/>
    <w:rsid w:val="006F7B26"/>
    <w:rsid w:val="00705BAA"/>
    <w:rsid w:val="00727CA9"/>
    <w:rsid w:val="007312F2"/>
    <w:rsid w:val="007313FD"/>
    <w:rsid w:val="007343BB"/>
    <w:rsid w:val="00742816"/>
    <w:rsid w:val="00751EB0"/>
    <w:rsid w:val="00762254"/>
    <w:rsid w:val="00765B42"/>
    <w:rsid w:val="0076728E"/>
    <w:rsid w:val="007707EC"/>
    <w:rsid w:val="007722A0"/>
    <w:rsid w:val="00776CA3"/>
    <w:rsid w:val="007803D3"/>
    <w:rsid w:val="007808C8"/>
    <w:rsid w:val="007815B3"/>
    <w:rsid w:val="007820F3"/>
    <w:rsid w:val="00785D7B"/>
    <w:rsid w:val="007871CB"/>
    <w:rsid w:val="007968B8"/>
    <w:rsid w:val="007A3C35"/>
    <w:rsid w:val="007A7C4F"/>
    <w:rsid w:val="007C317C"/>
    <w:rsid w:val="007C3516"/>
    <w:rsid w:val="007C78F5"/>
    <w:rsid w:val="007D1A78"/>
    <w:rsid w:val="007D45E8"/>
    <w:rsid w:val="007E1562"/>
    <w:rsid w:val="007E7F10"/>
    <w:rsid w:val="007F00E8"/>
    <w:rsid w:val="007F165E"/>
    <w:rsid w:val="007F2365"/>
    <w:rsid w:val="007F2944"/>
    <w:rsid w:val="007F78FA"/>
    <w:rsid w:val="0081241D"/>
    <w:rsid w:val="008153D8"/>
    <w:rsid w:val="00815E2C"/>
    <w:rsid w:val="00816287"/>
    <w:rsid w:val="00816A63"/>
    <w:rsid w:val="008313A3"/>
    <w:rsid w:val="00840138"/>
    <w:rsid w:val="00840E60"/>
    <w:rsid w:val="00841BD4"/>
    <w:rsid w:val="008430A5"/>
    <w:rsid w:val="00852B9D"/>
    <w:rsid w:val="00873EB8"/>
    <w:rsid w:val="00874A34"/>
    <w:rsid w:val="00876097"/>
    <w:rsid w:val="0087647D"/>
    <w:rsid w:val="0088377C"/>
    <w:rsid w:val="008A29A9"/>
    <w:rsid w:val="008A64B9"/>
    <w:rsid w:val="008B28FC"/>
    <w:rsid w:val="008C0706"/>
    <w:rsid w:val="008C2D93"/>
    <w:rsid w:val="008C2DB8"/>
    <w:rsid w:val="008C481F"/>
    <w:rsid w:val="008C5FB6"/>
    <w:rsid w:val="008D0956"/>
    <w:rsid w:val="008D5B1B"/>
    <w:rsid w:val="008E14A6"/>
    <w:rsid w:val="008E2831"/>
    <w:rsid w:val="008F1ACF"/>
    <w:rsid w:val="008F2906"/>
    <w:rsid w:val="008F30CE"/>
    <w:rsid w:val="0090456A"/>
    <w:rsid w:val="00907E59"/>
    <w:rsid w:val="009142B8"/>
    <w:rsid w:val="009210A0"/>
    <w:rsid w:val="009221F5"/>
    <w:rsid w:val="009257D6"/>
    <w:rsid w:val="0093141E"/>
    <w:rsid w:val="00931D9F"/>
    <w:rsid w:val="00933FDF"/>
    <w:rsid w:val="00934256"/>
    <w:rsid w:val="0094033A"/>
    <w:rsid w:val="00950AD4"/>
    <w:rsid w:val="00953B09"/>
    <w:rsid w:val="009648AE"/>
    <w:rsid w:val="00964FE5"/>
    <w:rsid w:val="009744F9"/>
    <w:rsid w:val="009A4FD3"/>
    <w:rsid w:val="009A744C"/>
    <w:rsid w:val="009B13F0"/>
    <w:rsid w:val="009C1582"/>
    <w:rsid w:val="009D2DEB"/>
    <w:rsid w:val="009D2FB2"/>
    <w:rsid w:val="009D32AD"/>
    <w:rsid w:val="009E05CE"/>
    <w:rsid w:val="009E6796"/>
    <w:rsid w:val="009E755A"/>
    <w:rsid w:val="009F0920"/>
    <w:rsid w:val="009F52B1"/>
    <w:rsid w:val="00A06F84"/>
    <w:rsid w:val="00A22DCB"/>
    <w:rsid w:val="00A24BAB"/>
    <w:rsid w:val="00A26FDB"/>
    <w:rsid w:val="00A30273"/>
    <w:rsid w:val="00A32284"/>
    <w:rsid w:val="00A44EA7"/>
    <w:rsid w:val="00A55DF8"/>
    <w:rsid w:val="00A63E50"/>
    <w:rsid w:val="00A646C0"/>
    <w:rsid w:val="00A65124"/>
    <w:rsid w:val="00A65E96"/>
    <w:rsid w:val="00A71DA2"/>
    <w:rsid w:val="00A76E11"/>
    <w:rsid w:val="00A90FC0"/>
    <w:rsid w:val="00A96FFC"/>
    <w:rsid w:val="00AB3AA7"/>
    <w:rsid w:val="00AC588A"/>
    <w:rsid w:val="00AC7500"/>
    <w:rsid w:val="00AE2489"/>
    <w:rsid w:val="00AE2FBF"/>
    <w:rsid w:val="00AF05C2"/>
    <w:rsid w:val="00AF2930"/>
    <w:rsid w:val="00AF497B"/>
    <w:rsid w:val="00B14B85"/>
    <w:rsid w:val="00B246A0"/>
    <w:rsid w:val="00B33495"/>
    <w:rsid w:val="00B349E7"/>
    <w:rsid w:val="00B4610E"/>
    <w:rsid w:val="00B541EE"/>
    <w:rsid w:val="00B600A9"/>
    <w:rsid w:val="00B66D67"/>
    <w:rsid w:val="00B70440"/>
    <w:rsid w:val="00B86775"/>
    <w:rsid w:val="00B942FF"/>
    <w:rsid w:val="00B94584"/>
    <w:rsid w:val="00BA6F45"/>
    <w:rsid w:val="00BA781F"/>
    <w:rsid w:val="00BB6162"/>
    <w:rsid w:val="00BB7B67"/>
    <w:rsid w:val="00BC7E03"/>
    <w:rsid w:val="00BF1DAB"/>
    <w:rsid w:val="00BF5C6D"/>
    <w:rsid w:val="00C1198C"/>
    <w:rsid w:val="00C1346A"/>
    <w:rsid w:val="00C22133"/>
    <w:rsid w:val="00C24895"/>
    <w:rsid w:val="00C25639"/>
    <w:rsid w:val="00C40653"/>
    <w:rsid w:val="00C41BE4"/>
    <w:rsid w:val="00C42260"/>
    <w:rsid w:val="00C42BDD"/>
    <w:rsid w:val="00C45491"/>
    <w:rsid w:val="00C45E40"/>
    <w:rsid w:val="00C45F93"/>
    <w:rsid w:val="00C47F9A"/>
    <w:rsid w:val="00C50F1A"/>
    <w:rsid w:val="00C5358E"/>
    <w:rsid w:val="00C54878"/>
    <w:rsid w:val="00C619EF"/>
    <w:rsid w:val="00C82A33"/>
    <w:rsid w:val="00C8601A"/>
    <w:rsid w:val="00C93F4E"/>
    <w:rsid w:val="00CA0D02"/>
    <w:rsid w:val="00CA16B4"/>
    <w:rsid w:val="00CA3436"/>
    <w:rsid w:val="00CB5645"/>
    <w:rsid w:val="00CC76A2"/>
    <w:rsid w:val="00CD4D5E"/>
    <w:rsid w:val="00CD6C84"/>
    <w:rsid w:val="00CD6D69"/>
    <w:rsid w:val="00CE00C0"/>
    <w:rsid w:val="00CE0A6A"/>
    <w:rsid w:val="00CE1D65"/>
    <w:rsid w:val="00CE5A14"/>
    <w:rsid w:val="00CF6A89"/>
    <w:rsid w:val="00D008C3"/>
    <w:rsid w:val="00D15532"/>
    <w:rsid w:val="00D15730"/>
    <w:rsid w:val="00D1714F"/>
    <w:rsid w:val="00D21F97"/>
    <w:rsid w:val="00D23A63"/>
    <w:rsid w:val="00D26BF7"/>
    <w:rsid w:val="00D31295"/>
    <w:rsid w:val="00D32EDC"/>
    <w:rsid w:val="00D3616B"/>
    <w:rsid w:val="00D40E8E"/>
    <w:rsid w:val="00D44333"/>
    <w:rsid w:val="00D46A83"/>
    <w:rsid w:val="00D474DC"/>
    <w:rsid w:val="00D619D3"/>
    <w:rsid w:val="00D62A8A"/>
    <w:rsid w:val="00D6529E"/>
    <w:rsid w:val="00D727A7"/>
    <w:rsid w:val="00D740FE"/>
    <w:rsid w:val="00D75865"/>
    <w:rsid w:val="00D817E4"/>
    <w:rsid w:val="00D84525"/>
    <w:rsid w:val="00D90FE0"/>
    <w:rsid w:val="00D92FA4"/>
    <w:rsid w:val="00DB1578"/>
    <w:rsid w:val="00DB2184"/>
    <w:rsid w:val="00DB4E13"/>
    <w:rsid w:val="00DC0CD6"/>
    <w:rsid w:val="00DC510C"/>
    <w:rsid w:val="00DC6CF5"/>
    <w:rsid w:val="00DD1EDC"/>
    <w:rsid w:val="00DE378A"/>
    <w:rsid w:val="00E151DD"/>
    <w:rsid w:val="00E315CB"/>
    <w:rsid w:val="00E31D96"/>
    <w:rsid w:val="00E35C65"/>
    <w:rsid w:val="00E37465"/>
    <w:rsid w:val="00E50D13"/>
    <w:rsid w:val="00E5189B"/>
    <w:rsid w:val="00E52B9B"/>
    <w:rsid w:val="00E537A5"/>
    <w:rsid w:val="00E7530A"/>
    <w:rsid w:val="00E7741B"/>
    <w:rsid w:val="00E80CB4"/>
    <w:rsid w:val="00E901B1"/>
    <w:rsid w:val="00EA0AE3"/>
    <w:rsid w:val="00EA626D"/>
    <w:rsid w:val="00EA7731"/>
    <w:rsid w:val="00EB3E35"/>
    <w:rsid w:val="00EC14C9"/>
    <w:rsid w:val="00EC225E"/>
    <w:rsid w:val="00EC6CE1"/>
    <w:rsid w:val="00ED5885"/>
    <w:rsid w:val="00EE2419"/>
    <w:rsid w:val="00EE4826"/>
    <w:rsid w:val="00EF0751"/>
    <w:rsid w:val="00EF54A2"/>
    <w:rsid w:val="00EF54BC"/>
    <w:rsid w:val="00F0149F"/>
    <w:rsid w:val="00F15705"/>
    <w:rsid w:val="00F15B03"/>
    <w:rsid w:val="00F176F3"/>
    <w:rsid w:val="00F35291"/>
    <w:rsid w:val="00F37CA4"/>
    <w:rsid w:val="00F4755B"/>
    <w:rsid w:val="00F554F2"/>
    <w:rsid w:val="00F5668D"/>
    <w:rsid w:val="00F70A36"/>
    <w:rsid w:val="00F70B0C"/>
    <w:rsid w:val="00F71F93"/>
    <w:rsid w:val="00F82508"/>
    <w:rsid w:val="00F84530"/>
    <w:rsid w:val="00F86B2D"/>
    <w:rsid w:val="00F90CA7"/>
    <w:rsid w:val="00F94613"/>
    <w:rsid w:val="00F95521"/>
    <w:rsid w:val="00F95804"/>
    <w:rsid w:val="00F967AF"/>
    <w:rsid w:val="00F96F58"/>
    <w:rsid w:val="00FA5FAC"/>
    <w:rsid w:val="00FA7AE6"/>
    <w:rsid w:val="00FB0266"/>
    <w:rsid w:val="00FB33AC"/>
    <w:rsid w:val="00FB609A"/>
    <w:rsid w:val="00FC21A4"/>
    <w:rsid w:val="00FC79B5"/>
    <w:rsid w:val="00FD092A"/>
    <w:rsid w:val="00FD2765"/>
    <w:rsid w:val="00FF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7E374D"/>
  <w15:docId w15:val="{653A46F0-9610-4444-8DF2-971F8A0A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D0B"/>
    <w:pPr>
      <w:widowControl w:val="0"/>
      <w:suppressAutoHyphens/>
    </w:pPr>
    <w:rPr>
      <w:rFonts w:ascii="Liberation Serif" w:hAnsi="Liberation Serif" w:cs="Mangal"/>
      <w:kern w:val="2"/>
      <w:sz w:val="24"/>
      <w:szCs w:val="24"/>
      <w:lang w:eastAsia="zh-CN" w:bidi="hi-IN"/>
    </w:rPr>
  </w:style>
  <w:style w:type="paragraph" w:styleId="1">
    <w:name w:val="heading 1"/>
    <w:basedOn w:val="10"/>
    <w:next w:val="a0"/>
    <w:link w:val="11"/>
    <w:qFormat/>
    <w:rsid w:val="00F96F58"/>
    <w:pPr>
      <w:numPr>
        <w:numId w:val="1"/>
      </w:numPr>
      <w:outlineLvl w:val="0"/>
    </w:pPr>
    <w:rPr>
      <w:b/>
      <w:bCs/>
      <w:sz w:val="36"/>
      <w:szCs w:val="36"/>
    </w:rPr>
  </w:style>
  <w:style w:type="paragraph" w:styleId="2">
    <w:name w:val="heading 2"/>
    <w:basedOn w:val="10"/>
    <w:next w:val="a0"/>
    <w:link w:val="20"/>
    <w:qFormat/>
    <w:rsid w:val="00F96F58"/>
    <w:pPr>
      <w:numPr>
        <w:ilvl w:val="1"/>
        <w:numId w:val="1"/>
      </w:numPr>
      <w:spacing w:before="200"/>
      <w:outlineLvl w:val="1"/>
    </w:pPr>
    <w:rPr>
      <w:b/>
      <w:bCs/>
      <w:sz w:val="32"/>
      <w:szCs w:val="32"/>
    </w:rPr>
  </w:style>
  <w:style w:type="paragraph" w:styleId="3">
    <w:name w:val="heading 3"/>
    <w:aliases w:val="H3,&quot;Сапфир&quot;"/>
    <w:basedOn w:val="10"/>
    <w:next w:val="a0"/>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rsid w:val="00F96F58"/>
    <w:pPr>
      <w:keepNext/>
      <w:spacing w:before="240" w:after="120"/>
    </w:pPr>
    <w:rPr>
      <w:rFonts w:ascii="Liberation Sans" w:eastAsia="Microsoft YaHei" w:hAnsi="Liberation Sans"/>
      <w:sz w:val="28"/>
      <w:szCs w:val="28"/>
    </w:rPr>
  </w:style>
  <w:style w:type="paragraph" w:styleId="a0">
    <w:name w:val="Body Text"/>
    <w:basedOn w:val="a"/>
    <w:link w:val="a4"/>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5">
    <w:name w:val="Текст выноски Знак"/>
    <w:rsid w:val="00F96F58"/>
    <w:rPr>
      <w:rFonts w:ascii="Tahoma" w:eastAsia="SimSun" w:hAnsi="Tahoma" w:cs="Mangal"/>
      <w:kern w:val="2"/>
      <w:sz w:val="16"/>
      <w:szCs w:val="14"/>
      <w:lang w:eastAsia="zh-CN" w:bidi="hi-IN"/>
    </w:rPr>
  </w:style>
  <w:style w:type="character" w:customStyle="1" w:styleId="12">
    <w:name w:val="Основной шрифт абзаца1"/>
    <w:qFormat/>
    <w:rsid w:val="00F96F58"/>
  </w:style>
  <w:style w:type="character" w:customStyle="1" w:styleId="a6">
    <w:name w:val="Основной текст_"/>
    <w:rsid w:val="00F96F58"/>
    <w:rPr>
      <w:sz w:val="25"/>
      <w:szCs w:val="25"/>
      <w:shd w:val="clear" w:color="auto" w:fill="FFFFFF"/>
    </w:rPr>
  </w:style>
  <w:style w:type="character" w:styleId="a7">
    <w:name w:val="Hyperlink"/>
    <w:rsid w:val="00F96F58"/>
    <w:rPr>
      <w:color w:val="0000FF"/>
      <w:u w:val="single"/>
    </w:rPr>
  </w:style>
  <w:style w:type="paragraph" w:styleId="a8">
    <w:name w:val="List"/>
    <w:basedOn w:val="a0"/>
    <w:rsid w:val="00F96F58"/>
  </w:style>
  <w:style w:type="paragraph" w:styleId="a9">
    <w:name w:val="caption"/>
    <w:basedOn w:val="10"/>
    <w:next w:val="a0"/>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3">
    <w:name w:val="Название объекта1"/>
    <w:basedOn w:val="a"/>
    <w:rsid w:val="00F96F58"/>
    <w:pPr>
      <w:suppressLineNumbers/>
      <w:spacing w:before="120" w:after="120"/>
    </w:pPr>
    <w:rPr>
      <w:i/>
      <w:iCs/>
    </w:rPr>
  </w:style>
  <w:style w:type="paragraph" w:customStyle="1" w:styleId="14">
    <w:name w:val="Указатель1"/>
    <w:basedOn w:val="a"/>
    <w:rsid w:val="00F96F58"/>
    <w:pPr>
      <w:suppressLineNumbers/>
    </w:pPr>
  </w:style>
  <w:style w:type="paragraph" w:customStyle="1" w:styleId="aa">
    <w:name w:val="Блочная цитата"/>
    <w:basedOn w:val="a"/>
    <w:rsid w:val="00F96F58"/>
    <w:pPr>
      <w:spacing w:after="283"/>
      <w:ind w:left="567" w:right="567"/>
    </w:pPr>
  </w:style>
  <w:style w:type="paragraph" w:styleId="ab">
    <w:name w:val="Subtitle"/>
    <w:basedOn w:val="10"/>
    <w:next w:val="a0"/>
    <w:link w:val="ac"/>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d">
    <w:name w:val="Содержимое таблицы"/>
    <w:basedOn w:val="a"/>
    <w:rsid w:val="00F96F58"/>
    <w:pPr>
      <w:suppressLineNumbers/>
    </w:pPr>
  </w:style>
  <w:style w:type="paragraph" w:customStyle="1" w:styleId="ae">
    <w:name w:val="Заголовок таблицы"/>
    <w:basedOn w:val="ad"/>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0">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1">
    <w:name w:val="Верхний и нижний колонтитулы"/>
    <w:basedOn w:val="a"/>
    <w:rsid w:val="00F96F58"/>
    <w:pPr>
      <w:suppressLineNumbers/>
      <w:tabs>
        <w:tab w:val="center" w:pos="4819"/>
        <w:tab w:val="right" w:pos="9638"/>
      </w:tabs>
    </w:pPr>
  </w:style>
  <w:style w:type="paragraph" w:styleId="af2">
    <w:name w:val="footer"/>
    <w:basedOn w:val="af1"/>
    <w:link w:val="af3"/>
    <w:uiPriority w:val="99"/>
    <w:rsid w:val="00F96F58"/>
  </w:style>
  <w:style w:type="paragraph" w:styleId="af4">
    <w:name w:val="header"/>
    <w:basedOn w:val="af1"/>
    <w:link w:val="af5"/>
    <w:rsid w:val="00F96F58"/>
  </w:style>
  <w:style w:type="paragraph" w:customStyle="1" w:styleId="0">
    <w:name w:val="0Абзац"/>
    <w:basedOn w:val="af6"/>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6">
    <w:name w:val="Normal (Web)"/>
    <w:basedOn w:val="a"/>
    <w:uiPriority w:val="99"/>
    <w:unhideWhenUsed/>
    <w:rsid w:val="00FC79B5"/>
    <w:rPr>
      <w:rFonts w:ascii="Times New Roman" w:hAnsi="Times New Roman"/>
      <w:szCs w:val="21"/>
    </w:rPr>
  </w:style>
  <w:style w:type="paragraph" w:customStyle="1" w:styleId="af7">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8">
    <w:name w:val="Table Grid"/>
    <w:basedOn w:val="a2"/>
    <w:uiPriority w:val="59"/>
    <w:rsid w:val="00852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1"/>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1"/>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1"/>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1"/>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1"/>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1"/>
    <w:link w:val="8"/>
    <w:rsid w:val="007F78FA"/>
    <w:rPr>
      <w:rFonts w:ascii="PetersburgCTT" w:eastAsia="Calibri" w:hAnsi="PetersburgCTT"/>
      <w:i/>
      <w:kern w:val="1"/>
      <w:sz w:val="22"/>
      <w:szCs w:val="24"/>
      <w:lang w:eastAsia="zh-CN"/>
    </w:rPr>
  </w:style>
  <w:style w:type="character" w:customStyle="1" w:styleId="90">
    <w:name w:val="Заголовок 9 Знак"/>
    <w:basedOn w:val="a1"/>
    <w:link w:val="9"/>
    <w:rsid w:val="007F78FA"/>
    <w:rPr>
      <w:rFonts w:ascii="Arial" w:hAnsi="Arial" w:cs="Arial"/>
      <w:kern w:val="1"/>
      <w:sz w:val="22"/>
      <w:szCs w:val="22"/>
      <w:lang w:eastAsia="zh-CN"/>
    </w:rPr>
  </w:style>
  <w:style w:type="character" w:customStyle="1" w:styleId="11">
    <w:name w:val="Заголовок 1 Знак"/>
    <w:basedOn w:val="a1"/>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1"/>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1"/>
    <w:link w:val="3"/>
    <w:rsid w:val="007F78FA"/>
    <w:rPr>
      <w:rFonts w:ascii="Liberation Sans" w:eastAsia="Microsoft YaHei" w:hAnsi="Liberation Sans" w:cs="Mangal"/>
      <w:b/>
      <w:bCs/>
      <w:kern w:val="2"/>
      <w:sz w:val="28"/>
      <w:szCs w:val="28"/>
      <w:lang w:eastAsia="zh-CN" w:bidi="hi-IN"/>
    </w:rPr>
  </w:style>
  <w:style w:type="paragraph" w:styleId="afa">
    <w:name w:val="Title"/>
    <w:basedOn w:val="a"/>
    <w:next w:val="a0"/>
    <w:link w:val="afb"/>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b">
    <w:name w:val="Заголовок Знак"/>
    <w:basedOn w:val="a1"/>
    <w:link w:val="afa"/>
    <w:rsid w:val="007F78FA"/>
    <w:rPr>
      <w:rFonts w:ascii="Liberation Sans" w:eastAsia="Lucida Sans Unicode" w:hAnsi="Liberation Sans" w:cs="Mangal"/>
      <w:b/>
      <w:bCs/>
      <w:kern w:val="1"/>
      <w:sz w:val="56"/>
      <w:szCs w:val="56"/>
      <w:lang w:eastAsia="zh-CN" w:bidi="hi-IN"/>
    </w:rPr>
  </w:style>
  <w:style w:type="character" w:customStyle="1" w:styleId="a4">
    <w:name w:val="Основной текст Знак"/>
    <w:basedOn w:val="a1"/>
    <w:link w:val="a0"/>
    <w:rsid w:val="007F78FA"/>
    <w:rPr>
      <w:rFonts w:ascii="Liberation Serif" w:eastAsia="SimSun" w:hAnsi="Liberation Serif" w:cs="Mangal"/>
      <w:kern w:val="2"/>
      <w:sz w:val="24"/>
      <w:szCs w:val="24"/>
      <w:lang w:eastAsia="zh-CN" w:bidi="hi-IN"/>
    </w:rPr>
  </w:style>
  <w:style w:type="character" w:customStyle="1" w:styleId="ac">
    <w:name w:val="Подзаголовок Знак"/>
    <w:basedOn w:val="a1"/>
    <w:link w:val="ab"/>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c">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0">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d">
    <w:name w:val="page number"/>
    <w:rsid w:val="007F78FA"/>
  </w:style>
  <w:style w:type="character" w:customStyle="1" w:styleId="afe">
    <w:name w:val="Символ сноски"/>
    <w:rsid w:val="007F78FA"/>
    <w:rPr>
      <w:vertAlign w:val="superscript"/>
    </w:rPr>
  </w:style>
  <w:style w:type="character" w:customStyle="1" w:styleId="paragraph">
    <w:name w:val="paragraph"/>
    <w:rsid w:val="007F78FA"/>
  </w:style>
  <w:style w:type="character" w:customStyle="1" w:styleId="aff">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0">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1">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10"/>
    <w:next w:val="a0"/>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2">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5">
    <w:name w:val="Верхний колонтитул Знак"/>
    <w:basedOn w:val="a1"/>
    <w:link w:val="af4"/>
    <w:rsid w:val="007F78FA"/>
    <w:rPr>
      <w:rFonts w:ascii="Liberation Serif" w:eastAsia="SimSun" w:hAnsi="Liberation Serif" w:cs="Mangal"/>
      <w:kern w:val="2"/>
      <w:sz w:val="24"/>
      <w:szCs w:val="24"/>
      <w:lang w:eastAsia="zh-CN" w:bidi="hi-IN"/>
    </w:rPr>
  </w:style>
  <w:style w:type="character" w:customStyle="1" w:styleId="af3">
    <w:name w:val="Нижний колонтитул Знак"/>
    <w:basedOn w:val="a1"/>
    <w:link w:val="af2"/>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2"/>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3">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4">
    <w:name w:val="footnote text"/>
    <w:basedOn w:val="a0"/>
    <w:link w:val="aff5"/>
    <w:rsid w:val="007F78FA"/>
    <w:pPr>
      <w:suppressAutoHyphens w:val="0"/>
      <w:spacing w:after="0" w:line="240" w:lineRule="auto"/>
      <w:jc w:val="both"/>
    </w:pPr>
    <w:rPr>
      <w:rFonts w:ascii="Arial" w:eastAsia="Lucida Sans Unicode" w:hAnsi="Arial"/>
      <w:kern w:val="1"/>
      <w:sz w:val="20"/>
    </w:rPr>
  </w:style>
  <w:style w:type="character" w:customStyle="1" w:styleId="aff5">
    <w:name w:val="Текст сноски Знак"/>
    <w:basedOn w:val="a1"/>
    <w:link w:val="aff4"/>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6">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7">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8">
    <w:name w:val="Body Text Indent"/>
    <w:basedOn w:val="a"/>
    <w:link w:val="aff9"/>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9">
    <w:name w:val="Основной текст с отступом Знак"/>
    <w:basedOn w:val="a1"/>
    <w:link w:val="aff8"/>
    <w:uiPriority w:val="99"/>
    <w:rsid w:val="007F78FA"/>
    <w:rPr>
      <w:kern w:val="1"/>
      <w:sz w:val="24"/>
      <w:szCs w:val="24"/>
      <w:lang w:eastAsia="zh-CN"/>
    </w:rPr>
  </w:style>
  <w:style w:type="paragraph" w:customStyle="1" w:styleId="141">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a">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b">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d">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e">
    <w:name w:val="Содержимое врезки"/>
    <w:basedOn w:val="a0"/>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1"/>
    <w:link w:val="2b"/>
    <w:rsid w:val="007F78FA"/>
    <w:rPr>
      <w:sz w:val="24"/>
      <w:szCs w:val="24"/>
      <w:lang w:eastAsia="ar-SA"/>
    </w:rPr>
  </w:style>
  <w:style w:type="paragraph" w:customStyle="1" w:styleId="afff">
    <w:name w:val="Базовый"/>
    <w:rsid w:val="007F78FA"/>
    <w:pPr>
      <w:suppressAutoHyphens/>
      <w:spacing w:after="200" w:line="276" w:lineRule="auto"/>
    </w:pPr>
    <w:rPr>
      <w:rFonts w:ascii="Calibri"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1"/>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7F78FA"/>
    <w:rPr>
      <w:sz w:val="24"/>
      <w:shd w:val="clear" w:color="auto" w:fill="FFFFFF"/>
      <w:lang w:eastAsia="zh-CN"/>
    </w:rPr>
  </w:style>
  <w:style w:type="paragraph" w:styleId="afff0">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1">
    <w:name w:val="Document Map"/>
    <w:basedOn w:val="a"/>
    <w:link w:val="afff2"/>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2">
    <w:name w:val="Схема документа Знак"/>
    <w:basedOn w:val="a1"/>
    <w:link w:val="afff1"/>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3">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4">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5">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2">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551886301">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049455198">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01177-AAEA-45E6-B4AB-D5B70CF97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1802</Words>
  <Characters>10277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2025-04-01T10:43:00Z</cp:lastPrinted>
  <dcterms:created xsi:type="dcterms:W3CDTF">2025-04-01T11:10:00Z</dcterms:created>
  <dcterms:modified xsi:type="dcterms:W3CDTF">2025-04-03T07:40:00Z</dcterms:modified>
</cp:coreProperties>
</file>