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BD832E5" w14:textId="243D45F0" w:rsidR="00ED12A8" w:rsidRDefault="007C2666">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eastAsia="Times New Roman" w:hAnsi="Times New Roman" w:cs="Times New Roman"/>
          <w:b/>
          <w:bCs/>
          <w:color w:val="000000" w:themeColor="text1"/>
          <w:spacing w:val="28"/>
          <w:sz w:val="28"/>
          <w:szCs w:val="28"/>
        </w:rPr>
        <w:t>т</w:t>
      </w:r>
      <w:r w:rsidR="002939D3">
        <w:rPr>
          <w:rFonts w:ascii="Times New Roman" w:eastAsia="Times New Roman" w:hAnsi="Times New Roman" w:cs="Times New Roman"/>
          <w:b/>
          <w:bCs/>
          <w:color w:val="000000" w:themeColor="text1"/>
          <w:spacing w:val="28"/>
          <w:sz w:val="28"/>
          <w:szCs w:val="28"/>
        </w:rPr>
        <w:t xml:space="preserve"> </w:t>
      </w:r>
      <w:r w:rsidR="00E37A03">
        <w:rPr>
          <w:rFonts w:ascii="Times New Roman" w:hAnsi="Times New Roman" w:cs="Times New Roman"/>
          <w:noProof/>
          <w:color w:val="000000" w:themeColor="text1"/>
          <w:sz w:val="28"/>
          <w:szCs w:val="28"/>
          <w:lang w:eastAsia="ru-RU" w:bidi="ar-SA"/>
        </w:rPr>
        <w:drawing>
          <wp:inline distT="0" distB="0" distL="0" distR="0" wp14:anchorId="13A08FA7" wp14:editId="11B3C81F">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302564B1" w14:textId="77777777" w:rsidR="00ED12A8" w:rsidRDefault="00E37A03">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14:paraId="2594AA8D"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14:paraId="535FAB4E"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32"/>
          <w:szCs w:val="32"/>
        </w:rPr>
      </w:pPr>
      <w:r>
        <w:rPr>
          <w:rFonts w:ascii="Times New Roman" w:hAnsi="Times New Roman" w:cs="Times New Roman"/>
          <w:b/>
          <w:color w:val="000000" w:themeColor="text1"/>
          <w:sz w:val="32"/>
          <w:szCs w:val="32"/>
        </w:rPr>
        <w:t>ПОСТАНОВЛЕНИЕ</w:t>
      </w:r>
    </w:p>
    <w:p w14:paraId="183B9F23" w14:textId="77777777" w:rsidR="00ED12A8" w:rsidRDefault="00ED12A8">
      <w:pPr>
        <w:keepNext/>
        <w:tabs>
          <w:tab w:val="left" w:pos="0"/>
          <w:tab w:val="left" w:pos="8550"/>
        </w:tabs>
        <w:jc w:val="center"/>
        <w:rPr>
          <w:rFonts w:ascii="Times New Roman" w:hAnsi="Times New Roman" w:cs="Times New Roman"/>
          <w:b/>
          <w:color w:val="000000" w:themeColor="text1"/>
          <w:sz w:val="28"/>
          <w:szCs w:val="28"/>
        </w:rPr>
      </w:pPr>
    </w:p>
    <w:p w14:paraId="4254C659" w14:textId="1F1B0392" w:rsidR="00ED12A8" w:rsidRDefault="00E37A03">
      <w:pPr>
        <w:keepNext/>
        <w:tabs>
          <w:tab w:val="left" w:pos="0"/>
          <w:tab w:val="left" w:pos="855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4545A1">
        <w:rPr>
          <w:rFonts w:ascii="Times New Roman" w:hAnsi="Times New Roman" w:cs="Times New Roman"/>
          <w:color w:val="000000" w:themeColor="text1"/>
          <w:sz w:val="28"/>
          <w:szCs w:val="28"/>
          <w:u w:val="single"/>
        </w:rPr>
        <w:t>26.08.2024</w:t>
      </w:r>
      <w:r>
        <w:rPr>
          <w:rFonts w:ascii="Times New Roman" w:hAnsi="Times New Roman" w:cs="Times New Roman"/>
          <w:color w:val="000000" w:themeColor="text1"/>
          <w:sz w:val="28"/>
          <w:szCs w:val="28"/>
        </w:rPr>
        <w:t xml:space="preserve">                                                                                 </w:t>
      </w:r>
      <w:r w:rsidR="0025615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256153">
        <w:rPr>
          <w:rFonts w:ascii="Times New Roman" w:hAnsi="Times New Roman" w:cs="Times New Roman"/>
          <w:color w:val="000000" w:themeColor="text1"/>
          <w:sz w:val="28"/>
          <w:szCs w:val="28"/>
          <w:u w:val="single"/>
        </w:rPr>
        <w:t>459</w:t>
      </w:r>
    </w:p>
    <w:p w14:paraId="494A2CDB" w14:textId="77777777" w:rsidR="00ED12A8" w:rsidRDefault="00E37A03">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r>
        <w:rPr>
          <w:rFonts w:ascii="Times New Roman" w:hAnsi="Times New Roman" w:cs="Times New Roman"/>
          <w:color w:val="000000" w:themeColor="text1"/>
          <w:sz w:val="28"/>
          <w:szCs w:val="28"/>
        </w:rPr>
        <w:t>пгт. Лебяжье</w:t>
      </w:r>
    </w:p>
    <w:p w14:paraId="3DA7B64F" w14:textId="77777777" w:rsidR="00ED12A8" w:rsidRDefault="00ED12A8">
      <w:pPr>
        <w:jc w:val="both"/>
        <w:rPr>
          <w:rFonts w:ascii="Times New Roman" w:hAnsi="Times New Roman" w:cs="Times New Roman"/>
          <w:b/>
          <w:color w:val="000000" w:themeColor="text1"/>
          <w:sz w:val="28"/>
          <w:szCs w:val="28"/>
        </w:rPr>
      </w:pPr>
    </w:p>
    <w:p w14:paraId="6609CBFD" w14:textId="77777777" w:rsidR="00ED12A8" w:rsidRDefault="00E37A03">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муниципального округа»</w:t>
      </w:r>
    </w:p>
    <w:p w14:paraId="20E39A34" w14:textId="77777777" w:rsidR="00ED12A8" w:rsidRDefault="00ED12A8">
      <w:pPr>
        <w:jc w:val="center"/>
        <w:rPr>
          <w:rFonts w:ascii="Times New Roman" w:hAnsi="Times New Roman" w:cs="Times New Roman"/>
          <w:b/>
          <w:color w:val="000000" w:themeColor="text1"/>
          <w:sz w:val="28"/>
          <w:szCs w:val="28"/>
        </w:rPr>
      </w:pPr>
    </w:p>
    <w:p w14:paraId="569F88F1" w14:textId="77777777" w:rsidR="00ED12A8" w:rsidRDefault="00E37A03">
      <w:pPr>
        <w:spacing w:line="312"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муниципального образования Лебяжский муниципальный округ Кировской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14:paraId="41556D67" w14:textId="5596AC99" w:rsidR="00ED12A8" w:rsidRDefault="00E37A03">
      <w:pPr>
        <w:pStyle w:val="2c"/>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 xml:space="preserve">1. </w:t>
      </w:r>
      <w:r w:rsidR="00D941AD">
        <w:rPr>
          <w:color w:val="000000" w:themeColor="text1"/>
          <w:spacing w:val="-2"/>
          <w:sz w:val="28"/>
          <w:szCs w:val="28"/>
        </w:rPr>
        <w:t xml:space="preserve">Внести </w:t>
      </w:r>
      <w:r>
        <w:rPr>
          <w:color w:val="000000" w:themeColor="text1"/>
          <w:spacing w:val="-2"/>
          <w:sz w:val="28"/>
          <w:szCs w:val="28"/>
        </w:rPr>
        <w:t xml:space="preserve">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коммунальной и жилищной инфраструктуры, благоустройство территорий Лебяжского муниципального округа» согласно приложению.</w:t>
      </w:r>
    </w:p>
    <w:p w14:paraId="0552D8D2" w14:textId="77777777" w:rsidR="00ED12A8" w:rsidRDefault="00E37A03">
      <w:pPr>
        <w:pStyle w:val="2c"/>
        <w:widowControl/>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2. 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14:paraId="56549FF1" w14:textId="77777777" w:rsidR="00ED12A8" w:rsidRDefault="00E37A03">
      <w:pPr>
        <w:pStyle w:val="2c"/>
        <w:shd w:val="clear" w:color="auto" w:fill="auto"/>
        <w:tabs>
          <w:tab w:val="left" w:pos="941"/>
        </w:tabs>
        <w:spacing w:before="0" w:after="0" w:line="312" w:lineRule="auto"/>
        <w:ind w:firstLine="709"/>
        <w:jc w:val="both"/>
        <w:rPr>
          <w:color w:val="000000" w:themeColor="text1"/>
          <w:sz w:val="28"/>
          <w:szCs w:val="28"/>
        </w:rPr>
      </w:pPr>
      <w:r>
        <w:rPr>
          <w:color w:val="000000" w:themeColor="text1"/>
          <w:sz w:val="28"/>
          <w:szCs w:val="28"/>
        </w:rPr>
        <w:t>3. Настоящее постановление вступает в силу с момента официального опубликования.</w:t>
      </w:r>
    </w:p>
    <w:p w14:paraId="0788CE79" w14:textId="77777777" w:rsidR="00ED12A8" w:rsidRDefault="00ED12A8">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5637"/>
        <w:gridCol w:w="4286"/>
      </w:tblGrid>
      <w:tr w:rsidR="00ED12A8" w14:paraId="11C6F5E6" w14:textId="77777777" w:rsidTr="00256153">
        <w:tc>
          <w:tcPr>
            <w:tcW w:w="5637" w:type="dxa"/>
          </w:tcPr>
          <w:p w14:paraId="2665BD58" w14:textId="77777777" w:rsidR="00ED12A8" w:rsidRDefault="00E37A03">
            <w:pPr>
              <w:tabs>
                <w:tab w:val="left" w:pos="5955"/>
              </w:tabs>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Глава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4286" w:type="dxa"/>
            <w:vAlign w:val="center"/>
          </w:tcPr>
          <w:p w14:paraId="281D9417" w14:textId="1E3475BC" w:rsidR="00ED12A8" w:rsidRDefault="00E37A03">
            <w:pPr>
              <w:rPr>
                <w:rFonts w:ascii="Times New Roman" w:hAnsi="Times New Roman" w:cs="Times New Roman"/>
                <w:color w:val="000000" w:themeColor="text1"/>
                <w:sz w:val="28"/>
                <w:szCs w:val="28"/>
              </w:rPr>
            </w:pPr>
            <w:proofErr w:type="spellStart"/>
            <w:r>
              <w:rPr>
                <w:rStyle w:val="12"/>
                <w:rFonts w:ascii="Times New Roman" w:hAnsi="Times New Roman" w:cs="Times New Roman"/>
                <w:color w:val="000000" w:themeColor="text1"/>
                <w:sz w:val="28"/>
                <w:szCs w:val="28"/>
              </w:rPr>
              <w:t>Т.А.Обухова</w:t>
            </w:r>
            <w:proofErr w:type="spellEnd"/>
          </w:p>
        </w:tc>
      </w:tr>
    </w:tbl>
    <w:p w14:paraId="18D42D3B" w14:textId="77777777" w:rsidR="00ED12A8" w:rsidRDefault="00ED12A8">
      <w:pPr>
        <w:widowControl/>
        <w:suppressAutoHyphens w:val="0"/>
        <w:rPr>
          <w:rFonts w:ascii="Times New Roman" w:eastAsia="Times New Roman" w:hAnsi="Times New Roman" w:cs="Times New Roman"/>
          <w:color w:val="000000" w:themeColor="text1"/>
          <w:sz w:val="28"/>
          <w:szCs w:val="28"/>
          <w:lang w:eastAsia="ru-RU" w:bidi="ar-SA"/>
        </w:rPr>
      </w:pPr>
    </w:p>
    <w:p w14:paraId="1061925B" w14:textId="5D956771" w:rsidR="00ED12A8" w:rsidRDefault="00ED12A8">
      <w:pPr>
        <w:widowControl/>
        <w:suppressAutoHyphens w:val="0"/>
        <w:rPr>
          <w:rFonts w:ascii="Times New Roman" w:eastAsia="Times New Roman" w:hAnsi="Times New Roman" w:cs="Times New Roman"/>
          <w:color w:val="000000" w:themeColor="text1"/>
          <w:sz w:val="20"/>
          <w:szCs w:val="20"/>
          <w:lang w:eastAsia="ru-RU" w:bidi="ar-SA"/>
        </w:rPr>
      </w:pPr>
    </w:p>
    <w:p w14:paraId="69F29B03" w14:textId="77777777" w:rsidR="00812050" w:rsidRDefault="00812050" w:rsidP="00812050">
      <w:pPr>
        <w:widowControl/>
        <w:suppressAutoHyphens w:val="0"/>
        <w:jc w:val="right"/>
        <w:rPr>
          <w:rFonts w:ascii="Times New Roman" w:eastAsia="Times New Roman" w:hAnsi="Times New Roman" w:cs="Times New Roman"/>
          <w:color w:val="000000" w:themeColor="text1"/>
          <w:sz w:val="20"/>
          <w:szCs w:val="20"/>
          <w:lang w:eastAsia="ru-RU" w:bidi="ar-SA"/>
        </w:rPr>
      </w:pPr>
      <w:r>
        <w:rPr>
          <w:rFonts w:ascii="Times New Roman" w:hAnsi="Times New Roman" w:cs="Times New Roman"/>
          <w:color w:val="000000" w:themeColor="text1"/>
          <w:sz w:val="28"/>
          <w:szCs w:val="28"/>
        </w:rPr>
        <w:lastRenderedPageBreak/>
        <w:t>Приложение</w:t>
      </w:r>
    </w:p>
    <w:p w14:paraId="1B31BEFF"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E790E9B"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14:paraId="65324592" w14:textId="77777777" w:rsidR="00812050" w:rsidRDefault="00812050" w:rsidP="00812050">
      <w:pPr>
        <w:spacing w:after="5" w:line="276" w:lineRule="auto"/>
        <w:ind w:left="5387"/>
        <w:jc w:val="right"/>
        <w:rPr>
          <w:rFonts w:ascii="Times New Roman" w:hAnsi="Times New Roman" w:cs="Times New Roman"/>
          <w:color w:val="000000" w:themeColor="text1"/>
          <w:sz w:val="28"/>
          <w:szCs w:val="28"/>
        </w:rPr>
      </w:pPr>
    </w:p>
    <w:p w14:paraId="54A3D624"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постановлением администрации</w:t>
      </w:r>
    </w:p>
    <w:p w14:paraId="2C5B16B2" w14:textId="77777777" w:rsidR="00812050" w:rsidRDefault="00812050" w:rsidP="00812050">
      <w:pPr>
        <w:spacing w:after="5"/>
        <w:ind w:left="5387"/>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14:paraId="3D82688E" w14:textId="08D86598" w:rsidR="00812050" w:rsidRPr="00256153" w:rsidRDefault="00812050" w:rsidP="00812050">
      <w:pPr>
        <w:spacing w:after="5" w:line="276" w:lineRule="auto"/>
        <w:ind w:left="5387"/>
        <w:jc w:val="right"/>
        <w:rPr>
          <w:rFonts w:ascii="Times New Roman" w:hAnsi="Times New Roman" w:cs="Times New Roman"/>
          <w:color w:val="000000" w:themeColor="text1"/>
          <w:sz w:val="28"/>
          <w:szCs w:val="28"/>
          <w:u w:val="single"/>
        </w:rPr>
      </w:pPr>
      <w:r>
        <w:rPr>
          <w:rFonts w:ascii="Times New Roman" w:hAnsi="Times New Roman" w:cs="Times New Roman"/>
          <w:color w:val="000000" w:themeColor="text1"/>
          <w:sz w:val="28"/>
          <w:szCs w:val="28"/>
        </w:rPr>
        <w:t xml:space="preserve">от  </w:t>
      </w:r>
      <w:r w:rsidR="00256153">
        <w:rPr>
          <w:rFonts w:ascii="Times New Roman" w:hAnsi="Times New Roman" w:cs="Times New Roman"/>
          <w:color w:val="000000" w:themeColor="text1"/>
          <w:sz w:val="28"/>
          <w:szCs w:val="28"/>
          <w:u w:val="single"/>
        </w:rPr>
        <w:t>26.08.2024</w:t>
      </w:r>
      <w:r>
        <w:rPr>
          <w:rFonts w:ascii="Times New Roman" w:hAnsi="Times New Roman" w:cs="Times New Roman"/>
          <w:color w:val="000000" w:themeColor="text1"/>
          <w:sz w:val="28"/>
          <w:szCs w:val="28"/>
        </w:rPr>
        <w:t xml:space="preserve"> №</w:t>
      </w:r>
      <w:r w:rsidR="00256153">
        <w:rPr>
          <w:rFonts w:ascii="Times New Roman" w:hAnsi="Times New Roman" w:cs="Times New Roman"/>
          <w:color w:val="000000" w:themeColor="text1"/>
          <w:sz w:val="28"/>
          <w:szCs w:val="28"/>
        </w:rPr>
        <w:t xml:space="preserve"> </w:t>
      </w:r>
      <w:r w:rsidR="00256153">
        <w:rPr>
          <w:rFonts w:ascii="Times New Roman" w:hAnsi="Times New Roman" w:cs="Times New Roman"/>
          <w:color w:val="000000" w:themeColor="text1"/>
          <w:sz w:val="28"/>
          <w:szCs w:val="28"/>
          <w:u w:val="single"/>
        </w:rPr>
        <w:t>459</w:t>
      </w:r>
    </w:p>
    <w:p w14:paraId="26D8E5BF"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7FDEBDC4" w14:textId="36103548"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14:paraId="1F230C74" w14:textId="77777777" w:rsidR="00812050" w:rsidRDefault="00812050" w:rsidP="00812050">
      <w:pPr>
        <w:pStyle w:val="ConsPlusNormal0"/>
        <w:widowControl/>
        <w:ind w:firstLine="0"/>
        <w:jc w:val="center"/>
        <w:rPr>
          <w:rFonts w:ascii="Times New Roman" w:hAnsi="Times New Roman" w:cs="Times New Roman"/>
          <w:b/>
          <w:bCs/>
          <w:color w:val="000000" w:themeColor="text1"/>
          <w:sz w:val="24"/>
          <w:szCs w:val="24"/>
        </w:rPr>
      </w:pPr>
    </w:p>
    <w:p w14:paraId="1EA1888C" w14:textId="77777777" w:rsidR="00812050" w:rsidRDefault="00812050" w:rsidP="00812050">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600247F" w14:textId="77777777" w:rsidR="00812050" w:rsidRDefault="00812050" w:rsidP="00812050">
      <w:pPr>
        <w:widowControl/>
        <w:suppressAutoHyphens w:val="0"/>
        <w:autoSpaceDE w:val="0"/>
        <w:spacing w:line="360" w:lineRule="auto"/>
        <w:ind w:firstLine="709"/>
        <w:jc w:val="both"/>
        <w:rPr>
          <w:rFonts w:ascii="Times New Roman" w:hAnsi="Times New Roman" w:cs="Times New Roman"/>
          <w:b/>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3E84FA79" w14:textId="0F905620" w:rsidR="00812050" w:rsidRDefault="00812050" w:rsidP="00812050">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1.1.</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sidR="00D941AD">
        <w:rPr>
          <w:rFonts w:ascii="Times New Roman" w:hAnsi="Times New Roman" w:cs="Times New Roman"/>
          <w:color w:val="000000" w:themeColor="text1"/>
        </w:rPr>
        <w:t xml:space="preserve">«Объемы </w:t>
      </w:r>
      <w:r>
        <w:rPr>
          <w:rFonts w:ascii="Times New Roman" w:hAnsi="Times New Roman" w:cs="Times New Roman"/>
          <w:color w:val="000000" w:themeColor="text1"/>
        </w:rPr>
        <w:t xml:space="preserve">ассигнований муниципальной программы» </w:t>
      </w:r>
      <w:r>
        <w:rPr>
          <w:rFonts w:ascii="Times New Roman" w:hAnsi="Times New Roman" w:cs="Times New Roman"/>
          <w:color w:val="000000" w:themeColor="text1"/>
          <w:lang w:eastAsia="ar-SA"/>
        </w:rPr>
        <w:t>изложить в следующей редакции:</w:t>
      </w:r>
      <w:bookmarkStart w:id="0" w:name="_GoBack"/>
      <w:bookmarkEnd w:id="0"/>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135"/>
        <w:gridCol w:w="1134"/>
        <w:gridCol w:w="1134"/>
        <w:gridCol w:w="992"/>
        <w:gridCol w:w="851"/>
        <w:gridCol w:w="1276"/>
      </w:tblGrid>
      <w:tr w:rsidR="00812050" w14:paraId="63CB2FF0" w14:textId="77777777" w:rsidTr="00BF5A79">
        <w:tc>
          <w:tcPr>
            <w:tcW w:w="1701" w:type="dxa"/>
            <w:vMerge w:val="restart"/>
            <w:tcBorders>
              <w:top w:val="single" w:sz="4" w:space="0" w:color="000000"/>
              <w:left w:val="single" w:sz="4" w:space="0" w:color="000000"/>
              <w:bottom w:val="single" w:sz="4" w:space="0" w:color="000000"/>
              <w:right w:val="single" w:sz="4" w:space="0" w:color="000000"/>
            </w:tcBorders>
            <w:hideMark/>
          </w:tcPr>
          <w:p w14:paraId="0E89C1BC" w14:textId="77777777" w:rsidR="00812050" w:rsidRDefault="00812050" w:rsidP="00BF5A79">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55DA119A" w14:textId="77777777" w:rsidR="00812050" w:rsidRDefault="00812050" w:rsidP="00BF5A79">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522" w:type="dxa"/>
            <w:gridSpan w:val="6"/>
            <w:tcBorders>
              <w:top w:val="single" w:sz="4" w:space="0" w:color="000000"/>
              <w:left w:val="single" w:sz="4" w:space="0" w:color="000000"/>
              <w:bottom w:val="single" w:sz="4" w:space="0" w:color="000000"/>
              <w:right w:val="single" w:sz="4" w:space="0" w:color="000000"/>
            </w:tcBorders>
          </w:tcPr>
          <w:p w14:paraId="29E225A7" w14:textId="77777777" w:rsidR="00812050" w:rsidRDefault="00812050" w:rsidP="00BF5A79">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812050" w14:paraId="0FFEEB04"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04FAF3D7" w14:textId="77777777" w:rsidR="00812050" w:rsidRDefault="00812050" w:rsidP="00BF5A79">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A6936EE" w14:textId="77777777" w:rsidR="00812050" w:rsidRDefault="00812050" w:rsidP="00BF5A79">
            <w:pPr>
              <w:rPr>
                <w:rFonts w:ascii="Times New Roman" w:eastAsia="SimSun" w:hAnsi="Times New Roman" w:cs="Times New Roman"/>
                <w:color w:val="000000" w:themeColor="text1"/>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16D084D"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EE4428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5D8CC4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292158E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14:paraId="7F5C1D42"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851" w:type="dxa"/>
            <w:tcBorders>
              <w:top w:val="single" w:sz="4" w:space="0" w:color="auto"/>
              <w:left w:val="single" w:sz="4" w:space="0" w:color="000000"/>
              <w:bottom w:val="single" w:sz="4" w:space="0" w:color="000000"/>
              <w:right w:val="single" w:sz="4" w:space="0" w:color="auto"/>
            </w:tcBorders>
            <w:vAlign w:val="center"/>
            <w:hideMark/>
          </w:tcPr>
          <w:p w14:paraId="0BDB658A"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auto"/>
              <w:left w:val="single" w:sz="4" w:space="0" w:color="auto"/>
              <w:bottom w:val="single" w:sz="4" w:space="0" w:color="000000"/>
              <w:right w:val="single" w:sz="4" w:space="0" w:color="000000"/>
            </w:tcBorders>
            <w:vAlign w:val="center"/>
          </w:tcPr>
          <w:p w14:paraId="7AD31CA5" w14:textId="77777777" w:rsidR="00812050" w:rsidRDefault="00812050" w:rsidP="00BF5A79">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812050" w14:paraId="2D6097A5"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18AC2B5"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035C73D2"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0CD3FF8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BFDC4E4"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1772E2E" w14:textId="7363C6BE" w:rsidR="00812050" w:rsidRPr="008A6DE5" w:rsidRDefault="00E8036B" w:rsidP="00BF5A79">
            <w:pPr>
              <w:jc w:val="center"/>
              <w:rPr>
                <w:rFonts w:ascii="Times New Roman" w:hAnsi="Times New Roman" w:cs="Times New Roman"/>
                <w:color w:val="000000" w:themeColor="text1"/>
              </w:rPr>
            </w:pPr>
            <w:r>
              <w:rPr>
                <w:rFonts w:ascii="Times New Roman" w:hAnsi="Times New Roman" w:cs="Times New Roman"/>
                <w:color w:val="000000" w:themeColor="text1"/>
              </w:rPr>
              <w:t>17 081 643,00</w:t>
            </w:r>
          </w:p>
        </w:tc>
        <w:tc>
          <w:tcPr>
            <w:tcW w:w="992" w:type="dxa"/>
            <w:tcBorders>
              <w:top w:val="single" w:sz="4" w:space="0" w:color="000000"/>
              <w:left w:val="single" w:sz="4" w:space="0" w:color="000000"/>
              <w:bottom w:val="single" w:sz="4" w:space="0" w:color="000000"/>
              <w:right w:val="single" w:sz="4" w:space="0" w:color="auto"/>
            </w:tcBorders>
            <w:vAlign w:val="center"/>
          </w:tcPr>
          <w:p w14:paraId="24335BE7" w14:textId="1DEADF5B"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6159617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3CFC128E" w14:textId="4C0992B0" w:rsidR="00812050" w:rsidRDefault="00E8036B"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37 525 053,76</w:t>
            </w:r>
          </w:p>
        </w:tc>
      </w:tr>
      <w:tr w:rsidR="00812050" w14:paraId="70F3A38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6DA66869"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006B53"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220746"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7DE42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3A61F81"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27137D51"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31BB6405"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7CF8D440" w14:textId="77777777" w:rsidR="00812050" w:rsidRDefault="00812050"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812050" w14:paraId="6BDF6859"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DD5F4EB"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2421CB17"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3F790487"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0AF7A59"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F570DE" w14:textId="75EA95F2" w:rsidR="00812050" w:rsidRDefault="00E67CEA"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4 838 400,00</w:t>
            </w:r>
          </w:p>
        </w:tc>
        <w:tc>
          <w:tcPr>
            <w:tcW w:w="992" w:type="dxa"/>
            <w:tcBorders>
              <w:top w:val="single" w:sz="4" w:space="0" w:color="000000"/>
              <w:left w:val="single" w:sz="4" w:space="0" w:color="000000"/>
              <w:bottom w:val="single" w:sz="4" w:space="0" w:color="000000"/>
              <w:right w:val="single" w:sz="4" w:space="0" w:color="auto"/>
            </w:tcBorders>
            <w:vAlign w:val="center"/>
          </w:tcPr>
          <w:p w14:paraId="10F7A189" w14:textId="6EEAF859" w:rsidR="00812050" w:rsidRDefault="0094618D"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755 300,00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06FCB0AE"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p>
          <w:p w14:paraId="2712C79F" w14:textId="0D00E048"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1680F262" w14:textId="63D6CDC6" w:rsidR="00812050" w:rsidRDefault="0094618D" w:rsidP="00BF5A79">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11 952 754,00</w:t>
            </w:r>
          </w:p>
        </w:tc>
      </w:tr>
      <w:tr w:rsidR="00812050" w14:paraId="5A0FEACB"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4B31ADC"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161A65E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14:paraId="0DC5269E" w14:textId="77777777" w:rsidR="00812050" w:rsidRDefault="00812050" w:rsidP="00BF5A79">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F6735FE" w14:textId="77777777" w:rsidR="00812050" w:rsidRDefault="00812050"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58F2CC4" w14:textId="77777777" w:rsidR="00812050" w:rsidRDefault="00812050" w:rsidP="00BF5A79">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0B5065D" w14:textId="71C541F7" w:rsidR="00812050" w:rsidRDefault="00E8036B" w:rsidP="00BF5A79">
            <w:pPr>
              <w:jc w:val="center"/>
              <w:rPr>
                <w:rFonts w:ascii="Times New Roman" w:hAnsi="Times New Roman" w:cs="Times New Roman"/>
                <w:color w:val="000000" w:themeColor="text1"/>
              </w:rPr>
            </w:pPr>
            <w:r>
              <w:rPr>
                <w:rFonts w:ascii="Times New Roman" w:hAnsi="Times New Roman" w:cs="Times New Roman"/>
                <w:color w:val="000000" w:themeColor="text1"/>
              </w:rPr>
              <w:t>12 243 243,00</w:t>
            </w:r>
          </w:p>
        </w:tc>
        <w:tc>
          <w:tcPr>
            <w:tcW w:w="992" w:type="dxa"/>
            <w:tcBorders>
              <w:top w:val="single" w:sz="4" w:space="0" w:color="000000"/>
              <w:left w:val="single" w:sz="4" w:space="0" w:color="000000"/>
              <w:bottom w:val="single" w:sz="4" w:space="0" w:color="000000"/>
              <w:right w:val="single" w:sz="4" w:space="0" w:color="auto"/>
            </w:tcBorders>
            <w:vAlign w:val="center"/>
          </w:tcPr>
          <w:p w14:paraId="2BC1E93D" w14:textId="00DFA6B7" w:rsidR="00812050" w:rsidRDefault="0094618D" w:rsidP="00BF5A79">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491D9FA1"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1081AE7F" w14:textId="7B107F74" w:rsidR="00812050" w:rsidRDefault="00E8036B"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25 572 309,76</w:t>
            </w:r>
          </w:p>
        </w:tc>
      </w:tr>
      <w:tr w:rsidR="00812050" w14:paraId="35201A0E" w14:textId="77777777" w:rsidTr="00BF5A79">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FAF517A" w14:textId="77777777" w:rsidR="00812050" w:rsidRDefault="00812050" w:rsidP="00BF5A79">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73D58617" w14:textId="77777777" w:rsidR="00812050" w:rsidRDefault="00812050" w:rsidP="00BF5A79">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61861937"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0822C5E"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CED06BD"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3C284C6A"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1084A7C" w14:textId="77777777" w:rsidR="00812050" w:rsidRDefault="00812050" w:rsidP="00BF5A79">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661E57ED" w14:textId="77777777" w:rsidR="00812050" w:rsidRDefault="00812050" w:rsidP="00BF5A79">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14:paraId="2B9467B3" w14:textId="77777777" w:rsidR="00812050" w:rsidRDefault="00812050" w:rsidP="00812050">
      <w:pPr>
        <w:autoSpaceDE w:val="0"/>
        <w:spacing w:line="360" w:lineRule="auto"/>
        <w:jc w:val="both"/>
        <w:rPr>
          <w:rFonts w:ascii="Times New Roman" w:hAnsi="Times New Roman" w:cs="Times New Roman"/>
          <w:b/>
          <w:color w:val="000000" w:themeColor="text1"/>
          <w:spacing w:val="-2"/>
        </w:rPr>
      </w:pPr>
    </w:p>
    <w:p w14:paraId="775B04FB" w14:textId="77777777" w:rsidR="00812050" w:rsidRDefault="00812050" w:rsidP="00812050">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t xml:space="preserve">    2.</w:t>
      </w:r>
      <w:r>
        <w:rPr>
          <w:rFonts w:ascii="Times New Roman" w:hAnsi="Times New Roman" w:cs="Times New Roman"/>
          <w:color w:val="000000" w:themeColor="text1"/>
        </w:rPr>
        <w:t xml:space="preserve"> В разделе 4. «Ресурсное обеспечение муниципальной программы»:</w:t>
      </w:r>
    </w:p>
    <w:p w14:paraId="79DB11E8" w14:textId="5A50D5C9" w:rsidR="00812050" w:rsidRDefault="00812050" w:rsidP="00101D34">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t>2.1. Строки</w:t>
      </w:r>
      <w:r w:rsidR="00E67CEA">
        <w:rPr>
          <w:rFonts w:ascii="Times New Roman" w:hAnsi="Times New Roman" w:cs="Times New Roman"/>
          <w:color w:val="000000" w:themeColor="text1"/>
        </w:rPr>
        <w:t xml:space="preserve"> </w:t>
      </w:r>
      <w:r w:rsidR="00050EBC">
        <w:rPr>
          <w:rFonts w:ascii="Times New Roman" w:hAnsi="Times New Roman" w:cs="Times New Roman"/>
        </w:rPr>
        <w:t>«Общий объем финансирования муниципальной программы составит</w:t>
      </w:r>
      <w:r w:rsidR="00050EBC">
        <w:rPr>
          <w:rFonts w:ascii="Times New Roman" w:hAnsi="Times New Roman" w:cs="Times New Roman"/>
          <w:color w:val="FF0000"/>
        </w:rPr>
        <w:t xml:space="preserve"> </w:t>
      </w:r>
      <w:r w:rsidR="00050EBC">
        <w:rPr>
          <w:rFonts w:ascii="Times New Roman" w:eastAsia="Times New Roman" w:hAnsi="Times New Roman" w:cs="Times New Roman"/>
          <w:kern w:val="0"/>
          <w:lang w:eastAsia="ru-RU" w:bidi="ar-SA"/>
        </w:rPr>
        <w:t xml:space="preserve">36 716 044  </w:t>
      </w:r>
      <w:r w:rsidR="00050EBC">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sidR="00050EBC">
        <w:rPr>
          <w:rFonts w:ascii="Times New Roman" w:eastAsia="Times New Roman" w:hAnsi="Times New Roman" w:cs="Times New Roman"/>
          <w:color w:val="000000" w:themeColor="text1"/>
          <w:kern w:val="0"/>
          <w:lang w:eastAsia="ru-RU" w:bidi="ar-SA"/>
        </w:rPr>
        <w:t xml:space="preserve">11 952 754  </w:t>
      </w:r>
      <w:r w:rsidR="00050EBC">
        <w:rPr>
          <w:rFonts w:ascii="Times New Roman" w:hAnsi="Times New Roman" w:cs="Times New Roman"/>
        </w:rPr>
        <w:t xml:space="preserve">рублей  00 копеек; средства местного бюджета –  </w:t>
      </w:r>
      <w:r w:rsidR="00050EBC">
        <w:rPr>
          <w:rFonts w:ascii="Times New Roman" w:eastAsia="Times New Roman" w:hAnsi="Times New Roman" w:cs="Times New Roman"/>
          <w:kern w:val="0"/>
          <w:lang w:eastAsia="ru-RU" w:bidi="ar-SA"/>
        </w:rPr>
        <w:t xml:space="preserve">24 763 290  </w:t>
      </w:r>
      <w:r w:rsidR="00050EBC">
        <w:rPr>
          <w:rFonts w:ascii="Times New Roman" w:hAnsi="Times New Roman" w:cs="Times New Roman"/>
        </w:rPr>
        <w:t xml:space="preserve">рублей 76   копеек, иные средства – 0  рублей»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sidR="00050EBC">
        <w:rPr>
          <w:rFonts w:ascii="Times New Roman" w:eastAsia="Times New Roman" w:hAnsi="Times New Roman" w:cs="Times New Roman"/>
          <w:kern w:val="0"/>
          <w:lang w:eastAsia="ru-RU" w:bidi="ar-SA"/>
        </w:rPr>
        <w:t>37 525 053</w:t>
      </w:r>
      <w:r>
        <w:rPr>
          <w:rFonts w:ascii="Times New Roman" w:eastAsia="Times New Roman" w:hAnsi="Times New Roman" w:cs="Times New Roman"/>
          <w:kern w:val="0"/>
          <w:lang w:eastAsia="ru-RU" w:bidi="ar-SA"/>
        </w:rPr>
        <w:t xml:space="preserve">  </w:t>
      </w:r>
      <w:r>
        <w:rPr>
          <w:rFonts w:ascii="Times New Roman" w:hAnsi="Times New Roman" w:cs="Times New Roman"/>
        </w:rPr>
        <w:t xml:space="preserve">рублей 76  копеек, в том числе средства федерального бюджета – 0 рублей; средства </w:t>
      </w:r>
      <w:r>
        <w:rPr>
          <w:rFonts w:ascii="Times New Roman" w:hAnsi="Times New Roman" w:cs="Times New Roman"/>
        </w:rPr>
        <w:lastRenderedPageBreak/>
        <w:t xml:space="preserve">областного бюджета – </w:t>
      </w:r>
      <w:r w:rsidR="00101D34">
        <w:rPr>
          <w:rFonts w:ascii="Times New Roman" w:eastAsia="Times New Roman" w:hAnsi="Times New Roman" w:cs="Times New Roman"/>
          <w:color w:val="000000" w:themeColor="text1"/>
          <w:kern w:val="0"/>
          <w:lang w:eastAsia="ru-RU" w:bidi="ar-SA"/>
        </w:rPr>
        <w:t xml:space="preserve">11 952 754 </w:t>
      </w:r>
      <w:r>
        <w:rPr>
          <w:rFonts w:ascii="Times New Roman" w:eastAsia="Times New Roman" w:hAnsi="Times New Roman" w:cs="Times New Roman"/>
          <w:color w:val="000000" w:themeColor="text1"/>
          <w:kern w:val="0"/>
          <w:lang w:eastAsia="ru-RU" w:bidi="ar-SA"/>
        </w:rPr>
        <w:t xml:space="preserve"> </w:t>
      </w:r>
      <w:r>
        <w:rPr>
          <w:rFonts w:ascii="Times New Roman" w:hAnsi="Times New Roman" w:cs="Times New Roman"/>
        </w:rPr>
        <w:t xml:space="preserve">рублей  00 копеек; средства местного бюджета –  </w:t>
      </w:r>
      <w:r w:rsidR="00101D34">
        <w:rPr>
          <w:rFonts w:ascii="Times New Roman" w:eastAsia="Times New Roman" w:hAnsi="Times New Roman" w:cs="Times New Roman"/>
          <w:kern w:val="0"/>
          <w:lang w:eastAsia="ru-RU" w:bidi="ar-SA"/>
        </w:rPr>
        <w:t>2</w:t>
      </w:r>
      <w:r w:rsidR="00050EBC">
        <w:rPr>
          <w:rFonts w:ascii="Times New Roman" w:eastAsia="Times New Roman" w:hAnsi="Times New Roman" w:cs="Times New Roman"/>
          <w:kern w:val="0"/>
          <w:lang w:eastAsia="ru-RU" w:bidi="ar-SA"/>
        </w:rPr>
        <w:t xml:space="preserve">5 572 309 </w:t>
      </w:r>
      <w:r>
        <w:rPr>
          <w:rFonts w:ascii="Times New Roman" w:eastAsia="Times New Roman" w:hAnsi="Times New Roman" w:cs="Times New Roman"/>
          <w:kern w:val="0"/>
          <w:lang w:eastAsia="ru-RU" w:bidi="ar-SA"/>
        </w:rPr>
        <w:t xml:space="preserve">  </w:t>
      </w:r>
      <w:r>
        <w:rPr>
          <w:rFonts w:ascii="Times New Roman" w:hAnsi="Times New Roman" w:cs="Times New Roman"/>
        </w:rPr>
        <w:t>рублей 76   копеек, иные средства – 0  рублей».</w:t>
      </w:r>
    </w:p>
    <w:p w14:paraId="644AF3E1" w14:textId="77777777" w:rsidR="00812050" w:rsidRDefault="00812050" w:rsidP="00812050">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2.2.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993"/>
        <w:gridCol w:w="992"/>
        <w:gridCol w:w="992"/>
        <w:gridCol w:w="992"/>
        <w:gridCol w:w="993"/>
      </w:tblGrid>
      <w:tr w:rsidR="00812050" w14:paraId="0D9394F2" w14:textId="77777777" w:rsidTr="00BF5A79">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14:paraId="2A7AEFA8"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6"/>
            <w:tcBorders>
              <w:top w:val="single" w:sz="4" w:space="0" w:color="000000"/>
              <w:left w:val="single" w:sz="4" w:space="0" w:color="000000"/>
              <w:bottom w:val="single" w:sz="4" w:space="0" w:color="000000"/>
              <w:right w:val="single" w:sz="4" w:space="0" w:color="auto"/>
            </w:tcBorders>
            <w:vAlign w:val="center"/>
          </w:tcPr>
          <w:p w14:paraId="4948CF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14:paraId="09514368"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812050" w14:paraId="6E0D3845" w14:textId="77777777" w:rsidTr="00BF5A79">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71C5C92D" w14:textId="77777777" w:rsidR="00812050" w:rsidRDefault="00812050" w:rsidP="00BF5A79">
            <w:pPr>
              <w:spacing w:line="360" w:lineRule="auto"/>
              <w:jc w:val="both"/>
              <w:rPr>
                <w:rFonts w:ascii="Times New Roman" w:hAnsi="Times New Roman" w:cs="Times New Roman"/>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C3A53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993" w:type="dxa"/>
            <w:tcBorders>
              <w:top w:val="single" w:sz="4" w:space="0" w:color="000000"/>
              <w:left w:val="single" w:sz="4" w:space="0" w:color="000000"/>
              <w:bottom w:val="single" w:sz="4" w:space="0" w:color="000000"/>
              <w:right w:val="single" w:sz="4" w:space="0" w:color="000000"/>
            </w:tcBorders>
            <w:vAlign w:val="center"/>
          </w:tcPr>
          <w:p w14:paraId="2BA59E6C"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BBB699B"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FCF2704"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91897C6"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993" w:type="dxa"/>
            <w:tcBorders>
              <w:top w:val="single" w:sz="4" w:space="0" w:color="000000"/>
              <w:left w:val="single" w:sz="4" w:space="0" w:color="auto"/>
              <w:bottom w:val="single" w:sz="4" w:space="0" w:color="000000"/>
              <w:right w:val="single" w:sz="4" w:space="0" w:color="000000"/>
            </w:tcBorders>
            <w:vAlign w:val="center"/>
          </w:tcPr>
          <w:p w14:paraId="7F83602A" w14:textId="77777777" w:rsidR="00812050" w:rsidRDefault="00812050" w:rsidP="00BF5A79">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r>
      <w:tr w:rsidR="00812050" w14:paraId="7E464310" w14:textId="77777777" w:rsidTr="00BF5A79">
        <w:trPr>
          <w:trHeight w:val="631"/>
        </w:trPr>
        <w:tc>
          <w:tcPr>
            <w:tcW w:w="3402" w:type="dxa"/>
            <w:tcBorders>
              <w:top w:val="single" w:sz="4" w:space="0" w:color="000000"/>
              <w:left w:val="single" w:sz="4" w:space="0" w:color="000000"/>
              <w:bottom w:val="single" w:sz="4" w:space="0" w:color="000000"/>
              <w:right w:val="single" w:sz="4" w:space="0" w:color="000000"/>
            </w:tcBorders>
            <w:hideMark/>
          </w:tcPr>
          <w:p w14:paraId="0C34A994" w14:textId="77777777" w:rsidR="00812050" w:rsidRDefault="00812050" w:rsidP="00BF5A79">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«Развитие коммунальной и жилищной инфраструктуры, благоустройство территорий Лебяжского муниципального округа»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B5A45A4" w14:textId="0D40626F" w:rsidR="00812050" w:rsidRDefault="00050EBC"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37 525 053,76</w:t>
            </w:r>
          </w:p>
        </w:tc>
        <w:tc>
          <w:tcPr>
            <w:tcW w:w="993" w:type="dxa"/>
            <w:tcBorders>
              <w:top w:val="single" w:sz="4" w:space="0" w:color="000000"/>
              <w:left w:val="single" w:sz="4" w:space="0" w:color="000000"/>
              <w:bottom w:val="single" w:sz="4" w:space="0" w:color="000000"/>
              <w:right w:val="single" w:sz="4" w:space="0" w:color="000000"/>
            </w:tcBorders>
            <w:vAlign w:val="center"/>
          </w:tcPr>
          <w:p w14:paraId="312E8B3B"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tcPr>
          <w:p w14:paraId="61A02A6D"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tcPr>
          <w:p w14:paraId="58888930" w14:textId="2960C622" w:rsidR="00812050" w:rsidRPr="00AC2F3E" w:rsidRDefault="00E8036B" w:rsidP="00BF5A79">
            <w:pPr>
              <w:jc w:val="center"/>
              <w:rPr>
                <w:rFonts w:ascii="Times New Roman" w:hAnsi="Times New Roman" w:cs="Times New Roman"/>
                <w:color w:val="000000" w:themeColor="text1"/>
              </w:rPr>
            </w:pPr>
            <w:r>
              <w:rPr>
                <w:rFonts w:ascii="Times New Roman" w:hAnsi="Times New Roman" w:cs="Times New Roman"/>
                <w:color w:val="000000" w:themeColor="text1"/>
              </w:rPr>
              <w:t>17 081 643,00</w:t>
            </w:r>
          </w:p>
        </w:tc>
        <w:tc>
          <w:tcPr>
            <w:tcW w:w="992" w:type="dxa"/>
            <w:tcBorders>
              <w:top w:val="single" w:sz="4" w:space="0" w:color="000000"/>
              <w:left w:val="single" w:sz="4" w:space="0" w:color="000000"/>
              <w:bottom w:val="single" w:sz="4" w:space="0" w:color="000000"/>
              <w:right w:val="single" w:sz="4" w:space="0" w:color="auto"/>
            </w:tcBorders>
            <w:vAlign w:val="center"/>
          </w:tcPr>
          <w:p w14:paraId="0903DE5E" w14:textId="6ACA8ABC"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auto"/>
            </w:tcBorders>
            <w:vAlign w:val="center"/>
          </w:tcPr>
          <w:p w14:paraId="74766D26"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r w:rsidR="00812050" w14:paraId="28EBC710" w14:textId="77777777" w:rsidTr="00BF5A79">
        <w:trPr>
          <w:trHeight w:val="292"/>
        </w:trPr>
        <w:tc>
          <w:tcPr>
            <w:tcW w:w="3402" w:type="dxa"/>
            <w:tcBorders>
              <w:top w:val="single" w:sz="4" w:space="0" w:color="000000"/>
              <w:left w:val="single" w:sz="4" w:space="0" w:color="000000"/>
              <w:bottom w:val="single" w:sz="4" w:space="0" w:color="000000"/>
              <w:right w:val="single" w:sz="4" w:space="0" w:color="000000"/>
            </w:tcBorders>
            <w:hideMark/>
          </w:tcPr>
          <w:p w14:paraId="6887AB2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7BEF2F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337C56E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41EE650"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765158"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61B8559"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auto"/>
              <w:bottom w:val="single" w:sz="4" w:space="0" w:color="000000"/>
              <w:right w:val="single" w:sz="4" w:space="0" w:color="000000"/>
            </w:tcBorders>
            <w:vAlign w:val="center"/>
          </w:tcPr>
          <w:p w14:paraId="68D75BDB" w14:textId="77777777" w:rsidR="00812050" w:rsidRDefault="00812050" w:rsidP="00BF5A79">
            <w:pPr>
              <w:widowControl/>
              <w:suppressAutoHyphens w:val="0"/>
              <w:spacing w:line="360" w:lineRule="auto"/>
              <w:jc w:val="center"/>
              <w:rPr>
                <w:rFonts w:ascii="Times New Roman" w:eastAsia="Times New Roman" w:hAnsi="Times New Roman" w:cs="Times New Roman"/>
                <w:kern w:val="0"/>
                <w:lang w:eastAsia="ru-RU" w:bidi="ar-SA"/>
              </w:rPr>
            </w:pPr>
          </w:p>
        </w:tc>
      </w:tr>
      <w:tr w:rsidR="00812050" w14:paraId="5D274838" w14:textId="77777777" w:rsidTr="00BF5A79">
        <w:trPr>
          <w:trHeight w:val="148"/>
        </w:trPr>
        <w:tc>
          <w:tcPr>
            <w:tcW w:w="3402" w:type="dxa"/>
            <w:tcBorders>
              <w:top w:val="single" w:sz="4" w:space="0" w:color="000000"/>
              <w:left w:val="single" w:sz="4" w:space="0" w:color="000000"/>
              <w:bottom w:val="single" w:sz="4" w:space="0" w:color="000000"/>
              <w:right w:val="single" w:sz="4" w:space="0" w:color="000000"/>
            </w:tcBorders>
            <w:hideMark/>
          </w:tcPr>
          <w:p w14:paraId="784076DE" w14:textId="77777777" w:rsidR="00812050" w:rsidRDefault="00812050" w:rsidP="00BF5A79">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C1D1C7B" w14:textId="1248699D" w:rsidR="00812050" w:rsidRDefault="00050EBC" w:rsidP="00BF5A79">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37 525 053,76</w:t>
            </w:r>
          </w:p>
        </w:tc>
        <w:tc>
          <w:tcPr>
            <w:tcW w:w="993" w:type="dxa"/>
            <w:tcBorders>
              <w:top w:val="single" w:sz="4" w:space="0" w:color="000000"/>
              <w:left w:val="single" w:sz="4" w:space="0" w:color="000000"/>
              <w:bottom w:val="single" w:sz="4" w:space="0" w:color="000000"/>
              <w:right w:val="single" w:sz="4" w:space="0" w:color="000000"/>
            </w:tcBorders>
            <w:vAlign w:val="center"/>
          </w:tcPr>
          <w:p w14:paraId="63DA820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0BA7312" w14:textId="77777777" w:rsidR="00812050" w:rsidRDefault="00812050" w:rsidP="00BF5A79">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DD6C68" w14:textId="6CF2D6E2" w:rsidR="00812050" w:rsidRPr="00AC2F3E" w:rsidRDefault="00E8036B" w:rsidP="00BF5A79">
            <w:pPr>
              <w:jc w:val="center"/>
              <w:rPr>
                <w:rFonts w:ascii="Times New Roman" w:hAnsi="Times New Roman" w:cs="Times New Roman"/>
                <w:color w:val="000000" w:themeColor="text1"/>
              </w:rPr>
            </w:pPr>
            <w:r>
              <w:rPr>
                <w:rFonts w:ascii="Times New Roman" w:hAnsi="Times New Roman" w:cs="Times New Roman"/>
                <w:color w:val="000000" w:themeColor="text1"/>
              </w:rPr>
              <w:t>17 081 643,00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89496B8" w14:textId="32C16877" w:rsidR="00812050" w:rsidRDefault="00101D34" w:rsidP="00BF5A79">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993" w:type="dxa"/>
            <w:tcBorders>
              <w:top w:val="single" w:sz="4" w:space="0" w:color="000000"/>
              <w:left w:val="single" w:sz="4" w:space="0" w:color="auto"/>
              <w:bottom w:val="single" w:sz="4" w:space="0" w:color="000000"/>
              <w:right w:val="single" w:sz="4" w:space="0" w:color="000000"/>
            </w:tcBorders>
            <w:vAlign w:val="center"/>
          </w:tcPr>
          <w:p w14:paraId="1766C885" w14:textId="77777777" w:rsidR="00812050" w:rsidRDefault="00812050" w:rsidP="00BF5A79">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bl>
    <w:p w14:paraId="470A6522" w14:textId="77777777" w:rsidR="00812050" w:rsidRDefault="00812050" w:rsidP="00812050">
      <w:pPr>
        <w:tabs>
          <w:tab w:val="left" w:pos="4111"/>
        </w:tabs>
        <w:spacing w:line="360" w:lineRule="auto"/>
        <w:rPr>
          <w:rFonts w:ascii="Times New Roman" w:hAnsi="Times New Roman" w:cs="Times New Roman"/>
          <w:color w:val="000000" w:themeColor="text1"/>
        </w:rPr>
      </w:pPr>
    </w:p>
    <w:p w14:paraId="6926E914" w14:textId="77777777" w:rsidR="00ED12A8" w:rsidRDefault="00ED12A8">
      <w:pPr>
        <w:pStyle w:val="ConsPlusNormal0"/>
        <w:widowControl/>
        <w:spacing w:line="276" w:lineRule="auto"/>
        <w:ind w:firstLine="0"/>
        <w:jc w:val="center"/>
        <w:rPr>
          <w:rFonts w:ascii="Times New Roman" w:hAnsi="Times New Roman" w:cs="Times New Roman"/>
          <w:b/>
          <w:bCs/>
          <w:color w:val="000000" w:themeColor="text1"/>
          <w:sz w:val="24"/>
          <w:szCs w:val="24"/>
        </w:rPr>
      </w:pPr>
    </w:p>
    <w:p w14:paraId="2101172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0DBBA1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1DC7855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045F9F4"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9E3244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A1BFBAE"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5C4634C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78B48F5"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467964C"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35AEFF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2B596E3B"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48C65B7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01265BA8"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36468AB1"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75FEA69A" w14:textId="77777777" w:rsidR="008102DF" w:rsidRDefault="008102DF">
      <w:pPr>
        <w:pStyle w:val="ConsPlusNormal0"/>
        <w:widowControl/>
        <w:ind w:firstLine="0"/>
        <w:jc w:val="center"/>
        <w:rPr>
          <w:rFonts w:ascii="Times New Roman" w:hAnsi="Times New Roman" w:cs="Times New Roman"/>
          <w:b/>
          <w:bCs/>
          <w:color w:val="000000" w:themeColor="text1"/>
          <w:sz w:val="24"/>
          <w:szCs w:val="24"/>
        </w:rPr>
      </w:pPr>
    </w:p>
    <w:p w14:paraId="6EB99404" w14:textId="77777777" w:rsidR="00ED12A8" w:rsidRDefault="00ED12A8">
      <w:pPr>
        <w:pStyle w:val="ConsPlusNormal0"/>
        <w:widowControl/>
        <w:ind w:firstLine="0"/>
        <w:jc w:val="center"/>
        <w:rPr>
          <w:rFonts w:ascii="Times New Roman" w:hAnsi="Times New Roman" w:cs="Times New Roman"/>
          <w:b/>
          <w:bCs/>
          <w:color w:val="000000" w:themeColor="text1"/>
          <w:sz w:val="24"/>
          <w:szCs w:val="24"/>
        </w:rPr>
      </w:pPr>
    </w:p>
    <w:p w14:paraId="7E225594" w14:textId="77777777" w:rsidR="00ED12A8" w:rsidRDefault="00ED12A8"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62717EF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58A2EC23"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385F9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1459AEBA"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02215027"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277C4671" w14:textId="77777777" w:rsidR="00812050" w:rsidRDefault="00812050" w:rsidP="008102DF">
      <w:pPr>
        <w:pStyle w:val="ConsPlusNormal0"/>
        <w:tabs>
          <w:tab w:val="left" w:pos="9355"/>
        </w:tabs>
        <w:spacing w:line="360" w:lineRule="auto"/>
        <w:ind w:right="-1" w:firstLine="0"/>
        <w:jc w:val="center"/>
        <w:rPr>
          <w:rFonts w:ascii="Times New Roman" w:hAnsi="Times New Roman" w:cs="Times New Roman"/>
          <w:b/>
          <w:color w:val="000000" w:themeColor="text1"/>
        </w:rPr>
      </w:pPr>
    </w:p>
    <w:p w14:paraId="7C0FEEA8" w14:textId="63099C18" w:rsidR="00812050" w:rsidRPr="008102DF" w:rsidRDefault="00812050" w:rsidP="00E67CEA">
      <w:pPr>
        <w:pStyle w:val="ConsPlusNormal0"/>
        <w:tabs>
          <w:tab w:val="left" w:pos="9355"/>
        </w:tabs>
        <w:spacing w:line="360" w:lineRule="auto"/>
        <w:ind w:right="-1" w:firstLine="0"/>
        <w:rPr>
          <w:rFonts w:ascii="Times New Roman" w:hAnsi="Times New Roman" w:cs="Times New Roman"/>
          <w:b/>
          <w:color w:val="000000" w:themeColor="text1"/>
        </w:rPr>
        <w:sectPr w:rsidR="00812050" w:rsidRPr="008102DF" w:rsidSect="00280A72">
          <w:pgSz w:w="11906" w:h="16838"/>
          <w:pgMar w:top="1134" w:right="850" w:bottom="1134" w:left="1701" w:header="720" w:footer="720" w:gutter="0"/>
          <w:cols w:space="720"/>
        </w:sectPr>
      </w:pPr>
    </w:p>
    <w:p w14:paraId="0A439B5F" w14:textId="31C889F1" w:rsidR="00ED12A8" w:rsidRDefault="00812050" w:rsidP="008102DF">
      <w:pPr>
        <w:tabs>
          <w:tab w:val="left" w:pos="4111"/>
        </w:tabs>
        <w:spacing w:line="276" w:lineRule="auto"/>
        <w:jc w:val="both"/>
        <w:rPr>
          <w:rFonts w:ascii="Times New Roman" w:hAnsi="Times New Roman" w:cs="Times New Roman"/>
          <w:color w:val="000000" w:themeColor="text1"/>
        </w:rPr>
      </w:pPr>
      <w:r>
        <w:rPr>
          <w:rFonts w:ascii="Times New Roman" w:hAnsi="Times New Roman" w:cs="Times New Roman"/>
          <w:b/>
          <w:color w:val="000000" w:themeColor="text1"/>
        </w:rPr>
        <w:lastRenderedPageBreak/>
        <w:t>3</w:t>
      </w:r>
      <w:r w:rsidR="00E37A03">
        <w:rPr>
          <w:rFonts w:ascii="Times New Roman" w:hAnsi="Times New Roman" w:cs="Times New Roman"/>
          <w:color w:val="000000" w:themeColor="text1"/>
        </w:rPr>
        <w:t xml:space="preserve">.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10"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5EAC3432" w14:textId="77777777" w:rsidR="00ED12A8" w:rsidRDefault="00E37A03">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14:paraId="0F5B5435" w14:textId="77777777" w:rsidR="00ED12A8" w:rsidRDefault="00ED12A8">
      <w:pPr>
        <w:spacing w:line="276" w:lineRule="auto"/>
        <w:ind w:right="111"/>
        <w:jc w:val="right"/>
        <w:rPr>
          <w:rFonts w:ascii="Times New Roman" w:hAnsi="Times New Roman" w:cs="Times New Roman"/>
          <w:color w:val="000000" w:themeColor="text1"/>
        </w:rPr>
      </w:pPr>
    </w:p>
    <w:p w14:paraId="3DBA3A43" w14:textId="77777777" w:rsidR="00ED12A8" w:rsidRDefault="00E37A03">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680" w:type="dxa"/>
        <w:tblInd w:w="44" w:type="dxa"/>
        <w:tblLayout w:type="fixed"/>
        <w:tblCellMar>
          <w:right w:w="55" w:type="dxa"/>
        </w:tblCellMar>
        <w:tblLook w:val="04A0" w:firstRow="1" w:lastRow="0" w:firstColumn="1" w:lastColumn="0" w:noHBand="0" w:noVBand="1"/>
      </w:tblPr>
      <w:tblGrid>
        <w:gridCol w:w="546"/>
        <w:gridCol w:w="1824"/>
        <w:gridCol w:w="3056"/>
        <w:gridCol w:w="2615"/>
        <w:gridCol w:w="1276"/>
        <w:gridCol w:w="1134"/>
        <w:gridCol w:w="1134"/>
        <w:gridCol w:w="1134"/>
        <w:gridCol w:w="850"/>
        <w:gridCol w:w="1097"/>
        <w:gridCol w:w="14"/>
      </w:tblGrid>
      <w:tr w:rsidR="00ED12A8" w14:paraId="223796A7" w14:textId="77777777">
        <w:trPr>
          <w:gridAfter w:val="1"/>
          <w:wAfter w:w="14" w:type="dxa"/>
          <w:trHeight w:val="288"/>
        </w:trPr>
        <w:tc>
          <w:tcPr>
            <w:tcW w:w="546" w:type="dxa"/>
            <w:vMerge w:val="restart"/>
            <w:tcBorders>
              <w:top w:val="single" w:sz="4" w:space="0" w:color="000000"/>
              <w:left w:val="single" w:sz="4" w:space="0" w:color="000000"/>
              <w:bottom w:val="single" w:sz="4" w:space="0" w:color="000000"/>
              <w:right w:val="single" w:sz="4" w:space="0" w:color="000000"/>
            </w:tcBorders>
            <w:vAlign w:val="center"/>
          </w:tcPr>
          <w:p w14:paraId="2C5A0158" w14:textId="77777777" w:rsidR="00ED12A8" w:rsidRDefault="00E37A03">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14:paraId="13F2611E"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14:paraId="54846EB3"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615" w:type="dxa"/>
            <w:vMerge w:val="restart"/>
            <w:tcBorders>
              <w:top w:val="single" w:sz="4" w:space="0" w:color="000000"/>
              <w:left w:val="single" w:sz="4" w:space="0" w:color="000000"/>
              <w:bottom w:val="single" w:sz="4" w:space="0" w:color="000000"/>
              <w:right w:val="single" w:sz="4" w:space="0" w:color="000000"/>
            </w:tcBorders>
            <w:vAlign w:val="center"/>
          </w:tcPr>
          <w:p w14:paraId="7797A8B5"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Главный распорядитель бюджетных средств</w:t>
            </w:r>
          </w:p>
        </w:tc>
        <w:tc>
          <w:tcPr>
            <w:tcW w:w="6625" w:type="dxa"/>
            <w:gridSpan w:val="6"/>
            <w:tcBorders>
              <w:top w:val="single" w:sz="4" w:space="0" w:color="000000"/>
              <w:left w:val="single" w:sz="4" w:space="0" w:color="000000"/>
              <w:bottom w:val="single" w:sz="4" w:space="0" w:color="000000"/>
              <w:right w:val="single" w:sz="4" w:space="0" w:color="000000"/>
            </w:tcBorders>
          </w:tcPr>
          <w:p w14:paraId="1030263C"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ED12A8" w14:paraId="672421E3" w14:textId="77777777">
        <w:trPr>
          <w:gridAfter w:val="1"/>
          <w:wAfter w:w="14" w:type="dxa"/>
          <w:trHeight w:val="838"/>
        </w:trPr>
        <w:tc>
          <w:tcPr>
            <w:tcW w:w="546" w:type="dxa"/>
            <w:vMerge/>
            <w:tcBorders>
              <w:top w:val="nil"/>
              <w:left w:val="single" w:sz="4" w:space="0" w:color="000000"/>
              <w:bottom w:val="single" w:sz="4" w:space="0" w:color="000000"/>
              <w:right w:val="single" w:sz="4" w:space="0" w:color="000000"/>
            </w:tcBorders>
          </w:tcPr>
          <w:p w14:paraId="499B49C0" w14:textId="77777777" w:rsidR="00ED12A8" w:rsidRDefault="00ED12A8">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14:paraId="656936B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14:paraId="1065273C" w14:textId="77777777" w:rsidR="00ED12A8" w:rsidRDefault="00ED12A8">
            <w:pPr>
              <w:spacing w:line="276" w:lineRule="auto"/>
              <w:rPr>
                <w:rFonts w:ascii="Times New Roman" w:hAnsi="Times New Roman" w:cs="Times New Roman"/>
                <w:color w:val="000000" w:themeColor="text1"/>
              </w:rPr>
            </w:pPr>
          </w:p>
        </w:tc>
        <w:tc>
          <w:tcPr>
            <w:tcW w:w="2615" w:type="dxa"/>
            <w:vMerge/>
            <w:tcBorders>
              <w:top w:val="nil"/>
              <w:left w:val="single" w:sz="4" w:space="0" w:color="000000"/>
              <w:bottom w:val="single" w:sz="4" w:space="0" w:color="000000"/>
              <w:right w:val="single" w:sz="4" w:space="0" w:color="000000"/>
            </w:tcBorders>
          </w:tcPr>
          <w:p w14:paraId="139EDBFA" w14:textId="77777777" w:rsidR="00ED12A8" w:rsidRDefault="00ED12A8">
            <w:pPr>
              <w:spacing w:line="276" w:lineRule="auto"/>
              <w:rPr>
                <w:rFonts w:ascii="Times New Roman" w:hAnsi="Times New Roman" w:cs="Times New Roman"/>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69BB9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34F864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CDEF82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30E2F06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850" w:type="dxa"/>
            <w:tcBorders>
              <w:top w:val="single" w:sz="4" w:space="0" w:color="000000"/>
              <w:left w:val="single" w:sz="4" w:space="0" w:color="000000"/>
              <w:bottom w:val="single" w:sz="4" w:space="0" w:color="000000"/>
              <w:right w:val="single" w:sz="4" w:space="0" w:color="auto"/>
            </w:tcBorders>
            <w:vAlign w:val="center"/>
          </w:tcPr>
          <w:p w14:paraId="0D2C553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097" w:type="dxa"/>
            <w:tcBorders>
              <w:top w:val="single" w:sz="4" w:space="0" w:color="000000"/>
              <w:left w:val="single" w:sz="4" w:space="0" w:color="auto"/>
              <w:bottom w:val="single" w:sz="4" w:space="0" w:color="000000"/>
              <w:right w:val="single" w:sz="4" w:space="0" w:color="000000"/>
            </w:tcBorders>
            <w:vAlign w:val="center"/>
          </w:tcPr>
          <w:p w14:paraId="78CCE2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ED12A8" w14:paraId="310F8D32" w14:textId="77777777">
        <w:trPr>
          <w:gridAfter w:val="1"/>
          <w:wAfter w:w="14" w:type="dxa"/>
          <w:trHeight w:val="70"/>
        </w:trPr>
        <w:tc>
          <w:tcPr>
            <w:tcW w:w="546" w:type="dxa"/>
            <w:vMerge w:val="restart"/>
            <w:tcBorders>
              <w:top w:val="single" w:sz="4" w:space="0" w:color="000000"/>
              <w:left w:val="single" w:sz="4" w:space="0" w:color="000000"/>
              <w:right w:val="single" w:sz="4" w:space="0" w:color="000000"/>
            </w:tcBorders>
          </w:tcPr>
          <w:p w14:paraId="7034F394" w14:textId="77777777" w:rsidR="00ED12A8" w:rsidRDefault="00ED12A8">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14:paraId="3A71671B" w14:textId="77777777" w:rsidR="00ED12A8" w:rsidRDefault="00E37A03">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14:paraId="2B8D57D8" w14:textId="77777777" w:rsidR="00ED12A8" w:rsidRDefault="00E37A03">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615" w:type="dxa"/>
            <w:tcBorders>
              <w:top w:val="single" w:sz="4" w:space="0" w:color="000000"/>
              <w:left w:val="single" w:sz="4" w:space="0" w:color="000000"/>
              <w:bottom w:val="single" w:sz="4" w:space="0" w:color="000000"/>
              <w:right w:val="single" w:sz="4" w:space="0" w:color="000000"/>
            </w:tcBorders>
          </w:tcPr>
          <w:p w14:paraId="686FB58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209522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19250" w14:textId="77777777"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36B3A4" w14:textId="1FB07EA3" w:rsidR="00ED12A8" w:rsidRDefault="002728F2">
            <w:pPr>
              <w:jc w:val="center"/>
              <w:rPr>
                <w:rFonts w:ascii="Times New Roman" w:hAnsi="Times New Roman" w:cs="Times New Roman"/>
                <w:color w:val="000000" w:themeColor="text1"/>
              </w:rPr>
            </w:pPr>
            <w:r>
              <w:rPr>
                <w:rFonts w:ascii="Times New Roman" w:hAnsi="Times New Roman" w:cs="Times New Roman"/>
                <w:color w:val="000000" w:themeColor="text1"/>
              </w:rPr>
              <w:t>12 243 243, 00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969DB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0" w:type="dxa"/>
            <w:tcBorders>
              <w:top w:val="single" w:sz="4" w:space="0" w:color="000000"/>
              <w:left w:val="single" w:sz="4" w:space="0" w:color="000000"/>
              <w:bottom w:val="single" w:sz="4" w:space="0" w:color="000000"/>
              <w:right w:val="single" w:sz="4" w:space="0" w:color="auto"/>
            </w:tcBorders>
            <w:vAlign w:val="center"/>
          </w:tcPr>
          <w:p w14:paraId="142CD770"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519D63" w14:textId="3E9E98A0" w:rsidR="00ED12A8" w:rsidRDefault="008663F1">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25 572 309,76</w:t>
            </w:r>
          </w:p>
        </w:tc>
      </w:tr>
      <w:tr w:rsidR="00ED12A8" w14:paraId="27B4FE5E" w14:textId="77777777">
        <w:trPr>
          <w:gridAfter w:val="1"/>
          <w:wAfter w:w="14" w:type="dxa"/>
          <w:trHeight w:val="1142"/>
        </w:trPr>
        <w:tc>
          <w:tcPr>
            <w:tcW w:w="546" w:type="dxa"/>
            <w:vMerge/>
            <w:tcBorders>
              <w:left w:val="single" w:sz="4" w:space="0" w:color="000000"/>
              <w:right w:val="single" w:sz="4" w:space="0" w:color="000000"/>
            </w:tcBorders>
          </w:tcPr>
          <w:p w14:paraId="3CA893C7"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A3A004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E28719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09B701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2629382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65C9A79" w14:textId="4CDA5426"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w:t>
            </w:r>
            <w:r w:rsidR="00F2425E">
              <w:rPr>
                <w:rFonts w:ascii="Times New Roman" w:hAnsi="Times New Roman" w:cs="Times New Roman"/>
                <w:color w:val="000000" w:themeColor="text1"/>
              </w:rPr>
              <w:t xml:space="preserve"> </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EC70E" w14:textId="1C822B7B" w:rsidR="00ED12A8" w:rsidRDefault="002728F2">
            <w:pPr>
              <w:jc w:val="center"/>
              <w:rPr>
                <w:rFonts w:ascii="Times New Roman" w:hAnsi="Times New Roman" w:cs="Times New Roman"/>
                <w:color w:val="000000" w:themeColor="text1"/>
              </w:rPr>
            </w:pPr>
            <w:r>
              <w:rPr>
                <w:rFonts w:ascii="Times New Roman" w:hAnsi="Times New Roman" w:cs="Times New Roman"/>
                <w:color w:val="000000" w:themeColor="text1"/>
              </w:rPr>
              <w:t>12 243 243,00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C522D55" w14:textId="57A20C6A"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w:t>
            </w:r>
            <w:r w:rsidR="00466165">
              <w:rPr>
                <w:rFonts w:ascii="Times New Roman" w:hAnsi="Times New Roman" w:cs="Times New Roman"/>
                <w:color w:val="000000" w:themeColor="text1"/>
              </w:rPr>
              <w:t xml:space="preserve"> </w:t>
            </w:r>
            <w:r>
              <w:rPr>
                <w:rFonts w:ascii="Times New Roman" w:hAnsi="Times New Roman" w:cs="Times New Roman"/>
                <w:color w:val="000000" w:themeColor="text1"/>
              </w:rPr>
              <w:t>00</w:t>
            </w:r>
          </w:p>
          <w:p w14:paraId="5B475FA4" w14:textId="77777777" w:rsidR="00466165" w:rsidRDefault="00466165">
            <w:pPr>
              <w:jc w:val="center"/>
              <w:rPr>
                <w:rFonts w:ascii="Times New Roman" w:hAnsi="Times New Roman" w:cs="Times New Roman"/>
                <w:color w:val="000000" w:themeColor="text1"/>
              </w:rPr>
            </w:pPr>
          </w:p>
        </w:tc>
        <w:tc>
          <w:tcPr>
            <w:tcW w:w="850" w:type="dxa"/>
            <w:tcBorders>
              <w:top w:val="single" w:sz="4" w:space="0" w:color="000000"/>
              <w:left w:val="single" w:sz="4" w:space="0" w:color="000000"/>
              <w:bottom w:val="single" w:sz="4" w:space="0" w:color="000000"/>
              <w:right w:val="single" w:sz="4" w:space="0" w:color="auto"/>
            </w:tcBorders>
            <w:vAlign w:val="center"/>
          </w:tcPr>
          <w:p w14:paraId="5C2D04A5"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461827A0" w14:textId="47474614" w:rsidR="00ED12A8" w:rsidRDefault="008663F1">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25 572 309,76</w:t>
            </w:r>
          </w:p>
        </w:tc>
      </w:tr>
      <w:tr w:rsidR="00ED12A8" w14:paraId="26720783" w14:textId="77777777">
        <w:trPr>
          <w:gridAfter w:val="1"/>
          <w:wAfter w:w="14" w:type="dxa"/>
          <w:trHeight w:val="281"/>
        </w:trPr>
        <w:tc>
          <w:tcPr>
            <w:tcW w:w="546" w:type="dxa"/>
            <w:vMerge/>
            <w:tcBorders>
              <w:left w:val="single" w:sz="4" w:space="0" w:color="000000"/>
              <w:bottom w:val="single" w:sz="4" w:space="0" w:color="000000"/>
              <w:right w:val="single" w:sz="4" w:space="0" w:color="000000"/>
            </w:tcBorders>
          </w:tcPr>
          <w:p w14:paraId="658F1C6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E42C8A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319AC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B071C6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AD94C6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59D2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9E94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7576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6E017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DF18B1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896785" w14:textId="77777777">
        <w:trPr>
          <w:gridAfter w:val="1"/>
          <w:wAfter w:w="14" w:type="dxa"/>
          <w:trHeight w:val="257"/>
        </w:trPr>
        <w:tc>
          <w:tcPr>
            <w:tcW w:w="546" w:type="dxa"/>
            <w:vMerge w:val="restart"/>
            <w:tcBorders>
              <w:top w:val="single" w:sz="4" w:space="0" w:color="000000"/>
              <w:left w:val="single" w:sz="4" w:space="0" w:color="000000"/>
              <w:right w:val="single" w:sz="4" w:space="0" w:color="000000"/>
            </w:tcBorders>
          </w:tcPr>
          <w:p w14:paraId="7F9706BA"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14:paraId="5FE9FB1D" w14:textId="77777777" w:rsidR="00ED12A8" w:rsidRDefault="00E37A03">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2E5376F4" w14:textId="77777777" w:rsidR="00ED12A8" w:rsidRDefault="00E37A03">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615" w:type="dxa"/>
            <w:tcBorders>
              <w:top w:val="single" w:sz="4" w:space="0" w:color="000000"/>
              <w:left w:val="single" w:sz="4" w:space="0" w:color="000000"/>
              <w:bottom w:val="single" w:sz="4" w:space="0" w:color="000000"/>
              <w:right w:val="single" w:sz="4" w:space="0" w:color="000000"/>
            </w:tcBorders>
          </w:tcPr>
          <w:p w14:paraId="53074C4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A0701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B5CD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F86B85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ADFE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F4DB71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376543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3736F119" w14:textId="77777777">
        <w:trPr>
          <w:gridAfter w:val="1"/>
          <w:wAfter w:w="14" w:type="dxa"/>
          <w:trHeight w:val="1265"/>
        </w:trPr>
        <w:tc>
          <w:tcPr>
            <w:tcW w:w="546" w:type="dxa"/>
            <w:vMerge/>
            <w:tcBorders>
              <w:left w:val="single" w:sz="4" w:space="0" w:color="000000"/>
              <w:right w:val="single" w:sz="4" w:space="0" w:color="000000"/>
            </w:tcBorders>
          </w:tcPr>
          <w:p w14:paraId="2B55333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E9B3712"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39CA92C"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C12CBB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81EC17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0C7B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2AE7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8135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5BDB1C31" w14:textId="2966DD8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FD55BF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5B4CB180" w14:textId="77777777">
        <w:trPr>
          <w:gridAfter w:val="1"/>
          <w:wAfter w:w="14" w:type="dxa"/>
          <w:trHeight w:val="393"/>
        </w:trPr>
        <w:tc>
          <w:tcPr>
            <w:tcW w:w="546" w:type="dxa"/>
            <w:vMerge/>
            <w:tcBorders>
              <w:left w:val="single" w:sz="4" w:space="0" w:color="000000"/>
              <w:bottom w:val="single" w:sz="4" w:space="0" w:color="auto"/>
              <w:right w:val="single" w:sz="4" w:space="0" w:color="000000"/>
            </w:tcBorders>
          </w:tcPr>
          <w:p w14:paraId="51CC0D0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C1D4B5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2AE03B79"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775655E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629E9D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D9BA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4828E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5545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D4C092B" w14:textId="6A4E0365"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908A2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B96C20"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28425D6F" w14:textId="19664865"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14:paraId="15072E50"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4F8875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Замена котла в котельной №3 по ул. Кооперативной пгт Лебяжье, Лебяжского района</w:t>
            </w:r>
          </w:p>
        </w:tc>
        <w:tc>
          <w:tcPr>
            <w:tcW w:w="2615" w:type="dxa"/>
            <w:tcBorders>
              <w:top w:val="single" w:sz="4" w:space="0" w:color="auto"/>
              <w:left w:val="single" w:sz="4" w:space="0" w:color="000000"/>
              <w:bottom w:val="single" w:sz="4" w:space="0" w:color="auto"/>
              <w:right w:val="single" w:sz="4" w:space="0" w:color="auto"/>
            </w:tcBorders>
          </w:tcPr>
          <w:p w14:paraId="410BB43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auto"/>
              <w:bottom w:val="single" w:sz="4" w:space="0" w:color="auto"/>
              <w:right w:val="single" w:sz="4" w:space="0" w:color="000000"/>
            </w:tcBorders>
            <w:vAlign w:val="center"/>
          </w:tcPr>
          <w:p w14:paraId="790CD79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7CB71471"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6981E93"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64D9BA0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FC37DF6" w14:textId="4DE53B1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C3F5C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7CFF2CFA" w14:textId="77777777">
        <w:trPr>
          <w:gridAfter w:val="1"/>
          <w:wAfter w:w="14" w:type="dxa"/>
          <w:trHeight w:val="137"/>
        </w:trPr>
        <w:tc>
          <w:tcPr>
            <w:tcW w:w="546" w:type="dxa"/>
            <w:vMerge/>
            <w:tcBorders>
              <w:top w:val="single" w:sz="4" w:space="0" w:color="auto"/>
              <w:left w:val="single" w:sz="4" w:space="0" w:color="000000"/>
              <w:right w:val="single" w:sz="4" w:space="0" w:color="000000"/>
            </w:tcBorders>
          </w:tcPr>
          <w:p w14:paraId="5D75D95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0D20F1D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43EBC21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auto"/>
            </w:tcBorders>
          </w:tcPr>
          <w:p w14:paraId="4682C507"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auto"/>
              <w:bottom w:val="single" w:sz="4" w:space="0" w:color="auto"/>
              <w:right w:val="single" w:sz="4" w:space="0" w:color="000000"/>
            </w:tcBorders>
            <w:vAlign w:val="center"/>
          </w:tcPr>
          <w:p w14:paraId="21CD660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60 000</w:t>
            </w:r>
          </w:p>
        </w:tc>
        <w:tc>
          <w:tcPr>
            <w:tcW w:w="1134" w:type="dxa"/>
            <w:tcBorders>
              <w:top w:val="single" w:sz="4" w:space="0" w:color="auto"/>
              <w:left w:val="single" w:sz="4" w:space="0" w:color="000000"/>
              <w:bottom w:val="single" w:sz="4" w:space="0" w:color="auto"/>
              <w:right w:val="single" w:sz="4" w:space="0" w:color="000000"/>
            </w:tcBorders>
            <w:vAlign w:val="center"/>
          </w:tcPr>
          <w:p w14:paraId="5FCEDA46"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D98AC30"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12717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98061A" w14:textId="6E18D5CB"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62ED0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6CD5F0DE" w14:textId="77777777">
        <w:trPr>
          <w:gridAfter w:val="1"/>
          <w:wAfter w:w="14" w:type="dxa"/>
          <w:trHeight w:val="138"/>
        </w:trPr>
        <w:tc>
          <w:tcPr>
            <w:tcW w:w="546" w:type="dxa"/>
            <w:vMerge/>
            <w:tcBorders>
              <w:left w:val="single" w:sz="4" w:space="0" w:color="000000"/>
              <w:bottom w:val="single" w:sz="4" w:space="0" w:color="auto"/>
              <w:right w:val="single" w:sz="4" w:space="0" w:color="000000"/>
            </w:tcBorders>
          </w:tcPr>
          <w:p w14:paraId="646D805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57E227E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21CAF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auto"/>
            </w:tcBorders>
          </w:tcPr>
          <w:p w14:paraId="1D7558B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000000"/>
              <w:right w:val="single" w:sz="4" w:space="0" w:color="000000"/>
            </w:tcBorders>
            <w:vAlign w:val="center"/>
          </w:tcPr>
          <w:p w14:paraId="39D8B0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8F7364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EEA023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264735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62AAA022" w14:textId="03F40B6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46CE210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75B49C92" w14:textId="77777777">
        <w:trPr>
          <w:gridAfter w:val="1"/>
          <w:wAfter w:w="14" w:type="dxa"/>
          <w:trHeight w:val="225"/>
        </w:trPr>
        <w:tc>
          <w:tcPr>
            <w:tcW w:w="546" w:type="dxa"/>
            <w:vMerge w:val="restart"/>
            <w:tcBorders>
              <w:top w:val="single" w:sz="4" w:space="0" w:color="auto"/>
              <w:left w:val="single" w:sz="4" w:space="0" w:color="000000"/>
              <w:right w:val="single" w:sz="4" w:space="0" w:color="000000"/>
            </w:tcBorders>
          </w:tcPr>
          <w:p w14:paraId="668660FE"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14:paraId="4C43E34A"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637360C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Ремонт тепловой сети в пгт Лебяжье, Лебяжского района</w:t>
            </w:r>
          </w:p>
        </w:tc>
        <w:tc>
          <w:tcPr>
            <w:tcW w:w="2615" w:type="dxa"/>
            <w:tcBorders>
              <w:top w:val="single" w:sz="4" w:space="0" w:color="000000"/>
              <w:left w:val="single" w:sz="4" w:space="0" w:color="000000"/>
              <w:bottom w:val="single" w:sz="4" w:space="0" w:color="auto"/>
              <w:right w:val="single" w:sz="4" w:space="0" w:color="000000"/>
            </w:tcBorders>
          </w:tcPr>
          <w:p w14:paraId="5C53A1E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0F771A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6738A75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3792E6C"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F688F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EF1AAF3" w14:textId="44675267"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837F4B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5A1FE175" w14:textId="77777777">
        <w:trPr>
          <w:gridAfter w:val="1"/>
          <w:wAfter w:w="14" w:type="dxa"/>
          <w:trHeight w:val="152"/>
        </w:trPr>
        <w:tc>
          <w:tcPr>
            <w:tcW w:w="546" w:type="dxa"/>
            <w:vMerge/>
            <w:tcBorders>
              <w:left w:val="single" w:sz="4" w:space="0" w:color="000000"/>
              <w:right w:val="single" w:sz="4" w:space="0" w:color="000000"/>
            </w:tcBorders>
          </w:tcPr>
          <w:p w14:paraId="2CE789C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9E1B3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871174"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5B56E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5C582D8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DD81114"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13EF1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C8933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1C34AA5" w14:textId="4AD11248"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1343E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21CC8FCE" w14:textId="77777777" w:rsidTr="00711B45">
        <w:trPr>
          <w:gridAfter w:val="1"/>
          <w:wAfter w:w="14" w:type="dxa"/>
          <w:trHeight w:val="150"/>
        </w:trPr>
        <w:tc>
          <w:tcPr>
            <w:tcW w:w="546" w:type="dxa"/>
            <w:vMerge/>
            <w:tcBorders>
              <w:left w:val="single" w:sz="4" w:space="0" w:color="000000"/>
              <w:bottom w:val="single" w:sz="4" w:space="0" w:color="000000"/>
              <w:right w:val="single" w:sz="4" w:space="0" w:color="000000"/>
            </w:tcBorders>
          </w:tcPr>
          <w:p w14:paraId="141933BA"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25E2217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F2AA3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51C4CF7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065821E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E19B00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3A82C1D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553A2C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3498C3A6" w14:textId="51B73E5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3968DD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E8B28E6" w14:textId="77777777" w:rsidTr="00711B45">
        <w:trPr>
          <w:gridAfter w:val="1"/>
          <w:wAfter w:w="14" w:type="dxa"/>
          <w:trHeight w:val="286"/>
        </w:trPr>
        <w:tc>
          <w:tcPr>
            <w:tcW w:w="546" w:type="dxa"/>
            <w:vMerge w:val="restart"/>
            <w:tcBorders>
              <w:top w:val="single" w:sz="4" w:space="0" w:color="000000"/>
              <w:left w:val="single" w:sz="4" w:space="0" w:color="000000"/>
              <w:right w:val="single" w:sz="4" w:space="0" w:color="000000"/>
            </w:tcBorders>
          </w:tcPr>
          <w:p w14:paraId="3FB5A0BC"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14:paraId="35E43067" w14:textId="77777777" w:rsidR="00ED12A8" w:rsidRDefault="00E37A03">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0E21ACA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615" w:type="dxa"/>
            <w:tcBorders>
              <w:top w:val="single" w:sz="4" w:space="0" w:color="000000"/>
              <w:left w:val="single" w:sz="4" w:space="0" w:color="000000"/>
              <w:bottom w:val="single" w:sz="4" w:space="0" w:color="000000"/>
              <w:right w:val="single" w:sz="4" w:space="0" w:color="000000"/>
            </w:tcBorders>
          </w:tcPr>
          <w:p w14:paraId="3CEA00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781D3E0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2C7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B18C59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6106D3" w14:textId="0FCC031F"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054FA5BF" w14:textId="7DDF051D"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5B9642BD" w14:textId="7F65713B" w:rsidR="00ED12A8" w:rsidRDefault="00E630D0">
            <w:pPr>
              <w:jc w:val="center"/>
              <w:rPr>
                <w:rFonts w:ascii="Times New Roman" w:hAnsi="Times New Roman" w:cs="Times New Roman"/>
                <w:color w:val="000000" w:themeColor="text1"/>
              </w:rPr>
            </w:pPr>
            <w:r>
              <w:rPr>
                <w:rFonts w:ascii="Times New Roman" w:hAnsi="Times New Roman" w:cs="Times New Roman"/>
                <w:color w:val="000000" w:themeColor="text1"/>
              </w:rPr>
              <w:t>485 396</w:t>
            </w:r>
          </w:p>
        </w:tc>
      </w:tr>
      <w:tr w:rsidR="00ED12A8" w14:paraId="31DDC59C" w14:textId="77777777" w:rsidTr="00711B45">
        <w:trPr>
          <w:gridAfter w:val="1"/>
          <w:wAfter w:w="14" w:type="dxa"/>
          <w:trHeight w:val="415"/>
        </w:trPr>
        <w:tc>
          <w:tcPr>
            <w:tcW w:w="546" w:type="dxa"/>
            <w:vMerge/>
            <w:tcBorders>
              <w:left w:val="single" w:sz="4" w:space="0" w:color="000000"/>
              <w:right w:val="single" w:sz="4" w:space="0" w:color="000000"/>
            </w:tcBorders>
          </w:tcPr>
          <w:p w14:paraId="2BACCA0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ECF83E1"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A03029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087290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5C3CF68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9CFB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317EE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DE80AC" w14:textId="12B69416" w:rsidR="00ED12A8" w:rsidRDefault="008F2462">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000000"/>
              <w:left w:val="single" w:sz="4" w:space="0" w:color="000000"/>
              <w:bottom w:val="single" w:sz="4" w:space="0" w:color="000000"/>
              <w:right w:val="single" w:sz="4" w:space="0" w:color="auto"/>
            </w:tcBorders>
            <w:vAlign w:val="center"/>
          </w:tcPr>
          <w:p w14:paraId="71FAF9A8" w14:textId="6FD41940"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448A48E" w14:textId="40935072" w:rsidR="00ED12A8" w:rsidRDefault="00E630D0">
            <w:pPr>
              <w:jc w:val="center"/>
              <w:rPr>
                <w:rFonts w:ascii="Times New Roman" w:hAnsi="Times New Roman" w:cs="Times New Roman"/>
                <w:color w:val="000000" w:themeColor="text1"/>
              </w:rPr>
            </w:pPr>
            <w:r>
              <w:rPr>
                <w:rFonts w:ascii="Times New Roman" w:hAnsi="Times New Roman" w:cs="Times New Roman"/>
                <w:color w:val="000000" w:themeColor="text1"/>
              </w:rPr>
              <w:t>485 396</w:t>
            </w:r>
          </w:p>
        </w:tc>
      </w:tr>
      <w:tr w:rsidR="00ED12A8" w14:paraId="44B95E87" w14:textId="77777777" w:rsidTr="00711B45">
        <w:trPr>
          <w:gridAfter w:val="1"/>
          <w:wAfter w:w="14" w:type="dxa"/>
          <w:trHeight w:val="212"/>
        </w:trPr>
        <w:tc>
          <w:tcPr>
            <w:tcW w:w="546" w:type="dxa"/>
            <w:vMerge/>
            <w:tcBorders>
              <w:left w:val="single" w:sz="4" w:space="0" w:color="000000"/>
              <w:bottom w:val="single" w:sz="4" w:space="0" w:color="000000"/>
              <w:right w:val="single" w:sz="4" w:space="0" w:color="000000"/>
            </w:tcBorders>
          </w:tcPr>
          <w:p w14:paraId="23F2CC56"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495D0D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2799A86"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E29FF6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C376A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8512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D03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326CA4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7229D4BC" w14:textId="36D9A5DC"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9D328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C0170BD" w14:textId="77777777" w:rsidTr="00711B45">
        <w:trPr>
          <w:gridAfter w:val="1"/>
          <w:wAfter w:w="14" w:type="dxa"/>
          <w:trHeight w:val="117"/>
        </w:trPr>
        <w:tc>
          <w:tcPr>
            <w:tcW w:w="546" w:type="dxa"/>
            <w:vMerge w:val="restart"/>
            <w:tcBorders>
              <w:left w:val="single" w:sz="4" w:space="0" w:color="000000"/>
              <w:right w:val="single" w:sz="4" w:space="0" w:color="000000"/>
            </w:tcBorders>
          </w:tcPr>
          <w:p w14:paraId="166C378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14:paraId="509A6798"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E85053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Выполнение работ по ремонту водопровода в д. </w:t>
            </w:r>
            <w:proofErr w:type="spellStart"/>
            <w:r>
              <w:rPr>
                <w:rFonts w:ascii="Times New Roman" w:hAnsi="Times New Roman" w:cs="Times New Roman"/>
                <w:color w:val="000000" w:themeColor="text1"/>
              </w:rPr>
              <w:t>Индыгойка</w:t>
            </w:r>
            <w:proofErr w:type="spellEnd"/>
          </w:p>
          <w:p w14:paraId="6026D8E3"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D5B739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486EAD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0A15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3B5A6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0817A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198053A3" w14:textId="56BCBB44"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1552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023D6AD9" w14:textId="77777777" w:rsidTr="00711B45">
        <w:trPr>
          <w:gridAfter w:val="1"/>
          <w:wAfter w:w="14" w:type="dxa"/>
          <w:trHeight w:val="358"/>
        </w:trPr>
        <w:tc>
          <w:tcPr>
            <w:tcW w:w="546" w:type="dxa"/>
            <w:vMerge/>
            <w:tcBorders>
              <w:left w:val="single" w:sz="4" w:space="0" w:color="000000"/>
              <w:right w:val="single" w:sz="4" w:space="0" w:color="000000"/>
            </w:tcBorders>
          </w:tcPr>
          <w:p w14:paraId="4E4ED681"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187F685"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8091620"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FA279E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A85A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5572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2846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8DBA0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4327A119" w14:textId="21691172"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25C192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2EC77EC3" w14:textId="77777777" w:rsidTr="00711B45">
        <w:trPr>
          <w:gridAfter w:val="1"/>
          <w:wAfter w:w="14" w:type="dxa"/>
          <w:trHeight w:val="134"/>
        </w:trPr>
        <w:tc>
          <w:tcPr>
            <w:tcW w:w="546" w:type="dxa"/>
            <w:vMerge/>
            <w:tcBorders>
              <w:left w:val="single" w:sz="4" w:space="0" w:color="000000"/>
              <w:bottom w:val="single" w:sz="4" w:space="0" w:color="000000"/>
              <w:right w:val="single" w:sz="4" w:space="0" w:color="000000"/>
            </w:tcBorders>
          </w:tcPr>
          <w:p w14:paraId="0938C87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6F81EE"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AD86C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BBCE9C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9604E2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415F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BD4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D41A48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A50BE35" w14:textId="56CF11E9"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9DCCD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08E38996" w14:textId="77777777" w:rsidTr="00711B45">
        <w:trPr>
          <w:gridAfter w:val="1"/>
          <w:wAfter w:w="14" w:type="dxa"/>
          <w:trHeight w:val="208"/>
        </w:trPr>
        <w:tc>
          <w:tcPr>
            <w:tcW w:w="546" w:type="dxa"/>
            <w:vMerge w:val="restart"/>
            <w:tcBorders>
              <w:left w:val="single" w:sz="4" w:space="0" w:color="000000"/>
              <w:right w:val="single" w:sz="4" w:space="0" w:color="000000"/>
            </w:tcBorders>
          </w:tcPr>
          <w:p w14:paraId="3656DCF3" w14:textId="02A881C3"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14:paraId="3D673583"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3B7CB742"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14:paraId="3A8F428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24F92AC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auto"/>
            </w:tcBorders>
            <w:vAlign w:val="center"/>
          </w:tcPr>
          <w:p w14:paraId="05EB3BC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134" w:type="dxa"/>
            <w:tcBorders>
              <w:top w:val="single" w:sz="4" w:space="0" w:color="000000"/>
              <w:left w:val="single" w:sz="4" w:space="0" w:color="auto"/>
              <w:bottom w:val="single" w:sz="4" w:space="0" w:color="auto"/>
              <w:right w:val="single" w:sz="4" w:space="0" w:color="000000"/>
            </w:tcBorders>
            <w:vAlign w:val="center"/>
          </w:tcPr>
          <w:p w14:paraId="2C605A0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76B26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34A9045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317F8BC" w14:textId="60EF0D2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59AE258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62BF48BD" w14:textId="77777777" w:rsidTr="00711B45">
        <w:trPr>
          <w:gridAfter w:val="1"/>
          <w:wAfter w:w="14" w:type="dxa"/>
          <w:trHeight w:val="375"/>
        </w:trPr>
        <w:tc>
          <w:tcPr>
            <w:tcW w:w="546" w:type="dxa"/>
            <w:vMerge/>
            <w:tcBorders>
              <w:left w:val="single" w:sz="4" w:space="0" w:color="000000"/>
              <w:right w:val="single" w:sz="4" w:space="0" w:color="000000"/>
            </w:tcBorders>
          </w:tcPr>
          <w:p w14:paraId="1C22008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5F7B2E5B"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AE47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0056F26" w14:textId="6342544A"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0B85B8F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325 646</w:t>
            </w:r>
          </w:p>
        </w:tc>
        <w:tc>
          <w:tcPr>
            <w:tcW w:w="1134" w:type="dxa"/>
            <w:tcBorders>
              <w:top w:val="single" w:sz="4" w:space="0" w:color="auto"/>
              <w:left w:val="single" w:sz="4" w:space="0" w:color="000000"/>
              <w:bottom w:val="single" w:sz="4" w:space="0" w:color="auto"/>
              <w:right w:val="single" w:sz="4" w:space="0" w:color="000000"/>
            </w:tcBorders>
            <w:vAlign w:val="center"/>
          </w:tcPr>
          <w:p w14:paraId="241552A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111E6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8C8E6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E4C4BCC" w14:textId="4DD7A3FF"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004C9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17F290F3" w14:textId="77777777" w:rsidTr="00711B45">
        <w:trPr>
          <w:gridAfter w:val="1"/>
          <w:wAfter w:w="14" w:type="dxa"/>
          <w:trHeight w:val="266"/>
        </w:trPr>
        <w:tc>
          <w:tcPr>
            <w:tcW w:w="546" w:type="dxa"/>
            <w:vMerge/>
            <w:tcBorders>
              <w:left w:val="single" w:sz="4" w:space="0" w:color="000000"/>
              <w:bottom w:val="single" w:sz="4" w:space="0" w:color="000000"/>
              <w:right w:val="single" w:sz="4" w:space="0" w:color="000000"/>
            </w:tcBorders>
          </w:tcPr>
          <w:p w14:paraId="5F56777D"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1332E7C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2F29051"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4E9730C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1937AC8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7E23C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D43D0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DB10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000000"/>
              <w:right w:val="single" w:sz="4" w:space="0" w:color="auto"/>
            </w:tcBorders>
            <w:vAlign w:val="center"/>
          </w:tcPr>
          <w:p w14:paraId="0C991C84" w14:textId="1586D861" w:rsidR="00ED12A8" w:rsidRDefault="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000000"/>
              <w:right w:val="single" w:sz="4" w:space="0" w:color="000000"/>
            </w:tcBorders>
            <w:vAlign w:val="center"/>
          </w:tcPr>
          <w:p w14:paraId="68E7995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1367B90" w14:textId="77777777" w:rsidTr="00711B45">
        <w:trPr>
          <w:gridAfter w:val="1"/>
          <w:wAfter w:w="14" w:type="dxa"/>
          <w:trHeight w:val="491"/>
        </w:trPr>
        <w:tc>
          <w:tcPr>
            <w:tcW w:w="546" w:type="dxa"/>
            <w:vMerge w:val="restart"/>
            <w:tcBorders>
              <w:left w:val="single" w:sz="4" w:space="0" w:color="000000"/>
              <w:right w:val="single" w:sz="4" w:space="0" w:color="000000"/>
            </w:tcBorders>
          </w:tcPr>
          <w:p w14:paraId="7766B17E" w14:textId="77777777" w:rsidR="00711B45" w:rsidRDefault="00711B45" w:rsidP="00711B45">
            <w:pPr>
              <w:spacing w:line="276" w:lineRule="auto"/>
              <w:ind w:left="103"/>
              <w:rPr>
                <w:rFonts w:ascii="Times New Roman" w:hAnsi="Times New Roman" w:cs="Times New Roman"/>
                <w:color w:val="000000" w:themeColor="text1"/>
              </w:rPr>
            </w:pPr>
          </w:p>
          <w:p w14:paraId="4DC63DCF" w14:textId="77777777" w:rsidR="00711B45" w:rsidRDefault="00711B45" w:rsidP="00711B45">
            <w:pPr>
              <w:spacing w:line="276" w:lineRule="auto"/>
              <w:ind w:left="103"/>
              <w:rPr>
                <w:rFonts w:ascii="Times New Roman" w:hAnsi="Times New Roman" w:cs="Times New Roman"/>
                <w:color w:val="000000" w:themeColor="text1"/>
              </w:rPr>
            </w:pPr>
          </w:p>
          <w:p w14:paraId="6D28C965" w14:textId="77777777" w:rsidR="00711B45" w:rsidRDefault="00711B45" w:rsidP="00711B45">
            <w:pPr>
              <w:spacing w:line="276" w:lineRule="auto"/>
              <w:ind w:left="103"/>
              <w:rPr>
                <w:rFonts w:ascii="Times New Roman" w:hAnsi="Times New Roman" w:cs="Times New Roman"/>
                <w:color w:val="000000" w:themeColor="text1"/>
              </w:rPr>
            </w:pPr>
          </w:p>
          <w:p w14:paraId="300A01C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2.3.</w:t>
            </w:r>
          </w:p>
          <w:p w14:paraId="1721F7DB" w14:textId="039EE3C2"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D2E438F" w14:textId="1D948076"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2E284DD" w14:textId="10EE394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Pr>
                <w:rFonts w:ascii="Times New Roman" w:hAnsi="Times New Roman" w:cs="Times New Roman"/>
                <w:color w:val="000000" w:themeColor="text1"/>
              </w:rPr>
              <w:t>д.Редькино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070FE9CE" w14:textId="0AD8DE36"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8893D4F" w14:textId="7518A0F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01BF64" w14:textId="4AE3AC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1821F1" w14:textId="1B54A3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2DAE063" w14:textId="5D30312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71DEF487" w14:textId="7127C01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157D296" w14:textId="24C80B5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6F216688" w14:textId="77777777" w:rsidTr="00711B45">
        <w:trPr>
          <w:gridAfter w:val="1"/>
          <w:wAfter w:w="14" w:type="dxa"/>
          <w:trHeight w:val="705"/>
        </w:trPr>
        <w:tc>
          <w:tcPr>
            <w:tcW w:w="546" w:type="dxa"/>
            <w:vMerge/>
            <w:tcBorders>
              <w:left w:val="single" w:sz="4" w:space="0" w:color="000000"/>
              <w:right w:val="single" w:sz="4" w:space="0" w:color="000000"/>
            </w:tcBorders>
          </w:tcPr>
          <w:p w14:paraId="488B8E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CE1E3A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0E72AE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6F6694D8" w14:textId="42F9C22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4D691F13" w14:textId="45A51CC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4D9F870" w14:textId="1448F3C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91CC70A" w14:textId="4DBC572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0CA91D" w14:textId="08171FA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c>
          <w:tcPr>
            <w:tcW w:w="850" w:type="dxa"/>
            <w:tcBorders>
              <w:top w:val="single" w:sz="4" w:space="0" w:color="auto"/>
              <w:left w:val="single" w:sz="4" w:space="0" w:color="000000"/>
              <w:bottom w:val="single" w:sz="4" w:space="0" w:color="auto"/>
              <w:right w:val="single" w:sz="4" w:space="0" w:color="auto"/>
            </w:tcBorders>
            <w:vAlign w:val="center"/>
          </w:tcPr>
          <w:p w14:paraId="30C0BF9D" w14:textId="1D01A58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83AA19" w14:textId="3DEFB08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39 750,00</w:t>
            </w:r>
          </w:p>
        </w:tc>
      </w:tr>
      <w:tr w:rsidR="00711B45" w14:paraId="14D1CF7D" w14:textId="77777777" w:rsidTr="00711B45">
        <w:trPr>
          <w:gridAfter w:val="1"/>
          <w:wAfter w:w="14" w:type="dxa"/>
          <w:trHeight w:val="435"/>
        </w:trPr>
        <w:tc>
          <w:tcPr>
            <w:tcW w:w="546" w:type="dxa"/>
            <w:vMerge/>
            <w:tcBorders>
              <w:left w:val="single" w:sz="4" w:space="0" w:color="000000"/>
              <w:right w:val="single" w:sz="4" w:space="0" w:color="000000"/>
            </w:tcBorders>
          </w:tcPr>
          <w:p w14:paraId="14C0395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D640EB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295CCC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7DE2557" w14:textId="61A34189"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auto"/>
              <w:right w:val="single" w:sz="4" w:space="0" w:color="000000"/>
            </w:tcBorders>
            <w:vAlign w:val="center"/>
          </w:tcPr>
          <w:p w14:paraId="204B7138" w14:textId="4F161B7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433981" w14:textId="1E2826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01BA44" w14:textId="055BE14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453A995" w14:textId="30DDB2B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89D7BBE" w14:textId="6336E3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CA0EDDC" w14:textId="441DD51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4BF8A7" w14:textId="77777777" w:rsidTr="00711B45">
        <w:trPr>
          <w:gridAfter w:val="1"/>
          <w:wAfter w:w="14" w:type="dxa"/>
          <w:trHeight w:val="326"/>
        </w:trPr>
        <w:tc>
          <w:tcPr>
            <w:tcW w:w="546" w:type="dxa"/>
            <w:vMerge w:val="restart"/>
            <w:tcBorders>
              <w:top w:val="single" w:sz="4" w:space="0" w:color="000000"/>
              <w:left w:val="single" w:sz="4" w:space="0" w:color="000000"/>
              <w:right w:val="single" w:sz="4" w:space="0" w:color="000000"/>
            </w:tcBorders>
          </w:tcPr>
          <w:p w14:paraId="4FAF74C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14:paraId="19208AA2" w14:textId="77777777" w:rsidR="00711B45" w:rsidRDefault="00711B45" w:rsidP="00711B45">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073182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Осуществление деятельности по обращению с животными без владельцев</w:t>
            </w:r>
          </w:p>
        </w:tc>
        <w:tc>
          <w:tcPr>
            <w:tcW w:w="2615" w:type="dxa"/>
            <w:tcBorders>
              <w:top w:val="single" w:sz="4" w:space="0" w:color="000000"/>
              <w:left w:val="single" w:sz="4" w:space="0" w:color="000000"/>
              <w:bottom w:val="single" w:sz="4" w:space="0" w:color="000000"/>
              <w:right w:val="single" w:sz="4" w:space="0" w:color="000000"/>
            </w:tcBorders>
          </w:tcPr>
          <w:p w14:paraId="2A719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4A4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DD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51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743C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92F03CE" w14:textId="4BBB364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BB1A6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0AFB024" w14:textId="77777777" w:rsidTr="00711B45">
        <w:trPr>
          <w:gridAfter w:val="1"/>
          <w:wAfter w:w="14" w:type="dxa"/>
          <w:trHeight w:val="1123"/>
        </w:trPr>
        <w:tc>
          <w:tcPr>
            <w:tcW w:w="546" w:type="dxa"/>
            <w:vMerge/>
            <w:tcBorders>
              <w:left w:val="single" w:sz="4" w:space="0" w:color="000000"/>
              <w:right w:val="single" w:sz="4" w:space="0" w:color="000000"/>
            </w:tcBorders>
          </w:tcPr>
          <w:p w14:paraId="128ED4D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C882276"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D9EC0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E5E85A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7B390B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6F15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7A3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3AE6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6EA64A58" w14:textId="681EF15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7C7F0A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88DDE1" w14:textId="77777777" w:rsidTr="00711B45">
        <w:trPr>
          <w:gridAfter w:val="1"/>
          <w:wAfter w:w="14" w:type="dxa"/>
          <w:trHeight w:val="122"/>
        </w:trPr>
        <w:tc>
          <w:tcPr>
            <w:tcW w:w="546" w:type="dxa"/>
            <w:vMerge/>
            <w:tcBorders>
              <w:left w:val="single" w:sz="4" w:space="0" w:color="000000"/>
              <w:bottom w:val="single" w:sz="4" w:space="0" w:color="000000"/>
              <w:right w:val="single" w:sz="4" w:space="0" w:color="000000"/>
            </w:tcBorders>
          </w:tcPr>
          <w:p w14:paraId="5F051E9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731B3C" w14:textId="77777777" w:rsidR="00711B45" w:rsidRDefault="00711B45" w:rsidP="00711B45">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4E8B63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1EA371F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58C3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7BEB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6BBF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29CAA9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7F4960CE" w14:textId="061CF6B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3D13C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DE402CA" w14:textId="77777777">
        <w:trPr>
          <w:gridAfter w:val="1"/>
          <w:wAfter w:w="14" w:type="dxa"/>
          <w:trHeight w:val="291"/>
        </w:trPr>
        <w:tc>
          <w:tcPr>
            <w:tcW w:w="546" w:type="dxa"/>
            <w:vMerge w:val="restart"/>
            <w:tcBorders>
              <w:top w:val="single" w:sz="4" w:space="0" w:color="000000"/>
              <w:left w:val="single" w:sz="4" w:space="0" w:color="000000"/>
              <w:right w:val="single" w:sz="4" w:space="0" w:color="000000"/>
            </w:tcBorders>
          </w:tcPr>
          <w:p w14:paraId="0CB4C69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14:paraId="0E32B3F9" w14:textId="77777777" w:rsidR="00711B45" w:rsidRDefault="00711B45" w:rsidP="00711B45">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4A2EFE4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накопления твёрдых коммунальных отходов </w:t>
            </w:r>
          </w:p>
        </w:tc>
        <w:tc>
          <w:tcPr>
            <w:tcW w:w="2615" w:type="dxa"/>
            <w:tcBorders>
              <w:top w:val="single" w:sz="4" w:space="0" w:color="000000"/>
              <w:left w:val="single" w:sz="4" w:space="0" w:color="000000"/>
              <w:bottom w:val="single" w:sz="4" w:space="0" w:color="000000"/>
              <w:right w:val="single" w:sz="4" w:space="0" w:color="000000"/>
            </w:tcBorders>
          </w:tcPr>
          <w:p w14:paraId="07DD7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BAE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F38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437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6D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4C56F90" w14:textId="203089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5558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CB99C6E" w14:textId="77777777">
        <w:trPr>
          <w:gridAfter w:val="1"/>
          <w:wAfter w:w="14" w:type="dxa"/>
          <w:trHeight w:val="1219"/>
        </w:trPr>
        <w:tc>
          <w:tcPr>
            <w:tcW w:w="546" w:type="dxa"/>
            <w:vMerge/>
            <w:tcBorders>
              <w:left w:val="single" w:sz="4" w:space="0" w:color="000000"/>
              <w:right w:val="single" w:sz="4" w:space="0" w:color="000000"/>
            </w:tcBorders>
          </w:tcPr>
          <w:p w14:paraId="0F4BE73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DF2B93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B789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31697A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4C3E73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8ACA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F02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975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0224520E" w14:textId="29D42E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466C88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711B45" w14:paraId="4450D37F" w14:textId="77777777">
        <w:trPr>
          <w:gridAfter w:val="1"/>
          <w:wAfter w:w="14" w:type="dxa"/>
          <w:trHeight w:val="301"/>
        </w:trPr>
        <w:tc>
          <w:tcPr>
            <w:tcW w:w="546" w:type="dxa"/>
            <w:vMerge/>
            <w:tcBorders>
              <w:left w:val="single" w:sz="4" w:space="0" w:color="000000"/>
              <w:bottom w:val="single" w:sz="4" w:space="0" w:color="000000"/>
              <w:right w:val="single" w:sz="4" w:space="0" w:color="000000"/>
            </w:tcBorders>
          </w:tcPr>
          <w:p w14:paraId="07B2FD9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8B7EE6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434125F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559E15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542605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A4F2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80C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FE099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000000"/>
              <w:right w:val="single" w:sz="4" w:space="0" w:color="auto"/>
            </w:tcBorders>
            <w:vAlign w:val="center"/>
          </w:tcPr>
          <w:p w14:paraId="367CDC94" w14:textId="4C0656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F26F3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9EB5939" w14:textId="77777777" w:rsidTr="0062297F">
        <w:trPr>
          <w:trHeight w:val="287"/>
        </w:trPr>
        <w:tc>
          <w:tcPr>
            <w:tcW w:w="546" w:type="dxa"/>
            <w:vMerge w:val="restart"/>
            <w:tcBorders>
              <w:top w:val="single" w:sz="4" w:space="0" w:color="000000"/>
              <w:left w:val="single" w:sz="4" w:space="0" w:color="000000"/>
              <w:right w:val="single" w:sz="4" w:space="0" w:color="000000"/>
            </w:tcBorders>
          </w:tcPr>
          <w:p w14:paraId="6BCE992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14:paraId="6FD6948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60E03B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территорий </w:t>
            </w:r>
            <w:r>
              <w:rPr>
                <w:rFonts w:ascii="Times New Roman" w:hAnsi="Times New Roman" w:cs="Times New Roman"/>
                <w:color w:val="000000" w:themeColor="text1"/>
              </w:rPr>
              <w:lastRenderedPageBreak/>
              <w:t>Лебяжского муниципального округа</w:t>
            </w:r>
          </w:p>
        </w:tc>
        <w:tc>
          <w:tcPr>
            <w:tcW w:w="2615" w:type="dxa"/>
            <w:tcBorders>
              <w:top w:val="single" w:sz="4" w:space="0" w:color="000000"/>
              <w:left w:val="single" w:sz="4" w:space="0" w:color="000000"/>
              <w:right w:val="single" w:sz="4" w:space="0" w:color="000000"/>
            </w:tcBorders>
          </w:tcPr>
          <w:p w14:paraId="32B0A41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000000"/>
              <w:left w:val="single" w:sz="4" w:space="0" w:color="000000"/>
              <w:right w:val="single" w:sz="4" w:space="0" w:color="000000"/>
            </w:tcBorders>
            <w:vAlign w:val="center"/>
          </w:tcPr>
          <w:p w14:paraId="3D942428"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right w:val="single" w:sz="4" w:space="0" w:color="000000"/>
            </w:tcBorders>
            <w:vAlign w:val="center"/>
          </w:tcPr>
          <w:p w14:paraId="773BDA89"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right w:val="single" w:sz="4" w:space="0" w:color="000000"/>
            </w:tcBorders>
            <w:vAlign w:val="center"/>
          </w:tcPr>
          <w:p w14:paraId="4E3BA8F6" w14:textId="3CBAFBDD" w:rsidR="00711B45" w:rsidRDefault="00F706F3"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3 412 303,00</w:t>
            </w:r>
          </w:p>
        </w:tc>
        <w:tc>
          <w:tcPr>
            <w:tcW w:w="1134" w:type="dxa"/>
            <w:tcBorders>
              <w:top w:val="single" w:sz="4" w:space="0" w:color="000000"/>
              <w:left w:val="single" w:sz="4" w:space="0" w:color="000000"/>
              <w:right w:val="single" w:sz="4" w:space="0" w:color="auto"/>
            </w:tcBorders>
            <w:vAlign w:val="center"/>
          </w:tcPr>
          <w:p w14:paraId="61CDD47C" w14:textId="76D75115"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r w:rsidR="00604308">
              <w:rPr>
                <w:rFonts w:ascii="Times New Roman" w:eastAsia="Times New Roman" w:hAnsi="Times New Roman" w:cs="Times New Roman"/>
                <w:kern w:val="0"/>
                <w:lang w:eastAsia="ru-RU" w:bidi="ar-SA"/>
              </w:rPr>
              <w:t> 529 949,00</w:t>
            </w:r>
          </w:p>
        </w:tc>
        <w:tc>
          <w:tcPr>
            <w:tcW w:w="850" w:type="dxa"/>
            <w:tcBorders>
              <w:top w:val="single" w:sz="4" w:space="0" w:color="000000"/>
              <w:left w:val="single" w:sz="4" w:space="0" w:color="auto"/>
              <w:right w:val="single" w:sz="4" w:space="0" w:color="auto"/>
            </w:tcBorders>
            <w:vAlign w:val="center"/>
          </w:tcPr>
          <w:p w14:paraId="305D813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111" w:type="dxa"/>
            <w:gridSpan w:val="2"/>
            <w:tcBorders>
              <w:top w:val="single" w:sz="4" w:space="0" w:color="000000"/>
              <w:left w:val="single" w:sz="4" w:space="0" w:color="auto"/>
              <w:right w:val="single" w:sz="4" w:space="0" w:color="000000"/>
            </w:tcBorders>
            <w:vAlign w:val="center"/>
          </w:tcPr>
          <w:p w14:paraId="0E324770" w14:textId="1D078CD8" w:rsidR="00711B45" w:rsidRDefault="00F706F3"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11 208 722,62</w:t>
            </w:r>
          </w:p>
        </w:tc>
      </w:tr>
      <w:tr w:rsidR="00711B45" w14:paraId="1D5E7B88" w14:textId="77777777">
        <w:trPr>
          <w:gridAfter w:val="1"/>
          <w:wAfter w:w="14" w:type="dxa"/>
          <w:trHeight w:val="1157"/>
        </w:trPr>
        <w:tc>
          <w:tcPr>
            <w:tcW w:w="546" w:type="dxa"/>
            <w:vMerge/>
            <w:tcBorders>
              <w:left w:val="single" w:sz="4" w:space="0" w:color="000000"/>
              <w:right w:val="single" w:sz="4" w:space="0" w:color="000000"/>
            </w:tcBorders>
          </w:tcPr>
          <w:p w14:paraId="14CAA8C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3DB91E8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1D3F04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AB60DE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14:paraId="7540AB5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A179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1673CB1" w14:textId="7DCBCA01" w:rsidR="00711B45" w:rsidRDefault="00F706F3"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3 412 303,00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90276B" w14:textId="339CD961"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1 529 949,00</w:t>
            </w:r>
          </w:p>
        </w:tc>
        <w:tc>
          <w:tcPr>
            <w:tcW w:w="850" w:type="dxa"/>
            <w:tcBorders>
              <w:top w:val="single" w:sz="4" w:space="0" w:color="000000"/>
              <w:left w:val="single" w:sz="4" w:space="0" w:color="000000"/>
              <w:bottom w:val="single" w:sz="4" w:space="0" w:color="000000"/>
              <w:right w:val="single" w:sz="4" w:space="0" w:color="auto"/>
            </w:tcBorders>
            <w:vAlign w:val="center"/>
          </w:tcPr>
          <w:p w14:paraId="15451AE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25BA08" w14:textId="107E9B77" w:rsidR="00711B45" w:rsidRDefault="00F706F3"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11 208 722,62</w:t>
            </w:r>
          </w:p>
        </w:tc>
      </w:tr>
      <w:tr w:rsidR="00711B45" w14:paraId="6C2890AF" w14:textId="77777777">
        <w:trPr>
          <w:gridAfter w:val="1"/>
          <w:wAfter w:w="14" w:type="dxa"/>
          <w:trHeight w:val="259"/>
        </w:trPr>
        <w:tc>
          <w:tcPr>
            <w:tcW w:w="546" w:type="dxa"/>
            <w:vMerge/>
            <w:tcBorders>
              <w:left w:val="single" w:sz="4" w:space="0" w:color="000000"/>
              <w:bottom w:val="single" w:sz="4" w:space="0" w:color="000000"/>
              <w:right w:val="single" w:sz="4" w:space="0" w:color="000000"/>
            </w:tcBorders>
          </w:tcPr>
          <w:p w14:paraId="4CB5D3D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68CCB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125D4E0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0875A5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219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AC4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4014A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14:paraId="60988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auto"/>
              <w:bottom w:val="single" w:sz="4" w:space="0" w:color="000000"/>
              <w:right w:val="single" w:sz="4" w:space="0" w:color="auto"/>
            </w:tcBorders>
            <w:vAlign w:val="center"/>
          </w:tcPr>
          <w:p w14:paraId="574B5E4E" w14:textId="2A2E885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016DC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E524D1E" w14:textId="77777777">
        <w:trPr>
          <w:gridAfter w:val="1"/>
          <w:wAfter w:w="14" w:type="dxa"/>
          <w:trHeight w:val="271"/>
        </w:trPr>
        <w:tc>
          <w:tcPr>
            <w:tcW w:w="546" w:type="dxa"/>
            <w:vMerge w:val="restart"/>
            <w:tcBorders>
              <w:top w:val="single" w:sz="4" w:space="0" w:color="000000"/>
              <w:left w:val="single" w:sz="4" w:space="0" w:color="000000"/>
              <w:right w:val="single" w:sz="4" w:space="0" w:color="000000"/>
            </w:tcBorders>
          </w:tcPr>
          <w:p w14:paraId="6B437D30"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14:paraId="17268A4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3C94B38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благоустройству 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2FB7BF5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7347E7E"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73E57459"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44AD6C99" w14:textId="1EB71FD4"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1 529 771, 50</w:t>
            </w:r>
          </w:p>
        </w:tc>
        <w:tc>
          <w:tcPr>
            <w:tcW w:w="1134" w:type="dxa"/>
            <w:tcBorders>
              <w:top w:val="single" w:sz="4" w:space="0" w:color="auto"/>
              <w:left w:val="single" w:sz="4" w:space="0" w:color="000000"/>
              <w:right w:val="single" w:sz="4" w:space="0" w:color="000000"/>
            </w:tcBorders>
            <w:vAlign w:val="center"/>
          </w:tcPr>
          <w:p w14:paraId="4C2C0392" w14:textId="46C9354E"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auto"/>
              <w:left w:val="single" w:sz="4" w:space="0" w:color="000000"/>
              <w:right w:val="single" w:sz="4" w:space="0" w:color="auto"/>
            </w:tcBorders>
            <w:vAlign w:val="center"/>
          </w:tcPr>
          <w:p w14:paraId="4F91D7A6"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auto"/>
              <w:left w:val="single" w:sz="4" w:space="0" w:color="auto"/>
              <w:right w:val="single" w:sz="4" w:space="0" w:color="000000"/>
            </w:tcBorders>
            <w:vAlign w:val="center"/>
          </w:tcPr>
          <w:p w14:paraId="290ACC74" w14:textId="1D6913C3"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3 683 044,00</w:t>
            </w:r>
          </w:p>
        </w:tc>
      </w:tr>
      <w:tr w:rsidR="00711B45" w14:paraId="49FD0068" w14:textId="77777777">
        <w:trPr>
          <w:gridAfter w:val="1"/>
          <w:wAfter w:w="14" w:type="dxa"/>
          <w:trHeight w:val="1441"/>
        </w:trPr>
        <w:tc>
          <w:tcPr>
            <w:tcW w:w="546" w:type="dxa"/>
            <w:vMerge/>
            <w:tcBorders>
              <w:left w:val="single" w:sz="4" w:space="0" w:color="000000"/>
              <w:right w:val="single" w:sz="4" w:space="0" w:color="000000"/>
            </w:tcBorders>
          </w:tcPr>
          <w:p w14:paraId="56653C9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4D2F5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C2C9E1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46BA231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DE1D6F0"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0BFFB95D" w14:textId="77777777" w:rsidR="00711B45" w:rsidRDefault="00711B45" w:rsidP="00711B4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6C76E825" w14:textId="65EF40AA" w:rsidR="00711B45" w:rsidRDefault="001E12FE"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1 529 771, 50</w:t>
            </w:r>
          </w:p>
        </w:tc>
        <w:tc>
          <w:tcPr>
            <w:tcW w:w="1134" w:type="dxa"/>
            <w:tcBorders>
              <w:top w:val="single" w:sz="4" w:space="0" w:color="000000"/>
              <w:left w:val="single" w:sz="4" w:space="0" w:color="000000"/>
              <w:right w:val="single" w:sz="4" w:space="0" w:color="000000"/>
            </w:tcBorders>
            <w:vAlign w:val="center"/>
          </w:tcPr>
          <w:p w14:paraId="28B4B899" w14:textId="44B16C33" w:rsidR="00711B45" w:rsidRDefault="00604308"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850" w:type="dxa"/>
            <w:tcBorders>
              <w:top w:val="single" w:sz="4" w:space="0" w:color="000000"/>
              <w:left w:val="single" w:sz="4" w:space="0" w:color="000000"/>
              <w:right w:val="single" w:sz="4" w:space="0" w:color="auto"/>
            </w:tcBorders>
            <w:vAlign w:val="center"/>
          </w:tcPr>
          <w:p w14:paraId="381A8173"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000000"/>
              <w:left w:val="single" w:sz="4" w:space="0" w:color="auto"/>
              <w:right w:val="single" w:sz="4" w:space="0" w:color="000000"/>
            </w:tcBorders>
            <w:vAlign w:val="center"/>
          </w:tcPr>
          <w:p w14:paraId="6BE4F7A2" w14:textId="71E6A651" w:rsidR="00711B45" w:rsidRDefault="001E12FE" w:rsidP="00711B4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3 683 044,00</w:t>
            </w:r>
          </w:p>
        </w:tc>
      </w:tr>
      <w:tr w:rsidR="00711B45" w14:paraId="59625472" w14:textId="77777777">
        <w:trPr>
          <w:gridAfter w:val="1"/>
          <w:wAfter w:w="14" w:type="dxa"/>
          <w:trHeight w:val="161"/>
        </w:trPr>
        <w:tc>
          <w:tcPr>
            <w:tcW w:w="546" w:type="dxa"/>
            <w:vMerge/>
            <w:tcBorders>
              <w:left w:val="single" w:sz="4" w:space="0" w:color="000000"/>
              <w:bottom w:val="single" w:sz="4" w:space="0" w:color="auto"/>
              <w:right w:val="single" w:sz="4" w:space="0" w:color="000000"/>
            </w:tcBorders>
          </w:tcPr>
          <w:p w14:paraId="0A0567A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C6746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0FABB4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DF06C3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6B743B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51D1A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89C62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2752CC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34427B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583B9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9284512" w14:textId="77777777">
        <w:trPr>
          <w:gridAfter w:val="1"/>
          <w:wAfter w:w="14" w:type="dxa"/>
          <w:trHeight w:val="280"/>
        </w:trPr>
        <w:tc>
          <w:tcPr>
            <w:tcW w:w="546" w:type="dxa"/>
            <w:vMerge w:val="restart"/>
            <w:tcBorders>
              <w:top w:val="single" w:sz="4" w:space="0" w:color="auto"/>
              <w:left w:val="single" w:sz="4" w:space="0" w:color="000000"/>
              <w:right w:val="single" w:sz="4" w:space="0" w:color="000000"/>
            </w:tcBorders>
          </w:tcPr>
          <w:p w14:paraId="2C4E8670"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14:paraId="5B88352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36CEBE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615" w:type="dxa"/>
            <w:tcBorders>
              <w:top w:val="single" w:sz="4" w:space="0" w:color="000000"/>
              <w:left w:val="single" w:sz="4" w:space="0" w:color="000000"/>
              <w:bottom w:val="single" w:sz="4" w:space="0" w:color="auto"/>
              <w:right w:val="single" w:sz="4" w:space="0" w:color="000000"/>
            </w:tcBorders>
          </w:tcPr>
          <w:p w14:paraId="54A377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1E36E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3C114C3B"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w:t>
            </w:r>
            <w:r>
              <w:rPr>
                <w:rFonts w:ascii="Times New Roman" w:hAnsi="Times New Roman" w:cs="Times New Roman"/>
                <w:color w:val="000000" w:themeColor="text1"/>
              </w:rPr>
              <w:t xml:space="preserve"> </w:t>
            </w:r>
            <w:r>
              <w:rPr>
                <w:rFonts w:ascii="Times New Roman" w:hAnsi="Times New Roman" w:cs="Times New Roman"/>
                <w:color w:val="000000" w:themeColor="text1"/>
                <w:lang w:val="en-US"/>
              </w:rPr>
              <w:t>710,00</w:t>
            </w:r>
          </w:p>
        </w:tc>
        <w:tc>
          <w:tcPr>
            <w:tcW w:w="1134" w:type="dxa"/>
            <w:tcBorders>
              <w:top w:val="single" w:sz="4" w:space="0" w:color="000000"/>
              <w:left w:val="single" w:sz="4" w:space="0" w:color="000000"/>
              <w:bottom w:val="single" w:sz="4" w:space="0" w:color="auto"/>
              <w:right w:val="single" w:sz="4" w:space="0" w:color="000000"/>
            </w:tcBorders>
            <w:vAlign w:val="center"/>
          </w:tcPr>
          <w:p w14:paraId="7EA64121" w14:textId="47A4B871"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4B1D9D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4A1EE48C" w14:textId="563124E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1E32AD1F" w14:textId="00D07E4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C3685E5" w14:textId="77777777">
        <w:trPr>
          <w:gridAfter w:val="1"/>
          <w:wAfter w:w="14" w:type="dxa"/>
          <w:trHeight w:val="369"/>
        </w:trPr>
        <w:tc>
          <w:tcPr>
            <w:tcW w:w="546" w:type="dxa"/>
            <w:vMerge/>
            <w:tcBorders>
              <w:left w:val="single" w:sz="4" w:space="0" w:color="000000"/>
              <w:right w:val="single" w:sz="4" w:space="0" w:color="000000"/>
            </w:tcBorders>
          </w:tcPr>
          <w:p w14:paraId="38EE8FF7" w14:textId="77777777" w:rsidR="00711B45" w:rsidRDefault="00711B45" w:rsidP="00711B45">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14:paraId="3315DB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6881B09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5261023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E9E3A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47441B8D"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22 710</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auto"/>
              <w:right w:val="single" w:sz="4" w:space="0" w:color="000000"/>
            </w:tcBorders>
            <w:vAlign w:val="center"/>
          </w:tcPr>
          <w:p w14:paraId="1AE1DB26" w14:textId="44A4DEDE" w:rsidR="00711B45" w:rsidRPr="00564699"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77 150</w:t>
            </w:r>
          </w:p>
        </w:tc>
        <w:tc>
          <w:tcPr>
            <w:tcW w:w="1134" w:type="dxa"/>
            <w:tcBorders>
              <w:top w:val="single" w:sz="4" w:space="0" w:color="000000"/>
              <w:left w:val="single" w:sz="4" w:space="0" w:color="000000"/>
              <w:bottom w:val="single" w:sz="4" w:space="0" w:color="auto"/>
              <w:right w:val="single" w:sz="4" w:space="0" w:color="000000"/>
            </w:tcBorders>
            <w:vAlign w:val="center"/>
          </w:tcPr>
          <w:p w14:paraId="65A0FB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6BF052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D9A1C24" w14:textId="18FCAC7D" w:rsidR="00711B45" w:rsidRDefault="00564699"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109 612,50</w:t>
            </w:r>
          </w:p>
        </w:tc>
      </w:tr>
      <w:tr w:rsidR="00711B45" w14:paraId="1F808723" w14:textId="77777777">
        <w:trPr>
          <w:gridAfter w:val="1"/>
          <w:wAfter w:w="14" w:type="dxa"/>
          <w:trHeight w:val="232"/>
        </w:trPr>
        <w:tc>
          <w:tcPr>
            <w:tcW w:w="546" w:type="dxa"/>
            <w:vMerge/>
            <w:tcBorders>
              <w:left w:val="single" w:sz="4" w:space="0" w:color="000000"/>
              <w:bottom w:val="single" w:sz="4" w:space="0" w:color="auto"/>
              <w:right w:val="single" w:sz="4" w:space="0" w:color="000000"/>
            </w:tcBorders>
          </w:tcPr>
          <w:p w14:paraId="72BB5C8F"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8DAC6E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C0D1D3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E2712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7BF74607"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right w:val="single" w:sz="4" w:space="0" w:color="000000"/>
            </w:tcBorders>
            <w:vAlign w:val="center"/>
          </w:tcPr>
          <w:p w14:paraId="5846841C"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44712E5"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5ACA4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5B230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692A86C1"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711B45" w14:paraId="2B64CFCA" w14:textId="77777777" w:rsidTr="0062297F">
        <w:trPr>
          <w:gridAfter w:val="1"/>
          <w:wAfter w:w="14" w:type="dxa"/>
          <w:trHeight w:val="70"/>
        </w:trPr>
        <w:tc>
          <w:tcPr>
            <w:tcW w:w="546" w:type="dxa"/>
            <w:vMerge w:val="restart"/>
            <w:tcBorders>
              <w:top w:val="single" w:sz="4" w:space="0" w:color="auto"/>
              <w:left w:val="single" w:sz="4" w:space="0" w:color="000000"/>
              <w:right w:val="single" w:sz="4" w:space="0" w:color="000000"/>
            </w:tcBorders>
          </w:tcPr>
          <w:p w14:paraId="20CD0835"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14:paraId="74C09F7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CB25347" w14:textId="77777777" w:rsidR="00711B45" w:rsidRDefault="00711B45" w:rsidP="00711B45">
            <w:pPr>
              <w:spacing w:line="276" w:lineRule="auto"/>
              <w:rPr>
                <w:rFonts w:ascii="Times New Roman" w:hAnsi="Times New Roman" w:cs="Times New Roman"/>
              </w:rPr>
            </w:pPr>
            <w:r>
              <w:rPr>
                <w:rFonts w:ascii="Times New Roman" w:hAnsi="Times New Roman" w:cs="Times New Roman"/>
                <w:color w:val="000000" w:themeColor="text1"/>
              </w:rPr>
              <w:t>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2615" w:type="dxa"/>
            <w:tcBorders>
              <w:top w:val="single" w:sz="4" w:space="0" w:color="000000"/>
              <w:left w:val="single" w:sz="4" w:space="0" w:color="000000"/>
              <w:right w:val="single" w:sz="4" w:space="0" w:color="000000"/>
            </w:tcBorders>
          </w:tcPr>
          <w:p w14:paraId="0031835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068965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000000"/>
              <w:left w:val="single" w:sz="4" w:space="0" w:color="000000"/>
              <w:right w:val="single" w:sz="4" w:space="0" w:color="000000"/>
            </w:tcBorders>
            <w:vAlign w:val="center"/>
          </w:tcPr>
          <w:p w14:paraId="6018C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000000"/>
              <w:left w:val="single" w:sz="4" w:space="0" w:color="000000"/>
              <w:right w:val="single" w:sz="4" w:space="0" w:color="000000"/>
            </w:tcBorders>
            <w:vAlign w:val="center"/>
          </w:tcPr>
          <w:p w14:paraId="30EEF71C" w14:textId="03F1D0E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000000"/>
              <w:left w:val="single" w:sz="4" w:space="0" w:color="000000"/>
              <w:right w:val="single" w:sz="4" w:space="0" w:color="000000"/>
            </w:tcBorders>
            <w:vAlign w:val="center"/>
          </w:tcPr>
          <w:p w14:paraId="5A8ABA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000000"/>
              <w:left w:val="single" w:sz="4" w:space="0" w:color="000000"/>
              <w:right w:val="single" w:sz="4" w:space="0" w:color="auto"/>
            </w:tcBorders>
            <w:vAlign w:val="center"/>
          </w:tcPr>
          <w:p w14:paraId="171BC5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F791D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000000"/>
              <w:left w:val="single" w:sz="4" w:space="0" w:color="auto"/>
              <w:right w:val="single" w:sz="4" w:space="0" w:color="000000"/>
            </w:tcBorders>
            <w:vAlign w:val="center"/>
          </w:tcPr>
          <w:p w14:paraId="04758465" w14:textId="015E724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3B330322" w14:textId="77777777" w:rsidTr="0062297F">
        <w:trPr>
          <w:gridAfter w:val="1"/>
          <w:wAfter w:w="14" w:type="dxa"/>
          <w:trHeight w:val="1591"/>
        </w:trPr>
        <w:tc>
          <w:tcPr>
            <w:tcW w:w="546" w:type="dxa"/>
            <w:vMerge/>
            <w:tcBorders>
              <w:left w:val="single" w:sz="4" w:space="0" w:color="000000"/>
              <w:right w:val="single" w:sz="4" w:space="0" w:color="000000"/>
            </w:tcBorders>
          </w:tcPr>
          <w:p w14:paraId="55843B9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CEF0D6F" w14:textId="77777777" w:rsidR="00711B45" w:rsidRDefault="00711B45" w:rsidP="00711B45">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9E345A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EF3C17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8524C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auto"/>
              <w:left w:val="single" w:sz="4" w:space="0" w:color="000000"/>
              <w:right w:val="single" w:sz="4" w:space="0" w:color="000000"/>
            </w:tcBorders>
            <w:vAlign w:val="center"/>
          </w:tcPr>
          <w:p w14:paraId="285902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auto"/>
              <w:left w:val="single" w:sz="4" w:space="0" w:color="000000"/>
              <w:right w:val="single" w:sz="4" w:space="0" w:color="000000"/>
            </w:tcBorders>
            <w:vAlign w:val="center"/>
          </w:tcPr>
          <w:p w14:paraId="79B29109" w14:textId="1C09114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77 500,00</w:t>
            </w:r>
          </w:p>
        </w:tc>
        <w:tc>
          <w:tcPr>
            <w:tcW w:w="1134" w:type="dxa"/>
            <w:tcBorders>
              <w:top w:val="single" w:sz="4" w:space="0" w:color="auto"/>
              <w:left w:val="single" w:sz="4" w:space="0" w:color="000000"/>
              <w:right w:val="single" w:sz="4" w:space="0" w:color="000000"/>
            </w:tcBorders>
            <w:vAlign w:val="center"/>
          </w:tcPr>
          <w:p w14:paraId="5272EE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tcBorders>
              <w:top w:val="single" w:sz="4" w:space="0" w:color="auto"/>
              <w:left w:val="single" w:sz="4" w:space="0" w:color="000000"/>
              <w:right w:val="single" w:sz="4" w:space="0" w:color="auto"/>
            </w:tcBorders>
            <w:vAlign w:val="center"/>
          </w:tcPr>
          <w:p w14:paraId="1E28C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E17D2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auto"/>
              <w:left w:val="single" w:sz="4" w:space="0" w:color="auto"/>
              <w:right w:val="single" w:sz="4" w:space="0" w:color="000000"/>
            </w:tcBorders>
            <w:vAlign w:val="center"/>
          </w:tcPr>
          <w:p w14:paraId="12E6CC29" w14:textId="4F9D42B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263 266,00</w:t>
            </w:r>
          </w:p>
        </w:tc>
      </w:tr>
      <w:tr w:rsidR="00711B45" w14:paraId="2C53C282" w14:textId="77777777">
        <w:trPr>
          <w:gridAfter w:val="1"/>
          <w:wAfter w:w="14" w:type="dxa"/>
          <w:trHeight w:val="196"/>
        </w:trPr>
        <w:tc>
          <w:tcPr>
            <w:tcW w:w="546" w:type="dxa"/>
            <w:tcBorders>
              <w:left w:val="single" w:sz="4" w:space="0" w:color="000000"/>
              <w:right w:val="single" w:sz="4" w:space="0" w:color="000000"/>
            </w:tcBorders>
          </w:tcPr>
          <w:p w14:paraId="2F0BF8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14:paraId="79510AE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14:paraId="351CF16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265C50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054451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8F35D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1B63E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36B49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right w:val="single" w:sz="4" w:space="0" w:color="auto"/>
            </w:tcBorders>
            <w:vAlign w:val="center"/>
          </w:tcPr>
          <w:p w14:paraId="25F7ABA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right w:val="single" w:sz="4" w:space="0" w:color="000000"/>
            </w:tcBorders>
            <w:vAlign w:val="center"/>
          </w:tcPr>
          <w:p w14:paraId="297FF1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F972C73" w14:textId="77777777" w:rsidTr="002837B4">
        <w:trPr>
          <w:gridAfter w:val="1"/>
          <w:wAfter w:w="14" w:type="dxa"/>
          <w:trHeight w:val="176"/>
        </w:trPr>
        <w:tc>
          <w:tcPr>
            <w:tcW w:w="546" w:type="dxa"/>
            <w:vMerge w:val="restart"/>
            <w:tcBorders>
              <w:top w:val="single" w:sz="4" w:space="0" w:color="000000"/>
              <w:left w:val="single" w:sz="4" w:space="0" w:color="000000"/>
              <w:right w:val="single" w:sz="4" w:space="0" w:color="000000"/>
            </w:tcBorders>
          </w:tcPr>
          <w:p w14:paraId="2459BE6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14:paraId="21EB6D8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5FD6DA7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615" w:type="dxa"/>
            <w:tcBorders>
              <w:top w:val="single" w:sz="4" w:space="0" w:color="000000"/>
              <w:left w:val="single" w:sz="4" w:space="0" w:color="000000"/>
              <w:right w:val="single" w:sz="4" w:space="0" w:color="000000"/>
            </w:tcBorders>
          </w:tcPr>
          <w:p w14:paraId="508901E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31B6E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3E711E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14AC6E9F" w14:textId="5B0F786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1 242 800</w:t>
            </w:r>
          </w:p>
        </w:tc>
        <w:tc>
          <w:tcPr>
            <w:tcW w:w="1134" w:type="dxa"/>
            <w:tcBorders>
              <w:top w:val="single" w:sz="4" w:space="0" w:color="000000"/>
              <w:left w:val="single" w:sz="4" w:space="0" w:color="000000"/>
              <w:right w:val="single" w:sz="4" w:space="0" w:color="000000"/>
            </w:tcBorders>
            <w:vAlign w:val="center"/>
          </w:tcPr>
          <w:p w14:paraId="361C73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7C960E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3CA3670" w14:textId="428AF19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6 022 261,17</w:t>
            </w:r>
          </w:p>
        </w:tc>
      </w:tr>
      <w:tr w:rsidR="00711B45" w14:paraId="344904BA" w14:textId="77777777" w:rsidTr="0062297F">
        <w:trPr>
          <w:gridAfter w:val="1"/>
          <w:wAfter w:w="14" w:type="dxa"/>
          <w:trHeight w:val="133"/>
        </w:trPr>
        <w:tc>
          <w:tcPr>
            <w:tcW w:w="546" w:type="dxa"/>
            <w:vMerge/>
            <w:tcBorders>
              <w:left w:val="single" w:sz="4" w:space="0" w:color="000000"/>
              <w:right w:val="single" w:sz="4" w:space="0" w:color="000000"/>
            </w:tcBorders>
          </w:tcPr>
          <w:p w14:paraId="0590EF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43C072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DEBFFE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1C4D70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0779CB1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666FD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6C591A16" w14:textId="5D66BC9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1 242 800</w:t>
            </w:r>
          </w:p>
        </w:tc>
        <w:tc>
          <w:tcPr>
            <w:tcW w:w="1134" w:type="dxa"/>
            <w:tcBorders>
              <w:top w:val="single" w:sz="4" w:space="0" w:color="000000"/>
              <w:left w:val="single" w:sz="4" w:space="0" w:color="000000"/>
              <w:right w:val="single" w:sz="4" w:space="0" w:color="000000"/>
            </w:tcBorders>
            <w:vAlign w:val="center"/>
          </w:tcPr>
          <w:p w14:paraId="314AAF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tcBorders>
              <w:top w:val="single" w:sz="4" w:space="0" w:color="000000"/>
              <w:left w:val="single" w:sz="4" w:space="0" w:color="000000"/>
              <w:right w:val="single" w:sz="4" w:space="0" w:color="auto"/>
            </w:tcBorders>
            <w:vAlign w:val="center"/>
          </w:tcPr>
          <w:p w14:paraId="193BEF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B56996F" w14:textId="74C0A25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6 022 261,17</w:t>
            </w:r>
          </w:p>
        </w:tc>
      </w:tr>
      <w:tr w:rsidR="00711B45" w14:paraId="3B46E4A1" w14:textId="77777777">
        <w:trPr>
          <w:gridAfter w:val="1"/>
          <w:wAfter w:w="14" w:type="dxa"/>
          <w:trHeight w:val="148"/>
        </w:trPr>
        <w:tc>
          <w:tcPr>
            <w:tcW w:w="546" w:type="dxa"/>
            <w:vMerge/>
            <w:tcBorders>
              <w:left w:val="single" w:sz="4" w:space="0" w:color="000000"/>
              <w:bottom w:val="single" w:sz="4" w:space="0" w:color="auto"/>
              <w:right w:val="single" w:sz="4" w:space="0" w:color="000000"/>
            </w:tcBorders>
          </w:tcPr>
          <w:p w14:paraId="70471F6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38C5EF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B255FD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13DA70A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000000"/>
              <w:left w:val="single" w:sz="4" w:space="0" w:color="000000"/>
              <w:right w:val="single" w:sz="4" w:space="0" w:color="000000"/>
            </w:tcBorders>
            <w:vAlign w:val="center"/>
          </w:tcPr>
          <w:p w14:paraId="3E2198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9DAD5A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B43FC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A2A67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17DFE9B3"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04152C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E8210B" w14:textId="77777777" w:rsidTr="00457EE4">
        <w:trPr>
          <w:gridAfter w:val="1"/>
          <w:wAfter w:w="14" w:type="dxa"/>
          <w:trHeight w:val="525"/>
        </w:trPr>
        <w:tc>
          <w:tcPr>
            <w:tcW w:w="546" w:type="dxa"/>
            <w:vMerge w:val="restart"/>
            <w:tcBorders>
              <w:left w:val="single" w:sz="4" w:space="0" w:color="000000"/>
              <w:right w:val="single" w:sz="4" w:space="0" w:color="000000"/>
            </w:tcBorders>
          </w:tcPr>
          <w:p w14:paraId="29BDD765" w14:textId="77777777" w:rsidR="00711B45" w:rsidRDefault="00711B45" w:rsidP="00711B45">
            <w:pPr>
              <w:spacing w:line="276" w:lineRule="auto"/>
              <w:ind w:left="103"/>
              <w:rPr>
                <w:rFonts w:ascii="Times New Roman" w:hAnsi="Times New Roman" w:cs="Times New Roman"/>
                <w:color w:val="000000" w:themeColor="text1"/>
              </w:rPr>
            </w:pPr>
          </w:p>
          <w:p w14:paraId="72FD0E8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5.3.1</w:t>
            </w:r>
          </w:p>
          <w:p w14:paraId="71239D98" w14:textId="77777777" w:rsidR="00711B45" w:rsidRDefault="00711B45" w:rsidP="00711B45">
            <w:pPr>
              <w:spacing w:line="276" w:lineRule="auto"/>
              <w:ind w:left="103"/>
              <w:rPr>
                <w:rFonts w:ascii="Times New Roman" w:hAnsi="Times New Roman" w:cs="Times New Roman"/>
                <w:color w:val="000000" w:themeColor="text1"/>
              </w:rPr>
            </w:pPr>
          </w:p>
          <w:p w14:paraId="7E61CBE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8D918B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0B96F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ул.Патрушева</w:t>
            </w:r>
            <w:proofErr w:type="spellEnd"/>
          </w:p>
        </w:tc>
        <w:tc>
          <w:tcPr>
            <w:tcW w:w="2615" w:type="dxa"/>
            <w:tcBorders>
              <w:top w:val="single" w:sz="4" w:space="0" w:color="000000"/>
              <w:left w:val="single" w:sz="4" w:space="0" w:color="000000"/>
              <w:bottom w:val="single" w:sz="4" w:space="0" w:color="auto"/>
              <w:right w:val="single" w:sz="4" w:space="0" w:color="000000"/>
            </w:tcBorders>
          </w:tcPr>
          <w:p w14:paraId="3A552B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706B2A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56B2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AFE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000000"/>
              <w:left w:val="single" w:sz="4" w:space="0" w:color="000000"/>
              <w:bottom w:val="single" w:sz="4" w:space="0" w:color="auto"/>
              <w:right w:val="single" w:sz="4" w:space="0" w:color="000000"/>
            </w:tcBorders>
            <w:vAlign w:val="center"/>
          </w:tcPr>
          <w:p w14:paraId="151615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000000"/>
              <w:left w:val="single" w:sz="4" w:space="0" w:color="000000"/>
              <w:bottom w:val="single" w:sz="4" w:space="0" w:color="auto"/>
              <w:right w:val="single" w:sz="4" w:space="0" w:color="auto"/>
            </w:tcBorders>
            <w:vAlign w:val="center"/>
          </w:tcPr>
          <w:p w14:paraId="0B5489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452DD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A0E2BC0" w14:textId="77777777" w:rsidTr="00457EE4">
        <w:trPr>
          <w:gridAfter w:val="1"/>
          <w:wAfter w:w="14" w:type="dxa"/>
          <w:trHeight w:val="210"/>
        </w:trPr>
        <w:tc>
          <w:tcPr>
            <w:tcW w:w="546" w:type="dxa"/>
            <w:vMerge/>
            <w:tcBorders>
              <w:left w:val="single" w:sz="4" w:space="0" w:color="000000"/>
              <w:right w:val="single" w:sz="4" w:space="0" w:color="000000"/>
            </w:tcBorders>
          </w:tcPr>
          <w:p w14:paraId="63484D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7CE614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376BA1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CCE8B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AC7CA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DC01F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E7A61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auto"/>
              <w:left w:val="single" w:sz="4" w:space="0" w:color="000000"/>
              <w:bottom w:val="single" w:sz="4" w:space="0" w:color="auto"/>
              <w:right w:val="single" w:sz="4" w:space="0" w:color="000000"/>
            </w:tcBorders>
            <w:vAlign w:val="center"/>
          </w:tcPr>
          <w:p w14:paraId="77F230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1487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43E03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711B45" w14:paraId="0F68BC9E" w14:textId="77777777" w:rsidTr="00D90AF1">
        <w:trPr>
          <w:gridAfter w:val="1"/>
          <w:wAfter w:w="14" w:type="dxa"/>
          <w:trHeight w:val="705"/>
        </w:trPr>
        <w:tc>
          <w:tcPr>
            <w:tcW w:w="546" w:type="dxa"/>
            <w:vMerge/>
            <w:tcBorders>
              <w:left w:val="single" w:sz="4" w:space="0" w:color="000000"/>
              <w:bottom w:val="single" w:sz="4" w:space="0" w:color="auto"/>
              <w:right w:val="single" w:sz="4" w:space="0" w:color="000000"/>
            </w:tcBorders>
          </w:tcPr>
          <w:p w14:paraId="5CB1256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2F523F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72312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4D5286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307C7C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2D3FA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3680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AFE5C8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03D8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4B504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96E3874"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4018A9B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14:paraId="0D34247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2468495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мест захоронений Лебяжского муниципального округа</w:t>
            </w:r>
          </w:p>
        </w:tc>
        <w:tc>
          <w:tcPr>
            <w:tcW w:w="2615" w:type="dxa"/>
            <w:tcBorders>
              <w:top w:val="single" w:sz="4" w:space="0" w:color="000000"/>
              <w:left w:val="single" w:sz="4" w:space="0" w:color="000000"/>
              <w:bottom w:val="single" w:sz="4" w:space="0" w:color="auto"/>
              <w:right w:val="single" w:sz="4" w:space="0" w:color="000000"/>
            </w:tcBorders>
          </w:tcPr>
          <w:p w14:paraId="4FD273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57A43C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000000"/>
              <w:left w:val="single" w:sz="4" w:space="0" w:color="000000"/>
              <w:bottom w:val="single" w:sz="4" w:space="0" w:color="auto"/>
              <w:right w:val="single" w:sz="4" w:space="0" w:color="000000"/>
            </w:tcBorders>
            <w:vAlign w:val="center"/>
          </w:tcPr>
          <w:p w14:paraId="52A186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000000"/>
              <w:left w:val="single" w:sz="4" w:space="0" w:color="000000"/>
              <w:bottom w:val="single" w:sz="4" w:space="0" w:color="auto"/>
              <w:right w:val="single" w:sz="4" w:space="0" w:color="000000"/>
            </w:tcBorders>
            <w:vAlign w:val="center"/>
          </w:tcPr>
          <w:p w14:paraId="19AA63A3" w14:textId="3D69722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304 660,00</w:t>
            </w:r>
          </w:p>
        </w:tc>
        <w:tc>
          <w:tcPr>
            <w:tcW w:w="1134" w:type="dxa"/>
            <w:tcBorders>
              <w:top w:val="single" w:sz="4" w:space="0" w:color="000000"/>
              <w:left w:val="single" w:sz="4" w:space="0" w:color="000000"/>
              <w:bottom w:val="single" w:sz="4" w:space="0" w:color="auto"/>
              <w:right w:val="single" w:sz="4" w:space="0" w:color="000000"/>
            </w:tcBorders>
            <w:vAlign w:val="center"/>
          </w:tcPr>
          <w:p w14:paraId="38BD1D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000000"/>
              <w:left w:val="single" w:sz="4" w:space="0" w:color="000000"/>
              <w:bottom w:val="single" w:sz="4" w:space="0" w:color="auto"/>
              <w:right w:val="single" w:sz="4" w:space="0" w:color="auto"/>
            </w:tcBorders>
            <w:vAlign w:val="center"/>
          </w:tcPr>
          <w:p w14:paraId="4A0EC9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000000"/>
              <w:left w:val="single" w:sz="4" w:space="0" w:color="auto"/>
              <w:bottom w:val="single" w:sz="4" w:space="0" w:color="auto"/>
              <w:right w:val="single" w:sz="4" w:space="0" w:color="000000"/>
            </w:tcBorders>
            <w:vAlign w:val="center"/>
          </w:tcPr>
          <w:p w14:paraId="34603216" w14:textId="1CEBDFA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674 390,00</w:t>
            </w:r>
          </w:p>
        </w:tc>
      </w:tr>
      <w:tr w:rsidR="00711B45" w14:paraId="396CC126" w14:textId="77777777">
        <w:trPr>
          <w:gridAfter w:val="1"/>
          <w:wAfter w:w="14" w:type="dxa"/>
          <w:trHeight w:val="171"/>
        </w:trPr>
        <w:tc>
          <w:tcPr>
            <w:tcW w:w="546" w:type="dxa"/>
            <w:vMerge/>
            <w:tcBorders>
              <w:top w:val="single" w:sz="4" w:space="0" w:color="000000"/>
              <w:left w:val="single" w:sz="4" w:space="0" w:color="000000"/>
              <w:right w:val="single" w:sz="4" w:space="0" w:color="000000"/>
            </w:tcBorders>
          </w:tcPr>
          <w:p w14:paraId="4478986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617B6E3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14:paraId="574073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E9BB37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1640B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auto"/>
              <w:left w:val="single" w:sz="4" w:space="0" w:color="000000"/>
              <w:bottom w:val="single" w:sz="4" w:space="0" w:color="auto"/>
              <w:right w:val="single" w:sz="4" w:space="0" w:color="000000"/>
            </w:tcBorders>
            <w:vAlign w:val="center"/>
          </w:tcPr>
          <w:p w14:paraId="4CD4B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auto"/>
              <w:left w:val="single" w:sz="4" w:space="0" w:color="000000"/>
              <w:bottom w:val="single" w:sz="4" w:space="0" w:color="auto"/>
              <w:right w:val="single" w:sz="4" w:space="0" w:color="000000"/>
            </w:tcBorders>
            <w:vAlign w:val="center"/>
          </w:tcPr>
          <w:p w14:paraId="1704B4E0" w14:textId="240A8EC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304 660,00</w:t>
            </w:r>
          </w:p>
        </w:tc>
        <w:tc>
          <w:tcPr>
            <w:tcW w:w="1134" w:type="dxa"/>
            <w:tcBorders>
              <w:top w:val="single" w:sz="4" w:space="0" w:color="auto"/>
              <w:left w:val="single" w:sz="4" w:space="0" w:color="000000"/>
              <w:bottom w:val="single" w:sz="4" w:space="0" w:color="auto"/>
              <w:right w:val="single" w:sz="4" w:space="0" w:color="000000"/>
            </w:tcBorders>
            <w:vAlign w:val="center"/>
          </w:tcPr>
          <w:p w14:paraId="2A9BA0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tcBorders>
              <w:top w:val="single" w:sz="4" w:space="0" w:color="auto"/>
              <w:left w:val="single" w:sz="4" w:space="0" w:color="000000"/>
              <w:bottom w:val="single" w:sz="4" w:space="0" w:color="auto"/>
              <w:right w:val="single" w:sz="4" w:space="0" w:color="auto"/>
            </w:tcBorders>
            <w:vAlign w:val="center"/>
          </w:tcPr>
          <w:p w14:paraId="2F67935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auto"/>
              <w:left w:val="single" w:sz="4" w:space="0" w:color="auto"/>
              <w:bottom w:val="single" w:sz="4" w:space="0" w:color="auto"/>
              <w:right w:val="single" w:sz="4" w:space="0" w:color="000000"/>
            </w:tcBorders>
            <w:vAlign w:val="center"/>
          </w:tcPr>
          <w:p w14:paraId="338CBE49" w14:textId="0797B8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674 390,00</w:t>
            </w:r>
          </w:p>
        </w:tc>
      </w:tr>
      <w:tr w:rsidR="00711B45" w14:paraId="312DE05E" w14:textId="77777777">
        <w:trPr>
          <w:gridAfter w:val="1"/>
          <w:wAfter w:w="14" w:type="dxa"/>
          <w:trHeight w:val="134"/>
        </w:trPr>
        <w:tc>
          <w:tcPr>
            <w:tcW w:w="546" w:type="dxa"/>
            <w:vMerge/>
            <w:tcBorders>
              <w:top w:val="single" w:sz="4" w:space="0" w:color="000000"/>
              <w:left w:val="single" w:sz="4" w:space="0" w:color="000000"/>
              <w:bottom w:val="single" w:sz="4" w:space="0" w:color="auto"/>
              <w:right w:val="single" w:sz="4" w:space="0" w:color="000000"/>
            </w:tcBorders>
          </w:tcPr>
          <w:p w14:paraId="1C3AA55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10E6194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14:paraId="6665943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1F4A5E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18D5C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715C1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8BB89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D9940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B58C93E" w14:textId="3662A88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382CFE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3BA0B3B"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8054B6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5.4.1.</w:t>
            </w:r>
          </w:p>
        </w:tc>
        <w:tc>
          <w:tcPr>
            <w:tcW w:w="1824" w:type="dxa"/>
            <w:vMerge w:val="restart"/>
            <w:tcBorders>
              <w:top w:val="single" w:sz="4" w:space="0" w:color="auto"/>
              <w:left w:val="single" w:sz="4" w:space="0" w:color="000000"/>
              <w:right w:val="single" w:sz="4" w:space="0" w:color="000000"/>
            </w:tcBorders>
          </w:tcPr>
          <w:p w14:paraId="0E2B1679"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2609E83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Организация и содержание мест захоронения</w:t>
            </w:r>
          </w:p>
        </w:tc>
        <w:tc>
          <w:tcPr>
            <w:tcW w:w="2615" w:type="dxa"/>
            <w:tcBorders>
              <w:top w:val="single" w:sz="4" w:space="0" w:color="auto"/>
              <w:left w:val="single" w:sz="4" w:space="0" w:color="000000"/>
              <w:bottom w:val="single" w:sz="4" w:space="0" w:color="auto"/>
              <w:right w:val="single" w:sz="4" w:space="0" w:color="000000"/>
            </w:tcBorders>
          </w:tcPr>
          <w:p w14:paraId="651D572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31A615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B9CD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5BD49E8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6D29B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B1C8DE" w14:textId="01E9579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3773E2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0A1DF2CA" w14:textId="77777777">
        <w:trPr>
          <w:gridAfter w:val="1"/>
          <w:wAfter w:w="14" w:type="dxa"/>
          <w:trHeight w:val="260"/>
        </w:trPr>
        <w:tc>
          <w:tcPr>
            <w:tcW w:w="546" w:type="dxa"/>
            <w:vMerge/>
            <w:tcBorders>
              <w:left w:val="single" w:sz="4" w:space="0" w:color="000000"/>
              <w:right w:val="single" w:sz="4" w:space="0" w:color="000000"/>
            </w:tcBorders>
          </w:tcPr>
          <w:p w14:paraId="434DB99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7D4AF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54FCC2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157A00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lastRenderedPageBreak/>
              <w:t>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49A203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000000"/>
              <w:bottom w:val="single" w:sz="4" w:space="0" w:color="auto"/>
              <w:right w:val="single" w:sz="4" w:space="0" w:color="000000"/>
            </w:tcBorders>
            <w:vAlign w:val="center"/>
          </w:tcPr>
          <w:p w14:paraId="6778CD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207375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861BF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906AC4E" w14:textId="6FD1BC9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00CE7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711B45" w14:paraId="1DA354D8" w14:textId="77777777">
        <w:trPr>
          <w:gridAfter w:val="1"/>
          <w:wAfter w:w="14" w:type="dxa"/>
          <w:trHeight w:val="260"/>
        </w:trPr>
        <w:tc>
          <w:tcPr>
            <w:tcW w:w="546" w:type="dxa"/>
            <w:vMerge/>
            <w:tcBorders>
              <w:left w:val="single" w:sz="4" w:space="0" w:color="000000"/>
              <w:bottom w:val="single" w:sz="4" w:space="0" w:color="auto"/>
              <w:right w:val="single" w:sz="4" w:space="0" w:color="000000"/>
            </w:tcBorders>
          </w:tcPr>
          <w:p w14:paraId="39F7DB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4B8BD6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E47164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82F417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7EE72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9F18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F73B6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3EBA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27E325A" w14:textId="5C3D591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5E95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907C835" w14:textId="77777777">
        <w:trPr>
          <w:gridAfter w:val="1"/>
          <w:wAfter w:w="14" w:type="dxa"/>
          <w:trHeight w:val="290"/>
        </w:trPr>
        <w:tc>
          <w:tcPr>
            <w:tcW w:w="546" w:type="dxa"/>
            <w:vMerge w:val="restart"/>
            <w:tcBorders>
              <w:top w:val="single" w:sz="4" w:space="0" w:color="auto"/>
              <w:left w:val="single" w:sz="4" w:space="0" w:color="000000"/>
              <w:right w:val="single" w:sz="4" w:space="0" w:color="000000"/>
            </w:tcBorders>
          </w:tcPr>
          <w:p w14:paraId="1DFAAC80" w14:textId="77777777" w:rsidR="00711B45" w:rsidRDefault="00711B45" w:rsidP="00711B45">
            <w:pPr>
              <w:spacing w:line="276" w:lineRule="auto"/>
              <w:ind w:left="103"/>
              <w:rPr>
                <w:rFonts w:ascii="Times New Roman" w:hAnsi="Times New Roman" w:cs="Times New Roman"/>
                <w:color w:val="000000" w:themeColor="text1"/>
              </w:rPr>
            </w:pPr>
          </w:p>
          <w:p w14:paraId="34B86FA9" w14:textId="77777777" w:rsidR="00711B45" w:rsidRDefault="00711B45" w:rsidP="00711B45">
            <w:pPr>
              <w:spacing w:line="276" w:lineRule="auto"/>
              <w:ind w:left="103"/>
              <w:rPr>
                <w:rFonts w:ascii="Times New Roman" w:hAnsi="Times New Roman" w:cs="Times New Roman"/>
                <w:color w:val="000000" w:themeColor="text1"/>
              </w:rPr>
            </w:pPr>
          </w:p>
          <w:p w14:paraId="22A072F9"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5.4.2</w:t>
            </w:r>
          </w:p>
        </w:tc>
        <w:tc>
          <w:tcPr>
            <w:tcW w:w="1824" w:type="dxa"/>
            <w:vMerge w:val="restart"/>
            <w:tcBorders>
              <w:top w:val="single" w:sz="4" w:space="0" w:color="auto"/>
              <w:left w:val="single" w:sz="4" w:space="0" w:color="000000"/>
              <w:right w:val="single" w:sz="4" w:space="0" w:color="000000"/>
            </w:tcBorders>
          </w:tcPr>
          <w:p w14:paraId="0067865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E9A51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Приобретение материалов на благоустройства  забора на кладбище в </w:t>
            </w:r>
            <w:proofErr w:type="spellStart"/>
            <w:r>
              <w:rPr>
                <w:rFonts w:ascii="Times New Roman" w:hAnsi="Times New Roman" w:cs="Times New Roman"/>
                <w:color w:val="000000" w:themeColor="text1"/>
              </w:rPr>
              <w:t>п</w:t>
            </w:r>
            <w:proofErr w:type="gramStart"/>
            <w:r>
              <w:rPr>
                <w:rFonts w:ascii="Times New Roman" w:hAnsi="Times New Roman" w:cs="Times New Roman"/>
                <w:color w:val="000000" w:themeColor="text1"/>
              </w:rPr>
              <w:t>.О</w:t>
            </w:r>
            <w:proofErr w:type="gramEnd"/>
            <w:r>
              <w:rPr>
                <w:rFonts w:ascii="Times New Roman" w:hAnsi="Times New Roman" w:cs="Times New Roman"/>
                <w:color w:val="000000" w:themeColor="text1"/>
              </w:rPr>
              <w:t>кунево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212F28E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294049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5A61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0052DDC7" w14:textId="36BA533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0612CD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A70AECB" w14:textId="389046A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FEE6E3B" w14:textId="69308AC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68CE15E5" w14:textId="77777777">
        <w:trPr>
          <w:gridAfter w:val="1"/>
          <w:wAfter w:w="14" w:type="dxa"/>
          <w:trHeight w:val="233"/>
        </w:trPr>
        <w:tc>
          <w:tcPr>
            <w:tcW w:w="546" w:type="dxa"/>
            <w:vMerge/>
            <w:tcBorders>
              <w:top w:val="single" w:sz="4" w:space="0" w:color="auto"/>
              <w:left w:val="single" w:sz="4" w:space="0" w:color="000000"/>
              <w:right w:val="single" w:sz="4" w:space="0" w:color="000000"/>
            </w:tcBorders>
          </w:tcPr>
          <w:p w14:paraId="2A9851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3076AB9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3A17FE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5B53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auto"/>
            </w:tcBorders>
            <w:vAlign w:val="center"/>
          </w:tcPr>
          <w:p w14:paraId="455E59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000000"/>
            </w:tcBorders>
            <w:vAlign w:val="center"/>
          </w:tcPr>
          <w:p w14:paraId="4F9286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433ADFF4" w14:textId="14746A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44AE78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745FC5B2" w14:textId="11F2AF4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93030D5" w14:textId="0577394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98 617,00</w:t>
            </w:r>
          </w:p>
        </w:tc>
      </w:tr>
      <w:tr w:rsidR="00711B45" w14:paraId="37ACD4DA" w14:textId="77777777">
        <w:trPr>
          <w:gridAfter w:val="1"/>
          <w:wAfter w:w="14" w:type="dxa"/>
          <w:trHeight w:val="320"/>
        </w:trPr>
        <w:tc>
          <w:tcPr>
            <w:tcW w:w="546" w:type="dxa"/>
            <w:vMerge/>
            <w:tcBorders>
              <w:left w:val="single" w:sz="4" w:space="0" w:color="000000"/>
              <w:bottom w:val="single" w:sz="4" w:space="0" w:color="auto"/>
              <w:right w:val="single" w:sz="4" w:space="0" w:color="000000"/>
            </w:tcBorders>
          </w:tcPr>
          <w:p w14:paraId="452AED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AD5C78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65510F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877A1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06F1A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69F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9AE79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56A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6AA37E82" w14:textId="263B55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D393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8942290" w14:textId="77777777" w:rsidTr="002837B4">
        <w:trPr>
          <w:gridAfter w:val="1"/>
          <w:wAfter w:w="14" w:type="dxa"/>
          <w:trHeight w:val="195"/>
        </w:trPr>
        <w:tc>
          <w:tcPr>
            <w:tcW w:w="546" w:type="dxa"/>
            <w:vMerge w:val="restart"/>
            <w:tcBorders>
              <w:top w:val="single" w:sz="4" w:space="0" w:color="auto"/>
              <w:left w:val="single" w:sz="4" w:space="0" w:color="000000"/>
              <w:right w:val="single" w:sz="4" w:space="0" w:color="000000"/>
            </w:tcBorders>
          </w:tcPr>
          <w:p w14:paraId="7C6E74E0" w14:textId="77777777" w:rsidR="00711B45" w:rsidRDefault="00711B45" w:rsidP="00711B45">
            <w:pPr>
              <w:spacing w:line="276" w:lineRule="auto"/>
              <w:ind w:left="103"/>
              <w:rPr>
                <w:rFonts w:ascii="Times New Roman" w:hAnsi="Times New Roman" w:cs="Times New Roman"/>
                <w:color w:val="000000" w:themeColor="text1"/>
              </w:rPr>
            </w:pPr>
          </w:p>
          <w:p w14:paraId="3486B2BB"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5.4.3</w:t>
            </w:r>
          </w:p>
          <w:p w14:paraId="2E83856E" w14:textId="77777777" w:rsidR="00711B45" w:rsidRDefault="00711B45" w:rsidP="00711B45">
            <w:pPr>
              <w:spacing w:line="276" w:lineRule="auto"/>
              <w:ind w:left="103"/>
              <w:rPr>
                <w:rFonts w:ascii="Times New Roman" w:hAnsi="Times New Roman" w:cs="Times New Roman"/>
                <w:color w:val="000000" w:themeColor="text1"/>
              </w:rPr>
            </w:pPr>
          </w:p>
          <w:p w14:paraId="06A28A1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000000"/>
              <w:right w:val="single" w:sz="4" w:space="0" w:color="000000"/>
            </w:tcBorders>
          </w:tcPr>
          <w:p w14:paraId="2498E9A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194970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ремонт забора на </w:t>
            </w:r>
            <w:proofErr w:type="spellStart"/>
            <w:r>
              <w:rPr>
                <w:rFonts w:ascii="Times New Roman" w:hAnsi="Times New Roman" w:cs="Times New Roman"/>
                <w:color w:val="000000" w:themeColor="text1"/>
              </w:rPr>
              <w:t>межпоселенческом</w:t>
            </w:r>
            <w:proofErr w:type="spellEnd"/>
            <w:r>
              <w:rPr>
                <w:rFonts w:ascii="Times New Roman" w:hAnsi="Times New Roman" w:cs="Times New Roman"/>
                <w:color w:val="000000" w:themeColor="text1"/>
              </w:rPr>
              <w:t xml:space="preserve"> кладбище </w:t>
            </w:r>
            <w:proofErr w:type="spellStart"/>
            <w:r>
              <w:rPr>
                <w:rFonts w:ascii="Times New Roman" w:hAnsi="Times New Roman" w:cs="Times New Roman"/>
                <w:color w:val="000000" w:themeColor="text1"/>
              </w:rPr>
              <w:t>пгт</w:t>
            </w:r>
            <w:proofErr w:type="gramStart"/>
            <w:r>
              <w:rPr>
                <w:rFonts w:ascii="Times New Roman" w:hAnsi="Times New Roman" w:cs="Times New Roman"/>
                <w:color w:val="000000" w:themeColor="text1"/>
              </w:rPr>
              <w:t>.Л</w:t>
            </w:r>
            <w:proofErr w:type="gramEnd"/>
            <w:r>
              <w:rPr>
                <w:rFonts w:ascii="Times New Roman" w:hAnsi="Times New Roman" w:cs="Times New Roman"/>
                <w:color w:val="000000" w:themeColor="text1"/>
              </w:rPr>
              <w:t>ебяжье</w:t>
            </w:r>
            <w:proofErr w:type="spellEnd"/>
          </w:p>
        </w:tc>
        <w:tc>
          <w:tcPr>
            <w:tcW w:w="2615" w:type="dxa"/>
            <w:tcBorders>
              <w:top w:val="single" w:sz="4" w:space="0" w:color="auto"/>
              <w:left w:val="single" w:sz="4" w:space="0" w:color="000000"/>
              <w:bottom w:val="single" w:sz="4" w:space="0" w:color="auto"/>
              <w:right w:val="single" w:sz="4" w:space="0" w:color="000000"/>
            </w:tcBorders>
          </w:tcPr>
          <w:p w14:paraId="3175A7F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9B8C0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C6D3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9B167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c>
          <w:tcPr>
            <w:tcW w:w="1134" w:type="dxa"/>
            <w:tcBorders>
              <w:top w:val="single" w:sz="4" w:space="0" w:color="auto"/>
              <w:left w:val="single" w:sz="4" w:space="0" w:color="000000"/>
              <w:bottom w:val="single" w:sz="4" w:space="0" w:color="auto"/>
              <w:right w:val="single" w:sz="4" w:space="0" w:color="000000"/>
            </w:tcBorders>
            <w:vAlign w:val="center"/>
          </w:tcPr>
          <w:p w14:paraId="05CD69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45BD6C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24B94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r>
      <w:tr w:rsidR="00711B45" w14:paraId="7F3B39D0" w14:textId="77777777">
        <w:trPr>
          <w:gridAfter w:val="1"/>
          <w:wAfter w:w="14" w:type="dxa"/>
          <w:trHeight w:val="540"/>
        </w:trPr>
        <w:tc>
          <w:tcPr>
            <w:tcW w:w="546" w:type="dxa"/>
            <w:vMerge/>
            <w:tcBorders>
              <w:left w:val="single" w:sz="4" w:space="0" w:color="000000"/>
              <w:right w:val="single" w:sz="4" w:space="0" w:color="000000"/>
            </w:tcBorders>
          </w:tcPr>
          <w:p w14:paraId="15FEED7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FE8D1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B77C0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71EA16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233D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BEE76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64161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c>
          <w:tcPr>
            <w:tcW w:w="1134" w:type="dxa"/>
            <w:tcBorders>
              <w:top w:val="single" w:sz="4" w:space="0" w:color="auto"/>
              <w:left w:val="single" w:sz="4" w:space="0" w:color="000000"/>
              <w:bottom w:val="single" w:sz="4" w:space="0" w:color="auto"/>
              <w:right w:val="single" w:sz="4" w:space="0" w:color="000000"/>
            </w:tcBorders>
            <w:vAlign w:val="center"/>
          </w:tcPr>
          <w:p w14:paraId="2539DC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37D3D7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F2BC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r>
      <w:tr w:rsidR="00711B45" w14:paraId="09319A64" w14:textId="77777777" w:rsidTr="002837B4">
        <w:trPr>
          <w:gridAfter w:val="1"/>
          <w:wAfter w:w="14" w:type="dxa"/>
          <w:trHeight w:val="297"/>
        </w:trPr>
        <w:tc>
          <w:tcPr>
            <w:tcW w:w="546" w:type="dxa"/>
            <w:vMerge/>
            <w:tcBorders>
              <w:left w:val="single" w:sz="4" w:space="0" w:color="000000"/>
              <w:right w:val="single" w:sz="4" w:space="0" w:color="000000"/>
            </w:tcBorders>
          </w:tcPr>
          <w:p w14:paraId="1E25CBC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B07B52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BDC93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8DE708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18906B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77CA4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3AD53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B57B7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2094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FFF8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E57C271"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EFCB29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14:paraId="4F5C108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19F3552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615" w:type="dxa"/>
            <w:tcBorders>
              <w:top w:val="single" w:sz="4" w:space="0" w:color="auto"/>
              <w:left w:val="single" w:sz="4" w:space="0" w:color="000000"/>
              <w:bottom w:val="single" w:sz="4" w:space="0" w:color="auto"/>
              <w:right w:val="single" w:sz="4" w:space="0" w:color="000000"/>
            </w:tcBorders>
          </w:tcPr>
          <w:p w14:paraId="2715820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F2ABC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58F93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102458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5D5513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E63D7A"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52D1312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1EF42D30" w14:textId="77777777">
        <w:trPr>
          <w:gridAfter w:val="1"/>
          <w:wAfter w:w="14" w:type="dxa"/>
          <w:trHeight w:val="242"/>
        </w:trPr>
        <w:tc>
          <w:tcPr>
            <w:tcW w:w="546" w:type="dxa"/>
            <w:vMerge/>
            <w:tcBorders>
              <w:top w:val="single" w:sz="4" w:space="0" w:color="000000"/>
              <w:left w:val="single" w:sz="4" w:space="0" w:color="000000"/>
              <w:right w:val="single" w:sz="4" w:space="0" w:color="000000"/>
            </w:tcBorders>
          </w:tcPr>
          <w:p w14:paraId="47CB4D0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5D56050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480C3D2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1891F56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28139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28D9A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2D6B25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028536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B916485" w14:textId="4D54314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3CA32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711B45" w14:paraId="7D4B0D58" w14:textId="77777777">
        <w:trPr>
          <w:gridAfter w:val="1"/>
          <w:wAfter w:w="14" w:type="dxa"/>
          <w:trHeight w:val="109"/>
        </w:trPr>
        <w:tc>
          <w:tcPr>
            <w:tcW w:w="546" w:type="dxa"/>
            <w:vMerge/>
            <w:tcBorders>
              <w:top w:val="single" w:sz="4" w:space="0" w:color="000000"/>
              <w:left w:val="single" w:sz="4" w:space="0" w:color="000000"/>
              <w:bottom w:val="single" w:sz="4" w:space="0" w:color="auto"/>
              <w:right w:val="single" w:sz="4" w:space="0" w:color="000000"/>
            </w:tcBorders>
          </w:tcPr>
          <w:p w14:paraId="1876446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0C2C206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3E4E81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4FA882C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EAF31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217DB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84C81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A123B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8913D00" w14:textId="77777777" w:rsidR="00711B45" w:rsidRDefault="00711B45" w:rsidP="00711B45">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36DDFD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AB5E3D" w14:textId="77777777">
        <w:trPr>
          <w:gridAfter w:val="1"/>
          <w:wAfter w:w="14" w:type="dxa"/>
          <w:trHeight w:val="109"/>
        </w:trPr>
        <w:tc>
          <w:tcPr>
            <w:tcW w:w="546" w:type="dxa"/>
            <w:vMerge w:val="restart"/>
            <w:tcBorders>
              <w:top w:val="single" w:sz="4" w:space="0" w:color="000000"/>
              <w:left w:val="single" w:sz="4" w:space="0" w:color="000000"/>
              <w:right w:val="single" w:sz="4" w:space="0" w:color="000000"/>
            </w:tcBorders>
          </w:tcPr>
          <w:p w14:paraId="434BE6C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14:paraId="51E112D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429DBFC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На уплату транспортного налога по тракторам</w:t>
            </w:r>
          </w:p>
        </w:tc>
        <w:tc>
          <w:tcPr>
            <w:tcW w:w="2615" w:type="dxa"/>
            <w:tcBorders>
              <w:top w:val="single" w:sz="4" w:space="0" w:color="auto"/>
              <w:left w:val="single" w:sz="4" w:space="0" w:color="000000"/>
              <w:right w:val="single" w:sz="4" w:space="0" w:color="000000"/>
            </w:tcBorders>
          </w:tcPr>
          <w:p w14:paraId="38D38CD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26CFC4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0B9F9D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55ACB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073E04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71447C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6B68A5BE"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FF2A4E2" w14:textId="77777777">
        <w:trPr>
          <w:gridAfter w:val="1"/>
          <w:wAfter w:w="14" w:type="dxa"/>
          <w:trHeight w:val="109"/>
        </w:trPr>
        <w:tc>
          <w:tcPr>
            <w:tcW w:w="546" w:type="dxa"/>
            <w:vMerge/>
            <w:tcBorders>
              <w:left w:val="single" w:sz="4" w:space="0" w:color="000000"/>
              <w:right w:val="single" w:sz="4" w:space="0" w:color="000000"/>
            </w:tcBorders>
          </w:tcPr>
          <w:p w14:paraId="514B19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1E77C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30E5E82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F09133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lastRenderedPageBreak/>
              <w:t>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A32EB0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12 882</w:t>
            </w:r>
          </w:p>
        </w:tc>
        <w:tc>
          <w:tcPr>
            <w:tcW w:w="1134" w:type="dxa"/>
            <w:tcBorders>
              <w:top w:val="single" w:sz="4" w:space="0" w:color="auto"/>
              <w:left w:val="single" w:sz="4" w:space="0" w:color="000000"/>
              <w:right w:val="single" w:sz="4" w:space="0" w:color="000000"/>
            </w:tcBorders>
            <w:vAlign w:val="center"/>
          </w:tcPr>
          <w:p w14:paraId="2E6FB2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E1356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16E9FA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tcBorders>
              <w:top w:val="single" w:sz="4" w:space="0" w:color="auto"/>
              <w:left w:val="single" w:sz="4" w:space="0" w:color="000000"/>
              <w:right w:val="single" w:sz="4" w:space="0" w:color="auto"/>
            </w:tcBorders>
            <w:vAlign w:val="center"/>
          </w:tcPr>
          <w:p w14:paraId="292B0C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739BED7C"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711B45" w14:paraId="34525FD3" w14:textId="77777777">
        <w:trPr>
          <w:gridAfter w:val="1"/>
          <w:wAfter w:w="14" w:type="dxa"/>
          <w:trHeight w:val="109"/>
        </w:trPr>
        <w:tc>
          <w:tcPr>
            <w:tcW w:w="546" w:type="dxa"/>
            <w:vMerge/>
            <w:tcBorders>
              <w:left w:val="single" w:sz="4" w:space="0" w:color="000000"/>
              <w:bottom w:val="single" w:sz="4" w:space="0" w:color="auto"/>
              <w:right w:val="single" w:sz="4" w:space="0" w:color="000000"/>
            </w:tcBorders>
          </w:tcPr>
          <w:p w14:paraId="5AAC4F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F68A8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0D164D4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2B9FC83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2BD149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04BF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4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DB37F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A3A5E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4C38A6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B7F8200" w14:textId="77777777">
        <w:trPr>
          <w:gridAfter w:val="1"/>
          <w:wAfter w:w="14" w:type="dxa"/>
          <w:trHeight w:val="109"/>
        </w:trPr>
        <w:tc>
          <w:tcPr>
            <w:tcW w:w="546" w:type="dxa"/>
            <w:vMerge w:val="restart"/>
            <w:tcBorders>
              <w:top w:val="single" w:sz="4" w:space="0" w:color="auto"/>
              <w:left w:val="single" w:sz="4" w:space="0" w:color="auto"/>
              <w:bottom w:val="single" w:sz="4" w:space="0" w:color="auto"/>
              <w:right w:val="single" w:sz="4" w:space="0" w:color="auto"/>
            </w:tcBorders>
          </w:tcPr>
          <w:p w14:paraId="5733040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14:paraId="5B2E93B3"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24E5305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615" w:type="dxa"/>
            <w:tcBorders>
              <w:top w:val="single" w:sz="4" w:space="0" w:color="auto"/>
              <w:left w:val="single" w:sz="4" w:space="0" w:color="auto"/>
              <w:right w:val="single" w:sz="4" w:space="0" w:color="000000"/>
            </w:tcBorders>
          </w:tcPr>
          <w:p w14:paraId="077C4C2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46833A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36D1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7BD789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B5B1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537993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A26BF2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6DB8832A"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25AAFD3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2BC0D7D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024F0B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4432F99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729CF0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CE49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49DEF9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A1A28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8878FB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3A075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711B45" w14:paraId="08EF475B"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5A8CC8A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FBC71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7120F0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5AD67C0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716194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7833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F6713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0686D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41400CFF" w14:textId="31F3954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13F6AC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DD24AB4" w14:textId="77777777">
        <w:trPr>
          <w:gridAfter w:val="1"/>
          <w:wAfter w:w="14" w:type="dxa"/>
          <w:trHeight w:val="225"/>
        </w:trPr>
        <w:tc>
          <w:tcPr>
            <w:tcW w:w="546" w:type="dxa"/>
            <w:vMerge w:val="restart"/>
            <w:tcBorders>
              <w:top w:val="single" w:sz="4" w:space="0" w:color="auto"/>
              <w:left w:val="single" w:sz="4" w:space="0" w:color="auto"/>
              <w:right w:val="single" w:sz="4" w:space="0" w:color="auto"/>
            </w:tcBorders>
          </w:tcPr>
          <w:p w14:paraId="5E912E58"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5.8</w:t>
            </w:r>
          </w:p>
        </w:tc>
        <w:tc>
          <w:tcPr>
            <w:tcW w:w="1824" w:type="dxa"/>
            <w:vMerge w:val="restart"/>
            <w:tcBorders>
              <w:top w:val="single" w:sz="4" w:space="0" w:color="auto"/>
              <w:left w:val="single" w:sz="4" w:space="0" w:color="auto"/>
              <w:right w:val="single" w:sz="4" w:space="0" w:color="auto"/>
            </w:tcBorders>
          </w:tcPr>
          <w:p w14:paraId="02ABE05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C9C1BF"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615" w:type="dxa"/>
            <w:tcBorders>
              <w:top w:val="single" w:sz="4" w:space="0" w:color="auto"/>
              <w:left w:val="single" w:sz="4" w:space="0" w:color="auto"/>
              <w:bottom w:val="single" w:sz="4" w:space="0" w:color="auto"/>
              <w:right w:val="single" w:sz="4" w:space="0" w:color="000000"/>
            </w:tcBorders>
          </w:tcPr>
          <w:p w14:paraId="551A7DF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45EC1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237C62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60B8F5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ADE4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430192A" w14:textId="68B1F9B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424808"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4E4644D2" w14:textId="77777777">
        <w:trPr>
          <w:gridAfter w:val="1"/>
          <w:wAfter w:w="14" w:type="dxa"/>
          <w:trHeight w:val="150"/>
        </w:trPr>
        <w:tc>
          <w:tcPr>
            <w:tcW w:w="546" w:type="dxa"/>
            <w:vMerge/>
            <w:tcBorders>
              <w:top w:val="single" w:sz="4" w:space="0" w:color="auto"/>
              <w:left w:val="single" w:sz="4" w:space="0" w:color="auto"/>
              <w:right w:val="single" w:sz="4" w:space="0" w:color="auto"/>
            </w:tcBorders>
          </w:tcPr>
          <w:p w14:paraId="57888F2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CE92BC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4246BF"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71A0B6B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8FA1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A304C3A"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39E93C6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3BF85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565D570" w14:textId="0EC5BB2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EB9F058"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711B45" w14:paraId="17A08D38" w14:textId="77777777">
        <w:trPr>
          <w:gridAfter w:val="1"/>
          <w:wAfter w:w="14" w:type="dxa"/>
          <w:trHeight w:val="177"/>
        </w:trPr>
        <w:tc>
          <w:tcPr>
            <w:tcW w:w="546" w:type="dxa"/>
            <w:vMerge/>
            <w:tcBorders>
              <w:left w:val="single" w:sz="4" w:space="0" w:color="auto"/>
              <w:bottom w:val="single" w:sz="4" w:space="0" w:color="auto"/>
              <w:right w:val="single" w:sz="4" w:space="0" w:color="auto"/>
            </w:tcBorders>
          </w:tcPr>
          <w:p w14:paraId="78CB18D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85915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9252272"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0A774F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533DE9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21F3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696EB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E35C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2B588F60" w14:textId="52AA4AB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F811F7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4CB226E" w14:textId="77777777">
        <w:trPr>
          <w:gridAfter w:val="1"/>
          <w:wAfter w:w="14" w:type="dxa"/>
          <w:trHeight w:val="150"/>
        </w:trPr>
        <w:tc>
          <w:tcPr>
            <w:tcW w:w="546" w:type="dxa"/>
            <w:vMerge w:val="restart"/>
            <w:tcBorders>
              <w:top w:val="single" w:sz="4" w:space="0" w:color="auto"/>
              <w:left w:val="single" w:sz="4" w:space="0" w:color="auto"/>
              <w:right w:val="single" w:sz="4" w:space="0" w:color="auto"/>
            </w:tcBorders>
          </w:tcPr>
          <w:p w14:paraId="05565C5D"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5.9</w:t>
            </w:r>
          </w:p>
        </w:tc>
        <w:tc>
          <w:tcPr>
            <w:tcW w:w="1824" w:type="dxa"/>
            <w:vMerge w:val="restart"/>
            <w:tcBorders>
              <w:top w:val="single" w:sz="4" w:space="0" w:color="auto"/>
              <w:left w:val="single" w:sz="4" w:space="0" w:color="auto"/>
              <w:right w:val="single" w:sz="4" w:space="0" w:color="auto"/>
            </w:tcBorders>
          </w:tcPr>
          <w:p w14:paraId="5D2206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7D4EBEEA" w14:textId="77777777" w:rsidR="00711B45" w:rsidRDefault="00711B45" w:rsidP="00711B45">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с.Красное</w:t>
            </w:r>
            <w:proofErr w:type="spellEnd"/>
          </w:p>
        </w:tc>
        <w:tc>
          <w:tcPr>
            <w:tcW w:w="2615" w:type="dxa"/>
            <w:tcBorders>
              <w:top w:val="single" w:sz="4" w:space="0" w:color="auto"/>
              <w:left w:val="single" w:sz="4" w:space="0" w:color="auto"/>
              <w:bottom w:val="single" w:sz="4" w:space="0" w:color="auto"/>
              <w:right w:val="single" w:sz="4" w:space="0" w:color="000000"/>
            </w:tcBorders>
          </w:tcPr>
          <w:p w14:paraId="50FF1EE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6525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FE4FEC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0DF853" w14:textId="3C82BF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FC434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9AD93F8" w14:textId="6A0156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3126C21" w14:textId="078443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8C60BB" w14:textId="77777777">
        <w:trPr>
          <w:gridAfter w:val="1"/>
          <w:wAfter w:w="14" w:type="dxa"/>
          <w:trHeight w:val="150"/>
        </w:trPr>
        <w:tc>
          <w:tcPr>
            <w:tcW w:w="546" w:type="dxa"/>
            <w:vMerge/>
            <w:tcBorders>
              <w:left w:val="single" w:sz="4" w:space="0" w:color="auto"/>
              <w:right w:val="single" w:sz="4" w:space="0" w:color="auto"/>
            </w:tcBorders>
          </w:tcPr>
          <w:p w14:paraId="1FF493E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4DBCD4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F5E0E8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65F472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203A5A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9BA0897"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E889CE" w14:textId="3BF8641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B94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58C3F82" w14:textId="505F53CC" w:rsidR="00711B45" w:rsidRP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06D0CAE" w14:textId="1696797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B3F6E45" w14:textId="77777777">
        <w:trPr>
          <w:gridAfter w:val="1"/>
          <w:wAfter w:w="14" w:type="dxa"/>
          <w:trHeight w:val="255"/>
        </w:trPr>
        <w:tc>
          <w:tcPr>
            <w:tcW w:w="546" w:type="dxa"/>
            <w:vMerge/>
            <w:tcBorders>
              <w:left w:val="single" w:sz="4" w:space="0" w:color="auto"/>
              <w:bottom w:val="single" w:sz="4" w:space="0" w:color="auto"/>
              <w:right w:val="single" w:sz="4" w:space="0" w:color="auto"/>
            </w:tcBorders>
          </w:tcPr>
          <w:p w14:paraId="7E67A09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889166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E2D3AF7"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83C15D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141F63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3438E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1B9E4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38D28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0965331A" w14:textId="741E8BE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A6622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1ACACCA"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1B7615AD" w14:textId="77777777" w:rsidR="00711B45" w:rsidRDefault="00711B45" w:rsidP="00711B45">
            <w:pPr>
              <w:spacing w:line="276" w:lineRule="auto"/>
              <w:ind w:left="103"/>
              <w:rPr>
                <w:rFonts w:ascii="Times New Roman" w:hAnsi="Times New Roman" w:cs="Times New Roman"/>
                <w:color w:val="000000" w:themeColor="text1"/>
              </w:rPr>
            </w:pPr>
          </w:p>
          <w:p w14:paraId="1C2A41B3"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5.10</w:t>
            </w:r>
          </w:p>
          <w:p w14:paraId="1C273E2E" w14:textId="77777777" w:rsidR="00711B45" w:rsidRDefault="00711B45" w:rsidP="00711B45">
            <w:pPr>
              <w:spacing w:line="276" w:lineRule="auto"/>
              <w:ind w:left="103"/>
              <w:rPr>
                <w:rFonts w:ascii="Times New Roman" w:hAnsi="Times New Roman" w:cs="Times New Roman"/>
                <w:color w:val="000000" w:themeColor="text1"/>
              </w:rPr>
            </w:pPr>
          </w:p>
          <w:p w14:paraId="28892F7F" w14:textId="77777777" w:rsidR="00711B45" w:rsidRDefault="00711B45" w:rsidP="00711B45">
            <w:pPr>
              <w:spacing w:line="276" w:lineRule="auto"/>
              <w:ind w:left="103"/>
              <w:rPr>
                <w:rFonts w:ascii="Times New Roman" w:hAnsi="Times New Roman" w:cs="Times New Roman"/>
                <w:color w:val="000000" w:themeColor="text1"/>
              </w:rPr>
            </w:pPr>
          </w:p>
          <w:p w14:paraId="31EFEB3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5C203D4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tcPr>
          <w:p w14:paraId="5BDCB160" w14:textId="77777777" w:rsidR="00711B45" w:rsidRDefault="00711B45" w:rsidP="00711B45">
            <w:pPr>
              <w:spacing w:line="276" w:lineRule="auto"/>
            </w:pPr>
            <w:r>
              <w:t xml:space="preserve">Приобретение контейнеров для </w:t>
            </w:r>
            <w:r>
              <w:lastRenderedPageBreak/>
              <w:t>сбора ТКО</w:t>
            </w:r>
          </w:p>
        </w:tc>
        <w:tc>
          <w:tcPr>
            <w:tcW w:w="2615" w:type="dxa"/>
            <w:tcBorders>
              <w:top w:val="single" w:sz="4" w:space="0" w:color="auto"/>
              <w:left w:val="single" w:sz="4" w:space="0" w:color="auto"/>
              <w:bottom w:val="single" w:sz="4" w:space="0" w:color="auto"/>
              <w:right w:val="single" w:sz="4" w:space="0" w:color="000000"/>
            </w:tcBorders>
          </w:tcPr>
          <w:p w14:paraId="3C8D9A2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F5E86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675E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0A58096" w14:textId="5CBB0C4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68429B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E6413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05D9868" w14:textId="0293F2E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189 747 ,50</w:t>
            </w:r>
          </w:p>
        </w:tc>
      </w:tr>
      <w:tr w:rsidR="00711B45" w14:paraId="14F8656E" w14:textId="77777777">
        <w:trPr>
          <w:gridAfter w:val="1"/>
          <w:wAfter w:w="14" w:type="dxa"/>
          <w:trHeight w:val="660"/>
        </w:trPr>
        <w:tc>
          <w:tcPr>
            <w:tcW w:w="546" w:type="dxa"/>
            <w:vMerge/>
            <w:tcBorders>
              <w:left w:val="single" w:sz="4" w:space="0" w:color="auto"/>
              <w:right w:val="single" w:sz="4" w:space="0" w:color="auto"/>
            </w:tcBorders>
          </w:tcPr>
          <w:p w14:paraId="386DA7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1C0162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11F57B3"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4A742CF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65EDEFB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41361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68D9A25" w14:textId="30EC197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189 747,50</w:t>
            </w:r>
          </w:p>
        </w:tc>
        <w:tc>
          <w:tcPr>
            <w:tcW w:w="1134" w:type="dxa"/>
            <w:tcBorders>
              <w:top w:val="single" w:sz="4" w:space="0" w:color="auto"/>
              <w:left w:val="single" w:sz="4" w:space="0" w:color="000000"/>
              <w:bottom w:val="single" w:sz="4" w:space="0" w:color="auto"/>
              <w:right w:val="single" w:sz="4" w:space="0" w:color="000000"/>
            </w:tcBorders>
            <w:vAlign w:val="center"/>
          </w:tcPr>
          <w:p w14:paraId="215F47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F4891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E155F5D" w14:textId="453CC1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189 747, 50</w:t>
            </w:r>
          </w:p>
        </w:tc>
      </w:tr>
      <w:tr w:rsidR="00711B45" w14:paraId="035BD451" w14:textId="77777777" w:rsidTr="0057067F">
        <w:trPr>
          <w:gridAfter w:val="1"/>
          <w:wAfter w:w="14" w:type="dxa"/>
          <w:trHeight w:val="249"/>
        </w:trPr>
        <w:tc>
          <w:tcPr>
            <w:tcW w:w="546" w:type="dxa"/>
            <w:vMerge/>
            <w:tcBorders>
              <w:left w:val="single" w:sz="4" w:space="0" w:color="auto"/>
              <w:bottom w:val="single" w:sz="4" w:space="0" w:color="auto"/>
              <w:right w:val="single" w:sz="4" w:space="0" w:color="auto"/>
            </w:tcBorders>
          </w:tcPr>
          <w:p w14:paraId="1857DD2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DCB800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2FC41A0"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26E54F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7DBD75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85BFD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B5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DCE01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31D30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1E1E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F9F2FE" w14:textId="77777777" w:rsidTr="00A65A93">
        <w:trPr>
          <w:gridAfter w:val="1"/>
          <w:wAfter w:w="14" w:type="dxa"/>
          <w:trHeight w:val="465"/>
        </w:trPr>
        <w:tc>
          <w:tcPr>
            <w:tcW w:w="546" w:type="dxa"/>
            <w:vMerge w:val="restart"/>
            <w:tcBorders>
              <w:left w:val="single" w:sz="4" w:space="0" w:color="auto"/>
              <w:right w:val="single" w:sz="4" w:space="0" w:color="auto"/>
            </w:tcBorders>
          </w:tcPr>
          <w:p w14:paraId="3BB42B0C" w14:textId="77777777" w:rsidR="00711B45" w:rsidRDefault="00711B45" w:rsidP="00711B45">
            <w:pPr>
              <w:spacing w:line="276" w:lineRule="auto"/>
              <w:ind w:left="103"/>
              <w:rPr>
                <w:rFonts w:ascii="Times New Roman" w:hAnsi="Times New Roman" w:cs="Times New Roman"/>
                <w:color w:val="000000" w:themeColor="text1"/>
              </w:rPr>
            </w:pPr>
          </w:p>
          <w:p w14:paraId="14EC2AF4" w14:textId="3B4AD4C0"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5.11</w:t>
            </w:r>
          </w:p>
          <w:p w14:paraId="6B1657B7" w14:textId="77777777" w:rsidR="00711B45" w:rsidRDefault="00711B45" w:rsidP="00711B45">
            <w:pPr>
              <w:spacing w:line="276" w:lineRule="auto"/>
              <w:ind w:left="103"/>
              <w:rPr>
                <w:rFonts w:ascii="Times New Roman" w:hAnsi="Times New Roman" w:cs="Times New Roman"/>
                <w:color w:val="000000" w:themeColor="text1"/>
              </w:rPr>
            </w:pPr>
          </w:p>
          <w:p w14:paraId="2C6F3B6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4245B30F" w14:textId="2003BF50"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tcPr>
          <w:p w14:paraId="06F3107B" w14:textId="2D9ECCF2" w:rsidR="00711B45" w:rsidRDefault="00711B45" w:rsidP="00711B45">
            <w:pPr>
              <w:spacing w:line="276" w:lineRule="auto"/>
            </w:pPr>
            <w:r>
              <w:t xml:space="preserve">На приобретение  саженцев деревьев для благоустройства центральной площади </w:t>
            </w:r>
            <w:proofErr w:type="spellStart"/>
            <w:r>
              <w:t>пгт</w:t>
            </w:r>
            <w:proofErr w:type="gramStart"/>
            <w:r>
              <w:t>.Л</w:t>
            </w:r>
            <w:proofErr w:type="gramEnd"/>
            <w:r>
              <w:t>ебяжье</w:t>
            </w:r>
            <w:proofErr w:type="spellEnd"/>
            <w:r>
              <w:t xml:space="preserve"> </w:t>
            </w:r>
          </w:p>
        </w:tc>
        <w:tc>
          <w:tcPr>
            <w:tcW w:w="2615" w:type="dxa"/>
            <w:tcBorders>
              <w:top w:val="single" w:sz="4" w:space="0" w:color="auto"/>
              <w:left w:val="single" w:sz="4" w:space="0" w:color="auto"/>
              <w:bottom w:val="single" w:sz="4" w:space="0" w:color="auto"/>
              <w:right w:val="single" w:sz="4" w:space="0" w:color="000000"/>
            </w:tcBorders>
          </w:tcPr>
          <w:p w14:paraId="35CC03D8" w14:textId="4637685E"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EBC420B" w14:textId="0BAC1C7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73E9243" w14:textId="64CB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67DEE54" w14:textId="4C5B61B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682CEC1F" w14:textId="4DCFCB1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E6B58C6" w14:textId="37AF30C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73972E8" w14:textId="655A962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18B4F7EE" w14:textId="77777777" w:rsidTr="00EF0CB7">
        <w:trPr>
          <w:gridAfter w:val="1"/>
          <w:wAfter w:w="14" w:type="dxa"/>
          <w:trHeight w:val="450"/>
        </w:trPr>
        <w:tc>
          <w:tcPr>
            <w:tcW w:w="546" w:type="dxa"/>
            <w:vMerge/>
            <w:tcBorders>
              <w:left w:val="single" w:sz="4" w:space="0" w:color="auto"/>
              <w:right w:val="single" w:sz="4" w:space="0" w:color="auto"/>
            </w:tcBorders>
          </w:tcPr>
          <w:p w14:paraId="2B8FA57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0CAF32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4DE5A32" w14:textId="77777777" w:rsidR="00711B45" w:rsidRDefault="00711B45" w:rsidP="00711B45">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1371578" w14:textId="56ABCB65"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593F663F" w14:textId="5BE9E63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426DEE" w14:textId="3732C95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F8024A5" w14:textId="11277B0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20A980C" w14:textId="3D253D54"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77D07C" w14:textId="58AE8DA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E8613DE" w14:textId="27F9108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711B45" w14:paraId="40F8887A" w14:textId="77777777" w:rsidTr="002837B4">
        <w:trPr>
          <w:gridAfter w:val="1"/>
          <w:wAfter w:w="14" w:type="dxa"/>
          <w:trHeight w:val="405"/>
        </w:trPr>
        <w:tc>
          <w:tcPr>
            <w:tcW w:w="546" w:type="dxa"/>
            <w:vMerge/>
            <w:tcBorders>
              <w:left w:val="single" w:sz="4" w:space="0" w:color="auto"/>
              <w:bottom w:val="single" w:sz="4" w:space="0" w:color="auto"/>
              <w:right w:val="single" w:sz="4" w:space="0" w:color="auto"/>
            </w:tcBorders>
          </w:tcPr>
          <w:p w14:paraId="4364754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FF3516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4868987" w14:textId="77777777" w:rsidR="00711B45" w:rsidRDefault="00711B45" w:rsidP="00711B45">
            <w:pPr>
              <w:spacing w:line="276" w:lineRule="auto"/>
            </w:pPr>
          </w:p>
        </w:tc>
        <w:tc>
          <w:tcPr>
            <w:tcW w:w="2615" w:type="dxa"/>
            <w:tcBorders>
              <w:top w:val="single" w:sz="4" w:space="0" w:color="auto"/>
              <w:left w:val="single" w:sz="4" w:space="0" w:color="auto"/>
              <w:right w:val="single" w:sz="4" w:space="0" w:color="000000"/>
            </w:tcBorders>
          </w:tcPr>
          <w:p w14:paraId="2856C102" w14:textId="17A6B51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23372FB6" w14:textId="5D1F9D6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2E259F" w14:textId="20E572C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06609B2" w14:textId="1D6FE16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58ECFB3" w14:textId="6827FCD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12C2DE4C" w14:textId="611BDA0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8D6BC09" w14:textId="048876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2C0A453" w14:textId="77777777">
        <w:trPr>
          <w:gridAfter w:val="1"/>
          <w:wAfter w:w="14" w:type="dxa"/>
          <w:trHeight w:val="287"/>
        </w:trPr>
        <w:tc>
          <w:tcPr>
            <w:tcW w:w="546" w:type="dxa"/>
            <w:vMerge w:val="restart"/>
            <w:tcBorders>
              <w:top w:val="single" w:sz="4" w:space="0" w:color="auto"/>
              <w:left w:val="single" w:sz="4" w:space="0" w:color="000000"/>
              <w:right w:val="single" w:sz="4" w:space="0" w:color="000000"/>
            </w:tcBorders>
          </w:tcPr>
          <w:p w14:paraId="74ECDE7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14:paraId="3E209B62"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03F5D22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088BC39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w:t>
            </w:r>
          </w:p>
        </w:tc>
        <w:tc>
          <w:tcPr>
            <w:tcW w:w="2615" w:type="dxa"/>
            <w:tcBorders>
              <w:top w:val="single" w:sz="4" w:space="0" w:color="auto"/>
              <w:left w:val="single" w:sz="4" w:space="0" w:color="000000"/>
              <w:right w:val="single" w:sz="4" w:space="0" w:color="000000"/>
            </w:tcBorders>
          </w:tcPr>
          <w:p w14:paraId="74DB2BC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172B6C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77F8CE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1F285D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6A96EE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3B46CFE0" w14:textId="77777777" w:rsidR="00711B45" w:rsidRDefault="00711B45" w:rsidP="00711B45">
            <w:pP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26A1A842" w14:textId="77777777" w:rsidR="00711B45" w:rsidRDefault="00711B45" w:rsidP="00711B45">
            <w:pPr>
              <w:ind w:left="288"/>
              <w:rPr>
                <w:rFonts w:ascii="Times New Roman" w:hAnsi="Times New Roman" w:cs="Times New Roman"/>
                <w:color w:val="000000" w:themeColor="text1"/>
              </w:rPr>
            </w:pPr>
            <w:r>
              <w:rPr>
                <w:rFonts w:ascii="Times New Roman" w:hAnsi="Times New Roman" w:cs="Times New Roman"/>
                <w:color w:val="000000" w:themeColor="text1"/>
              </w:rPr>
              <w:t>7 816 204,14</w:t>
            </w:r>
          </w:p>
        </w:tc>
      </w:tr>
      <w:tr w:rsidR="00711B45" w14:paraId="758C9908" w14:textId="77777777">
        <w:trPr>
          <w:gridAfter w:val="1"/>
          <w:wAfter w:w="14" w:type="dxa"/>
          <w:trHeight w:val="134"/>
        </w:trPr>
        <w:tc>
          <w:tcPr>
            <w:tcW w:w="546" w:type="dxa"/>
            <w:vMerge/>
            <w:tcBorders>
              <w:left w:val="single" w:sz="4" w:space="0" w:color="000000"/>
              <w:right w:val="single" w:sz="4" w:space="0" w:color="000000"/>
            </w:tcBorders>
          </w:tcPr>
          <w:p w14:paraId="536CCE68"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03745D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337F560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3714D76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3597C0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19B9A4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01ECF5E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7AA345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right w:val="single" w:sz="4" w:space="0" w:color="auto"/>
            </w:tcBorders>
            <w:vAlign w:val="center"/>
          </w:tcPr>
          <w:p w14:paraId="64A3FB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1E97DD2" w14:textId="77777777" w:rsidR="00711B45" w:rsidRDefault="00711B45" w:rsidP="00711B45">
            <w:pPr>
              <w:jc w:val="center"/>
              <w:rPr>
                <w:rFonts w:ascii="Times New Roman" w:hAnsi="Times New Roman" w:cs="Times New Roman"/>
                <w:color w:val="000000" w:themeColor="text1"/>
                <w:lang w:val="en-US"/>
              </w:rPr>
            </w:pPr>
            <w:r>
              <w:rPr>
                <w:rFonts w:ascii="Times New Roman" w:hAnsi="Times New Roman" w:cs="Times New Roman"/>
                <w:color w:val="000000" w:themeColor="text1"/>
              </w:rPr>
              <w:t>7 816 204,14</w:t>
            </w:r>
          </w:p>
        </w:tc>
      </w:tr>
      <w:tr w:rsidR="00711B45" w14:paraId="2B606CFE" w14:textId="77777777">
        <w:trPr>
          <w:gridAfter w:val="1"/>
          <w:wAfter w:w="14" w:type="dxa"/>
          <w:trHeight w:val="134"/>
        </w:trPr>
        <w:tc>
          <w:tcPr>
            <w:tcW w:w="546" w:type="dxa"/>
            <w:vMerge/>
            <w:tcBorders>
              <w:left w:val="single" w:sz="4" w:space="0" w:color="000000"/>
              <w:bottom w:val="single" w:sz="4" w:space="0" w:color="auto"/>
              <w:right w:val="single" w:sz="4" w:space="0" w:color="000000"/>
            </w:tcBorders>
          </w:tcPr>
          <w:p w14:paraId="2DD7CD8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AF3B9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0321974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B58F2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6242B2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3C1F5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F312A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204A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BC46D1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99B06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BE8561D" w14:textId="77777777">
        <w:trPr>
          <w:gridAfter w:val="1"/>
          <w:wAfter w:w="14" w:type="dxa"/>
          <w:trHeight w:val="334"/>
        </w:trPr>
        <w:tc>
          <w:tcPr>
            <w:tcW w:w="546" w:type="dxa"/>
            <w:vMerge w:val="restart"/>
            <w:tcBorders>
              <w:top w:val="single" w:sz="4" w:space="0" w:color="auto"/>
              <w:left w:val="single" w:sz="4" w:space="0" w:color="000000"/>
              <w:right w:val="single" w:sz="4" w:space="0" w:color="000000"/>
            </w:tcBorders>
          </w:tcPr>
          <w:p w14:paraId="2D421E8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14:paraId="5C9AA54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33C31B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обустройство санитарных зон водонапорных башен</w:t>
            </w:r>
          </w:p>
        </w:tc>
        <w:tc>
          <w:tcPr>
            <w:tcW w:w="2615" w:type="dxa"/>
            <w:tcBorders>
              <w:top w:val="single" w:sz="4" w:space="0" w:color="auto"/>
              <w:left w:val="single" w:sz="4" w:space="0" w:color="000000"/>
              <w:bottom w:val="single" w:sz="4" w:space="0" w:color="auto"/>
              <w:right w:val="single" w:sz="4" w:space="0" w:color="000000"/>
            </w:tcBorders>
          </w:tcPr>
          <w:p w14:paraId="5F09FDB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D561F1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0BF424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02181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07107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B3B8B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6537CD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1A0F131E" w14:textId="77777777">
        <w:trPr>
          <w:gridAfter w:val="1"/>
          <w:wAfter w:w="14" w:type="dxa"/>
          <w:trHeight w:val="349"/>
        </w:trPr>
        <w:tc>
          <w:tcPr>
            <w:tcW w:w="546" w:type="dxa"/>
            <w:vMerge/>
            <w:tcBorders>
              <w:left w:val="single" w:sz="4" w:space="0" w:color="000000"/>
              <w:right w:val="single" w:sz="4" w:space="0" w:color="000000"/>
            </w:tcBorders>
          </w:tcPr>
          <w:p w14:paraId="3B3C578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4F58F7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B8E548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E4E6A2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14B5E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7377B8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2FECE7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4482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3541F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4C10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711B45" w14:paraId="2581B22C" w14:textId="77777777">
        <w:trPr>
          <w:gridAfter w:val="1"/>
          <w:wAfter w:w="14" w:type="dxa"/>
          <w:trHeight w:val="227"/>
        </w:trPr>
        <w:tc>
          <w:tcPr>
            <w:tcW w:w="546" w:type="dxa"/>
            <w:vMerge/>
            <w:tcBorders>
              <w:left w:val="single" w:sz="4" w:space="0" w:color="000000"/>
              <w:bottom w:val="single" w:sz="4" w:space="0" w:color="auto"/>
              <w:right w:val="single" w:sz="4" w:space="0" w:color="000000"/>
            </w:tcBorders>
          </w:tcPr>
          <w:p w14:paraId="4F5D191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197CA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72FB1A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BC079A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20848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D5E7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31861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auto"/>
            </w:tcBorders>
            <w:vAlign w:val="center"/>
          </w:tcPr>
          <w:p w14:paraId="696F98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3972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BF65E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FDD3752" w14:textId="77777777" w:rsidTr="002837B4">
        <w:trPr>
          <w:gridAfter w:val="1"/>
          <w:wAfter w:w="14" w:type="dxa"/>
          <w:trHeight w:val="78"/>
        </w:trPr>
        <w:tc>
          <w:tcPr>
            <w:tcW w:w="546" w:type="dxa"/>
            <w:vMerge w:val="restart"/>
            <w:tcBorders>
              <w:top w:val="single" w:sz="4" w:space="0" w:color="auto"/>
              <w:left w:val="single" w:sz="4" w:space="0" w:color="000000"/>
              <w:right w:val="single" w:sz="4" w:space="0" w:color="000000"/>
            </w:tcBorders>
          </w:tcPr>
          <w:p w14:paraId="7B9CF8F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14:paraId="50089B76"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7540D5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производителям товаров , работ, услуг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xml:space="preserve">» на объекты ППМИ 2021 года </w:t>
            </w:r>
            <w:proofErr w:type="spellStart"/>
            <w:r>
              <w:rPr>
                <w:rFonts w:ascii="Times New Roman" w:hAnsi="Times New Roman" w:cs="Times New Roman"/>
                <w:color w:val="000000" w:themeColor="text1"/>
              </w:rPr>
              <w:t>д</w:t>
            </w:r>
            <w:proofErr w:type="gramStart"/>
            <w:r>
              <w:rPr>
                <w:rFonts w:ascii="Times New Roman" w:hAnsi="Times New Roman" w:cs="Times New Roman"/>
                <w:color w:val="000000" w:themeColor="text1"/>
              </w:rPr>
              <w:t>.В</w:t>
            </w:r>
            <w:proofErr w:type="gramEnd"/>
            <w:r>
              <w:rPr>
                <w:rFonts w:ascii="Times New Roman" w:hAnsi="Times New Roman" w:cs="Times New Roman"/>
                <w:color w:val="000000" w:themeColor="text1"/>
              </w:rPr>
              <w:t>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водопровода д. </w:t>
            </w:r>
            <w:proofErr w:type="spellStart"/>
            <w:r>
              <w:rPr>
                <w:rFonts w:ascii="Times New Roman" w:hAnsi="Times New Roman" w:cs="Times New Roman"/>
                <w:color w:val="000000" w:themeColor="text1"/>
              </w:rPr>
              <w:t>Б.Шоры</w:t>
            </w:r>
            <w:proofErr w:type="spellEnd"/>
            <w:r>
              <w:rPr>
                <w:rFonts w:ascii="Times New Roman" w:hAnsi="Times New Roman" w:cs="Times New Roman"/>
                <w:color w:val="000000" w:themeColor="text1"/>
              </w:rPr>
              <w:t xml:space="preserve"> и д. </w:t>
            </w:r>
            <w:proofErr w:type="spellStart"/>
            <w:r>
              <w:rPr>
                <w:rFonts w:ascii="Times New Roman" w:hAnsi="Times New Roman" w:cs="Times New Roman"/>
                <w:color w:val="000000" w:themeColor="text1"/>
              </w:rPr>
              <w:t>Васичи</w:t>
            </w:r>
            <w:proofErr w:type="spellEnd"/>
          </w:p>
        </w:tc>
        <w:tc>
          <w:tcPr>
            <w:tcW w:w="2615" w:type="dxa"/>
            <w:tcBorders>
              <w:top w:val="single" w:sz="4" w:space="0" w:color="auto"/>
              <w:left w:val="single" w:sz="4" w:space="0" w:color="000000"/>
              <w:bottom w:val="single" w:sz="4" w:space="0" w:color="auto"/>
              <w:right w:val="single" w:sz="4" w:space="0" w:color="000000"/>
            </w:tcBorders>
          </w:tcPr>
          <w:p w14:paraId="5349D04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51C922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2C3474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54FF6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ED6BC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2F05A4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67C76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61F23BF1" w14:textId="77777777">
        <w:trPr>
          <w:gridAfter w:val="1"/>
          <w:wAfter w:w="14" w:type="dxa"/>
          <w:trHeight w:val="309"/>
        </w:trPr>
        <w:tc>
          <w:tcPr>
            <w:tcW w:w="546" w:type="dxa"/>
            <w:vMerge/>
            <w:tcBorders>
              <w:top w:val="single" w:sz="4" w:space="0" w:color="auto"/>
              <w:left w:val="single" w:sz="4" w:space="0" w:color="000000"/>
              <w:right w:val="single" w:sz="4" w:space="0" w:color="000000"/>
            </w:tcBorders>
          </w:tcPr>
          <w:p w14:paraId="14A029C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5F7024E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6C4417FE"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B594AF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B9D71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620C5C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5816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7255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A4176E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C7C27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711B45" w14:paraId="454C5824" w14:textId="77777777">
        <w:trPr>
          <w:gridAfter w:val="1"/>
          <w:wAfter w:w="14" w:type="dxa"/>
          <w:trHeight w:val="379"/>
        </w:trPr>
        <w:tc>
          <w:tcPr>
            <w:tcW w:w="546" w:type="dxa"/>
            <w:vMerge/>
            <w:tcBorders>
              <w:left w:val="single" w:sz="4" w:space="0" w:color="000000"/>
              <w:bottom w:val="single" w:sz="4" w:space="0" w:color="auto"/>
              <w:right w:val="single" w:sz="4" w:space="0" w:color="000000"/>
            </w:tcBorders>
          </w:tcPr>
          <w:p w14:paraId="24F264D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2127EB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9415B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E10C74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4BA8E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D2AD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26181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1A66E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58E8F5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C2C29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F6E5AD" w14:textId="77777777">
        <w:trPr>
          <w:gridAfter w:val="1"/>
          <w:wAfter w:w="14" w:type="dxa"/>
          <w:trHeight w:val="349"/>
        </w:trPr>
        <w:tc>
          <w:tcPr>
            <w:tcW w:w="546" w:type="dxa"/>
            <w:vMerge w:val="restart"/>
            <w:tcBorders>
              <w:top w:val="single" w:sz="4" w:space="0" w:color="auto"/>
              <w:left w:val="single" w:sz="4" w:space="0" w:color="000000"/>
              <w:right w:val="single" w:sz="4" w:space="0" w:color="000000"/>
            </w:tcBorders>
          </w:tcPr>
          <w:p w14:paraId="1CDE3F9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6.3</w:t>
            </w:r>
          </w:p>
        </w:tc>
        <w:tc>
          <w:tcPr>
            <w:tcW w:w="1824" w:type="dxa"/>
            <w:vMerge w:val="restart"/>
            <w:tcBorders>
              <w:top w:val="single" w:sz="4" w:space="0" w:color="auto"/>
              <w:left w:val="single" w:sz="4" w:space="0" w:color="000000"/>
              <w:right w:val="single" w:sz="4" w:space="0" w:color="000000"/>
            </w:tcBorders>
          </w:tcPr>
          <w:p w14:paraId="153B180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171625B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615" w:type="dxa"/>
            <w:tcBorders>
              <w:top w:val="single" w:sz="4" w:space="0" w:color="auto"/>
              <w:left w:val="single" w:sz="4" w:space="0" w:color="000000"/>
              <w:bottom w:val="single" w:sz="4" w:space="0" w:color="auto"/>
              <w:right w:val="single" w:sz="4" w:space="0" w:color="000000"/>
            </w:tcBorders>
          </w:tcPr>
          <w:p w14:paraId="47B13DB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59948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1479B1B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BA367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6BD4E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07798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CC4F4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5B87637A" w14:textId="77777777">
        <w:trPr>
          <w:gridAfter w:val="1"/>
          <w:wAfter w:w="14" w:type="dxa"/>
          <w:trHeight w:val="329"/>
        </w:trPr>
        <w:tc>
          <w:tcPr>
            <w:tcW w:w="546" w:type="dxa"/>
            <w:vMerge/>
            <w:tcBorders>
              <w:left w:val="single" w:sz="4" w:space="0" w:color="000000"/>
              <w:right w:val="single" w:sz="4" w:space="0" w:color="000000"/>
            </w:tcBorders>
          </w:tcPr>
          <w:p w14:paraId="3CD5E2E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46FB06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BD0625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459C9E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3A24C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0453FDB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39B7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4303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4FE43B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1CAC8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711B45" w14:paraId="0BA434D8" w14:textId="77777777">
        <w:trPr>
          <w:gridAfter w:val="1"/>
          <w:wAfter w:w="14" w:type="dxa"/>
          <w:trHeight w:val="247"/>
        </w:trPr>
        <w:tc>
          <w:tcPr>
            <w:tcW w:w="546" w:type="dxa"/>
            <w:vMerge/>
            <w:tcBorders>
              <w:left w:val="single" w:sz="4" w:space="0" w:color="000000"/>
              <w:bottom w:val="single" w:sz="4" w:space="0" w:color="auto"/>
              <w:right w:val="single" w:sz="4" w:space="0" w:color="000000"/>
            </w:tcBorders>
          </w:tcPr>
          <w:p w14:paraId="74001FD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3D1F7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8FFDBC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9F5F9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F243A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BD385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CAE86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E57F8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000000"/>
              <w:bottom w:val="single" w:sz="4" w:space="0" w:color="auto"/>
              <w:right w:val="single" w:sz="4" w:space="0" w:color="auto"/>
            </w:tcBorders>
            <w:vAlign w:val="center"/>
          </w:tcPr>
          <w:p w14:paraId="1FDAD2D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8D843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0C57E02"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58BF3EC"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14:paraId="55197A1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4D6D26D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w:t>
            </w:r>
            <w:r>
              <w:rPr>
                <w:rFonts w:ascii="Times New Roman" w:eastAsia="Times New Roman" w:hAnsi="Times New Roman" w:cs="Times New Roman"/>
                <w:kern w:val="0"/>
                <w:lang w:eastAsia="ru-RU" w:bidi="ar-SA"/>
              </w:rPr>
              <w:lastRenderedPageBreak/>
              <w:t xml:space="preserve">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6F77A3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BD5C0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323F4F92" w14:textId="77777777" w:rsidR="00711B45" w:rsidRDefault="00711B45" w:rsidP="00711B45">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41DC68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A9CB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EA65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E348B02"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18D2BCCB" w14:textId="77777777">
        <w:trPr>
          <w:gridAfter w:val="1"/>
          <w:wAfter w:w="14" w:type="dxa"/>
          <w:trHeight w:val="134"/>
        </w:trPr>
        <w:tc>
          <w:tcPr>
            <w:tcW w:w="546" w:type="dxa"/>
            <w:vMerge/>
            <w:tcBorders>
              <w:left w:val="single" w:sz="4" w:space="0" w:color="auto"/>
              <w:right w:val="single" w:sz="4" w:space="0" w:color="auto"/>
            </w:tcBorders>
          </w:tcPr>
          <w:p w14:paraId="037FC1A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734327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8054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319E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090B9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1B2EB1DB"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6969D9E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CD947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9389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0D4310"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711B45" w14:paraId="7C567CF9" w14:textId="77777777">
        <w:trPr>
          <w:gridAfter w:val="1"/>
          <w:wAfter w:w="14" w:type="dxa"/>
          <w:trHeight w:val="134"/>
        </w:trPr>
        <w:tc>
          <w:tcPr>
            <w:tcW w:w="546" w:type="dxa"/>
            <w:vMerge/>
            <w:tcBorders>
              <w:left w:val="single" w:sz="4" w:space="0" w:color="auto"/>
              <w:right w:val="single" w:sz="4" w:space="0" w:color="auto"/>
            </w:tcBorders>
          </w:tcPr>
          <w:p w14:paraId="67A1748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7FFAB5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65D1C1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D0AB4D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EC918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D07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EE3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5C52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7D79A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4392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EB0E259"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1D0560E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6.4.1.</w:t>
            </w:r>
          </w:p>
        </w:tc>
        <w:tc>
          <w:tcPr>
            <w:tcW w:w="1824" w:type="dxa"/>
            <w:vMerge w:val="restart"/>
            <w:tcBorders>
              <w:top w:val="single" w:sz="4" w:space="0" w:color="auto"/>
              <w:left w:val="single" w:sz="4" w:space="0" w:color="auto"/>
              <w:right w:val="single" w:sz="4" w:space="0" w:color="auto"/>
            </w:tcBorders>
          </w:tcPr>
          <w:p w14:paraId="726469B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1137A6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w:t>
            </w:r>
          </w:p>
        </w:tc>
        <w:tc>
          <w:tcPr>
            <w:tcW w:w="2615" w:type="dxa"/>
            <w:tcBorders>
              <w:top w:val="single" w:sz="4" w:space="0" w:color="auto"/>
              <w:left w:val="single" w:sz="4" w:space="0" w:color="auto"/>
              <w:bottom w:val="single" w:sz="4" w:space="0" w:color="auto"/>
              <w:right w:val="single" w:sz="4" w:space="0" w:color="auto"/>
            </w:tcBorders>
          </w:tcPr>
          <w:p w14:paraId="1EF4EE9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572A7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0A8E92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A6CD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381D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FD552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DF2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53C99471" w14:textId="77777777">
        <w:trPr>
          <w:gridAfter w:val="1"/>
          <w:wAfter w:w="14" w:type="dxa"/>
          <w:trHeight w:val="134"/>
        </w:trPr>
        <w:tc>
          <w:tcPr>
            <w:tcW w:w="546" w:type="dxa"/>
            <w:vMerge/>
            <w:tcBorders>
              <w:left w:val="single" w:sz="4" w:space="0" w:color="auto"/>
              <w:right w:val="single" w:sz="4" w:space="0" w:color="auto"/>
            </w:tcBorders>
          </w:tcPr>
          <w:p w14:paraId="62E8597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6BCB15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FEC86F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00361B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CC880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52E718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9176C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86BB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DA168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9F85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711B45" w14:paraId="14A99F70" w14:textId="77777777">
        <w:trPr>
          <w:gridAfter w:val="1"/>
          <w:wAfter w:w="14" w:type="dxa"/>
          <w:trHeight w:val="134"/>
        </w:trPr>
        <w:tc>
          <w:tcPr>
            <w:tcW w:w="546" w:type="dxa"/>
            <w:vMerge/>
            <w:tcBorders>
              <w:left w:val="single" w:sz="4" w:space="0" w:color="auto"/>
              <w:right w:val="single" w:sz="4" w:space="0" w:color="auto"/>
            </w:tcBorders>
          </w:tcPr>
          <w:p w14:paraId="7750991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A0E63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508EC2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2580CF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6F69B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C6BE0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75520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991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9EC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A99A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A1E2395"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A5652A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14:paraId="6CAD5E4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5207B26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615" w:type="dxa"/>
            <w:tcBorders>
              <w:top w:val="single" w:sz="4" w:space="0" w:color="auto"/>
              <w:left w:val="single" w:sz="4" w:space="0" w:color="auto"/>
              <w:bottom w:val="single" w:sz="4" w:space="0" w:color="auto"/>
              <w:right w:val="single" w:sz="4" w:space="0" w:color="auto"/>
            </w:tcBorders>
          </w:tcPr>
          <w:p w14:paraId="0C54BC3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C561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45A4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4EC2CB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0DC9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ED942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65A87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14CACF5B" w14:textId="77777777">
        <w:trPr>
          <w:gridAfter w:val="1"/>
          <w:wAfter w:w="14" w:type="dxa"/>
          <w:trHeight w:val="134"/>
        </w:trPr>
        <w:tc>
          <w:tcPr>
            <w:tcW w:w="546" w:type="dxa"/>
            <w:vMerge/>
            <w:tcBorders>
              <w:left w:val="single" w:sz="4" w:space="0" w:color="auto"/>
              <w:right w:val="single" w:sz="4" w:space="0" w:color="auto"/>
            </w:tcBorders>
          </w:tcPr>
          <w:p w14:paraId="5147EEB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F9D7EF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81C316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9F2E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1D363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8F0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1B4378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744D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6D7B6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7237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711B45" w14:paraId="4EB47FE5"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43819E7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EA81A5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20815E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B3E5BD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2566E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8DCAF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499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E382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0E24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B9CF0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8562BC4" w14:textId="77777777" w:rsidTr="002837B4">
        <w:trPr>
          <w:gridAfter w:val="1"/>
          <w:wAfter w:w="14" w:type="dxa"/>
          <w:trHeight w:val="133"/>
        </w:trPr>
        <w:tc>
          <w:tcPr>
            <w:tcW w:w="546" w:type="dxa"/>
            <w:vMerge w:val="restart"/>
            <w:tcBorders>
              <w:top w:val="single" w:sz="4" w:space="0" w:color="auto"/>
              <w:left w:val="single" w:sz="4" w:space="0" w:color="auto"/>
              <w:right w:val="single" w:sz="4" w:space="0" w:color="auto"/>
            </w:tcBorders>
          </w:tcPr>
          <w:p w14:paraId="7D9B5BAA" w14:textId="77777777" w:rsidR="00711B45" w:rsidRDefault="00711B45" w:rsidP="00711B45">
            <w:pPr>
              <w:spacing w:line="276" w:lineRule="auto"/>
              <w:ind w:left="103"/>
              <w:rPr>
                <w:rFonts w:ascii="Times New Roman" w:hAnsi="Times New Roman" w:cs="Times New Roman"/>
                <w:color w:val="000000" w:themeColor="text1"/>
              </w:rPr>
            </w:pPr>
          </w:p>
          <w:p w14:paraId="4C18830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14:paraId="63680141" w14:textId="77777777" w:rsidR="00711B45" w:rsidRDefault="00711B45" w:rsidP="00711B45">
            <w:pPr>
              <w:spacing w:line="276" w:lineRule="auto"/>
              <w:ind w:left="103"/>
              <w:rPr>
                <w:rFonts w:ascii="Times New Roman" w:hAnsi="Times New Roman" w:cs="Times New Roman"/>
                <w:color w:val="000000" w:themeColor="text1"/>
              </w:rPr>
            </w:pPr>
          </w:p>
          <w:p w14:paraId="280506A9" w14:textId="77777777" w:rsidR="00711B45" w:rsidRDefault="00711B45" w:rsidP="00711B45">
            <w:pPr>
              <w:spacing w:line="276" w:lineRule="auto"/>
              <w:ind w:left="103"/>
              <w:rPr>
                <w:rFonts w:ascii="Times New Roman" w:hAnsi="Times New Roman" w:cs="Times New Roman"/>
                <w:color w:val="000000" w:themeColor="text1"/>
              </w:rPr>
            </w:pPr>
          </w:p>
          <w:p w14:paraId="63DD5862" w14:textId="77777777" w:rsidR="00711B45" w:rsidRDefault="00711B45" w:rsidP="00711B45">
            <w:pPr>
              <w:spacing w:line="276" w:lineRule="auto"/>
              <w:ind w:left="103"/>
              <w:rPr>
                <w:rFonts w:ascii="Times New Roman" w:hAnsi="Times New Roman" w:cs="Times New Roman"/>
                <w:color w:val="000000" w:themeColor="text1"/>
              </w:rPr>
            </w:pPr>
          </w:p>
          <w:p w14:paraId="3D94A362" w14:textId="77777777" w:rsidR="00711B45" w:rsidRDefault="00711B45" w:rsidP="00711B45">
            <w:pPr>
              <w:spacing w:line="276" w:lineRule="auto"/>
              <w:ind w:left="103"/>
              <w:rPr>
                <w:rFonts w:ascii="Times New Roman" w:hAnsi="Times New Roman" w:cs="Times New Roman"/>
                <w:color w:val="000000" w:themeColor="text1"/>
              </w:rPr>
            </w:pPr>
          </w:p>
          <w:p w14:paraId="0A4CC32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DE6FC11"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p w14:paraId="6160F6A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val="restart"/>
            <w:tcBorders>
              <w:top w:val="single" w:sz="4" w:space="0" w:color="auto"/>
              <w:left w:val="single" w:sz="4" w:space="0" w:color="auto"/>
              <w:right w:val="single" w:sz="4" w:space="0" w:color="auto"/>
            </w:tcBorders>
          </w:tcPr>
          <w:p w14:paraId="5FE38D1B"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p w14:paraId="37A92B3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FEC82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F4DA8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1532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2E0B541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3A58E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166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2F3D7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711B45" w14:paraId="5977456F" w14:textId="77777777">
        <w:trPr>
          <w:gridAfter w:val="1"/>
          <w:wAfter w:w="14" w:type="dxa"/>
          <w:trHeight w:val="637"/>
        </w:trPr>
        <w:tc>
          <w:tcPr>
            <w:tcW w:w="546" w:type="dxa"/>
            <w:vMerge/>
            <w:tcBorders>
              <w:left w:val="single" w:sz="4" w:space="0" w:color="auto"/>
              <w:right w:val="single" w:sz="4" w:space="0" w:color="auto"/>
            </w:tcBorders>
          </w:tcPr>
          <w:p w14:paraId="0CD9D73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C22511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B8DBFB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00999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A10DB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C90B1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12BB39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9A2D5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CAE2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E70D3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711B45" w14:paraId="1A5D9304" w14:textId="77777777" w:rsidTr="002837B4">
        <w:trPr>
          <w:gridAfter w:val="1"/>
          <w:wAfter w:w="14" w:type="dxa"/>
          <w:trHeight w:val="136"/>
        </w:trPr>
        <w:tc>
          <w:tcPr>
            <w:tcW w:w="546" w:type="dxa"/>
            <w:vMerge/>
            <w:tcBorders>
              <w:left w:val="single" w:sz="4" w:space="0" w:color="auto"/>
              <w:bottom w:val="single" w:sz="4" w:space="0" w:color="auto"/>
              <w:right w:val="single" w:sz="4" w:space="0" w:color="auto"/>
            </w:tcBorders>
          </w:tcPr>
          <w:p w14:paraId="4FAF9C6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F0EDBA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0E5CA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A05669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C3D3BE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F8B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F6107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E1AB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C6AD5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84E5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A1CD5E5" w14:textId="77777777" w:rsidTr="002837B4">
        <w:trPr>
          <w:gridAfter w:val="1"/>
          <w:wAfter w:w="14" w:type="dxa"/>
          <w:trHeight w:val="267"/>
        </w:trPr>
        <w:tc>
          <w:tcPr>
            <w:tcW w:w="546" w:type="dxa"/>
            <w:vMerge w:val="restart"/>
            <w:tcBorders>
              <w:top w:val="single" w:sz="4" w:space="0" w:color="auto"/>
              <w:left w:val="single" w:sz="4" w:space="0" w:color="auto"/>
              <w:right w:val="single" w:sz="4" w:space="0" w:color="auto"/>
            </w:tcBorders>
          </w:tcPr>
          <w:p w14:paraId="12DDC457" w14:textId="77777777" w:rsidR="00711B45" w:rsidRDefault="00711B45" w:rsidP="00711B45">
            <w:pPr>
              <w:spacing w:line="276" w:lineRule="auto"/>
              <w:ind w:left="103"/>
              <w:rPr>
                <w:rFonts w:ascii="Times New Roman" w:hAnsi="Times New Roman" w:cs="Times New Roman"/>
                <w:color w:val="000000" w:themeColor="text1"/>
              </w:rPr>
            </w:pPr>
          </w:p>
          <w:p w14:paraId="60C206CF"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6.5</w:t>
            </w:r>
          </w:p>
          <w:p w14:paraId="0E8C1ECD" w14:textId="77777777" w:rsidR="00711B45" w:rsidRDefault="00711B45" w:rsidP="00711B45">
            <w:pPr>
              <w:spacing w:line="276" w:lineRule="auto"/>
              <w:ind w:left="103"/>
              <w:rPr>
                <w:rFonts w:ascii="Times New Roman" w:hAnsi="Times New Roman" w:cs="Times New Roman"/>
                <w:color w:val="000000" w:themeColor="text1"/>
              </w:rPr>
            </w:pPr>
          </w:p>
          <w:p w14:paraId="30864BA8" w14:textId="77777777" w:rsidR="00711B45" w:rsidRDefault="00711B45" w:rsidP="00711B45">
            <w:pPr>
              <w:spacing w:line="276" w:lineRule="auto"/>
              <w:ind w:left="103"/>
              <w:rPr>
                <w:rFonts w:ascii="Times New Roman" w:hAnsi="Times New Roman" w:cs="Times New Roman"/>
                <w:color w:val="000000" w:themeColor="text1"/>
              </w:rPr>
            </w:pPr>
          </w:p>
          <w:p w14:paraId="2B1133D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4DFD8CD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3115C51"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1C0F50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28052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FF66C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0B9A25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A8EF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E88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3F35B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2436B5A5" w14:textId="77777777">
        <w:trPr>
          <w:gridAfter w:val="1"/>
          <w:wAfter w:w="14" w:type="dxa"/>
          <w:trHeight w:val="514"/>
        </w:trPr>
        <w:tc>
          <w:tcPr>
            <w:tcW w:w="546" w:type="dxa"/>
            <w:vMerge/>
            <w:tcBorders>
              <w:left w:val="single" w:sz="4" w:space="0" w:color="auto"/>
              <w:right w:val="single" w:sz="4" w:space="0" w:color="auto"/>
            </w:tcBorders>
          </w:tcPr>
          <w:p w14:paraId="6F469BF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2DB250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C2881F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90DD2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lastRenderedPageBreak/>
              <w:t>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5D8B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29C5EB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28FAE9B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E573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99CE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CA07F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711B45" w14:paraId="6172ACBD" w14:textId="77777777" w:rsidTr="002837B4">
        <w:trPr>
          <w:gridAfter w:val="1"/>
          <w:wAfter w:w="14" w:type="dxa"/>
          <w:trHeight w:val="184"/>
        </w:trPr>
        <w:tc>
          <w:tcPr>
            <w:tcW w:w="546" w:type="dxa"/>
            <w:vMerge/>
            <w:tcBorders>
              <w:left w:val="single" w:sz="4" w:space="0" w:color="auto"/>
              <w:right w:val="single" w:sz="4" w:space="0" w:color="auto"/>
            </w:tcBorders>
          </w:tcPr>
          <w:p w14:paraId="61E33C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A637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4AA3CAD"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1E6830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33D76A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7FD35E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0A35A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B956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33A6E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AA906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7140754" w14:textId="77777777">
        <w:trPr>
          <w:gridAfter w:val="1"/>
          <w:wAfter w:w="14" w:type="dxa"/>
          <w:trHeight w:val="308"/>
        </w:trPr>
        <w:tc>
          <w:tcPr>
            <w:tcW w:w="546" w:type="dxa"/>
            <w:vMerge w:val="restart"/>
            <w:tcBorders>
              <w:top w:val="single" w:sz="4" w:space="0" w:color="auto"/>
              <w:left w:val="single" w:sz="4" w:space="0" w:color="auto"/>
              <w:right w:val="single" w:sz="4" w:space="0" w:color="auto"/>
            </w:tcBorders>
          </w:tcPr>
          <w:p w14:paraId="0759A907"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w:t>
            </w:r>
          </w:p>
        </w:tc>
        <w:tc>
          <w:tcPr>
            <w:tcW w:w="1824" w:type="dxa"/>
            <w:vMerge w:val="restart"/>
            <w:tcBorders>
              <w:top w:val="single" w:sz="4" w:space="0" w:color="auto"/>
              <w:left w:val="single" w:sz="4" w:space="0" w:color="auto"/>
              <w:right w:val="single" w:sz="4" w:space="0" w:color="auto"/>
            </w:tcBorders>
          </w:tcPr>
          <w:p w14:paraId="15B6274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80D3E9D"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по ремонту канализационного колодца, на замену глубинных насосов в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r>
              <w:rPr>
                <w:rFonts w:ascii="Times New Roman" w:eastAsia="Times New Roman" w:hAnsi="Times New Roman" w:cs="Times New Roman"/>
                <w:kern w:val="0"/>
                <w:lang w:eastAsia="ru-RU" w:bidi="ar-SA"/>
              </w:rPr>
              <w:t xml:space="preserve">, на ремонт по восстановлению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w:t>
            </w:r>
          </w:p>
          <w:p w14:paraId="7F27B784"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замену водопроводной трубы у </w:t>
            </w:r>
          </w:p>
          <w:p w14:paraId="31B842C8"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башни </w:t>
            </w:r>
            <w:proofErr w:type="spellStart"/>
            <w:r>
              <w:rPr>
                <w:rFonts w:ascii="Times New Roman" w:eastAsia="Times New Roman" w:hAnsi="Times New Roman" w:cs="Times New Roman"/>
                <w:kern w:val="0"/>
                <w:lang w:eastAsia="ru-RU" w:bidi="ar-SA"/>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04E6C8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937D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450E2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c>
          <w:tcPr>
            <w:tcW w:w="1134" w:type="dxa"/>
            <w:tcBorders>
              <w:top w:val="single" w:sz="4" w:space="0" w:color="auto"/>
              <w:left w:val="single" w:sz="4" w:space="0" w:color="auto"/>
              <w:bottom w:val="single" w:sz="4" w:space="0" w:color="auto"/>
              <w:right w:val="single" w:sz="4" w:space="0" w:color="auto"/>
            </w:tcBorders>
            <w:vAlign w:val="center"/>
          </w:tcPr>
          <w:p w14:paraId="793CA5E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B5E1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8EDC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5A507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r>
      <w:tr w:rsidR="00711B45" w14:paraId="7D23AD43" w14:textId="77777777">
        <w:trPr>
          <w:gridAfter w:val="1"/>
          <w:wAfter w:w="14" w:type="dxa"/>
          <w:trHeight w:val="123"/>
        </w:trPr>
        <w:tc>
          <w:tcPr>
            <w:tcW w:w="546" w:type="dxa"/>
            <w:vMerge/>
            <w:tcBorders>
              <w:left w:val="single" w:sz="4" w:space="0" w:color="auto"/>
              <w:right w:val="single" w:sz="4" w:space="0" w:color="auto"/>
            </w:tcBorders>
          </w:tcPr>
          <w:p w14:paraId="0669FCA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B0D818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02F1E7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6AB08F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8A6E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B4ED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251 900, 00</w:t>
            </w:r>
          </w:p>
        </w:tc>
        <w:tc>
          <w:tcPr>
            <w:tcW w:w="1134" w:type="dxa"/>
            <w:tcBorders>
              <w:top w:val="single" w:sz="4" w:space="0" w:color="auto"/>
              <w:left w:val="single" w:sz="4" w:space="0" w:color="auto"/>
              <w:bottom w:val="single" w:sz="4" w:space="0" w:color="auto"/>
              <w:right w:val="single" w:sz="4" w:space="0" w:color="auto"/>
            </w:tcBorders>
            <w:vAlign w:val="center"/>
          </w:tcPr>
          <w:p w14:paraId="2F0E46C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1BD5C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94E3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DAC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lang w:val="en-US"/>
              </w:rPr>
              <w:t>251 900</w:t>
            </w:r>
            <w:r>
              <w:rPr>
                <w:rFonts w:ascii="Times New Roman" w:hAnsi="Times New Roman" w:cs="Times New Roman"/>
                <w:color w:val="000000" w:themeColor="text1"/>
              </w:rPr>
              <w:t>,00</w:t>
            </w:r>
          </w:p>
        </w:tc>
      </w:tr>
      <w:tr w:rsidR="00711B45" w14:paraId="68418DAF" w14:textId="77777777">
        <w:trPr>
          <w:gridAfter w:val="1"/>
          <w:wAfter w:w="14" w:type="dxa"/>
          <w:trHeight w:val="185"/>
        </w:trPr>
        <w:tc>
          <w:tcPr>
            <w:tcW w:w="546" w:type="dxa"/>
            <w:vMerge/>
            <w:tcBorders>
              <w:left w:val="single" w:sz="4" w:space="0" w:color="auto"/>
              <w:right w:val="single" w:sz="4" w:space="0" w:color="auto"/>
            </w:tcBorders>
          </w:tcPr>
          <w:p w14:paraId="5CBADE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805E54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5390EA8"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8F442A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lang w:val="en-US"/>
              </w:rPr>
              <w:t xml:space="preserve">  </w:t>
            </w: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DAD27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D153D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78AEA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459B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4742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D4580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09F745" w14:textId="77777777">
        <w:trPr>
          <w:gridAfter w:val="1"/>
          <w:wAfter w:w="14" w:type="dxa"/>
          <w:trHeight w:val="600"/>
        </w:trPr>
        <w:tc>
          <w:tcPr>
            <w:tcW w:w="546" w:type="dxa"/>
            <w:vMerge w:val="restart"/>
            <w:tcBorders>
              <w:top w:val="single" w:sz="4" w:space="0" w:color="auto"/>
              <w:left w:val="single" w:sz="4" w:space="0" w:color="auto"/>
              <w:right w:val="single" w:sz="4" w:space="0" w:color="auto"/>
            </w:tcBorders>
          </w:tcPr>
          <w:p w14:paraId="35E5528F" w14:textId="77777777" w:rsidR="00711B45" w:rsidRDefault="00711B45" w:rsidP="00711B45">
            <w:pPr>
              <w:spacing w:line="276" w:lineRule="auto"/>
              <w:ind w:left="103"/>
              <w:rPr>
                <w:rFonts w:ascii="Times New Roman" w:hAnsi="Times New Roman" w:cs="Times New Roman"/>
                <w:color w:val="000000" w:themeColor="text1"/>
              </w:rPr>
            </w:pPr>
          </w:p>
          <w:p w14:paraId="399D0593" w14:textId="77777777" w:rsidR="00711B45" w:rsidRDefault="00711B45" w:rsidP="00711B45">
            <w:pPr>
              <w:spacing w:line="276" w:lineRule="auto"/>
              <w:ind w:left="103"/>
              <w:rPr>
                <w:rFonts w:ascii="Times New Roman" w:hAnsi="Times New Roman" w:cs="Times New Roman"/>
                <w:color w:val="000000" w:themeColor="text1"/>
              </w:rPr>
            </w:pPr>
          </w:p>
          <w:p w14:paraId="57EBB922"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6.6.1</w:t>
            </w:r>
          </w:p>
          <w:p w14:paraId="092A3A4D" w14:textId="77777777" w:rsidR="00711B45" w:rsidRDefault="00711B45" w:rsidP="00711B45">
            <w:pPr>
              <w:spacing w:line="276" w:lineRule="auto"/>
              <w:ind w:left="103"/>
              <w:rPr>
                <w:rFonts w:ascii="Times New Roman" w:hAnsi="Times New Roman" w:cs="Times New Roman"/>
                <w:color w:val="000000" w:themeColor="text1"/>
              </w:rPr>
            </w:pPr>
          </w:p>
          <w:p w14:paraId="340B537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18EF977"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5052B4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возмещение  расходов по приобретению насосов и материалов</w:t>
            </w:r>
          </w:p>
        </w:tc>
        <w:tc>
          <w:tcPr>
            <w:tcW w:w="2615" w:type="dxa"/>
            <w:tcBorders>
              <w:top w:val="single" w:sz="4" w:space="0" w:color="auto"/>
              <w:left w:val="single" w:sz="4" w:space="0" w:color="auto"/>
              <w:bottom w:val="single" w:sz="4" w:space="0" w:color="auto"/>
              <w:right w:val="single" w:sz="4" w:space="0" w:color="auto"/>
            </w:tcBorders>
          </w:tcPr>
          <w:p w14:paraId="42598BC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54DE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E913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529AC2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30B7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5EC24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F2DF4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52E925EF" w14:textId="77777777">
        <w:trPr>
          <w:gridAfter w:val="1"/>
          <w:wAfter w:w="14" w:type="dxa"/>
          <w:trHeight w:val="840"/>
        </w:trPr>
        <w:tc>
          <w:tcPr>
            <w:tcW w:w="546" w:type="dxa"/>
            <w:vMerge/>
            <w:tcBorders>
              <w:left w:val="single" w:sz="4" w:space="0" w:color="auto"/>
              <w:right w:val="single" w:sz="4" w:space="0" w:color="auto"/>
            </w:tcBorders>
          </w:tcPr>
          <w:p w14:paraId="465FD5F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9FBAD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BCFDC11"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3A4BB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777BFF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80D27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0BA5A4A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AA34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8BEDE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6D3D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711B45" w14:paraId="068A9864" w14:textId="77777777">
        <w:trPr>
          <w:gridAfter w:val="1"/>
          <w:wAfter w:w="14" w:type="dxa"/>
          <w:trHeight w:val="185"/>
        </w:trPr>
        <w:tc>
          <w:tcPr>
            <w:tcW w:w="546" w:type="dxa"/>
            <w:tcBorders>
              <w:left w:val="single" w:sz="4" w:space="0" w:color="auto"/>
              <w:bottom w:val="single" w:sz="4" w:space="0" w:color="auto"/>
              <w:right w:val="single" w:sz="4" w:space="0" w:color="auto"/>
            </w:tcBorders>
          </w:tcPr>
          <w:p w14:paraId="556125B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tcBorders>
              <w:left w:val="single" w:sz="4" w:space="0" w:color="auto"/>
              <w:bottom w:val="single" w:sz="4" w:space="0" w:color="auto"/>
              <w:right w:val="single" w:sz="4" w:space="0" w:color="auto"/>
            </w:tcBorders>
          </w:tcPr>
          <w:p w14:paraId="0AF0491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tcBorders>
              <w:left w:val="single" w:sz="4" w:space="0" w:color="auto"/>
              <w:bottom w:val="single" w:sz="4" w:space="0" w:color="auto"/>
              <w:right w:val="single" w:sz="4" w:space="0" w:color="auto"/>
            </w:tcBorders>
            <w:vAlign w:val="center"/>
          </w:tcPr>
          <w:p w14:paraId="3F3134B3"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DBF91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92E05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A66E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F770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A56C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42EE34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0CE6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7D110AF" w14:textId="77777777">
        <w:trPr>
          <w:gridAfter w:val="1"/>
          <w:wAfter w:w="14" w:type="dxa"/>
          <w:trHeight w:val="315"/>
        </w:trPr>
        <w:tc>
          <w:tcPr>
            <w:tcW w:w="546" w:type="dxa"/>
            <w:vMerge w:val="restart"/>
            <w:tcBorders>
              <w:top w:val="single" w:sz="4" w:space="0" w:color="auto"/>
              <w:left w:val="single" w:sz="4" w:space="0" w:color="auto"/>
              <w:right w:val="single" w:sz="4" w:space="0" w:color="auto"/>
            </w:tcBorders>
          </w:tcPr>
          <w:p w14:paraId="0E04E170" w14:textId="77777777" w:rsidR="00711B45" w:rsidRDefault="00711B45" w:rsidP="00711B45">
            <w:pPr>
              <w:spacing w:line="276" w:lineRule="auto"/>
              <w:ind w:left="103"/>
              <w:rPr>
                <w:rFonts w:ascii="Times New Roman" w:hAnsi="Times New Roman" w:cs="Times New Roman"/>
                <w:color w:val="000000" w:themeColor="text1"/>
              </w:rPr>
            </w:pPr>
          </w:p>
          <w:p w14:paraId="6C494680" w14:textId="77777777" w:rsidR="00711B45" w:rsidRDefault="00711B45" w:rsidP="00711B45">
            <w:pPr>
              <w:spacing w:line="276" w:lineRule="auto"/>
              <w:ind w:left="103"/>
              <w:rPr>
                <w:rFonts w:ascii="Times New Roman" w:hAnsi="Times New Roman" w:cs="Times New Roman"/>
                <w:color w:val="000000" w:themeColor="text1"/>
              </w:rPr>
            </w:pPr>
          </w:p>
          <w:p w14:paraId="52227AE9" w14:textId="77777777" w:rsidR="00711B45" w:rsidRDefault="00711B45" w:rsidP="00711B45">
            <w:pPr>
              <w:spacing w:line="276" w:lineRule="auto"/>
              <w:ind w:left="103"/>
              <w:rPr>
                <w:rFonts w:ascii="Times New Roman" w:hAnsi="Times New Roman" w:cs="Times New Roman"/>
                <w:color w:val="000000" w:themeColor="text1"/>
              </w:rPr>
            </w:pPr>
          </w:p>
          <w:p w14:paraId="0FD2116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6.7.</w:t>
            </w:r>
          </w:p>
        </w:tc>
        <w:tc>
          <w:tcPr>
            <w:tcW w:w="1824" w:type="dxa"/>
            <w:vMerge w:val="restart"/>
            <w:tcBorders>
              <w:top w:val="single" w:sz="4" w:space="0" w:color="auto"/>
              <w:left w:val="single" w:sz="4" w:space="0" w:color="auto"/>
              <w:right w:val="single" w:sz="4" w:space="0" w:color="auto"/>
            </w:tcBorders>
          </w:tcPr>
          <w:p w14:paraId="08F1ED84" w14:textId="77777777" w:rsidR="00711B45" w:rsidRDefault="00711B45" w:rsidP="00711B45">
            <w:pPr>
              <w:spacing w:line="276" w:lineRule="auto"/>
              <w:jc w:val="center"/>
              <w:rPr>
                <w:rFonts w:ascii="Times New Roman" w:hAnsi="Times New Roman" w:cs="Times New Roman"/>
                <w:color w:val="000000" w:themeColor="text1"/>
              </w:rPr>
            </w:pPr>
          </w:p>
          <w:p w14:paraId="44319FAB" w14:textId="77777777" w:rsidR="00711B45" w:rsidRDefault="00711B45" w:rsidP="00711B45">
            <w:pPr>
              <w:spacing w:line="276" w:lineRule="auto"/>
              <w:jc w:val="center"/>
              <w:rPr>
                <w:rFonts w:ascii="Times New Roman" w:hAnsi="Times New Roman" w:cs="Times New Roman"/>
                <w:color w:val="000000" w:themeColor="text1"/>
              </w:rPr>
            </w:pPr>
          </w:p>
          <w:p w14:paraId="3EC73E3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CAB58D6"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p>
          <w:p w14:paraId="547C102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3684F00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F81A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1F51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15973F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6442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F4573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66D3D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3C716176" w14:textId="77777777">
        <w:trPr>
          <w:gridAfter w:val="1"/>
          <w:wAfter w:w="14" w:type="dxa"/>
          <w:trHeight w:val="360"/>
        </w:trPr>
        <w:tc>
          <w:tcPr>
            <w:tcW w:w="546" w:type="dxa"/>
            <w:vMerge/>
            <w:tcBorders>
              <w:top w:val="single" w:sz="4" w:space="0" w:color="auto"/>
              <w:left w:val="single" w:sz="4" w:space="0" w:color="auto"/>
              <w:right w:val="single" w:sz="4" w:space="0" w:color="auto"/>
            </w:tcBorders>
          </w:tcPr>
          <w:p w14:paraId="2A79F6E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40189A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vAlign w:val="center"/>
          </w:tcPr>
          <w:p w14:paraId="6A09C88B"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145F5B4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3DAA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BE21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420BC8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91DEB4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D74A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D4FE0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711B45" w14:paraId="68113F9A" w14:textId="77777777" w:rsidTr="002837B4">
        <w:trPr>
          <w:gridAfter w:val="1"/>
          <w:wAfter w:w="14" w:type="dxa"/>
          <w:trHeight w:val="135"/>
        </w:trPr>
        <w:tc>
          <w:tcPr>
            <w:tcW w:w="546" w:type="dxa"/>
            <w:vMerge/>
            <w:tcBorders>
              <w:left w:val="single" w:sz="4" w:space="0" w:color="auto"/>
              <w:bottom w:val="single" w:sz="4" w:space="0" w:color="auto"/>
              <w:right w:val="single" w:sz="4" w:space="0" w:color="auto"/>
            </w:tcBorders>
          </w:tcPr>
          <w:p w14:paraId="64B4BF0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511ADF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24A98B9"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2D19E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EAAAA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60A6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EF99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4D4221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2CEF3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BE33F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3DA894C" w14:textId="77777777" w:rsidTr="002837B4">
        <w:trPr>
          <w:gridAfter w:val="1"/>
          <w:wAfter w:w="14" w:type="dxa"/>
          <w:trHeight w:val="126"/>
        </w:trPr>
        <w:tc>
          <w:tcPr>
            <w:tcW w:w="546" w:type="dxa"/>
            <w:vMerge w:val="restart"/>
            <w:tcBorders>
              <w:top w:val="single" w:sz="4" w:space="0" w:color="auto"/>
              <w:left w:val="single" w:sz="4" w:space="0" w:color="auto"/>
              <w:right w:val="single" w:sz="4" w:space="0" w:color="auto"/>
            </w:tcBorders>
          </w:tcPr>
          <w:p w14:paraId="78C1E024"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6.8.</w:t>
            </w:r>
          </w:p>
          <w:p w14:paraId="40C0C62E" w14:textId="77777777" w:rsidR="00711B45" w:rsidRDefault="00711B45" w:rsidP="00711B45">
            <w:pPr>
              <w:spacing w:line="276" w:lineRule="auto"/>
              <w:ind w:left="103"/>
              <w:rPr>
                <w:rFonts w:ascii="Times New Roman" w:hAnsi="Times New Roman" w:cs="Times New Roman"/>
                <w:color w:val="000000" w:themeColor="text1"/>
              </w:rPr>
            </w:pPr>
          </w:p>
          <w:p w14:paraId="3E7FAB5A" w14:textId="77777777" w:rsidR="00711B45" w:rsidRDefault="00711B45" w:rsidP="00711B45">
            <w:pPr>
              <w:spacing w:line="276" w:lineRule="auto"/>
              <w:ind w:left="103"/>
              <w:rPr>
                <w:rFonts w:ascii="Times New Roman" w:hAnsi="Times New Roman" w:cs="Times New Roman"/>
                <w:color w:val="000000" w:themeColor="text1"/>
              </w:rPr>
            </w:pPr>
          </w:p>
          <w:p w14:paraId="42DD70F7" w14:textId="77777777" w:rsidR="00711B45" w:rsidRDefault="00711B45" w:rsidP="00711B45">
            <w:pPr>
              <w:spacing w:line="276" w:lineRule="auto"/>
              <w:ind w:left="103"/>
              <w:rPr>
                <w:rFonts w:ascii="Times New Roman" w:hAnsi="Times New Roman" w:cs="Times New Roman"/>
                <w:color w:val="000000" w:themeColor="text1"/>
              </w:rPr>
            </w:pPr>
          </w:p>
          <w:p w14:paraId="4443825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CEBBF1B" w14:textId="77777777" w:rsidR="00711B45" w:rsidRDefault="00711B45" w:rsidP="00711B45">
            <w:pPr>
              <w:spacing w:line="276" w:lineRule="auto"/>
              <w:jc w:val="center"/>
              <w:rPr>
                <w:rFonts w:ascii="Times New Roman" w:hAnsi="Times New Roman" w:cs="Times New Roman"/>
                <w:color w:val="000000" w:themeColor="text1"/>
              </w:rPr>
            </w:pPr>
          </w:p>
          <w:p w14:paraId="2B0F72E9" w14:textId="77777777" w:rsidR="00711B45" w:rsidRDefault="00711B45" w:rsidP="00711B45">
            <w:pPr>
              <w:spacing w:line="276" w:lineRule="auto"/>
              <w:jc w:val="center"/>
              <w:rPr>
                <w:rFonts w:ascii="Times New Roman" w:hAnsi="Times New Roman" w:cs="Times New Roman"/>
                <w:color w:val="000000" w:themeColor="text1"/>
              </w:rPr>
            </w:pPr>
          </w:p>
          <w:p w14:paraId="0AB8111E"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2754F6A" w14:textId="77777777" w:rsidR="00711B45" w:rsidRDefault="00711B45" w:rsidP="00711B4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lastRenderedPageBreak/>
              <w:t xml:space="preserve">Субсидия МУП </w:t>
            </w:r>
            <w:r>
              <w:rPr>
                <w:rFonts w:ascii="Times New Roman" w:eastAsia="Times New Roman" w:hAnsi="Times New Roman" w:cs="Times New Roman"/>
                <w:color w:val="000000" w:themeColor="text1"/>
                <w:kern w:val="0"/>
                <w:lang w:eastAsia="ru-RU" w:bidi="ar-SA"/>
              </w:rPr>
              <w:lastRenderedPageBreak/>
              <w:t>«</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д.Елизарово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2615" w:type="dxa"/>
            <w:tcBorders>
              <w:top w:val="single" w:sz="4" w:space="0" w:color="auto"/>
              <w:left w:val="single" w:sz="4" w:space="0" w:color="auto"/>
              <w:bottom w:val="single" w:sz="4" w:space="0" w:color="auto"/>
              <w:right w:val="single" w:sz="4" w:space="0" w:color="auto"/>
            </w:tcBorders>
          </w:tcPr>
          <w:p w14:paraId="7974731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37034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C5D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43B39A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3A15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B638EB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6737F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83771B8" w14:textId="77777777">
        <w:trPr>
          <w:gridAfter w:val="1"/>
          <w:wAfter w:w="14" w:type="dxa"/>
          <w:trHeight w:val="570"/>
        </w:trPr>
        <w:tc>
          <w:tcPr>
            <w:tcW w:w="546" w:type="dxa"/>
            <w:vMerge/>
            <w:tcBorders>
              <w:left w:val="single" w:sz="4" w:space="0" w:color="auto"/>
              <w:right w:val="single" w:sz="4" w:space="0" w:color="auto"/>
            </w:tcBorders>
          </w:tcPr>
          <w:p w14:paraId="41D1F39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E7BA10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7DE79D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CF417B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B3E00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4A6ED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730516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4C1F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509AE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5468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711B45" w14:paraId="64B14C65" w14:textId="77777777">
        <w:trPr>
          <w:gridAfter w:val="1"/>
          <w:wAfter w:w="14" w:type="dxa"/>
          <w:trHeight w:val="330"/>
        </w:trPr>
        <w:tc>
          <w:tcPr>
            <w:tcW w:w="546" w:type="dxa"/>
            <w:vMerge/>
            <w:tcBorders>
              <w:left w:val="single" w:sz="4" w:space="0" w:color="auto"/>
              <w:bottom w:val="single" w:sz="4" w:space="0" w:color="auto"/>
              <w:right w:val="single" w:sz="4" w:space="0" w:color="auto"/>
            </w:tcBorders>
          </w:tcPr>
          <w:p w14:paraId="3212824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B1D916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85EDBB5"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A1F5B5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FFFC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3B52E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BC6C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8BD7E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2E72E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9E581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B3C60AD" w14:textId="77777777" w:rsidTr="002837B4">
        <w:trPr>
          <w:gridAfter w:val="1"/>
          <w:wAfter w:w="14" w:type="dxa"/>
          <w:trHeight w:val="131"/>
        </w:trPr>
        <w:tc>
          <w:tcPr>
            <w:tcW w:w="546" w:type="dxa"/>
            <w:vMerge w:val="restart"/>
            <w:tcBorders>
              <w:top w:val="single" w:sz="4" w:space="0" w:color="auto"/>
              <w:left w:val="single" w:sz="4" w:space="0" w:color="auto"/>
              <w:right w:val="single" w:sz="4" w:space="0" w:color="auto"/>
            </w:tcBorders>
          </w:tcPr>
          <w:p w14:paraId="00CC9E01" w14:textId="77777777" w:rsidR="00711B45" w:rsidRDefault="00711B45" w:rsidP="00711B45">
            <w:pPr>
              <w:spacing w:line="276" w:lineRule="auto"/>
              <w:ind w:left="103"/>
              <w:rPr>
                <w:rFonts w:ascii="Times New Roman" w:hAnsi="Times New Roman" w:cs="Times New Roman"/>
                <w:color w:val="000000" w:themeColor="text1"/>
              </w:rPr>
            </w:pPr>
          </w:p>
          <w:p w14:paraId="44D641A3" w14:textId="77777777" w:rsidR="00711B45" w:rsidRDefault="00711B45" w:rsidP="00711B45">
            <w:pPr>
              <w:spacing w:line="276" w:lineRule="auto"/>
              <w:ind w:left="103"/>
              <w:rPr>
                <w:rFonts w:ascii="Times New Roman" w:hAnsi="Times New Roman" w:cs="Times New Roman"/>
                <w:color w:val="000000" w:themeColor="text1"/>
              </w:rPr>
            </w:pPr>
          </w:p>
          <w:p w14:paraId="6AA0E9AC" w14:textId="77777777" w:rsidR="00711B45" w:rsidRDefault="00711B45" w:rsidP="00711B45">
            <w:pPr>
              <w:spacing w:line="276" w:lineRule="auto"/>
              <w:ind w:left="103"/>
              <w:rPr>
                <w:rFonts w:ascii="Times New Roman" w:hAnsi="Times New Roman" w:cs="Times New Roman"/>
                <w:color w:val="000000" w:themeColor="text1"/>
              </w:rPr>
            </w:pPr>
          </w:p>
          <w:p w14:paraId="3A31608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6.9.</w:t>
            </w:r>
          </w:p>
        </w:tc>
        <w:tc>
          <w:tcPr>
            <w:tcW w:w="1824" w:type="dxa"/>
            <w:vMerge w:val="restart"/>
            <w:tcBorders>
              <w:top w:val="single" w:sz="4" w:space="0" w:color="auto"/>
              <w:left w:val="single" w:sz="4" w:space="0" w:color="auto"/>
              <w:right w:val="single" w:sz="4" w:space="0" w:color="auto"/>
            </w:tcBorders>
          </w:tcPr>
          <w:p w14:paraId="1350C3E2" w14:textId="77777777" w:rsidR="00711B45" w:rsidRDefault="00711B45" w:rsidP="00711B45">
            <w:pPr>
              <w:spacing w:line="276" w:lineRule="auto"/>
              <w:jc w:val="center"/>
              <w:rPr>
                <w:rFonts w:ascii="Times New Roman" w:hAnsi="Times New Roman" w:cs="Times New Roman"/>
                <w:color w:val="000000" w:themeColor="text1"/>
              </w:rPr>
            </w:pPr>
          </w:p>
          <w:p w14:paraId="1C77685B" w14:textId="77777777" w:rsidR="00711B45" w:rsidRDefault="00711B45" w:rsidP="00711B45">
            <w:pPr>
              <w:spacing w:line="276" w:lineRule="auto"/>
              <w:jc w:val="center"/>
              <w:rPr>
                <w:rFonts w:ascii="Times New Roman" w:hAnsi="Times New Roman" w:cs="Times New Roman"/>
                <w:color w:val="000000" w:themeColor="text1"/>
              </w:rPr>
            </w:pPr>
          </w:p>
          <w:p w14:paraId="2BEB27D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763AF67" w14:textId="77777777" w:rsidR="00711B45" w:rsidRDefault="00711B45" w:rsidP="00711B45">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w:t>
            </w:r>
            <w:proofErr w:type="spellStart"/>
            <w:r>
              <w:rPr>
                <w:rFonts w:ascii="Times New Roman" w:eastAsia="Times New Roman" w:hAnsi="Times New Roman" w:cs="Times New Roman"/>
                <w:kern w:val="0"/>
                <w:lang w:eastAsia="ru-RU" w:bidi="ar-SA"/>
              </w:rPr>
              <w:t>софинансирование</w:t>
            </w:r>
            <w:proofErr w:type="spellEnd"/>
            <w:r>
              <w:rPr>
                <w:rFonts w:ascii="Times New Roman" w:eastAsia="Times New Roman" w:hAnsi="Times New Roman" w:cs="Times New Roman"/>
                <w:kern w:val="0"/>
                <w:lang w:eastAsia="ru-RU" w:bidi="ar-SA"/>
              </w:rPr>
              <w:t xml:space="preserve"> покупки самоходной машины для погрузочно-разгрузочных и землеройно-транспортных работ на грунтах</w:t>
            </w:r>
          </w:p>
        </w:tc>
        <w:tc>
          <w:tcPr>
            <w:tcW w:w="2615" w:type="dxa"/>
            <w:tcBorders>
              <w:top w:val="single" w:sz="4" w:space="0" w:color="auto"/>
              <w:left w:val="single" w:sz="4" w:space="0" w:color="auto"/>
              <w:bottom w:val="single" w:sz="4" w:space="0" w:color="auto"/>
              <w:right w:val="single" w:sz="4" w:space="0" w:color="auto"/>
            </w:tcBorders>
          </w:tcPr>
          <w:p w14:paraId="464CF5E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181B5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1C8D2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60A820" w14:textId="4BDF7A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291EB6F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A5E8F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B3226C" w14:textId="4A7C441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74830B50" w14:textId="77777777">
        <w:trPr>
          <w:gridAfter w:val="1"/>
          <w:wAfter w:w="14" w:type="dxa"/>
          <w:trHeight w:val="320"/>
        </w:trPr>
        <w:tc>
          <w:tcPr>
            <w:tcW w:w="546" w:type="dxa"/>
            <w:vMerge/>
            <w:tcBorders>
              <w:left w:val="single" w:sz="4" w:space="0" w:color="auto"/>
              <w:right w:val="single" w:sz="4" w:space="0" w:color="auto"/>
            </w:tcBorders>
          </w:tcPr>
          <w:p w14:paraId="6655A5B6"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C3214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EE0FC7C"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842EA6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A2744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7F20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8D80" w14:textId="609EEC6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659E41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4BD7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F9C26A4" w14:textId="5F94245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711B45" w14:paraId="1BF226A4" w14:textId="77777777" w:rsidTr="00173F91">
        <w:trPr>
          <w:gridAfter w:val="1"/>
          <w:wAfter w:w="14" w:type="dxa"/>
          <w:trHeight w:val="320"/>
        </w:trPr>
        <w:tc>
          <w:tcPr>
            <w:tcW w:w="546" w:type="dxa"/>
            <w:vMerge/>
            <w:tcBorders>
              <w:left w:val="single" w:sz="4" w:space="0" w:color="auto"/>
              <w:bottom w:val="single" w:sz="4" w:space="0" w:color="auto"/>
              <w:right w:val="single" w:sz="4" w:space="0" w:color="auto"/>
            </w:tcBorders>
          </w:tcPr>
          <w:p w14:paraId="6255F39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66E1D7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96CB6D2"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AAE5B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DF157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BAF62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831B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1D140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39917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1FF476" w14:textId="5143756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AB6DF8C" w14:textId="77777777" w:rsidTr="00173F91">
        <w:trPr>
          <w:gridAfter w:val="1"/>
          <w:wAfter w:w="14" w:type="dxa"/>
          <w:trHeight w:val="471"/>
        </w:trPr>
        <w:tc>
          <w:tcPr>
            <w:tcW w:w="546" w:type="dxa"/>
            <w:vMerge w:val="restart"/>
            <w:tcBorders>
              <w:top w:val="single" w:sz="4" w:space="0" w:color="auto"/>
              <w:left w:val="single" w:sz="4" w:space="0" w:color="auto"/>
              <w:right w:val="single" w:sz="4" w:space="0" w:color="auto"/>
            </w:tcBorders>
          </w:tcPr>
          <w:p w14:paraId="46AC3C05" w14:textId="77777777" w:rsidR="00711B45" w:rsidRDefault="00711B45" w:rsidP="00711B45">
            <w:pPr>
              <w:spacing w:line="276" w:lineRule="auto"/>
              <w:ind w:left="103"/>
              <w:rPr>
                <w:rFonts w:ascii="Times New Roman" w:hAnsi="Times New Roman" w:cs="Times New Roman"/>
                <w:color w:val="000000" w:themeColor="text1"/>
              </w:rPr>
            </w:pPr>
          </w:p>
          <w:p w14:paraId="6047ADB0" w14:textId="77777777" w:rsidR="00711B45" w:rsidRDefault="00711B45" w:rsidP="00711B45">
            <w:pPr>
              <w:spacing w:line="276" w:lineRule="auto"/>
              <w:ind w:left="103"/>
              <w:rPr>
                <w:rFonts w:ascii="Times New Roman" w:hAnsi="Times New Roman" w:cs="Times New Roman"/>
                <w:color w:val="000000" w:themeColor="text1"/>
              </w:rPr>
            </w:pPr>
          </w:p>
          <w:p w14:paraId="651BDD35" w14:textId="77777777" w:rsidR="00711B45" w:rsidRDefault="00711B45" w:rsidP="00711B45">
            <w:pPr>
              <w:spacing w:line="276" w:lineRule="auto"/>
              <w:ind w:left="103"/>
              <w:rPr>
                <w:rFonts w:ascii="Times New Roman" w:hAnsi="Times New Roman" w:cs="Times New Roman"/>
                <w:color w:val="000000" w:themeColor="text1"/>
              </w:rPr>
            </w:pPr>
          </w:p>
          <w:p w14:paraId="629B2DEE" w14:textId="3019C9B9"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6.10</w:t>
            </w:r>
          </w:p>
          <w:p w14:paraId="3E87E2D6" w14:textId="77777777" w:rsidR="00711B45" w:rsidRDefault="00711B45" w:rsidP="00711B45">
            <w:pPr>
              <w:spacing w:line="276" w:lineRule="auto"/>
              <w:ind w:left="103"/>
              <w:rPr>
                <w:rFonts w:ascii="Times New Roman" w:hAnsi="Times New Roman" w:cs="Times New Roman"/>
                <w:color w:val="000000" w:themeColor="text1"/>
              </w:rPr>
            </w:pPr>
          </w:p>
          <w:p w14:paraId="1E7EF614"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4D2B580" w14:textId="77777777" w:rsidR="00711B45" w:rsidRDefault="00711B45" w:rsidP="00711B45">
            <w:pPr>
              <w:spacing w:line="276" w:lineRule="auto"/>
              <w:jc w:val="center"/>
              <w:rPr>
                <w:rFonts w:ascii="Times New Roman" w:hAnsi="Times New Roman" w:cs="Times New Roman"/>
                <w:color w:val="000000" w:themeColor="text1"/>
              </w:rPr>
            </w:pPr>
          </w:p>
          <w:p w14:paraId="111C79CC" w14:textId="77777777" w:rsidR="00711B45" w:rsidRDefault="00711B45" w:rsidP="00711B45">
            <w:pPr>
              <w:spacing w:line="276" w:lineRule="auto"/>
              <w:jc w:val="center"/>
              <w:rPr>
                <w:rFonts w:ascii="Times New Roman" w:hAnsi="Times New Roman" w:cs="Times New Roman"/>
                <w:color w:val="000000" w:themeColor="text1"/>
              </w:rPr>
            </w:pPr>
          </w:p>
          <w:p w14:paraId="2455E0CF" w14:textId="77777777" w:rsidR="00711B45" w:rsidRDefault="00711B45" w:rsidP="00711B45">
            <w:pPr>
              <w:spacing w:line="276" w:lineRule="auto"/>
              <w:jc w:val="center"/>
              <w:rPr>
                <w:rFonts w:ascii="Times New Roman" w:hAnsi="Times New Roman" w:cs="Times New Roman"/>
                <w:color w:val="000000" w:themeColor="text1"/>
              </w:rPr>
            </w:pPr>
          </w:p>
          <w:p w14:paraId="07B32533" w14:textId="0C794B99"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EA6D763" w14:textId="40D70AA5" w:rsidR="00711B45" w:rsidRDefault="00711B45" w:rsidP="00711B45">
            <w:pPr>
              <w:spacing w:line="276" w:lineRule="auto"/>
              <w:rPr>
                <w:rFonts w:ascii="Times New Roman" w:eastAsia="Times New Roman" w:hAnsi="Times New Roman" w:cs="Times New Roman"/>
                <w:kern w:val="0"/>
                <w:lang w:eastAsia="ru-RU" w:bidi="ar-SA"/>
              </w:rPr>
            </w:pPr>
            <w:r>
              <w:rPr>
                <w:sz w:val="24"/>
                <w:szCs w:val="24"/>
              </w:rPr>
              <w:t>Субсидия МУП «</w:t>
            </w:r>
            <w:proofErr w:type="spellStart"/>
            <w:r>
              <w:rPr>
                <w:sz w:val="24"/>
                <w:szCs w:val="24"/>
              </w:rPr>
              <w:t>Коммунсервис</w:t>
            </w:r>
            <w:proofErr w:type="spellEnd"/>
            <w:r>
              <w:rPr>
                <w:sz w:val="24"/>
                <w:szCs w:val="24"/>
              </w:rPr>
              <w:t xml:space="preserve">» на </w:t>
            </w:r>
            <w:proofErr w:type="spellStart"/>
            <w:r>
              <w:rPr>
                <w:sz w:val="24"/>
                <w:szCs w:val="24"/>
              </w:rPr>
              <w:t>софинансирование</w:t>
            </w:r>
            <w:proofErr w:type="spellEnd"/>
            <w:r>
              <w:rPr>
                <w:sz w:val="24"/>
                <w:szCs w:val="24"/>
              </w:rPr>
              <w:t xml:space="preserve"> </w:t>
            </w:r>
            <w:r w:rsidRPr="00B92CAD">
              <w:rPr>
                <w:sz w:val="24"/>
                <w:szCs w:val="24"/>
              </w:rPr>
              <w:t>покупк</w:t>
            </w:r>
            <w:r>
              <w:rPr>
                <w:sz w:val="24"/>
                <w:szCs w:val="24"/>
              </w:rPr>
              <w:t xml:space="preserve">и </w:t>
            </w:r>
            <w:r w:rsidRPr="00B92CAD">
              <w:rPr>
                <w:sz w:val="24"/>
                <w:szCs w:val="24"/>
              </w:rPr>
              <w:t xml:space="preserve">оборудования для насосной станции 1-2 подъема в </w:t>
            </w:r>
            <w:proofErr w:type="spellStart"/>
            <w:r w:rsidRPr="00B92CAD">
              <w:rPr>
                <w:sz w:val="24"/>
                <w:szCs w:val="24"/>
              </w:rPr>
              <w:t>пгт</w:t>
            </w:r>
            <w:proofErr w:type="gramStart"/>
            <w:r w:rsidRPr="00B92CAD">
              <w:rPr>
                <w:sz w:val="24"/>
                <w:szCs w:val="24"/>
              </w:rPr>
              <w:t>.Л</w:t>
            </w:r>
            <w:proofErr w:type="gramEnd"/>
            <w:r w:rsidRPr="00B92CAD">
              <w:rPr>
                <w:sz w:val="24"/>
                <w:szCs w:val="24"/>
              </w:rPr>
              <w:t>ебяжье</w:t>
            </w:r>
            <w:proofErr w:type="spellEnd"/>
            <w:r w:rsidRPr="00B92CAD">
              <w:rPr>
                <w:sz w:val="24"/>
                <w:szCs w:val="24"/>
              </w:rPr>
              <w:t xml:space="preserve"> с  последующим </w:t>
            </w:r>
            <w:proofErr w:type="spellStart"/>
            <w:r w:rsidRPr="00B92CAD">
              <w:rPr>
                <w:sz w:val="24"/>
                <w:szCs w:val="24"/>
              </w:rPr>
              <w:t>монтажем</w:t>
            </w:r>
            <w:proofErr w:type="spellEnd"/>
            <w:r w:rsidRPr="00B92CAD">
              <w:rPr>
                <w:sz w:val="24"/>
                <w:szCs w:val="24"/>
              </w:rPr>
              <w:t xml:space="preserve"> и установкой; приобретение глубинных насосов, погашение задолженности за электроэнергию перед АО «</w:t>
            </w:r>
            <w:proofErr w:type="spellStart"/>
            <w:r w:rsidRPr="00B92CAD">
              <w:rPr>
                <w:sz w:val="24"/>
                <w:szCs w:val="24"/>
              </w:rPr>
              <w:t>ЭнергосбыТ</w:t>
            </w:r>
            <w:proofErr w:type="spellEnd"/>
            <w:r w:rsidRPr="00B92CAD">
              <w:rPr>
                <w:sz w:val="24"/>
                <w:szCs w:val="24"/>
              </w:rPr>
              <w:t xml:space="preserve"> Плюс»</w:t>
            </w:r>
          </w:p>
        </w:tc>
        <w:tc>
          <w:tcPr>
            <w:tcW w:w="2615" w:type="dxa"/>
            <w:tcBorders>
              <w:top w:val="single" w:sz="4" w:space="0" w:color="auto"/>
              <w:left w:val="single" w:sz="4" w:space="0" w:color="auto"/>
              <w:bottom w:val="single" w:sz="4" w:space="0" w:color="auto"/>
              <w:right w:val="single" w:sz="4" w:space="0" w:color="auto"/>
            </w:tcBorders>
          </w:tcPr>
          <w:p w14:paraId="61A1E434" w14:textId="514AA25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BC86D2" w14:textId="4762650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8CD74B" w14:textId="24CA552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2C2A25" w14:textId="4A62354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638 000,01</w:t>
            </w:r>
          </w:p>
        </w:tc>
        <w:tc>
          <w:tcPr>
            <w:tcW w:w="1134" w:type="dxa"/>
            <w:tcBorders>
              <w:top w:val="single" w:sz="4" w:space="0" w:color="auto"/>
              <w:left w:val="single" w:sz="4" w:space="0" w:color="auto"/>
              <w:bottom w:val="single" w:sz="4" w:space="0" w:color="auto"/>
              <w:right w:val="single" w:sz="4" w:space="0" w:color="auto"/>
            </w:tcBorders>
            <w:vAlign w:val="center"/>
          </w:tcPr>
          <w:p w14:paraId="4C59955F" w14:textId="5BA11B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3C445BD" w14:textId="4EA7CD4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B4308A" w14:textId="4754771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638 000, 01</w:t>
            </w:r>
          </w:p>
        </w:tc>
      </w:tr>
      <w:tr w:rsidR="00711B45" w14:paraId="3697C7AE" w14:textId="77777777" w:rsidTr="00173F91">
        <w:trPr>
          <w:gridAfter w:val="1"/>
          <w:wAfter w:w="14" w:type="dxa"/>
          <w:trHeight w:val="555"/>
        </w:trPr>
        <w:tc>
          <w:tcPr>
            <w:tcW w:w="546" w:type="dxa"/>
            <w:vMerge/>
            <w:tcBorders>
              <w:left w:val="single" w:sz="4" w:space="0" w:color="auto"/>
              <w:right w:val="single" w:sz="4" w:space="0" w:color="auto"/>
            </w:tcBorders>
          </w:tcPr>
          <w:p w14:paraId="76C3DAA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2A9093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8D07"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A3328E6" w14:textId="374371CC"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7B4D3DA" w14:textId="7B4AD5A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012EF" w14:textId="00F3318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533244" w14:textId="164E4AA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638 000, 01</w:t>
            </w:r>
          </w:p>
        </w:tc>
        <w:tc>
          <w:tcPr>
            <w:tcW w:w="1134" w:type="dxa"/>
            <w:tcBorders>
              <w:top w:val="single" w:sz="4" w:space="0" w:color="auto"/>
              <w:left w:val="single" w:sz="4" w:space="0" w:color="auto"/>
              <w:bottom w:val="single" w:sz="4" w:space="0" w:color="auto"/>
              <w:right w:val="single" w:sz="4" w:space="0" w:color="auto"/>
            </w:tcBorders>
            <w:vAlign w:val="center"/>
          </w:tcPr>
          <w:p w14:paraId="3CBC3392" w14:textId="559D9AF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B132BDA" w14:textId="1A4F373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9860C6F" w14:textId="42A3B81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638 000,01</w:t>
            </w:r>
          </w:p>
        </w:tc>
      </w:tr>
      <w:tr w:rsidR="00711B45" w14:paraId="4CA770ED" w14:textId="77777777" w:rsidTr="001F3DF6">
        <w:trPr>
          <w:gridAfter w:val="1"/>
          <w:wAfter w:w="14" w:type="dxa"/>
          <w:trHeight w:val="690"/>
        </w:trPr>
        <w:tc>
          <w:tcPr>
            <w:tcW w:w="546" w:type="dxa"/>
            <w:vMerge/>
            <w:tcBorders>
              <w:left w:val="single" w:sz="4" w:space="0" w:color="auto"/>
              <w:right w:val="single" w:sz="4" w:space="0" w:color="auto"/>
            </w:tcBorders>
          </w:tcPr>
          <w:p w14:paraId="68C0FC5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9EBA0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A537F80"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4F2CFD" w14:textId="317178CD"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87DB76E" w14:textId="5A6D042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F2E8C7" w14:textId="2345FF0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D8F0C3" w14:textId="4F5475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9933D8" w14:textId="763AC1C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F66B87C" w14:textId="4729D4D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07724" w14:textId="2AD780F2"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30FFCB0"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3C117E7" w14:textId="77777777" w:rsidR="00711B45" w:rsidRDefault="00711B45" w:rsidP="00711B45">
            <w:pPr>
              <w:spacing w:line="276" w:lineRule="auto"/>
              <w:ind w:left="103"/>
              <w:rPr>
                <w:rFonts w:ascii="Times New Roman" w:hAnsi="Times New Roman" w:cs="Times New Roman"/>
                <w:color w:val="000000" w:themeColor="text1"/>
              </w:rPr>
            </w:pPr>
          </w:p>
          <w:p w14:paraId="11BEC6D9" w14:textId="77777777" w:rsidR="00711B45" w:rsidRDefault="00711B45" w:rsidP="00711B45">
            <w:pPr>
              <w:spacing w:line="276" w:lineRule="auto"/>
              <w:ind w:left="103"/>
              <w:rPr>
                <w:rFonts w:ascii="Times New Roman" w:hAnsi="Times New Roman" w:cs="Times New Roman"/>
                <w:color w:val="000000" w:themeColor="text1"/>
              </w:rPr>
            </w:pPr>
          </w:p>
          <w:p w14:paraId="5EDF22B6"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7</w:t>
            </w:r>
          </w:p>
        </w:tc>
        <w:tc>
          <w:tcPr>
            <w:tcW w:w="1824" w:type="dxa"/>
            <w:vMerge w:val="restart"/>
            <w:tcBorders>
              <w:top w:val="single" w:sz="4" w:space="0" w:color="auto"/>
              <w:left w:val="single" w:sz="4" w:space="0" w:color="auto"/>
              <w:right w:val="single" w:sz="4" w:space="0" w:color="auto"/>
            </w:tcBorders>
          </w:tcPr>
          <w:p w14:paraId="31437C9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vAlign w:val="center"/>
          </w:tcPr>
          <w:p w14:paraId="050F1927" w14:textId="77777777" w:rsidR="00711B45" w:rsidRDefault="00711B45" w:rsidP="00711B4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2615" w:type="dxa"/>
            <w:tcBorders>
              <w:top w:val="single" w:sz="4" w:space="0" w:color="auto"/>
              <w:left w:val="single" w:sz="4" w:space="0" w:color="auto"/>
              <w:bottom w:val="single" w:sz="4" w:space="0" w:color="auto"/>
              <w:right w:val="single" w:sz="4" w:space="0" w:color="auto"/>
            </w:tcBorders>
          </w:tcPr>
          <w:p w14:paraId="2F44A96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823FC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1799E4A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05E4EE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2 536 929,00</w:t>
            </w:r>
          </w:p>
        </w:tc>
        <w:tc>
          <w:tcPr>
            <w:tcW w:w="1134" w:type="dxa"/>
            <w:tcBorders>
              <w:top w:val="single" w:sz="4" w:space="0" w:color="auto"/>
              <w:left w:val="single" w:sz="4" w:space="0" w:color="auto"/>
              <w:bottom w:val="single" w:sz="4" w:space="0" w:color="auto"/>
              <w:right w:val="single" w:sz="4" w:space="0" w:color="auto"/>
            </w:tcBorders>
            <w:vAlign w:val="center"/>
          </w:tcPr>
          <w:p w14:paraId="3AA6065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4D41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4DA3A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3 246 446,00</w:t>
            </w:r>
          </w:p>
        </w:tc>
      </w:tr>
      <w:tr w:rsidR="00711B45" w14:paraId="7F12814D" w14:textId="77777777">
        <w:trPr>
          <w:gridAfter w:val="1"/>
          <w:wAfter w:w="14" w:type="dxa"/>
          <w:trHeight w:val="134"/>
        </w:trPr>
        <w:tc>
          <w:tcPr>
            <w:tcW w:w="546" w:type="dxa"/>
            <w:vMerge/>
            <w:tcBorders>
              <w:left w:val="single" w:sz="4" w:space="0" w:color="auto"/>
              <w:right w:val="single" w:sz="4" w:space="0" w:color="auto"/>
            </w:tcBorders>
          </w:tcPr>
          <w:p w14:paraId="175D905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B77B12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EC1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71A84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lastRenderedPageBreak/>
              <w:t>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B51DD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23 000</w:t>
            </w:r>
          </w:p>
        </w:tc>
        <w:tc>
          <w:tcPr>
            <w:tcW w:w="1134" w:type="dxa"/>
            <w:tcBorders>
              <w:top w:val="single" w:sz="4" w:space="0" w:color="auto"/>
              <w:left w:val="single" w:sz="4" w:space="0" w:color="auto"/>
              <w:bottom w:val="single" w:sz="4" w:space="0" w:color="auto"/>
              <w:right w:val="single" w:sz="4" w:space="0" w:color="auto"/>
            </w:tcBorders>
            <w:vAlign w:val="center"/>
          </w:tcPr>
          <w:p w14:paraId="0EA6721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227371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2 536 929,0</w:t>
            </w: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41C7251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850" w:type="dxa"/>
            <w:tcBorders>
              <w:top w:val="single" w:sz="4" w:space="0" w:color="auto"/>
              <w:left w:val="single" w:sz="4" w:space="0" w:color="auto"/>
              <w:bottom w:val="single" w:sz="4" w:space="0" w:color="auto"/>
              <w:right w:val="single" w:sz="4" w:space="0" w:color="auto"/>
            </w:tcBorders>
            <w:vAlign w:val="center"/>
          </w:tcPr>
          <w:p w14:paraId="0FE624F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B23FF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3 246 446,</w:t>
            </w:r>
            <w:r>
              <w:rPr>
                <w:rFonts w:ascii="Times New Roman" w:hAnsi="Times New Roman" w:cs="Times New Roman"/>
                <w:color w:val="000000" w:themeColor="text1"/>
              </w:rPr>
              <w:lastRenderedPageBreak/>
              <w:t>00</w:t>
            </w:r>
          </w:p>
        </w:tc>
      </w:tr>
      <w:tr w:rsidR="00711B45" w14:paraId="33FFA9BA" w14:textId="77777777">
        <w:trPr>
          <w:gridAfter w:val="1"/>
          <w:wAfter w:w="14" w:type="dxa"/>
          <w:trHeight w:val="201"/>
        </w:trPr>
        <w:tc>
          <w:tcPr>
            <w:tcW w:w="546" w:type="dxa"/>
            <w:vMerge/>
            <w:tcBorders>
              <w:left w:val="single" w:sz="4" w:space="0" w:color="auto"/>
              <w:bottom w:val="single" w:sz="4" w:space="0" w:color="auto"/>
              <w:right w:val="single" w:sz="4" w:space="0" w:color="auto"/>
            </w:tcBorders>
          </w:tcPr>
          <w:p w14:paraId="03F7618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46664B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732C26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58E84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AD38C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0CBEB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1D60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3FADD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A1E4CF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77B65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9F3154F" w14:textId="77777777" w:rsidTr="002837B4">
        <w:trPr>
          <w:gridAfter w:val="1"/>
          <w:wAfter w:w="14" w:type="dxa"/>
          <w:trHeight w:val="223"/>
        </w:trPr>
        <w:tc>
          <w:tcPr>
            <w:tcW w:w="546" w:type="dxa"/>
            <w:vMerge w:val="restart"/>
            <w:tcBorders>
              <w:top w:val="single" w:sz="4" w:space="0" w:color="auto"/>
              <w:left w:val="single" w:sz="4" w:space="0" w:color="auto"/>
              <w:right w:val="single" w:sz="4" w:space="0" w:color="auto"/>
            </w:tcBorders>
          </w:tcPr>
          <w:p w14:paraId="721F0142"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14:paraId="2A80462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0F0AE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5A22DCA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67788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C6DD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12382BCA"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18 455,00</w:t>
            </w:r>
          </w:p>
        </w:tc>
        <w:tc>
          <w:tcPr>
            <w:tcW w:w="1134" w:type="dxa"/>
            <w:tcBorders>
              <w:top w:val="single" w:sz="4" w:space="0" w:color="auto"/>
              <w:left w:val="single" w:sz="4" w:space="0" w:color="auto"/>
              <w:bottom w:val="single" w:sz="4" w:space="0" w:color="auto"/>
              <w:right w:val="single" w:sz="4" w:space="0" w:color="auto"/>
            </w:tcBorders>
            <w:vAlign w:val="center"/>
          </w:tcPr>
          <w:p w14:paraId="0FF492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4B20D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B37DEF"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355 129,00</w:t>
            </w:r>
          </w:p>
        </w:tc>
      </w:tr>
      <w:tr w:rsidR="00711B45" w14:paraId="372AE60E" w14:textId="77777777">
        <w:trPr>
          <w:gridAfter w:val="1"/>
          <w:wAfter w:w="14" w:type="dxa"/>
          <w:trHeight w:val="134"/>
        </w:trPr>
        <w:tc>
          <w:tcPr>
            <w:tcW w:w="546" w:type="dxa"/>
            <w:vMerge/>
            <w:tcBorders>
              <w:left w:val="single" w:sz="4" w:space="0" w:color="auto"/>
              <w:right w:val="single" w:sz="4" w:space="0" w:color="auto"/>
            </w:tcBorders>
          </w:tcPr>
          <w:p w14:paraId="5D856F9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31698F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4F6526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C3449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62BC16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A77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2E91868D"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18 455,00</w:t>
            </w:r>
          </w:p>
        </w:tc>
        <w:tc>
          <w:tcPr>
            <w:tcW w:w="1134" w:type="dxa"/>
            <w:tcBorders>
              <w:top w:val="single" w:sz="4" w:space="0" w:color="auto"/>
              <w:left w:val="single" w:sz="4" w:space="0" w:color="auto"/>
              <w:bottom w:val="single" w:sz="4" w:space="0" w:color="auto"/>
              <w:right w:val="single" w:sz="4" w:space="0" w:color="auto"/>
            </w:tcBorders>
            <w:vAlign w:val="center"/>
          </w:tcPr>
          <w:p w14:paraId="1FE3A2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CE48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C0A29B"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355 129,00</w:t>
            </w:r>
          </w:p>
        </w:tc>
      </w:tr>
      <w:tr w:rsidR="00711B45" w14:paraId="0D1019D2"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03C8877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F00EA8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131BC7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729E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FAE1C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8019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67C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0288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72953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7FCE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563EE04"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DBB4C01"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14:paraId="555F9D7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029265D"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территории около Памятника Неизвестному Солдату, </w:t>
            </w:r>
            <w:proofErr w:type="spellStart"/>
            <w:r>
              <w:rPr>
                <w:rFonts w:ascii="Times New Roman" w:hAnsi="Times New Roman" w:cs="Times New Roman"/>
                <w:color w:val="000000" w:themeColor="text1"/>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55B19DD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013C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6A0E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4BB832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784BF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0685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33723C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711B45" w14:paraId="250D00A0" w14:textId="77777777">
        <w:trPr>
          <w:gridAfter w:val="1"/>
          <w:wAfter w:w="14" w:type="dxa"/>
          <w:trHeight w:val="134"/>
        </w:trPr>
        <w:tc>
          <w:tcPr>
            <w:tcW w:w="546" w:type="dxa"/>
            <w:vMerge/>
            <w:tcBorders>
              <w:left w:val="single" w:sz="4" w:space="0" w:color="auto"/>
              <w:right w:val="single" w:sz="4" w:space="0" w:color="auto"/>
            </w:tcBorders>
          </w:tcPr>
          <w:p w14:paraId="15AF0B2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74C107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C2086A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6D9FA26"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35E62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076B6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02B142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5736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DC7E0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80078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711B45" w14:paraId="35BB62EE"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7EDDB8E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0BCB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E7B025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161E1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B8D72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5C8BA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664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733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5C0D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2893B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8C90C85"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70CF135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7.3</w:t>
            </w:r>
          </w:p>
        </w:tc>
        <w:tc>
          <w:tcPr>
            <w:tcW w:w="1824" w:type="dxa"/>
            <w:vMerge w:val="restart"/>
            <w:tcBorders>
              <w:top w:val="single" w:sz="4" w:space="0" w:color="auto"/>
              <w:left w:val="single" w:sz="4" w:space="0" w:color="auto"/>
              <w:right w:val="single" w:sz="4" w:space="0" w:color="auto"/>
            </w:tcBorders>
          </w:tcPr>
          <w:p w14:paraId="53269486"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A1CCC4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центральной  площади,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омарова</w:t>
            </w:r>
            <w:proofErr w:type="spellEnd"/>
            <w:r>
              <w:rPr>
                <w:rFonts w:ascii="Times New Roman" w:hAnsi="Times New Roman" w:cs="Times New Roman"/>
                <w:color w:val="000000" w:themeColor="text1"/>
              </w:rPr>
              <w:t xml:space="preserve">, между д.1а и д.№13,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auto"/>
              <w:bottom w:val="single" w:sz="4" w:space="0" w:color="auto"/>
              <w:right w:val="single" w:sz="4" w:space="0" w:color="auto"/>
            </w:tcBorders>
          </w:tcPr>
          <w:p w14:paraId="0DD63D81"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0232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425F65F3"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D6F7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1D6CD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7BC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F23AD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711B45" w14:paraId="57DCDA0E" w14:textId="77777777">
        <w:trPr>
          <w:gridAfter w:val="1"/>
          <w:wAfter w:w="14" w:type="dxa"/>
          <w:trHeight w:val="465"/>
        </w:trPr>
        <w:tc>
          <w:tcPr>
            <w:tcW w:w="546" w:type="dxa"/>
            <w:vMerge/>
            <w:tcBorders>
              <w:left w:val="single" w:sz="4" w:space="0" w:color="auto"/>
              <w:right w:val="single" w:sz="4" w:space="0" w:color="auto"/>
            </w:tcBorders>
          </w:tcPr>
          <w:p w14:paraId="03F23B3D"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D73C5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233DE9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AEFAEE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815E8E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1B93B71D" w14:textId="77777777" w:rsidR="00711B45" w:rsidRDefault="00711B45" w:rsidP="00711B4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E48FE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77260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E7FE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4107E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711B45" w14:paraId="1C2A4E3A" w14:textId="77777777" w:rsidTr="002837B4">
        <w:trPr>
          <w:gridAfter w:val="1"/>
          <w:wAfter w:w="14" w:type="dxa"/>
          <w:trHeight w:val="324"/>
        </w:trPr>
        <w:tc>
          <w:tcPr>
            <w:tcW w:w="546" w:type="dxa"/>
            <w:vMerge/>
            <w:tcBorders>
              <w:left w:val="single" w:sz="4" w:space="0" w:color="auto"/>
              <w:bottom w:val="single" w:sz="4" w:space="0" w:color="auto"/>
              <w:right w:val="single" w:sz="4" w:space="0" w:color="auto"/>
            </w:tcBorders>
          </w:tcPr>
          <w:p w14:paraId="4EA640A6"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B0AF9E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F228F8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BE8074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F6B15B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2CE3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2ECC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64AF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6A566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6873A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496A910" w14:textId="77777777">
        <w:trPr>
          <w:gridAfter w:val="1"/>
          <w:wAfter w:w="14" w:type="dxa"/>
          <w:trHeight w:val="195"/>
        </w:trPr>
        <w:tc>
          <w:tcPr>
            <w:tcW w:w="546" w:type="dxa"/>
            <w:vMerge w:val="restart"/>
            <w:tcBorders>
              <w:top w:val="single" w:sz="4" w:space="0" w:color="auto"/>
              <w:left w:val="single" w:sz="4" w:space="0" w:color="auto"/>
              <w:right w:val="single" w:sz="4" w:space="0" w:color="auto"/>
            </w:tcBorders>
          </w:tcPr>
          <w:p w14:paraId="1E07B82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14:paraId="293062A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04624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участка водопровода   </w:t>
            </w:r>
            <w:proofErr w:type="spellStart"/>
            <w:r>
              <w:rPr>
                <w:rFonts w:ascii="Times New Roman" w:hAnsi="Times New Roman" w:cs="Times New Roman"/>
                <w:color w:val="000000" w:themeColor="text1"/>
              </w:rPr>
              <w:lastRenderedPageBreak/>
              <w:t>ул</w:t>
            </w:r>
            <w:proofErr w:type="gramStart"/>
            <w:r>
              <w:rPr>
                <w:rFonts w:ascii="Times New Roman" w:hAnsi="Times New Roman" w:cs="Times New Roman"/>
                <w:color w:val="000000" w:themeColor="text1"/>
              </w:rPr>
              <w:t>.С</w:t>
            </w:r>
            <w:proofErr w:type="gramEnd"/>
            <w:r>
              <w:rPr>
                <w:rFonts w:ascii="Times New Roman" w:hAnsi="Times New Roman" w:cs="Times New Roman"/>
                <w:color w:val="000000" w:themeColor="text1"/>
              </w:rPr>
              <w:t>олнечная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д.Михеевщина</w:t>
            </w:r>
            <w:proofErr w:type="spellEnd"/>
          </w:p>
        </w:tc>
        <w:tc>
          <w:tcPr>
            <w:tcW w:w="2615" w:type="dxa"/>
            <w:tcBorders>
              <w:top w:val="single" w:sz="4" w:space="0" w:color="auto"/>
              <w:left w:val="single" w:sz="4" w:space="0" w:color="auto"/>
              <w:bottom w:val="single" w:sz="4" w:space="0" w:color="auto"/>
              <w:right w:val="single" w:sz="4" w:space="0" w:color="auto"/>
            </w:tcBorders>
          </w:tcPr>
          <w:p w14:paraId="5DEB39D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17033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E21B9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7A49FA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032E11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95C7C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31FB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711B45" w14:paraId="474D3722" w14:textId="77777777">
        <w:trPr>
          <w:gridAfter w:val="1"/>
          <w:wAfter w:w="14" w:type="dxa"/>
          <w:trHeight w:val="110"/>
        </w:trPr>
        <w:tc>
          <w:tcPr>
            <w:tcW w:w="546" w:type="dxa"/>
            <w:vMerge/>
            <w:tcBorders>
              <w:left w:val="single" w:sz="4" w:space="0" w:color="auto"/>
              <w:right w:val="single" w:sz="4" w:space="0" w:color="auto"/>
            </w:tcBorders>
          </w:tcPr>
          <w:p w14:paraId="52E0BBBB"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28EC49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A186532"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4EED33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2959E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6A5E2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45AB3F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559E04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22771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74042B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711B45" w14:paraId="1A95CE16" w14:textId="77777777">
        <w:trPr>
          <w:gridAfter w:val="1"/>
          <w:wAfter w:w="14" w:type="dxa"/>
          <w:trHeight w:val="256"/>
        </w:trPr>
        <w:tc>
          <w:tcPr>
            <w:tcW w:w="546" w:type="dxa"/>
            <w:vMerge/>
            <w:tcBorders>
              <w:left w:val="single" w:sz="4" w:space="0" w:color="auto"/>
              <w:bottom w:val="single" w:sz="4" w:space="0" w:color="auto"/>
              <w:right w:val="single" w:sz="4" w:space="0" w:color="auto"/>
            </w:tcBorders>
          </w:tcPr>
          <w:p w14:paraId="7848F175"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1641B1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70893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4BE0F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A0308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6EBD3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5EA23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8184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8D632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C6A71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5A72FD66" w14:textId="77777777">
        <w:trPr>
          <w:gridAfter w:val="1"/>
          <w:wAfter w:w="14" w:type="dxa"/>
          <w:trHeight w:val="183"/>
        </w:trPr>
        <w:tc>
          <w:tcPr>
            <w:tcW w:w="546" w:type="dxa"/>
            <w:vMerge w:val="restart"/>
            <w:tcBorders>
              <w:top w:val="single" w:sz="4" w:space="0" w:color="auto"/>
              <w:left w:val="single" w:sz="4" w:space="0" w:color="auto"/>
              <w:right w:val="single" w:sz="4" w:space="0" w:color="auto"/>
            </w:tcBorders>
          </w:tcPr>
          <w:p w14:paraId="000FD61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14:paraId="7A942D3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21980F39"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ул.Школьная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д.Индыгойка</w:t>
            </w:r>
            <w:proofErr w:type="spellEnd"/>
          </w:p>
        </w:tc>
        <w:tc>
          <w:tcPr>
            <w:tcW w:w="2615" w:type="dxa"/>
            <w:tcBorders>
              <w:top w:val="single" w:sz="4" w:space="0" w:color="auto"/>
              <w:left w:val="single" w:sz="4" w:space="0" w:color="auto"/>
              <w:bottom w:val="single" w:sz="4" w:space="0" w:color="auto"/>
              <w:right w:val="single" w:sz="4" w:space="0" w:color="auto"/>
            </w:tcBorders>
          </w:tcPr>
          <w:p w14:paraId="618CB64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39A0F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E07E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465BB7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4796F40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51CB1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C0E0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711B45" w14:paraId="6EF3A123" w14:textId="77777777">
        <w:trPr>
          <w:gridAfter w:val="1"/>
          <w:wAfter w:w="14" w:type="dxa"/>
          <w:trHeight w:val="98"/>
        </w:trPr>
        <w:tc>
          <w:tcPr>
            <w:tcW w:w="546" w:type="dxa"/>
            <w:vMerge/>
            <w:tcBorders>
              <w:top w:val="single" w:sz="4" w:space="0" w:color="auto"/>
              <w:left w:val="single" w:sz="4" w:space="0" w:color="auto"/>
              <w:right w:val="single" w:sz="4" w:space="0" w:color="auto"/>
            </w:tcBorders>
          </w:tcPr>
          <w:p w14:paraId="08702825"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51C0D11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14:paraId="6D22E57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EC97B8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29451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F148B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623F85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39F534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EE408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D3254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711B45" w14:paraId="2E617214"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1379A824"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D341A4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2E0442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A2338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9A07D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F559A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7C6C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54892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1DED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2DA6B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D05DCAC" w14:textId="77777777" w:rsidTr="002837B4">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B623AB6" w14:textId="77777777" w:rsidR="00711B45" w:rsidRDefault="00711B45" w:rsidP="00711B45">
            <w:pPr>
              <w:spacing w:line="276" w:lineRule="auto"/>
              <w:rPr>
                <w:rFonts w:ascii="Times New Roman" w:hAnsi="Times New Roman" w:cs="Times New Roman"/>
                <w:color w:val="000000" w:themeColor="text1"/>
              </w:rPr>
            </w:pPr>
          </w:p>
          <w:p w14:paraId="327342F7"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14:paraId="0ADCD879"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5694C2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участков водопровода  ул. Молодёжная, ул.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.Л</w:t>
            </w:r>
            <w:proofErr w:type="gramEnd"/>
            <w:r>
              <w:rPr>
                <w:rFonts w:ascii="Times New Roman" w:hAnsi="Times New Roman" w:cs="Times New Roman"/>
                <w:color w:val="000000" w:themeColor="text1"/>
              </w:rPr>
              <w:t>аптева</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439B8F3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41D143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623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625E2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240 536,00</w:t>
            </w:r>
          </w:p>
        </w:tc>
        <w:tc>
          <w:tcPr>
            <w:tcW w:w="1134" w:type="dxa"/>
            <w:tcBorders>
              <w:top w:val="single" w:sz="4" w:space="0" w:color="auto"/>
              <w:left w:val="single" w:sz="4" w:space="0" w:color="auto"/>
              <w:bottom w:val="single" w:sz="4" w:space="0" w:color="auto"/>
              <w:right w:val="single" w:sz="4" w:space="0" w:color="auto"/>
            </w:tcBorders>
            <w:vAlign w:val="center"/>
          </w:tcPr>
          <w:p w14:paraId="465DB7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5005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EE4C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711B45" w14:paraId="0FDF2EB6" w14:textId="77777777">
        <w:trPr>
          <w:gridAfter w:val="1"/>
          <w:wAfter w:w="14" w:type="dxa"/>
          <w:trHeight w:val="305"/>
        </w:trPr>
        <w:tc>
          <w:tcPr>
            <w:tcW w:w="546" w:type="dxa"/>
            <w:vMerge/>
            <w:tcBorders>
              <w:left w:val="single" w:sz="4" w:space="0" w:color="auto"/>
              <w:right w:val="single" w:sz="4" w:space="0" w:color="auto"/>
            </w:tcBorders>
          </w:tcPr>
          <w:p w14:paraId="24EF77CC"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1D3814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A12AAF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36F9A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D14C08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029F53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4B155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240 536,00</w:t>
            </w:r>
          </w:p>
        </w:tc>
        <w:tc>
          <w:tcPr>
            <w:tcW w:w="1134" w:type="dxa"/>
            <w:tcBorders>
              <w:top w:val="single" w:sz="4" w:space="0" w:color="auto"/>
              <w:left w:val="single" w:sz="4" w:space="0" w:color="auto"/>
              <w:bottom w:val="single" w:sz="4" w:space="0" w:color="auto"/>
              <w:right w:val="single" w:sz="4" w:space="0" w:color="auto"/>
            </w:tcBorders>
            <w:vAlign w:val="center"/>
          </w:tcPr>
          <w:p w14:paraId="7235D8C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C9A6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0A36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711B45" w14:paraId="0807DBC1"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000FBCA2"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6C45563"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50C9C3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D0FA9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F293C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BFC506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A69E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80DD9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66FC17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5E62F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1CDA9D0" w14:textId="77777777" w:rsidTr="002837B4">
        <w:trPr>
          <w:gridAfter w:val="1"/>
          <w:wAfter w:w="14" w:type="dxa"/>
          <w:trHeight w:val="253"/>
        </w:trPr>
        <w:tc>
          <w:tcPr>
            <w:tcW w:w="546" w:type="dxa"/>
            <w:vMerge w:val="restart"/>
            <w:tcBorders>
              <w:top w:val="single" w:sz="4" w:space="0" w:color="auto"/>
              <w:left w:val="single" w:sz="4" w:space="0" w:color="auto"/>
              <w:bottom w:val="single" w:sz="4" w:space="0" w:color="auto"/>
              <w:right w:val="single" w:sz="4" w:space="0" w:color="auto"/>
            </w:tcBorders>
          </w:tcPr>
          <w:p w14:paraId="308620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14:paraId="24A5405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72A1808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615" w:type="dxa"/>
            <w:tcBorders>
              <w:top w:val="single" w:sz="4" w:space="0" w:color="auto"/>
              <w:left w:val="single" w:sz="4" w:space="0" w:color="auto"/>
              <w:bottom w:val="single" w:sz="4" w:space="0" w:color="auto"/>
              <w:right w:val="single" w:sz="4" w:space="0" w:color="auto"/>
            </w:tcBorders>
          </w:tcPr>
          <w:p w14:paraId="38CD773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D644D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EDE4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005128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8E4EF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774E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0ED3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10BAC88D" w14:textId="77777777">
        <w:trPr>
          <w:gridAfter w:val="1"/>
          <w:wAfter w:w="14" w:type="dxa"/>
          <w:trHeight w:val="435"/>
        </w:trPr>
        <w:tc>
          <w:tcPr>
            <w:tcW w:w="546" w:type="dxa"/>
            <w:vMerge/>
            <w:tcBorders>
              <w:left w:val="single" w:sz="4" w:space="0" w:color="auto"/>
              <w:bottom w:val="single" w:sz="4" w:space="0" w:color="auto"/>
              <w:right w:val="single" w:sz="4" w:space="0" w:color="auto"/>
            </w:tcBorders>
          </w:tcPr>
          <w:p w14:paraId="19F84CCF"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A7562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FA1BFEE"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B4D078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5264F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9B2DE52" w14:textId="77777777" w:rsidR="00711B45" w:rsidRDefault="00711B45" w:rsidP="00711B45">
            <w:pPr>
              <w:jc w:val="center"/>
              <w:rPr>
                <w:rFonts w:ascii="Times New Roman" w:hAnsi="Times New Roman" w:cs="Times New Roman"/>
                <w:b/>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7E079F4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6E0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C8505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22D1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0DE39C70"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68AC811E"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3CE2491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01A03F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116FF1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A43C4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DA463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C3EED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BAE7F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0602F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FAA0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430CCE0" w14:textId="77777777" w:rsidTr="002837B4">
        <w:trPr>
          <w:gridAfter w:val="1"/>
          <w:wAfter w:w="14" w:type="dxa"/>
          <w:trHeight w:val="87"/>
        </w:trPr>
        <w:tc>
          <w:tcPr>
            <w:tcW w:w="546" w:type="dxa"/>
            <w:vMerge w:val="restart"/>
            <w:tcBorders>
              <w:left w:val="single" w:sz="4" w:space="0" w:color="auto"/>
              <w:right w:val="single" w:sz="4" w:space="0" w:color="auto"/>
            </w:tcBorders>
          </w:tcPr>
          <w:p w14:paraId="6FF52397" w14:textId="77777777" w:rsidR="00711B45" w:rsidRDefault="00711B45" w:rsidP="00711B45">
            <w:pPr>
              <w:spacing w:line="276" w:lineRule="auto"/>
              <w:rPr>
                <w:rFonts w:ascii="Times New Roman" w:hAnsi="Times New Roman" w:cs="Times New Roman"/>
                <w:color w:val="000000" w:themeColor="text1"/>
              </w:rPr>
            </w:pPr>
          </w:p>
          <w:p w14:paraId="2A634CD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8.1</w:t>
            </w:r>
          </w:p>
          <w:p w14:paraId="3E86DC98" w14:textId="77777777" w:rsidR="00711B45" w:rsidRDefault="00711B45" w:rsidP="00711B45">
            <w:pPr>
              <w:spacing w:line="276" w:lineRule="auto"/>
              <w:rPr>
                <w:rFonts w:ascii="Times New Roman" w:hAnsi="Times New Roman" w:cs="Times New Roman"/>
                <w:color w:val="000000" w:themeColor="text1"/>
              </w:rPr>
            </w:pPr>
          </w:p>
          <w:p w14:paraId="56C997EC" w14:textId="77777777" w:rsidR="00711B45" w:rsidRDefault="00711B45" w:rsidP="00711B45">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ED6175F"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tcPr>
          <w:p w14:paraId="464B5ACC"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Устройство уличного </w:t>
            </w:r>
            <w:r>
              <w:rPr>
                <w:rFonts w:ascii="Times New Roman" w:eastAsia="Times New Roman" w:hAnsi="Times New Roman" w:cs="Times New Roman"/>
                <w:kern w:val="0"/>
                <w:lang w:eastAsia="ru-RU" w:bidi="ar-SA"/>
              </w:rPr>
              <w:lastRenderedPageBreak/>
              <w:t>освещения пешеходных зон улицы Комарова  от улицы Октябрьская до улицы Производственная  пгт Лебяжье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53E7224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51B7D7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A8755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BA9D51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D61527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9A64B8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ACED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7EBBDDB6" w14:textId="77777777">
        <w:trPr>
          <w:gridAfter w:val="1"/>
          <w:wAfter w:w="14" w:type="dxa"/>
          <w:trHeight w:val="708"/>
        </w:trPr>
        <w:tc>
          <w:tcPr>
            <w:tcW w:w="546" w:type="dxa"/>
            <w:vMerge/>
            <w:tcBorders>
              <w:left w:val="single" w:sz="4" w:space="0" w:color="auto"/>
              <w:right w:val="single" w:sz="4" w:space="0" w:color="auto"/>
            </w:tcBorders>
          </w:tcPr>
          <w:p w14:paraId="0F30B287"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A3D8FF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6C946BC"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2AB56C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22C67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7B6E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645C88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2B3F8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C321A3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92515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711B45" w14:paraId="694AE8D4" w14:textId="77777777" w:rsidTr="002837B4">
        <w:trPr>
          <w:gridAfter w:val="1"/>
          <w:wAfter w:w="14" w:type="dxa"/>
          <w:trHeight w:val="72"/>
        </w:trPr>
        <w:tc>
          <w:tcPr>
            <w:tcW w:w="546" w:type="dxa"/>
            <w:vMerge/>
            <w:tcBorders>
              <w:left w:val="single" w:sz="4" w:space="0" w:color="auto"/>
              <w:bottom w:val="single" w:sz="4" w:space="0" w:color="auto"/>
              <w:right w:val="single" w:sz="4" w:space="0" w:color="auto"/>
            </w:tcBorders>
          </w:tcPr>
          <w:p w14:paraId="0835849C" w14:textId="77777777" w:rsidR="00711B45" w:rsidRDefault="00711B45" w:rsidP="00711B45">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82D00F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18A77E4" w14:textId="77777777" w:rsidR="00711B45" w:rsidRDefault="00711B45" w:rsidP="00711B45">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8264B3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02000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CE7C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3513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D084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C8B23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E918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A6D845A"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79D300A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14:paraId="2ECC04B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63DEC85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Разработка схем газоснабжения населенных пунктов</w:t>
            </w:r>
          </w:p>
        </w:tc>
        <w:tc>
          <w:tcPr>
            <w:tcW w:w="2615" w:type="dxa"/>
            <w:tcBorders>
              <w:top w:val="single" w:sz="4" w:space="0" w:color="auto"/>
              <w:left w:val="single" w:sz="4" w:space="0" w:color="auto"/>
              <w:bottom w:val="single" w:sz="4" w:space="0" w:color="auto"/>
              <w:right w:val="single" w:sz="4" w:space="0" w:color="auto"/>
            </w:tcBorders>
          </w:tcPr>
          <w:p w14:paraId="74B95B5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5F31F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0A0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51EB47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1DFF9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BE457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EF0A5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711B45" w14:paraId="1D680D09" w14:textId="77777777">
        <w:trPr>
          <w:gridAfter w:val="1"/>
          <w:wAfter w:w="14" w:type="dxa"/>
          <w:trHeight w:val="435"/>
        </w:trPr>
        <w:tc>
          <w:tcPr>
            <w:tcW w:w="546" w:type="dxa"/>
            <w:vMerge/>
            <w:tcBorders>
              <w:top w:val="single" w:sz="4" w:space="0" w:color="auto"/>
              <w:left w:val="single" w:sz="4" w:space="0" w:color="auto"/>
              <w:right w:val="single" w:sz="4" w:space="0" w:color="auto"/>
            </w:tcBorders>
          </w:tcPr>
          <w:p w14:paraId="667B401F"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157C46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F1730E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BD2886"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C8858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B684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3DFA66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3386A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5C1264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E676C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711B45" w14:paraId="3B4D97A0" w14:textId="77777777" w:rsidTr="002837B4">
        <w:trPr>
          <w:gridAfter w:val="1"/>
          <w:wAfter w:w="14" w:type="dxa"/>
          <w:trHeight w:val="134"/>
        </w:trPr>
        <w:tc>
          <w:tcPr>
            <w:tcW w:w="546" w:type="dxa"/>
            <w:vMerge/>
            <w:tcBorders>
              <w:top w:val="single" w:sz="4" w:space="0" w:color="auto"/>
              <w:left w:val="single" w:sz="4" w:space="0" w:color="auto"/>
              <w:bottom w:val="single" w:sz="4" w:space="0" w:color="auto"/>
              <w:right w:val="single" w:sz="4" w:space="0" w:color="auto"/>
            </w:tcBorders>
          </w:tcPr>
          <w:p w14:paraId="3BC8CA17"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0FDBA8F"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0EAD0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B4D7C18"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69E640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570736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0810D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B84B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39E39C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81AE8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6CC30EF" w14:textId="77777777">
        <w:trPr>
          <w:gridAfter w:val="1"/>
          <w:wAfter w:w="14" w:type="dxa"/>
          <w:trHeight w:val="264"/>
        </w:trPr>
        <w:tc>
          <w:tcPr>
            <w:tcW w:w="546" w:type="dxa"/>
            <w:vMerge w:val="restart"/>
            <w:tcBorders>
              <w:top w:val="single" w:sz="4" w:space="0" w:color="auto"/>
              <w:left w:val="single" w:sz="4" w:space="0" w:color="auto"/>
              <w:bottom w:val="single" w:sz="4" w:space="0" w:color="auto"/>
              <w:right w:val="single" w:sz="4" w:space="0" w:color="auto"/>
            </w:tcBorders>
          </w:tcPr>
          <w:p w14:paraId="2ABEB902"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14:paraId="71CC3A12"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2DCB528" w14:textId="77777777" w:rsidR="00711B45" w:rsidRDefault="00711B45" w:rsidP="00711B45">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2615" w:type="dxa"/>
            <w:tcBorders>
              <w:top w:val="single" w:sz="4" w:space="0" w:color="auto"/>
              <w:left w:val="single" w:sz="4" w:space="0" w:color="auto"/>
              <w:bottom w:val="single" w:sz="4" w:space="0" w:color="auto"/>
              <w:right w:val="single" w:sz="4" w:space="0" w:color="auto"/>
            </w:tcBorders>
          </w:tcPr>
          <w:p w14:paraId="281E99A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8FA22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10C3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7116B3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EE81BB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97CC1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1E130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711B45" w14:paraId="1C776A10" w14:textId="77777777">
        <w:trPr>
          <w:gridAfter w:val="1"/>
          <w:wAfter w:w="14" w:type="dxa"/>
          <w:trHeight w:val="435"/>
        </w:trPr>
        <w:tc>
          <w:tcPr>
            <w:tcW w:w="546" w:type="dxa"/>
            <w:vMerge/>
            <w:tcBorders>
              <w:top w:val="single" w:sz="4" w:space="0" w:color="auto"/>
              <w:left w:val="single" w:sz="4" w:space="0" w:color="auto"/>
              <w:bottom w:val="single" w:sz="4" w:space="0" w:color="auto"/>
              <w:right w:val="single" w:sz="4" w:space="0" w:color="auto"/>
            </w:tcBorders>
          </w:tcPr>
          <w:p w14:paraId="327E084F"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8117D1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1F9A72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18DCF3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8545C1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5D744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1743DD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82553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0B0CD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2F999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711B45" w14:paraId="25F4CE39" w14:textId="77777777" w:rsidTr="002837B4">
        <w:trPr>
          <w:gridAfter w:val="1"/>
          <w:wAfter w:w="14" w:type="dxa"/>
          <w:trHeight w:val="70"/>
        </w:trPr>
        <w:tc>
          <w:tcPr>
            <w:tcW w:w="546" w:type="dxa"/>
            <w:vMerge/>
            <w:tcBorders>
              <w:top w:val="single" w:sz="4" w:space="0" w:color="auto"/>
              <w:left w:val="single" w:sz="4" w:space="0" w:color="auto"/>
              <w:bottom w:val="single" w:sz="4" w:space="0" w:color="auto"/>
              <w:right w:val="single" w:sz="4" w:space="0" w:color="auto"/>
            </w:tcBorders>
          </w:tcPr>
          <w:p w14:paraId="2C2C9931" w14:textId="77777777" w:rsidR="00711B45" w:rsidRDefault="00711B45" w:rsidP="00711B45">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5FDBB2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202870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6034E5F"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7E24D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CEBF2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874E2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CDD6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1B29B7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04246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2FCC16E" w14:textId="77777777">
        <w:trPr>
          <w:gridAfter w:val="1"/>
          <w:wAfter w:w="14" w:type="dxa"/>
          <w:trHeight w:val="98"/>
        </w:trPr>
        <w:tc>
          <w:tcPr>
            <w:tcW w:w="546" w:type="dxa"/>
            <w:vMerge w:val="restart"/>
            <w:tcBorders>
              <w:top w:val="single" w:sz="4" w:space="0" w:color="auto"/>
              <w:left w:val="single" w:sz="4" w:space="0" w:color="auto"/>
              <w:right w:val="single" w:sz="4" w:space="0" w:color="auto"/>
            </w:tcBorders>
          </w:tcPr>
          <w:p w14:paraId="3B981588"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14:paraId="547EDE6B"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2278ACF"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6204FC2B"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44AD6B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1BDC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25F3B39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295 629,00</w:t>
            </w:r>
          </w:p>
        </w:tc>
        <w:tc>
          <w:tcPr>
            <w:tcW w:w="1134" w:type="dxa"/>
            <w:tcBorders>
              <w:top w:val="single" w:sz="4" w:space="0" w:color="auto"/>
              <w:left w:val="single" w:sz="4" w:space="0" w:color="auto"/>
              <w:bottom w:val="single" w:sz="4" w:space="0" w:color="auto"/>
              <w:right w:val="single" w:sz="4" w:space="0" w:color="auto"/>
            </w:tcBorders>
            <w:vAlign w:val="center"/>
          </w:tcPr>
          <w:p w14:paraId="113E7EF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59926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F5BE21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818 129,00</w:t>
            </w:r>
          </w:p>
        </w:tc>
      </w:tr>
      <w:tr w:rsidR="00711B45" w14:paraId="653D81D6" w14:textId="77777777">
        <w:trPr>
          <w:gridAfter w:val="1"/>
          <w:wAfter w:w="14" w:type="dxa"/>
          <w:trHeight w:val="183"/>
        </w:trPr>
        <w:tc>
          <w:tcPr>
            <w:tcW w:w="546" w:type="dxa"/>
            <w:vMerge/>
            <w:tcBorders>
              <w:top w:val="single" w:sz="4" w:space="0" w:color="auto"/>
              <w:left w:val="single" w:sz="4" w:space="0" w:color="auto"/>
              <w:right w:val="single" w:sz="4" w:space="0" w:color="auto"/>
            </w:tcBorders>
          </w:tcPr>
          <w:p w14:paraId="35955A3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B31E9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BA873B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6B576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048E7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DA3D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157EE1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295 629,00</w:t>
            </w:r>
          </w:p>
        </w:tc>
        <w:tc>
          <w:tcPr>
            <w:tcW w:w="1134" w:type="dxa"/>
            <w:tcBorders>
              <w:top w:val="single" w:sz="4" w:space="0" w:color="auto"/>
              <w:left w:val="single" w:sz="4" w:space="0" w:color="auto"/>
              <w:bottom w:val="single" w:sz="4" w:space="0" w:color="auto"/>
              <w:right w:val="single" w:sz="4" w:space="0" w:color="auto"/>
            </w:tcBorders>
            <w:vAlign w:val="center"/>
          </w:tcPr>
          <w:p w14:paraId="3FAC88B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905F1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FE7E3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818 129,00</w:t>
            </w:r>
          </w:p>
        </w:tc>
      </w:tr>
      <w:tr w:rsidR="00711B45" w14:paraId="5FB99AF0" w14:textId="77777777">
        <w:trPr>
          <w:gridAfter w:val="1"/>
          <w:wAfter w:w="14" w:type="dxa"/>
          <w:trHeight w:val="191"/>
        </w:trPr>
        <w:tc>
          <w:tcPr>
            <w:tcW w:w="546" w:type="dxa"/>
            <w:vMerge/>
            <w:tcBorders>
              <w:left w:val="single" w:sz="4" w:space="0" w:color="auto"/>
              <w:bottom w:val="single" w:sz="4" w:space="0" w:color="auto"/>
              <w:right w:val="single" w:sz="4" w:space="0" w:color="auto"/>
            </w:tcBorders>
          </w:tcPr>
          <w:p w14:paraId="03AAD7D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C2833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3D496C8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4D677E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2C1A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98863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06BCE7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DC28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31194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814ED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BBBBCC5"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6E79E26B"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.1</w:t>
            </w:r>
          </w:p>
        </w:tc>
        <w:tc>
          <w:tcPr>
            <w:tcW w:w="1824" w:type="dxa"/>
            <w:vMerge w:val="restart"/>
            <w:tcBorders>
              <w:top w:val="single" w:sz="4" w:space="0" w:color="auto"/>
              <w:left w:val="single" w:sz="4" w:space="0" w:color="auto"/>
              <w:right w:val="single" w:sz="4" w:space="0" w:color="auto"/>
            </w:tcBorders>
          </w:tcPr>
          <w:p w14:paraId="54F01F07" w14:textId="77777777" w:rsidR="00711B45" w:rsidRDefault="00711B45" w:rsidP="00711B45">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1AE328A3"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179AA792"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615" w:type="dxa"/>
            <w:tcBorders>
              <w:top w:val="single" w:sz="4" w:space="0" w:color="auto"/>
              <w:left w:val="single" w:sz="4" w:space="0" w:color="auto"/>
              <w:bottom w:val="single" w:sz="4" w:space="0" w:color="auto"/>
              <w:right w:val="single" w:sz="4" w:space="0" w:color="auto"/>
            </w:tcBorders>
          </w:tcPr>
          <w:p w14:paraId="231B41E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7BC78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671C0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42AA9FA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26BC314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CBB0F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F43811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711B45" w14:paraId="1267C7F8" w14:textId="77777777">
        <w:trPr>
          <w:gridAfter w:val="1"/>
          <w:wAfter w:w="14" w:type="dxa"/>
          <w:trHeight w:val="108"/>
        </w:trPr>
        <w:tc>
          <w:tcPr>
            <w:tcW w:w="546" w:type="dxa"/>
            <w:vMerge/>
            <w:tcBorders>
              <w:left w:val="single" w:sz="4" w:space="0" w:color="auto"/>
              <w:right w:val="single" w:sz="4" w:space="0" w:color="auto"/>
            </w:tcBorders>
          </w:tcPr>
          <w:p w14:paraId="1C45CFF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48476B"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8E8A40C"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EA217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412F2E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FC66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5EE1D3A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1882B7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9C90B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BB744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711B45" w14:paraId="4DECC006"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326F2D3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E2672B1"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540AD6B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DC831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C9E34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C565A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7D1784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0047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D662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692199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64E4D03" w14:textId="77777777">
        <w:trPr>
          <w:gridAfter w:val="1"/>
          <w:wAfter w:w="14" w:type="dxa"/>
          <w:trHeight w:val="159"/>
        </w:trPr>
        <w:tc>
          <w:tcPr>
            <w:tcW w:w="546" w:type="dxa"/>
            <w:vMerge w:val="restart"/>
            <w:tcBorders>
              <w:top w:val="single" w:sz="4" w:space="0" w:color="auto"/>
              <w:left w:val="single" w:sz="4" w:space="0" w:color="auto"/>
              <w:right w:val="single" w:sz="4" w:space="0" w:color="auto"/>
            </w:tcBorders>
          </w:tcPr>
          <w:p w14:paraId="0E8F7DED"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11.2</w:t>
            </w:r>
          </w:p>
        </w:tc>
        <w:tc>
          <w:tcPr>
            <w:tcW w:w="1824" w:type="dxa"/>
            <w:vMerge w:val="restart"/>
            <w:tcBorders>
              <w:top w:val="single" w:sz="4" w:space="0" w:color="auto"/>
              <w:left w:val="single" w:sz="4" w:space="0" w:color="auto"/>
              <w:right w:val="single" w:sz="4" w:space="0" w:color="auto"/>
            </w:tcBorders>
          </w:tcPr>
          <w:p w14:paraId="31DE951C"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430B2CDC"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1EC4DE06"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0186477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76FD4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94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6E005A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1E9B99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25680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271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711B45" w14:paraId="48898D38" w14:textId="77777777">
        <w:trPr>
          <w:gridAfter w:val="1"/>
          <w:wAfter w:w="14" w:type="dxa"/>
          <w:trHeight w:val="122"/>
        </w:trPr>
        <w:tc>
          <w:tcPr>
            <w:tcW w:w="546" w:type="dxa"/>
            <w:vMerge/>
            <w:tcBorders>
              <w:top w:val="single" w:sz="4" w:space="0" w:color="auto"/>
              <w:left w:val="single" w:sz="4" w:space="0" w:color="auto"/>
              <w:right w:val="single" w:sz="4" w:space="0" w:color="auto"/>
            </w:tcBorders>
          </w:tcPr>
          <w:p w14:paraId="74ED3AE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BFA002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0E45CE3"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3CC5B5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1D7E6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2B85F4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362CBD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6D61532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9BF5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120D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711B45" w14:paraId="26A9FEA2" w14:textId="77777777">
        <w:trPr>
          <w:gridAfter w:val="1"/>
          <w:wAfter w:w="14" w:type="dxa"/>
          <w:trHeight w:val="134"/>
        </w:trPr>
        <w:tc>
          <w:tcPr>
            <w:tcW w:w="546" w:type="dxa"/>
            <w:vMerge/>
            <w:tcBorders>
              <w:left w:val="single" w:sz="4" w:space="0" w:color="auto"/>
              <w:right w:val="single" w:sz="4" w:space="0" w:color="auto"/>
            </w:tcBorders>
          </w:tcPr>
          <w:p w14:paraId="5FFB7D7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098CE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F6E929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FA988D"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BBB30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2FC3A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71E8D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2FD32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92C8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80F869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106CC4A3" w14:textId="77777777">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29A48CB"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.3</w:t>
            </w:r>
          </w:p>
        </w:tc>
        <w:tc>
          <w:tcPr>
            <w:tcW w:w="1824" w:type="dxa"/>
            <w:vMerge w:val="restart"/>
            <w:tcBorders>
              <w:top w:val="single" w:sz="4" w:space="0" w:color="auto"/>
              <w:left w:val="single" w:sz="4" w:space="0" w:color="auto"/>
              <w:right w:val="single" w:sz="4" w:space="0" w:color="auto"/>
            </w:tcBorders>
          </w:tcPr>
          <w:p w14:paraId="53E77993"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22FD078"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F5D8428"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31A3B00C"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A59B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ACBC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4DA904E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82D3FA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AEF8C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E2C35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0A5A4EFB"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37C0678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B4F5B8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E768B6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4CECDF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CBFD3D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2DF26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BB884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0B84AA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913AF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2D426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0C2D08C9"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45949E9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1940108"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F8805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61AF1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38661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5E8B7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8DE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16C3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462E75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151DA3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7F7B49D" w14:textId="77777777">
        <w:trPr>
          <w:gridAfter w:val="1"/>
          <w:wAfter w:w="14" w:type="dxa"/>
          <w:trHeight w:val="281"/>
        </w:trPr>
        <w:tc>
          <w:tcPr>
            <w:tcW w:w="546" w:type="dxa"/>
            <w:vMerge w:val="restart"/>
            <w:tcBorders>
              <w:top w:val="single" w:sz="4" w:space="0" w:color="auto"/>
              <w:left w:val="single" w:sz="4" w:space="0" w:color="auto"/>
              <w:right w:val="single" w:sz="4" w:space="0" w:color="auto"/>
            </w:tcBorders>
          </w:tcPr>
          <w:p w14:paraId="36B6BF37"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.4</w:t>
            </w:r>
          </w:p>
        </w:tc>
        <w:tc>
          <w:tcPr>
            <w:tcW w:w="1824" w:type="dxa"/>
            <w:vMerge w:val="restart"/>
            <w:tcBorders>
              <w:top w:val="single" w:sz="4" w:space="0" w:color="auto"/>
              <w:left w:val="single" w:sz="4" w:space="0" w:color="auto"/>
              <w:right w:val="single" w:sz="4" w:space="0" w:color="auto"/>
            </w:tcBorders>
          </w:tcPr>
          <w:p w14:paraId="1BD283A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611CCB3"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3E6D4DB"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6980A9B3"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7FB378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8F22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4D2289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F59AE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94561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5BBFD7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711B45" w14:paraId="1789FC1C" w14:textId="77777777">
        <w:trPr>
          <w:gridAfter w:val="1"/>
          <w:wAfter w:w="14" w:type="dxa"/>
          <w:trHeight w:val="122"/>
        </w:trPr>
        <w:tc>
          <w:tcPr>
            <w:tcW w:w="546" w:type="dxa"/>
            <w:vMerge/>
            <w:tcBorders>
              <w:left w:val="single" w:sz="4" w:space="0" w:color="auto"/>
              <w:right w:val="single" w:sz="4" w:space="0" w:color="auto"/>
            </w:tcBorders>
          </w:tcPr>
          <w:p w14:paraId="74D8EAEF" w14:textId="77777777" w:rsidR="00711B45" w:rsidRDefault="00711B45" w:rsidP="00711B45">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14:paraId="40B9D56D"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43D812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69084B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141431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B8A46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0988AAD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F9BC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0D803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A11CA4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711B45" w14:paraId="23A5A448" w14:textId="77777777">
        <w:trPr>
          <w:gridAfter w:val="1"/>
          <w:wAfter w:w="14" w:type="dxa"/>
          <w:trHeight w:val="159"/>
        </w:trPr>
        <w:tc>
          <w:tcPr>
            <w:tcW w:w="546" w:type="dxa"/>
            <w:vMerge/>
            <w:tcBorders>
              <w:left w:val="single" w:sz="4" w:space="0" w:color="auto"/>
              <w:right w:val="single" w:sz="4" w:space="0" w:color="auto"/>
            </w:tcBorders>
          </w:tcPr>
          <w:p w14:paraId="239975FF" w14:textId="77777777" w:rsidR="00711B45" w:rsidRDefault="00711B45" w:rsidP="00711B45">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14:paraId="5150777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70453D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124F9B"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584AC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DF3C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178A6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25E7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315E1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FF3B64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E60BB02"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249C1EBF"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.5</w:t>
            </w:r>
          </w:p>
        </w:tc>
        <w:tc>
          <w:tcPr>
            <w:tcW w:w="1824" w:type="dxa"/>
            <w:vMerge w:val="restart"/>
            <w:tcBorders>
              <w:top w:val="single" w:sz="4" w:space="0" w:color="auto"/>
              <w:left w:val="single" w:sz="4" w:space="0" w:color="auto"/>
              <w:right w:val="single" w:sz="4" w:space="0" w:color="auto"/>
            </w:tcBorders>
          </w:tcPr>
          <w:p w14:paraId="14544EE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16361F0"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w:t>
            </w:r>
            <w:r>
              <w:rPr>
                <w:rFonts w:ascii="Times New Roman" w:eastAsia="Times New Roman" w:hAnsi="Times New Roman" w:cs="Times New Roman"/>
                <w:kern w:val="0"/>
                <w:lang w:eastAsia="ru-RU" w:bidi="ar-SA"/>
              </w:rPr>
              <w:lastRenderedPageBreak/>
              <w:t xml:space="preserve">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w:t>
            </w:r>
            <w:proofErr w:type="gramStart"/>
            <w:r>
              <w:rPr>
                <w:rFonts w:ascii="Times New Roman" w:eastAsia="Times New Roman" w:hAnsi="Times New Roman" w:cs="Times New Roman"/>
                <w:kern w:val="0"/>
                <w:lang w:eastAsia="ru-RU" w:bidi="ar-SA"/>
              </w:rPr>
              <w:t>.В</w:t>
            </w:r>
            <w:proofErr w:type="gramEnd"/>
            <w:r>
              <w:rPr>
                <w:rFonts w:ascii="Times New Roman" w:eastAsia="Times New Roman" w:hAnsi="Times New Roman" w:cs="Times New Roman"/>
                <w:kern w:val="0"/>
                <w:lang w:eastAsia="ru-RU" w:bidi="ar-SA"/>
              </w:rPr>
              <w:t>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p>
        </w:tc>
        <w:tc>
          <w:tcPr>
            <w:tcW w:w="2615" w:type="dxa"/>
            <w:tcBorders>
              <w:top w:val="single" w:sz="4" w:space="0" w:color="auto"/>
              <w:left w:val="single" w:sz="4" w:space="0" w:color="auto"/>
              <w:bottom w:val="single" w:sz="4" w:space="0" w:color="auto"/>
              <w:right w:val="single" w:sz="4" w:space="0" w:color="auto"/>
            </w:tcBorders>
          </w:tcPr>
          <w:p w14:paraId="5CB0F73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C0A1B8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CF081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37588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EFB1C9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28470E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EBE9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711B45" w14:paraId="01854FAC" w14:textId="77777777">
        <w:trPr>
          <w:gridAfter w:val="1"/>
          <w:wAfter w:w="14" w:type="dxa"/>
          <w:trHeight w:val="86"/>
        </w:trPr>
        <w:tc>
          <w:tcPr>
            <w:tcW w:w="546" w:type="dxa"/>
            <w:vMerge/>
            <w:tcBorders>
              <w:left w:val="single" w:sz="4" w:space="0" w:color="auto"/>
              <w:right w:val="single" w:sz="4" w:space="0" w:color="auto"/>
            </w:tcBorders>
          </w:tcPr>
          <w:p w14:paraId="6FF31C6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C94C19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1D32CD9"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D6C51C2"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F89398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7180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236C18D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05016C3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2A11C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CA50A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711B45" w14:paraId="31E7E1D4"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724E18A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914AE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69676B44"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F8AF169"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05C1D9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E7F8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3648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8C3C0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DE68F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127E0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A21D6D1"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7CF5530"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.6</w:t>
            </w:r>
          </w:p>
        </w:tc>
        <w:tc>
          <w:tcPr>
            <w:tcW w:w="1824" w:type="dxa"/>
            <w:vMerge w:val="restart"/>
            <w:tcBorders>
              <w:top w:val="single" w:sz="4" w:space="0" w:color="auto"/>
              <w:left w:val="single" w:sz="4" w:space="0" w:color="auto"/>
              <w:right w:val="single" w:sz="4" w:space="0" w:color="auto"/>
            </w:tcBorders>
          </w:tcPr>
          <w:p w14:paraId="5803DDBD"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75E8A8E"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615" w:type="dxa"/>
            <w:tcBorders>
              <w:top w:val="single" w:sz="4" w:space="0" w:color="auto"/>
              <w:left w:val="single" w:sz="4" w:space="0" w:color="auto"/>
              <w:bottom w:val="single" w:sz="4" w:space="0" w:color="auto"/>
              <w:right w:val="single" w:sz="4" w:space="0" w:color="auto"/>
            </w:tcBorders>
          </w:tcPr>
          <w:p w14:paraId="70F63CD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18889A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E15903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7C4AE2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5FE500F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F640D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6BAEE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711B45" w14:paraId="55FD5388"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7F3AF65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409C03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202957"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DDED84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91B13C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D35F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2DFC50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43AD54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B9463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6C59BF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711B45" w14:paraId="48880D3B" w14:textId="77777777">
        <w:trPr>
          <w:gridAfter w:val="1"/>
          <w:wAfter w:w="14" w:type="dxa"/>
          <w:trHeight w:val="167"/>
        </w:trPr>
        <w:tc>
          <w:tcPr>
            <w:tcW w:w="546" w:type="dxa"/>
            <w:vMerge/>
            <w:tcBorders>
              <w:left w:val="single" w:sz="4" w:space="0" w:color="auto"/>
              <w:bottom w:val="single" w:sz="4" w:space="0" w:color="auto"/>
              <w:right w:val="single" w:sz="4" w:space="0" w:color="auto"/>
            </w:tcBorders>
          </w:tcPr>
          <w:p w14:paraId="727A6B75"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796CA6"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64A13F8"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2ECC7A5"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0B3C16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0FA3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1EDFAC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BA060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885DF5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5A0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79EBBBDD"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67061F5"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.7</w:t>
            </w:r>
          </w:p>
        </w:tc>
        <w:tc>
          <w:tcPr>
            <w:tcW w:w="1824" w:type="dxa"/>
            <w:vMerge w:val="restart"/>
            <w:tcBorders>
              <w:top w:val="single" w:sz="4" w:space="0" w:color="auto"/>
              <w:left w:val="single" w:sz="4" w:space="0" w:color="auto"/>
              <w:right w:val="single" w:sz="4" w:space="0" w:color="auto"/>
            </w:tcBorders>
          </w:tcPr>
          <w:p w14:paraId="406ABF75"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A3FC1F8"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615" w:type="dxa"/>
            <w:tcBorders>
              <w:top w:val="single" w:sz="4" w:space="0" w:color="auto"/>
              <w:left w:val="single" w:sz="4" w:space="0" w:color="auto"/>
              <w:bottom w:val="single" w:sz="4" w:space="0" w:color="auto"/>
              <w:right w:val="single" w:sz="4" w:space="0" w:color="auto"/>
            </w:tcBorders>
          </w:tcPr>
          <w:p w14:paraId="5B013875"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8DFD9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B6BD3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384F7E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F2884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07706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50201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333B8264"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6392FF40"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9572A4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FFD61B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69BBD91"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FC4541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D9FB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A99CE9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997DC3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E7DD9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2D62F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711B45" w14:paraId="2BE3343F"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0D06012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A682D29"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999438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7BF7BE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8008D0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3B8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AE6D8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ADAD5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DEAFE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0F029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3821F2C"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658231D" w14:textId="77777777" w:rsidR="00711B45" w:rsidRDefault="00711B45" w:rsidP="00711B45">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11.8</w:t>
            </w:r>
          </w:p>
        </w:tc>
        <w:tc>
          <w:tcPr>
            <w:tcW w:w="1824" w:type="dxa"/>
            <w:vMerge w:val="restart"/>
            <w:tcBorders>
              <w:top w:val="single" w:sz="4" w:space="0" w:color="auto"/>
              <w:left w:val="single" w:sz="4" w:space="0" w:color="auto"/>
              <w:right w:val="single" w:sz="4" w:space="0" w:color="auto"/>
            </w:tcBorders>
          </w:tcPr>
          <w:p w14:paraId="3E47DB4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65B471DC" w14:textId="77777777" w:rsidR="00711B45" w:rsidRDefault="00711B45" w:rsidP="00711B4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615" w:type="dxa"/>
            <w:tcBorders>
              <w:top w:val="single" w:sz="4" w:space="0" w:color="auto"/>
              <w:left w:val="single" w:sz="4" w:space="0" w:color="auto"/>
              <w:bottom w:val="single" w:sz="4" w:space="0" w:color="auto"/>
              <w:right w:val="single" w:sz="4" w:space="0" w:color="auto"/>
            </w:tcBorders>
          </w:tcPr>
          <w:p w14:paraId="5680E5CE"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FCE45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D14CB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297860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36 129,00</w:t>
            </w:r>
          </w:p>
        </w:tc>
        <w:tc>
          <w:tcPr>
            <w:tcW w:w="1134" w:type="dxa"/>
            <w:tcBorders>
              <w:top w:val="single" w:sz="4" w:space="0" w:color="auto"/>
              <w:left w:val="single" w:sz="4" w:space="0" w:color="auto"/>
              <w:bottom w:val="single" w:sz="4" w:space="0" w:color="auto"/>
              <w:right w:val="single" w:sz="4" w:space="0" w:color="auto"/>
            </w:tcBorders>
            <w:vAlign w:val="center"/>
          </w:tcPr>
          <w:p w14:paraId="0A19B5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757F4B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454C7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148 129,00</w:t>
            </w:r>
          </w:p>
        </w:tc>
      </w:tr>
      <w:tr w:rsidR="00711B45" w14:paraId="053DB5CC" w14:textId="77777777">
        <w:trPr>
          <w:gridAfter w:val="1"/>
          <w:wAfter w:w="14" w:type="dxa"/>
          <w:trHeight w:val="146"/>
        </w:trPr>
        <w:tc>
          <w:tcPr>
            <w:tcW w:w="546" w:type="dxa"/>
            <w:vMerge/>
            <w:tcBorders>
              <w:top w:val="single" w:sz="4" w:space="0" w:color="auto"/>
              <w:left w:val="single" w:sz="4" w:space="0" w:color="auto"/>
              <w:right w:val="single" w:sz="4" w:space="0" w:color="auto"/>
            </w:tcBorders>
          </w:tcPr>
          <w:p w14:paraId="11F2C60F"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9A4F695"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894706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1A8AA5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9C52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226CD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49B5C46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36 129,00</w:t>
            </w:r>
          </w:p>
        </w:tc>
        <w:tc>
          <w:tcPr>
            <w:tcW w:w="1134" w:type="dxa"/>
            <w:tcBorders>
              <w:top w:val="single" w:sz="4" w:space="0" w:color="auto"/>
              <w:left w:val="single" w:sz="4" w:space="0" w:color="auto"/>
              <w:bottom w:val="single" w:sz="4" w:space="0" w:color="auto"/>
              <w:right w:val="single" w:sz="4" w:space="0" w:color="auto"/>
            </w:tcBorders>
            <w:vAlign w:val="center"/>
          </w:tcPr>
          <w:p w14:paraId="5D3B7C0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E11FA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89D0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148 129,00</w:t>
            </w:r>
          </w:p>
        </w:tc>
      </w:tr>
      <w:tr w:rsidR="00711B45" w14:paraId="10B38A03" w14:textId="77777777">
        <w:trPr>
          <w:gridAfter w:val="1"/>
          <w:wAfter w:w="14" w:type="dxa"/>
          <w:trHeight w:val="268"/>
        </w:trPr>
        <w:tc>
          <w:tcPr>
            <w:tcW w:w="546" w:type="dxa"/>
            <w:vMerge/>
            <w:tcBorders>
              <w:left w:val="single" w:sz="4" w:space="0" w:color="auto"/>
              <w:bottom w:val="single" w:sz="4" w:space="0" w:color="auto"/>
              <w:right w:val="single" w:sz="4" w:space="0" w:color="auto"/>
            </w:tcBorders>
          </w:tcPr>
          <w:p w14:paraId="2B73FDD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DD294C"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E861171"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857E4CE"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EF19AF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D3A1D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2F3BAE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55D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788DC4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878788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36E74F61" w14:textId="77777777">
        <w:trPr>
          <w:gridAfter w:val="1"/>
          <w:wAfter w:w="14" w:type="dxa"/>
          <w:trHeight w:val="305"/>
        </w:trPr>
        <w:tc>
          <w:tcPr>
            <w:tcW w:w="546" w:type="dxa"/>
            <w:vMerge w:val="restart"/>
            <w:tcBorders>
              <w:top w:val="single" w:sz="4" w:space="0" w:color="auto"/>
              <w:left w:val="single" w:sz="4" w:space="0" w:color="auto"/>
              <w:right w:val="single" w:sz="4" w:space="0" w:color="auto"/>
            </w:tcBorders>
          </w:tcPr>
          <w:p w14:paraId="52C261D1" w14:textId="77777777" w:rsidR="00711B45" w:rsidRDefault="00711B45" w:rsidP="00711B45">
            <w:pPr>
              <w:spacing w:line="276" w:lineRule="auto"/>
              <w:ind w:left="103"/>
              <w:rPr>
                <w:rFonts w:ascii="Times New Roman" w:hAnsi="Times New Roman" w:cs="Times New Roman"/>
                <w:color w:val="000000" w:themeColor="text1"/>
              </w:rPr>
            </w:pPr>
          </w:p>
          <w:p w14:paraId="062F68C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11.9</w:t>
            </w:r>
          </w:p>
        </w:tc>
        <w:tc>
          <w:tcPr>
            <w:tcW w:w="1824" w:type="dxa"/>
            <w:vMerge w:val="restart"/>
            <w:tcBorders>
              <w:top w:val="single" w:sz="4" w:space="0" w:color="auto"/>
              <w:left w:val="single" w:sz="4" w:space="0" w:color="auto"/>
              <w:right w:val="single" w:sz="4" w:space="0" w:color="auto"/>
            </w:tcBorders>
          </w:tcPr>
          <w:p w14:paraId="63D2F8E0"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vAlign w:val="center"/>
          </w:tcPr>
          <w:p w14:paraId="2FA282C4"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на территории </w:t>
            </w:r>
            <w:r>
              <w:rPr>
                <w:rFonts w:ascii="Times New Roman" w:hAnsi="Times New Roman" w:cs="Times New Roman"/>
                <w:color w:val="000000" w:themeColor="text1"/>
              </w:rPr>
              <w:lastRenderedPageBreak/>
              <w:t xml:space="preserve">кладбища села </w:t>
            </w:r>
            <w:proofErr w:type="spellStart"/>
            <w:r>
              <w:rPr>
                <w:rFonts w:ascii="Times New Roman" w:hAnsi="Times New Roman" w:cs="Times New Roman"/>
                <w:color w:val="000000" w:themeColor="text1"/>
              </w:rPr>
              <w:t>Боровково</w:t>
            </w:r>
            <w:proofErr w:type="spellEnd"/>
            <w:r>
              <w:rPr>
                <w:rFonts w:ascii="Times New Roman" w:hAnsi="Times New Roman" w:cs="Times New Roman"/>
                <w:color w:val="000000" w:themeColor="text1"/>
              </w:rPr>
              <w:t xml:space="preserve">, обустройство  подъездных путей к кладбищу села </w:t>
            </w:r>
            <w:proofErr w:type="spellStart"/>
            <w:r>
              <w:rPr>
                <w:rFonts w:ascii="Times New Roman" w:hAnsi="Times New Roman" w:cs="Times New Roman"/>
                <w:color w:val="000000" w:themeColor="text1"/>
              </w:rPr>
              <w:t>Боровково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087F676F"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AFB2B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167E27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696783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328417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A6507B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E4DC6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711B45" w14:paraId="1D014853" w14:textId="77777777">
        <w:trPr>
          <w:gridAfter w:val="1"/>
          <w:wAfter w:w="14" w:type="dxa"/>
          <w:trHeight w:val="349"/>
        </w:trPr>
        <w:tc>
          <w:tcPr>
            <w:tcW w:w="546" w:type="dxa"/>
            <w:vMerge/>
            <w:tcBorders>
              <w:left w:val="single" w:sz="4" w:space="0" w:color="auto"/>
              <w:right w:val="single" w:sz="4" w:space="0" w:color="auto"/>
            </w:tcBorders>
          </w:tcPr>
          <w:p w14:paraId="62DD036B"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3D90F2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4926A7CD"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B004780"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4C3E62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6101F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2695497B"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830CAF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2E7A3C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1C8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711B45" w14:paraId="7922672F" w14:textId="77777777">
        <w:trPr>
          <w:gridAfter w:val="1"/>
          <w:wAfter w:w="14" w:type="dxa"/>
          <w:trHeight w:val="189"/>
        </w:trPr>
        <w:tc>
          <w:tcPr>
            <w:tcW w:w="546" w:type="dxa"/>
            <w:vMerge/>
            <w:tcBorders>
              <w:left w:val="single" w:sz="4" w:space="0" w:color="auto"/>
              <w:bottom w:val="single" w:sz="4" w:space="0" w:color="auto"/>
              <w:right w:val="single" w:sz="4" w:space="0" w:color="auto"/>
            </w:tcBorders>
          </w:tcPr>
          <w:p w14:paraId="5540688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F7BF3E"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570751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6486C0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7364909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0B16F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7BF69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AFCD0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51588A8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CC693D6"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641F411E"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37DD6C3D" w14:textId="77777777" w:rsidR="00711B45" w:rsidRDefault="00711B45" w:rsidP="00711B45">
            <w:pPr>
              <w:spacing w:line="276" w:lineRule="auto"/>
              <w:ind w:left="103"/>
              <w:rPr>
                <w:rFonts w:ascii="Times New Roman" w:hAnsi="Times New Roman" w:cs="Times New Roman"/>
                <w:color w:val="000000" w:themeColor="text1"/>
              </w:rPr>
            </w:pPr>
          </w:p>
          <w:p w14:paraId="448E24DF" w14:textId="77777777" w:rsidR="00711B45" w:rsidRDefault="00711B45" w:rsidP="00711B45">
            <w:pPr>
              <w:spacing w:line="276" w:lineRule="auto"/>
              <w:ind w:left="103"/>
              <w:rPr>
                <w:rFonts w:ascii="Times New Roman" w:hAnsi="Times New Roman" w:cs="Times New Roman"/>
                <w:color w:val="000000" w:themeColor="text1"/>
              </w:rPr>
            </w:pPr>
          </w:p>
          <w:p w14:paraId="1C294825"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p w14:paraId="76C171B4" w14:textId="77777777" w:rsidR="00711B45" w:rsidRDefault="00711B45" w:rsidP="00711B45">
            <w:pPr>
              <w:spacing w:line="276" w:lineRule="auto"/>
              <w:ind w:left="103"/>
              <w:rPr>
                <w:rFonts w:ascii="Times New Roman" w:hAnsi="Times New Roman" w:cs="Times New Roman"/>
                <w:color w:val="000000" w:themeColor="text1"/>
              </w:rPr>
            </w:pPr>
          </w:p>
          <w:p w14:paraId="7634046B" w14:textId="77777777" w:rsidR="00711B45" w:rsidRDefault="00711B45" w:rsidP="00711B45">
            <w:pPr>
              <w:spacing w:line="276" w:lineRule="auto"/>
              <w:ind w:left="103"/>
              <w:rPr>
                <w:rFonts w:ascii="Times New Roman" w:hAnsi="Times New Roman" w:cs="Times New Roman"/>
                <w:color w:val="000000" w:themeColor="text1"/>
              </w:rPr>
            </w:pPr>
          </w:p>
          <w:p w14:paraId="449A6AC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2FFB334"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568ABA57" w14:textId="77777777" w:rsidR="00711B45" w:rsidRDefault="00711B45" w:rsidP="00711B45">
            <w:pPr>
              <w:rPr>
                <w:sz w:val="24"/>
                <w:szCs w:val="24"/>
              </w:rPr>
            </w:pPr>
            <w:r>
              <w:rPr>
                <w:sz w:val="24"/>
                <w:szCs w:val="24"/>
              </w:rPr>
              <w:t>На исполнение предписания Министерства финансов от 28.12.2023 №53-19-05/070</w:t>
            </w:r>
          </w:p>
        </w:tc>
        <w:tc>
          <w:tcPr>
            <w:tcW w:w="2615" w:type="dxa"/>
            <w:tcBorders>
              <w:top w:val="single" w:sz="4" w:space="0" w:color="auto"/>
              <w:left w:val="single" w:sz="4" w:space="0" w:color="auto"/>
              <w:bottom w:val="single" w:sz="4" w:space="0" w:color="auto"/>
              <w:right w:val="single" w:sz="4" w:space="0" w:color="auto"/>
            </w:tcBorders>
          </w:tcPr>
          <w:p w14:paraId="231B7D8A"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0ABDA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B999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F6CC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391DCA7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6EE0B5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35984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711B45" w14:paraId="17FE2949" w14:textId="77777777">
        <w:trPr>
          <w:gridAfter w:val="1"/>
          <w:wAfter w:w="14" w:type="dxa"/>
          <w:trHeight w:val="680"/>
        </w:trPr>
        <w:tc>
          <w:tcPr>
            <w:tcW w:w="546" w:type="dxa"/>
            <w:vMerge/>
            <w:tcBorders>
              <w:left w:val="single" w:sz="4" w:space="0" w:color="auto"/>
              <w:right w:val="single" w:sz="4" w:space="0" w:color="auto"/>
            </w:tcBorders>
          </w:tcPr>
          <w:p w14:paraId="1E1202A1"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3FB8F17"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4AD2C7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28F932C"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0DAC7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9E34E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5FB245"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6E46D7A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ECD2D8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57EBCF"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711B45" w14:paraId="0B560C19" w14:textId="77777777" w:rsidTr="002837B4">
        <w:trPr>
          <w:gridAfter w:val="1"/>
          <w:wAfter w:w="14" w:type="dxa"/>
          <w:trHeight w:hRule="exact" w:val="296"/>
        </w:trPr>
        <w:tc>
          <w:tcPr>
            <w:tcW w:w="546" w:type="dxa"/>
            <w:vMerge/>
            <w:tcBorders>
              <w:left w:val="single" w:sz="4" w:space="0" w:color="auto"/>
              <w:bottom w:val="single" w:sz="4" w:space="0" w:color="auto"/>
              <w:right w:val="single" w:sz="4" w:space="0" w:color="auto"/>
            </w:tcBorders>
          </w:tcPr>
          <w:p w14:paraId="0C829B22"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9861104"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774779A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1F1A7"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77057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D30C2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7125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D6331E"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673FE9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AFB722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4ED01E36" w14:textId="77777777" w:rsidTr="002837B4">
        <w:trPr>
          <w:gridAfter w:val="1"/>
          <w:wAfter w:w="14" w:type="dxa"/>
          <w:trHeight w:val="110"/>
        </w:trPr>
        <w:tc>
          <w:tcPr>
            <w:tcW w:w="546" w:type="dxa"/>
            <w:vMerge w:val="restart"/>
            <w:tcBorders>
              <w:top w:val="single" w:sz="4" w:space="0" w:color="auto"/>
              <w:left w:val="single" w:sz="4" w:space="0" w:color="auto"/>
              <w:right w:val="single" w:sz="4" w:space="0" w:color="auto"/>
            </w:tcBorders>
          </w:tcPr>
          <w:p w14:paraId="7F1ABFB8" w14:textId="77777777" w:rsidR="00711B45" w:rsidRDefault="00711B45" w:rsidP="00711B45">
            <w:pPr>
              <w:spacing w:line="276" w:lineRule="auto"/>
              <w:ind w:left="103"/>
              <w:rPr>
                <w:rFonts w:ascii="Times New Roman" w:hAnsi="Times New Roman" w:cs="Times New Roman"/>
                <w:color w:val="000000" w:themeColor="text1"/>
              </w:rPr>
            </w:pPr>
          </w:p>
          <w:p w14:paraId="4039EF3A" w14:textId="77777777"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13</w:t>
            </w:r>
          </w:p>
          <w:p w14:paraId="099B67CE" w14:textId="77777777" w:rsidR="00711B45" w:rsidRDefault="00711B45" w:rsidP="00711B45">
            <w:pPr>
              <w:spacing w:line="276" w:lineRule="auto"/>
              <w:ind w:left="103"/>
              <w:rPr>
                <w:rFonts w:ascii="Times New Roman" w:hAnsi="Times New Roman" w:cs="Times New Roman"/>
                <w:color w:val="000000" w:themeColor="text1"/>
              </w:rPr>
            </w:pPr>
          </w:p>
          <w:p w14:paraId="29E9F43F" w14:textId="77777777" w:rsidR="00711B45" w:rsidRDefault="00711B45" w:rsidP="00711B45">
            <w:pPr>
              <w:spacing w:line="276" w:lineRule="auto"/>
              <w:ind w:left="103"/>
              <w:rPr>
                <w:rFonts w:ascii="Times New Roman" w:hAnsi="Times New Roman" w:cs="Times New Roman"/>
                <w:color w:val="000000" w:themeColor="text1"/>
              </w:rPr>
            </w:pPr>
          </w:p>
          <w:p w14:paraId="0F4BE76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DF873EA" w14:textId="77777777"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6F83C5A0" w14:textId="77777777" w:rsidR="00711B45" w:rsidRDefault="00711B45" w:rsidP="00711B45">
            <w:pPr>
              <w:widowControl/>
              <w:suppressAutoHyphens w:val="0"/>
              <w:rPr>
                <w:rFonts w:ascii="Times New Roman" w:eastAsia="Times New Roman" w:hAnsi="Times New Roman" w:cs="Times New Roman"/>
                <w:kern w:val="0"/>
                <w:lang w:eastAsia="ru-RU" w:bidi="ar-SA"/>
              </w:rPr>
            </w:pPr>
          </w:p>
          <w:p w14:paraId="2D418170" w14:textId="77777777" w:rsidR="00711B45" w:rsidRDefault="00711B45" w:rsidP="00711B45"/>
          <w:p w14:paraId="450F7855" w14:textId="77777777" w:rsidR="00711B45" w:rsidRDefault="00711B45" w:rsidP="00711B45">
            <w:pPr>
              <w:widowControl/>
              <w:suppressAutoHyphens w:val="0"/>
              <w:rPr>
                <w:rFonts w:ascii="Times New Roman" w:eastAsia="Times New Roman" w:hAnsi="Times New Roman" w:cs="Times New Roman"/>
                <w:kern w:val="0"/>
                <w:lang w:eastAsia="ru-RU" w:bidi="ar-SA"/>
              </w:rPr>
            </w:pPr>
            <w:r>
              <w:rPr>
                <w:sz w:val="24"/>
                <w:szCs w:val="24"/>
              </w:rPr>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2615" w:type="dxa"/>
            <w:tcBorders>
              <w:top w:val="single" w:sz="4" w:space="0" w:color="auto"/>
              <w:left w:val="single" w:sz="4" w:space="0" w:color="auto"/>
              <w:bottom w:val="single" w:sz="4" w:space="0" w:color="auto"/>
              <w:right w:val="single" w:sz="4" w:space="0" w:color="auto"/>
            </w:tcBorders>
          </w:tcPr>
          <w:p w14:paraId="7D883C20" w14:textId="77777777" w:rsidR="00711B45" w:rsidRDefault="00711B45" w:rsidP="00711B45">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77A35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C31DD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CD97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B0E5BCD"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20E4B79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630554"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711B45" w14:paraId="54105171" w14:textId="77777777">
        <w:trPr>
          <w:gridAfter w:val="1"/>
          <w:wAfter w:w="14" w:type="dxa"/>
          <w:trHeight w:val="480"/>
        </w:trPr>
        <w:tc>
          <w:tcPr>
            <w:tcW w:w="546" w:type="dxa"/>
            <w:vMerge/>
            <w:tcBorders>
              <w:left w:val="single" w:sz="4" w:space="0" w:color="auto"/>
              <w:right w:val="single" w:sz="4" w:space="0" w:color="auto"/>
            </w:tcBorders>
          </w:tcPr>
          <w:p w14:paraId="2123EE63"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A7D191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C37777F"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6F00034"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044A62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A7092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6CEA0"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1017F1A"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1760461"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792C158"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711B45" w14:paraId="34AAD9CC" w14:textId="77777777" w:rsidTr="00EE4762">
        <w:trPr>
          <w:gridAfter w:val="1"/>
          <w:wAfter w:w="14" w:type="dxa"/>
          <w:trHeight w:val="70"/>
        </w:trPr>
        <w:tc>
          <w:tcPr>
            <w:tcW w:w="546" w:type="dxa"/>
            <w:vMerge/>
            <w:tcBorders>
              <w:left w:val="single" w:sz="4" w:space="0" w:color="auto"/>
              <w:bottom w:val="single" w:sz="4" w:space="0" w:color="auto"/>
              <w:right w:val="single" w:sz="4" w:space="0" w:color="auto"/>
            </w:tcBorders>
          </w:tcPr>
          <w:p w14:paraId="11113B4A"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1C343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E0AF905"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5FFF7A8" w14:textId="7777777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7CC9C67"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991A59"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9496A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639793"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1BAAA42"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22873C" w14:textId="7777777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00B709BA" w14:textId="77777777" w:rsidTr="00470420">
        <w:trPr>
          <w:gridAfter w:val="1"/>
          <w:wAfter w:w="14" w:type="dxa"/>
          <w:trHeight w:val="441"/>
        </w:trPr>
        <w:tc>
          <w:tcPr>
            <w:tcW w:w="546" w:type="dxa"/>
            <w:vMerge w:val="restart"/>
            <w:tcBorders>
              <w:top w:val="single" w:sz="4" w:space="0" w:color="auto"/>
              <w:left w:val="single" w:sz="4" w:space="0" w:color="auto"/>
              <w:right w:val="single" w:sz="4" w:space="0" w:color="auto"/>
            </w:tcBorders>
          </w:tcPr>
          <w:p w14:paraId="63E57977" w14:textId="77777777" w:rsidR="00711B45" w:rsidRDefault="00711B45" w:rsidP="00711B45">
            <w:pPr>
              <w:spacing w:line="276" w:lineRule="auto"/>
              <w:ind w:left="103"/>
              <w:rPr>
                <w:rFonts w:ascii="Times New Roman" w:hAnsi="Times New Roman" w:cs="Times New Roman"/>
                <w:color w:val="000000" w:themeColor="text1"/>
              </w:rPr>
            </w:pPr>
          </w:p>
          <w:p w14:paraId="27D63877" w14:textId="03F26430"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14</w:t>
            </w:r>
          </w:p>
          <w:p w14:paraId="36383790" w14:textId="77777777" w:rsidR="00711B45" w:rsidRDefault="00711B45" w:rsidP="00711B45">
            <w:pPr>
              <w:spacing w:line="276" w:lineRule="auto"/>
              <w:ind w:left="103"/>
              <w:rPr>
                <w:rFonts w:ascii="Times New Roman" w:hAnsi="Times New Roman" w:cs="Times New Roman"/>
                <w:color w:val="000000" w:themeColor="text1"/>
              </w:rPr>
            </w:pPr>
          </w:p>
          <w:p w14:paraId="2BCCAFB1" w14:textId="77777777" w:rsidR="00711B45" w:rsidRDefault="00711B45" w:rsidP="00711B45">
            <w:pPr>
              <w:spacing w:line="276" w:lineRule="auto"/>
              <w:ind w:left="103"/>
              <w:rPr>
                <w:rFonts w:ascii="Times New Roman" w:hAnsi="Times New Roman" w:cs="Times New Roman"/>
                <w:color w:val="000000" w:themeColor="text1"/>
              </w:rPr>
            </w:pPr>
          </w:p>
          <w:p w14:paraId="5E5B2DDC" w14:textId="77777777" w:rsidR="00711B45" w:rsidRDefault="00711B45" w:rsidP="00711B45">
            <w:pPr>
              <w:spacing w:line="276" w:lineRule="auto"/>
              <w:ind w:left="103"/>
              <w:rPr>
                <w:rFonts w:ascii="Times New Roman" w:hAnsi="Times New Roman" w:cs="Times New Roman"/>
                <w:color w:val="000000" w:themeColor="text1"/>
              </w:rPr>
            </w:pPr>
          </w:p>
          <w:p w14:paraId="4E72CEF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257B7449" w14:textId="48E3C3C0"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C28ED17" w14:textId="4EB18593" w:rsidR="00711B45" w:rsidRDefault="00711B45" w:rsidP="00711B45">
            <w:pPr>
              <w:rPr>
                <w:rFonts w:ascii="Times New Roman" w:hAnsi="Times New Roman" w:cs="Times New Roman"/>
                <w:color w:val="000000" w:themeColor="text1"/>
              </w:rPr>
            </w:pPr>
            <w:r>
              <w:rPr>
                <w:rFonts w:ascii="Times New Roman" w:eastAsia="Times New Roman" w:hAnsi="Times New Roman" w:cs="Times New Roman"/>
                <w:kern w:val="0"/>
                <w:lang w:eastAsia="ru-RU" w:bidi="ar-SA"/>
              </w:rPr>
              <w:t>На оплату исполнительного сбора по решению суда по санитарно – эпидемиологическому заключению на источники водоснабжения</w:t>
            </w:r>
          </w:p>
        </w:tc>
        <w:tc>
          <w:tcPr>
            <w:tcW w:w="2615" w:type="dxa"/>
            <w:tcBorders>
              <w:top w:val="single" w:sz="4" w:space="0" w:color="auto"/>
              <w:left w:val="single" w:sz="4" w:space="0" w:color="auto"/>
              <w:bottom w:val="single" w:sz="4" w:space="0" w:color="auto"/>
              <w:right w:val="single" w:sz="4" w:space="0" w:color="auto"/>
            </w:tcBorders>
          </w:tcPr>
          <w:p w14:paraId="191C334C" w14:textId="58810AFE"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9E896F7" w14:textId="3F1E39C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F46FF4" w14:textId="059C077A"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79E89" w14:textId="34CF5AF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c>
          <w:tcPr>
            <w:tcW w:w="1134" w:type="dxa"/>
            <w:tcBorders>
              <w:top w:val="single" w:sz="4" w:space="0" w:color="auto"/>
              <w:left w:val="single" w:sz="4" w:space="0" w:color="auto"/>
              <w:bottom w:val="single" w:sz="4" w:space="0" w:color="auto"/>
              <w:right w:val="single" w:sz="4" w:space="0" w:color="auto"/>
            </w:tcBorders>
            <w:vAlign w:val="center"/>
          </w:tcPr>
          <w:p w14:paraId="3E09BEC4" w14:textId="60862FD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6E84C9B" w14:textId="16E6336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CFA342" w14:textId="177A2FE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r>
      <w:tr w:rsidR="00711B45" w14:paraId="7AEEBD8A" w14:textId="77777777" w:rsidTr="00EE4762">
        <w:trPr>
          <w:gridAfter w:val="1"/>
          <w:wAfter w:w="14" w:type="dxa"/>
          <w:trHeight w:val="675"/>
        </w:trPr>
        <w:tc>
          <w:tcPr>
            <w:tcW w:w="546" w:type="dxa"/>
            <w:vMerge/>
            <w:tcBorders>
              <w:left w:val="single" w:sz="4" w:space="0" w:color="auto"/>
              <w:right w:val="single" w:sz="4" w:space="0" w:color="auto"/>
            </w:tcBorders>
          </w:tcPr>
          <w:p w14:paraId="3D013B19"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3450260"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7903FA"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29A6542" w14:textId="698F98FF"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82B9435" w14:textId="27720DC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17937" w14:textId="5D877B76"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F40328" w14:textId="1E2B6679"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37 500, 00</w:t>
            </w:r>
          </w:p>
        </w:tc>
        <w:tc>
          <w:tcPr>
            <w:tcW w:w="1134" w:type="dxa"/>
            <w:tcBorders>
              <w:top w:val="single" w:sz="4" w:space="0" w:color="auto"/>
              <w:left w:val="single" w:sz="4" w:space="0" w:color="auto"/>
              <w:bottom w:val="single" w:sz="4" w:space="0" w:color="auto"/>
              <w:right w:val="single" w:sz="4" w:space="0" w:color="auto"/>
            </w:tcBorders>
            <w:vAlign w:val="center"/>
          </w:tcPr>
          <w:p w14:paraId="7A29D6A4" w14:textId="372251F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321C4BDD" w14:textId="3AB021B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297218D" w14:textId="1D2565D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37 500,00</w:t>
            </w:r>
          </w:p>
        </w:tc>
      </w:tr>
      <w:tr w:rsidR="00711B45" w14:paraId="0D3419FB" w14:textId="77777777" w:rsidTr="00D26285">
        <w:trPr>
          <w:gridAfter w:val="1"/>
          <w:wAfter w:w="14" w:type="dxa"/>
          <w:trHeight w:val="600"/>
        </w:trPr>
        <w:tc>
          <w:tcPr>
            <w:tcW w:w="546" w:type="dxa"/>
            <w:vMerge/>
            <w:tcBorders>
              <w:left w:val="single" w:sz="4" w:space="0" w:color="auto"/>
              <w:bottom w:val="single" w:sz="4" w:space="0" w:color="auto"/>
              <w:right w:val="single" w:sz="4" w:space="0" w:color="auto"/>
            </w:tcBorders>
          </w:tcPr>
          <w:p w14:paraId="093D96EC"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AD3A13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3DBBD40"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FF82208" w14:textId="44ED6FF7"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4D3E6851" w14:textId="081F6F9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E34DC57" w14:textId="3909369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CF5EB8A" w14:textId="3180424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A09BE" w14:textId="207B8E90"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76347432" w14:textId="3F18EBF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55A8884" w14:textId="3A20A79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711B45" w14:paraId="2DBBAA30" w14:textId="77777777" w:rsidTr="00FD677F">
        <w:trPr>
          <w:gridAfter w:val="1"/>
          <w:wAfter w:w="14" w:type="dxa"/>
          <w:trHeight w:val="273"/>
        </w:trPr>
        <w:tc>
          <w:tcPr>
            <w:tcW w:w="546" w:type="dxa"/>
            <w:vMerge w:val="restart"/>
            <w:tcBorders>
              <w:top w:val="single" w:sz="4" w:space="0" w:color="auto"/>
              <w:left w:val="single" w:sz="4" w:space="0" w:color="auto"/>
              <w:right w:val="single" w:sz="4" w:space="0" w:color="auto"/>
            </w:tcBorders>
          </w:tcPr>
          <w:p w14:paraId="32AB9332" w14:textId="77777777" w:rsidR="00711B45" w:rsidRDefault="00711B45" w:rsidP="00711B45">
            <w:pPr>
              <w:spacing w:line="276" w:lineRule="auto"/>
              <w:ind w:left="103"/>
              <w:rPr>
                <w:rFonts w:ascii="Times New Roman" w:hAnsi="Times New Roman" w:cs="Times New Roman"/>
                <w:color w:val="000000" w:themeColor="text1"/>
              </w:rPr>
            </w:pPr>
          </w:p>
          <w:p w14:paraId="14D8BC67" w14:textId="12BDD645" w:rsidR="00711B45" w:rsidRDefault="00711B45" w:rsidP="00711B45">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15</w:t>
            </w:r>
          </w:p>
          <w:p w14:paraId="05C8C43D"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21D04F9" w14:textId="15532C3B" w:rsidR="00711B45" w:rsidRDefault="00711B45" w:rsidP="00711B45">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DE127FE" w14:textId="6D6B7698" w:rsidR="00711B45" w:rsidRDefault="00711B45" w:rsidP="00711B45">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2E546966" w14:textId="31C80574"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5C3696" w14:textId="720FBE09"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7A702BE" w14:textId="60FA567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20FC61" w14:textId="7ED4863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EE86A" w14:textId="3A2E14D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0A6CF72" w14:textId="14E372AD"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4A71374F" w14:textId="74B30B2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463A4F1" w14:textId="13BF826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711B45" w14:paraId="3E07B14E" w14:textId="77777777" w:rsidTr="00D26285">
        <w:trPr>
          <w:gridAfter w:val="1"/>
          <w:wAfter w:w="14" w:type="dxa"/>
          <w:trHeight w:val="300"/>
        </w:trPr>
        <w:tc>
          <w:tcPr>
            <w:tcW w:w="546" w:type="dxa"/>
            <w:vMerge/>
            <w:tcBorders>
              <w:left w:val="single" w:sz="4" w:space="0" w:color="auto"/>
              <w:right w:val="single" w:sz="4" w:space="0" w:color="auto"/>
            </w:tcBorders>
          </w:tcPr>
          <w:p w14:paraId="6ACFD27E"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1CB09E2"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5470256"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3171EA" w14:textId="34FA7BEA"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3EBDB39" w14:textId="0870995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4602E8" w14:textId="62B6CC68"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A5905" w14:textId="19CCA80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B65ED61" w14:textId="5B56936B"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05096E8" w14:textId="23625447"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EB9EEB6" w14:textId="0E47EA8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711B45" w14:paraId="38C7B69D" w14:textId="77777777" w:rsidTr="002B5E1E">
        <w:trPr>
          <w:gridAfter w:val="1"/>
          <w:wAfter w:w="14" w:type="dxa"/>
          <w:trHeight w:val="270"/>
        </w:trPr>
        <w:tc>
          <w:tcPr>
            <w:tcW w:w="546" w:type="dxa"/>
            <w:vMerge/>
            <w:tcBorders>
              <w:left w:val="single" w:sz="4" w:space="0" w:color="auto"/>
              <w:bottom w:val="single" w:sz="4" w:space="0" w:color="auto"/>
              <w:right w:val="single" w:sz="4" w:space="0" w:color="auto"/>
            </w:tcBorders>
          </w:tcPr>
          <w:p w14:paraId="71122B17" w14:textId="77777777" w:rsidR="00711B45" w:rsidRDefault="00711B45" w:rsidP="00711B45">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10BF28A" w14:textId="77777777" w:rsidR="00711B45" w:rsidRDefault="00711B45" w:rsidP="00711B45">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264792B" w14:textId="77777777" w:rsidR="00711B45" w:rsidRDefault="00711B45" w:rsidP="00711B45">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38922B8" w14:textId="77FE1D5A" w:rsidR="00711B45" w:rsidRDefault="00711B45" w:rsidP="00711B45">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F0593E2" w14:textId="6AB908BE"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0710EE" w14:textId="57915563"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214D68" w14:textId="7D85942C"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A36B8B" w14:textId="08925AB1"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6E618863" w14:textId="71ADF1C5"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EBA3673" w14:textId="3920F89F" w:rsidR="00711B45" w:rsidRDefault="00711B45" w:rsidP="00711B45">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2B5E1E" w14:paraId="54878DC3" w14:textId="77777777" w:rsidTr="002B5E1E">
        <w:trPr>
          <w:gridAfter w:val="1"/>
          <w:wAfter w:w="14" w:type="dxa"/>
          <w:trHeight w:val="1070"/>
        </w:trPr>
        <w:tc>
          <w:tcPr>
            <w:tcW w:w="546" w:type="dxa"/>
            <w:tcBorders>
              <w:top w:val="single" w:sz="4" w:space="0" w:color="auto"/>
              <w:left w:val="single" w:sz="4" w:space="0" w:color="auto"/>
              <w:right w:val="single" w:sz="4" w:space="0" w:color="auto"/>
            </w:tcBorders>
          </w:tcPr>
          <w:p w14:paraId="27915E26"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tcBorders>
              <w:top w:val="single" w:sz="4" w:space="0" w:color="auto"/>
              <w:left w:val="single" w:sz="4" w:space="0" w:color="auto"/>
              <w:right w:val="single" w:sz="4" w:space="0" w:color="auto"/>
            </w:tcBorders>
          </w:tcPr>
          <w:p w14:paraId="0ED59BFE" w14:textId="77777777" w:rsidR="002B5E1E" w:rsidRDefault="002B5E1E" w:rsidP="002B5E1E">
            <w:pPr>
              <w:spacing w:line="276" w:lineRule="auto"/>
              <w:jc w:val="center"/>
              <w:rPr>
                <w:rFonts w:ascii="Times New Roman" w:hAnsi="Times New Roman" w:cs="Times New Roman"/>
                <w:color w:val="000000" w:themeColor="text1"/>
              </w:rPr>
            </w:pPr>
          </w:p>
        </w:tc>
        <w:tc>
          <w:tcPr>
            <w:tcW w:w="3056" w:type="dxa"/>
            <w:tcBorders>
              <w:top w:val="single" w:sz="4" w:space="0" w:color="auto"/>
              <w:left w:val="single" w:sz="4" w:space="0" w:color="auto"/>
              <w:right w:val="single" w:sz="4" w:space="0" w:color="auto"/>
            </w:tcBorders>
            <w:vAlign w:val="center"/>
          </w:tcPr>
          <w:p w14:paraId="33CE1DFD" w14:textId="77777777"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5614E07" w14:textId="345E0631"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FB113A" w14:textId="55A8053E"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D097C4" w14:textId="29DDF716"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5B0ECC" w14:textId="5D996F24"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13539030" w14:textId="5CF65F61"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07CF4075" w14:textId="72B5E314"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E872C4" w14:textId="0820CADF"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2B5E1E" w14:paraId="67CCE712" w14:textId="77777777" w:rsidTr="002B5E1E">
        <w:trPr>
          <w:gridAfter w:val="1"/>
          <w:wAfter w:w="14" w:type="dxa"/>
          <w:trHeight w:val="2180"/>
        </w:trPr>
        <w:tc>
          <w:tcPr>
            <w:tcW w:w="546" w:type="dxa"/>
            <w:vMerge w:val="restart"/>
            <w:tcBorders>
              <w:left w:val="single" w:sz="4" w:space="0" w:color="auto"/>
              <w:right w:val="single" w:sz="4" w:space="0" w:color="auto"/>
            </w:tcBorders>
          </w:tcPr>
          <w:p w14:paraId="61E3A8A5" w14:textId="2C8CD013" w:rsidR="002B5E1E" w:rsidRDefault="002B5E1E" w:rsidP="002B5E1E">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16</w:t>
            </w:r>
          </w:p>
          <w:p w14:paraId="54A8FF76" w14:textId="77777777" w:rsidR="002B5E1E" w:rsidRDefault="002B5E1E" w:rsidP="002B5E1E">
            <w:pPr>
              <w:spacing w:line="276" w:lineRule="auto"/>
              <w:ind w:left="103"/>
              <w:rPr>
                <w:rFonts w:ascii="Times New Roman" w:hAnsi="Times New Roman" w:cs="Times New Roman"/>
                <w:color w:val="000000" w:themeColor="text1"/>
              </w:rPr>
            </w:pPr>
          </w:p>
          <w:p w14:paraId="7E4DEECC" w14:textId="77777777" w:rsidR="002B5E1E" w:rsidRDefault="002B5E1E" w:rsidP="002B5E1E">
            <w:pPr>
              <w:spacing w:line="276" w:lineRule="auto"/>
              <w:ind w:left="103"/>
              <w:rPr>
                <w:rFonts w:ascii="Times New Roman" w:hAnsi="Times New Roman" w:cs="Times New Roman"/>
                <w:color w:val="000000" w:themeColor="text1"/>
              </w:rPr>
            </w:pPr>
          </w:p>
          <w:p w14:paraId="37DAB2AC" w14:textId="77777777" w:rsidR="002B5E1E" w:rsidRDefault="002B5E1E" w:rsidP="002B5E1E">
            <w:pPr>
              <w:spacing w:line="276" w:lineRule="auto"/>
              <w:ind w:left="103"/>
              <w:rPr>
                <w:rFonts w:ascii="Times New Roman" w:hAnsi="Times New Roman" w:cs="Times New Roman"/>
                <w:color w:val="000000" w:themeColor="text1"/>
              </w:rPr>
            </w:pPr>
          </w:p>
          <w:p w14:paraId="2D75E360"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1EA09778" w14:textId="7B1BF1B4" w:rsidR="002B5E1E" w:rsidRDefault="002B5E1E" w:rsidP="002B5E1E">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0D1A0243" w14:textId="4F36E984" w:rsidR="002B5E1E" w:rsidRDefault="002B5E1E" w:rsidP="002B5E1E">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Административный 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11DF95E9" w14:textId="0DA88C32"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986D1C7" w14:textId="16204771"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42A99BB" w14:textId="036E6B1B"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87DFE" w14:textId="3E0F919F"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E631B2" w14:textId="02082F59"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c>
          <w:tcPr>
            <w:tcW w:w="1134" w:type="dxa"/>
            <w:tcBorders>
              <w:top w:val="single" w:sz="4" w:space="0" w:color="auto"/>
              <w:left w:val="single" w:sz="4" w:space="0" w:color="auto"/>
              <w:bottom w:val="single" w:sz="4" w:space="0" w:color="auto"/>
              <w:right w:val="single" w:sz="4" w:space="0" w:color="auto"/>
            </w:tcBorders>
            <w:vAlign w:val="center"/>
          </w:tcPr>
          <w:p w14:paraId="2C0D4AE4" w14:textId="50EED1AB"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4FEC7E0" w14:textId="74EE68C1"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D4694F3" w14:textId="78692016"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30 000,00</w:t>
            </w:r>
          </w:p>
        </w:tc>
      </w:tr>
      <w:tr w:rsidR="002B5E1E" w14:paraId="4057ED0A" w14:textId="77777777" w:rsidTr="002B5E1E">
        <w:trPr>
          <w:gridAfter w:val="1"/>
          <w:wAfter w:w="14" w:type="dxa"/>
          <w:trHeight w:val="419"/>
        </w:trPr>
        <w:tc>
          <w:tcPr>
            <w:tcW w:w="546" w:type="dxa"/>
            <w:vMerge/>
            <w:tcBorders>
              <w:left w:val="single" w:sz="4" w:space="0" w:color="auto"/>
              <w:bottom w:val="single" w:sz="4" w:space="0" w:color="auto"/>
              <w:right w:val="single" w:sz="4" w:space="0" w:color="auto"/>
            </w:tcBorders>
          </w:tcPr>
          <w:p w14:paraId="1EEB68E4" w14:textId="77777777" w:rsidR="002B5E1E" w:rsidRDefault="002B5E1E" w:rsidP="002B5E1E">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823B943" w14:textId="77777777" w:rsidR="002B5E1E" w:rsidRDefault="002B5E1E" w:rsidP="002B5E1E">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D870F4A" w14:textId="77777777" w:rsidR="002B5E1E" w:rsidRDefault="002B5E1E" w:rsidP="002B5E1E">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625C74" w14:textId="6F617205" w:rsidR="002B5E1E" w:rsidRDefault="002B5E1E" w:rsidP="002B5E1E">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581AE6D" w14:textId="1D2AEF8D"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0D4EBC" w14:textId="1334B317"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92528C" w14:textId="67C73C0A"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758CF0" w14:textId="61573ECC"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tcBorders>
              <w:top w:val="single" w:sz="4" w:space="0" w:color="auto"/>
              <w:left w:val="single" w:sz="4" w:space="0" w:color="auto"/>
              <w:bottom w:val="single" w:sz="4" w:space="0" w:color="auto"/>
              <w:right w:val="single" w:sz="4" w:space="0" w:color="auto"/>
            </w:tcBorders>
            <w:vAlign w:val="center"/>
          </w:tcPr>
          <w:p w14:paraId="18ACC95A" w14:textId="6B10F8EA"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B54655" w14:textId="052A1CED" w:rsidR="002B5E1E" w:rsidRDefault="002B5E1E" w:rsidP="002B5E1E">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bl>
    <w:p w14:paraId="19722826" w14:textId="77777777" w:rsidR="00ED12A8" w:rsidRPr="00EE4762" w:rsidRDefault="00ED12A8">
      <w:pPr>
        <w:spacing w:after="160" w:line="276" w:lineRule="auto"/>
        <w:rPr>
          <w:rFonts w:ascii="Times New Roman" w:hAnsi="Times New Roman" w:cs="Times New Roman"/>
          <w:color w:val="000000" w:themeColor="text1"/>
        </w:rPr>
      </w:pPr>
    </w:p>
    <w:p w14:paraId="4B7B06C1" w14:textId="77777777" w:rsidR="00ED12A8" w:rsidRDefault="00E37A03">
      <w:pPr>
        <w:spacing w:after="160"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_________________</w:t>
      </w:r>
    </w:p>
    <w:p w14:paraId="0B9B5687" w14:textId="77777777" w:rsidR="00384604" w:rsidRDefault="00384604">
      <w:pPr>
        <w:spacing w:after="160" w:line="276" w:lineRule="auto"/>
        <w:rPr>
          <w:rFonts w:ascii="Times New Roman" w:hAnsi="Times New Roman" w:cs="Times New Roman"/>
          <w:color w:val="000000" w:themeColor="text1"/>
        </w:rPr>
      </w:pPr>
    </w:p>
    <w:p w14:paraId="592C985E" w14:textId="77777777" w:rsidR="00812050" w:rsidRDefault="00812050">
      <w:pPr>
        <w:spacing w:after="160" w:line="276" w:lineRule="auto"/>
        <w:rPr>
          <w:rFonts w:ascii="Times New Roman" w:hAnsi="Times New Roman" w:cs="Times New Roman"/>
          <w:b/>
          <w:color w:val="000000" w:themeColor="text1"/>
        </w:rPr>
      </w:pPr>
    </w:p>
    <w:p w14:paraId="0FC607F1" w14:textId="1993E107" w:rsidR="00ED12A8" w:rsidRDefault="00812050">
      <w:pPr>
        <w:spacing w:after="160" w:line="276" w:lineRule="auto"/>
        <w:rPr>
          <w:rFonts w:ascii="Times New Roman" w:hAnsi="Times New Roman" w:cs="Times New Roman"/>
          <w:color w:val="000000" w:themeColor="text1"/>
        </w:rPr>
      </w:pPr>
      <w:r>
        <w:rPr>
          <w:rFonts w:ascii="Times New Roman" w:hAnsi="Times New Roman" w:cs="Times New Roman"/>
          <w:b/>
          <w:color w:val="000000" w:themeColor="text1"/>
        </w:rPr>
        <w:lastRenderedPageBreak/>
        <w:t>4</w:t>
      </w:r>
      <w:r w:rsidR="00E37A03">
        <w:rPr>
          <w:rFonts w:ascii="Times New Roman" w:hAnsi="Times New Roman" w:cs="Times New Roman"/>
          <w:color w:val="000000" w:themeColor="text1"/>
        </w:rPr>
        <w:t>. Приложен</w:t>
      </w:r>
      <w:r w:rsidR="002837B4">
        <w:rPr>
          <w:rFonts w:ascii="Times New Roman" w:hAnsi="Times New Roman" w:cs="Times New Roman"/>
          <w:color w:val="000000" w:themeColor="text1"/>
        </w:rPr>
        <w:t xml:space="preserve">ие №3 к муниципальной программе </w:t>
      </w:r>
      <w:r w:rsidR="00E37A03">
        <w:rPr>
          <w:rFonts w:ascii="Times New Roman" w:hAnsi="Times New Roman" w:cs="Times New Roman"/>
          <w:color w:val="000000" w:themeColor="text1"/>
        </w:rPr>
        <w:t xml:space="preserve">«Прогнозная (справочная) оценка ресурсного обеспечения реализации Муниципальной программы за счет всех источников финансирования» изложить в новой </w:t>
      </w:r>
      <w:hyperlink r:id="rId11" w:anchor="Par486" w:history="1">
        <w:r w:rsidR="00E37A03">
          <w:rPr>
            <w:rStyle w:val="a9"/>
            <w:rFonts w:ascii="Times New Roman" w:hAnsi="Times New Roman" w:cs="Times New Roman"/>
            <w:color w:val="000000" w:themeColor="text1"/>
            <w:u w:val="none"/>
          </w:rPr>
          <w:t>редакции</w:t>
        </w:r>
      </w:hyperlink>
      <w:r w:rsidR="00E37A03">
        <w:rPr>
          <w:rFonts w:ascii="Times New Roman" w:hAnsi="Times New Roman" w:cs="Times New Roman"/>
          <w:color w:val="000000" w:themeColor="text1"/>
        </w:rPr>
        <w:t>:</w:t>
      </w:r>
    </w:p>
    <w:p w14:paraId="3B2B5CD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3 к Муниципальной программе </w:t>
      </w:r>
    </w:p>
    <w:p w14:paraId="0995E8CC" w14:textId="77777777" w:rsidR="00ED12A8" w:rsidRDefault="00ED12A8">
      <w:pPr>
        <w:spacing w:line="276" w:lineRule="auto"/>
        <w:ind w:left="4414" w:right="4337" w:hanging="77"/>
        <w:jc w:val="center"/>
        <w:rPr>
          <w:rFonts w:ascii="Times New Roman" w:hAnsi="Times New Roman" w:cs="Times New Roman"/>
          <w:color w:val="000000" w:themeColor="text1"/>
        </w:rPr>
      </w:pPr>
    </w:p>
    <w:p w14:paraId="5710862B" w14:textId="77777777" w:rsidR="00ED12A8" w:rsidRDefault="00E37A03">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14:paraId="2FF7F1F8" w14:textId="77777777" w:rsidR="00ED12A8" w:rsidRDefault="00ED12A8">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4992" w:type="dxa"/>
        <w:tblLayout w:type="fixed"/>
        <w:tblLook w:val="04A0" w:firstRow="1" w:lastRow="0" w:firstColumn="1" w:lastColumn="0" w:noHBand="0" w:noVBand="1"/>
      </w:tblPr>
      <w:tblGrid>
        <w:gridCol w:w="667"/>
        <w:gridCol w:w="1843"/>
        <w:gridCol w:w="2710"/>
        <w:gridCol w:w="1714"/>
        <w:gridCol w:w="1276"/>
        <w:gridCol w:w="1559"/>
        <w:gridCol w:w="1276"/>
        <w:gridCol w:w="1134"/>
        <w:gridCol w:w="1254"/>
        <w:gridCol w:w="1276"/>
        <w:gridCol w:w="283"/>
      </w:tblGrid>
      <w:tr w:rsidR="00ED12A8" w14:paraId="63ED3579" w14:textId="77777777" w:rsidTr="000B24D2">
        <w:trPr>
          <w:gridAfter w:val="1"/>
          <w:wAfter w:w="283" w:type="dxa"/>
          <w:trHeight w:val="315"/>
        </w:trPr>
        <w:tc>
          <w:tcPr>
            <w:tcW w:w="667" w:type="dxa"/>
            <w:vMerge w:val="restart"/>
            <w:tcBorders>
              <w:top w:val="single" w:sz="4" w:space="0" w:color="auto"/>
              <w:left w:val="single" w:sz="4" w:space="0" w:color="auto"/>
              <w:bottom w:val="single" w:sz="4" w:space="0" w:color="auto"/>
              <w:right w:val="nil"/>
            </w:tcBorders>
            <w:shd w:val="clear" w:color="auto" w:fill="auto"/>
            <w:vAlign w:val="center"/>
            <w:hideMark/>
          </w:tcPr>
          <w:p w14:paraId="560A827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C2B7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10" w:type="dxa"/>
            <w:vMerge w:val="restart"/>
            <w:tcBorders>
              <w:top w:val="single" w:sz="4" w:space="0" w:color="auto"/>
              <w:left w:val="nil"/>
              <w:bottom w:val="single" w:sz="4" w:space="0" w:color="auto"/>
              <w:right w:val="single" w:sz="4" w:space="0" w:color="auto"/>
            </w:tcBorders>
            <w:shd w:val="clear" w:color="auto" w:fill="auto"/>
            <w:vAlign w:val="center"/>
            <w:hideMark/>
          </w:tcPr>
          <w:p w14:paraId="5B5BF6A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Название муниципальной программы</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211512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7775" w:type="dxa"/>
            <w:gridSpan w:val="6"/>
            <w:tcBorders>
              <w:top w:val="single" w:sz="4" w:space="0" w:color="auto"/>
              <w:left w:val="nil"/>
              <w:bottom w:val="single" w:sz="4" w:space="0" w:color="auto"/>
              <w:right w:val="single" w:sz="4" w:space="0" w:color="auto"/>
            </w:tcBorders>
            <w:shd w:val="clear" w:color="auto" w:fill="auto"/>
            <w:vAlign w:val="bottom"/>
            <w:hideMark/>
          </w:tcPr>
          <w:p w14:paraId="1D626C9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ED12A8" w14:paraId="1AD1EC60" w14:textId="77777777" w:rsidTr="000B24D2">
        <w:trPr>
          <w:gridAfter w:val="1"/>
          <w:wAfter w:w="283" w:type="dxa"/>
          <w:trHeight w:val="765"/>
        </w:trPr>
        <w:tc>
          <w:tcPr>
            <w:tcW w:w="667" w:type="dxa"/>
            <w:vMerge/>
            <w:tcBorders>
              <w:top w:val="single" w:sz="4" w:space="0" w:color="auto"/>
              <w:left w:val="single" w:sz="4" w:space="0" w:color="auto"/>
              <w:bottom w:val="single" w:sz="4" w:space="0" w:color="auto"/>
              <w:right w:val="nil"/>
            </w:tcBorders>
            <w:vAlign w:val="center"/>
            <w:hideMark/>
          </w:tcPr>
          <w:p w14:paraId="1E294185"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C347A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bottom w:val="single" w:sz="4" w:space="0" w:color="auto"/>
              <w:right w:val="single" w:sz="4" w:space="0" w:color="auto"/>
            </w:tcBorders>
            <w:vAlign w:val="center"/>
            <w:hideMark/>
          </w:tcPr>
          <w:p w14:paraId="719FF42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14:paraId="2066885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276" w:type="dxa"/>
            <w:tcBorders>
              <w:top w:val="nil"/>
              <w:left w:val="nil"/>
              <w:bottom w:val="single" w:sz="4" w:space="0" w:color="auto"/>
              <w:right w:val="single" w:sz="4" w:space="0" w:color="auto"/>
            </w:tcBorders>
            <w:shd w:val="clear" w:color="auto" w:fill="auto"/>
            <w:vAlign w:val="bottom"/>
            <w:hideMark/>
          </w:tcPr>
          <w:p w14:paraId="188A0592"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559" w:type="dxa"/>
            <w:tcBorders>
              <w:top w:val="nil"/>
              <w:left w:val="nil"/>
              <w:bottom w:val="single" w:sz="4" w:space="0" w:color="auto"/>
              <w:right w:val="single" w:sz="4" w:space="0" w:color="auto"/>
            </w:tcBorders>
            <w:shd w:val="clear" w:color="auto" w:fill="auto"/>
            <w:vAlign w:val="bottom"/>
            <w:hideMark/>
          </w:tcPr>
          <w:p w14:paraId="020464D8"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14:paraId="7D9D6BC9"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2024 год</w:t>
            </w:r>
          </w:p>
        </w:tc>
        <w:tc>
          <w:tcPr>
            <w:tcW w:w="1134" w:type="dxa"/>
            <w:tcBorders>
              <w:top w:val="nil"/>
              <w:left w:val="nil"/>
              <w:bottom w:val="single" w:sz="4" w:space="0" w:color="auto"/>
              <w:right w:val="single" w:sz="4" w:space="0" w:color="auto"/>
            </w:tcBorders>
            <w:shd w:val="clear" w:color="auto" w:fill="auto"/>
            <w:vAlign w:val="bottom"/>
            <w:hideMark/>
          </w:tcPr>
          <w:p w14:paraId="1B3CFC81"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254" w:type="dxa"/>
            <w:tcBorders>
              <w:top w:val="nil"/>
              <w:left w:val="nil"/>
              <w:bottom w:val="single" w:sz="4" w:space="0" w:color="auto"/>
              <w:right w:val="single" w:sz="4" w:space="0" w:color="auto"/>
            </w:tcBorders>
            <w:shd w:val="clear" w:color="auto" w:fill="auto"/>
            <w:vAlign w:val="bottom"/>
            <w:hideMark/>
          </w:tcPr>
          <w:p w14:paraId="0DAF9C6F" w14:textId="77777777" w:rsidR="00ED12A8" w:rsidRDefault="00E37A03"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2026 год</w:t>
            </w:r>
          </w:p>
        </w:tc>
        <w:tc>
          <w:tcPr>
            <w:tcW w:w="1276" w:type="dxa"/>
            <w:tcBorders>
              <w:top w:val="nil"/>
              <w:left w:val="nil"/>
              <w:bottom w:val="single" w:sz="4" w:space="0" w:color="auto"/>
              <w:right w:val="single" w:sz="4" w:space="0" w:color="auto"/>
            </w:tcBorders>
            <w:shd w:val="clear" w:color="auto" w:fill="auto"/>
            <w:vAlign w:val="bottom"/>
          </w:tcPr>
          <w:p w14:paraId="25111150" w14:textId="77777777" w:rsidR="00ED12A8" w:rsidRDefault="00E37A03" w:rsidP="000B24D2">
            <w:pP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ED12A8" w14:paraId="018E54CA"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265EF3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B96469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Муниципальная программа</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1E677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«Развитие коммунальной и жилищной инфраструктуры, 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C735C6C"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0AD9D88"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559" w:type="dxa"/>
            <w:tcBorders>
              <w:top w:val="nil"/>
              <w:left w:val="nil"/>
              <w:bottom w:val="single" w:sz="8" w:space="0" w:color="000000"/>
              <w:right w:val="single" w:sz="8" w:space="0" w:color="000000"/>
            </w:tcBorders>
            <w:shd w:val="clear" w:color="auto" w:fill="auto"/>
            <w:vAlign w:val="center"/>
            <w:hideMark/>
          </w:tcPr>
          <w:p w14:paraId="4F8165D0"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276" w:type="dxa"/>
            <w:tcBorders>
              <w:top w:val="nil"/>
              <w:left w:val="nil"/>
              <w:bottom w:val="single" w:sz="8" w:space="0" w:color="000000"/>
              <w:right w:val="single" w:sz="8" w:space="0" w:color="000000"/>
            </w:tcBorders>
            <w:shd w:val="clear" w:color="auto" w:fill="auto"/>
            <w:vAlign w:val="center"/>
            <w:hideMark/>
          </w:tcPr>
          <w:p w14:paraId="322BBCB2" w14:textId="4F8EFDDD" w:rsidR="00ED12A8" w:rsidRPr="00384604" w:rsidRDefault="00D82804" w:rsidP="000B24D2">
            <w:pPr>
              <w:jc w:val="center"/>
              <w:rPr>
                <w:rFonts w:ascii="Times New Roman" w:hAnsi="Times New Roman" w:cs="Times New Roman"/>
                <w:color w:val="000000" w:themeColor="text1"/>
              </w:rPr>
            </w:pPr>
            <w:r>
              <w:rPr>
                <w:rFonts w:ascii="Times New Roman" w:hAnsi="Times New Roman" w:cs="Times New Roman"/>
                <w:color w:val="000000" w:themeColor="text1"/>
              </w:rPr>
              <w:t>17 081 643,00</w:t>
            </w:r>
          </w:p>
        </w:tc>
        <w:tc>
          <w:tcPr>
            <w:tcW w:w="1134" w:type="dxa"/>
            <w:tcBorders>
              <w:top w:val="nil"/>
              <w:left w:val="nil"/>
              <w:bottom w:val="single" w:sz="8" w:space="0" w:color="000000"/>
              <w:right w:val="single" w:sz="8" w:space="0" w:color="000000"/>
            </w:tcBorders>
            <w:shd w:val="clear" w:color="auto" w:fill="auto"/>
            <w:vAlign w:val="center"/>
            <w:hideMark/>
          </w:tcPr>
          <w:p w14:paraId="52F2D43A" w14:textId="5E8A6ECF" w:rsidR="00ED12A8" w:rsidRDefault="00E14C21" w:rsidP="000B24D2">
            <w:pPr>
              <w:jc w:val="center"/>
              <w:rPr>
                <w:rFonts w:ascii="Times New Roman" w:hAnsi="Times New Roman" w:cs="Times New Roman"/>
                <w:color w:val="000000" w:themeColor="text1"/>
              </w:rPr>
            </w:pPr>
            <w:r>
              <w:rPr>
                <w:rFonts w:ascii="Times New Roman" w:hAnsi="Times New Roman" w:cs="Times New Roman"/>
                <w:color w:val="000000" w:themeColor="text1"/>
              </w:rPr>
              <w:t>2 324 999,00</w:t>
            </w:r>
          </w:p>
        </w:tc>
        <w:tc>
          <w:tcPr>
            <w:tcW w:w="1254" w:type="dxa"/>
            <w:tcBorders>
              <w:top w:val="nil"/>
              <w:left w:val="nil"/>
              <w:bottom w:val="single" w:sz="8" w:space="0" w:color="auto"/>
              <w:right w:val="single" w:sz="4" w:space="0" w:color="auto"/>
            </w:tcBorders>
            <w:shd w:val="clear" w:color="auto" w:fill="auto"/>
            <w:vAlign w:val="center"/>
            <w:hideMark/>
          </w:tcPr>
          <w:p w14:paraId="48C48D8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7794A5" w14:textId="3BBCCEE0" w:rsidR="00ED12A8" w:rsidRDefault="00D82804"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37 525 053,76</w:t>
            </w:r>
          </w:p>
        </w:tc>
      </w:tr>
      <w:tr w:rsidR="00ED12A8" w14:paraId="2A0B7DA3"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4C576A80"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09D9547"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874B5D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71966F"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0A4EE2C"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252039F"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F61CB59"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C2CDFB"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64D5F3"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07094DB" w14:textId="77777777" w:rsidR="00ED12A8" w:rsidRDefault="00E37A03"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ED12A8" w14:paraId="5608A1AF"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15DF953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D6CC90F"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16A090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E87349"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F9B7E08"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559" w:type="dxa"/>
            <w:tcBorders>
              <w:top w:val="nil"/>
              <w:left w:val="nil"/>
              <w:bottom w:val="single" w:sz="8" w:space="0" w:color="000000"/>
              <w:right w:val="single" w:sz="8" w:space="0" w:color="000000"/>
            </w:tcBorders>
            <w:shd w:val="clear" w:color="auto" w:fill="auto"/>
            <w:vAlign w:val="center"/>
            <w:hideMark/>
          </w:tcPr>
          <w:p w14:paraId="5B3EA975"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276" w:type="dxa"/>
            <w:tcBorders>
              <w:top w:val="nil"/>
              <w:left w:val="nil"/>
              <w:bottom w:val="single" w:sz="8" w:space="0" w:color="000000"/>
              <w:right w:val="single" w:sz="8" w:space="0" w:color="000000"/>
            </w:tcBorders>
            <w:shd w:val="clear" w:color="auto" w:fill="auto"/>
            <w:vAlign w:val="center"/>
            <w:hideMark/>
          </w:tcPr>
          <w:p w14:paraId="0DF7E252" w14:textId="3BA93DA5" w:rsidR="00ED12A8" w:rsidRDefault="000370C9"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4 838 400, 00</w:t>
            </w:r>
          </w:p>
        </w:tc>
        <w:tc>
          <w:tcPr>
            <w:tcW w:w="1134" w:type="dxa"/>
            <w:tcBorders>
              <w:top w:val="nil"/>
              <w:left w:val="nil"/>
              <w:bottom w:val="single" w:sz="8" w:space="0" w:color="000000"/>
              <w:right w:val="single" w:sz="8" w:space="0" w:color="000000"/>
            </w:tcBorders>
            <w:shd w:val="clear" w:color="auto" w:fill="auto"/>
            <w:vAlign w:val="center"/>
            <w:hideMark/>
          </w:tcPr>
          <w:p w14:paraId="79B21E15" w14:textId="1B3DC4B3" w:rsidR="00ED12A8" w:rsidRDefault="00E14C21"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138F19B" w14:textId="77777777" w:rsidR="00ED12A8" w:rsidRDefault="00ED12A8" w:rsidP="000B24D2">
            <w:pPr>
              <w:widowControl/>
              <w:suppressAutoHyphens w:val="0"/>
              <w:jc w:val="center"/>
              <w:rPr>
                <w:rFonts w:ascii="Times New Roman" w:eastAsia="Times New Roman" w:hAnsi="Times New Roman" w:cs="Times New Roman"/>
                <w:color w:val="000000" w:themeColor="text1"/>
                <w:kern w:val="0"/>
                <w:lang w:eastAsia="ru-RU" w:bidi="ar-SA"/>
              </w:rPr>
            </w:pPr>
          </w:p>
          <w:p w14:paraId="4099A964"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2043240" w14:textId="1E001395" w:rsidR="00ED12A8" w:rsidRDefault="00E14C21"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11 952 754,00</w:t>
            </w:r>
          </w:p>
        </w:tc>
      </w:tr>
      <w:tr w:rsidR="00ED12A8" w14:paraId="7B534DF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42F87A6"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E73B34F"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B2CCE5"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16B35F3" w14:textId="77777777" w:rsidR="00ED12A8" w:rsidRDefault="00E37A03"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016D10" w14:textId="77777777" w:rsidR="00ED12A8" w:rsidRDefault="00E37A03" w:rsidP="000B24D2">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559" w:type="dxa"/>
            <w:tcBorders>
              <w:top w:val="nil"/>
              <w:left w:val="nil"/>
              <w:bottom w:val="single" w:sz="8" w:space="0" w:color="000000"/>
              <w:right w:val="single" w:sz="8" w:space="0" w:color="000000"/>
            </w:tcBorders>
            <w:shd w:val="clear" w:color="auto" w:fill="auto"/>
            <w:vAlign w:val="center"/>
            <w:hideMark/>
          </w:tcPr>
          <w:p w14:paraId="46C1EB15" w14:textId="77777777" w:rsidR="00ED12A8" w:rsidRDefault="00E37A03" w:rsidP="000B24D2">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276" w:type="dxa"/>
            <w:tcBorders>
              <w:top w:val="nil"/>
              <w:left w:val="nil"/>
              <w:bottom w:val="single" w:sz="8" w:space="0" w:color="000000"/>
              <w:right w:val="single" w:sz="8" w:space="0" w:color="000000"/>
            </w:tcBorders>
            <w:shd w:val="clear" w:color="auto" w:fill="auto"/>
            <w:vAlign w:val="center"/>
            <w:hideMark/>
          </w:tcPr>
          <w:p w14:paraId="1864709A" w14:textId="7CE71B5E" w:rsidR="00ED12A8" w:rsidRDefault="00D82804" w:rsidP="000B24D2">
            <w:pPr>
              <w:jc w:val="center"/>
              <w:rPr>
                <w:rFonts w:ascii="Times New Roman" w:hAnsi="Times New Roman" w:cs="Times New Roman"/>
                <w:color w:val="000000" w:themeColor="text1"/>
              </w:rPr>
            </w:pPr>
            <w:r>
              <w:rPr>
                <w:rFonts w:ascii="Times New Roman" w:hAnsi="Times New Roman" w:cs="Times New Roman"/>
                <w:color w:val="000000" w:themeColor="text1"/>
              </w:rPr>
              <w:t>12 243 243, 00</w:t>
            </w:r>
          </w:p>
        </w:tc>
        <w:tc>
          <w:tcPr>
            <w:tcW w:w="1134" w:type="dxa"/>
            <w:tcBorders>
              <w:top w:val="nil"/>
              <w:left w:val="nil"/>
              <w:bottom w:val="single" w:sz="8" w:space="0" w:color="000000"/>
              <w:right w:val="single" w:sz="8" w:space="0" w:color="000000"/>
            </w:tcBorders>
            <w:shd w:val="clear" w:color="auto" w:fill="auto"/>
            <w:vAlign w:val="center"/>
            <w:hideMark/>
          </w:tcPr>
          <w:p w14:paraId="604093F8" w14:textId="77777777" w:rsidR="00ED12A8" w:rsidRDefault="00E37A03" w:rsidP="000B24D2">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28796AA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4FCA503" w14:textId="71EF6DBD" w:rsidR="00ED12A8" w:rsidRDefault="00D82804"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25 572 309,76</w:t>
            </w:r>
          </w:p>
        </w:tc>
      </w:tr>
      <w:tr w:rsidR="00ED12A8" w14:paraId="3F395468" w14:textId="77777777" w:rsidTr="000B24D2">
        <w:trPr>
          <w:gridAfter w:val="1"/>
          <w:wAfter w:w="283" w:type="dxa"/>
          <w:trHeight w:val="330"/>
        </w:trPr>
        <w:tc>
          <w:tcPr>
            <w:tcW w:w="667" w:type="dxa"/>
            <w:vMerge/>
            <w:tcBorders>
              <w:top w:val="nil"/>
              <w:left w:val="single" w:sz="8" w:space="0" w:color="000000"/>
              <w:bottom w:val="single" w:sz="8" w:space="0" w:color="000000"/>
              <w:right w:val="nil"/>
            </w:tcBorders>
            <w:vAlign w:val="center"/>
            <w:hideMark/>
          </w:tcPr>
          <w:p w14:paraId="45E2C975"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57675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246CA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C68A8F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Иные</w:t>
            </w:r>
          </w:p>
        </w:tc>
        <w:tc>
          <w:tcPr>
            <w:tcW w:w="1276" w:type="dxa"/>
            <w:tcBorders>
              <w:top w:val="nil"/>
              <w:left w:val="nil"/>
              <w:bottom w:val="single" w:sz="8" w:space="0" w:color="000000"/>
              <w:right w:val="single" w:sz="8" w:space="0" w:color="000000"/>
            </w:tcBorders>
            <w:shd w:val="clear" w:color="auto" w:fill="auto"/>
            <w:vAlign w:val="center"/>
            <w:hideMark/>
          </w:tcPr>
          <w:p w14:paraId="3627005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144158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BFB417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10B9FD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5FFCFB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CFE2B7"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3ACA44F6" w14:textId="77777777" w:rsidTr="000B24D2">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1567F00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6FF2A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4BC5CF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теплоснабжения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19472BF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5A6ECAC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c>
          <w:tcPr>
            <w:tcW w:w="1559" w:type="dxa"/>
            <w:tcBorders>
              <w:top w:val="nil"/>
              <w:left w:val="nil"/>
              <w:bottom w:val="single" w:sz="8" w:space="0" w:color="000000"/>
              <w:right w:val="single" w:sz="8" w:space="0" w:color="000000"/>
            </w:tcBorders>
            <w:shd w:val="clear" w:color="auto" w:fill="auto"/>
            <w:vAlign w:val="center"/>
            <w:hideMark/>
          </w:tcPr>
          <w:p w14:paraId="6766B7B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A1FB5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334CE2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D50D1F" w14:textId="77777777" w:rsidR="00ED12A8" w:rsidRDefault="00ED12A8" w:rsidP="000B24D2">
            <w:pPr>
              <w:widowControl/>
              <w:suppressAutoHyphens w:val="0"/>
              <w:jc w:val="center"/>
              <w:rPr>
                <w:rFonts w:ascii="Times New Roman" w:eastAsia="Times New Roman" w:hAnsi="Times New Roman" w:cs="Times New Roman"/>
                <w:kern w:val="0"/>
                <w:lang w:eastAsia="ru-RU" w:bidi="ar-SA"/>
              </w:rPr>
            </w:pPr>
          </w:p>
          <w:p w14:paraId="37655A7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4D73E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1 161 </w:t>
            </w:r>
          </w:p>
          <w:p w14:paraId="246466D8"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770,00</w:t>
            </w:r>
          </w:p>
        </w:tc>
      </w:tr>
      <w:tr w:rsidR="00ED12A8" w14:paraId="44DC9076"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7CC458B2"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BA1DF"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ECDAF91"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3D5396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608C5D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99BA32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CDD56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D815F0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289F9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7F25DE"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3EBD0D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C9EDE66"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C6DF99"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7CC3AD"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6BAE8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3FD8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c>
          <w:tcPr>
            <w:tcW w:w="1559" w:type="dxa"/>
            <w:tcBorders>
              <w:top w:val="nil"/>
              <w:left w:val="nil"/>
              <w:bottom w:val="single" w:sz="8" w:space="0" w:color="000000"/>
              <w:right w:val="single" w:sz="8" w:space="0" w:color="000000"/>
            </w:tcBorders>
            <w:shd w:val="clear" w:color="auto" w:fill="auto"/>
            <w:vAlign w:val="center"/>
            <w:hideMark/>
          </w:tcPr>
          <w:p w14:paraId="01F15D7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39B4DA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FF256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24B15E5" w14:textId="77777777" w:rsidR="00ED12A8" w:rsidRDefault="00ED12A8" w:rsidP="000B24D2">
            <w:pPr>
              <w:widowControl/>
              <w:suppressAutoHyphens w:val="0"/>
              <w:jc w:val="center"/>
              <w:rPr>
                <w:rFonts w:ascii="Times New Roman" w:eastAsia="Times New Roman" w:hAnsi="Times New Roman" w:cs="Times New Roman"/>
                <w:kern w:val="0"/>
                <w:lang w:eastAsia="ru-RU" w:bidi="ar-SA"/>
              </w:rPr>
            </w:pPr>
          </w:p>
          <w:p w14:paraId="0593C97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A564F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1 051 </w:t>
            </w:r>
          </w:p>
          <w:p w14:paraId="111F96E0"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770,00</w:t>
            </w:r>
          </w:p>
        </w:tc>
      </w:tr>
      <w:tr w:rsidR="00ED12A8" w14:paraId="04900165"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08B87EB0"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E0D59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6EEFC6"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EF16AA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E96505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c>
          <w:tcPr>
            <w:tcW w:w="1559" w:type="dxa"/>
            <w:tcBorders>
              <w:top w:val="nil"/>
              <w:left w:val="nil"/>
              <w:bottom w:val="single" w:sz="8" w:space="0" w:color="000000"/>
              <w:right w:val="single" w:sz="8" w:space="0" w:color="000000"/>
            </w:tcBorders>
            <w:shd w:val="clear" w:color="auto" w:fill="auto"/>
            <w:vAlign w:val="center"/>
            <w:hideMark/>
          </w:tcPr>
          <w:p w14:paraId="77948C6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8DBBFE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15E1BC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25D25E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A83924A"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r>
      <w:tr w:rsidR="00ED12A8" w14:paraId="2BE3C054"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2392315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A7CCD6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0E08B4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Замена котла в котельной №3 по ул. </w:t>
            </w:r>
            <w:r>
              <w:rPr>
                <w:rFonts w:ascii="Times New Roman" w:eastAsia="Times New Roman" w:hAnsi="Times New Roman" w:cs="Times New Roman"/>
                <w:kern w:val="0"/>
                <w:lang w:eastAsia="ru-RU" w:bidi="ar-SA"/>
              </w:rPr>
              <w:lastRenderedPageBreak/>
              <w:t>Кооперативной пгт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214B4E9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auto"/>
              <w:right w:val="single" w:sz="8" w:space="0" w:color="000000"/>
            </w:tcBorders>
            <w:shd w:val="clear" w:color="auto" w:fill="auto"/>
            <w:vAlign w:val="center"/>
            <w:hideMark/>
          </w:tcPr>
          <w:p w14:paraId="611230F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c>
          <w:tcPr>
            <w:tcW w:w="1559" w:type="dxa"/>
            <w:tcBorders>
              <w:top w:val="nil"/>
              <w:left w:val="nil"/>
              <w:bottom w:val="single" w:sz="8" w:space="0" w:color="auto"/>
              <w:right w:val="single" w:sz="8" w:space="0" w:color="000000"/>
            </w:tcBorders>
            <w:shd w:val="clear" w:color="auto" w:fill="auto"/>
            <w:vAlign w:val="center"/>
            <w:hideMark/>
          </w:tcPr>
          <w:p w14:paraId="11ECA21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E11F3B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1C06EC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66AF5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60AD44"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r>
      <w:tr w:rsidR="00ED12A8" w14:paraId="1EAB9A95"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B5619F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2E6B67"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DB060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98298C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2ADAA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113683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09242F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61F41D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82E901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D5B3276"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92B5E8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8560512"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70D4D31"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4573FD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3922A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4F32AB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c>
          <w:tcPr>
            <w:tcW w:w="1559" w:type="dxa"/>
            <w:tcBorders>
              <w:top w:val="nil"/>
              <w:left w:val="nil"/>
              <w:bottom w:val="single" w:sz="8" w:space="0" w:color="auto"/>
              <w:right w:val="single" w:sz="8" w:space="0" w:color="000000"/>
            </w:tcBorders>
            <w:shd w:val="clear" w:color="auto" w:fill="auto"/>
            <w:vAlign w:val="center"/>
            <w:hideMark/>
          </w:tcPr>
          <w:p w14:paraId="6FB9DA2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7F4300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DE2D58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259DB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8204606"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r>
      <w:tr w:rsidR="00ED12A8" w14:paraId="6E0DA673"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5FD52AE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DB573B"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CAE2336"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F89B1F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07D71E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559" w:type="dxa"/>
            <w:tcBorders>
              <w:top w:val="nil"/>
              <w:left w:val="nil"/>
              <w:bottom w:val="single" w:sz="8" w:space="0" w:color="000000"/>
              <w:right w:val="single" w:sz="8" w:space="0" w:color="000000"/>
            </w:tcBorders>
            <w:shd w:val="clear" w:color="auto" w:fill="auto"/>
            <w:vAlign w:val="center"/>
            <w:hideMark/>
          </w:tcPr>
          <w:p w14:paraId="378779A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536B4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47CB6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52056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0A53C78"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r>
      <w:tr w:rsidR="00ED12A8" w14:paraId="0FA0282F" w14:textId="77777777" w:rsidTr="000B24D2">
        <w:trPr>
          <w:gridAfter w:val="1"/>
          <w:wAfter w:w="283" w:type="dxa"/>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1CB7885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7F5F6C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208F83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Ремонт тепловой сети в пгт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6D278AE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2109BFB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c>
          <w:tcPr>
            <w:tcW w:w="1559" w:type="dxa"/>
            <w:tcBorders>
              <w:top w:val="nil"/>
              <w:left w:val="nil"/>
              <w:bottom w:val="single" w:sz="8" w:space="0" w:color="auto"/>
              <w:right w:val="single" w:sz="8" w:space="0" w:color="000000"/>
            </w:tcBorders>
            <w:shd w:val="clear" w:color="auto" w:fill="auto"/>
            <w:vAlign w:val="center"/>
            <w:hideMark/>
          </w:tcPr>
          <w:p w14:paraId="0E0C1DF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E5F10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D5BAB9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0D3E10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6DD565"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r>
      <w:tr w:rsidR="00ED12A8" w14:paraId="1314C61D" w14:textId="77777777" w:rsidTr="000B24D2">
        <w:trPr>
          <w:gridAfter w:val="1"/>
          <w:wAfter w:w="283" w:type="dxa"/>
          <w:trHeight w:val="645"/>
        </w:trPr>
        <w:tc>
          <w:tcPr>
            <w:tcW w:w="667" w:type="dxa"/>
            <w:vMerge/>
            <w:tcBorders>
              <w:top w:val="nil"/>
              <w:left w:val="single" w:sz="8" w:space="0" w:color="auto"/>
              <w:bottom w:val="single" w:sz="8" w:space="0" w:color="000000"/>
              <w:right w:val="nil"/>
            </w:tcBorders>
            <w:vAlign w:val="center"/>
            <w:hideMark/>
          </w:tcPr>
          <w:p w14:paraId="0E325829"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C6CE281"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3A3EE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D8B640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788568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6C3C8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5BE04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AB936E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E7C0D9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822333F"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351F550F" w14:textId="77777777" w:rsidTr="000B24D2">
        <w:trPr>
          <w:gridAfter w:val="1"/>
          <w:wAfter w:w="283" w:type="dxa"/>
          <w:trHeight w:val="675"/>
        </w:trPr>
        <w:tc>
          <w:tcPr>
            <w:tcW w:w="667" w:type="dxa"/>
            <w:vMerge/>
            <w:tcBorders>
              <w:top w:val="nil"/>
              <w:left w:val="single" w:sz="8" w:space="0" w:color="auto"/>
              <w:bottom w:val="single" w:sz="8" w:space="0" w:color="000000"/>
              <w:right w:val="nil"/>
            </w:tcBorders>
            <w:vAlign w:val="center"/>
            <w:hideMark/>
          </w:tcPr>
          <w:p w14:paraId="1F01124A"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7276CDD"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8814CF"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592F75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422833B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c>
          <w:tcPr>
            <w:tcW w:w="1559" w:type="dxa"/>
            <w:tcBorders>
              <w:top w:val="nil"/>
              <w:left w:val="nil"/>
              <w:bottom w:val="single" w:sz="8" w:space="0" w:color="auto"/>
              <w:right w:val="single" w:sz="8" w:space="0" w:color="000000"/>
            </w:tcBorders>
            <w:shd w:val="clear" w:color="auto" w:fill="auto"/>
            <w:vAlign w:val="center"/>
            <w:hideMark/>
          </w:tcPr>
          <w:p w14:paraId="1B544B7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BE0149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E8277B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385EC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99FA2D"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r>
      <w:tr w:rsidR="00ED12A8" w14:paraId="4AB102AA" w14:textId="77777777" w:rsidTr="000B24D2">
        <w:trPr>
          <w:gridAfter w:val="1"/>
          <w:wAfter w:w="283" w:type="dxa"/>
          <w:trHeight w:val="555"/>
        </w:trPr>
        <w:tc>
          <w:tcPr>
            <w:tcW w:w="667" w:type="dxa"/>
            <w:vMerge/>
            <w:tcBorders>
              <w:top w:val="nil"/>
              <w:left w:val="single" w:sz="8" w:space="0" w:color="auto"/>
              <w:bottom w:val="single" w:sz="8" w:space="0" w:color="000000"/>
              <w:right w:val="nil"/>
            </w:tcBorders>
            <w:vAlign w:val="center"/>
            <w:hideMark/>
          </w:tcPr>
          <w:p w14:paraId="0E0EE995"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D23B76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3F755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38611F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6C8F9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c>
          <w:tcPr>
            <w:tcW w:w="1559" w:type="dxa"/>
            <w:tcBorders>
              <w:top w:val="nil"/>
              <w:left w:val="nil"/>
              <w:bottom w:val="single" w:sz="8" w:space="0" w:color="000000"/>
              <w:right w:val="single" w:sz="8" w:space="0" w:color="000000"/>
            </w:tcBorders>
            <w:shd w:val="clear" w:color="auto" w:fill="auto"/>
            <w:vAlign w:val="center"/>
            <w:hideMark/>
          </w:tcPr>
          <w:p w14:paraId="14CC8F2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69CD77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A01985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3EF5D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C6ADD1A"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ED12A8" w14:paraId="303FA62E" w14:textId="77777777" w:rsidTr="000B24D2">
        <w:trPr>
          <w:gridAfter w:val="1"/>
          <w:wAfter w:w="283" w:type="dxa"/>
          <w:trHeight w:val="31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3C013E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AC7ED6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EAEDD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водоснабжения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69B258B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A01827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26F745A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39097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22BF6BC" w14:textId="41C7F7EE" w:rsidR="00ED12A8" w:rsidRDefault="00EB3EF1"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795 050,00</w:t>
            </w:r>
          </w:p>
        </w:tc>
        <w:tc>
          <w:tcPr>
            <w:tcW w:w="1254" w:type="dxa"/>
            <w:tcBorders>
              <w:top w:val="nil"/>
              <w:left w:val="nil"/>
              <w:bottom w:val="single" w:sz="8" w:space="0" w:color="auto"/>
              <w:right w:val="single" w:sz="4" w:space="0" w:color="auto"/>
            </w:tcBorders>
            <w:shd w:val="clear" w:color="auto" w:fill="auto"/>
            <w:vAlign w:val="center"/>
            <w:hideMark/>
          </w:tcPr>
          <w:p w14:paraId="4BA57D9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6D0B86B" w14:textId="2332B38D" w:rsidR="00ED12A8" w:rsidRDefault="00EB3EF1"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1 240 696,00</w:t>
            </w:r>
          </w:p>
        </w:tc>
      </w:tr>
      <w:tr w:rsidR="00ED12A8" w14:paraId="27AE38D3"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14D70D3A"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9232DB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9E399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14742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5B9DB3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61B599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247FD4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ECD1C8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CD6C8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CC90ABF"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1A29A90F"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61C6BEA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08D223A"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166D3D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D92DC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6BEFDB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8194DE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DCF1FC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E03660B" w14:textId="2047D49E" w:rsidR="00ED12A8" w:rsidRDefault="00EB3EF1"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755 300,00</w:t>
            </w:r>
          </w:p>
        </w:tc>
        <w:tc>
          <w:tcPr>
            <w:tcW w:w="1254" w:type="dxa"/>
            <w:tcBorders>
              <w:top w:val="nil"/>
              <w:left w:val="nil"/>
              <w:bottom w:val="single" w:sz="8" w:space="0" w:color="auto"/>
              <w:right w:val="single" w:sz="4" w:space="0" w:color="auto"/>
            </w:tcBorders>
            <w:shd w:val="clear" w:color="auto" w:fill="auto"/>
            <w:vAlign w:val="center"/>
            <w:hideMark/>
          </w:tcPr>
          <w:p w14:paraId="436E8FC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38ED90E" w14:textId="67749EC6" w:rsidR="00ED12A8" w:rsidRDefault="00FE0309"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755 300,00</w:t>
            </w:r>
          </w:p>
        </w:tc>
      </w:tr>
      <w:tr w:rsidR="00ED12A8" w14:paraId="44831930"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4B47560D"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BD1402"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B537B1"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D26462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05E69F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5113DEC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556A8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1E4A3C6" w14:textId="4F143C3D" w:rsidR="00ED12A8" w:rsidRDefault="00EB3EF1"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39 750, 00</w:t>
            </w:r>
          </w:p>
        </w:tc>
        <w:tc>
          <w:tcPr>
            <w:tcW w:w="1254" w:type="dxa"/>
            <w:tcBorders>
              <w:top w:val="nil"/>
              <w:left w:val="nil"/>
              <w:bottom w:val="single" w:sz="8" w:space="0" w:color="auto"/>
              <w:right w:val="single" w:sz="4" w:space="0" w:color="auto"/>
            </w:tcBorders>
            <w:shd w:val="clear" w:color="auto" w:fill="auto"/>
            <w:vAlign w:val="center"/>
            <w:hideMark/>
          </w:tcPr>
          <w:p w14:paraId="5B6B978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9A11A84" w14:textId="41149444" w:rsidR="00ED12A8" w:rsidRDefault="00FE0309"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485 396,00</w:t>
            </w:r>
          </w:p>
        </w:tc>
      </w:tr>
      <w:tr w:rsidR="00ED12A8" w14:paraId="4B7BD57B"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46A1B1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59EBE6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55FAC53D" w14:textId="77777777" w:rsidR="00ED12A8" w:rsidRPr="0092375F" w:rsidRDefault="00E37A03" w:rsidP="000B24D2">
            <w:pPr>
              <w:widowControl/>
              <w:suppressAutoHyphens w:val="0"/>
              <w:jc w:val="center"/>
              <w:rPr>
                <w:rFonts w:ascii="Times New Roman" w:eastAsia="Times New Roman" w:hAnsi="Times New Roman" w:cs="Times New Roman"/>
                <w:kern w:val="0"/>
                <w:lang w:eastAsia="ru-RU" w:bidi="ar-SA"/>
              </w:rPr>
            </w:pPr>
            <w:r w:rsidRPr="0092375F">
              <w:rPr>
                <w:rFonts w:ascii="Times New Roman" w:eastAsia="Times New Roman" w:hAnsi="Times New Roman" w:cs="Times New Roman"/>
                <w:kern w:val="0"/>
                <w:lang w:eastAsia="ru-RU" w:bidi="ar-SA"/>
              </w:rPr>
              <w:t xml:space="preserve">Выполнение работ по ремонту водопровода в </w:t>
            </w:r>
            <w:proofErr w:type="spellStart"/>
            <w:r w:rsidRPr="0092375F">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8" w:space="0" w:color="auto"/>
              <w:right w:val="single" w:sz="8" w:space="0" w:color="000000"/>
            </w:tcBorders>
            <w:shd w:val="clear" w:color="auto" w:fill="auto"/>
            <w:vAlign w:val="bottom"/>
            <w:hideMark/>
          </w:tcPr>
          <w:p w14:paraId="106D96D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741971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auto"/>
              <w:right w:val="single" w:sz="8" w:space="0" w:color="000000"/>
            </w:tcBorders>
            <w:shd w:val="clear" w:color="auto" w:fill="auto"/>
            <w:vAlign w:val="center"/>
            <w:hideMark/>
          </w:tcPr>
          <w:p w14:paraId="0A4E426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55EBE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647637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BBEC92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38CF77"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D12A8" w14:paraId="4DC63005" w14:textId="77777777" w:rsidTr="000B24D2">
        <w:trPr>
          <w:gridAfter w:val="1"/>
          <w:wAfter w:w="283" w:type="dxa"/>
          <w:trHeight w:val="705"/>
        </w:trPr>
        <w:tc>
          <w:tcPr>
            <w:tcW w:w="667" w:type="dxa"/>
            <w:vMerge/>
            <w:tcBorders>
              <w:top w:val="nil"/>
              <w:left w:val="single" w:sz="8" w:space="0" w:color="000000"/>
              <w:bottom w:val="single" w:sz="8" w:space="0" w:color="000000"/>
              <w:right w:val="nil"/>
            </w:tcBorders>
            <w:vAlign w:val="center"/>
            <w:hideMark/>
          </w:tcPr>
          <w:p w14:paraId="68B9B3EF"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38D960"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AF813E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A1FC76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0318F6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56A20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E93CBE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701339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424A17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540164"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FDE82A6"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472D0FB9"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6C1193B"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8F1AAEC"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A370C4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CDFEDB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5B070F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EA462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292871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560C7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22851FE"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8A78EE0"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46DA11"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28AE1E"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AC9CF8"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0EE1C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F7BF7F"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000000"/>
              <w:right w:val="single" w:sz="8" w:space="0" w:color="000000"/>
            </w:tcBorders>
            <w:shd w:val="clear" w:color="auto" w:fill="auto"/>
            <w:vAlign w:val="center"/>
            <w:hideMark/>
          </w:tcPr>
          <w:p w14:paraId="137A33D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222BA1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94A8E3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C3E260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68D4C"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D12A8" w14:paraId="5AB386A6"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F21014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2.2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3B4C8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F385F3"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Выполнение работ по ремонту водопроводов</w:t>
            </w:r>
          </w:p>
        </w:tc>
        <w:tc>
          <w:tcPr>
            <w:tcW w:w="1714" w:type="dxa"/>
            <w:tcBorders>
              <w:top w:val="nil"/>
              <w:left w:val="nil"/>
              <w:bottom w:val="single" w:sz="4" w:space="0" w:color="auto"/>
              <w:right w:val="single" w:sz="8" w:space="0" w:color="000000"/>
            </w:tcBorders>
            <w:shd w:val="clear" w:color="auto" w:fill="auto"/>
            <w:vAlign w:val="bottom"/>
            <w:hideMark/>
          </w:tcPr>
          <w:p w14:paraId="126689E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2C444F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auto"/>
              <w:right w:val="single" w:sz="8" w:space="0" w:color="000000"/>
            </w:tcBorders>
            <w:shd w:val="clear" w:color="auto" w:fill="auto"/>
            <w:vAlign w:val="center"/>
            <w:hideMark/>
          </w:tcPr>
          <w:p w14:paraId="3E96BBD4"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7B096C6"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C9503D9"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BC14E1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1DE5D71"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ED12A8" w14:paraId="14D96FB7"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4417CE6"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61614A"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5DE36A3" w14:textId="77777777" w:rsidR="00ED12A8"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hideMark/>
          </w:tcPr>
          <w:p w14:paraId="18E2F47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5CA411E"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B30F05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F812EA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E73F25"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76E21B2"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70F666F"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8AEB8F0"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49F8C94"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7E10673"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C126D7" w14:textId="77777777" w:rsidR="00ED12A8"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52FC07B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29C17411"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D8E6F9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C5ADAC7"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487DAB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ADD55FA"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80899"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296216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1F9A37B"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018CCA" w14:textId="77777777" w:rsidR="00ED12A8" w:rsidRDefault="00ED12A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382D277" w14:textId="77777777" w:rsidR="00ED12A8" w:rsidRDefault="00ED12A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hideMark/>
          </w:tcPr>
          <w:p w14:paraId="4CD0D1BB"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hideMark/>
          </w:tcPr>
          <w:p w14:paraId="020ADD1C"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000000"/>
              <w:right w:val="single" w:sz="8" w:space="0" w:color="000000"/>
            </w:tcBorders>
            <w:shd w:val="clear" w:color="auto" w:fill="auto"/>
            <w:vAlign w:val="center"/>
            <w:hideMark/>
          </w:tcPr>
          <w:p w14:paraId="75D13D6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2DAE80"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E8C4EAD"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B30528" w14:textId="77777777" w:rsidR="00ED12A8" w:rsidRDefault="00E37A03"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D9C639" w14:textId="77777777" w:rsidR="00ED12A8" w:rsidRDefault="00E37A03"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233FB8" w14:paraId="2DB43DD8" w14:textId="77777777" w:rsidTr="000B24D2">
        <w:trPr>
          <w:gridAfter w:val="1"/>
          <w:wAfter w:w="283" w:type="dxa"/>
          <w:trHeight w:val="435"/>
        </w:trPr>
        <w:tc>
          <w:tcPr>
            <w:tcW w:w="667" w:type="dxa"/>
            <w:vMerge w:val="restart"/>
            <w:tcBorders>
              <w:top w:val="nil"/>
              <w:left w:val="single" w:sz="8" w:space="0" w:color="000000"/>
              <w:right w:val="nil"/>
            </w:tcBorders>
            <w:vAlign w:val="center"/>
          </w:tcPr>
          <w:p w14:paraId="36FC6BD4" w14:textId="752E1C38"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w:t>
            </w:r>
          </w:p>
        </w:tc>
        <w:tc>
          <w:tcPr>
            <w:tcW w:w="1843" w:type="dxa"/>
            <w:vMerge w:val="restart"/>
            <w:tcBorders>
              <w:top w:val="nil"/>
              <w:left w:val="single" w:sz="4" w:space="0" w:color="auto"/>
              <w:right w:val="single" w:sz="4" w:space="0" w:color="auto"/>
            </w:tcBorders>
            <w:vAlign w:val="center"/>
          </w:tcPr>
          <w:p w14:paraId="0CC17921" w14:textId="3D43A696"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550985D" w14:textId="300684E0" w:rsidR="00233FB8" w:rsidRDefault="00233FB8" w:rsidP="000B24D2">
            <w:pPr>
              <w:widowControl/>
              <w:suppressAutoHyphens w:val="0"/>
              <w:rPr>
                <w:rFonts w:ascii="Times New Roman" w:eastAsia="Times New Roman" w:hAnsi="Times New Roman" w:cs="Times New Roman"/>
                <w:kern w:val="0"/>
                <w:sz w:val="22"/>
                <w:szCs w:val="22"/>
                <w:lang w:eastAsia="ru-RU" w:bidi="ar-SA"/>
              </w:rPr>
            </w:pPr>
            <w:r>
              <w:rPr>
                <w:rFonts w:ascii="Times New Roman" w:hAnsi="Times New Roman" w:cs="Times New Roman"/>
                <w:color w:val="000000" w:themeColor="text1"/>
              </w:rPr>
              <w:t xml:space="preserve">На подготовку систем коммунальной инфраструктуры к работе в осеннее – зимний период на ремонт водопровода от скважины № 4637 по ул. Новая до ул. Запольская </w:t>
            </w:r>
            <w:proofErr w:type="spellStart"/>
            <w:r>
              <w:rPr>
                <w:rFonts w:ascii="Times New Roman" w:hAnsi="Times New Roman" w:cs="Times New Roman"/>
                <w:color w:val="000000" w:themeColor="text1"/>
              </w:rPr>
              <w:t>д.Редькино</w:t>
            </w:r>
            <w:proofErr w:type="spellEnd"/>
          </w:p>
        </w:tc>
        <w:tc>
          <w:tcPr>
            <w:tcW w:w="1714" w:type="dxa"/>
            <w:tcBorders>
              <w:top w:val="nil"/>
              <w:left w:val="nil"/>
              <w:bottom w:val="single" w:sz="4" w:space="0" w:color="auto"/>
              <w:right w:val="single" w:sz="8" w:space="0" w:color="000000"/>
            </w:tcBorders>
            <w:shd w:val="clear" w:color="auto" w:fill="auto"/>
            <w:vAlign w:val="bottom"/>
          </w:tcPr>
          <w:p w14:paraId="2FF21C86" w14:textId="493F24E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763D1A84" w14:textId="7BD6D553"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212F31FE" w14:textId="03DEABC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2A9D9073" w14:textId="106FBAD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9BB67F0" w14:textId="555BA851" w:rsidR="00233FB8" w:rsidRDefault="00823149"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795 050,00</w:t>
            </w:r>
          </w:p>
        </w:tc>
        <w:tc>
          <w:tcPr>
            <w:tcW w:w="1254" w:type="dxa"/>
            <w:tcBorders>
              <w:top w:val="nil"/>
              <w:left w:val="nil"/>
              <w:bottom w:val="single" w:sz="4" w:space="0" w:color="auto"/>
              <w:right w:val="single" w:sz="4" w:space="0" w:color="auto"/>
            </w:tcBorders>
            <w:shd w:val="clear" w:color="auto" w:fill="auto"/>
            <w:vAlign w:val="center"/>
          </w:tcPr>
          <w:p w14:paraId="258F4C10" w14:textId="592EFDE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565CE9E" w14:textId="38550544" w:rsidR="00233FB8" w:rsidRDefault="00823149"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795 050, 00</w:t>
            </w:r>
          </w:p>
        </w:tc>
      </w:tr>
      <w:tr w:rsidR="00233FB8" w14:paraId="2EB2D8C8" w14:textId="77777777" w:rsidTr="000B24D2">
        <w:trPr>
          <w:gridAfter w:val="1"/>
          <w:wAfter w:w="283" w:type="dxa"/>
          <w:trHeight w:val="390"/>
        </w:trPr>
        <w:tc>
          <w:tcPr>
            <w:tcW w:w="667" w:type="dxa"/>
            <w:vMerge/>
            <w:tcBorders>
              <w:top w:val="nil"/>
              <w:left w:val="single" w:sz="8" w:space="0" w:color="000000"/>
              <w:right w:val="nil"/>
            </w:tcBorders>
            <w:vAlign w:val="center"/>
          </w:tcPr>
          <w:p w14:paraId="71C1EFD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1AB91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43C5563" w14:textId="77777777" w:rsidR="00233FB8"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A4BE96" w14:textId="7C339886"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3051A4" w14:textId="626F398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8B8CF8D" w14:textId="5FFFAD3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FF3F4C" w14:textId="6EA4EC6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F2C0FBE" w14:textId="480DE19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64AA49" w14:textId="5794444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8E5B08C" w14:textId="6E0C639B"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008C93B" w14:textId="77777777" w:rsidTr="000B24D2">
        <w:trPr>
          <w:gridAfter w:val="1"/>
          <w:wAfter w:w="283" w:type="dxa"/>
          <w:trHeight w:val="375"/>
        </w:trPr>
        <w:tc>
          <w:tcPr>
            <w:tcW w:w="667" w:type="dxa"/>
            <w:vMerge/>
            <w:tcBorders>
              <w:left w:val="single" w:sz="8" w:space="0" w:color="000000"/>
              <w:right w:val="nil"/>
            </w:tcBorders>
            <w:vAlign w:val="center"/>
          </w:tcPr>
          <w:p w14:paraId="3A99411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46281A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2146790" w14:textId="77777777" w:rsidR="00233FB8"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3D5EA3D" w14:textId="6C562F43"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87E16F" w14:textId="4160043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7E00670" w14:textId="1B8E9AF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63C97B" w14:textId="48DB6ED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3568E0" w14:textId="255C8E1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755 300,00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051026" w14:textId="6D7F4FA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49532E" w14:textId="638F300F" w:rsidR="00233FB8" w:rsidRDefault="00823149" w:rsidP="000B24D2">
            <w:pP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755 300, 00</w:t>
            </w:r>
          </w:p>
        </w:tc>
      </w:tr>
      <w:tr w:rsidR="00233FB8" w14:paraId="0AE1A8C4" w14:textId="77777777" w:rsidTr="000B24D2">
        <w:trPr>
          <w:gridAfter w:val="1"/>
          <w:wAfter w:w="283" w:type="dxa"/>
          <w:trHeight w:val="420"/>
        </w:trPr>
        <w:tc>
          <w:tcPr>
            <w:tcW w:w="667" w:type="dxa"/>
            <w:vMerge/>
            <w:tcBorders>
              <w:left w:val="single" w:sz="8" w:space="0" w:color="000000"/>
              <w:bottom w:val="single" w:sz="8" w:space="0" w:color="000000"/>
              <w:right w:val="nil"/>
            </w:tcBorders>
            <w:vAlign w:val="center"/>
          </w:tcPr>
          <w:p w14:paraId="5503B0A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99E007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D85B03A" w14:textId="77777777" w:rsidR="00233FB8" w:rsidRDefault="00233FB8" w:rsidP="000B24D2">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5CC65B5D" w14:textId="0A6E6999"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0ABE4C3" w14:textId="63B171B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D73EED9" w14:textId="4D6C4FFD"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039EC4CA" w14:textId="4F4586D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CF03792" w14:textId="7C9526C9" w:rsidR="00233FB8" w:rsidRDefault="00823149"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39 750,</w:t>
            </w:r>
            <w:r w:rsidR="007710F7">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eastAsia="ru-RU" w:bidi="ar-SA"/>
              </w:rPr>
              <w:t>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690D31A" w14:textId="526D781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CFF580D" w14:textId="14B1EFC8"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39 750,00</w:t>
            </w:r>
          </w:p>
        </w:tc>
      </w:tr>
      <w:tr w:rsidR="00233FB8" w14:paraId="4DB75C9B"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48BEB5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6D1608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970CA52" w14:textId="77777777" w:rsidR="00233FB8" w:rsidRDefault="00233FB8" w:rsidP="000B24D2">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714" w:type="dxa"/>
            <w:tcBorders>
              <w:top w:val="nil"/>
              <w:left w:val="nil"/>
              <w:bottom w:val="single" w:sz="8" w:space="0" w:color="000000"/>
              <w:right w:val="single" w:sz="8" w:space="0" w:color="000000"/>
            </w:tcBorders>
            <w:shd w:val="clear" w:color="auto" w:fill="auto"/>
            <w:vAlign w:val="bottom"/>
            <w:hideMark/>
          </w:tcPr>
          <w:p w14:paraId="770E9D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6B2BA9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c>
          <w:tcPr>
            <w:tcW w:w="1559" w:type="dxa"/>
            <w:tcBorders>
              <w:top w:val="nil"/>
              <w:left w:val="nil"/>
              <w:bottom w:val="single" w:sz="8" w:space="0" w:color="000000"/>
              <w:right w:val="single" w:sz="8" w:space="0" w:color="000000"/>
            </w:tcBorders>
            <w:shd w:val="clear" w:color="auto" w:fill="auto"/>
            <w:vAlign w:val="center"/>
            <w:hideMark/>
          </w:tcPr>
          <w:p w14:paraId="11AC60A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D0503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45B39A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C0398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6BB2C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233FB8" w14:paraId="0C9F72F0"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E68830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A763E9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54AF08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6FB540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2D42FB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1386EA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CF8F1D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6215A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EE6688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8443B3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7A1B53EC"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C09142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56705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620631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387418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6E8AFE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bookmarkStart w:id="1" w:name="RANGE!F35"/>
            <w:r>
              <w:rPr>
                <w:rFonts w:ascii="Times New Roman" w:eastAsia="Times New Roman" w:hAnsi="Times New Roman" w:cs="Times New Roman"/>
                <w:kern w:val="0"/>
                <w:lang w:eastAsia="ru-RU" w:bidi="ar-SA"/>
              </w:rPr>
              <w:t>251 500,00</w:t>
            </w:r>
            <w:bookmarkEnd w:id="1"/>
          </w:p>
        </w:tc>
        <w:tc>
          <w:tcPr>
            <w:tcW w:w="1559" w:type="dxa"/>
            <w:tcBorders>
              <w:top w:val="nil"/>
              <w:left w:val="nil"/>
              <w:bottom w:val="single" w:sz="8" w:space="0" w:color="000000"/>
              <w:right w:val="single" w:sz="8" w:space="0" w:color="000000"/>
            </w:tcBorders>
            <w:shd w:val="clear" w:color="auto" w:fill="auto"/>
            <w:vAlign w:val="center"/>
            <w:hideMark/>
          </w:tcPr>
          <w:p w14:paraId="77B11A0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040EBC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A19B0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3C5AA7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2A982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233FB8" w14:paraId="0B821A09"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056F837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2123F8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11BB75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F567A2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397E3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FDE46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B31438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BF762F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9B581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E8E7DF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023F1877"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192D877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2B1A8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4890F2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714" w:type="dxa"/>
            <w:tcBorders>
              <w:top w:val="nil"/>
              <w:left w:val="nil"/>
              <w:bottom w:val="single" w:sz="8" w:space="0" w:color="000000"/>
              <w:right w:val="single" w:sz="8" w:space="0" w:color="000000"/>
            </w:tcBorders>
            <w:shd w:val="clear" w:color="auto" w:fill="auto"/>
            <w:vAlign w:val="bottom"/>
            <w:hideMark/>
          </w:tcPr>
          <w:p w14:paraId="491744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1CB94F8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C2C392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608 280,00</w:t>
            </w:r>
          </w:p>
        </w:tc>
        <w:tc>
          <w:tcPr>
            <w:tcW w:w="1276" w:type="dxa"/>
            <w:tcBorders>
              <w:top w:val="nil"/>
              <w:left w:val="nil"/>
              <w:bottom w:val="single" w:sz="8" w:space="0" w:color="000000"/>
              <w:right w:val="single" w:sz="8" w:space="0" w:color="000000"/>
            </w:tcBorders>
            <w:shd w:val="clear" w:color="auto" w:fill="auto"/>
            <w:vAlign w:val="center"/>
            <w:hideMark/>
          </w:tcPr>
          <w:p w14:paraId="1799112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6335D9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9AE0B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ACC64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608 280,00</w:t>
            </w:r>
          </w:p>
        </w:tc>
      </w:tr>
      <w:tr w:rsidR="00233FB8" w14:paraId="023FC5AF"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499A471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EA5867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233BB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5B600A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24474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72D2DD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B457D5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3E5FD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94DEA7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29A8DC"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37588C0"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638F822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1A34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61F51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C038D4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F50B43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61D80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565 400,00</w:t>
            </w:r>
          </w:p>
        </w:tc>
        <w:tc>
          <w:tcPr>
            <w:tcW w:w="1276" w:type="dxa"/>
            <w:tcBorders>
              <w:top w:val="nil"/>
              <w:left w:val="nil"/>
              <w:bottom w:val="single" w:sz="8" w:space="0" w:color="000000"/>
              <w:right w:val="single" w:sz="8" w:space="0" w:color="000000"/>
            </w:tcBorders>
            <w:shd w:val="clear" w:color="auto" w:fill="auto"/>
            <w:vAlign w:val="center"/>
            <w:hideMark/>
          </w:tcPr>
          <w:p w14:paraId="14E64A1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1B48AE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427F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276C6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565 400,00</w:t>
            </w:r>
          </w:p>
        </w:tc>
      </w:tr>
      <w:tr w:rsidR="00233FB8" w14:paraId="61B8E4C4"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6F0BFA7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994F42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679AA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BA465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CE7724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618737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14:paraId="7311D24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DBCBCE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A8560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F8BEB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r>
      <w:tr w:rsidR="00CD5142" w14:paraId="60FA4CB0" w14:textId="77777777" w:rsidTr="000B24D2">
        <w:trPr>
          <w:gridAfter w:val="1"/>
          <w:wAfter w:w="283" w:type="dxa"/>
          <w:trHeight w:val="28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2D2A32" w14:textId="77777777"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8B869D4" w14:textId="77777777"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5C09D30" w14:textId="77777777"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95B3CF6" w14:textId="77777777"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3C3E9364" w14:textId="2CBD75B9"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7A93E11" w14:textId="78FE5781"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3 458 697,00</w:t>
            </w:r>
          </w:p>
        </w:tc>
        <w:tc>
          <w:tcPr>
            <w:tcW w:w="1276" w:type="dxa"/>
            <w:tcBorders>
              <w:top w:val="nil"/>
              <w:left w:val="nil"/>
              <w:bottom w:val="single" w:sz="8" w:space="0" w:color="000000"/>
              <w:right w:val="single" w:sz="8" w:space="0" w:color="000000"/>
            </w:tcBorders>
            <w:shd w:val="clear" w:color="auto" w:fill="auto"/>
            <w:vAlign w:val="center"/>
            <w:hideMark/>
          </w:tcPr>
          <w:p w14:paraId="42BEEABE" w14:textId="723FD511"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3 412 303,00</w:t>
            </w:r>
          </w:p>
        </w:tc>
        <w:tc>
          <w:tcPr>
            <w:tcW w:w="1134" w:type="dxa"/>
            <w:tcBorders>
              <w:top w:val="nil"/>
              <w:left w:val="nil"/>
              <w:bottom w:val="single" w:sz="8" w:space="0" w:color="000000"/>
              <w:right w:val="single" w:sz="8" w:space="0" w:color="000000"/>
            </w:tcBorders>
            <w:shd w:val="clear" w:color="auto" w:fill="auto"/>
            <w:vAlign w:val="center"/>
            <w:hideMark/>
          </w:tcPr>
          <w:p w14:paraId="31404953" w14:textId="7B5ED136"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0A49C7E0" w14:textId="5CD1428F"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B85A43B" w14:textId="17F41BE0" w:rsidR="00CD5142" w:rsidRDefault="00CD514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11 295 622, 00</w:t>
            </w:r>
          </w:p>
        </w:tc>
      </w:tr>
      <w:tr w:rsidR="00233FB8" w14:paraId="2427F1B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D5CF34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EE920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8644A0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A79507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B103E6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937654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D34A5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C71A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C5C0DE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28E322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4E12011"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B6FEB1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9BCA3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A9F6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AB1845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72EBC3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6F8910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14:paraId="18E0B92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02BA71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5B617B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5B892B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r>
      <w:tr w:rsidR="00CD5142" w14:paraId="77FBBAAD"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B97FEBF" w14:textId="77777777" w:rsidR="00CD5142" w:rsidRDefault="00CD5142"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14C5AB" w14:textId="77777777" w:rsidR="00CD5142" w:rsidRDefault="00CD5142"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F01AB2" w14:textId="77777777" w:rsidR="00CD5142" w:rsidRDefault="00CD5142"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A3CF5E2" w14:textId="77777777"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B1A310" w14:textId="246DDA21"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CC96CFC" w14:textId="6DEF0B95"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276" w:type="dxa"/>
            <w:tcBorders>
              <w:top w:val="nil"/>
              <w:left w:val="nil"/>
              <w:bottom w:val="single" w:sz="8" w:space="0" w:color="000000"/>
              <w:right w:val="single" w:sz="8" w:space="0" w:color="000000"/>
            </w:tcBorders>
            <w:shd w:val="clear" w:color="auto" w:fill="auto"/>
            <w:vAlign w:val="center"/>
            <w:hideMark/>
          </w:tcPr>
          <w:p w14:paraId="6666E705" w14:textId="3577FE2A"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3 412 303,00</w:t>
            </w:r>
          </w:p>
        </w:tc>
        <w:tc>
          <w:tcPr>
            <w:tcW w:w="1134" w:type="dxa"/>
            <w:tcBorders>
              <w:top w:val="nil"/>
              <w:left w:val="nil"/>
              <w:bottom w:val="single" w:sz="8" w:space="0" w:color="000000"/>
              <w:right w:val="single" w:sz="8" w:space="0" w:color="000000"/>
            </w:tcBorders>
            <w:shd w:val="clear" w:color="auto" w:fill="auto"/>
            <w:vAlign w:val="center"/>
            <w:hideMark/>
          </w:tcPr>
          <w:p w14:paraId="14B9A51A" w14:textId="57FE00C4"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1 529 949,00</w:t>
            </w:r>
          </w:p>
        </w:tc>
        <w:tc>
          <w:tcPr>
            <w:tcW w:w="1254" w:type="dxa"/>
            <w:tcBorders>
              <w:top w:val="nil"/>
              <w:left w:val="nil"/>
              <w:bottom w:val="single" w:sz="8" w:space="0" w:color="auto"/>
              <w:right w:val="single" w:sz="4" w:space="0" w:color="auto"/>
            </w:tcBorders>
            <w:shd w:val="clear" w:color="auto" w:fill="auto"/>
            <w:vAlign w:val="center"/>
            <w:hideMark/>
          </w:tcPr>
          <w:p w14:paraId="30FF9AB5" w14:textId="5E511E3D" w:rsidR="00CD5142" w:rsidRDefault="00CD514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8DED770" w14:textId="0B04699D" w:rsidR="00CD5142" w:rsidRDefault="00CD514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11 208 722,62</w:t>
            </w:r>
          </w:p>
        </w:tc>
      </w:tr>
      <w:tr w:rsidR="00233FB8" w14:paraId="13103ACF"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F357A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1AE4F0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71A7F8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благоустройству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E9B62E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A2DA0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3374B49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1 010 00</w:t>
            </w:r>
            <w:r>
              <w:rPr>
                <w:rFonts w:ascii="Times New Roman" w:eastAsia="Times New Roman" w:hAnsi="Times New Roman" w:cs="Times New Roman"/>
                <w:kern w:val="0"/>
                <w:lang w:val="en-US" w:eastAsia="ru-RU" w:bidi="ar-SA"/>
              </w:rPr>
              <w:t>7</w:t>
            </w:r>
            <w:r>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1F3FB768" w14:textId="25606EB6" w:rsidR="00233FB8" w:rsidRDefault="0087519B"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1 529 771,00</w:t>
            </w:r>
          </w:p>
        </w:tc>
        <w:tc>
          <w:tcPr>
            <w:tcW w:w="1134" w:type="dxa"/>
            <w:tcBorders>
              <w:top w:val="nil"/>
              <w:left w:val="nil"/>
              <w:bottom w:val="single" w:sz="8" w:space="0" w:color="000000"/>
              <w:right w:val="single" w:sz="8" w:space="0" w:color="000000"/>
            </w:tcBorders>
            <w:shd w:val="clear" w:color="auto" w:fill="auto"/>
            <w:vAlign w:val="center"/>
            <w:hideMark/>
          </w:tcPr>
          <w:p w14:paraId="6A6BC202" w14:textId="4739CCBC" w:rsidR="00233FB8" w:rsidRDefault="000B6419"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42FEAD8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53F5FA" w14:textId="5D91B9C1" w:rsidR="00233FB8" w:rsidRDefault="0087519B"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3 683 044,00</w:t>
            </w:r>
          </w:p>
        </w:tc>
      </w:tr>
      <w:tr w:rsidR="00233FB8" w14:paraId="47E04D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ACD98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22146E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1AA4E0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D81612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777F40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FD862A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4D01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447EF6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6B6EF5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08E90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C5291D9"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3152A9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0F54B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D30FDD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8715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84C99E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DBA424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D8DCA0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38D454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DA714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DD5C0D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0300A5FC"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6B22B1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2B00F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8D1031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5711AE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F2289C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4B0D74E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1 010 00</w:t>
            </w:r>
            <w:r>
              <w:rPr>
                <w:rFonts w:ascii="Times New Roman" w:eastAsia="Times New Roman" w:hAnsi="Times New Roman" w:cs="Times New Roman"/>
                <w:kern w:val="0"/>
                <w:lang w:val="en-US" w:eastAsia="ru-RU" w:bidi="ar-SA"/>
              </w:rPr>
              <w:t>7</w:t>
            </w:r>
            <w:r>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5E4AD6A6" w14:textId="42AEB325" w:rsidR="00233FB8" w:rsidRDefault="0087519B"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1 529 771,00</w:t>
            </w:r>
          </w:p>
        </w:tc>
        <w:tc>
          <w:tcPr>
            <w:tcW w:w="1134" w:type="dxa"/>
            <w:tcBorders>
              <w:top w:val="nil"/>
              <w:left w:val="nil"/>
              <w:bottom w:val="single" w:sz="8" w:space="0" w:color="000000"/>
              <w:right w:val="single" w:sz="8" w:space="0" w:color="000000"/>
            </w:tcBorders>
            <w:shd w:val="clear" w:color="auto" w:fill="auto"/>
            <w:vAlign w:val="center"/>
            <w:hideMark/>
          </w:tcPr>
          <w:p w14:paraId="78198D7F" w14:textId="6E64F05F" w:rsidR="00233FB8" w:rsidRDefault="000B6419"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460 250,00</w:t>
            </w:r>
          </w:p>
        </w:tc>
        <w:tc>
          <w:tcPr>
            <w:tcW w:w="1254" w:type="dxa"/>
            <w:tcBorders>
              <w:top w:val="nil"/>
              <w:left w:val="nil"/>
              <w:bottom w:val="single" w:sz="8" w:space="0" w:color="auto"/>
              <w:right w:val="single" w:sz="4" w:space="0" w:color="auto"/>
            </w:tcBorders>
            <w:shd w:val="clear" w:color="auto" w:fill="auto"/>
            <w:vAlign w:val="center"/>
            <w:hideMark/>
          </w:tcPr>
          <w:p w14:paraId="0756304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8615D7" w14:textId="1449041D" w:rsidR="00233FB8" w:rsidRDefault="0087519B"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3 683 044,00</w:t>
            </w:r>
          </w:p>
        </w:tc>
      </w:tr>
      <w:tr w:rsidR="00233FB8" w14:paraId="6C22666F"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4AEC75F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C7627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BE1AE4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ремонту памятников</w:t>
            </w:r>
          </w:p>
        </w:tc>
        <w:tc>
          <w:tcPr>
            <w:tcW w:w="1714" w:type="dxa"/>
            <w:tcBorders>
              <w:top w:val="nil"/>
              <w:left w:val="nil"/>
              <w:bottom w:val="single" w:sz="8" w:space="0" w:color="000000"/>
              <w:right w:val="single" w:sz="8" w:space="0" w:color="000000"/>
            </w:tcBorders>
            <w:shd w:val="clear" w:color="auto" w:fill="auto"/>
            <w:vAlign w:val="bottom"/>
            <w:hideMark/>
          </w:tcPr>
          <w:p w14:paraId="6BE6B1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C42DC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7C0E495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4B2053FD" w14:textId="018CB4A9" w:rsidR="00233FB8" w:rsidRDefault="00A62355"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3242F2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5F8BF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589A240" w14:textId="75D45B02" w:rsidR="00233FB8" w:rsidRDefault="00A62355"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109 612, 50</w:t>
            </w:r>
          </w:p>
        </w:tc>
      </w:tr>
      <w:tr w:rsidR="00233FB8" w14:paraId="0EBC25F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EC0B3D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BF771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8E50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C8638E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4427C3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5A52D7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CCD168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2E50D3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397D6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8BD02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0906D9B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308E2A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6ECCE7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B8A11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07BEC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F2DA0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47B8B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2B428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484125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9C190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1E4290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73EE0676" w14:textId="77777777" w:rsidTr="000B24D2">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DA479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F897E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1E99B3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F5772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8EA21D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2921F95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1766970F" w14:textId="623A51A0" w:rsidR="00233FB8" w:rsidRDefault="00A62355"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77 150,00</w:t>
            </w:r>
          </w:p>
        </w:tc>
        <w:tc>
          <w:tcPr>
            <w:tcW w:w="1134" w:type="dxa"/>
            <w:tcBorders>
              <w:top w:val="nil"/>
              <w:left w:val="nil"/>
              <w:bottom w:val="single" w:sz="8" w:space="0" w:color="000000"/>
              <w:right w:val="single" w:sz="8" w:space="0" w:color="000000"/>
            </w:tcBorders>
            <w:shd w:val="clear" w:color="auto" w:fill="auto"/>
            <w:vAlign w:val="center"/>
            <w:hideMark/>
          </w:tcPr>
          <w:p w14:paraId="55BDCC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6990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5DC6A7E" w14:textId="02F3E038" w:rsidR="00233FB8" w:rsidRDefault="00A62355"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109 612, 50</w:t>
            </w:r>
          </w:p>
        </w:tc>
      </w:tr>
      <w:tr w:rsidR="00233FB8" w14:paraId="3B82617C"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7AE0E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E1266C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FD422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Прочие мероприятия  по благоустройству территорий Лебяжского муниципального округа </w:t>
            </w:r>
            <w:r>
              <w:rPr>
                <w:rFonts w:ascii="Times New Roman" w:eastAsia="Times New Roman" w:hAnsi="Times New Roman" w:cs="Times New Roman"/>
                <w:kern w:val="0"/>
                <w:lang w:eastAsia="ru-RU" w:bidi="ar-SA"/>
              </w:rPr>
              <w:lastRenderedPageBreak/>
              <w:t>на оплату работы граждан направленных отделом трудоустройства Лебяжского района «КОГКУ ЦЗН Советского района»</w:t>
            </w:r>
          </w:p>
        </w:tc>
        <w:tc>
          <w:tcPr>
            <w:tcW w:w="1714" w:type="dxa"/>
            <w:tcBorders>
              <w:top w:val="nil"/>
              <w:left w:val="nil"/>
              <w:bottom w:val="single" w:sz="8" w:space="0" w:color="000000"/>
              <w:right w:val="single" w:sz="8" w:space="0" w:color="000000"/>
            </w:tcBorders>
            <w:shd w:val="clear" w:color="auto" w:fill="auto"/>
            <w:vAlign w:val="bottom"/>
            <w:hideMark/>
          </w:tcPr>
          <w:p w14:paraId="28E06B1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000000"/>
              <w:right w:val="single" w:sz="8" w:space="0" w:color="000000"/>
            </w:tcBorders>
            <w:shd w:val="clear" w:color="auto" w:fill="auto"/>
            <w:vAlign w:val="center"/>
            <w:hideMark/>
          </w:tcPr>
          <w:p w14:paraId="4478909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6050D9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8BA0CB2" w14:textId="7E7FEE6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3485D1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0CBA1E4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287E4E" w14:textId="059A9B5D"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263 266, 00</w:t>
            </w:r>
          </w:p>
        </w:tc>
      </w:tr>
      <w:tr w:rsidR="00233FB8" w14:paraId="2803C121"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13E2A22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87345F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94F535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33C34B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7C079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E151A2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99474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51157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B21EF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65A0F2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E3186B8"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3314DBC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240B53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73E65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458E4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1414D9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49B78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4136A1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7D92A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133E0E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E48E97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C72F05B" w14:textId="77777777" w:rsidTr="000B24D2">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5D0A30D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0156F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D7222E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EB2351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5AC65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21C4F3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BB35143" w14:textId="44578E6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77 500,00</w:t>
            </w:r>
          </w:p>
        </w:tc>
        <w:tc>
          <w:tcPr>
            <w:tcW w:w="1134" w:type="dxa"/>
            <w:tcBorders>
              <w:top w:val="nil"/>
              <w:left w:val="nil"/>
              <w:bottom w:val="single" w:sz="8" w:space="0" w:color="000000"/>
              <w:right w:val="single" w:sz="8" w:space="0" w:color="000000"/>
            </w:tcBorders>
            <w:shd w:val="clear" w:color="auto" w:fill="auto"/>
            <w:vAlign w:val="center"/>
            <w:hideMark/>
          </w:tcPr>
          <w:p w14:paraId="4941275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63902B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CE37101" w14:textId="1678640E"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263 266, 00</w:t>
            </w:r>
          </w:p>
        </w:tc>
      </w:tr>
      <w:tr w:rsidR="00233FB8" w14:paraId="785D4D06"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07BA75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2D00EC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2D47F8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Содержание уличного освещения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5D2E1D1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D1EBF5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2F9E569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686D130E" w14:textId="242A1184"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1 242 800,00</w:t>
            </w:r>
          </w:p>
        </w:tc>
        <w:tc>
          <w:tcPr>
            <w:tcW w:w="1134" w:type="dxa"/>
            <w:tcBorders>
              <w:top w:val="nil"/>
              <w:left w:val="nil"/>
              <w:bottom w:val="single" w:sz="8" w:space="0" w:color="000000"/>
              <w:right w:val="single" w:sz="8" w:space="0" w:color="000000"/>
            </w:tcBorders>
            <w:shd w:val="clear" w:color="auto" w:fill="auto"/>
            <w:vAlign w:val="center"/>
            <w:hideMark/>
          </w:tcPr>
          <w:p w14:paraId="3B80FA5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5E11D2C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CCFBB9C" w14:textId="28B4DFA5"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6 022 261,17</w:t>
            </w:r>
          </w:p>
        </w:tc>
      </w:tr>
      <w:tr w:rsidR="00233FB8" w14:paraId="3718FC0B"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60DB0A"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4BFCBD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FC2D08"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15866A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766A08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728698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46532C3"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959510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878DC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557099F"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6F55A179"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489FF52"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14D80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3AFC228"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B854E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29E93C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8986CB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A90B65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CB061C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A4DDD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FA8A6"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5EEC8B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3208F80"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2DF4BF"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1315A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832B8C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CE88A7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0014794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2C7C88DB" w14:textId="0F183760"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1 242 800,00</w:t>
            </w:r>
          </w:p>
        </w:tc>
        <w:tc>
          <w:tcPr>
            <w:tcW w:w="1134" w:type="dxa"/>
            <w:tcBorders>
              <w:top w:val="nil"/>
              <w:left w:val="nil"/>
              <w:bottom w:val="single" w:sz="8" w:space="0" w:color="000000"/>
              <w:right w:val="single" w:sz="8" w:space="0" w:color="000000"/>
            </w:tcBorders>
            <w:shd w:val="clear" w:color="auto" w:fill="auto"/>
            <w:vAlign w:val="center"/>
            <w:hideMark/>
          </w:tcPr>
          <w:p w14:paraId="409B160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18A8AAD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AEB899" w14:textId="3D60EA2C"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6 022 261,17</w:t>
            </w:r>
          </w:p>
        </w:tc>
      </w:tr>
      <w:tr w:rsidR="00233FB8" w14:paraId="53E168D6" w14:textId="77777777" w:rsidTr="000B24D2">
        <w:trPr>
          <w:gridAfter w:val="1"/>
          <w:wAfter w:w="283" w:type="dxa"/>
          <w:trHeight w:val="1140"/>
        </w:trPr>
        <w:tc>
          <w:tcPr>
            <w:tcW w:w="667" w:type="dxa"/>
            <w:vMerge w:val="restart"/>
            <w:tcBorders>
              <w:top w:val="nil"/>
              <w:left w:val="single" w:sz="8" w:space="0" w:color="000000"/>
              <w:right w:val="nil"/>
            </w:tcBorders>
            <w:vAlign w:val="center"/>
          </w:tcPr>
          <w:p w14:paraId="33BBA5CA"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5.3.1</w:t>
            </w:r>
          </w:p>
        </w:tc>
        <w:tc>
          <w:tcPr>
            <w:tcW w:w="1843" w:type="dxa"/>
            <w:vMerge w:val="restart"/>
            <w:tcBorders>
              <w:top w:val="nil"/>
              <w:left w:val="single" w:sz="4" w:space="0" w:color="auto"/>
              <w:right w:val="single" w:sz="4" w:space="0" w:color="auto"/>
            </w:tcBorders>
            <w:vAlign w:val="center"/>
          </w:tcPr>
          <w:p w14:paraId="40D41551"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val="restart"/>
            <w:tcBorders>
              <w:top w:val="nil"/>
              <w:left w:val="nil"/>
              <w:right w:val="single" w:sz="8" w:space="0" w:color="000000"/>
            </w:tcBorders>
            <w:vAlign w:val="center"/>
          </w:tcPr>
          <w:p w14:paraId="2342A39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lastRenderedPageBreak/>
              <w:t>ул.Патрушева</w:t>
            </w:r>
            <w:proofErr w:type="spellEnd"/>
          </w:p>
        </w:tc>
        <w:tc>
          <w:tcPr>
            <w:tcW w:w="1714" w:type="dxa"/>
            <w:tcBorders>
              <w:top w:val="nil"/>
              <w:left w:val="nil"/>
              <w:bottom w:val="single" w:sz="4" w:space="0" w:color="auto"/>
              <w:right w:val="single" w:sz="8" w:space="0" w:color="000000"/>
            </w:tcBorders>
            <w:shd w:val="clear" w:color="auto" w:fill="auto"/>
            <w:vAlign w:val="bottom"/>
          </w:tcPr>
          <w:p w14:paraId="4E8A7F3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всего</w:t>
            </w:r>
          </w:p>
        </w:tc>
        <w:tc>
          <w:tcPr>
            <w:tcW w:w="1276" w:type="dxa"/>
            <w:tcBorders>
              <w:top w:val="nil"/>
              <w:left w:val="nil"/>
              <w:bottom w:val="single" w:sz="4" w:space="0" w:color="auto"/>
              <w:right w:val="single" w:sz="8" w:space="0" w:color="000000"/>
            </w:tcBorders>
            <w:shd w:val="clear" w:color="auto" w:fill="auto"/>
            <w:vAlign w:val="center"/>
          </w:tcPr>
          <w:p w14:paraId="323E628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E55B15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58809B6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c>
          <w:tcPr>
            <w:tcW w:w="1134" w:type="dxa"/>
            <w:tcBorders>
              <w:top w:val="nil"/>
              <w:left w:val="nil"/>
              <w:bottom w:val="single" w:sz="4" w:space="0" w:color="auto"/>
              <w:right w:val="single" w:sz="8" w:space="0" w:color="000000"/>
            </w:tcBorders>
            <w:shd w:val="clear" w:color="auto" w:fill="auto"/>
            <w:vAlign w:val="center"/>
          </w:tcPr>
          <w:p w14:paraId="58D6F85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A0107D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4971A87"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r>
      <w:tr w:rsidR="00233FB8" w14:paraId="4236679D" w14:textId="77777777" w:rsidTr="000B24D2">
        <w:trPr>
          <w:gridAfter w:val="1"/>
          <w:wAfter w:w="283" w:type="dxa"/>
          <w:trHeight w:val="870"/>
        </w:trPr>
        <w:tc>
          <w:tcPr>
            <w:tcW w:w="667" w:type="dxa"/>
            <w:vMerge/>
            <w:tcBorders>
              <w:left w:val="single" w:sz="8" w:space="0" w:color="000000"/>
              <w:right w:val="nil"/>
            </w:tcBorders>
            <w:vAlign w:val="center"/>
          </w:tcPr>
          <w:p w14:paraId="097FB1A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2CE702B"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4B1CCB4" w14:textId="77777777" w:rsidR="00233FB8"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07003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A115C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DCC4EA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F31A3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1820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261C6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31CC821"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150C6626" w14:textId="77777777" w:rsidTr="000B24D2">
        <w:trPr>
          <w:gridAfter w:val="1"/>
          <w:wAfter w:w="283" w:type="dxa"/>
          <w:trHeight w:val="1260"/>
        </w:trPr>
        <w:tc>
          <w:tcPr>
            <w:tcW w:w="667" w:type="dxa"/>
            <w:vMerge/>
            <w:tcBorders>
              <w:left w:val="single" w:sz="8" w:space="0" w:color="000000"/>
              <w:right w:val="nil"/>
            </w:tcBorders>
            <w:vAlign w:val="center"/>
          </w:tcPr>
          <w:p w14:paraId="3C31D2C5"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5E6F962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9E00DB0" w14:textId="77777777" w:rsidR="00233FB8"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A09A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D0468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02E3EC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2AFF5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922BB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391B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1195CDE"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241FAC78" w14:textId="77777777" w:rsidTr="000B24D2">
        <w:trPr>
          <w:gridAfter w:val="1"/>
          <w:wAfter w:w="283" w:type="dxa"/>
          <w:trHeight w:val="945"/>
        </w:trPr>
        <w:tc>
          <w:tcPr>
            <w:tcW w:w="667" w:type="dxa"/>
            <w:vMerge/>
            <w:tcBorders>
              <w:left w:val="single" w:sz="8" w:space="0" w:color="000000"/>
              <w:right w:val="nil"/>
            </w:tcBorders>
            <w:vAlign w:val="center"/>
          </w:tcPr>
          <w:p w14:paraId="17B78DCF"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7C7F50B"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D10A5B3" w14:textId="77777777" w:rsidR="00233FB8" w:rsidRDefault="00233FB8" w:rsidP="000B24D2">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B1A3D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3E814F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797D6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CDD12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DDD07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930C0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241DF48"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r>
      <w:tr w:rsidR="00233FB8" w14:paraId="624E784F" w14:textId="77777777" w:rsidTr="000B24D2">
        <w:trPr>
          <w:gridAfter w:val="1"/>
          <w:wAfter w:w="283" w:type="dxa"/>
          <w:trHeight w:val="34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6E282CD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5.4</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E201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4E32958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Содержание мест захоронений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059F679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4" w:space="0" w:color="auto"/>
            </w:tcBorders>
            <w:shd w:val="clear" w:color="auto" w:fill="auto"/>
            <w:vAlign w:val="center"/>
            <w:hideMark/>
          </w:tcPr>
          <w:p w14:paraId="4F54BB0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19 638,00</w:t>
            </w:r>
          </w:p>
        </w:tc>
        <w:tc>
          <w:tcPr>
            <w:tcW w:w="1559" w:type="dxa"/>
            <w:tcBorders>
              <w:top w:val="nil"/>
              <w:left w:val="single" w:sz="4" w:space="0" w:color="auto"/>
              <w:bottom w:val="single" w:sz="8" w:space="0" w:color="000000"/>
              <w:right w:val="single" w:sz="8" w:space="0" w:color="000000"/>
            </w:tcBorders>
            <w:shd w:val="clear" w:color="auto" w:fill="auto"/>
            <w:vAlign w:val="center"/>
            <w:hideMark/>
          </w:tcPr>
          <w:p w14:paraId="0097F2D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604B8F72" w14:textId="52F4CC7D"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304 660, 00</w:t>
            </w:r>
          </w:p>
        </w:tc>
        <w:tc>
          <w:tcPr>
            <w:tcW w:w="1134" w:type="dxa"/>
            <w:tcBorders>
              <w:top w:val="nil"/>
              <w:left w:val="nil"/>
              <w:bottom w:val="single" w:sz="8" w:space="0" w:color="000000"/>
              <w:right w:val="single" w:sz="8" w:space="0" w:color="000000"/>
            </w:tcBorders>
            <w:shd w:val="clear" w:color="auto" w:fill="auto"/>
            <w:vAlign w:val="center"/>
            <w:hideMark/>
          </w:tcPr>
          <w:p w14:paraId="4DCAFFD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FC621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F065DEE" w14:textId="431C86AD"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674 390, 00</w:t>
            </w:r>
          </w:p>
        </w:tc>
      </w:tr>
      <w:tr w:rsidR="00233FB8" w14:paraId="6D3FF377"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76A4A7C"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3B86471"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3F2246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B6A9B9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3DEECF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A35405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7F1C1B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0A246B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8029F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BD6747E"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561D05B1"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96C196F"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18A53E"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3882744"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957638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92D7D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6F0EB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95A5B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F02CF0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9CCCA7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080BE9B"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5EFAD06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27038C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63F3690"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1CE6F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D645F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C47B8B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19 638,00</w:t>
            </w:r>
          </w:p>
        </w:tc>
        <w:tc>
          <w:tcPr>
            <w:tcW w:w="1559" w:type="dxa"/>
            <w:tcBorders>
              <w:top w:val="nil"/>
              <w:left w:val="nil"/>
              <w:bottom w:val="single" w:sz="8" w:space="0" w:color="000000"/>
              <w:right w:val="single" w:sz="8" w:space="0" w:color="000000"/>
            </w:tcBorders>
            <w:shd w:val="clear" w:color="auto" w:fill="auto"/>
            <w:vAlign w:val="center"/>
            <w:hideMark/>
          </w:tcPr>
          <w:p w14:paraId="56868BD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02B08464" w14:textId="490B5626"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304 660, 00</w:t>
            </w:r>
          </w:p>
        </w:tc>
        <w:tc>
          <w:tcPr>
            <w:tcW w:w="1134" w:type="dxa"/>
            <w:tcBorders>
              <w:top w:val="nil"/>
              <w:left w:val="nil"/>
              <w:bottom w:val="single" w:sz="8" w:space="0" w:color="000000"/>
              <w:right w:val="single" w:sz="8" w:space="0" w:color="000000"/>
            </w:tcBorders>
            <w:shd w:val="clear" w:color="auto" w:fill="auto"/>
            <w:vAlign w:val="center"/>
            <w:hideMark/>
          </w:tcPr>
          <w:p w14:paraId="48D3A16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9E3EBA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D41A1E" w14:textId="5D167F3F"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674 390, 00</w:t>
            </w:r>
          </w:p>
        </w:tc>
      </w:tr>
      <w:tr w:rsidR="00233FB8" w14:paraId="005E6B7D"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71AFC8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155B3F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FE5A8B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Организация и содержание мест захоронения</w:t>
            </w:r>
          </w:p>
        </w:tc>
        <w:tc>
          <w:tcPr>
            <w:tcW w:w="1714" w:type="dxa"/>
            <w:tcBorders>
              <w:top w:val="nil"/>
              <w:left w:val="nil"/>
              <w:bottom w:val="single" w:sz="8" w:space="0" w:color="000000"/>
              <w:right w:val="single" w:sz="8" w:space="0" w:color="000000"/>
            </w:tcBorders>
            <w:shd w:val="clear" w:color="auto" w:fill="auto"/>
            <w:vAlign w:val="bottom"/>
            <w:hideMark/>
          </w:tcPr>
          <w:p w14:paraId="7885CE0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03E4ED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164709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754037C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3BA9C9B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ABDF9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ACD46F"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102 473,00</w:t>
            </w:r>
          </w:p>
        </w:tc>
      </w:tr>
      <w:tr w:rsidR="00233FB8" w14:paraId="28A3850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14E40A0"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2120607"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7E22D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A0B8C5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2BCB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1DEA8A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5F8BEE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C13CA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4183A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63759A"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6F45758D"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433A04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98C737"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F1F79B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8E7C7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649A02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9281A3"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C84394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7957A2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C7C40E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5D38942"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0F11419F"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6BB947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53C5965"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73E7DA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4" w:space="0" w:color="auto"/>
            </w:tcBorders>
            <w:shd w:val="clear" w:color="auto" w:fill="auto"/>
            <w:vAlign w:val="bottom"/>
            <w:hideMark/>
          </w:tcPr>
          <w:p w14:paraId="2367B3E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single" w:sz="4" w:space="0" w:color="auto"/>
              <w:bottom w:val="single" w:sz="4" w:space="0" w:color="auto"/>
              <w:right w:val="single" w:sz="8" w:space="0" w:color="000000"/>
            </w:tcBorders>
            <w:shd w:val="clear" w:color="auto" w:fill="auto"/>
            <w:vAlign w:val="center"/>
            <w:hideMark/>
          </w:tcPr>
          <w:p w14:paraId="5C6D9A4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3C39AA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32121B1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7BA53FC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8D998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46B16C"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102 473,00</w:t>
            </w:r>
          </w:p>
        </w:tc>
      </w:tr>
      <w:tr w:rsidR="00233FB8" w14:paraId="0A10F290" w14:textId="77777777" w:rsidTr="000B24D2">
        <w:trPr>
          <w:gridAfter w:val="1"/>
          <w:wAfter w:w="283" w:type="dxa"/>
          <w:trHeight w:val="286"/>
        </w:trPr>
        <w:tc>
          <w:tcPr>
            <w:tcW w:w="667" w:type="dxa"/>
            <w:vMerge w:val="restart"/>
            <w:tcBorders>
              <w:top w:val="nil"/>
              <w:left w:val="single" w:sz="8" w:space="0" w:color="000000"/>
              <w:right w:val="nil"/>
            </w:tcBorders>
            <w:vAlign w:val="center"/>
          </w:tcPr>
          <w:p w14:paraId="240F2BE2"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5.4.2</w:t>
            </w:r>
          </w:p>
        </w:tc>
        <w:tc>
          <w:tcPr>
            <w:tcW w:w="1843" w:type="dxa"/>
            <w:vMerge w:val="restart"/>
            <w:tcBorders>
              <w:top w:val="nil"/>
              <w:left w:val="single" w:sz="4" w:space="0" w:color="auto"/>
              <w:right w:val="single" w:sz="4" w:space="0" w:color="auto"/>
            </w:tcBorders>
            <w:vAlign w:val="center"/>
          </w:tcPr>
          <w:p w14:paraId="75133CA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right w:val="single" w:sz="8" w:space="0" w:color="000000"/>
            </w:tcBorders>
            <w:vAlign w:val="center"/>
          </w:tcPr>
          <w:p w14:paraId="7E0A3A9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На ремонт забора на </w:t>
            </w:r>
            <w:proofErr w:type="spellStart"/>
            <w:r>
              <w:rPr>
                <w:rFonts w:ascii="Times New Roman" w:eastAsia="Times New Roman" w:hAnsi="Times New Roman" w:cs="Times New Roman"/>
                <w:color w:val="000000" w:themeColor="text1"/>
                <w:kern w:val="0"/>
                <w:lang w:eastAsia="ru-RU" w:bidi="ar-SA"/>
              </w:rPr>
              <w:t>межпоселенческом</w:t>
            </w:r>
            <w:proofErr w:type="spellEnd"/>
            <w:r>
              <w:rPr>
                <w:rFonts w:ascii="Times New Roman" w:eastAsia="Times New Roman" w:hAnsi="Times New Roman" w:cs="Times New Roman"/>
                <w:color w:val="000000" w:themeColor="text1"/>
                <w:kern w:val="0"/>
                <w:lang w:eastAsia="ru-RU" w:bidi="ar-SA"/>
              </w:rPr>
              <w:t xml:space="preserve"> кладбище </w:t>
            </w:r>
            <w:proofErr w:type="spellStart"/>
            <w:r>
              <w:rPr>
                <w:rFonts w:ascii="Times New Roman" w:eastAsia="Times New Roman" w:hAnsi="Times New Roman" w:cs="Times New Roman"/>
                <w:color w:val="000000" w:themeColor="text1"/>
                <w:kern w:val="0"/>
                <w:lang w:eastAsia="ru-RU" w:bidi="ar-SA"/>
              </w:rPr>
              <w:t>пгт</w:t>
            </w:r>
            <w:proofErr w:type="gramStart"/>
            <w:r>
              <w:rPr>
                <w:rFonts w:ascii="Times New Roman" w:eastAsia="Times New Roman" w:hAnsi="Times New Roman" w:cs="Times New Roman"/>
                <w:color w:val="000000" w:themeColor="text1"/>
                <w:kern w:val="0"/>
                <w:lang w:eastAsia="ru-RU" w:bidi="ar-SA"/>
              </w:rPr>
              <w:t>.Л</w:t>
            </w:r>
            <w:proofErr w:type="gramEnd"/>
            <w:r>
              <w:rPr>
                <w:rFonts w:ascii="Times New Roman" w:eastAsia="Times New Roman" w:hAnsi="Times New Roman" w:cs="Times New Roman"/>
                <w:color w:val="000000" w:themeColor="text1"/>
                <w:kern w:val="0"/>
                <w:lang w:eastAsia="ru-RU" w:bidi="ar-SA"/>
              </w:rPr>
              <w:t>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9778D8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A7E1F1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437B3FB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A476C0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c>
          <w:tcPr>
            <w:tcW w:w="1134" w:type="dxa"/>
            <w:tcBorders>
              <w:top w:val="nil"/>
              <w:left w:val="nil"/>
              <w:bottom w:val="single" w:sz="4" w:space="0" w:color="auto"/>
              <w:right w:val="single" w:sz="8" w:space="0" w:color="000000"/>
            </w:tcBorders>
            <w:shd w:val="clear" w:color="auto" w:fill="auto"/>
            <w:vAlign w:val="center"/>
          </w:tcPr>
          <w:p w14:paraId="51090723"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6263B07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574BA04"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r>
      <w:tr w:rsidR="00233FB8" w14:paraId="01DB4F08" w14:textId="77777777" w:rsidTr="000B24D2">
        <w:trPr>
          <w:gridAfter w:val="1"/>
          <w:wAfter w:w="283" w:type="dxa"/>
          <w:trHeight w:val="101"/>
        </w:trPr>
        <w:tc>
          <w:tcPr>
            <w:tcW w:w="667" w:type="dxa"/>
            <w:vMerge/>
            <w:tcBorders>
              <w:left w:val="single" w:sz="8" w:space="0" w:color="000000"/>
              <w:right w:val="nil"/>
            </w:tcBorders>
            <w:vAlign w:val="center"/>
          </w:tcPr>
          <w:p w14:paraId="47364040"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74BAB1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CEF9B5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F287BA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1D98E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7FB5D3"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76F4CA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3DD475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B069AD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676DFEF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5A7A7D66" w14:textId="77777777" w:rsidTr="000B24D2">
        <w:trPr>
          <w:gridAfter w:val="1"/>
          <w:wAfter w:w="283" w:type="dxa"/>
          <w:trHeight w:val="186"/>
        </w:trPr>
        <w:tc>
          <w:tcPr>
            <w:tcW w:w="667" w:type="dxa"/>
            <w:vMerge/>
            <w:tcBorders>
              <w:left w:val="single" w:sz="8" w:space="0" w:color="000000"/>
              <w:right w:val="nil"/>
            </w:tcBorders>
            <w:vAlign w:val="center"/>
          </w:tcPr>
          <w:p w14:paraId="55739EB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F9C2D18"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357ACA0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A6813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B7AD5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81A95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E4A341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FBC324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1E1161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31A7EA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644107FA" w14:textId="77777777" w:rsidTr="000B24D2">
        <w:trPr>
          <w:gridAfter w:val="1"/>
          <w:wAfter w:w="283" w:type="dxa"/>
          <w:trHeight w:val="214"/>
        </w:trPr>
        <w:tc>
          <w:tcPr>
            <w:tcW w:w="667" w:type="dxa"/>
            <w:vMerge/>
            <w:tcBorders>
              <w:left w:val="single" w:sz="8" w:space="0" w:color="000000"/>
              <w:bottom w:val="single" w:sz="8" w:space="0" w:color="000000"/>
              <w:right w:val="nil"/>
            </w:tcBorders>
            <w:vAlign w:val="center"/>
          </w:tcPr>
          <w:p w14:paraId="2829A812"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21713C"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000000"/>
            </w:tcBorders>
            <w:vAlign w:val="center"/>
          </w:tcPr>
          <w:p w14:paraId="5B01FB9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1CAB4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E4FA6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F66E8E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A01DB8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450B72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678FCBA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283C59E"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r>
      <w:tr w:rsidR="00233FB8" w14:paraId="0D52B11B" w14:textId="77777777" w:rsidTr="000B24D2">
        <w:trPr>
          <w:gridAfter w:val="1"/>
          <w:wAfter w:w="283" w:type="dxa"/>
          <w:trHeight w:val="267"/>
        </w:trPr>
        <w:tc>
          <w:tcPr>
            <w:tcW w:w="667" w:type="dxa"/>
            <w:vMerge w:val="restart"/>
            <w:tcBorders>
              <w:top w:val="nil"/>
              <w:left w:val="single" w:sz="8" w:space="0" w:color="000000"/>
              <w:right w:val="nil"/>
            </w:tcBorders>
            <w:vAlign w:val="center"/>
          </w:tcPr>
          <w:p w14:paraId="2DDBE9E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5.4.3</w:t>
            </w:r>
          </w:p>
        </w:tc>
        <w:tc>
          <w:tcPr>
            <w:tcW w:w="1843" w:type="dxa"/>
            <w:vMerge w:val="restart"/>
            <w:tcBorders>
              <w:top w:val="nil"/>
              <w:left w:val="single" w:sz="4" w:space="0" w:color="auto"/>
              <w:right w:val="single" w:sz="4" w:space="0" w:color="auto"/>
            </w:tcBorders>
            <w:vAlign w:val="center"/>
          </w:tcPr>
          <w:p w14:paraId="68A8DB7E" w14:textId="77777777" w:rsidR="00233FB8" w:rsidRDefault="00233FB8" w:rsidP="000B24D2">
            <w:pPr>
              <w:widowControl/>
              <w:suppressAutoHyphens w:val="0"/>
              <w:rPr>
                <w:rFonts w:ascii="Times New Roman" w:eastAsia="Times New Roman" w:hAnsi="Times New Roman" w:cs="Times New Roman"/>
                <w:b/>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30F960C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Приобретение материалов на благоустройство забора на кладбище в </w:t>
            </w:r>
            <w:proofErr w:type="spellStart"/>
            <w:r>
              <w:rPr>
                <w:rFonts w:ascii="Times New Roman" w:eastAsia="Times New Roman" w:hAnsi="Times New Roman" w:cs="Times New Roman"/>
                <w:color w:val="000000" w:themeColor="text1"/>
                <w:kern w:val="0"/>
                <w:lang w:eastAsia="ru-RU" w:bidi="ar-SA"/>
              </w:rPr>
              <w:lastRenderedPageBreak/>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A03146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3337AC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8FA14B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68 601,26</w:t>
            </w:r>
          </w:p>
        </w:tc>
        <w:tc>
          <w:tcPr>
            <w:tcW w:w="1276" w:type="dxa"/>
            <w:tcBorders>
              <w:top w:val="nil"/>
              <w:left w:val="nil"/>
              <w:bottom w:val="single" w:sz="4" w:space="0" w:color="auto"/>
              <w:right w:val="single" w:sz="8" w:space="0" w:color="000000"/>
            </w:tcBorders>
            <w:shd w:val="clear" w:color="auto" w:fill="auto"/>
            <w:vAlign w:val="center"/>
          </w:tcPr>
          <w:p w14:paraId="6CF86918" w14:textId="7F36D519"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30 016,00</w:t>
            </w:r>
          </w:p>
        </w:tc>
        <w:tc>
          <w:tcPr>
            <w:tcW w:w="1134" w:type="dxa"/>
            <w:tcBorders>
              <w:top w:val="nil"/>
              <w:left w:val="nil"/>
              <w:bottom w:val="single" w:sz="4" w:space="0" w:color="auto"/>
              <w:right w:val="single" w:sz="8" w:space="0" w:color="000000"/>
            </w:tcBorders>
            <w:shd w:val="clear" w:color="auto" w:fill="auto"/>
            <w:vAlign w:val="center"/>
          </w:tcPr>
          <w:p w14:paraId="10E4B0A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05A0F7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A0F7045" w14:textId="6397AE8E"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98 617,26</w:t>
            </w:r>
          </w:p>
        </w:tc>
      </w:tr>
      <w:tr w:rsidR="00233FB8" w14:paraId="5C573E4F" w14:textId="77777777" w:rsidTr="000B24D2">
        <w:trPr>
          <w:gridAfter w:val="1"/>
          <w:wAfter w:w="283" w:type="dxa"/>
          <w:trHeight w:val="207"/>
        </w:trPr>
        <w:tc>
          <w:tcPr>
            <w:tcW w:w="667" w:type="dxa"/>
            <w:vMerge/>
            <w:tcBorders>
              <w:top w:val="nil"/>
              <w:left w:val="single" w:sz="8" w:space="0" w:color="000000"/>
              <w:right w:val="nil"/>
            </w:tcBorders>
            <w:vAlign w:val="center"/>
          </w:tcPr>
          <w:p w14:paraId="38610877"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right w:val="single" w:sz="4" w:space="0" w:color="auto"/>
            </w:tcBorders>
            <w:vAlign w:val="center"/>
          </w:tcPr>
          <w:p w14:paraId="7D8E84C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right w:val="single" w:sz="8" w:space="0" w:color="000000"/>
            </w:tcBorders>
            <w:vAlign w:val="center"/>
          </w:tcPr>
          <w:p w14:paraId="5F88FEC4"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286D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71B8D3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05702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6ABE3E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B52F20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81CD4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50F7063"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6899392C" w14:textId="77777777" w:rsidTr="000B24D2">
        <w:trPr>
          <w:gridAfter w:val="1"/>
          <w:wAfter w:w="283" w:type="dxa"/>
          <w:trHeight w:val="473"/>
        </w:trPr>
        <w:tc>
          <w:tcPr>
            <w:tcW w:w="667" w:type="dxa"/>
            <w:vMerge/>
            <w:tcBorders>
              <w:left w:val="single" w:sz="8" w:space="0" w:color="000000"/>
              <w:right w:val="nil"/>
            </w:tcBorders>
            <w:vAlign w:val="center"/>
          </w:tcPr>
          <w:p w14:paraId="19FE4D52"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BE8F67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344FFF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1D59F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Областной </w:t>
            </w:r>
            <w:r>
              <w:rPr>
                <w:rFonts w:ascii="Times New Roman" w:eastAsia="Times New Roman" w:hAnsi="Times New Roman" w:cs="Times New Roman"/>
                <w:color w:val="000000" w:themeColor="text1"/>
                <w:kern w:val="0"/>
                <w:lang w:eastAsia="ru-RU" w:bidi="ar-SA"/>
              </w:rPr>
              <w:lastRenderedPageBreak/>
              <w:t>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101B8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2FD3E5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4CAAA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03C955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F3A63C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E11B6A8"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37F2E9C4" w14:textId="77777777" w:rsidTr="000B24D2">
        <w:trPr>
          <w:gridAfter w:val="1"/>
          <w:wAfter w:w="283" w:type="dxa"/>
          <w:trHeight w:val="391"/>
        </w:trPr>
        <w:tc>
          <w:tcPr>
            <w:tcW w:w="667" w:type="dxa"/>
            <w:vMerge/>
            <w:tcBorders>
              <w:left w:val="single" w:sz="8" w:space="0" w:color="000000"/>
              <w:bottom w:val="single" w:sz="8" w:space="0" w:color="000000"/>
              <w:right w:val="nil"/>
            </w:tcBorders>
            <w:vAlign w:val="center"/>
          </w:tcPr>
          <w:p w14:paraId="59334DA3"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0363B5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8" w:space="0" w:color="000000"/>
              <w:right w:val="single" w:sz="8" w:space="0" w:color="000000"/>
            </w:tcBorders>
            <w:vAlign w:val="center"/>
          </w:tcPr>
          <w:p w14:paraId="5B8F12E7"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AD51EC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D09AF1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78F3BE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68 601,26</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CF912DC" w14:textId="2678CE21"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30 016,00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A555FF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84F124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5C7CB9DB" w14:textId="7F54A415"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98 617,26</w:t>
            </w:r>
          </w:p>
        </w:tc>
      </w:tr>
      <w:tr w:rsidR="00233FB8" w14:paraId="2558848D" w14:textId="77777777" w:rsidTr="000B24D2">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7CFECA8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5ADBF4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590771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Техосмотр и страхование тракторов</w:t>
            </w:r>
          </w:p>
        </w:tc>
        <w:tc>
          <w:tcPr>
            <w:tcW w:w="1714" w:type="dxa"/>
            <w:tcBorders>
              <w:top w:val="nil"/>
              <w:left w:val="nil"/>
              <w:bottom w:val="single" w:sz="4" w:space="0" w:color="auto"/>
              <w:right w:val="single" w:sz="8" w:space="0" w:color="000000"/>
            </w:tcBorders>
            <w:shd w:val="clear" w:color="auto" w:fill="auto"/>
            <w:vAlign w:val="bottom"/>
            <w:hideMark/>
          </w:tcPr>
          <w:p w14:paraId="123574D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27D01A8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559" w:type="dxa"/>
            <w:tcBorders>
              <w:top w:val="nil"/>
              <w:left w:val="nil"/>
              <w:bottom w:val="single" w:sz="4" w:space="0" w:color="auto"/>
              <w:right w:val="single" w:sz="8" w:space="0" w:color="000000"/>
            </w:tcBorders>
            <w:shd w:val="clear" w:color="auto" w:fill="auto"/>
            <w:vAlign w:val="center"/>
            <w:hideMark/>
          </w:tcPr>
          <w:p w14:paraId="759645E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5 100,00</w:t>
            </w:r>
          </w:p>
        </w:tc>
        <w:tc>
          <w:tcPr>
            <w:tcW w:w="1276" w:type="dxa"/>
            <w:tcBorders>
              <w:top w:val="nil"/>
              <w:left w:val="nil"/>
              <w:bottom w:val="single" w:sz="4" w:space="0" w:color="auto"/>
              <w:right w:val="single" w:sz="8" w:space="0" w:color="000000"/>
            </w:tcBorders>
            <w:shd w:val="clear" w:color="auto" w:fill="auto"/>
            <w:vAlign w:val="center"/>
            <w:hideMark/>
          </w:tcPr>
          <w:p w14:paraId="21052DE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7000,00</w:t>
            </w:r>
          </w:p>
        </w:tc>
        <w:tc>
          <w:tcPr>
            <w:tcW w:w="1134" w:type="dxa"/>
            <w:tcBorders>
              <w:top w:val="nil"/>
              <w:left w:val="nil"/>
              <w:bottom w:val="single" w:sz="4" w:space="0" w:color="auto"/>
              <w:right w:val="single" w:sz="8" w:space="0" w:color="000000"/>
            </w:tcBorders>
            <w:shd w:val="clear" w:color="auto" w:fill="auto"/>
            <w:vAlign w:val="center"/>
            <w:hideMark/>
          </w:tcPr>
          <w:p w14:paraId="5EBEAF3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53AE1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94A602E"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18 100,00</w:t>
            </w:r>
          </w:p>
        </w:tc>
      </w:tr>
      <w:tr w:rsidR="00233FB8" w14:paraId="081D1A61"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FE1E5C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389A8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E8CC5F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9948DC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30F99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6D9E6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0634D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CACB6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F5225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F3324F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3712C4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F89B32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AA0C8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6AF3D1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BC8192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667935D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31483E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5515113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2442D5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314039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DA6C1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0AEDB32"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7BBB68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55DE4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43D8BC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8285BC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55151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559" w:type="dxa"/>
            <w:tcBorders>
              <w:top w:val="nil"/>
              <w:left w:val="nil"/>
              <w:bottom w:val="single" w:sz="8" w:space="0" w:color="auto"/>
              <w:right w:val="single" w:sz="8" w:space="0" w:color="000000"/>
            </w:tcBorders>
            <w:shd w:val="clear" w:color="auto" w:fill="auto"/>
            <w:vAlign w:val="center"/>
            <w:hideMark/>
          </w:tcPr>
          <w:p w14:paraId="3E16F7A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5 100,00</w:t>
            </w:r>
          </w:p>
        </w:tc>
        <w:tc>
          <w:tcPr>
            <w:tcW w:w="1276" w:type="dxa"/>
            <w:tcBorders>
              <w:top w:val="nil"/>
              <w:left w:val="nil"/>
              <w:bottom w:val="single" w:sz="8" w:space="0" w:color="auto"/>
              <w:right w:val="single" w:sz="8" w:space="0" w:color="000000"/>
            </w:tcBorders>
            <w:shd w:val="clear" w:color="auto" w:fill="auto"/>
            <w:vAlign w:val="center"/>
            <w:hideMark/>
          </w:tcPr>
          <w:p w14:paraId="1228D6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7000,00</w:t>
            </w:r>
          </w:p>
        </w:tc>
        <w:tc>
          <w:tcPr>
            <w:tcW w:w="1134" w:type="dxa"/>
            <w:tcBorders>
              <w:top w:val="nil"/>
              <w:left w:val="nil"/>
              <w:bottom w:val="single" w:sz="8" w:space="0" w:color="auto"/>
              <w:right w:val="single" w:sz="8" w:space="0" w:color="000000"/>
            </w:tcBorders>
            <w:shd w:val="clear" w:color="auto" w:fill="auto"/>
            <w:vAlign w:val="center"/>
            <w:hideMark/>
          </w:tcPr>
          <w:p w14:paraId="43C29BD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BE0C9F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B0DA2E"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18 100,00</w:t>
            </w:r>
          </w:p>
        </w:tc>
      </w:tr>
      <w:tr w:rsidR="00233FB8" w14:paraId="6B5ABA36"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F1BE7C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C96A1B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4" w:space="0" w:color="auto"/>
            </w:tcBorders>
            <w:shd w:val="clear" w:color="auto" w:fill="auto"/>
            <w:vAlign w:val="center"/>
            <w:hideMark/>
          </w:tcPr>
          <w:p w14:paraId="29C7CC9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 уплату транспортного налога по тракторам</w:t>
            </w: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70FFA8A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1AF5B7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559" w:type="dxa"/>
            <w:tcBorders>
              <w:top w:val="nil"/>
              <w:left w:val="nil"/>
              <w:bottom w:val="single" w:sz="8" w:space="0" w:color="auto"/>
              <w:right w:val="single" w:sz="8" w:space="0" w:color="000000"/>
            </w:tcBorders>
            <w:shd w:val="clear" w:color="auto" w:fill="auto"/>
            <w:vAlign w:val="center"/>
            <w:hideMark/>
          </w:tcPr>
          <w:p w14:paraId="5F822A1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7 500,00</w:t>
            </w:r>
          </w:p>
        </w:tc>
        <w:tc>
          <w:tcPr>
            <w:tcW w:w="1276" w:type="dxa"/>
            <w:tcBorders>
              <w:top w:val="nil"/>
              <w:left w:val="nil"/>
              <w:bottom w:val="single" w:sz="8" w:space="0" w:color="auto"/>
              <w:right w:val="single" w:sz="8" w:space="0" w:color="000000"/>
            </w:tcBorders>
            <w:shd w:val="clear" w:color="auto" w:fill="auto"/>
            <w:vAlign w:val="center"/>
            <w:hideMark/>
          </w:tcPr>
          <w:p w14:paraId="1F94C8C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10</w:t>
            </w:r>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val="en-US" w:eastAsia="ru-RU" w:bidi="ar-SA"/>
              </w:rPr>
              <w:t>824</w:t>
            </w:r>
            <w:r>
              <w:rPr>
                <w:rFonts w:ascii="Times New Roman" w:eastAsia="Times New Roman" w:hAnsi="Times New Roman" w:cs="Times New Roman"/>
                <w:kern w:val="0"/>
                <w:lang w:eastAsia="ru-RU" w:bidi="ar-SA"/>
              </w:rPr>
              <w:t>,00</w:t>
            </w:r>
          </w:p>
        </w:tc>
        <w:tc>
          <w:tcPr>
            <w:tcW w:w="1134" w:type="dxa"/>
            <w:tcBorders>
              <w:top w:val="nil"/>
              <w:left w:val="nil"/>
              <w:bottom w:val="single" w:sz="8" w:space="0" w:color="auto"/>
              <w:right w:val="single" w:sz="8" w:space="0" w:color="auto"/>
            </w:tcBorders>
            <w:shd w:val="clear" w:color="auto" w:fill="auto"/>
            <w:vAlign w:val="center"/>
            <w:hideMark/>
          </w:tcPr>
          <w:p w14:paraId="29E69A9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0EC62E3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E88C4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48 006,00</w:t>
            </w:r>
          </w:p>
        </w:tc>
      </w:tr>
      <w:tr w:rsidR="00233FB8" w14:paraId="334FCC9B"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2A6A6D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E5AB43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18C0410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228A7E7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231A9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BFC78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7567A7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BA5A50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CB846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46BB6C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899CECA"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76927C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82701F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4B8314F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nil"/>
              <w:right w:val="single" w:sz="8" w:space="0" w:color="000000"/>
            </w:tcBorders>
            <w:shd w:val="clear" w:color="auto" w:fill="auto"/>
            <w:vAlign w:val="bottom"/>
            <w:hideMark/>
          </w:tcPr>
          <w:p w14:paraId="7EC7C5A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nil"/>
              <w:right w:val="single" w:sz="8" w:space="0" w:color="000000"/>
            </w:tcBorders>
            <w:shd w:val="clear" w:color="auto" w:fill="auto"/>
            <w:vAlign w:val="center"/>
            <w:hideMark/>
          </w:tcPr>
          <w:p w14:paraId="50F5AE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nil"/>
              <w:right w:val="single" w:sz="8" w:space="0" w:color="000000"/>
            </w:tcBorders>
            <w:shd w:val="clear" w:color="auto" w:fill="auto"/>
            <w:vAlign w:val="center"/>
            <w:hideMark/>
          </w:tcPr>
          <w:p w14:paraId="7C302A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5EE46A8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7BD79D2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9B5A2E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79D4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9EF8D63"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F9EE9F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E8330C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59F3200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F208F4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F263FE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96DA2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7 500,00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E0BB3A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10</w:t>
            </w:r>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val="en-US" w:eastAsia="ru-RU" w:bidi="ar-SA"/>
              </w:rPr>
              <w:t>824</w:t>
            </w:r>
            <w:r>
              <w:rPr>
                <w:rFonts w:ascii="Times New Roman" w:eastAsia="Times New Roman" w:hAnsi="Times New Roman" w:cs="Times New Roman"/>
                <w:kern w:val="0"/>
                <w:lang w:eastAsia="ru-RU" w:bidi="ar-SA"/>
              </w:rPr>
              <w:t>,00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1F78F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31504F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10863F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48 006,00</w:t>
            </w:r>
          </w:p>
        </w:tc>
      </w:tr>
      <w:tr w:rsidR="00233FB8" w14:paraId="2120580E"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260FF1A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CB629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593B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714" w:type="dxa"/>
            <w:tcBorders>
              <w:top w:val="nil"/>
              <w:left w:val="nil"/>
              <w:bottom w:val="single" w:sz="4" w:space="0" w:color="auto"/>
              <w:right w:val="single" w:sz="8" w:space="0" w:color="000000"/>
            </w:tcBorders>
            <w:shd w:val="clear" w:color="auto" w:fill="auto"/>
            <w:vAlign w:val="bottom"/>
            <w:hideMark/>
          </w:tcPr>
          <w:p w14:paraId="1154AF8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78DF866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2349AA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tcPr>
          <w:p w14:paraId="271EB69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604F8D3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E9EA1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6C7915C"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r>
      <w:tr w:rsidR="00233FB8" w14:paraId="7D0D24D3"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DEDE8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0D0D1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BCBA1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F3B28A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B930F3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BAAF0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tcPr>
          <w:p w14:paraId="6BDA87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tcPr>
          <w:p w14:paraId="3984647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0E1EF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C7A4E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EF3649E"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C4AB1B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8912F2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CB758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C68FEB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03003BD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B04C2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tcPr>
          <w:p w14:paraId="40A104B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3DA66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426C9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125FD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r>
      <w:tr w:rsidR="00233FB8" w14:paraId="75730EB0"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A67CD0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305D6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7C218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A1FA5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4B13FE6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913104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276" w:type="dxa"/>
            <w:tcBorders>
              <w:top w:val="nil"/>
              <w:left w:val="nil"/>
              <w:bottom w:val="single" w:sz="4" w:space="0" w:color="auto"/>
              <w:right w:val="single" w:sz="8" w:space="0" w:color="000000"/>
            </w:tcBorders>
            <w:shd w:val="clear" w:color="auto" w:fill="auto"/>
            <w:vAlign w:val="center"/>
          </w:tcPr>
          <w:p w14:paraId="4B6363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3EFAA50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3099903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E3DD72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r>
      <w:tr w:rsidR="00233FB8" w14:paraId="087101E3" w14:textId="77777777" w:rsidTr="000B24D2">
        <w:trPr>
          <w:gridAfter w:val="1"/>
          <w:wAfter w:w="283" w:type="dxa"/>
          <w:trHeight w:val="210"/>
        </w:trPr>
        <w:tc>
          <w:tcPr>
            <w:tcW w:w="667" w:type="dxa"/>
            <w:vMerge w:val="restart"/>
            <w:tcBorders>
              <w:top w:val="nil"/>
              <w:left w:val="single" w:sz="8" w:space="0" w:color="000000"/>
              <w:right w:val="nil"/>
            </w:tcBorders>
            <w:vAlign w:val="center"/>
          </w:tcPr>
          <w:p w14:paraId="5A075FE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w:t>
            </w:r>
          </w:p>
        </w:tc>
        <w:tc>
          <w:tcPr>
            <w:tcW w:w="1843" w:type="dxa"/>
            <w:vMerge w:val="restart"/>
            <w:tcBorders>
              <w:top w:val="nil"/>
              <w:left w:val="single" w:sz="4" w:space="0" w:color="auto"/>
              <w:right w:val="single" w:sz="4" w:space="0" w:color="auto"/>
            </w:tcBorders>
            <w:vAlign w:val="center"/>
          </w:tcPr>
          <w:p w14:paraId="67F65B4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119C95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п.Окунево</w:t>
            </w:r>
            <w:proofErr w:type="spellEnd"/>
          </w:p>
        </w:tc>
        <w:tc>
          <w:tcPr>
            <w:tcW w:w="1714" w:type="dxa"/>
            <w:tcBorders>
              <w:top w:val="nil"/>
              <w:left w:val="nil"/>
              <w:bottom w:val="single" w:sz="4" w:space="0" w:color="auto"/>
              <w:right w:val="single" w:sz="8" w:space="0" w:color="000000"/>
            </w:tcBorders>
            <w:shd w:val="clear" w:color="auto" w:fill="auto"/>
            <w:vAlign w:val="bottom"/>
          </w:tcPr>
          <w:p w14:paraId="054E71D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D7301F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01FB3BB" w14:textId="77777777" w:rsidR="00233FB8" w:rsidRDefault="00233FB8" w:rsidP="000B24D2">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276" w:type="dxa"/>
            <w:tcBorders>
              <w:top w:val="nil"/>
              <w:left w:val="nil"/>
              <w:bottom w:val="single" w:sz="4" w:space="0" w:color="auto"/>
              <w:right w:val="single" w:sz="8" w:space="0" w:color="000000"/>
            </w:tcBorders>
            <w:shd w:val="clear" w:color="auto" w:fill="auto"/>
            <w:vAlign w:val="center"/>
          </w:tcPr>
          <w:p w14:paraId="4B3ED39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44482CB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1FE8085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3943990" w14:textId="77777777" w:rsidR="00233FB8" w:rsidRDefault="00233FB8" w:rsidP="000B24D2">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r>
      <w:tr w:rsidR="00233FB8" w14:paraId="1BB2E8A9" w14:textId="77777777" w:rsidTr="000B24D2">
        <w:trPr>
          <w:gridAfter w:val="1"/>
          <w:wAfter w:w="283" w:type="dxa"/>
          <w:trHeight w:val="135"/>
        </w:trPr>
        <w:tc>
          <w:tcPr>
            <w:tcW w:w="667" w:type="dxa"/>
            <w:vMerge/>
            <w:tcBorders>
              <w:top w:val="nil"/>
              <w:left w:val="single" w:sz="8" w:space="0" w:color="000000"/>
              <w:right w:val="nil"/>
            </w:tcBorders>
            <w:vAlign w:val="center"/>
          </w:tcPr>
          <w:p w14:paraId="72621A4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964A0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8A349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B440A9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6838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132A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0206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73C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93979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C2AA96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E34A335" w14:textId="77777777" w:rsidTr="000B24D2">
        <w:trPr>
          <w:gridAfter w:val="1"/>
          <w:wAfter w:w="283" w:type="dxa"/>
          <w:trHeight w:val="135"/>
        </w:trPr>
        <w:tc>
          <w:tcPr>
            <w:tcW w:w="667" w:type="dxa"/>
            <w:vMerge/>
            <w:tcBorders>
              <w:left w:val="single" w:sz="8" w:space="0" w:color="000000"/>
              <w:right w:val="nil"/>
            </w:tcBorders>
            <w:vAlign w:val="center"/>
          </w:tcPr>
          <w:p w14:paraId="39944CF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95AB5E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801C5B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70A28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CF639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E2D14B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8171E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FC4D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3E3D4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AC261F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E7DEA97" w14:textId="77777777" w:rsidTr="000B24D2">
        <w:trPr>
          <w:gridAfter w:val="1"/>
          <w:wAfter w:w="283" w:type="dxa"/>
          <w:trHeight w:val="150"/>
        </w:trPr>
        <w:tc>
          <w:tcPr>
            <w:tcW w:w="667" w:type="dxa"/>
            <w:vMerge/>
            <w:tcBorders>
              <w:left w:val="single" w:sz="8" w:space="0" w:color="000000"/>
              <w:bottom w:val="single" w:sz="8" w:space="0" w:color="000000"/>
              <w:right w:val="nil"/>
            </w:tcBorders>
            <w:vAlign w:val="center"/>
          </w:tcPr>
          <w:p w14:paraId="746612B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AE947C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2729D6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0CDCD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2812A4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040B21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CFD591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50032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94C3C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C28A63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r>
      <w:tr w:rsidR="00233FB8" w14:paraId="7CE4C4DC" w14:textId="77777777" w:rsidTr="000B24D2">
        <w:trPr>
          <w:gridAfter w:val="1"/>
          <w:wAfter w:w="283" w:type="dxa"/>
          <w:trHeight w:val="270"/>
        </w:trPr>
        <w:tc>
          <w:tcPr>
            <w:tcW w:w="667" w:type="dxa"/>
            <w:vMerge w:val="restart"/>
            <w:tcBorders>
              <w:top w:val="nil"/>
              <w:left w:val="single" w:sz="8" w:space="0" w:color="000000"/>
              <w:right w:val="nil"/>
            </w:tcBorders>
            <w:vAlign w:val="center"/>
          </w:tcPr>
          <w:p w14:paraId="1F9D95CC"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w:t>
            </w:r>
          </w:p>
        </w:tc>
        <w:tc>
          <w:tcPr>
            <w:tcW w:w="1843" w:type="dxa"/>
            <w:vMerge w:val="restart"/>
            <w:tcBorders>
              <w:top w:val="nil"/>
              <w:left w:val="single" w:sz="4" w:space="0" w:color="auto"/>
              <w:right w:val="single" w:sz="4" w:space="0" w:color="auto"/>
            </w:tcBorders>
            <w:vAlign w:val="center"/>
          </w:tcPr>
          <w:p w14:paraId="7B887F02"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3E7D70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с.Красное</w:t>
            </w:r>
            <w:proofErr w:type="spellEnd"/>
          </w:p>
        </w:tc>
        <w:tc>
          <w:tcPr>
            <w:tcW w:w="1714" w:type="dxa"/>
            <w:tcBorders>
              <w:top w:val="nil"/>
              <w:left w:val="nil"/>
              <w:bottom w:val="single" w:sz="4" w:space="0" w:color="auto"/>
              <w:right w:val="single" w:sz="8" w:space="0" w:color="000000"/>
            </w:tcBorders>
            <w:shd w:val="clear" w:color="auto" w:fill="auto"/>
            <w:vAlign w:val="bottom"/>
          </w:tcPr>
          <w:p w14:paraId="6D3EAF0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8CC8E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A88AB9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82C091C" w14:textId="0F9BD8B2"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nil"/>
              <w:left w:val="nil"/>
              <w:bottom w:val="single" w:sz="4" w:space="0" w:color="auto"/>
              <w:right w:val="single" w:sz="8" w:space="0" w:color="000000"/>
            </w:tcBorders>
            <w:shd w:val="clear" w:color="auto" w:fill="auto"/>
            <w:vAlign w:val="center"/>
          </w:tcPr>
          <w:p w14:paraId="7C6673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015D76C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79A2FD85" w14:textId="1520D255" w:rsidR="00233FB8" w:rsidRDefault="00233FB8" w:rsidP="000B24D2">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0</w:t>
            </w:r>
          </w:p>
        </w:tc>
      </w:tr>
      <w:tr w:rsidR="00233FB8" w14:paraId="5C381AB7" w14:textId="77777777" w:rsidTr="000B24D2">
        <w:trPr>
          <w:gridAfter w:val="1"/>
          <w:wAfter w:w="283" w:type="dxa"/>
          <w:trHeight w:val="150"/>
        </w:trPr>
        <w:tc>
          <w:tcPr>
            <w:tcW w:w="667" w:type="dxa"/>
            <w:vMerge/>
            <w:tcBorders>
              <w:left w:val="single" w:sz="8" w:space="0" w:color="000000"/>
              <w:right w:val="nil"/>
            </w:tcBorders>
            <w:vAlign w:val="center"/>
          </w:tcPr>
          <w:p w14:paraId="6F6126B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17A2A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EC8E9D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CBED3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33C3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EA0ED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7B6B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39E3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EC931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D3B0F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46512BA" w14:textId="77777777" w:rsidTr="000B24D2">
        <w:trPr>
          <w:gridAfter w:val="1"/>
          <w:wAfter w:w="283" w:type="dxa"/>
          <w:trHeight w:val="111"/>
        </w:trPr>
        <w:tc>
          <w:tcPr>
            <w:tcW w:w="667" w:type="dxa"/>
            <w:vMerge/>
            <w:tcBorders>
              <w:left w:val="single" w:sz="8" w:space="0" w:color="000000"/>
              <w:right w:val="nil"/>
            </w:tcBorders>
            <w:vAlign w:val="center"/>
          </w:tcPr>
          <w:p w14:paraId="6F65C06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93657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AA97B9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2F77AD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30774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D5CAB3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2167A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79313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65527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A19A1E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44DF257" w14:textId="77777777" w:rsidTr="000B24D2">
        <w:trPr>
          <w:gridAfter w:val="1"/>
          <w:wAfter w:w="283" w:type="dxa"/>
          <w:trHeight w:val="225"/>
        </w:trPr>
        <w:tc>
          <w:tcPr>
            <w:tcW w:w="667" w:type="dxa"/>
            <w:vMerge/>
            <w:tcBorders>
              <w:left w:val="single" w:sz="8" w:space="0" w:color="000000"/>
              <w:bottom w:val="single" w:sz="8" w:space="0" w:color="000000"/>
              <w:right w:val="nil"/>
            </w:tcBorders>
            <w:vAlign w:val="center"/>
          </w:tcPr>
          <w:p w14:paraId="148C546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68F677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2680E47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CAB2A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358F2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C2CCF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3E508F" w14:textId="4A043CC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A5719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40285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FCDC6BD" w14:textId="4B4D207D"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06F86B9D" w14:textId="77777777" w:rsidTr="000B24D2">
        <w:trPr>
          <w:gridAfter w:val="1"/>
          <w:wAfter w:w="283" w:type="dxa"/>
          <w:trHeight w:val="342"/>
        </w:trPr>
        <w:tc>
          <w:tcPr>
            <w:tcW w:w="667" w:type="dxa"/>
            <w:vMerge w:val="restart"/>
            <w:tcBorders>
              <w:left w:val="single" w:sz="8" w:space="0" w:color="000000"/>
              <w:right w:val="nil"/>
            </w:tcBorders>
            <w:vAlign w:val="center"/>
          </w:tcPr>
          <w:p w14:paraId="2D56B77E"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5.10</w:t>
            </w:r>
          </w:p>
        </w:tc>
        <w:tc>
          <w:tcPr>
            <w:tcW w:w="1843" w:type="dxa"/>
            <w:vMerge w:val="restart"/>
            <w:tcBorders>
              <w:left w:val="single" w:sz="4" w:space="0" w:color="auto"/>
              <w:right w:val="single" w:sz="4" w:space="0" w:color="auto"/>
            </w:tcBorders>
            <w:vAlign w:val="center"/>
          </w:tcPr>
          <w:p w14:paraId="72CA25FA"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501FD36B"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Приобретение контейнеров для сбора ТБО</w:t>
            </w:r>
          </w:p>
        </w:tc>
        <w:tc>
          <w:tcPr>
            <w:tcW w:w="1714" w:type="dxa"/>
            <w:tcBorders>
              <w:top w:val="single" w:sz="4" w:space="0" w:color="auto"/>
              <w:left w:val="nil"/>
              <w:bottom w:val="single" w:sz="4" w:space="0" w:color="auto"/>
              <w:right w:val="single" w:sz="4" w:space="0" w:color="auto"/>
            </w:tcBorders>
            <w:shd w:val="clear" w:color="auto" w:fill="auto"/>
            <w:vAlign w:val="bottom"/>
          </w:tcPr>
          <w:p w14:paraId="6FFE836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single" w:sz="4" w:space="0" w:color="auto"/>
              <w:bottom w:val="single" w:sz="4" w:space="0" w:color="auto"/>
              <w:right w:val="single" w:sz="8" w:space="0" w:color="000000"/>
            </w:tcBorders>
            <w:shd w:val="clear" w:color="auto" w:fill="auto"/>
            <w:vAlign w:val="center"/>
          </w:tcPr>
          <w:p w14:paraId="120467A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94C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5B98ADD" w14:textId="362856F3"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189 747, 50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A111F1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E1C6C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992FCC9" w14:textId="3A2B9CBA" w:rsidR="00233FB8" w:rsidRDefault="00233FB8" w:rsidP="000B24D2">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189 747, 50</w:t>
            </w:r>
          </w:p>
        </w:tc>
      </w:tr>
      <w:tr w:rsidR="00233FB8" w14:paraId="3240727B" w14:textId="77777777" w:rsidTr="000B24D2">
        <w:trPr>
          <w:gridAfter w:val="1"/>
          <w:wAfter w:w="283" w:type="dxa"/>
          <w:trHeight w:val="228"/>
        </w:trPr>
        <w:tc>
          <w:tcPr>
            <w:tcW w:w="667" w:type="dxa"/>
            <w:vMerge/>
            <w:tcBorders>
              <w:left w:val="single" w:sz="8" w:space="0" w:color="000000"/>
              <w:right w:val="nil"/>
            </w:tcBorders>
            <w:vAlign w:val="center"/>
          </w:tcPr>
          <w:p w14:paraId="0345092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7DE47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B21F9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E71DDF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5C8D8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6AE58E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9535C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C3C5B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2855ED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1937D7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64ECA75" w14:textId="77777777" w:rsidTr="000B24D2">
        <w:trPr>
          <w:gridAfter w:val="1"/>
          <w:wAfter w:w="283" w:type="dxa"/>
          <w:trHeight w:val="580"/>
        </w:trPr>
        <w:tc>
          <w:tcPr>
            <w:tcW w:w="667" w:type="dxa"/>
            <w:vMerge/>
            <w:tcBorders>
              <w:left w:val="single" w:sz="8" w:space="0" w:color="000000"/>
              <w:right w:val="nil"/>
            </w:tcBorders>
            <w:vAlign w:val="center"/>
          </w:tcPr>
          <w:p w14:paraId="6D749A0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459AA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624A63E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AE7D5C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01485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B407C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02BC3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FA8D7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1152F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A88DA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CCC7BA0" w14:textId="77777777" w:rsidTr="000B24D2">
        <w:trPr>
          <w:gridAfter w:val="1"/>
          <w:wAfter w:w="283" w:type="dxa"/>
          <w:trHeight w:val="185"/>
        </w:trPr>
        <w:tc>
          <w:tcPr>
            <w:tcW w:w="667" w:type="dxa"/>
            <w:vMerge/>
            <w:tcBorders>
              <w:left w:val="single" w:sz="8" w:space="0" w:color="000000"/>
              <w:bottom w:val="single" w:sz="8" w:space="0" w:color="000000"/>
              <w:right w:val="nil"/>
            </w:tcBorders>
            <w:vAlign w:val="center"/>
          </w:tcPr>
          <w:p w14:paraId="27B9CA5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D942B4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84DC53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A93E18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640500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C4C42F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B2C133" w14:textId="449C77C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189 747, 50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8AA7A8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2C2F7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25C391" w14:textId="2F6E6BD5"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189 747, 50</w:t>
            </w:r>
          </w:p>
        </w:tc>
      </w:tr>
      <w:tr w:rsidR="00233FB8" w14:paraId="5D00EE64" w14:textId="77777777" w:rsidTr="000B24D2">
        <w:trPr>
          <w:gridAfter w:val="1"/>
          <w:wAfter w:w="283" w:type="dxa"/>
          <w:trHeight w:val="300"/>
        </w:trPr>
        <w:tc>
          <w:tcPr>
            <w:tcW w:w="667" w:type="dxa"/>
            <w:vMerge w:val="restart"/>
            <w:tcBorders>
              <w:left w:val="single" w:sz="8" w:space="0" w:color="000000"/>
              <w:right w:val="nil"/>
            </w:tcBorders>
            <w:vAlign w:val="center"/>
          </w:tcPr>
          <w:p w14:paraId="587B6CD2" w14:textId="1F3EC5FE"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43" w:type="dxa"/>
            <w:vMerge w:val="restart"/>
            <w:tcBorders>
              <w:left w:val="single" w:sz="4" w:space="0" w:color="auto"/>
              <w:right w:val="single" w:sz="4" w:space="0" w:color="auto"/>
            </w:tcBorders>
            <w:vAlign w:val="center"/>
          </w:tcPr>
          <w:p w14:paraId="120AA4B9" w14:textId="611DB1B9"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D5E02B5" w14:textId="50BA2078"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На приобретение саженцев деревьев для благоустройства центральной площади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A9AA7C1" w14:textId="65A1A02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A227452" w14:textId="2BF1865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D56C7F" w14:textId="6BBA70F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FE4C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w:t>
            </w:r>
          </w:p>
          <w:p w14:paraId="14AFFD9C" w14:textId="1D4733E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095D" w14:textId="35946A5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2F0F766" w14:textId="19BFF62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14FC9E4" w14:textId="33A0A046"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233FB8" w14:paraId="272C3E64" w14:textId="77777777" w:rsidTr="000B24D2">
        <w:trPr>
          <w:gridAfter w:val="1"/>
          <w:wAfter w:w="283" w:type="dxa"/>
          <w:trHeight w:val="435"/>
        </w:trPr>
        <w:tc>
          <w:tcPr>
            <w:tcW w:w="667" w:type="dxa"/>
            <w:vMerge/>
            <w:tcBorders>
              <w:left w:val="single" w:sz="8" w:space="0" w:color="000000"/>
              <w:right w:val="nil"/>
            </w:tcBorders>
            <w:vAlign w:val="center"/>
          </w:tcPr>
          <w:p w14:paraId="6C3097F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F440EF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0FFFBC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76A71B5" w14:textId="04896EBB"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990EFC" w14:textId="54631DB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0B868" w14:textId="797909B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0F45F9" w14:textId="3376AFD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FC3348" w14:textId="6B437BA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48121F" w14:textId="16EAAAC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0EBF53E" w14:textId="43A56AE1"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8158A52" w14:textId="77777777" w:rsidTr="000B24D2">
        <w:trPr>
          <w:gridAfter w:val="1"/>
          <w:wAfter w:w="283" w:type="dxa"/>
          <w:trHeight w:val="405"/>
        </w:trPr>
        <w:tc>
          <w:tcPr>
            <w:tcW w:w="667" w:type="dxa"/>
            <w:vMerge/>
            <w:tcBorders>
              <w:left w:val="single" w:sz="8" w:space="0" w:color="000000"/>
              <w:right w:val="nil"/>
            </w:tcBorders>
            <w:vAlign w:val="center"/>
          </w:tcPr>
          <w:p w14:paraId="0D60041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89D34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D7C0ED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B52D840" w14:textId="2769B3C2"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3EF049" w14:textId="3C021F7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94DC9D" w14:textId="387EF1E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E0406F" w14:textId="7911F4B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014D484" w14:textId="40E50DBB"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299EE6" w14:textId="2E4C9A4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9C1BA51" w14:textId="4BC73304"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1CC49A0B" w14:textId="77777777" w:rsidTr="000B24D2">
        <w:trPr>
          <w:gridAfter w:val="1"/>
          <w:wAfter w:w="283" w:type="dxa"/>
          <w:trHeight w:val="225"/>
        </w:trPr>
        <w:tc>
          <w:tcPr>
            <w:tcW w:w="667" w:type="dxa"/>
            <w:vMerge/>
            <w:tcBorders>
              <w:left w:val="single" w:sz="8" w:space="0" w:color="000000"/>
              <w:bottom w:val="single" w:sz="8" w:space="0" w:color="000000"/>
              <w:right w:val="nil"/>
            </w:tcBorders>
            <w:vAlign w:val="center"/>
          </w:tcPr>
          <w:p w14:paraId="5D3A1AD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925D17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AE10CF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BAE73A" w14:textId="1D21D95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555D7" w14:textId="33FCF42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DFAF4AB" w14:textId="0A2F2B8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F891C9C" w14:textId="09F3BE3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50 000,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A1B7A5E" w14:textId="3F08067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B323EFD" w14:textId="31EBD6A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1A75DC1" w14:textId="4AFD2DE6"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233FB8" w14:paraId="0628D484" w14:textId="77777777" w:rsidTr="000B24D2">
        <w:trPr>
          <w:gridAfter w:val="1"/>
          <w:wAfter w:w="283" w:type="dxa"/>
          <w:trHeight w:val="30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BAF7CD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545A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0DD0C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Предоставляемые субсидии муниципальному унитарному </w:t>
            </w:r>
            <w:r>
              <w:rPr>
                <w:rFonts w:ascii="Times New Roman" w:eastAsia="Times New Roman" w:hAnsi="Times New Roman" w:cs="Times New Roman"/>
                <w:kern w:val="0"/>
                <w:lang w:eastAsia="ru-RU" w:bidi="ar-SA"/>
              </w:rPr>
              <w:lastRenderedPageBreak/>
              <w:t>предприятию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w:t>
            </w:r>
          </w:p>
        </w:tc>
        <w:tc>
          <w:tcPr>
            <w:tcW w:w="1714" w:type="dxa"/>
            <w:tcBorders>
              <w:top w:val="nil"/>
              <w:left w:val="nil"/>
              <w:bottom w:val="single" w:sz="8" w:space="0" w:color="auto"/>
              <w:right w:val="single" w:sz="8" w:space="0" w:color="000000"/>
            </w:tcBorders>
            <w:shd w:val="clear" w:color="auto" w:fill="auto"/>
            <w:vAlign w:val="bottom"/>
            <w:hideMark/>
          </w:tcPr>
          <w:p w14:paraId="260F11C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000000"/>
              <w:right w:val="single" w:sz="8" w:space="0" w:color="000000"/>
            </w:tcBorders>
            <w:shd w:val="clear" w:color="auto" w:fill="auto"/>
            <w:vAlign w:val="center"/>
            <w:hideMark/>
          </w:tcPr>
          <w:p w14:paraId="2B2A9F1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1D26295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5C0CF5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783AC0F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109EE5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509705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7 816 204.,14</w:t>
            </w:r>
          </w:p>
        </w:tc>
      </w:tr>
      <w:tr w:rsidR="00233FB8" w14:paraId="02147716" w14:textId="77777777" w:rsidTr="000B24D2">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676D8F7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2594F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D054D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53B4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E35825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5D60DB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FD8CB3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AF9F85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B914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14D6B2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5E23DC8" w14:textId="77777777" w:rsidTr="000B24D2">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6629382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65BC34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95F517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C5E1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A7A3A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E294A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31151F5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5FB6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F4B5C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2EE954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0D453A98" w14:textId="77777777" w:rsidTr="000B24D2">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7368EBD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2C43D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33538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817C29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290502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655FBE55"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2515BEB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4E4315C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EA83B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707474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7 816 204.,14</w:t>
            </w:r>
          </w:p>
        </w:tc>
      </w:tr>
      <w:tr w:rsidR="00233FB8" w14:paraId="4D5892BA" w14:textId="77777777" w:rsidTr="000B24D2">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3E5929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36701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8781B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обустройство санитарных зон водонапорных башен</w:t>
            </w:r>
          </w:p>
        </w:tc>
        <w:tc>
          <w:tcPr>
            <w:tcW w:w="1714" w:type="dxa"/>
            <w:tcBorders>
              <w:top w:val="nil"/>
              <w:left w:val="nil"/>
              <w:bottom w:val="single" w:sz="8" w:space="0" w:color="auto"/>
              <w:right w:val="single" w:sz="8" w:space="0" w:color="000000"/>
            </w:tcBorders>
            <w:shd w:val="clear" w:color="auto" w:fill="auto"/>
            <w:vAlign w:val="bottom"/>
            <w:hideMark/>
          </w:tcPr>
          <w:p w14:paraId="02D6CB1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53A402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auto"/>
              <w:right w:val="single" w:sz="8" w:space="0" w:color="000000"/>
            </w:tcBorders>
            <w:shd w:val="clear" w:color="auto" w:fill="auto"/>
            <w:vAlign w:val="center"/>
            <w:hideMark/>
          </w:tcPr>
          <w:p w14:paraId="26BC93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B6FC8D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81F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53E5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9B42A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233FB8" w14:paraId="73B8C099" w14:textId="77777777" w:rsidTr="000B24D2">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5A01BAC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67D3B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D30EDE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9230D5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0C356F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0ECEAF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BFF1BB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4D7EE0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D2C67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14100E"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D8F6423"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11C1B3C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1ABF6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02E5BD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8522A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8EAC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77D33F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93FA02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8EF3FE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7324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552338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1E4F3F90" w14:textId="77777777" w:rsidTr="000B24D2">
        <w:trPr>
          <w:gridAfter w:val="1"/>
          <w:wAfter w:w="283" w:type="dxa"/>
          <w:trHeight w:val="540"/>
        </w:trPr>
        <w:tc>
          <w:tcPr>
            <w:tcW w:w="667" w:type="dxa"/>
            <w:vMerge/>
            <w:tcBorders>
              <w:top w:val="nil"/>
              <w:left w:val="single" w:sz="8" w:space="0" w:color="000000"/>
              <w:bottom w:val="single" w:sz="8" w:space="0" w:color="000000"/>
              <w:right w:val="nil"/>
            </w:tcBorders>
            <w:vAlign w:val="center"/>
            <w:hideMark/>
          </w:tcPr>
          <w:p w14:paraId="71015EF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A60CA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0C03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41B758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C7934B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000000"/>
              <w:right w:val="single" w:sz="8" w:space="0" w:color="000000"/>
            </w:tcBorders>
            <w:shd w:val="clear" w:color="auto" w:fill="auto"/>
            <w:vAlign w:val="center"/>
            <w:hideMark/>
          </w:tcPr>
          <w:p w14:paraId="30E8BEA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E7DD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92550C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9870C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2A782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233FB8" w14:paraId="18B5BF97" w14:textId="77777777" w:rsidTr="000B24D2">
        <w:trPr>
          <w:gridAfter w:val="1"/>
          <w:wAfter w:w="283" w:type="dxa"/>
          <w:trHeight w:val="540"/>
        </w:trPr>
        <w:tc>
          <w:tcPr>
            <w:tcW w:w="667" w:type="dxa"/>
            <w:vMerge w:val="restart"/>
            <w:tcBorders>
              <w:top w:val="nil"/>
              <w:left w:val="single" w:sz="8" w:space="0" w:color="000000"/>
              <w:bottom w:val="single" w:sz="8" w:space="0" w:color="000000"/>
              <w:right w:val="nil"/>
            </w:tcBorders>
            <w:shd w:val="clear" w:color="auto" w:fill="auto"/>
            <w:vAlign w:val="center"/>
            <w:hideMark/>
          </w:tcPr>
          <w:p w14:paraId="61464C4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0E93F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2C2C9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производителям товаров , работ, услуг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объекты ППМИ 2021 года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.В</w:t>
            </w:r>
            <w:proofErr w:type="gramEnd"/>
            <w:r>
              <w:rPr>
                <w:rFonts w:ascii="Times New Roman" w:eastAsia="Times New Roman" w:hAnsi="Times New Roman" w:cs="Times New Roman"/>
                <w:kern w:val="0"/>
                <w:lang w:eastAsia="ru-RU" w:bidi="ar-SA"/>
              </w:rPr>
              <w:t>асичи</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д.Б.Шоры</w:t>
            </w:r>
            <w:proofErr w:type="spellEnd"/>
            <w:r>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Pr>
                <w:rFonts w:ascii="Times New Roman" w:eastAsia="Times New Roman" w:hAnsi="Times New Roman" w:cs="Times New Roman"/>
                <w:kern w:val="0"/>
                <w:lang w:eastAsia="ru-RU" w:bidi="ar-SA"/>
              </w:rPr>
              <w:t>Б.Шоры</w:t>
            </w:r>
            <w:proofErr w:type="spellEnd"/>
            <w:r>
              <w:rPr>
                <w:rFonts w:ascii="Times New Roman" w:eastAsia="Times New Roman" w:hAnsi="Times New Roman" w:cs="Times New Roman"/>
                <w:kern w:val="0"/>
                <w:lang w:eastAsia="ru-RU" w:bidi="ar-SA"/>
              </w:rPr>
              <w:t xml:space="preserve"> и д. </w:t>
            </w:r>
            <w:proofErr w:type="spellStart"/>
            <w:r>
              <w:rPr>
                <w:rFonts w:ascii="Times New Roman" w:eastAsia="Times New Roman" w:hAnsi="Times New Roman" w:cs="Times New Roman"/>
                <w:kern w:val="0"/>
                <w:lang w:eastAsia="ru-RU" w:bidi="ar-SA"/>
              </w:rPr>
              <w:t>Васичи</w:t>
            </w:r>
            <w:proofErr w:type="spellEnd"/>
          </w:p>
        </w:tc>
        <w:tc>
          <w:tcPr>
            <w:tcW w:w="1714" w:type="dxa"/>
            <w:tcBorders>
              <w:top w:val="nil"/>
              <w:left w:val="nil"/>
              <w:bottom w:val="single" w:sz="4" w:space="0" w:color="auto"/>
              <w:right w:val="single" w:sz="8" w:space="0" w:color="000000"/>
            </w:tcBorders>
            <w:shd w:val="clear" w:color="auto" w:fill="auto"/>
            <w:vAlign w:val="bottom"/>
            <w:hideMark/>
          </w:tcPr>
          <w:p w14:paraId="0CB7EC2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06EC91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559" w:type="dxa"/>
            <w:tcBorders>
              <w:top w:val="nil"/>
              <w:left w:val="nil"/>
              <w:bottom w:val="single" w:sz="4" w:space="0" w:color="auto"/>
              <w:right w:val="single" w:sz="8" w:space="0" w:color="000000"/>
            </w:tcBorders>
            <w:shd w:val="clear" w:color="auto" w:fill="auto"/>
            <w:vAlign w:val="center"/>
            <w:hideMark/>
          </w:tcPr>
          <w:p w14:paraId="3C9B9D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38E544E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4E9146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65634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2774B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233FB8" w14:paraId="1BE6225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F83CA4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F448D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F9AE5F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4747B8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3B5067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2C53A0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4FE6A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B4F57E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ECE3B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E9657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B0BB456" w14:textId="77777777" w:rsidTr="000B24D2">
        <w:trPr>
          <w:gridAfter w:val="1"/>
          <w:wAfter w:w="283" w:type="dxa"/>
          <w:trHeight w:val="870"/>
        </w:trPr>
        <w:tc>
          <w:tcPr>
            <w:tcW w:w="667" w:type="dxa"/>
            <w:vMerge/>
            <w:tcBorders>
              <w:top w:val="nil"/>
              <w:left w:val="single" w:sz="8" w:space="0" w:color="000000"/>
              <w:bottom w:val="single" w:sz="8" w:space="0" w:color="000000"/>
              <w:right w:val="nil"/>
            </w:tcBorders>
            <w:vAlign w:val="center"/>
            <w:hideMark/>
          </w:tcPr>
          <w:p w14:paraId="66BFCEC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76C6F1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5EF04D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D9AC35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544C2C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9F08A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0CC3F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0C78A1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0A662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FCF9E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DB5A4B4"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B12218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9D338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6CE82B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6B792A3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2255D0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559" w:type="dxa"/>
            <w:tcBorders>
              <w:top w:val="nil"/>
              <w:left w:val="nil"/>
              <w:bottom w:val="nil"/>
              <w:right w:val="single" w:sz="8" w:space="0" w:color="000000"/>
            </w:tcBorders>
            <w:shd w:val="clear" w:color="auto" w:fill="auto"/>
            <w:vAlign w:val="center"/>
            <w:hideMark/>
          </w:tcPr>
          <w:p w14:paraId="512152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066E87E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14:paraId="595F76F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8" w:space="0" w:color="auto"/>
              <w:bottom w:val="single" w:sz="8" w:space="0" w:color="auto"/>
              <w:right w:val="single" w:sz="4" w:space="0" w:color="auto"/>
            </w:tcBorders>
            <w:shd w:val="clear" w:color="auto" w:fill="auto"/>
            <w:vAlign w:val="center"/>
            <w:hideMark/>
          </w:tcPr>
          <w:p w14:paraId="3E63AC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81BF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233FB8" w14:paraId="36CC230C" w14:textId="77777777" w:rsidTr="000B24D2">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4C7C5C4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9ED66F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94C52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Pr>
                <w:rFonts w:ascii="Times New Roman" w:eastAsia="Times New Roman" w:hAnsi="Times New Roman" w:cs="Times New Roman"/>
                <w:kern w:val="0"/>
                <w:lang w:eastAsia="ru-RU" w:bidi="ar-SA"/>
              </w:rPr>
              <w:t>д.Елизарово</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д.Окольники</w:t>
            </w:r>
            <w:proofErr w:type="spellEnd"/>
            <w:r>
              <w:rPr>
                <w:rFonts w:ascii="Times New Roman" w:eastAsia="Times New Roman" w:hAnsi="Times New Roman" w:cs="Times New Roman"/>
                <w:kern w:val="0"/>
                <w:lang w:eastAsia="ru-RU" w:bidi="ar-SA"/>
              </w:rPr>
              <w:t xml:space="preserve">, в том числе остаток средств </w:t>
            </w:r>
            <w:r>
              <w:rPr>
                <w:rFonts w:ascii="Times New Roman" w:eastAsia="Times New Roman" w:hAnsi="Times New Roman" w:cs="Times New Roman"/>
                <w:kern w:val="0"/>
                <w:lang w:eastAsia="ru-RU" w:bidi="ar-SA"/>
              </w:rPr>
              <w:lastRenderedPageBreak/>
              <w:t>ППМИ 2021 года по ремонту водопровода д. Елизарово</w:t>
            </w:r>
          </w:p>
        </w:tc>
        <w:tc>
          <w:tcPr>
            <w:tcW w:w="1714" w:type="dxa"/>
            <w:tcBorders>
              <w:top w:val="single" w:sz="8" w:space="0" w:color="000000"/>
              <w:left w:val="nil"/>
              <w:bottom w:val="single" w:sz="4" w:space="0" w:color="auto"/>
              <w:right w:val="single" w:sz="8" w:space="0" w:color="000000"/>
            </w:tcBorders>
            <w:shd w:val="clear" w:color="auto" w:fill="auto"/>
            <w:vAlign w:val="bottom"/>
            <w:hideMark/>
          </w:tcPr>
          <w:p w14:paraId="7D5C9A2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64927E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559" w:type="dxa"/>
            <w:tcBorders>
              <w:top w:val="single" w:sz="8" w:space="0" w:color="000000"/>
              <w:left w:val="nil"/>
              <w:bottom w:val="single" w:sz="4" w:space="0" w:color="auto"/>
              <w:right w:val="single" w:sz="8" w:space="0" w:color="000000"/>
            </w:tcBorders>
            <w:shd w:val="clear" w:color="auto" w:fill="auto"/>
            <w:vAlign w:val="center"/>
            <w:hideMark/>
          </w:tcPr>
          <w:p w14:paraId="631EB2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2BAD565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14:paraId="33D5A5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635BA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636FE7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233FB8" w14:paraId="00C8F3BA" w14:textId="77777777" w:rsidTr="000B24D2">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50694FB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23D67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0E7EC9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C6C81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09A45BC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1620F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A0AC6A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2D0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1C1244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9A555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FB71417" w14:textId="77777777" w:rsidTr="000B24D2">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383AE97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1BF56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1DD3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AB133D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B1DBDC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F0667D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CB6A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DC8E73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F5BC7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12CFB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1F724E7D" w14:textId="77777777" w:rsidTr="000B24D2">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D8A9F2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A09860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A68482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1DA42F0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3EACB7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559" w:type="dxa"/>
            <w:tcBorders>
              <w:top w:val="nil"/>
              <w:left w:val="nil"/>
              <w:bottom w:val="nil"/>
              <w:right w:val="single" w:sz="8" w:space="0" w:color="000000"/>
            </w:tcBorders>
            <w:shd w:val="clear" w:color="auto" w:fill="auto"/>
            <w:vAlign w:val="center"/>
            <w:hideMark/>
          </w:tcPr>
          <w:p w14:paraId="030947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161A1EE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0321484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nil"/>
              <w:right w:val="single" w:sz="4" w:space="0" w:color="auto"/>
            </w:tcBorders>
            <w:shd w:val="clear" w:color="auto" w:fill="auto"/>
            <w:vAlign w:val="center"/>
            <w:hideMark/>
          </w:tcPr>
          <w:p w14:paraId="2EDEEF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nil"/>
              <w:right w:val="single" w:sz="8" w:space="0" w:color="auto"/>
            </w:tcBorders>
            <w:shd w:val="clear" w:color="auto" w:fill="auto"/>
            <w:vAlign w:val="center"/>
          </w:tcPr>
          <w:p w14:paraId="39918A4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233FB8" w14:paraId="3ED91089" w14:textId="77777777" w:rsidTr="000B24D2">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F39C7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AA857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CF9E5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w:t>
            </w:r>
            <w:r>
              <w:rPr>
                <w:rFonts w:ascii="Times New Roman" w:hAnsi="Times New Roman" w:cs="Times New Roman"/>
                <w:color w:val="000000" w:themeColor="text1"/>
              </w:rPr>
              <w:t>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714" w:type="dxa"/>
            <w:tcBorders>
              <w:top w:val="single" w:sz="8" w:space="0" w:color="auto"/>
              <w:left w:val="nil"/>
              <w:bottom w:val="single" w:sz="8" w:space="0" w:color="auto"/>
              <w:right w:val="nil"/>
            </w:tcBorders>
            <w:shd w:val="clear" w:color="auto" w:fill="auto"/>
            <w:vAlign w:val="bottom"/>
            <w:hideMark/>
          </w:tcPr>
          <w:p w14:paraId="55F9731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DC07E1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CB1F83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28B66B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08F0381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02A3F03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auto"/>
              <w:left w:val="single" w:sz="4" w:space="0" w:color="auto"/>
              <w:bottom w:val="single" w:sz="8" w:space="0" w:color="auto"/>
              <w:right w:val="single" w:sz="8" w:space="0" w:color="auto"/>
            </w:tcBorders>
            <w:shd w:val="clear" w:color="auto" w:fill="auto"/>
            <w:vAlign w:val="center"/>
          </w:tcPr>
          <w:p w14:paraId="66435A7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2 040 </w:t>
            </w:r>
          </w:p>
          <w:p w14:paraId="40F2D4C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811,19</w:t>
            </w:r>
          </w:p>
        </w:tc>
      </w:tr>
      <w:tr w:rsidR="00233FB8" w14:paraId="0B56B27D"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85C2D7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49E67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1AEC5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EAD8A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0860D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1C3C6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E98624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6FF3B5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89595D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A202E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1568175"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80A12F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86785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C400B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45D500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AD37E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EB70D8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F8F9A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31BE8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0A4092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0029F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EB25FBF" w14:textId="77777777" w:rsidTr="000B24D2">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B13D1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081A88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2AD83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B6D23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FAC307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2BCC624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14:paraId="5AE3333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93043E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AAECD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C8C6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2 040811,19</w:t>
            </w:r>
          </w:p>
        </w:tc>
      </w:tr>
      <w:tr w:rsidR="00233FB8" w14:paraId="533EAB92"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C0FFB8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C322FE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C64AF6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создание материального резерва и на погашение задолженности за электроэнергию</w:t>
            </w:r>
          </w:p>
        </w:tc>
        <w:tc>
          <w:tcPr>
            <w:tcW w:w="1714" w:type="dxa"/>
            <w:tcBorders>
              <w:top w:val="nil"/>
              <w:left w:val="nil"/>
              <w:bottom w:val="single" w:sz="8" w:space="0" w:color="auto"/>
              <w:right w:val="nil"/>
            </w:tcBorders>
            <w:shd w:val="clear" w:color="auto" w:fill="auto"/>
            <w:vAlign w:val="bottom"/>
            <w:hideMark/>
          </w:tcPr>
          <w:p w14:paraId="0DA9A6E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4074FDB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auto"/>
              <w:right w:val="single" w:sz="4" w:space="0" w:color="auto"/>
            </w:tcBorders>
            <w:shd w:val="clear" w:color="auto" w:fill="auto"/>
            <w:vAlign w:val="center"/>
            <w:hideMark/>
          </w:tcPr>
          <w:p w14:paraId="6336B48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14:paraId="44B908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988AFD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CF40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8F2BCB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233FB8" w14:paraId="7931C9BA"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2648D9E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DB5E6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1C1BB8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04444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617B66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6BCE64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7DC1F5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2AC3B9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7776B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611F00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ED9B851"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0614E39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A6B53B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2789BF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03CA1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246D98A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B85D12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B6800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F59FD0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A4D052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7CC976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03D4149D"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180CA1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4D616A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2F91A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F2B7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D7CB6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14851DF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1DC6C7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10391CB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7A0F875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C9411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233FB8" w14:paraId="3AD0C621"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A27700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6.4.2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602723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E4C3E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714" w:type="dxa"/>
            <w:tcBorders>
              <w:top w:val="nil"/>
              <w:left w:val="nil"/>
              <w:bottom w:val="single" w:sz="8" w:space="0" w:color="auto"/>
              <w:right w:val="nil"/>
            </w:tcBorders>
            <w:shd w:val="clear" w:color="auto" w:fill="auto"/>
            <w:vAlign w:val="bottom"/>
            <w:hideMark/>
          </w:tcPr>
          <w:p w14:paraId="013C74E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075D58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4" w:space="0" w:color="auto"/>
            </w:tcBorders>
            <w:shd w:val="clear" w:color="auto" w:fill="auto"/>
            <w:vAlign w:val="center"/>
            <w:hideMark/>
          </w:tcPr>
          <w:p w14:paraId="2312278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14:paraId="0A83D81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7F061C0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86EDC3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27F0C"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233FB8" w14:paraId="086E3727"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64DA08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13376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B41294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D998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B0F60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2DC57E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A24B9B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DF687C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5C4321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2C270C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942078C"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07467C0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00BF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0A858F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569480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FD28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F4AB1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955884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15AA2C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2283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C771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DE6540E"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35285D4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8902BD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DEE9AE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5B9EB9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90890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BE5A4B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14:paraId="23ECCBC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E52A68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3CC427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E1EC7D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233FB8" w14:paraId="5134D23B" w14:textId="77777777" w:rsidTr="000B24D2">
        <w:trPr>
          <w:trHeight w:val="450"/>
        </w:trPr>
        <w:tc>
          <w:tcPr>
            <w:tcW w:w="667" w:type="dxa"/>
            <w:vMerge w:val="restart"/>
            <w:tcBorders>
              <w:top w:val="nil"/>
              <w:left w:val="single" w:sz="8" w:space="0" w:color="000000"/>
              <w:right w:val="nil"/>
            </w:tcBorders>
            <w:vAlign w:val="center"/>
          </w:tcPr>
          <w:p w14:paraId="68339711"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6.4.3</w:t>
            </w:r>
          </w:p>
        </w:tc>
        <w:tc>
          <w:tcPr>
            <w:tcW w:w="1843" w:type="dxa"/>
            <w:vMerge w:val="restart"/>
            <w:tcBorders>
              <w:top w:val="nil"/>
              <w:left w:val="single" w:sz="4" w:space="0" w:color="auto"/>
              <w:right w:val="single" w:sz="4" w:space="0" w:color="auto"/>
            </w:tcBorders>
            <w:vAlign w:val="center"/>
          </w:tcPr>
          <w:p w14:paraId="1E375C4B"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4CDC590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tc>
        <w:tc>
          <w:tcPr>
            <w:tcW w:w="1714" w:type="dxa"/>
            <w:tcBorders>
              <w:top w:val="nil"/>
              <w:left w:val="nil"/>
              <w:bottom w:val="single" w:sz="4" w:space="0" w:color="auto"/>
              <w:right w:val="single" w:sz="8" w:space="0" w:color="000000"/>
            </w:tcBorders>
            <w:shd w:val="clear" w:color="auto" w:fill="auto"/>
            <w:vAlign w:val="bottom"/>
          </w:tcPr>
          <w:p w14:paraId="3C511D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0EDAAA7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5CB394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14:paraId="106137A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A0DA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1D85E7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24AD9A4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p>
          <w:p w14:paraId="330490D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359 289,81</w:t>
            </w:r>
          </w:p>
        </w:tc>
      </w:tr>
      <w:tr w:rsidR="00233FB8" w14:paraId="2D1B7911" w14:textId="77777777" w:rsidTr="000B24D2">
        <w:trPr>
          <w:trHeight w:val="177"/>
        </w:trPr>
        <w:tc>
          <w:tcPr>
            <w:tcW w:w="667" w:type="dxa"/>
            <w:vMerge/>
            <w:tcBorders>
              <w:left w:val="single" w:sz="8" w:space="0" w:color="000000"/>
              <w:right w:val="nil"/>
            </w:tcBorders>
            <w:vAlign w:val="center"/>
          </w:tcPr>
          <w:p w14:paraId="72720AA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C0EC39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D72507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86ED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4E7D8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232A0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B46FCE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D60C0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CD4EE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58860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126581E" w14:textId="77777777" w:rsidTr="000B24D2">
        <w:trPr>
          <w:trHeight w:val="218"/>
        </w:trPr>
        <w:tc>
          <w:tcPr>
            <w:tcW w:w="667" w:type="dxa"/>
            <w:vMerge/>
            <w:tcBorders>
              <w:left w:val="single" w:sz="8" w:space="0" w:color="000000"/>
              <w:right w:val="nil"/>
            </w:tcBorders>
            <w:vAlign w:val="center"/>
          </w:tcPr>
          <w:p w14:paraId="12003A9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D3D22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230DC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7827A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0F23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647FD3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CA28C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08A650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52B37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BC62C8"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23D97E0" w14:textId="77777777" w:rsidTr="000B24D2">
        <w:trPr>
          <w:trHeight w:val="233"/>
        </w:trPr>
        <w:tc>
          <w:tcPr>
            <w:tcW w:w="667" w:type="dxa"/>
            <w:vMerge/>
            <w:tcBorders>
              <w:left w:val="single" w:sz="8" w:space="0" w:color="000000"/>
              <w:bottom w:val="single" w:sz="8" w:space="0" w:color="000000"/>
              <w:right w:val="nil"/>
            </w:tcBorders>
            <w:vAlign w:val="center"/>
          </w:tcPr>
          <w:p w14:paraId="270F38F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E09FD5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0485AE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4" w:space="0" w:color="auto"/>
            </w:tcBorders>
            <w:shd w:val="clear" w:color="auto" w:fill="auto"/>
            <w:vAlign w:val="bottom"/>
          </w:tcPr>
          <w:p w14:paraId="62D5270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single" w:sz="4" w:space="0" w:color="auto"/>
              <w:bottom w:val="single" w:sz="8" w:space="0" w:color="000000"/>
              <w:right w:val="single" w:sz="8" w:space="0" w:color="000000"/>
            </w:tcBorders>
            <w:shd w:val="clear" w:color="auto" w:fill="auto"/>
            <w:vAlign w:val="center"/>
          </w:tcPr>
          <w:p w14:paraId="2646940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CA9A6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136A89B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932FF4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478756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0C3BC66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p>
          <w:p w14:paraId="6C37582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359 289,81</w:t>
            </w:r>
          </w:p>
        </w:tc>
      </w:tr>
      <w:tr w:rsidR="00233FB8" w14:paraId="67A28441" w14:textId="77777777" w:rsidTr="000B24D2">
        <w:trPr>
          <w:trHeight w:val="488"/>
        </w:trPr>
        <w:tc>
          <w:tcPr>
            <w:tcW w:w="667" w:type="dxa"/>
            <w:vMerge w:val="restart"/>
            <w:tcBorders>
              <w:left w:val="single" w:sz="8" w:space="0" w:color="000000"/>
              <w:right w:val="nil"/>
            </w:tcBorders>
            <w:vAlign w:val="center"/>
          </w:tcPr>
          <w:p w14:paraId="2FF83FC6"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61B348C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w:t>
            </w:r>
          </w:p>
        </w:tc>
        <w:tc>
          <w:tcPr>
            <w:tcW w:w="1843" w:type="dxa"/>
            <w:vMerge w:val="restart"/>
            <w:tcBorders>
              <w:left w:val="single" w:sz="4" w:space="0" w:color="auto"/>
              <w:right w:val="single" w:sz="4" w:space="0" w:color="auto"/>
            </w:tcBorders>
            <w:vAlign w:val="center"/>
          </w:tcPr>
          <w:p w14:paraId="35FBB67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1493A13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9D68D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7CCDFF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B9065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A34D19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5A024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315FE8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DD2B62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233FB8" w14:paraId="10D205E2" w14:textId="77777777" w:rsidTr="000B24D2">
        <w:trPr>
          <w:trHeight w:val="332"/>
        </w:trPr>
        <w:tc>
          <w:tcPr>
            <w:tcW w:w="667" w:type="dxa"/>
            <w:vMerge/>
            <w:tcBorders>
              <w:left w:val="single" w:sz="8" w:space="0" w:color="000000"/>
              <w:right w:val="nil"/>
            </w:tcBorders>
            <w:vAlign w:val="center"/>
          </w:tcPr>
          <w:p w14:paraId="60B8912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3A528F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2221EA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1FE644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759C47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9D21C4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C93F24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2C3C01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AC910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44007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2339890" w14:textId="77777777" w:rsidTr="000B24D2">
        <w:trPr>
          <w:trHeight w:val="266"/>
        </w:trPr>
        <w:tc>
          <w:tcPr>
            <w:tcW w:w="667" w:type="dxa"/>
            <w:vMerge/>
            <w:tcBorders>
              <w:left w:val="single" w:sz="8" w:space="0" w:color="000000"/>
              <w:right w:val="nil"/>
            </w:tcBorders>
            <w:vAlign w:val="center"/>
          </w:tcPr>
          <w:p w14:paraId="64387B3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5DC4EE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FCB4D1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559DB3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33B1DE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DF7E43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FBDB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212B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984F6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041F5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C9D0176" w14:textId="77777777" w:rsidTr="000B24D2">
        <w:trPr>
          <w:trHeight w:val="266"/>
        </w:trPr>
        <w:tc>
          <w:tcPr>
            <w:tcW w:w="667" w:type="dxa"/>
            <w:vMerge/>
            <w:tcBorders>
              <w:left w:val="single" w:sz="8" w:space="0" w:color="000000"/>
              <w:bottom w:val="single" w:sz="8" w:space="0" w:color="000000"/>
              <w:right w:val="nil"/>
            </w:tcBorders>
            <w:vAlign w:val="center"/>
          </w:tcPr>
          <w:p w14:paraId="0070902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955DDD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6E2D30A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6AFE2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48BDB1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460918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7BC3DF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BA1F6A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F817C2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583CEB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233FB8" w14:paraId="45CF9FAC" w14:textId="77777777" w:rsidTr="000B24D2">
        <w:trPr>
          <w:trHeight w:val="432"/>
        </w:trPr>
        <w:tc>
          <w:tcPr>
            <w:tcW w:w="667" w:type="dxa"/>
            <w:vMerge w:val="restart"/>
            <w:tcBorders>
              <w:left w:val="single" w:sz="8" w:space="0" w:color="000000"/>
              <w:right w:val="nil"/>
            </w:tcBorders>
            <w:vAlign w:val="center"/>
          </w:tcPr>
          <w:p w14:paraId="5E4E0FAA"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6.6</w:t>
            </w:r>
          </w:p>
        </w:tc>
        <w:tc>
          <w:tcPr>
            <w:tcW w:w="1843" w:type="dxa"/>
            <w:vMerge w:val="restart"/>
            <w:tcBorders>
              <w:left w:val="single" w:sz="4" w:space="0" w:color="auto"/>
              <w:right w:val="single" w:sz="4" w:space="0" w:color="auto"/>
            </w:tcBorders>
            <w:vAlign w:val="center"/>
          </w:tcPr>
          <w:p w14:paraId="73BBDA13"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08AA0BA2"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по ремонту канализационного </w:t>
            </w:r>
            <w:r>
              <w:rPr>
                <w:rFonts w:ascii="Times New Roman" w:eastAsia="Times New Roman" w:hAnsi="Times New Roman" w:cs="Times New Roman"/>
                <w:kern w:val="0"/>
                <w:lang w:eastAsia="ru-RU" w:bidi="ar-SA"/>
              </w:rPr>
              <w:lastRenderedPageBreak/>
              <w:t xml:space="preserve">колодца, на  замену глубинных насосов в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r>
              <w:rPr>
                <w:rFonts w:ascii="Times New Roman" w:eastAsia="Times New Roman" w:hAnsi="Times New Roman" w:cs="Times New Roman"/>
                <w:kern w:val="0"/>
                <w:lang w:eastAsia="ru-RU" w:bidi="ar-SA"/>
              </w:rPr>
              <w:t xml:space="preserve">, на ремонт по </w:t>
            </w:r>
            <w:proofErr w:type="spellStart"/>
            <w:r>
              <w:rPr>
                <w:rFonts w:ascii="Times New Roman" w:eastAsia="Times New Roman" w:hAnsi="Times New Roman" w:cs="Times New Roman"/>
                <w:kern w:val="0"/>
                <w:lang w:eastAsia="ru-RU" w:bidi="ar-SA"/>
              </w:rPr>
              <w:t>востановлению</w:t>
            </w:r>
            <w:proofErr w:type="spellEnd"/>
            <w:r>
              <w:rPr>
                <w:rFonts w:ascii="Times New Roman" w:eastAsia="Times New Roman" w:hAnsi="Times New Roman" w:cs="Times New Roman"/>
                <w:kern w:val="0"/>
                <w:lang w:eastAsia="ru-RU" w:bidi="ar-SA"/>
              </w:rPr>
              <w:t xml:space="preserve">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замену водопроводной  трубы у башни </w:t>
            </w:r>
            <w:proofErr w:type="spellStart"/>
            <w:r>
              <w:rPr>
                <w:rFonts w:ascii="Times New Roman" w:eastAsia="Times New Roman" w:hAnsi="Times New Roman" w:cs="Times New Roman"/>
                <w:kern w:val="0"/>
                <w:lang w:eastAsia="ru-RU" w:bidi="ar-SA"/>
              </w:rPr>
              <w:t>с.Красное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8CFBB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A1D90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10907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83807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E4735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D2941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BE9E6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r>
      <w:tr w:rsidR="00233FB8" w14:paraId="396ADBE6" w14:textId="77777777" w:rsidTr="000B24D2">
        <w:trPr>
          <w:trHeight w:val="370"/>
        </w:trPr>
        <w:tc>
          <w:tcPr>
            <w:tcW w:w="667" w:type="dxa"/>
            <w:vMerge/>
            <w:tcBorders>
              <w:left w:val="single" w:sz="8" w:space="0" w:color="000000"/>
              <w:right w:val="nil"/>
            </w:tcBorders>
            <w:vAlign w:val="center"/>
          </w:tcPr>
          <w:p w14:paraId="492D638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D50D86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18C0DB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4F6F4D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1B509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EA59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526BD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FEF6F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55F50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A581A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AE73D95" w14:textId="77777777" w:rsidTr="000B24D2">
        <w:trPr>
          <w:trHeight w:val="411"/>
        </w:trPr>
        <w:tc>
          <w:tcPr>
            <w:tcW w:w="667" w:type="dxa"/>
            <w:vMerge/>
            <w:tcBorders>
              <w:left w:val="single" w:sz="8" w:space="0" w:color="000000"/>
              <w:right w:val="nil"/>
            </w:tcBorders>
            <w:vAlign w:val="center"/>
          </w:tcPr>
          <w:p w14:paraId="5382DB4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23DD2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0E82C9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0437C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DCEF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8CC18D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E2F7C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791A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ABE57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8F2E1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52BC380" w14:textId="77777777" w:rsidTr="000B24D2">
        <w:trPr>
          <w:trHeight w:val="2125"/>
        </w:trPr>
        <w:tc>
          <w:tcPr>
            <w:tcW w:w="667" w:type="dxa"/>
            <w:vMerge/>
            <w:tcBorders>
              <w:left w:val="single" w:sz="8" w:space="0" w:color="000000"/>
              <w:bottom w:val="single" w:sz="8" w:space="0" w:color="000000"/>
              <w:right w:val="nil"/>
            </w:tcBorders>
            <w:vAlign w:val="center"/>
          </w:tcPr>
          <w:p w14:paraId="4432743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EA0476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45E01ED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B476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5BF814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ECF5D7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442059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3DE07E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7E2787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63472F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251 900,00</w:t>
            </w:r>
          </w:p>
        </w:tc>
      </w:tr>
      <w:tr w:rsidR="00233FB8" w14:paraId="25BF1E10" w14:textId="77777777" w:rsidTr="000B24D2">
        <w:trPr>
          <w:trHeight w:val="120"/>
        </w:trPr>
        <w:tc>
          <w:tcPr>
            <w:tcW w:w="667" w:type="dxa"/>
            <w:vMerge w:val="restart"/>
            <w:tcBorders>
              <w:left w:val="single" w:sz="8" w:space="0" w:color="000000"/>
              <w:right w:val="nil"/>
            </w:tcBorders>
            <w:vAlign w:val="center"/>
          </w:tcPr>
          <w:p w14:paraId="5AF7E7CE"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6.6.1</w:t>
            </w:r>
          </w:p>
        </w:tc>
        <w:tc>
          <w:tcPr>
            <w:tcW w:w="1843" w:type="dxa"/>
            <w:vMerge w:val="restart"/>
            <w:tcBorders>
              <w:left w:val="single" w:sz="4" w:space="0" w:color="auto"/>
              <w:right w:val="single" w:sz="4" w:space="0" w:color="auto"/>
            </w:tcBorders>
            <w:vAlign w:val="center"/>
          </w:tcPr>
          <w:p w14:paraId="7384AFA9"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4453E0D4"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возмещение  расходов по приобретению насосов и материалов</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0E4F7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F2762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2ABF8C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A72F99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7DE5B9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86C97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EDCC3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r>
      <w:tr w:rsidR="00233FB8" w14:paraId="2C7A8F0E" w14:textId="77777777" w:rsidTr="000B24D2">
        <w:trPr>
          <w:trHeight w:val="225"/>
        </w:trPr>
        <w:tc>
          <w:tcPr>
            <w:tcW w:w="667" w:type="dxa"/>
            <w:vMerge/>
            <w:tcBorders>
              <w:left w:val="single" w:sz="8" w:space="0" w:color="000000"/>
              <w:right w:val="nil"/>
            </w:tcBorders>
            <w:vAlign w:val="center"/>
          </w:tcPr>
          <w:p w14:paraId="2FF1106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E0DEE1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772EF0D"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49764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04B50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4523B2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B539B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72F6F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786BD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7CF083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77B1F436" w14:textId="77777777" w:rsidTr="000B24D2">
        <w:trPr>
          <w:trHeight w:val="435"/>
        </w:trPr>
        <w:tc>
          <w:tcPr>
            <w:tcW w:w="667" w:type="dxa"/>
            <w:vMerge/>
            <w:tcBorders>
              <w:left w:val="single" w:sz="8" w:space="0" w:color="000000"/>
              <w:right w:val="nil"/>
            </w:tcBorders>
            <w:vAlign w:val="center"/>
          </w:tcPr>
          <w:p w14:paraId="74CECF9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CFEED4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E2C98A"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A84C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A5AC3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ECCFB4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D15E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31DE1C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6AD6B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BC4BB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209950C2" w14:textId="77777777" w:rsidTr="000B24D2">
        <w:trPr>
          <w:trHeight w:val="420"/>
        </w:trPr>
        <w:tc>
          <w:tcPr>
            <w:tcW w:w="667" w:type="dxa"/>
            <w:vMerge/>
            <w:tcBorders>
              <w:left w:val="single" w:sz="8" w:space="0" w:color="000000"/>
              <w:right w:val="nil"/>
            </w:tcBorders>
            <w:vAlign w:val="center"/>
          </w:tcPr>
          <w:p w14:paraId="00F2AD1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8E5F29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898520A"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901E1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DEB3F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A9F3E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EA6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3734B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9ED772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0172AE"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r>
      <w:tr w:rsidR="00233FB8" w14:paraId="00A61047" w14:textId="77777777" w:rsidTr="000B24D2">
        <w:trPr>
          <w:trHeight w:val="375"/>
        </w:trPr>
        <w:tc>
          <w:tcPr>
            <w:tcW w:w="667" w:type="dxa"/>
            <w:vMerge w:val="restart"/>
            <w:tcBorders>
              <w:top w:val="single" w:sz="4" w:space="0" w:color="auto"/>
              <w:left w:val="single" w:sz="8" w:space="0" w:color="000000"/>
              <w:right w:val="nil"/>
            </w:tcBorders>
            <w:vAlign w:val="center"/>
          </w:tcPr>
          <w:p w14:paraId="34BBEA42"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2816C044"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0BDAC5D3"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62E3F050"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5D8723E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6.7</w:t>
            </w:r>
          </w:p>
          <w:p w14:paraId="24790B8B"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52BC96E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27F7149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4CDD7617"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70821A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FE09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57709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8767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98F77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59F1F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A4358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r>
      <w:tr w:rsidR="00233FB8" w14:paraId="23BE2037" w14:textId="77777777" w:rsidTr="000B24D2">
        <w:trPr>
          <w:trHeight w:val="585"/>
        </w:trPr>
        <w:tc>
          <w:tcPr>
            <w:tcW w:w="667" w:type="dxa"/>
            <w:vMerge/>
            <w:tcBorders>
              <w:left w:val="single" w:sz="8" w:space="0" w:color="000000"/>
              <w:right w:val="nil"/>
            </w:tcBorders>
            <w:vAlign w:val="center"/>
          </w:tcPr>
          <w:p w14:paraId="7DCB28E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5ED90E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5DC782F"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5FB789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D36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C2464F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1507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B984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F11B31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10E21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36C95941" w14:textId="77777777" w:rsidTr="000B24D2">
        <w:trPr>
          <w:trHeight w:val="480"/>
        </w:trPr>
        <w:tc>
          <w:tcPr>
            <w:tcW w:w="667" w:type="dxa"/>
            <w:vMerge/>
            <w:tcBorders>
              <w:left w:val="single" w:sz="8" w:space="0" w:color="000000"/>
              <w:right w:val="nil"/>
            </w:tcBorders>
            <w:vAlign w:val="center"/>
          </w:tcPr>
          <w:p w14:paraId="4FE696B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303E1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1CC1715"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D9E691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32060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71ED5C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FBD77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C867FA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EDACC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AF1BC1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4F25AD13" w14:textId="77777777" w:rsidTr="000B24D2">
        <w:trPr>
          <w:trHeight w:val="450"/>
        </w:trPr>
        <w:tc>
          <w:tcPr>
            <w:tcW w:w="667" w:type="dxa"/>
            <w:vMerge/>
            <w:tcBorders>
              <w:left w:val="single" w:sz="8" w:space="0" w:color="000000"/>
              <w:bottom w:val="single" w:sz="8" w:space="0" w:color="000000"/>
              <w:right w:val="nil"/>
            </w:tcBorders>
            <w:vAlign w:val="center"/>
          </w:tcPr>
          <w:p w14:paraId="6571F47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FBC81F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DD31A40" w14:textId="77777777" w:rsidR="00233FB8" w:rsidRDefault="00233FB8" w:rsidP="000B24D2">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06A2FF9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63309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F0F036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E01B01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1CDA5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495A65B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2BFE203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r>
      <w:tr w:rsidR="00233FB8" w14:paraId="7B073EF0" w14:textId="77777777" w:rsidTr="000B24D2">
        <w:trPr>
          <w:trHeight w:val="435"/>
        </w:trPr>
        <w:tc>
          <w:tcPr>
            <w:tcW w:w="667" w:type="dxa"/>
            <w:vMerge w:val="restart"/>
            <w:tcBorders>
              <w:left w:val="single" w:sz="8" w:space="0" w:color="000000"/>
              <w:right w:val="nil"/>
            </w:tcBorders>
            <w:vAlign w:val="center"/>
          </w:tcPr>
          <w:p w14:paraId="736D915C"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w:t>
            </w:r>
          </w:p>
        </w:tc>
        <w:tc>
          <w:tcPr>
            <w:tcW w:w="1843" w:type="dxa"/>
            <w:vMerge w:val="restart"/>
            <w:tcBorders>
              <w:left w:val="single" w:sz="4" w:space="0" w:color="auto"/>
              <w:right w:val="single" w:sz="4" w:space="0" w:color="auto"/>
            </w:tcBorders>
            <w:vAlign w:val="center"/>
          </w:tcPr>
          <w:p w14:paraId="4D6E5FFF"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1E6590EE"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3975C564"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76225961"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ECBC61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000000"/>
            </w:tcBorders>
            <w:vAlign w:val="center"/>
          </w:tcPr>
          <w:p w14:paraId="0A7B30E8" w14:textId="77777777" w:rsidR="00233FB8" w:rsidRDefault="00233FB8" w:rsidP="000B24D2">
            <w:pPr>
              <w:widowControl/>
              <w:suppressAutoHyphens w:val="0"/>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w:t>
            </w:r>
            <w:proofErr w:type="gramStart"/>
            <w:r>
              <w:rPr>
                <w:rFonts w:ascii="Times New Roman" w:eastAsia="Times New Roman" w:hAnsi="Times New Roman" w:cs="Times New Roman"/>
                <w:color w:val="000000" w:themeColor="text1"/>
                <w:kern w:val="0"/>
                <w:lang w:eastAsia="ru-RU" w:bidi="ar-SA"/>
              </w:rPr>
              <w:t>.Е</w:t>
            </w:r>
            <w:proofErr w:type="gramEnd"/>
            <w:r>
              <w:rPr>
                <w:rFonts w:ascii="Times New Roman" w:eastAsia="Times New Roman" w:hAnsi="Times New Roman" w:cs="Times New Roman"/>
                <w:color w:val="000000" w:themeColor="text1"/>
                <w:kern w:val="0"/>
                <w:lang w:eastAsia="ru-RU" w:bidi="ar-SA"/>
              </w:rPr>
              <w:t>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30FF1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5BEDD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64B957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B09DC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24E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1143F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699F0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r>
      <w:tr w:rsidR="00233FB8" w14:paraId="6D867B5B" w14:textId="77777777" w:rsidTr="000B24D2">
        <w:trPr>
          <w:trHeight w:val="345"/>
        </w:trPr>
        <w:tc>
          <w:tcPr>
            <w:tcW w:w="667" w:type="dxa"/>
            <w:vMerge/>
            <w:tcBorders>
              <w:left w:val="single" w:sz="8" w:space="0" w:color="000000"/>
              <w:right w:val="nil"/>
            </w:tcBorders>
            <w:vAlign w:val="center"/>
          </w:tcPr>
          <w:p w14:paraId="6006643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3F628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AB3B8F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BCCF4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CB4D4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6155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B12F62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17A9F1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8374E6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C71BE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234F29F6" w14:textId="77777777" w:rsidTr="000B24D2">
        <w:trPr>
          <w:trHeight w:val="270"/>
        </w:trPr>
        <w:tc>
          <w:tcPr>
            <w:tcW w:w="667" w:type="dxa"/>
            <w:vMerge/>
            <w:tcBorders>
              <w:left w:val="single" w:sz="8" w:space="0" w:color="000000"/>
              <w:right w:val="nil"/>
            </w:tcBorders>
            <w:vAlign w:val="center"/>
          </w:tcPr>
          <w:p w14:paraId="5B37375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53B47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63E1BB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AB64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0EF26A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1AB516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5EA9B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A2C9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0F4CF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08090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4AB32F94" w14:textId="77777777" w:rsidTr="000B24D2">
        <w:trPr>
          <w:trHeight w:val="285"/>
        </w:trPr>
        <w:tc>
          <w:tcPr>
            <w:tcW w:w="667" w:type="dxa"/>
            <w:vMerge/>
            <w:tcBorders>
              <w:left w:val="single" w:sz="8" w:space="0" w:color="000000"/>
              <w:bottom w:val="single" w:sz="8" w:space="0" w:color="000000"/>
              <w:right w:val="nil"/>
            </w:tcBorders>
            <w:vAlign w:val="center"/>
          </w:tcPr>
          <w:p w14:paraId="2F0982B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AE91AE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7BB9B0A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DBB2BB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0881F8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12DA1E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EA824E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139CAEF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CF1667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3F3CAA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r>
      <w:tr w:rsidR="00233FB8" w14:paraId="21BC4443" w14:textId="77777777" w:rsidTr="000B24D2">
        <w:trPr>
          <w:trHeight w:val="784"/>
        </w:trPr>
        <w:tc>
          <w:tcPr>
            <w:tcW w:w="667" w:type="dxa"/>
            <w:vMerge w:val="restart"/>
            <w:tcBorders>
              <w:left w:val="single" w:sz="8" w:space="0" w:color="000000"/>
              <w:right w:val="nil"/>
            </w:tcBorders>
            <w:vAlign w:val="center"/>
          </w:tcPr>
          <w:p w14:paraId="57352DB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6.9</w:t>
            </w:r>
          </w:p>
        </w:tc>
        <w:tc>
          <w:tcPr>
            <w:tcW w:w="1843" w:type="dxa"/>
            <w:vMerge w:val="restart"/>
            <w:tcBorders>
              <w:left w:val="single" w:sz="4" w:space="0" w:color="auto"/>
              <w:right w:val="single" w:sz="4" w:space="0" w:color="auto"/>
            </w:tcBorders>
            <w:vAlign w:val="center"/>
          </w:tcPr>
          <w:p w14:paraId="2E277D01"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BF359B1"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w:t>
            </w:r>
            <w:proofErr w:type="spellStart"/>
            <w:r>
              <w:rPr>
                <w:rFonts w:ascii="Times New Roman" w:eastAsia="Times New Roman" w:hAnsi="Times New Roman" w:cs="Times New Roman"/>
                <w:color w:val="000000" w:themeColor="text1"/>
                <w:kern w:val="0"/>
                <w:lang w:eastAsia="ru-RU" w:bidi="ar-SA"/>
              </w:rPr>
              <w:t>софинансирование</w:t>
            </w:r>
            <w:proofErr w:type="spellEnd"/>
            <w:r>
              <w:rPr>
                <w:rFonts w:ascii="Times New Roman" w:eastAsia="Times New Roman" w:hAnsi="Times New Roman" w:cs="Times New Roman"/>
                <w:color w:val="000000" w:themeColor="text1"/>
                <w:kern w:val="0"/>
                <w:lang w:eastAsia="ru-RU" w:bidi="ar-SA"/>
              </w:rPr>
              <w:t xml:space="preserve"> покупки самоходной машины для погрузочно-разгрузочных и землеройно-транспортных работ на грунтах</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1C4BC5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379EB5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460FA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5D30FC6" w14:textId="6C69D6E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D10E8C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C02AC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33635D7" w14:textId="206D5F29"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r>
      <w:tr w:rsidR="00233FB8" w14:paraId="0192CE0A" w14:textId="77777777" w:rsidTr="000B24D2">
        <w:trPr>
          <w:trHeight w:val="443"/>
        </w:trPr>
        <w:tc>
          <w:tcPr>
            <w:tcW w:w="667" w:type="dxa"/>
            <w:vMerge/>
            <w:tcBorders>
              <w:left w:val="single" w:sz="8" w:space="0" w:color="000000"/>
              <w:right w:val="nil"/>
            </w:tcBorders>
            <w:vAlign w:val="center"/>
          </w:tcPr>
          <w:p w14:paraId="4E9378E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93445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EB08295"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8E7FF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9CF3D6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E72A39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FB44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792E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BEFF7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FFC0C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090991B3" w14:textId="77777777" w:rsidTr="000B24D2">
        <w:trPr>
          <w:trHeight w:val="613"/>
        </w:trPr>
        <w:tc>
          <w:tcPr>
            <w:tcW w:w="667" w:type="dxa"/>
            <w:vMerge/>
            <w:tcBorders>
              <w:left w:val="single" w:sz="8" w:space="0" w:color="000000"/>
              <w:right w:val="nil"/>
            </w:tcBorders>
            <w:vAlign w:val="center"/>
          </w:tcPr>
          <w:p w14:paraId="77F6F6E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86AC84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391E80B"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7FB3D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22B0F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AEB011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95ACA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0CEEF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3835F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7B6C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43F60928" w14:textId="77777777" w:rsidTr="000B24D2">
        <w:trPr>
          <w:trHeight w:val="884"/>
        </w:trPr>
        <w:tc>
          <w:tcPr>
            <w:tcW w:w="667" w:type="dxa"/>
            <w:vMerge/>
            <w:tcBorders>
              <w:left w:val="single" w:sz="8" w:space="0" w:color="000000"/>
              <w:bottom w:val="single" w:sz="8" w:space="0" w:color="000000"/>
              <w:right w:val="nil"/>
            </w:tcBorders>
            <w:vAlign w:val="center"/>
          </w:tcPr>
          <w:p w14:paraId="4F272D5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D03F82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C534F21"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730F547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2E2945C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0065F12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61E2330C" w14:textId="721FEF0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3DCD3C3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58AC3B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7835238" w14:textId="62AB527C"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r>
      <w:tr w:rsidR="00233FB8" w14:paraId="1ECFE301" w14:textId="77777777" w:rsidTr="000B24D2">
        <w:trPr>
          <w:trHeight w:val="927"/>
        </w:trPr>
        <w:tc>
          <w:tcPr>
            <w:tcW w:w="667" w:type="dxa"/>
            <w:vMerge w:val="restart"/>
            <w:tcBorders>
              <w:top w:val="single" w:sz="4" w:space="0" w:color="auto"/>
              <w:left w:val="single" w:sz="8" w:space="0" w:color="000000"/>
              <w:right w:val="nil"/>
            </w:tcBorders>
            <w:vAlign w:val="center"/>
          </w:tcPr>
          <w:p w14:paraId="5FC71ACF" w14:textId="1E15F292"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6.10</w:t>
            </w:r>
          </w:p>
          <w:p w14:paraId="197D462E"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5A8F549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5E898CD"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3E858066"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8B0B242"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27AB02B4"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0795D56" w14:textId="3CF8C3CF"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627E98E2"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21D3557A"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13149978"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7AD1BE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000000"/>
            </w:tcBorders>
            <w:vAlign w:val="center"/>
          </w:tcPr>
          <w:p w14:paraId="5714D1E6" w14:textId="7375C6D2"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t>Субсидия МУП «</w:t>
            </w:r>
            <w:proofErr w:type="spellStart"/>
            <w:r>
              <w:t>Коммунсервис</w:t>
            </w:r>
            <w:proofErr w:type="spellEnd"/>
            <w:r>
              <w:t xml:space="preserve">» на </w:t>
            </w:r>
            <w:proofErr w:type="spellStart"/>
            <w:r>
              <w:t>софинансирование</w:t>
            </w:r>
            <w:proofErr w:type="spellEnd"/>
            <w:r>
              <w:t xml:space="preserve"> </w:t>
            </w:r>
            <w:r w:rsidRPr="00B92CAD">
              <w:t>покупк</w:t>
            </w:r>
            <w:r>
              <w:t xml:space="preserve">и </w:t>
            </w:r>
            <w:r w:rsidRPr="00B92CAD">
              <w:t xml:space="preserve">оборудования для насосной станции 1-2 подъема в </w:t>
            </w:r>
            <w:proofErr w:type="spellStart"/>
            <w:r w:rsidRPr="00B92CAD">
              <w:t>пгт</w:t>
            </w:r>
            <w:proofErr w:type="gramStart"/>
            <w:r w:rsidRPr="00B92CAD">
              <w:t>.Л</w:t>
            </w:r>
            <w:proofErr w:type="gramEnd"/>
            <w:r w:rsidRPr="00B92CAD">
              <w:t>ебяжье</w:t>
            </w:r>
            <w:proofErr w:type="spellEnd"/>
            <w:r w:rsidRPr="00B92CAD">
              <w:t xml:space="preserve"> с  последующим </w:t>
            </w:r>
            <w:proofErr w:type="spellStart"/>
            <w:r w:rsidRPr="00B92CAD">
              <w:t>монтажем</w:t>
            </w:r>
            <w:proofErr w:type="spellEnd"/>
            <w:r w:rsidRPr="00B92CAD">
              <w:t xml:space="preserve"> и установкой; приобретение глубинных насосов, погашение задолженности за электроэнергию перед АО «</w:t>
            </w:r>
            <w:proofErr w:type="spellStart"/>
            <w:r w:rsidRPr="00B92CAD">
              <w:t>ЭнергосбыТ</w:t>
            </w:r>
            <w:proofErr w:type="spellEnd"/>
            <w:r w:rsidRPr="00B92CAD">
              <w:t xml:space="preserve"> Плюс»</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4C541FD" w14:textId="159BFFF3"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E817428" w14:textId="22C403C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751F5ED" w14:textId="54D23193"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E54654E" w14:textId="18CE399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BF43DD" w14:textId="7D628F6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9B7004" w14:textId="4924662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0253786" w14:textId="72E60279"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r>
      <w:tr w:rsidR="00233FB8" w14:paraId="4EB907C3" w14:textId="77777777" w:rsidTr="000B24D2">
        <w:trPr>
          <w:trHeight w:val="495"/>
        </w:trPr>
        <w:tc>
          <w:tcPr>
            <w:tcW w:w="667" w:type="dxa"/>
            <w:vMerge/>
            <w:tcBorders>
              <w:left w:val="single" w:sz="8" w:space="0" w:color="000000"/>
              <w:right w:val="nil"/>
            </w:tcBorders>
            <w:vAlign w:val="center"/>
          </w:tcPr>
          <w:p w14:paraId="37A4EAB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CCD7F3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29744AB" w14:textId="77777777" w:rsidR="00233FB8"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2111E" w14:textId="1CB6C10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C759D6" w14:textId="0EC98F52"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9CE181D" w14:textId="658BEE0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7FF505" w14:textId="4436F64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1E76430" w14:textId="0B91FD8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4FB2EBA" w14:textId="7AB8A6D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33C6344" w14:textId="18E59525"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7A1E6229" w14:textId="77777777" w:rsidTr="000B24D2">
        <w:trPr>
          <w:trHeight w:val="1125"/>
        </w:trPr>
        <w:tc>
          <w:tcPr>
            <w:tcW w:w="667" w:type="dxa"/>
            <w:vMerge/>
            <w:tcBorders>
              <w:left w:val="single" w:sz="8" w:space="0" w:color="000000"/>
              <w:right w:val="nil"/>
            </w:tcBorders>
            <w:vAlign w:val="center"/>
          </w:tcPr>
          <w:p w14:paraId="35C9B95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6D89D2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F115A0E" w14:textId="77777777" w:rsidR="00233FB8"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874BF" w14:textId="2A18FD4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639CEC" w14:textId="3A977CD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A880C43" w14:textId="609D1A1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B29DA" w14:textId="0600052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8" w:space="0" w:color="000000"/>
            </w:tcBorders>
            <w:shd w:val="clear" w:color="auto" w:fill="auto"/>
            <w:vAlign w:val="center"/>
          </w:tcPr>
          <w:p w14:paraId="7E915CEB" w14:textId="49D3A17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A6A393" w14:textId="56E5E6F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E1025" w14:textId="4CDB3773"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233FB8" w14:paraId="208523DC" w14:textId="77777777" w:rsidTr="000B24D2">
        <w:trPr>
          <w:trHeight w:val="1270"/>
        </w:trPr>
        <w:tc>
          <w:tcPr>
            <w:tcW w:w="667" w:type="dxa"/>
            <w:vMerge/>
            <w:tcBorders>
              <w:left w:val="single" w:sz="8" w:space="0" w:color="000000"/>
              <w:bottom w:val="single" w:sz="4" w:space="0" w:color="auto"/>
              <w:right w:val="nil"/>
            </w:tcBorders>
            <w:vAlign w:val="center"/>
          </w:tcPr>
          <w:p w14:paraId="4057742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60F228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000000"/>
            </w:tcBorders>
            <w:vAlign w:val="center"/>
          </w:tcPr>
          <w:p w14:paraId="3DAD7222" w14:textId="77777777" w:rsidR="00233FB8" w:rsidRDefault="00233FB8" w:rsidP="000B24D2">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06662" w14:textId="1BB908F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46483E3" w14:textId="10EB11D2"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F245D7A" w14:textId="25174D0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22EC21" w14:textId="3A83CCC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3C9B3E2" w14:textId="1EBF01E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C06D5B8" w14:textId="20B9E79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D41CDE8" w14:textId="52CA9920"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r>
      <w:tr w:rsidR="00233FB8" w14:paraId="4318E238" w14:textId="77777777" w:rsidTr="000B24D2">
        <w:trPr>
          <w:trHeight w:val="31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50CA23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00D5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7DFD2F2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1714" w:type="dxa"/>
            <w:tcBorders>
              <w:top w:val="nil"/>
              <w:left w:val="nil"/>
              <w:bottom w:val="single" w:sz="8" w:space="0" w:color="000000"/>
              <w:right w:val="single" w:sz="8" w:space="0" w:color="000000"/>
            </w:tcBorders>
            <w:shd w:val="clear" w:color="auto" w:fill="auto"/>
            <w:vAlign w:val="bottom"/>
            <w:hideMark/>
          </w:tcPr>
          <w:p w14:paraId="7506D5F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24A523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184210A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1 821 601,00</w:t>
            </w:r>
          </w:p>
          <w:p w14:paraId="3986BC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14:paraId="00EFCED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6 591 529,00</w:t>
            </w:r>
          </w:p>
        </w:tc>
        <w:tc>
          <w:tcPr>
            <w:tcW w:w="1134" w:type="dxa"/>
            <w:tcBorders>
              <w:top w:val="nil"/>
              <w:left w:val="nil"/>
              <w:bottom w:val="single" w:sz="8" w:space="0" w:color="000000"/>
              <w:right w:val="single" w:sz="8" w:space="0" w:color="000000"/>
            </w:tcBorders>
            <w:shd w:val="clear" w:color="auto" w:fill="auto"/>
            <w:vAlign w:val="center"/>
            <w:hideMark/>
          </w:tcPr>
          <w:p w14:paraId="0ADE084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F0A2A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9BABC0"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8 436 130,00</w:t>
            </w:r>
          </w:p>
        </w:tc>
      </w:tr>
      <w:tr w:rsidR="00233FB8" w14:paraId="63E2ADA8"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2CAB620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5DB63C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90AC7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534B71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2606B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805594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03E292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BBD472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5EC34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975B66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70AB23F0" w14:textId="77777777" w:rsidTr="000B24D2">
        <w:trPr>
          <w:trHeight w:val="540"/>
        </w:trPr>
        <w:tc>
          <w:tcPr>
            <w:tcW w:w="667" w:type="dxa"/>
            <w:vMerge/>
            <w:tcBorders>
              <w:top w:val="nil"/>
              <w:left w:val="single" w:sz="8" w:space="0" w:color="000000"/>
              <w:bottom w:val="single" w:sz="8" w:space="0" w:color="000000"/>
              <w:right w:val="nil"/>
            </w:tcBorders>
            <w:vAlign w:val="center"/>
            <w:hideMark/>
          </w:tcPr>
          <w:p w14:paraId="0A2D00F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B8BC68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4BC9A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2834CA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22085B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B6E8F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14:paraId="2815297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4 054 600</w:t>
            </w:r>
          </w:p>
        </w:tc>
        <w:tc>
          <w:tcPr>
            <w:tcW w:w="1134" w:type="dxa"/>
            <w:tcBorders>
              <w:top w:val="nil"/>
              <w:left w:val="nil"/>
              <w:bottom w:val="single" w:sz="8" w:space="0" w:color="000000"/>
              <w:right w:val="single" w:sz="4" w:space="0" w:color="auto"/>
            </w:tcBorders>
            <w:shd w:val="clear" w:color="auto" w:fill="auto"/>
            <w:vAlign w:val="center"/>
            <w:hideMark/>
          </w:tcPr>
          <w:p w14:paraId="4EE5C31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F79BD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C5CD6D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5 189 684,00</w:t>
            </w:r>
          </w:p>
        </w:tc>
      </w:tr>
      <w:tr w:rsidR="00233FB8" w14:paraId="75B70129" w14:textId="77777777" w:rsidTr="000B24D2">
        <w:trPr>
          <w:trHeight w:val="540"/>
        </w:trPr>
        <w:tc>
          <w:tcPr>
            <w:tcW w:w="667" w:type="dxa"/>
            <w:vMerge/>
            <w:tcBorders>
              <w:top w:val="nil"/>
              <w:left w:val="single" w:sz="8" w:space="0" w:color="000000"/>
              <w:bottom w:val="single" w:sz="8" w:space="0" w:color="000000"/>
              <w:right w:val="nil"/>
            </w:tcBorders>
            <w:vAlign w:val="center"/>
            <w:hideMark/>
          </w:tcPr>
          <w:p w14:paraId="708E979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5B2B6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9C6E9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14ACFA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E0DE44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55FA8BA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686 517,00</w:t>
            </w:r>
          </w:p>
        </w:tc>
        <w:tc>
          <w:tcPr>
            <w:tcW w:w="1276" w:type="dxa"/>
            <w:tcBorders>
              <w:top w:val="nil"/>
              <w:left w:val="nil"/>
              <w:bottom w:val="single" w:sz="8" w:space="0" w:color="000000"/>
              <w:right w:val="single" w:sz="8" w:space="0" w:color="000000"/>
            </w:tcBorders>
            <w:shd w:val="clear" w:color="auto" w:fill="auto"/>
            <w:vAlign w:val="center"/>
            <w:hideMark/>
          </w:tcPr>
          <w:p w14:paraId="07CD1B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2 536 929,00</w:t>
            </w:r>
          </w:p>
        </w:tc>
        <w:tc>
          <w:tcPr>
            <w:tcW w:w="1134" w:type="dxa"/>
            <w:tcBorders>
              <w:top w:val="nil"/>
              <w:left w:val="nil"/>
              <w:bottom w:val="single" w:sz="8" w:space="0" w:color="000000"/>
              <w:right w:val="single" w:sz="4" w:space="0" w:color="auto"/>
            </w:tcBorders>
            <w:shd w:val="clear" w:color="auto" w:fill="auto"/>
            <w:vAlign w:val="center"/>
            <w:hideMark/>
          </w:tcPr>
          <w:p w14:paraId="62996B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2CEAC0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DAB751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3 246 446,00</w:t>
            </w:r>
          </w:p>
        </w:tc>
      </w:tr>
      <w:tr w:rsidR="00233FB8" w14:paraId="1E522B22" w14:textId="77777777" w:rsidTr="000B24D2">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8B488F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F83E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E93155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Pr>
                <w:rFonts w:ascii="Times New Roman" w:eastAsia="Times New Roman" w:hAnsi="Times New Roman" w:cs="Times New Roman"/>
                <w:kern w:val="0"/>
                <w:lang w:eastAsia="ru-RU" w:bidi="ar-SA"/>
              </w:rPr>
              <w:t>Окунево</w:t>
            </w:r>
            <w:proofErr w:type="spellEnd"/>
          </w:p>
        </w:tc>
        <w:tc>
          <w:tcPr>
            <w:tcW w:w="1714" w:type="dxa"/>
            <w:tcBorders>
              <w:top w:val="nil"/>
              <w:left w:val="nil"/>
              <w:bottom w:val="single" w:sz="8" w:space="0" w:color="000000"/>
              <w:right w:val="single" w:sz="8" w:space="0" w:color="000000"/>
            </w:tcBorders>
            <w:shd w:val="clear" w:color="auto" w:fill="auto"/>
            <w:vAlign w:val="bottom"/>
            <w:hideMark/>
          </w:tcPr>
          <w:p w14:paraId="0BA58A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68C44A4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D61A4E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931 674,00</w:t>
            </w:r>
          </w:p>
        </w:tc>
        <w:tc>
          <w:tcPr>
            <w:tcW w:w="1276" w:type="dxa"/>
            <w:tcBorders>
              <w:top w:val="nil"/>
              <w:left w:val="nil"/>
              <w:bottom w:val="single" w:sz="8" w:space="0" w:color="000000"/>
              <w:right w:val="single" w:sz="8" w:space="0" w:color="000000"/>
            </w:tcBorders>
            <w:shd w:val="clear" w:color="auto" w:fill="auto"/>
            <w:vAlign w:val="center"/>
            <w:hideMark/>
          </w:tcPr>
          <w:p w14:paraId="36005D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18 455,00</w:t>
            </w:r>
          </w:p>
        </w:tc>
        <w:tc>
          <w:tcPr>
            <w:tcW w:w="1134" w:type="dxa"/>
            <w:tcBorders>
              <w:top w:val="nil"/>
              <w:left w:val="nil"/>
              <w:bottom w:val="single" w:sz="8" w:space="0" w:color="000000"/>
              <w:right w:val="single" w:sz="4" w:space="0" w:color="auto"/>
            </w:tcBorders>
            <w:shd w:val="clear" w:color="auto" w:fill="auto"/>
            <w:vAlign w:val="center"/>
            <w:hideMark/>
          </w:tcPr>
          <w:p w14:paraId="471B758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378F07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1AE146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950 129,00</w:t>
            </w:r>
          </w:p>
        </w:tc>
      </w:tr>
      <w:tr w:rsidR="00233FB8" w14:paraId="09FABF08"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514D7E2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4EDB75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E9EA91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CAC60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1CDEF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3A2F92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E3C5E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6D0DA2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F316BB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5FF30A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FF059EC"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37F3E2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7FD9A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ACE793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E0D3C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CCA54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90E12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14:paraId="7BEE8BD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0977F55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A0C385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1DB2A3E"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r>
      <w:tr w:rsidR="00233FB8" w14:paraId="16AF4DB9" w14:textId="77777777" w:rsidTr="000B24D2">
        <w:trPr>
          <w:trHeight w:val="645"/>
        </w:trPr>
        <w:tc>
          <w:tcPr>
            <w:tcW w:w="667" w:type="dxa"/>
            <w:vMerge/>
            <w:tcBorders>
              <w:top w:val="nil"/>
              <w:left w:val="single" w:sz="8" w:space="0" w:color="000000"/>
              <w:bottom w:val="single" w:sz="8" w:space="0" w:color="000000"/>
              <w:right w:val="nil"/>
            </w:tcBorders>
            <w:vAlign w:val="center"/>
            <w:hideMark/>
          </w:tcPr>
          <w:p w14:paraId="72B6A4E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E1EB0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D02E1D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29E843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440CA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BA70DA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14:paraId="02C2CFF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18 455,00</w:t>
            </w:r>
          </w:p>
        </w:tc>
        <w:tc>
          <w:tcPr>
            <w:tcW w:w="1134" w:type="dxa"/>
            <w:tcBorders>
              <w:top w:val="nil"/>
              <w:left w:val="nil"/>
              <w:bottom w:val="single" w:sz="8" w:space="0" w:color="auto"/>
              <w:right w:val="single" w:sz="4" w:space="0" w:color="auto"/>
            </w:tcBorders>
            <w:shd w:val="clear" w:color="auto" w:fill="auto"/>
            <w:vAlign w:val="center"/>
            <w:hideMark/>
          </w:tcPr>
          <w:p w14:paraId="06B07DD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BD93F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8768A96"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355 129,00</w:t>
            </w:r>
          </w:p>
        </w:tc>
      </w:tr>
      <w:tr w:rsidR="00233FB8" w14:paraId="63DB1A0B" w14:textId="77777777" w:rsidTr="000B24D2">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E4572A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94C05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48A25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Обустройство территории около Памятника Неизвестному Солдату, с. Красное</w:t>
            </w:r>
          </w:p>
        </w:tc>
        <w:tc>
          <w:tcPr>
            <w:tcW w:w="1714" w:type="dxa"/>
            <w:tcBorders>
              <w:top w:val="nil"/>
              <w:left w:val="nil"/>
              <w:bottom w:val="single" w:sz="8" w:space="0" w:color="000000"/>
              <w:right w:val="single" w:sz="8" w:space="0" w:color="000000"/>
            </w:tcBorders>
            <w:shd w:val="clear" w:color="auto" w:fill="auto"/>
            <w:vAlign w:val="bottom"/>
            <w:hideMark/>
          </w:tcPr>
          <w:p w14:paraId="22C8231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2F7466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354D2D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14:paraId="3829012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81D415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60146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B619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r>
      <w:tr w:rsidR="00233FB8" w14:paraId="6A25229E"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6783096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0DE7A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57DB77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2F3D4A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31D9A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67753A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AD0F6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D98D4B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62E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2CC13E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1BCD4AE"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2DADF81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613826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57E0FB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2DD41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2D824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1EC43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14:paraId="7FDBC29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CC4EF6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200B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A66B86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r>
      <w:tr w:rsidR="00233FB8" w14:paraId="168E45A5"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3437F6D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04A76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79842A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742387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27D1CB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4C3C9D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14:paraId="5622EE6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520F98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12740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7FA40A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r>
      <w:tr w:rsidR="00233FB8" w14:paraId="1E3AF59E" w14:textId="77777777" w:rsidTr="000B24D2">
        <w:trPr>
          <w:trHeight w:val="465"/>
        </w:trPr>
        <w:tc>
          <w:tcPr>
            <w:tcW w:w="667" w:type="dxa"/>
            <w:vMerge w:val="restart"/>
            <w:tcBorders>
              <w:top w:val="nil"/>
              <w:left w:val="single" w:sz="8" w:space="0" w:color="auto"/>
              <w:bottom w:val="single" w:sz="8" w:space="0" w:color="000000"/>
              <w:right w:val="nil"/>
            </w:tcBorders>
            <w:shd w:val="clear" w:color="auto" w:fill="auto"/>
            <w:vAlign w:val="center"/>
            <w:hideMark/>
          </w:tcPr>
          <w:p w14:paraId="6B1286A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0C4D25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59C54D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центральной  площади,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омарова</w:t>
            </w:r>
            <w:proofErr w:type="spellEnd"/>
            <w:r>
              <w:rPr>
                <w:rFonts w:ascii="Times New Roman" w:eastAsia="Times New Roman" w:hAnsi="Times New Roman" w:cs="Times New Roman"/>
                <w:kern w:val="0"/>
                <w:lang w:eastAsia="ru-RU" w:bidi="ar-SA"/>
              </w:rPr>
              <w:t xml:space="preserve">, между д.1а и д.№13, </w:t>
            </w:r>
            <w:proofErr w:type="spellStart"/>
            <w:r>
              <w:rPr>
                <w:rFonts w:ascii="Times New Roman" w:eastAsia="Times New Roman" w:hAnsi="Times New Roman" w:cs="Times New Roman"/>
                <w:kern w:val="0"/>
                <w:lang w:eastAsia="ru-RU" w:bidi="ar-SA"/>
              </w:rPr>
              <w:t>пгт.Лебяжье</w:t>
            </w:r>
            <w:proofErr w:type="spellEnd"/>
          </w:p>
        </w:tc>
        <w:tc>
          <w:tcPr>
            <w:tcW w:w="1714" w:type="dxa"/>
            <w:tcBorders>
              <w:top w:val="nil"/>
              <w:left w:val="nil"/>
              <w:bottom w:val="single" w:sz="8" w:space="0" w:color="auto"/>
              <w:right w:val="single" w:sz="8" w:space="0" w:color="auto"/>
            </w:tcBorders>
            <w:shd w:val="clear" w:color="auto" w:fill="auto"/>
            <w:vAlign w:val="bottom"/>
            <w:hideMark/>
          </w:tcPr>
          <w:p w14:paraId="0148C20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F471BA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45FC51C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BD9ED2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4 381 312</w:t>
            </w:r>
          </w:p>
        </w:tc>
        <w:tc>
          <w:tcPr>
            <w:tcW w:w="1134" w:type="dxa"/>
            <w:tcBorders>
              <w:top w:val="nil"/>
              <w:left w:val="nil"/>
              <w:bottom w:val="single" w:sz="8" w:space="0" w:color="auto"/>
              <w:right w:val="single" w:sz="8" w:space="0" w:color="000000"/>
            </w:tcBorders>
            <w:shd w:val="clear" w:color="auto" w:fill="auto"/>
            <w:vAlign w:val="center"/>
            <w:hideMark/>
          </w:tcPr>
          <w:p w14:paraId="726BAA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8994D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1F422F"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 xml:space="preserve"> 4 404 312,00</w:t>
            </w:r>
          </w:p>
        </w:tc>
      </w:tr>
      <w:tr w:rsidR="00233FB8" w14:paraId="7E9C754C"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56ED817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08DA97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5AB539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8B35A9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A83C2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18C5C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968A88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F1539B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5363E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62BEFD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929595B" w14:textId="77777777" w:rsidTr="000B24D2">
        <w:trPr>
          <w:trHeight w:val="615"/>
        </w:trPr>
        <w:tc>
          <w:tcPr>
            <w:tcW w:w="667" w:type="dxa"/>
            <w:vMerge/>
            <w:tcBorders>
              <w:top w:val="nil"/>
              <w:left w:val="single" w:sz="8" w:space="0" w:color="auto"/>
              <w:bottom w:val="single" w:sz="8" w:space="0" w:color="000000"/>
              <w:right w:val="nil"/>
            </w:tcBorders>
            <w:vAlign w:val="center"/>
            <w:hideMark/>
          </w:tcPr>
          <w:p w14:paraId="534CEA4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8C4A7C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B65F63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51A3127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7808367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E1D9D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392BE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2 700 000</w:t>
            </w:r>
          </w:p>
        </w:tc>
        <w:tc>
          <w:tcPr>
            <w:tcW w:w="1134" w:type="dxa"/>
            <w:tcBorders>
              <w:top w:val="nil"/>
              <w:left w:val="nil"/>
              <w:bottom w:val="single" w:sz="8" w:space="0" w:color="auto"/>
              <w:right w:val="single" w:sz="8" w:space="0" w:color="000000"/>
            </w:tcBorders>
            <w:shd w:val="clear" w:color="auto" w:fill="auto"/>
            <w:vAlign w:val="center"/>
            <w:hideMark/>
          </w:tcPr>
          <w:p w14:paraId="095651C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F8CFC3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B5A28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2 700 000,00</w:t>
            </w:r>
          </w:p>
        </w:tc>
      </w:tr>
      <w:tr w:rsidR="00233FB8" w14:paraId="2F81F022" w14:textId="77777777" w:rsidTr="000B24D2">
        <w:trPr>
          <w:trHeight w:val="585"/>
        </w:trPr>
        <w:tc>
          <w:tcPr>
            <w:tcW w:w="667" w:type="dxa"/>
            <w:vMerge/>
            <w:tcBorders>
              <w:top w:val="nil"/>
              <w:left w:val="single" w:sz="8" w:space="0" w:color="auto"/>
              <w:bottom w:val="single" w:sz="8" w:space="0" w:color="000000"/>
              <w:right w:val="nil"/>
            </w:tcBorders>
            <w:vAlign w:val="center"/>
            <w:hideMark/>
          </w:tcPr>
          <w:p w14:paraId="5255CE0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CCBCF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979A62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AE7BA8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6EC764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788297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5065FA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1 681 312</w:t>
            </w:r>
          </w:p>
        </w:tc>
        <w:tc>
          <w:tcPr>
            <w:tcW w:w="1134" w:type="dxa"/>
            <w:tcBorders>
              <w:top w:val="nil"/>
              <w:left w:val="nil"/>
              <w:bottom w:val="single" w:sz="8" w:space="0" w:color="auto"/>
              <w:right w:val="single" w:sz="8" w:space="0" w:color="000000"/>
            </w:tcBorders>
            <w:shd w:val="clear" w:color="auto" w:fill="auto"/>
            <w:vAlign w:val="center"/>
            <w:hideMark/>
          </w:tcPr>
          <w:p w14:paraId="20913F5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F38087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3A9432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1 704 312,00</w:t>
            </w:r>
          </w:p>
        </w:tc>
      </w:tr>
      <w:tr w:rsidR="00233FB8" w14:paraId="1439371F" w14:textId="77777777" w:rsidTr="000B24D2">
        <w:trPr>
          <w:trHeight w:val="160"/>
        </w:trPr>
        <w:tc>
          <w:tcPr>
            <w:tcW w:w="667" w:type="dxa"/>
            <w:vMerge w:val="restart"/>
            <w:tcBorders>
              <w:top w:val="nil"/>
              <w:left w:val="single" w:sz="8" w:space="0" w:color="auto"/>
              <w:right w:val="nil"/>
            </w:tcBorders>
            <w:vAlign w:val="center"/>
          </w:tcPr>
          <w:p w14:paraId="26E60E5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7.4</w:t>
            </w:r>
          </w:p>
        </w:tc>
        <w:tc>
          <w:tcPr>
            <w:tcW w:w="1843" w:type="dxa"/>
            <w:vMerge w:val="restart"/>
            <w:tcBorders>
              <w:top w:val="nil"/>
              <w:left w:val="single" w:sz="4" w:space="0" w:color="auto"/>
              <w:right w:val="single" w:sz="4" w:space="0" w:color="auto"/>
            </w:tcBorders>
            <w:vAlign w:val="center"/>
          </w:tcPr>
          <w:p w14:paraId="62C0C5BE"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186EF5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участка водопровода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.С</w:t>
            </w:r>
            <w:proofErr w:type="gramEnd"/>
            <w:r>
              <w:rPr>
                <w:rFonts w:ascii="Times New Roman" w:eastAsia="Times New Roman" w:hAnsi="Times New Roman" w:cs="Times New Roman"/>
                <w:kern w:val="0"/>
                <w:lang w:eastAsia="ru-RU" w:bidi="ar-SA"/>
              </w:rPr>
              <w:t>олнечная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д.Михеевщина</w:t>
            </w:r>
            <w:proofErr w:type="spellEnd"/>
          </w:p>
        </w:tc>
        <w:tc>
          <w:tcPr>
            <w:tcW w:w="1714" w:type="dxa"/>
            <w:tcBorders>
              <w:top w:val="nil"/>
              <w:left w:val="nil"/>
              <w:bottom w:val="single" w:sz="4" w:space="0" w:color="auto"/>
              <w:right w:val="single" w:sz="8" w:space="0" w:color="000000"/>
            </w:tcBorders>
            <w:shd w:val="clear" w:color="auto" w:fill="auto"/>
            <w:vAlign w:val="bottom"/>
          </w:tcPr>
          <w:p w14:paraId="73C628D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418FEE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DF8565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14:paraId="5B1405D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670 151</w:t>
            </w:r>
          </w:p>
        </w:tc>
        <w:tc>
          <w:tcPr>
            <w:tcW w:w="1134" w:type="dxa"/>
            <w:tcBorders>
              <w:top w:val="nil"/>
              <w:left w:val="nil"/>
              <w:bottom w:val="single" w:sz="4" w:space="0" w:color="auto"/>
              <w:right w:val="single" w:sz="8" w:space="0" w:color="000000"/>
            </w:tcBorders>
            <w:shd w:val="clear" w:color="auto" w:fill="auto"/>
            <w:vAlign w:val="center"/>
          </w:tcPr>
          <w:p w14:paraId="2A30ED9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2175D3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4560235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676 651,00  </w:t>
            </w:r>
          </w:p>
        </w:tc>
      </w:tr>
      <w:tr w:rsidR="00233FB8" w14:paraId="6A7E6E3C" w14:textId="77777777" w:rsidTr="000B24D2">
        <w:trPr>
          <w:trHeight w:val="701"/>
        </w:trPr>
        <w:tc>
          <w:tcPr>
            <w:tcW w:w="667" w:type="dxa"/>
            <w:vMerge/>
            <w:tcBorders>
              <w:top w:val="nil"/>
              <w:left w:val="single" w:sz="8" w:space="0" w:color="auto"/>
              <w:right w:val="nil"/>
            </w:tcBorders>
            <w:vAlign w:val="center"/>
          </w:tcPr>
          <w:p w14:paraId="72046AA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2E7CE3C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083A67D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right w:val="single" w:sz="8" w:space="0" w:color="000000"/>
            </w:tcBorders>
            <w:shd w:val="clear" w:color="auto" w:fill="auto"/>
            <w:vAlign w:val="bottom"/>
          </w:tcPr>
          <w:p w14:paraId="43AD645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right w:val="single" w:sz="8" w:space="0" w:color="000000"/>
            </w:tcBorders>
            <w:shd w:val="clear" w:color="auto" w:fill="auto"/>
            <w:vAlign w:val="center"/>
          </w:tcPr>
          <w:p w14:paraId="6DEF25E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right w:val="single" w:sz="8" w:space="0" w:color="000000"/>
            </w:tcBorders>
            <w:shd w:val="clear" w:color="auto" w:fill="auto"/>
            <w:vAlign w:val="center"/>
          </w:tcPr>
          <w:p w14:paraId="0A8E405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14:paraId="0E4774F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14:paraId="665F116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right w:val="single" w:sz="4" w:space="0" w:color="auto"/>
            </w:tcBorders>
            <w:shd w:val="clear" w:color="auto" w:fill="auto"/>
            <w:vAlign w:val="center"/>
          </w:tcPr>
          <w:p w14:paraId="682A946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right w:val="single" w:sz="8" w:space="0" w:color="auto"/>
            </w:tcBorders>
            <w:shd w:val="clear" w:color="auto" w:fill="auto"/>
            <w:vAlign w:val="center"/>
          </w:tcPr>
          <w:p w14:paraId="448CD970" w14:textId="77777777" w:rsidR="00233FB8" w:rsidRDefault="00233FB8" w:rsidP="000B24D2">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0,00</w:t>
            </w:r>
          </w:p>
        </w:tc>
      </w:tr>
      <w:tr w:rsidR="00233FB8" w14:paraId="44C90BAD" w14:textId="77777777" w:rsidTr="000B24D2">
        <w:trPr>
          <w:trHeight w:val="195"/>
        </w:trPr>
        <w:tc>
          <w:tcPr>
            <w:tcW w:w="667" w:type="dxa"/>
            <w:vMerge/>
            <w:tcBorders>
              <w:left w:val="single" w:sz="8" w:space="0" w:color="auto"/>
              <w:right w:val="nil"/>
            </w:tcBorders>
            <w:vAlign w:val="center"/>
          </w:tcPr>
          <w:p w14:paraId="0F57D7C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FCC66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755301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A22E32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7158A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263312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614BE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414 700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9D99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0DA60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A69C5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414 700,00</w:t>
            </w:r>
          </w:p>
        </w:tc>
      </w:tr>
      <w:tr w:rsidR="00233FB8" w14:paraId="7EC5F2A7" w14:textId="77777777" w:rsidTr="000B24D2">
        <w:trPr>
          <w:trHeight w:val="244"/>
        </w:trPr>
        <w:tc>
          <w:tcPr>
            <w:tcW w:w="667" w:type="dxa"/>
            <w:vMerge/>
            <w:tcBorders>
              <w:left w:val="single" w:sz="8" w:space="0" w:color="auto"/>
              <w:bottom w:val="single" w:sz="8" w:space="0" w:color="000000"/>
              <w:right w:val="nil"/>
            </w:tcBorders>
            <w:vAlign w:val="center"/>
          </w:tcPr>
          <w:p w14:paraId="6FD1C3A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D4C261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4D5E891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3EBE026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1A70365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5DE07AA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07CEE9A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255 451, 00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7E5BAD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33D1BB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A5D77B3"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261 951,00   </w:t>
            </w:r>
          </w:p>
        </w:tc>
      </w:tr>
      <w:tr w:rsidR="00233FB8" w14:paraId="73B9555A" w14:textId="77777777" w:rsidTr="000B24D2">
        <w:trPr>
          <w:trHeight w:val="147"/>
        </w:trPr>
        <w:tc>
          <w:tcPr>
            <w:tcW w:w="667" w:type="dxa"/>
            <w:vMerge w:val="restart"/>
            <w:tcBorders>
              <w:top w:val="nil"/>
              <w:left w:val="single" w:sz="8" w:space="0" w:color="auto"/>
              <w:right w:val="nil"/>
            </w:tcBorders>
            <w:vAlign w:val="center"/>
          </w:tcPr>
          <w:p w14:paraId="0AFAEEB3"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w:t>
            </w:r>
          </w:p>
        </w:tc>
        <w:tc>
          <w:tcPr>
            <w:tcW w:w="1843" w:type="dxa"/>
            <w:vMerge w:val="restart"/>
            <w:tcBorders>
              <w:top w:val="nil"/>
              <w:left w:val="single" w:sz="4" w:space="0" w:color="auto"/>
              <w:right w:val="single" w:sz="4" w:space="0" w:color="auto"/>
            </w:tcBorders>
            <w:vAlign w:val="center"/>
          </w:tcPr>
          <w:p w14:paraId="57A4109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4C1D0F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.Ш</w:t>
            </w:r>
            <w:proofErr w:type="gramEnd"/>
            <w:r>
              <w:rPr>
                <w:rFonts w:ascii="Times New Roman" w:eastAsia="Times New Roman" w:hAnsi="Times New Roman" w:cs="Times New Roman"/>
                <w:kern w:val="0"/>
                <w:lang w:eastAsia="ru-RU" w:bidi="ar-SA"/>
              </w:rPr>
              <w:t>кольная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4" w:space="0" w:color="auto"/>
              <w:right w:val="single" w:sz="8" w:space="0" w:color="000000"/>
            </w:tcBorders>
            <w:shd w:val="clear" w:color="auto" w:fill="auto"/>
            <w:vAlign w:val="bottom"/>
          </w:tcPr>
          <w:p w14:paraId="11F6E5D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47DCE87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00CED1E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14:paraId="19577F5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892 175</w:t>
            </w:r>
          </w:p>
        </w:tc>
        <w:tc>
          <w:tcPr>
            <w:tcW w:w="1134" w:type="dxa"/>
            <w:tcBorders>
              <w:top w:val="nil"/>
              <w:left w:val="nil"/>
              <w:bottom w:val="single" w:sz="4" w:space="0" w:color="auto"/>
              <w:right w:val="single" w:sz="8" w:space="0" w:color="000000"/>
            </w:tcBorders>
            <w:shd w:val="clear" w:color="auto" w:fill="auto"/>
            <w:vAlign w:val="center"/>
          </w:tcPr>
          <w:p w14:paraId="4CBDAA3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2338C5E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540C377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900 175,00</w:t>
            </w:r>
          </w:p>
        </w:tc>
      </w:tr>
      <w:tr w:rsidR="00233FB8" w14:paraId="285A5AE4" w14:textId="77777777" w:rsidTr="000B24D2">
        <w:trPr>
          <w:trHeight w:val="146"/>
        </w:trPr>
        <w:tc>
          <w:tcPr>
            <w:tcW w:w="667" w:type="dxa"/>
            <w:vMerge/>
            <w:tcBorders>
              <w:top w:val="nil"/>
              <w:left w:val="single" w:sz="8" w:space="0" w:color="auto"/>
              <w:right w:val="nil"/>
            </w:tcBorders>
            <w:vAlign w:val="center"/>
          </w:tcPr>
          <w:p w14:paraId="280C5E9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7D94F10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55F0CD7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07931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A1D38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63CF8E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C24758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BC9E5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127C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2E6EB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8830ABE" w14:textId="77777777" w:rsidTr="000B24D2">
        <w:trPr>
          <w:trHeight w:val="244"/>
        </w:trPr>
        <w:tc>
          <w:tcPr>
            <w:tcW w:w="667" w:type="dxa"/>
            <w:vMerge/>
            <w:tcBorders>
              <w:left w:val="single" w:sz="8" w:space="0" w:color="auto"/>
              <w:right w:val="nil"/>
            </w:tcBorders>
            <w:vAlign w:val="center"/>
          </w:tcPr>
          <w:p w14:paraId="2D5DB2C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EA0168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8CB5D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7281A7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8C5DF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BFE781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1171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551 000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F0A5F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41B433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4EDF95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551 000,00</w:t>
            </w:r>
          </w:p>
        </w:tc>
      </w:tr>
      <w:tr w:rsidR="00233FB8" w14:paraId="790B40BC" w14:textId="77777777" w:rsidTr="000B24D2">
        <w:trPr>
          <w:trHeight w:val="135"/>
        </w:trPr>
        <w:tc>
          <w:tcPr>
            <w:tcW w:w="667" w:type="dxa"/>
            <w:vMerge/>
            <w:tcBorders>
              <w:left w:val="single" w:sz="8" w:space="0" w:color="auto"/>
              <w:bottom w:val="single" w:sz="8" w:space="0" w:color="000000"/>
              <w:right w:val="nil"/>
            </w:tcBorders>
            <w:vAlign w:val="center"/>
          </w:tcPr>
          <w:p w14:paraId="0640055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19F78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3C38F75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7075988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6A69374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617B711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7AE83A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341 175, 00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5CFE7B8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9D5072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6C7FAC8B" w14:textId="77777777" w:rsidR="00233FB8" w:rsidRDefault="00233FB8" w:rsidP="000B24D2">
            <w:pPr>
              <w:jc w:val="center"/>
              <w:rPr>
                <w:rFonts w:ascii="Times New Roman" w:eastAsia="Times New Roman" w:hAnsi="Times New Roman" w:cs="Times New Roman"/>
                <w:b/>
                <w:kern w:val="0"/>
                <w:lang w:eastAsia="ru-RU" w:bidi="ar-SA"/>
              </w:rPr>
            </w:pPr>
            <w:r>
              <w:rPr>
                <w:rFonts w:ascii="Times New Roman" w:eastAsia="Times New Roman" w:hAnsi="Times New Roman" w:cs="Times New Roman"/>
                <w:kern w:val="0"/>
                <w:lang w:eastAsia="ru-RU" w:bidi="ar-SA"/>
              </w:rPr>
              <w:t>349 175,00</w:t>
            </w:r>
          </w:p>
        </w:tc>
      </w:tr>
      <w:tr w:rsidR="00233FB8" w14:paraId="76E46DF6" w14:textId="77777777" w:rsidTr="000B24D2">
        <w:trPr>
          <w:trHeight w:val="366"/>
        </w:trPr>
        <w:tc>
          <w:tcPr>
            <w:tcW w:w="667" w:type="dxa"/>
            <w:vMerge w:val="restart"/>
            <w:tcBorders>
              <w:left w:val="single" w:sz="8" w:space="0" w:color="auto"/>
              <w:right w:val="nil"/>
            </w:tcBorders>
            <w:vAlign w:val="center"/>
          </w:tcPr>
          <w:p w14:paraId="3FBF7065"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w:t>
            </w:r>
          </w:p>
        </w:tc>
        <w:tc>
          <w:tcPr>
            <w:tcW w:w="1843" w:type="dxa"/>
            <w:vMerge w:val="restart"/>
            <w:tcBorders>
              <w:left w:val="single" w:sz="4" w:space="0" w:color="auto"/>
              <w:right w:val="single" w:sz="4" w:space="0" w:color="auto"/>
            </w:tcBorders>
            <w:vAlign w:val="center"/>
          </w:tcPr>
          <w:p w14:paraId="2E47B586"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00B9F9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28F50E8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участков водопровода ул. Молодёжная, ул. Свободы, ул. Лаптева, </w:t>
            </w:r>
            <w:proofErr w:type="spellStart"/>
            <w:r>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C3B729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A7D60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4C9EBB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6374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629 436,00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F6E1B1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E11917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306CC9D"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639 436,00</w:t>
            </w:r>
          </w:p>
        </w:tc>
      </w:tr>
      <w:tr w:rsidR="00233FB8" w14:paraId="63575610" w14:textId="77777777" w:rsidTr="000B24D2">
        <w:trPr>
          <w:trHeight w:val="305"/>
        </w:trPr>
        <w:tc>
          <w:tcPr>
            <w:tcW w:w="667" w:type="dxa"/>
            <w:vMerge/>
            <w:tcBorders>
              <w:left w:val="single" w:sz="8" w:space="0" w:color="auto"/>
              <w:right w:val="nil"/>
            </w:tcBorders>
            <w:vAlign w:val="center"/>
          </w:tcPr>
          <w:p w14:paraId="345B68C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1CFA89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0683338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5B610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6A65E3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78B2C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6E62F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1D86BB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6A8085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55D84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AD27C66" w14:textId="77777777" w:rsidTr="000B24D2">
        <w:trPr>
          <w:trHeight w:val="196"/>
        </w:trPr>
        <w:tc>
          <w:tcPr>
            <w:tcW w:w="667" w:type="dxa"/>
            <w:vMerge/>
            <w:tcBorders>
              <w:left w:val="single" w:sz="8" w:space="0" w:color="auto"/>
              <w:right w:val="nil"/>
            </w:tcBorders>
            <w:vAlign w:val="center"/>
          </w:tcPr>
          <w:p w14:paraId="288D931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A505C5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7F3CCB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F01C1D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76B09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160AB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ADA9B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388 900,00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555351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E3782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185F34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388 900,00</w:t>
            </w:r>
          </w:p>
        </w:tc>
      </w:tr>
      <w:tr w:rsidR="00233FB8" w14:paraId="5862E1B7" w14:textId="77777777" w:rsidTr="000B24D2">
        <w:trPr>
          <w:trHeight w:val="207"/>
        </w:trPr>
        <w:tc>
          <w:tcPr>
            <w:tcW w:w="667" w:type="dxa"/>
            <w:vMerge/>
            <w:tcBorders>
              <w:left w:val="single" w:sz="8" w:space="0" w:color="auto"/>
              <w:bottom w:val="single" w:sz="8" w:space="0" w:color="000000"/>
              <w:right w:val="nil"/>
            </w:tcBorders>
            <w:vAlign w:val="center"/>
          </w:tcPr>
          <w:p w14:paraId="27FB493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3CB9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54175F0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1FA5D92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3889655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0A00C9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B46490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240 536, 00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26CF8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97C6D2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573D944"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250 536,00</w:t>
            </w:r>
          </w:p>
        </w:tc>
      </w:tr>
      <w:tr w:rsidR="00233FB8" w14:paraId="1D08009B" w14:textId="77777777" w:rsidTr="000B24D2">
        <w:trPr>
          <w:trHeight w:val="360"/>
        </w:trPr>
        <w:tc>
          <w:tcPr>
            <w:tcW w:w="667" w:type="dxa"/>
            <w:vMerge w:val="restart"/>
            <w:tcBorders>
              <w:top w:val="nil"/>
              <w:left w:val="single" w:sz="8" w:space="0" w:color="auto"/>
              <w:bottom w:val="nil"/>
              <w:right w:val="nil"/>
            </w:tcBorders>
            <w:shd w:val="clear" w:color="auto" w:fill="auto"/>
            <w:vAlign w:val="center"/>
            <w:hideMark/>
          </w:tcPr>
          <w:p w14:paraId="647A056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2EAED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nil"/>
              <w:right w:val="single" w:sz="8" w:space="0" w:color="000000"/>
            </w:tcBorders>
            <w:shd w:val="clear" w:color="auto" w:fill="auto"/>
            <w:vAlign w:val="center"/>
            <w:hideMark/>
          </w:tcPr>
          <w:p w14:paraId="71F64731"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714" w:type="dxa"/>
            <w:tcBorders>
              <w:top w:val="nil"/>
              <w:left w:val="nil"/>
              <w:bottom w:val="single" w:sz="8" w:space="0" w:color="auto"/>
              <w:right w:val="single" w:sz="8" w:space="0" w:color="000000"/>
            </w:tcBorders>
            <w:shd w:val="clear" w:color="auto" w:fill="auto"/>
            <w:vAlign w:val="bottom"/>
            <w:hideMark/>
          </w:tcPr>
          <w:p w14:paraId="101621E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3C1E90F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AC914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2 401 450, 00</w:t>
            </w:r>
          </w:p>
        </w:tc>
        <w:tc>
          <w:tcPr>
            <w:tcW w:w="1276" w:type="dxa"/>
            <w:tcBorders>
              <w:top w:val="nil"/>
              <w:left w:val="nil"/>
              <w:bottom w:val="single" w:sz="8" w:space="0" w:color="auto"/>
              <w:right w:val="single" w:sz="8" w:space="0" w:color="000000"/>
            </w:tcBorders>
            <w:shd w:val="clear" w:color="auto" w:fill="auto"/>
            <w:vAlign w:val="center"/>
            <w:hideMark/>
          </w:tcPr>
          <w:p w14:paraId="264EFF9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FAFAB0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1420D3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016AE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2 401 450,00</w:t>
            </w:r>
          </w:p>
          <w:p w14:paraId="476F89D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p>
        </w:tc>
      </w:tr>
      <w:tr w:rsidR="00233FB8" w14:paraId="5A9D56BA" w14:textId="77777777" w:rsidTr="000B24D2">
        <w:trPr>
          <w:trHeight w:val="555"/>
        </w:trPr>
        <w:tc>
          <w:tcPr>
            <w:tcW w:w="667" w:type="dxa"/>
            <w:vMerge/>
            <w:tcBorders>
              <w:top w:val="nil"/>
              <w:left w:val="single" w:sz="8" w:space="0" w:color="auto"/>
              <w:bottom w:val="nil"/>
              <w:right w:val="nil"/>
            </w:tcBorders>
            <w:vAlign w:val="center"/>
            <w:hideMark/>
          </w:tcPr>
          <w:p w14:paraId="570C0BAE"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428F618"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3275AF11"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7C9E96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80CFB0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506FBC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F50E8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3F3A3A3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7D8112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7177982"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4C4EEC6D" w14:textId="77777777" w:rsidTr="000B24D2">
        <w:trPr>
          <w:trHeight w:val="540"/>
        </w:trPr>
        <w:tc>
          <w:tcPr>
            <w:tcW w:w="667" w:type="dxa"/>
            <w:vMerge/>
            <w:tcBorders>
              <w:top w:val="nil"/>
              <w:left w:val="single" w:sz="8" w:space="0" w:color="auto"/>
              <w:bottom w:val="nil"/>
              <w:right w:val="nil"/>
            </w:tcBorders>
            <w:vAlign w:val="center"/>
            <w:hideMark/>
          </w:tcPr>
          <w:p w14:paraId="611509F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2D28B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0280E834"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658CB0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7710DC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72B6EE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2 377 400, 00</w:t>
            </w:r>
          </w:p>
        </w:tc>
        <w:tc>
          <w:tcPr>
            <w:tcW w:w="1276" w:type="dxa"/>
            <w:tcBorders>
              <w:top w:val="nil"/>
              <w:left w:val="nil"/>
              <w:bottom w:val="single" w:sz="8" w:space="0" w:color="auto"/>
              <w:right w:val="single" w:sz="8" w:space="0" w:color="000000"/>
            </w:tcBorders>
            <w:shd w:val="clear" w:color="auto" w:fill="auto"/>
            <w:vAlign w:val="center"/>
            <w:hideMark/>
          </w:tcPr>
          <w:p w14:paraId="284A704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AC338C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E65047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4699749"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2 377 400, </w:t>
            </w:r>
          </w:p>
          <w:p w14:paraId="21DD92A1"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w:t>
            </w:r>
          </w:p>
        </w:tc>
      </w:tr>
      <w:tr w:rsidR="00233FB8" w14:paraId="36435B49" w14:textId="77777777" w:rsidTr="000B24D2">
        <w:trPr>
          <w:trHeight w:val="675"/>
        </w:trPr>
        <w:tc>
          <w:tcPr>
            <w:tcW w:w="667" w:type="dxa"/>
            <w:vMerge/>
            <w:tcBorders>
              <w:top w:val="nil"/>
              <w:left w:val="single" w:sz="8" w:space="0" w:color="auto"/>
              <w:bottom w:val="single" w:sz="4" w:space="0" w:color="auto"/>
              <w:right w:val="nil"/>
            </w:tcBorders>
            <w:vAlign w:val="center"/>
            <w:hideMark/>
          </w:tcPr>
          <w:p w14:paraId="0AD0E572"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FF03B5"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4" w:space="0" w:color="auto"/>
              <w:right w:val="single" w:sz="8" w:space="0" w:color="000000"/>
            </w:tcBorders>
            <w:vAlign w:val="center"/>
            <w:hideMark/>
          </w:tcPr>
          <w:p w14:paraId="743E008E"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09A8449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175B479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23D7432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c>
          <w:tcPr>
            <w:tcW w:w="1276" w:type="dxa"/>
            <w:tcBorders>
              <w:top w:val="nil"/>
              <w:left w:val="nil"/>
              <w:bottom w:val="single" w:sz="4" w:space="0" w:color="auto"/>
              <w:right w:val="single" w:sz="8" w:space="0" w:color="000000"/>
            </w:tcBorders>
            <w:shd w:val="clear" w:color="auto" w:fill="auto"/>
            <w:vAlign w:val="center"/>
            <w:hideMark/>
          </w:tcPr>
          <w:p w14:paraId="1438F9D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4" w:space="0" w:color="auto"/>
              <w:right w:val="single" w:sz="4" w:space="0" w:color="auto"/>
            </w:tcBorders>
            <w:shd w:val="clear" w:color="auto" w:fill="auto"/>
            <w:vAlign w:val="center"/>
            <w:hideMark/>
          </w:tcPr>
          <w:p w14:paraId="68D503B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14:paraId="4EFD860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6F0BE454"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r>
      <w:tr w:rsidR="00233FB8" w14:paraId="7E01E354" w14:textId="77777777" w:rsidTr="000B24D2">
        <w:trPr>
          <w:trHeight w:val="159"/>
        </w:trPr>
        <w:tc>
          <w:tcPr>
            <w:tcW w:w="667" w:type="dxa"/>
            <w:vMerge w:val="restart"/>
            <w:tcBorders>
              <w:top w:val="single" w:sz="4" w:space="0" w:color="auto"/>
              <w:left w:val="single" w:sz="8" w:space="0" w:color="auto"/>
              <w:right w:val="nil"/>
            </w:tcBorders>
            <w:vAlign w:val="center"/>
          </w:tcPr>
          <w:p w14:paraId="5111C13B"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8.1</w:t>
            </w:r>
          </w:p>
        </w:tc>
        <w:tc>
          <w:tcPr>
            <w:tcW w:w="1843" w:type="dxa"/>
            <w:vMerge w:val="restart"/>
            <w:tcBorders>
              <w:top w:val="single" w:sz="4" w:space="0" w:color="auto"/>
              <w:left w:val="single" w:sz="4" w:space="0" w:color="auto"/>
              <w:right w:val="single" w:sz="4" w:space="0" w:color="auto"/>
            </w:tcBorders>
            <w:vAlign w:val="center"/>
          </w:tcPr>
          <w:p w14:paraId="312ED9B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6D63F150"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Устройство уличного освещения пешеходных зон улицы Комарова  от улицы Октябрьская до улицы Производственная  пгт Лебяжье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2E2D791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8BE225"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6F570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6B244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95B851F"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70EBB2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B2D6B5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2 401 450,0</w:t>
            </w:r>
          </w:p>
          <w:p w14:paraId="087B51E8"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233FB8" w14:paraId="5A22F093" w14:textId="77777777" w:rsidTr="000B24D2">
        <w:trPr>
          <w:trHeight w:val="208"/>
        </w:trPr>
        <w:tc>
          <w:tcPr>
            <w:tcW w:w="667" w:type="dxa"/>
            <w:vMerge/>
            <w:tcBorders>
              <w:left w:val="single" w:sz="8" w:space="0" w:color="auto"/>
              <w:right w:val="nil"/>
            </w:tcBorders>
            <w:vAlign w:val="center"/>
          </w:tcPr>
          <w:p w14:paraId="297B1A9B"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B88758"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C2D2F69"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C808D1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B24D54"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54D6768"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584DD17"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522B32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F403D2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7EF44"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233FB8" w14:paraId="284619AA" w14:textId="77777777" w:rsidTr="000B24D2">
        <w:trPr>
          <w:trHeight w:val="110"/>
        </w:trPr>
        <w:tc>
          <w:tcPr>
            <w:tcW w:w="667" w:type="dxa"/>
            <w:vMerge/>
            <w:tcBorders>
              <w:left w:val="single" w:sz="8" w:space="0" w:color="auto"/>
              <w:right w:val="nil"/>
            </w:tcBorders>
            <w:vAlign w:val="center"/>
          </w:tcPr>
          <w:p w14:paraId="09740E6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4590E1C"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77F24B6"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3B01A1B"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5E65C4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6F84F6"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2 377 400, 00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4C916D"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740E6A"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3159D04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96F5A0"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2 377 400, </w:t>
            </w:r>
          </w:p>
          <w:p w14:paraId="0359D4D1"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w:t>
            </w:r>
          </w:p>
        </w:tc>
      </w:tr>
      <w:tr w:rsidR="00233FB8" w14:paraId="7C6640D2" w14:textId="77777777" w:rsidTr="000B24D2">
        <w:trPr>
          <w:trHeight w:val="171"/>
        </w:trPr>
        <w:tc>
          <w:tcPr>
            <w:tcW w:w="667" w:type="dxa"/>
            <w:vMerge/>
            <w:tcBorders>
              <w:left w:val="single" w:sz="8" w:space="0" w:color="auto"/>
              <w:bottom w:val="nil"/>
              <w:right w:val="nil"/>
            </w:tcBorders>
            <w:vAlign w:val="center"/>
          </w:tcPr>
          <w:p w14:paraId="24534A07"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4BBC05"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nil"/>
              <w:right w:val="single" w:sz="8" w:space="0" w:color="000000"/>
            </w:tcBorders>
            <w:vAlign w:val="center"/>
          </w:tcPr>
          <w:p w14:paraId="3678DE9D" w14:textId="77777777" w:rsidR="00233FB8"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nil"/>
              <w:right w:val="single" w:sz="8" w:space="0" w:color="000000"/>
            </w:tcBorders>
            <w:shd w:val="clear" w:color="auto" w:fill="auto"/>
            <w:vAlign w:val="bottom"/>
          </w:tcPr>
          <w:p w14:paraId="5600FBDC"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nil"/>
              <w:right w:val="single" w:sz="8" w:space="0" w:color="000000"/>
            </w:tcBorders>
            <w:shd w:val="clear" w:color="auto" w:fill="auto"/>
            <w:vAlign w:val="center"/>
          </w:tcPr>
          <w:p w14:paraId="7ECB040E"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nil"/>
              <w:right w:val="single" w:sz="8" w:space="0" w:color="000000"/>
            </w:tcBorders>
            <w:shd w:val="clear" w:color="auto" w:fill="auto"/>
            <w:vAlign w:val="center"/>
          </w:tcPr>
          <w:p w14:paraId="4D6784D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c>
          <w:tcPr>
            <w:tcW w:w="1276" w:type="dxa"/>
            <w:tcBorders>
              <w:top w:val="single" w:sz="4" w:space="0" w:color="auto"/>
              <w:left w:val="nil"/>
              <w:bottom w:val="nil"/>
              <w:right w:val="single" w:sz="8" w:space="0" w:color="000000"/>
            </w:tcBorders>
            <w:shd w:val="clear" w:color="auto" w:fill="auto"/>
            <w:vAlign w:val="center"/>
          </w:tcPr>
          <w:p w14:paraId="175F505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nil"/>
              <w:right w:val="single" w:sz="4" w:space="0" w:color="auto"/>
            </w:tcBorders>
            <w:shd w:val="clear" w:color="auto" w:fill="auto"/>
            <w:vAlign w:val="center"/>
          </w:tcPr>
          <w:p w14:paraId="3E992012" w14:textId="77777777" w:rsidR="00233FB8"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nil"/>
              <w:right w:val="single" w:sz="4" w:space="0" w:color="auto"/>
            </w:tcBorders>
            <w:shd w:val="clear" w:color="auto" w:fill="auto"/>
            <w:vAlign w:val="center"/>
          </w:tcPr>
          <w:p w14:paraId="13703AE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nil"/>
              <w:right w:val="single" w:sz="8" w:space="0" w:color="auto"/>
            </w:tcBorders>
            <w:shd w:val="clear" w:color="auto" w:fill="auto"/>
            <w:vAlign w:val="center"/>
          </w:tcPr>
          <w:p w14:paraId="5390FDD2" w14:textId="77777777" w:rsidR="00233FB8" w:rsidRDefault="00233FB8" w:rsidP="000B24D2">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r>
      <w:tr w:rsidR="00233FB8" w14:paraId="2CD5D1A6" w14:textId="77777777" w:rsidTr="000B24D2">
        <w:trPr>
          <w:trHeight w:val="330"/>
        </w:trPr>
        <w:tc>
          <w:tcPr>
            <w:tcW w:w="667" w:type="dxa"/>
            <w:vMerge w:val="restart"/>
            <w:tcBorders>
              <w:top w:val="single" w:sz="8" w:space="0" w:color="auto"/>
              <w:left w:val="single" w:sz="8" w:space="0" w:color="auto"/>
              <w:bottom w:val="single" w:sz="8" w:space="0" w:color="000000"/>
              <w:right w:val="nil"/>
            </w:tcBorders>
            <w:shd w:val="clear" w:color="auto" w:fill="auto"/>
            <w:vAlign w:val="center"/>
            <w:hideMark/>
          </w:tcPr>
          <w:p w14:paraId="79D1A8D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9.</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B46C69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8" w:space="0" w:color="auto"/>
              <w:left w:val="nil"/>
              <w:bottom w:val="single" w:sz="8" w:space="0" w:color="000000"/>
              <w:right w:val="single" w:sz="8" w:space="0" w:color="auto"/>
            </w:tcBorders>
            <w:shd w:val="clear" w:color="auto" w:fill="auto"/>
            <w:vAlign w:val="center"/>
            <w:hideMark/>
          </w:tcPr>
          <w:p w14:paraId="653EBA7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Разработка схем газоснабжения населенных пунктов</w:t>
            </w:r>
          </w:p>
        </w:tc>
        <w:tc>
          <w:tcPr>
            <w:tcW w:w="1714" w:type="dxa"/>
            <w:tcBorders>
              <w:top w:val="single" w:sz="8" w:space="0" w:color="auto"/>
              <w:left w:val="nil"/>
              <w:bottom w:val="single" w:sz="8" w:space="0" w:color="auto"/>
              <w:right w:val="single" w:sz="8" w:space="0" w:color="000000"/>
            </w:tcBorders>
            <w:shd w:val="clear" w:color="auto" w:fill="auto"/>
            <w:vAlign w:val="bottom"/>
            <w:hideMark/>
          </w:tcPr>
          <w:p w14:paraId="32847F6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8" w:space="0" w:color="auto"/>
              <w:left w:val="nil"/>
              <w:bottom w:val="single" w:sz="8" w:space="0" w:color="auto"/>
              <w:right w:val="nil"/>
            </w:tcBorders>
            <w:shd w:val="clear" w:color="auto" w:fill="auto"/>
            <w:vAlign w:val="center"/>
            <w:hideMark/>
          </w:tcPr>
          <w:p w14:paraId="2018B59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FC130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77339A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7A779F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A2ADCD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96683AA"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r>
      <w:tr w:rsidR="00233FB8" w14:paraId="44517FD0"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21D88C5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B8BF66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1379051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C43EB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A778C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ED24DC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4FDB39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3DE7BF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946BF1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A1CF78B"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502392D6"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05A1333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435B67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6BA5E10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B59AC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00E0E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C1A2E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14:paraId="7692C08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6F18BC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8C581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21C3B8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r>
      <w:tr w:rsidR="00233FB8" w14:paraId="45226B5D" w14:textId="77777777" w:rsidTr="000B24D2">
        <w:trPr>
          <w:trHeight w:val="645"/>
        </w:trPr>
        <w:tc>
          <w:tcPr>
            <w:tcW w:w="667" w:type="dxa"/>
            <w:vMerge/>
            <w:tcBorders>
              <w:top w:val="single" w:sz="8" w:space="0" w:color="auto"/>
              <w:left w:val="single" w:sz="8" w:space="0" w:color="auto"/>
              <w:bottom w:val="single" w:sz="8" w:space="0" w:color="000000"/>
              <w:right w:val="nil"/>
            </w:tcBorders>
            <w:vAlign w:val="center"/>
            <w:hideMark/>
          </w:tcPr>
          <w:p w14:paraId="7FC506D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4A3490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473682B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1417E2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8913F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1732D86E"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14:paraId="14A5B75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76A9F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76264A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4BB6BC7"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r>
      <w:tr w:rsidR="00233FB8" w14:paraId="5ADA670C" w14:textId="77777777" w:rsidTr="000B24D2">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47D9FD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26A82E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7B2DAD4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1714" w:type="dxa"/>
            <w:tcBorders>
              <w:top w:val="nil"/>
              <w:left w:val="nil"/>
              <w:bottom w:val="single" w:sz="8" w:space="0" w:color="auto"/>
              <w:right w:val="single" w:sz="8" w:space="0" w:color="000000"/>
            </w:tcBorders>
            <w:shd w:val="clear" w:color="auto" w:fill="auto"/>
            <w:vAlign w:val="bottom"/>
            <w:hideMark/>
          </w:tcPr>
          <w:p w14:paraId="225DDF0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nil"/>
            </w:tcBorders>
            <w:shd w:val="clear" w:color="auto" w:fill="auto"/>
            <w:vAlign w:val="center"/>
            <w:hideMark/>
          </w:tcPr>
          <w:p w14:paraId="0640EB3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038CDCF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14:paraId="4E0517B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6AAAB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4A21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76A7A16"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300 000,00</w:t>
            </w:r>
          </w:p>
        </w:tc>
      </w:tr>
      <w:tr w:rsidR="00233FB8" w14:paraId="1EB07D12"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07B0150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9233C9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27D8CD5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34A63F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E8C62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06A97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29F6E1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4FC6A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85653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C87BED4"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745C9820"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73BADBE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9307E1"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DA2305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26094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83F743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55A200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D8B48F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37A195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E2A3B7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538853F"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2830DCF5" w14:textId="77777777" w:rsidTr="000B24D2">
        <w:trPr>
          <w:trHeight w:val="645"/>
        </w:trPr>
        <w:tc>
          <w:tcPr>
            <w:tcW w:w="667" w:type="dxa"/>
            <w:vMerge/>
            <w:tcBorders>
              <w:top w:val="nil"/>
              <w:left w:val="single" w:sz="8" w:space="0" w:color="auto"/>
              <w:bottom w:val="single" w:sz="8" w:space="0" w:color="000000"/>
              <w:right w:val="nil"/>
            </w:tcBorders>
            <w:vAlign w:val="center"/>
            <w:hideMark/>
          </w:tcPr>
          <w:p w14:paraId="1F45067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5495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69AA4C3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53BB99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F4CCD1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606504B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14:paraId="1E73732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E160E6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F33D18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9D36D"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300 000,00</w:t>
            </w:r>
          </w:p>
        </w:tc>
      </w:tr>
      <w:tr w:rsidR="00233FB8" w14:paraId="2A398424" w14:textId="77777777" w:rsidTr="000B24D2">
        <w:trPr>
          <w:trHeight w:val="110"/>
        </w:trPr>
        <w:tc>
          <w:tcPr>
            <w:tcW w:w="667" w:type="dxa"/>
            <w:vMerge w:val="restart"/>
            <w:tcBorders>
              <w:top w:val="single" w:sz="4" w:space="0" w:color="auto"/>
              <w:left w:val="single" w:sz="8" w:space="0" w:color="auto"/>
              <w:right w:val="nil"/>
            </w:tcBorders>
            <w:vAlign w:val="center"/>
          </w:tcPr>
          <w:p w14:paraId="75996D1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w:t>
            </w:r>
          </w:p>
        </w:tc>
        <w:tc>
          <w:tcPr>
            <w:tcW w:w="1843" w:type="dxa"/>
            <w:vMerge w:val="restart"/>
            <w:tcBorders>
              <w:top w:val="single" w:sz="4" w:space="0" w:color="auto"/>
              <w:left w:val="single" w:sz="4" w:space="0" w:color="auto"/>
              <w:right w:val="single" w:sz="4" w:space="0" w:color="auto"/>
            </w:tcBorders>
            <w:vAlign w:val="center"/>
          </w:tcPr>
          <w:p w14:paraId="19FB974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3E82D6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D23A13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AED778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310469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7218E7" w14:textId="00B3DF40"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1 079 429, 00 </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E32394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CC06B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2ACE4E" w14:textId="71E1DA3A" w:rsidR="00233FB8" w:rsidRPr="00B7223F" w:rsidRDefault="00233FB8" w:rsidP="000B24D2">
            <w:pPr>
              <w:jc w:val="center"/>
              <w:rPr>
                <w:rFonts w:ascii="Times New Roman" w:eastAsia="Times New Roman" w:hAnsi="Times New Roman" w:cs="Times New Roman"/>
                <w:color w:val="FF0000"/>
                <w:kern w:val="0"/>
                <w:lang w:eastAsia="ru-RU" w:bidi="ar-SA"/>
              </w:rPr>
            </w:pPr>
            <w:r w:rsidRPr="00B7223F">
              <w:rPr>
                <w:rFonts w:ascii="Times New Roman" w:eastAsia="Times New Roman" w:hAnsi="Times New Roman" w:cs="Times New Roman"/>
                <w:kern w:val="0"/>
                <w:lang w:eastAsia="ru-RU" w:bidi="ar-SA"/>
              </w:rPr>
              <w:t>1 601 929,00</w:t>
            </w:r>
          </w:p>
        </w:tc>
      </w:tr>
      <w:tr w:rsidR="00233FB8" w14:paraId="1363E1DA" w14:textId="77777777" w:rsidTr="000B24D2">
        <w:trPr>
          <w:trHeight w:val="220"/>
        </w:trPr>
        <w:tc>
          <w:tcPr>
            <w:tcW w:w="667" w:type="dxa"/>
            <w:vMerge/>
            <w:tcBorders>
              <w:top w:val="single" w:sz="4" w:space="0" w:color="auto"/>
              <w:left w:val="single" w:sz="8" w:space="0" w:color="auto"/>
              <w:right w:val="nil"/>
            </w:tcBorders>
            <w:vAlign w:val="center"/>
          </w:tcPr>
          <w:p w14:paraId="7B8F31F1"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3F7BD4B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C9CA5E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949F6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0B4E7A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27971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DAE66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CC6C47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06C773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25DB89"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76B59A65" w14:textId="77777777" w:rsidTr="000B24D2">
        <w:trPr>
          <w:trHeight w:val="122"/>
        </w:trPr>
        <w:tc>
          <w:tcPr>
            <w:tcW w:w="667" w:type="dxa"/>
            <w:vMerge/>
            <w:tcBorders>
              <w:left w:val="single" w:sz="8" w:space="0" w:color="auto"/>
              <w:right w:val="nil"/>
            </w:tcBorders>
            <w:vAlign w:val="center"/>
          </w:tcPr>
          <w:p w14:paraId="79DC1BD1"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C2426E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1F516B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74C65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4EAC8D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28690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52FC5A" w14:textId="679DEBC4"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783 800, 00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DA7E05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C57173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21909C" w14:textId="31AA26C4"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783 800,00</w:t>
            </w:r>
          </w:p>
        </w:tc>
      </w:tr>
      <w:tr w:rsidR="00233FB8" w14:paraId="7F4228DD" w14:textId="77777777" w:rsidTr="000B24D2">
        <w:trPr>
          <w:trHeight w:val="159"/>
        </w:trPr>
        <w:tc>
          <w:tcPr>
            <w:tcW w:w="667" w:type="dxa"/>
            <w:vMerge/>
            <w:tcBorders>
              <w:left w:val="single" w:sz="8" w:space="0" w:color="auto"/>
              <w:bottom w:val="single" w:sz="4" w:space="0" w:color="auto"/>
              <w:right w:val="nil"/>
            </w:tcBorders>
            <w:vAlign w:val="center"/>
          </w:tcPr>
          <w:p w14:paraId="2FF0F9D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4AADB5B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52072E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E446A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8776CD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97CE8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DAB0B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295 629, 00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ABB162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4CD72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CE744AA"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818 129,00</w:t>
            </w:r>
          </w:p>
        </w:tc>
      </w:tr>
      <w:tr w:rsidR="00233FB8" w14:paraId="3EEAA5F8" w14:textId="77777777" w:rsidTr="000B24D2">
        <w:trPr>
          <w:trHeight w:val="413"/>
        </w:trPr>
        <w:tc>
          <w:tcPr>
            <w:tcW w:w="667" w:type="dxa"/>
            <w:vMerge w:val="restart"/>
            <w:tcBorders>
              <w:top w:val="single" w:sz="4" w:space="0" w:color="auto"/>
              <w:left w:val="single" w:sz="8" w:space="0" w:color="auto"/>
              <w:right w:val="nil"/>
            </w:tcBorders>
            <w:vAlign w:val="center"/>
          </w:tcPr>
          <w:p w14:paraId="282690E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11.1</w:t>
            </w:r>
          </w:p>
        </w:tc>
        <w:tc>
          <w:tcPr>
            <w:tcW w:w="1843" w:type="dxa"/>
            <w:vMerge w:val="restart"/>
            <w:tcBorders>
              <w:top w:val="single" w:sz="4" w:space="0" w:color="auto"/>
              <w:left w:val="single" w:sz="4" w:space="0" w:color="auto"/>
              <w:right w:val="single" w:sz="4" w:space="0" w:color="auto"/>
            </w:tcBorders>
            <w:vAlign w:val="center"/>
          </w:tcPr>
          <w:p w14:paraId="6A92006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E264D6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sidRPr="00B7223F">
              <w:rPr>
                <w:rFonts w:ascii="Times New Roman" w:eastAsia="Times New Roman" w:hAnsi="Times New Roman" w:cs="Times New Roman"/>
                <w:kern w:val="0"/>
                <w:lang w:eastAsia="ru-RU" w:bidi="ar-SA"/>
              </w:rPr>
              <w:t>Гаврюшата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1E73538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588BC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4F654E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245AC4" w14:textId="558190B3"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41 300, 00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2BAEF2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75EF8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F73F780" w14:textId="44EA285F"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57 800, 00</w:t>
            </w:r>
          </w:p>
        </w:tc>
      </w:tr>
      <w:tr w:rsidR="00233FB8" w14:paraId="48958598" w14:textId="77777777" w:rsidTr="000B24D2">
        <w:trPr>
          <w:trHeight w:val="134"/>
        </w:trPr>
        <w:tc>
          <w:tcPr>
            <w:tcW w:w="667" w:type="dxa"/>
            <w:vMerge/>
            <w:tcBorders>
              <w:top w:val="single" w:sz="4" w:space="0" w:color="auto"/>
              <w:left w:val="single" w:sz="8" w:space="0" w:color="auto"/>
              <w:right w:val="nil"/>
            </w:tcBorders>
            <w:vAlign w:val="center"/>
          </w:tcPr>
          <w:p w14:paraId="4AEDE4F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2376020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13934D2"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AAC011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3B23D3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7E39AB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B27ED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B8A39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7EAF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AAEA24E"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14BF91D2" w14:textId="77777777" w:rsidTr="000B24D2">
        <w:trPr>
          <w:trHeight w:val="159"/>
        </w:trPr>
        <w:tc>
          <w:tcPr>
            <w:tcW w:w="667" w:type="dxa"/>
            <w:vMerge/>
            <w:tcBorders>
              <w:left w:val="single" w:sz="8" w:space="0" w:color="auto"/>
              <w:right w:val="nil"/>
            </w:tcBorders>
            <w:vAlign w:val="center"/>
          </w:tcPr>
          <w:p w14:paraId="2B32EA5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B54E871"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36612E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DF0690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AF94EE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956258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EA8BE0" w14:textId="65EA5F84"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904F68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717C8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C2C2FF" w14:textId="69DDC21C"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24 800,00</w:t>
            </w:r>
          </w:p>
        </w:tc>
      </w:tr>
      <w:tr w:rsidR="00233FB8" w14:paraId="43EF5048" w14:textId="77777777" w:rsidTr="000B24D2">
        <w:trPr>
          <w:trHeight w:val="158"/>
        </w:trPr>
        <w:tc>
          <w:tcPr>
            <w:tcW w:w="667" w:type="dxa"/>
            <w:vMerge/>
            <w:tcBorders>
              <w:left w:val="single" w:sz="8" w:space="0" w:color="auto"/>
              <w:bottom w:val="single" w:sz="4" w:space="0" w:color="auto"/>
              <w:right w:val="nil"/>
            </w:tcBorders>
            <w:vAlign w:val="center"/>
          </w:tcPr>
          <w:p w14:paraId="1449EF52"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36EE1F2"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FDEF3DA"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center"/>
          </w:tcPr>
          <w:p w14:paraId="273DE49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C781C9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6EDF0F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16C2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DFC25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2FE5E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C932495"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33 000,00</w:t>
            </w:r>
          </w:p>
        </w:tc>
      </w:tr>
      <w:tr w:rsidR="00233FB8" w14:paraId="082769E4" w14:textId="77777777" w:rsidTr="000B24D2">
        <w:trPr>
          <w:trHeight w:val="118"/>
        </w:trPr>
        <w:tc>
          <w:tcPr>
            <w:tcW w:w="667" w:type="dxa"/>
            <w:vMerge w:val="restart"/>
            <w:tcBorders>
              <w:top w:val="single" w:sz="4" w:space="0" w:color="auto"/>
              <w:left w:val="single" w:sz="8" w:space="0" w:color="auto"/>
              <w:right w:val="nil"/>
            </w:tcBorders>
            <w:vAlign w:val="center"/>
          </w:tcPr>
          <w:p w14:paraId="4EE7A01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11.2</w:t>
            </w:r>
          </w:p>
        </w:tc>
        <w:tc>
          <w:tcPr>
            <w:tcW w:w="1843" w:type="dxa"/>
            <w:vMerge w:val="restart"/>
            <w:tcBorders>
              <w:top w:val="single" w:sz="4" w:space="0" w:color="auto"/>
              <w:left w:val="single" w:sz="4" w:space="0" w:color="auto"/>
              <w:right w:val="single" w:sz="4" w:space="0" w:color="auto"/>
            </w:tcBorders>
            <w:vAlign w:val="center"/>
          </w:tcPr>
          <w:p w14:paraId="26F471B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ABB1C2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Промывка </w:t>
            </w:r>
            <w:r w:rsidRPr="00B7223F">
              <w:rPr>
                <w:rFonts w:ascii="Times New Roman" w:eastAsia="Times New Roman" w:hAnsi="Times New Roman" w:cs="Times New Roman"/>
                <w:kern w:val="0"/>
                <w:lang w:eastAsia="ru-RU" w:bidi="ar-SA"/>
              </w:rPr>
              <w:lastRenderedPageBreak/>
              <w:t xml:space="preserve">водозаборной скважины на </w:t>
            </w:r>
            <w:proofErr w:type="spellStart"/>
            <w:r w:rsidRPr="00B7223F">
              <w:rPr>
                <w:rFonts w:ascii="Times New Roman" w:eastAsia="Times New Roman" w:hAnsi="Times New Roman" w:cs="Times New Roman"/>
                <w:kern w:val="0"/>
                <w:lang w:eastAsia="ru-RU" w:bidi="ar-SA"/>
              </w:rPr>
              <w:t>ул.Лаптева</w:t>
            </w:r>
            <w:proofErr w:type="spellEnd"/>
            <w:r w:rsidRPr="00B7223F">
              <w:rPr>
                <w:rFonts w:ascii="Times New Roman" w:eastAsia="Times New Roman" w:hAnsi="Times New Roman" w:cs="Times New Roman"/>
                <w:kern w:val="0"/>
                <w:lang w:eastAsia="ru-RU" w:bidi="ar-SA"/>
              </w:rPr>
              <w:t xml:space="preserve"> </w:t>
            </w:r>
            <w:proofErr w:type="spellStart"/>
            <w:r w:rsidRPr="00B7223F">
              <w:rPr>
                <w:rFonts w:ascii="Times New Roman" w:eastAsia="Times New Roman" w:hAnsi="Times New Roman" w:cs="Times New Roman"/>
                <w:kern w:val="0"/>
                <w:lang w:eastAsia="ru-RU" w:bidi="ar-SA"/>
              </w:rPr>
              <w:t>с.Лаж</w:t>
            </w:r>
            <w:proofErr w:type="spellEnd"/>
            <w:r w:rsidRPr="00B7223F">
              <w:rPr>
                <w:rFonts w:ascii="Times New Roman" w:eastAsia="Times New Roman" w:hAnsi="Times New Roman" w:cs="Times New Roman"/>
                <w:kern w:val="0"/>
                <w:lang w:eastAsia="ru-RU" w:bidi="ar-SA"/>
              </w:rPr>
              <w:t xml:space="preserve">, замена труб в водозаборной скважине </w:t>
            </w:r>
            <w:proofErr w:type="spellStart"/>
            <w:r w:rsidRPr="00B7223F">
              <w:rPr>
                <w:rFonts w:ascii="Times New Roman" w:eastAsia="Times New Roman" w:hAnsi="Times New Roman" w:cs="Times New Roman"/>
                <w:kern w:val="0"/>
                <w:lang w:eastAsia="ru-RU" w:bidi="ar-SA"/>
              </w:rPr>
              <w:t>ул.Зеленая</w:t>
            </w:r>
            <w:proofErr w:type="spellEnd"/>
            <w:r w:rsidRPr="00B7223F">
              <w:rPr>
                <w:rFonts w:ascii="Times New Roman" w:eastAsia="Times New Roman" w:hAnsi="Times New Roman" w:cs="Times New Roman"/>
                <w:kern w:val="0"/>
                <w:lang w:eastAsia="ru-RU" w:bidi="ar-SA"/>
              </w:rPr>
              <w:t xml:space="preserve"> </w:t>
            </w:r>
            <w:proofErr w:type="spellStart"/>
            <w:r w:rsidRPr="00B7223F">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center"/>
          </w:tcPr>
          <w:p w14:paraId="4734A1A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nil"/>
            </w:tcBorders>
            <w:shd w:val="clear" w:color="auto" w:fill="auto"/>
            <w:vAlign w:val="center"/>
          </w:tcPr>
          <w:p w14:paraId="492A12B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1D56F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9E230F" w14:textId="6A7522B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r w:rsidR="009D7587">
              <w:rPr>
                <w:rFonts w:ascii="Times New Roman" w:eastAsia="Times New Roman" w:hAnsi="Times New Roman" w:cs="Times New Roman"/>
                <w:kern w:val="0"/>
                <w:lang w:eastAsia="ru-RU" w:bidi="ar-SA"/>
              </w:rPr>
              <w:t>6</w:t>
            </w:r>
            <w:r>
              <w:rPr>
                <w:rFonts w:ascii="Times New Roman" w:eastAsia="Times New Roman" w:hAnsi="Times New Roman" w:cs="Times New Roman"/>
                <w:kern w:val="0"/>
                <w:lang w:eastAsia="ru-RU" w:bidi="ar-SA"/>
              </w:rPr>
              <w:t> 500,</w:t>
            </w:r>
            <w:r w:rsidRPr="00B7223F">
              <w:rPr>
                <w:rFonts w:ascii="Times New Roman" w:eastAsia="Times New Roman" w:hAnsi="Times New Roman" w:cs="Times New Roman"/>
                <w:kern w:val="0"/>
                <w:lang w:eastAsia="ru-RU" w:bidi="ar-SA"/>
              </w:rPr>
              <w:t>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3F4D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1C5398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63C737D" w14:textId="6415DA18" w:rsidR="00233FB8" w:rsidRPr="00B7223F"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w:t>
            </w:r>
            <w:r w:rsidR="009D7587">
              <w:rPr>
                <w:rFonts w:ascii="Times New Roman" w:eastAsia="Times New Roman" w:hAnsi="Times New Roman" w:cs="Times New Roman"/>
                <w:kern w:val="0"/>
                <w:lang w:eastAsia="ru-RU" w:bidi="ar-SA"/>
              </w:rPr>
              <w:t>3</w:t>
            </w:r>
            <w:r>
              <w:rPr>
                <w:rFonts w:ascii="Times New Roman" w:eastAsia="Times New Roman" w:hAnsi="Times New Roman" w:cs="Times New Roman"/>
                <w:kern w:val="0"/>
                <w:lang w:eastAsia="ru-RU" w:bidi="ar-SA"/>
              </w:rPr>
              <w:t> 000,00</w:t>
            </w:r>
          </w:p>
        </w:tc>
      </w:tr>
      <w:tr w:rsidR="00233FB8" w14:paraId="6D1A1832" w14:textId="77777777" w:rsidTr="000B24D2">
        <w:trPr>
          <w:trHeight w:val="146"/>
        </w:trPr>
        <w:tc>
          <w:tcPr>
            <w:tcW w:w="667" w:type="dxa"/>
            <w:vMerge/>
            <w:tcBorders>
              <w:top w:val="single" w:sz="4" w:space="0" w:color="auto"/>
              <w:left w:val="single" w:sz="8" w:space="0" w:color="auto"/>
              <w:right w:val="nil"/>
            </w:tcBorders>
            <w:vAlign w:val="center"/>
          </w:tcPr>
          <w:p w14:paraId="6B15FD75"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5A9631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E4B77A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9CC5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45FC49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905E98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DC3D3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24BBF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4C0F4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2F21B9D"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42CB976B" w14:textId="77777777" w:rsidTr="000B24D2">
        <w:trPr>
          <w:trHeight w:val="159"/>
        </w:trPr>
        <w:tc>
          <w:tcPr>
            <w:tcW w:w="667" w:type="dxa"/>
            <w:vMerge/>
            <w:tcBorders>
              <w:left w:val="single" w:sz="8" w:space="0" w:color="auto"/>
              <w:right w:val="nil"/>
            </w:tcBorders>
            <w:vAlign w:val="center"/>
          </w:tcPr>
          <w:p w14:paraId="1D1F1EE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F1CE7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089EAA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FB7FC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60D15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4C330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4F4CE5" w14:textId="6316B0E8"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9D7587">
              <w:rPr>
                <w:rFonts w:ascii="Times New Roman" w:eastAsia="Times New Roman" w:hAnsi="Times New Roman" w:cs="Times New Roman"/>
                <w:kern w:val="0"/>
                <w:lang w:eastAsia="ru-RU" w:bidi="ar-SA"/>
              </w:rPr>
              <w:t>1</w:t>
            </w:r>
            <w:r>
              <w:rPr>
                <w:rFonts w:ascii="Times New Roman" w:eastAsia="Times New Roman" w:hAnsi="Times New Roman" w:cs="Times New Roman"/>
                <w:kern w:val="0"/>
                <w:lang w:eastAsia="ru-RU" w:bidi="ar-SA"/>
              </w:rPr>
              <w:t>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C45B87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C3A8A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2A7B5E" w14:textId="3FB44184" w:rsidR="00233FB8" w:rsidRPr="00B7223F"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r w:rsidR="009D7587">
              <w:rPr>
                <w:rFonts w:ascii="Times New Roman" w:eastAsia="Times New Roman" w:hAnsi="Times New Roman" w:cs="Times New Roman"/>
                <w:kern w:val="0"/>
                <w:lang w:eastAsia="ru-RU" w:bidi="ar-SA"/>
              </w:rPr>
              <w:t>1</w:t>
            </w:r>
            <w:r>
              <w:rPr>
                <w:rFonts w:ascii="Times New Roman" w:eastAsia="Times New Roman" w:hAnsi="Times New Roman" w:cs="Times New Roman"/>
                <w:kern w:val="0"/>
                <w:lang w:eastAsia="ru-RU" w:bidi="ar-SA"/>
              </w:rPr>
              <w:t> 000,00</w:t>
            </w:r>
          </w:p>
        </w:tc>
      </w:tr>
      <w:tr w:rsidR="00233FB8" w14:paraId="40456FE0" w14:textId="77777777" w:rsidTr="000B24D2">
        <w:trPr>
          <w:trHeight w:val="195"/>
        </w:trPr>
        <w:tc>
          <w:tcPr>
            <w:tcW w:w="667" w:type="dxa"/>
            <w:vMerge/>
            <w:tcBorders>
              <w:left w:val="single" w:sz="8" w:space="0" w:color="auto"/>
              <w:bottom w:val="single" w:sz="4" w:space="0" w:color="auto"/>
              <w:right w:val="nil"/>
            </w:tcBorders>
            <w:vAlign w:val="center"/>
          </w:tcPr>
          <w:p w14:paraId="177CCEA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10639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51C85A1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E33EDF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93D8BA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9244F5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0511E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D8FF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D8823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40789FC" w14:textId="2682A1CD" w:rsidR="00233FB8" w:rsidRPr="00B7223F"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162 000,00</w:t>
            </w:r>
          </w:p>
        </w:tc>
      </w:tr>
      <w:tr w:rsidR="00233FB8" w14:paraId="5115E794" w14:textId="77777777" w:rsidTr="000B24D2">
        <w:trPr>
          <w:trHeight w:val="439"/>
        </w:trPr>
        <w:tc>
          <w:tcPr>
            <w:tcW w:w="667" w:type="dxa"/>
            <w:vMerge w:val="restart"/>
            <w:tcBorders>
              <w:top w:val="single" w:sz="4" w:space="0" w:color="auto"/>
              <w:left w:val="single" w:sz="8" w:space="0" w:color="auto"/>
              <w:right w:val="nil"/>
            </w:tcBorders>
            <w:vAlign w:val="center"/>
          </w:tcPr>
          <w:p w14:paraId="42E1AA5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11.3</w:t>
            </w:r>
          </w:p>
        </w:tc>
        <w:tc>
          <w:tcPr>
            <w:tcW w:w="1843" w:type="dxa"/>
            <w:vMerge w:val="restart"/>
            <w:tcBorders>
              <w:top w:val="single" w:sz="4" w:space="0" w:color="auto"/>
              <w:left w:val="single" w:sz="4" w:space="0" w:color="auto"/>
              <w:right w:val="single" w:sz="4" w:space="0" w:color="auto"/>
            </w:tcBorders>
            <w:vAlign w:val="center"/>
          </w:tcPr>
          <w:p w14:paraId="665157E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59A6E40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Мероприятия по благоустройству </w:t>
            </w:r>
            <w:proofErr w:type="spellStart"/>
            <w:r w:rsidRPr="00B7223F">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286E4F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C09C9D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902FD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89226D" w14:textId="6949B5DB"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17</w:t>
            </w:r>
            <w:r w:rsidR="009D7587">
              <w:rPr>
                <w:rFonts w:ascii="Times New Roman" w:eastAsia="Times New Roman" w:hAnsi="Times New Roman" w:cs="Times New Roman"/>
                <w:kern w:val="0"/>
                <w:lang w:eastAsia="ru-RU" w:bidi="ar-SA"/>
              </w:rPr>
              <w:t>6</w:t>
            </w:r>
            <w:r>
              <w:rPr>
                <w:rFonts w:ascii="Times New Roman" w:eastAsia="Times New Roman" w:hAnsi="Times New Roman" w:cs="Times New Roman"/>
                <w:kern w:val="0"/>
                <w:lang w:eastAsia="ru-RU" w:bidi="ar-SA"/>
              </w:rPr>
              <w:t>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FA941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0F8D0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A0E249" w14:textId="022EFB53" w:rsidR="00233FB8" w:rsidRPr="00B7223F"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17</w:t>
            </w:r>
            <w:r w:rsidR="002C3A1A">
              <w:rPr>
                <w:rFonts w:ascii="Times New Roman" w:eastAsia="Times New Roman" w:hAnsi="Times New Roman" w:cs="Times New Roman"/>
                <w:kern w:val="0"/>
                <w:lang w:eastAsia="ru-RU" w:bidi="ar-SA"/>
              </w:rPr>
              <w:t>6</w:t>
            </w:r>
            <w:r>
              <w:rPr>
                <w:rFonts w:ascii="Times New Roman" w:eastAsia="Times New Roman" w:hAnsi="Times New Roman" w:cs="Times New Roman"/>
                <w:kern w:val="0"/>
                <w:lang w:eastAsia="ru-RU" w:bidi="ar-SA"/>
              </w:rPr>
              <w:t> 250, 00</w:t>
            </w:r>
          </w:p>
        </w:tc>
      </w:tr>
      <w:tr w:rsidR="00233FB8" w14:paraId="6A969A8F" w14:textId="77777777" w:rsidTr="000B24D2">
        <w:trPr>
          <w:trHeight w:val="122"/>
        </w:trPr>
        <w:tc>
          <w:tcPr>
            <w:tcW w:w="667" w:type="dxa"/>
            <w:vMerge/>
            <w:tcBorders>
              <w:left w:val="single" w:sz="8" w:space="0" w:color="auto"/>
              <w:right w:val="nil"/>
            </w:tcBorders>
            <w:vAlign w:val="center"/>
          </w:tcPr>
          <w:p w14:paraId="5062098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148E6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BA80A1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98EEA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3E092B2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0C95BE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D658A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5139B9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44D98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59080C"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372CA312" w14:textId="77777777" w:rsidTr="000B24D2">
        <w:trPr>
          <w:trHeight w:val="147"/>
        </w:trPr>
        <w:tc>
          <w:tcPr>
            <w:tcW w:w="667" w:type="dxa"/>
            <w:vMerge/>
            <w:tcBorders>
              <w:left w:val="single" w:sz="8" w:space="0" w:color="auto"/>
              <w:right w:val="nil"/>
            </w:tcBorders>
            <w:vAlign w:val="center"/>
          </w:tcPr>
          <w:p w14:paraId="2EB456D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77519E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26E8C0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FFBB3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EBE2DC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EF34B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3C608E7" w14:textId="086C4703"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17</w:t>
            </w:r>
            <w:r w:rsidR="009D7587">
              <w:rPr>
                <w:rFonts w:ascii="Times New Roman" w:eastAsia="Times New Roman" w:hAnsi="Times New Roman" w:cs="Times New Roman"/>
                <w:kern w:val="0"/>
                <w:lang w:eastAsia="ru-RU" w:bidi="ar-SA"/>
              </w:rPr>
              <w:t>5</w:t>
            </w:r>
            <w:r>
              <w:rPr>
                <w:rFonts w:ascii="Times New Roman" w:eastAsia="Times New Roman" w:hAnsi="Times New Roman" w:cs="Times New Roman"/>
                <w:kern w:val="0"/>
                <w:lang w:eastAsia="ru-RU" w:bidi="ar-SA"/>
              </w:rPr>
              <w:t> 250,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50572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82BD60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4BE64C5" w14:textId="5854AB8D" w:rsidR="00233FB8" w:rsidRPr="00B7223F"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17</w:t>
            </w:r>
            <w:r w:rsidR="002C3A1A">
              <w:rPr>
                <w:rFonts w:ascii="Times New Roman" w:eastAsia="Times New Roman" w:hAnsi="Times New Roman" w:cs="Times New Roman"/>
                <w:kern w:val="0"/>
                <w:lang w:eastAsia="ru-RU" w:bidi="ar-SA"/>
              </w:rPr>
              <w:t>4</w:t>
            </w:r>
            <w:r>
              <w:rPr>
                <w:rFonts w:ascii="Times New Roman" w:eastAsia="Times New Roman" w:hAnsi="Times New Roman" w:cs="Times New Roman"/>
                <w:kern w:val="0"/>
                <w:lang w:eastAsia="ru-RU" w:bidi="ar-SA"/>
              </w:rPr>
              <w:t> 250, 00</w:t>
            </w:r>
          </w:p>
        </w:tc>
      </w:tr>
      <w:tr w:rsidR="00233FB8" w14:paraId="1F4E1197" w14:textId="77777777" w:rsidTr="000B24D2">
        <w:trPr>
          <w:trHeight w:val="134"/>
        </w:trPr>
        <w:tc>
          <w:tcPr>
            <w:tcW w:w="667" w:type="dxa"/>
            <w:vMerge/>
            <w:tcBorders>
              <w:left w:val="single" w:sz="8" w:space="0" w:color="auto"/>
              <w:bottom w:val="single" w:sz="4" w:space="0" w:color="auto"/>
              <w:right w:val="nil"/>
            </w:tcBorders>
            <w:vAlign w:val="center"/>
          </w:tcPr>
          <w:p w14:paraId="4678CAA5"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303055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5F1B06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0A382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71972A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6516BB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9EBBC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9688C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A09F8B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971D5B"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2000,00</w:t>
            </w:r>
          </w:p>
        </w:tc>
      </w:tr>
      <w:tr w:rsidR="00233FB8" w14:paraId="6DB4D20B" w14:textId="77777777" w:rsidTr="000B24D2">
        <w:trPr>
          <w:trHeight w:val="281"/>
        </w:trPr>
        <w:tc>
          <w:tcPr>
            <w:tcW w:w="667" w:type="dxa"/>
            <w:vMerge w:val="restart"/>
            <w:tcBorders>
              <w:top w:val="single" w:sz="4" w:space="0" w:color="auto"/>
              <w:left w:val="single" w:sz="8" w:space="0" w:color="auto"/>
              <w:right w:val="nil"/>
            </w:tcBorders>
            <w:vAlign w:val="center"/>
          </w:tcPr>
          <w:p w14:paraId="11058621"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11.4</w:t>
            </w:r>
          </w:p>
        </w:tc>
        <w:tc>
          <w:tcPr>
            <w:tcW w:w="1843" w:type="dxa"/>
            <w:vMerge w:val="restart"/>
            <w:tcBorders>
              <w:top w:val="single" w:sz="4" w:space="0" w:color="auto"/>
              <w:left w:val="single" w:sz="4" w:space="0" w:color="auto"/>
              <w:right w:val="single" w:sz="4" w:space="0" w:color="auto"/>
            </w:tcBorders>
            <w:vAlign w:val="center"/>
          </w:tcPr>
          <w:p w14:paraId="1BF76347"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CA8529C"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 xml:space="preserve">Благоустройство территории </w:t>
            </w:r>
            <w:proofErr w:type="spellStart"/>
            <w:r w:rsidRPr="00B7223F">
              <w:rPr>
                <w:rFonts w:ascii="Times New Roman" w:eastAsia="Times New Roman" w:hAnsi="Times New Roman" w:cs="Times New Roman"/>
                <w:color w:val="000000" w:themeColor="text1"/>
                <w:kern w:val="0"/>
                <w:lang w:eastAsia="ru-RU" w:bidi="ar-SA"/>
              </w:rPr>
              <w:t>с.Кузнецово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076373C"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231EFB6"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C5D6B5"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CAC370" w14:textId="5B39E9C1"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B83F74"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06745F2"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F31D39" w14:textId="5E755F03" w:rsidR="00233FB8" w:rsidRPr="00B7223F" w:rsidRDefault="00233FB8" w:rsidP="000B24D2">
            <w:pPr>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100 000,00</w:t>
            </w:r>
          </w:p>
        </w:tc>
      </w:tr>
      <w:tr w:rsidR="00233FB8" w14:paraId="24726535" w14:textId="77777777" w:rsidTr="000B24D2">
        <w:trPr>
          <w:trHeight w:val="61"/>
        </w:trPr>
        <w:tc>
          <w:tcPr>
            <w:tcW w:w="667" w:type="dxa"/>
            <w:vMerge/>
            <w:tcBorders>
              <w:left w:val="single" w:sz="8" w:space="0" w:color="auto"/>
              <w:right w:val="nil"/>
            </w:tcBorders>
            <w:vAlign w:val="center"/>
          </w:tcPr>
          <w:p w14:paraId="4CEAF4FE"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6CC59DFF"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744B24C9"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1CF3B9E"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62ED4F9"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AD0D41"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E25B50"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D5B50C"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8F74E9"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7850089" w14:textId="77777777" w:rsidR="00233FB8" w:rsidRPr="00B7223F" w:rsidRDefault="00233FB8" w:rsidP="000B24D2">
            <w:pPr>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r>
      <w:tr w:rsidR="00233FB8" w14:paraId="0D52E94D" w14:textId="77777777" w:rsidTr="000B24D2">
        <w:trPr>
          <w:trHeight w:val="207"/>
        </w:trPr>
        <w:tc>
          <w:tcPr>
            <w:tcW w:w="667" w:type="dxa"/>
            <w:vMerge/>
            <w:tcBorders>
              <w:left w:val="single" w:sz="8" w:space="0" w:color="auto"/>
              <w:right w:val="nil"/>
            </w:tcBorders>
            <w:vAlign w:val="center"/>
          </w:tcPr>
          <w:p w14:paraId="53A16923"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4B371B"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4A8E0D61"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6A424C5"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2236DF0"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43D57E5"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61BF84" w14:textId="1BA7D985"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FCDDD4"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FD6F4AB"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752681" w14:textId="1A35F388" w:rsidR="00233FB8" w:rsidRPr="00B7223F" w:rsidRDefault="00233FB8" w:rsidP="000B24D2">
            <w:pPr>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60 000,00</w:t>
            </w:r>
          </w:p>
        </w:tc>
      </w:tr>
      <w:tr w:rsidR="00233FB8" w14:paraId="548E27A6" w14:textId="77777777" w:rsidTr="000B24D2">
        <w:trPr>
          <w:trHeight w:val="110"/>
        </w:trPr>
        <w:tc>
          <w:tcPr>
            <w:tcW w:w="667" w:type="dxa"/>
            <w:vMerge/>
            <w:tcBorders>
              <w:left w:val="single" w:sz="8" w:space="0" w:color="auto"/>
              <w:bottom w:val="single" w:sz="4" w:space="0" w:color="auto"/>
              <w:right w:val="nil"/>
            </w:tcBorders>
            <w:vAlign w:val="center"/>
          </w:tcPr>
          <w:p w14:paraId="40CCD88F"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D9CB886"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auto"/>
            </w:tcBorders>
            <w:vAlign w:val="center"/>
          </w:tcPr>
          <w:p w14:paraId="505FA699" w14:textId="77777777" w:rsidR="00233FB8" w:rsidRPr="00B7223F" w:rsidRDefault="00233FB8" w:rsidP="000B24D2">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872516"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BA666E0"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58DD3"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DE8C8D"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6C2E034"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2002B6" w14:textId="77777777" w:rsidR="00233FB8" w:rsidRPr="00B7223F" w:rsidRDefault="00233FB8" w:rsidP="000B24D2">
            <w:pPr>
              <w:widowControl/>
              <w:suppressAutoHyphens w:val="0"/>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14AF19" w14:textId="77777777" w:rsidR="00233FB8" w:rsidRPr="00B7223F" w:rsidRDefault="00233FB8" w:rsidP="000B24D2">
            <w:pPr>
              <w:jc w:val="center"/>
              <w:rPr>
                <w:rFonts w:ascii="Times New Roman" w:eastAsia="Times New Roman" w:hAnsi="Times New Roman" w:cs="Times New Roman"/>
                <w:color w:val="000000" w:themeColor="text1"/>
                <w:kern w:val="0"/>
                <w:lang w:eastAsia="ru-RU" w:bidi="ar-SA"/>
              </w:rPr>
            </w:pPr>
            <w:r w:rsidRPr="00B7223F">
              <w:rPr>
                <w:rFonts w:ascii="Times New Roman" w:eastAsia="Times New Roman" w:hAnsi="Times New Roman" w:cs="Times New Roman"/>
                <w:color w:val="000000" w:themeColor="text1"/>
                <w:kern w:val="0"/>
                <w:lang w:eastAsia="ru-RU" w:bidi="ar-SA"/>
              </w:rPr>
              <w:t>40 000,00</w:t>
            </w:r>
          </w:p>
        </w:tc>
      </w:tr>
      <w:tr w:rsidR="00233FB8" w14:paraId="5611EEF6" w14:textId="77777777" w:rsidTr="000B24D2">
        <w:trPr>
          <w:trHeight w:val="135"/>
        </w:trPr>
        <w:tc>
          <w:tcPr>
            <w:tcW w:w="667" w:type="dxa"/>
            <w:vMerge w:val="restart"/>
            <w:tcBorders>
              <w:top w:val="single" w:sz="4" w:space="0" w:color="auto"/>
              <w:left w:val="single" w:sz="8" w:space="0" w:color="auto"/>
              <w:right w:val="nil"/>
            </w:tcBorders>
            <w:vAlign w:val="center"/>
          </w:tcPr>
          <w:p w14:paraId="6C93F5C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11.5</w:t>
            </w:r>
          </w:p>
        </w:tc>
        <w:tc>
          <w:tcPr>
            <w:tcW w:w="1843" w:type="dxa"/>
            <w:vMerge w:val="restart"/>
            <w:tcBorders>
              <w:top w:val="single" w:sz="4" w:space="0" w:color="auto"/>
              <w:left w:val="single" w:sz="4" w:space="0" w:color="auto"/>
              <w:right w:val="single" w:sz="4" w:space="0" w:color="auto"/>
            </w:tcBorders>
            <w:vAlign w:val="center"/>
          </w:tcPr>
          <w:p w14:paraId="0348B16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16CA9BA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sidRPr="00B7223F">
              <w:rPr>
                <w:rFonts w:ascii="Times New Roman" w:eastAsia="Times New Roman" w:hAnsi="Times New Roman" w:cs="Times New Roman"/>
                <w:kern w:val="0"/>
                <w:lang w:eastAsia="ru-RU" w:bidi="ar-SA"/>
              </w:rPr>
              <w:t>с</w:t>
            </w:r>
            <w:proofErr w:type="gramStart"/>
            <w:r w:rsidRPr="00B7223F">
              <w:rPr>
                <w:rFonts w:ascii="Times New Roman" w:eastAsia="Times New Roman" w:hAnsi="Times New Roman" w:cs="Times New Roman"/>
                <w:kern w:val="0"/>
                <w:lang w:eastAsia="ru-RU" w:bidi="ar-SA"/>
              </w:rPr>
              <w:t>.В</w:t>
            </w:r>
            <w:proofErr w:type="gramEnd"/>
            <w:r w:rsidRPr="00B7223F">
              <w:rPr>
                <w:rFonts w:ascii="Times New Roman" w:eastAsia="Times New Roman" w:hAnsi="Times New Roman" w:cs="Times New Roman"/>
                <w:kern w:val="0"/>
                <w:lang w:eastAsia="ru-RU" w:bidi="ar-SA"/>
              </w:rPr>
              <w:t>отское</w:t>
            </w:r>
            <w:proofErr w:type="spellEnd"/>
            <w:r w:rsidRPr="00B7223F">
              <w:rPr>
                <w:rFonts w:ascii="Times New Roman" w:eastAsia="Times New Roman" w:hAnsi="Times New Roman" w:cs="Times New Roman"/>
                <w:kern w:val="0"/>
                <w:lang w:eastAsia="ru-RU" w:bidi="ar-SA"/>
              </w:rPr>
              <w:t xml:space="preserve">, мероприятия по борьбе с борщевиком </w:t>
            </w:r>
            <w:proofErr w:type="spellStart"/>
            <w:r w:rsidRPr="00B7223F">
              <w:rPr>
                <w:rFonts w:ascii="Times New Roman" w:eastAsia="Times New Roman" w:hAnsi="Times New Roman" w:cs="Times New Roman"/>
                <w:kern w:val="0"/>
                <w:lang w:eastAsia="ru-RU" w:bidi="ar-SA"/>
              </w:rPr>
              <w:t>с.Вотское</w:t>
            </w:r>
            <w:proofErr w:type="spellEnd"/>
            <w:r w:rsidRPr="00B7223F">
              <w:rPr>
                <w:rFonts w:ascii="Times New Roman" w:eastAsia="Times New Roman" w:hAnsi="Times New Roman" w:cs="Times New Roman"/>
                <w:kern w:val="0"/>
                <w:lang w:eastAsia="ru-RU" w:bidi="ar-SA"/>
              </w:rPr>
              <w:t xml:space="preserve">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75C22A5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4DF1FD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D4C1C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BD69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p>
          <w:p w14:paraId="731B1794" w14:textId="2A64F53F"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6487C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B965E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7714A" w14:textId="597F65C1"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280 000,00</w:t>
            </w:r>
          </w:p>
        </w:tc>
      </w:tr>
      <w:tr w:rsidR="00233FB8" w14:paraId="1F35F0DD" w14:textId="77777777" w:rsidTr="000B24D2">
        <w:trPr>
          <w:trHeight w:val="146"/>
        </w:trPr>
        <w:tc>
          <w:tcPr>
            <w:tcW w:w="667" w:type="dxa"/>
            <w:vMerge/>
            <w:tcBorders>
              <w:top w:val="single" w:sz="4" w:space="0" w:color="auto"/>
              <w:left w:val="single" w:sz="8" w:space="0" w:color="auto"/>
              <w:right w:val="nil"/>
            </w:tcBorders>
            <w:vAlign w:val="center"/>
          </w:tcPr>
          <w:p w14:paraId="09092D5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01DDBA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5481004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3F4260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86438B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7E040F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28E2A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8CE15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AE707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21CA015"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2D7AF8CF" w14:textId="77777777" w:rsidTr="000B24D2">
        <w:trPr>
          <w:trHeight w:val="135"/>
        </w:trPr>
        <w:tc>
          <w:tcPr>
            <w:tcW w:w="667" w:type="dxa"/>
            <w:vMerge/>
            <w:tcBorders>
              <w:left w:val="single" w:sz="8" w:space="0" w:color="auto"/>
              <w:right w:val="nil"/>
            </w:tcBorders>
            <w:vAlign w:val="center"/>
          </w:tcPr>
          <w:p w14:paraId="736620B5"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001A91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13345"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D8BC5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45BDA95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15A1A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E76EF8" w14:textId="065C995F"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120 000, 00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98D7C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9A527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65A9E63" w14:textId="5746D0BD"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120 000, 00</w:t>
            </w:r>
          </w:p>
        </w:tc>
      </w:tr>
      <w:tr w:rsidR="00233FB8" w14:paraId="2AC25DFD" w14:textId="77777777" w:rsidTr="000B24D2">
        <w:trPr>
          <w:trHeight w:val="195"/>
        </w:trPr>
        <w:tc>
          <w:tcPr>
            <w:tcW w:w="667" w:type="dxa"/>
            <w:vMerge/>
            <w:tcBorders>
              <w:left w:val="single" w:sz="8" w:space="0" w:color="auto"/>
              <w:bottom w:val="single" w:sz="4" w:space="0" w:color="auto"/>
              <w:right w:val="nil"/>
            </w:tcBorders>
            <w:vAlign w:val="center"/>
          </w:tcPr>
          <w:p w14:paraId="61A7E38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0D1ADEF"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70A5A2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316A1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9BF536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F049B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499E4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80 000,00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49FE5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F516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D35721"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160 000,00</w:t>
            </w:r>
          </w:p>
        </w:tc>
      </w:tr>
      <w:tr w:rsidR="00233FB8" w14:paraId="081C9AA6" w14:textId="77777777" w:rsidTr="000B24D2">
        <w:trPr>
          <w:trHeight w:val="86"/>
        </w:trPr>
        <w:tc>
          <w:tcPr>
            <w:tcW w:w="667" w:type="dxa"/>
            <w:vMerge w:val="restart"/>
            <w:tcBorders>
              <w:top w:val="single" w:sz="4" w:space="0" w:color="auto"/>
              <w:left w:val="single" w:sz="8" w:space="0" w:color="auto"/>
              <w:right w:val="nil"/>
            </w:tcBorders>
            <w:vAlign w:val="center"/>
          </w:tcPr>
          <w:p w14:paraId="7D9C73F2"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11.6</w:t>
            </w:r>
          </w:p>
        </w:tc>
        <w:tc>
          <w:tcPr>
            <w:tcW w:w="1843" w:type="dxa"/>
            <w:vMerge w:val="restart"/>
            <w:tcBorders>
              <w:top w:val="single" w:sz="4" w:space="0" w:color="auto"/>
              <w:left w:val="single" w:sz="4" w:space="0" w:color="auto"/>
              <w:right w:val="single" w:sz="4" w:space="0" w:color="auto"/>
            </w:tcBorders>
            <w:vAlign w:val="center"/>
          </w:tcPr>
          <w:p w14:paraId="7618FE3A"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37DDE5E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sidRPr="00B7223F">
              <w:rPr>
                <w:rFonts w:ascii="Times New Roman" w:eastAsia="Times New Roman" w:hAnsi="Times New Roman" w:cs="Times New Roman"/>
                <w:kern w:val="0"/>
                <w:lang w:eastAsia="ru-RU" w:bidi="ar-SA"/>
              </w:rPr>
              <w:t>Чупраки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6C9282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E174A1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817AD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8517B85" w14:textId="1BD0490C"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188 750,00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8FC5DC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5970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FA06A58" w14:textId="3C87D185"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264 250,00</w:t>
            </w:r>
          </w:p>
        </w:tc>
      </w:tr>
      <w:tr w:rsidR="00233FB8" w14:paraId="214B0B4E" w14:textId="77777777" w:rsidTr="000B24D2">
        <w:trPr>
          <w:trHeight w:val="183"/>
        </w:trPr>
        <w:tc>
          <w:tcPr>
            <w:tcW w:w="667" w:type="dxa"/>
            <w:vMerge/>
            <w:tcBorders>
              <w:top w:val="single" w:sz="4" w:space="0" w:color="auto"/>
              <w:left w:val="single" w:sz="8" w:space="0" w:color="auto"/>
              <w:right w:val="nil"/>
            </w:tcBorders>
            <w:vAlign w:val="center"/>
          </w:tcPr>
          <w:p w14:paraId="4C657C4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6C5D0BC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4898B6CA"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94EE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Федеральный </w:t>
            </w:r>
            <w:r w:rsidRPr="00B7223F">
              <w:rPr>
                <w:rFonts w:ascii="Times New Roman" w:eastAsia="Times New Roman" w:hAnsi="Times New Roman" w:cs="Times New Roman"/>
                <w:kern w:val="0"/>
                <w:lang w:eastAsia="ru-RU" w:bidi="ar-SA"/>
              </w:rPr>
              <w:lastRenderedPageBreak/>
              <w:t>бюджет</w:t>
            </w:r>
          </w:p>
        </w:tc>
        <w:tc>
          <w:tcPr>
            <w:tcW w:w="1276" w:type="dxa"/>
            <w:tcBorders>
              <w:top w:val="single" w:sz="4" w:space="0" w:color="auto"/>
              <w:left w:val="nil"/>
              <w:bottom w:val="single" w:sz="4" w:space="0" w:color="auto"/>
              <w:right w:val="nil"/>
            </w:tcBorders>
            <w:shd w:val="clear" w:color="auto" w:fill="auto"/>
            <w:vAlign w:val="center"/>
          </w:tcPr>
          <w:p w14:paraId="6B44E6D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lastRenderedPageBreak/>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5951D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A4E5A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F0AA43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49969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2C778"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28A1B93B" w14:textId="77777777" w:rsidTr="000B24D2">
        <w:trPr>
          <w:trHeight w:val="1238"/>
        </w:trPr>
        <w:tc>
          <w:tcPr>
            <w:tcW w:w="667" w:type="dxa"/>
            <w:vMerge/>
            <w:tcBorders>
              <w:left w:val="single" w:sz="8" w:space="0" w:color="auto"/>
              <w:right w:val="nil"/>
            </w:tcBorders>
            <w:vAlign w:val="center"/>
          </w:tcPr>
          <w:p w14:paraId="56FD787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0351D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B683C9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8E9344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586CC3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55976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9E0517" w14:textId="41CFD5DC"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113 250,00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635FF7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095AC2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FB380B" w14:textId="09AC9424"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113 250, 00</w:t>
            </w:r>
          </w:p>
        </w:tc>
      </w:tr>
      <w:tr w:rsidR="00233FB8" w14:paraId="77FDB08A" w14:textId="77777777" w:rsidTr="000B24D2">
        <w:trPr>
          <w:trHeight w:val="232"/>
        </w:trPr>
        <w:tc>
          <w:tcPr>
            <w:tcW w:w="667" w:type="dxa"/>
            <w:vMerge/>
            <w:tcBorders>
              <w:left w:val="single" w:sz="8" w:space="0" w:color="auto"/>
              <w:bottom w:val="single" w:sz="4" w:space="0" w:color="auto"/>
              <w:right w:val="nil"/>
            </w:tcBorders>
            <w:vAlign w:val="center"/>
          </w:tcPr>
          <w:p w14:paraId="5F4BCEB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A4745B5"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B4A262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A70B6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6C2DD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E27E514"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8C04C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75 500,00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A068A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DC0CD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E547BA"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151 000,00</w:t>
            </w:r>
          </w:p>
        </w:tc>
      </w:tr>
      <w:tr w:rsidR="00233FB8" w14:paraId="7297BFC3" w14:textId="77777777" w:rsidTr="000B24D2">
        <w:trPr>
          <w:trHeight w:val="171"/>
        </w:trPr>
        <w:tc>
          <w:tcPr>
            <w:tcW w:w="667" w:type="dxa"/>
            <w:vMerge w:val="restart"/>
            <w:tcBorders>
              <w:top w:val="single" w:sz="4" w:space="0" w:color="auto"/>
              <w:left w:val="single" w:sz="8" w:space="0" w:color="auto"/>
              <w:right w:val="nil"/>
            </w:tcBorders>
            <w:vAlign w:val="center"/>
          </w:tcPr>
          <w:p w14:paraId="5A6A95A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11.7</w:t>
            </w:r>
          </w:p>
        </w:tc>
        <w:tc>
          <w:tcPr>
            <w:tcW w:w="1843" w:type="dxa"/>
            <w:vMerge w:val="restart"/>
            <w:tcBorders>
              <w:top w:val="single" w:sz="4" w:space="0" w:color="auto"/>
              <w:left w:val="single" w:sz="4" w:space="0" w:color="auto"/>
              <w:right w:val="single" w:sz="4" w:space="0" w:color="auto"/>
            </w:tcBorders>
            <w:vAlign w:val="center"/>
          </w:tcPr>
          <w:p w14:paraId="45FBA9F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2B540F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Мероприятия по благоустройству </w:t>
            </w:r>
            <w:proofErr w:type="spellStart"/>
            <w:r w:rsidRPr="00B7223F">
              <w:rPr>
                <w:rFonts w:ascii="Times New Roman" w:eastAsia="Times New Roman" w:hAnsi="Times New Roman" w:cs="Times New Roman"/>
                <w:kern w:val="0"/>
                <w:lang w:eastAsia="ru-RU" w:bidi="ar-SA"/>
              </w:rPr>
              <w:t>с.Мелянда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E8995A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F3EE64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1638D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E8F8FA2" w14:textId="2D136F09"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486198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8E74F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29D331" w14:textId="362B7218"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3 500,00</w:t>
            </w:r>
          </w:p>
        </w:tc>
      </w:tr>
      <w:tr w:rsidR="00233FB8" w14:paraId="2FFF0A0B" w14:textId="77777777" w:rsidTr="000B24D2">
        <w:trPr>
          <w:trHeight w:val="171"/>
        </w:trPr>
        <w:tc>
          <w:tcPr>
            <w:tcW w:w="667" w:type="dxa"/>
            <w:vMerge/>
            <w:tcBorders>
              <w:left w:val="single" w:sz="8" w:space="0" w:color="auto"/>
              <w:right w:val="nil"/>
            </w:tcBorders>
            <w:vAlign w:val="center"/>
          </w:tcPr>
          <w:p w14:paraId="42A4883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D09661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C9E533A"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0EBADD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C79D04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38EBB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B7D24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90ABED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4912A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A5D7FDD"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661C88D9" w14:textId="77777777" w:rsidTr="000B24D2">
        <w:trPr>
          <w:trHeight w:val="195"/>
        </w:trPr>
        <w:tc>
          <w:tcPr>
            <w:tcW w:w="667" w:type="dxa"/>
            <w:vMerge/>
            <w:tcBorders>
              <w:left w:val="single" w:sz="8" w:space="0" w:color="auto"/>
              <w:right w:val="nil"/>
            </w:tcBorders>
            <w:vAlign w:val="center"/>
          </w:tcPr>
          <w:p w14:paraId="663109C8"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25129EF"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EC254F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4383B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392011F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E5E037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7B74F63" w14:textId="1BDC134B"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6D3F1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19283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7E8D9" w14:textId="74ECBEBA"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1 500,00</w:t>
            </w:r>
          </w:p>
        </w:tc>
      </w:tr>
      <w:tr w:rsidR="00233FB8" w14:paraId="7901DAF0" w14:textId="77777777" w:rsidTr="000B24D2">
        <w:trPr>
          <w:trHeight w:val="74"/>
        </w:trPr>
        <w:tc>
          <w:tcPr>
            <w:tcW w:w="667" w:type="dxa"/>
            <w:vMerge/>
            <w:tcBorders>
              <w:left w:val="single" w:sz="8" w:space="0" w:color="auto"/>
              <w:bottom w:val="single" w:sz="4" w:space="0" w:color="auto"/>
              <w:right w:val="nil"/>
            </w:tcBorders>
            <w:vAlign w:val="center"/>
          </w:tcPr>
          <w:p w14:paraId="6FBAD9A0"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BC56F"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6122C5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3BA03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447DD73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AB70BA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754B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905A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A9F0F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D2645"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2000,00</w:t>
            </w:r>
          </w:p>
        </w:tc>
      </w:tr>
      <w:tr w:rsidR="00233FB8" w14:paraId="5858838B" w14:textId="77777777" w:rsidTr="000B24D2">
        <w:trPr>
          <w:trHeight w:val="183"/>
        </w:trPr>
        <w:tc>
          <w:tcPr>
            <w:tcW w:w="667" w:type="dxa"/>
            <w:vMerge w:val="restart"/>
            <w:tcBorders>
              <w:top w:val="single" w:sz="4" w:space="0" w:color="auto"/>
              <w:left w:val="single" w:sz="8" w:space="0" w:color="auto"/>
              <w:right w:val="nil"/>
            </w:tcBorders>
            <w:vAlign w:val="center"/>
          </w:tcPr>
          <w:p w14:paraId="57391A0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11.8</w:t>
            </w:r>
          </w:p>
        </w:tc>
        <w:tc>
          <w:tcPr>
            <w:tcW w:w="1843" w:type="dxa"/>
            <w:vMerge w:val="restart"/>
            <w:tcBorders>
              <w:top w:val="single" w:sz="4" w:space="0" w:color="auto"/>
              <w:left w:val="single" w:sz="4" w:space="0" w:color="auto"/>
              <w:right w:val="single" w:sz="4" w:space="0" w:color="auto"/>
            </w:tcBorders>
            <w:vAlign w:val="center"/>
          </w:tcPr>
          <w:p w14:paraId="44A86DA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C83D48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sidRPr="00B7223F">
              <w:rPr>
                <w:rFonts w:ascii="Times New Roman" w:eastAsia="Times New Roman" w:hAnsi="Times New Roman" w:cs="Times New Roman"/>
                <w:kern w:val="0"/>
                <w:lang w:eastAsia="ru-RU" w:bidi="ar-SA"/>
              </w:rPr>
              <w:t>с.Ветошкино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87DC4C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BF27F19"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102D18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2BF929" w14:textId="718D95C3"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204 129,00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0275A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69819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9DF8A4" w14:textId="6ECCCBD3"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316 129,00</w:t>
            </w:r>
          </w:p>
        </w:tc>
      </w:tr>
      <w:tr w:rsidR="00233FB8" w14:paraId="7449B02C" w14:textId="77777777" w:rsidTr="000B24D2">
        <w:trPr>
          <w:trHeight w:val="208"/>
        </w:trPr>
        <w:tc>
          <w:tcPr>
            <w:tcW w:w="667" w:type="dxa"/>
            <w:vMerge/>
            <w:tcBorders>
              <w:left w:val="single" w:sz="8" w:space="0" w:color="auto"/>
              <w:right w:val="nil"/>
            </w:tcBorders>
            <w:vAlign w:val="center"/>
          </w:tcPr>
          <w:p w14:paraId="56BB4EC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AC9F59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0E0999F"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23FE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10A644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6B5A5B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A3916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0D3B0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59DB6D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BF3EC"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2ED0C51D" w14:textId="77777777" w:rsidTr="000B24D2">
        <w:trPr>
          <w:trHeight w:val="159"/>
        </w:trPr>
        <w:tc>
          <w:tcPr>
            <w:tcW w:w="667" w:type="dxa"/>
            <w:vMerge/>
            <w:tcBorders>
              <w:left w:val="single" w:sz="8" w:space="0" w:color="auto"/>
              <w:right w:val="nil"/>
            </w:tcBorders>
            <w:vAlign w:val="center"/>
          </w:tcPr>
          <w:p w14:paraId="49F88989"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C128D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3493C7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BA1721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1BA242B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AE6D521"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8B1A9F" w14:textId="24FE1A4F"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168 000,00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89121E"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088BFE5"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9369A78" w14:textId="215EDEDB"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168 000, 00</w:t>
            </w:r>
          </w:p>
        </w:tc>
      </w:tr>
      <w:tr w:rsidR="00233FB8" w14:paraId="6999094B" w14:textId="77777777" w:rsidTr="000B24D2">
        <w:trPr>
          <w:trHeight w:val="122"/>
        </w:trPr>
        <w:tc>
          <w:tcPr>
            <w:tcW w:w="667" w:type="dxa"/>
            <w:vMerge/>
            <w:tcBorders>
              <w:left w:val="single" w:sz="8" w:space="0" w:color="auto"/>
              <w:bottom w:val="single" w:sz="4" w:space="0" w:color="auto"/>
              <w:right w:val="nil"/>
            </w:tcBorders>
            <w:vAlign w:val="center"/>
          </w:tcPr>
          <w:p w14:paraId="1A26A302"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48436A"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A4F227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EAB4E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F2A00AA"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9686D4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35DA0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36 129,00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AFAC53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DAEE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7DC4D94"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148 129,00</w:t>
            </w:r>
          </w:p>
        </w:tc>
      </w:tr>
      <w:tr w:rsidR="00233FB8" w14:paraId="3946BA79" w14:textId="77777777" w:rsidTr="000B24D2">
        <w:trPr>
          <w:trHeight w:val="428"/>
        </w:trPr>
        <w:tc>
          <w:tcPr>
            <w:tcW w:w="667" w:type="dxa"/>
            <w:vMerge w:val="restart"/>
            <w:tcBorders>
              <w:top w:val="single" w:sz="4" w:space="0" w:color="auto"/>
              <w:left w:val="single" w:sz="8" w:space="0" w:color="auto"/>
              <w:right w:val="nil"/>
            </w:tcBorders>
            <w:vAlign w:val="center"/>
          </w:tcPr>
          <w:p w14:paraId="2F067CF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p w14:paraId="26F570E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p w14:paraId="30F8AE26"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p w14:paraId="4F3DC10B"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p w14:paraId="0F23A9A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11.9</w:t>
            </w:r>
          </w:p>
        </w:tc>
        <w:tc>
          <w:tcPr>
            <w:tcW w:w="1843" w:type="dxa"/>
            <w:vMerge w:val="restart"/>
            <w:tcBorders>
              <w:top w:val="single" w:sz="4" w:space="0" w:color="auto"/>
              <w:left w:val="single" w:sz="4" w:space="0" w:color="auto"/>
              <w:right w:val="single" w:sz="4" w:space="0" w:color="auto"/>
            </w:tcBorders>
            <w:vAlign w:val="center"/>
          </w:tcPr>
          <w:p w14:paraId="6630194C"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мероприятие </w:t>
            </w:r>
          </w:p>
        </w:tc>
        <w:tc>
          <w:tcPr>
            <w:tcW w:w="2710" w:type="dxa"/>
            <w:vMerge w:val="restart"/>
            <w:tcBorders>
              <w:top w:val="single" w:sz="4" w:space="0" w:color="auto"/>
              <w:left w:val="nil"/>
              <w:right w:val="single" w:sz="8" w:space="0" w:color="auto"/>
            </w:tcBorders>
            <w:vAlign w:val="center"/>
          </w:tcPr>
          <w:p w14:paraId="5E476A33"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 xml:space="preserve">Благоустройство на территории кладбища  села </w:t>
            </w:r>
            <w:proofErr w:type="spellStart"/>
            <w:r w:rsidRPr="00B7223F">
              <w:rPr>
                <w:rFonts w:ascii="Times New Roman" w:eastAsia="Times New Roman" w:hAnsi="Times New Roman" w:cs="Times New Roman"/>
                <w:kern w:val="0"/>
                <w:lang w:eastAsia="ru-RU" w:bidi="ar-SA"/>
              </w:rPr>
              <w:t>Боровково</w:t>
            </w:r>
            <w:proofErr w:type="spellEnd"/>
            <w:r w:rsidRPr="00B7223F">
              <w:rPr>
                <w:rFonts w:ascii="Times New Roman" w:eastAsia="Times New Roman" w:hAnsi="Times New Roman" w:cs="Times New Roman"/>
                <w:kern w:val="0"/>
                <w:lang w:eastAsia="ru-RU" w:bidi="ar-SA"/>
              </w:rPr>
              <w:t xml:space="preserve">, обустройство подъездных путей  к кладбищу села </w:t>
            </w:r>
            <w:proofErr w:type="spellStart"/>
            <w:r w:rsidRPr="00B7223F">
              <w:rPr>
                <w:rFonts w:ascii="Times New Roman" w:eastAsia="Times New Roman" w:hAnsi="Times New Roman" w:cs="Times New Roman"/>
                <w:kern w:val="0"/>
                <w:lang w:eastAsia="ru-RU" w:bidi="ar-SA"/>
              </w:rPr>
              <w:t>Боровково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4C20E7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3B14F8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4440046"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B534C" w14:textId="44FB3A10"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150 000,00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6476A9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D116D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663D34" w14:textId="45658E8D"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210 000,00</w:t>
            </w:r>
          </w:p>
        </w:tc>
      </w:tr>
      <w:tr w:rsidR="00233FB8" w14:paraId="6EB6DDD6" w14:textId="77777777" w:rsidTr="000B24D2">
        <w:trPr>
          <w:trHeight w:val="443"/>
        </w:trPr>
        <w:tc>
          <w:tcPr>
            <w:tcW w:w="667" w:type="dxa"/>
            <w:vMerge/>
            <w:tcBorders>
              <w:left w:val="single" w:sz="8" w:space="0" w:color="auto"/>
              <w:right w:val="nil"/>
            </w:tcBorders>
            <w:vAlign w:val="center"/>
          </w:tcPr>
          <w:p w14:paraId="696C91D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523D5C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DD42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504B8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46E942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13727D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FF2982"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E83CF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6788AC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71D2F6"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r>
      <w:tr w:rsidR="00233FB8" w14:paraId="18685E1E" w14:textId="77777777" w:rsidTr="000B24D2">
        <w:trPr>
          <w:trHeight w:val="288"/>
        </w:trPr>
        <w:tc>
          <w:tcPr>
            <w:tcW w:w="667" w:type="dxa"/>
            <w:vMerge/>
            <w:tcBorders>
              <w:left w:val="single" w:sz="8" w:space="0" w:color="auto"/>
              <w:right w:val="nil"/>
            </w:tcBorders>
            <w:vAlign w:val="center"/>
          </w:tcPr>
          <w:p w14:paraId="78695CF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20643E"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B289BF"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5B3B88"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01078D6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8565B"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A5926E" w14:textId="1727B9A5"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90 000,00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EF6793"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6547C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E3FF5" w14:textId="652E2390"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90 000,00</w:t>
            </w:r>
          </w:p>
        </w:tc>
      </w:tr>
      <w:tr w:rsidR="00233FB8" w14:paraId="417D615C" w14:textId="77777777" w:rsidTr="000B24D2">
        <w:trPr>
          <w:trHeight w:val="177"/>
        </w:trPr>
        <w:tc>
          <w:tcPr>
            <w:tcW w:w="667" w:type="dxa"/>
            <w:vMerge/>
            <w:tcBorders>
              <w:left w:val="single" w:sz="8" w:space="0" w:color="auto"/>
              <w:bottom w:val="single" w:sz="4" w:space="0" w:color="auto"/>
              <w:right w:val="nil"/>
            </w:tcBorders>
            <w:vAlign w:val="center"/>
          </w:tcPr>
          <w:p w14:paraId="76EF5CA4"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C2052D"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94D6417" w14:textId="77777777" w:rsidR="00233FB8" w:rsidRPr="00B7223F"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05B0E7"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2A6072F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287BC0"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2049CC"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BBD0CF"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E46436D" w14:textId="77777777" w:rsidR="00233FB8" w:rsidRPr="00B7223F" w:rsidRDefault="00233FB8" w:rsidP="000B24D2">
            <w:pPr>
              <w:widowControl/>
              <w:suppressAutoHyphens w:val="0"/>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895AF93" w14:textId="77777777" w:rsidR="00233FB8" w:rsidRPr="00B7223F" w:rsidRDefault="00233FB8" w:rsidP="000B24D2">
            <w:pPr>
              <w:jc w:val="center"/>
              <w:rPr>
                <w:rFonts w:ascii="Times New Roman" w:eastAsia="Times New Roman" w:hAnsi="Times New Roman" w:cs="Times New Roman"/>
                <w:kern w:val="0"/>
                <w:lang w:eastAsia="ru-RU" w:bidi="ar-SA"/>
              </w:rPr>
            </w:pPr>
            <w:r w:rsidRPr="00B7223F">
              <w:rPr>
                <w:rFonts w:ascii="Times New Roman" w:eastAsia="Times New Roman" w:hAnsi="Times New Roman" w:cs="Times New Roman"/>
                <w:kern w:val="0"/>
                <w:lang w:eastAsia="ru-RU" w:bidi="ar-SA"/>
              </w:rPr>
              <w:t>120 000,00</w:t>
            </w:r>
          </w:p>
        </w:tc>
      </w:tr>
      <w:tr w:rsidR="00233FB8" w14:paraId="75790403" w14:textId="77777777" w:rsidTr="000B24D2">
        <w:trPr>
          <w:trHeight w:val="360"/>
        </w:trPr>
        <w:tc>
          <w:tcPr>
            <w:tcW w:w="667" w:type="dxa"/>
            <w:vMerge w:val="restart"/>
            <w:tcBorders>
              <w:top w:val="single" w:sz="4" w:space="0" w:color="auto"/>
              <w:left w:val="single" w:sz="8" w:space="0" w:color="auto"/>
              <w:right w:val="nil"/>
            </w:tcBorders>
            <w:vAlign w:val="center"/>
          </w:tcPr>
          <w:p w14:paraId="020CE0CA"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3185B1B"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p w14:paraId="186BFDB8"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01F13D5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ECAB648"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мероприятие</w:t>
            </w:r>
          </w:p>
        </w:tc>
        <w:tc>
          <w:tcPr>
            <w:tcW w:w="2710" w:type="dxa"/>
            <w:vMerge w:val="restart"/>
            <w:tcBorders>
              <w:top w:val="single" w:sz="4" w:space="0" w:color="auto"/>
              <w:left w:val="nil"/>
              <w:right w:val="single" w:sz="8" w:space="0" w:color="auto"/>
            </w:tcBorders>
            <w:vAlign w:val="center"/>
          </w:tcPr>
          <w:p w14:paraId="61BF97D0" w14:textId="77777777" w:rsidR="00233FB8" w:rsidRDefault="00233FB8" w:rsidP="000B24D2">
            <w:r>
              <w:t xml:space="preserve">На исполнение предписания </w:t>
            </w:r>
            <w:r>
              <w:lastRenderedPageBreak/>
              <w:t>Министерства финансов от 28.12.2023 №53-19-05/070</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E2FE52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nil"/>
            </w:tcBorders>
            <w:shd w:val="clear" w:color="auto" w:fill="auto"/>
            <w:vAlign w:val="center"/>
          </w:tcPr>
          <w:p w14:paraId="5E75B8F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544D7D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19D26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2A8F40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A6CF7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C0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r>
      <w:tr w:rsidR="00233FB8" w14:paraId="2E30B9E9" w14:textId="77777777" w:rsidTr="000B24D2">
        <w:trPr>
          <w:trHeight w:val="320"/>
        </w:trPr>
        <w:tc>
          <w:tcPr>
            <w:tcW w:w="667" w:type="dxa"/>
            <w:vMerge/>
            <w:tcBorders>
              <w:left w:val="single" w:sz="8" w:space="0" w:color="auto"/>
              <w:right w:val="nil"/>
            </w:tcBorders>
            <w:vAlign w:val="center"/>
          </w:tcPr>
          <w:p w14:paraId="3E9BD2C3"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AF15D6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89A0F9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954EA6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Федеральный </w:t>
            </w:r>
            <w:r>
              <w:rPr>
                <w:rFonts w:ascii="Times New Roman" w:eastAsia="Times New Roman" w:hAnsi="Times New Roman" w:cs="Times New Roman"/>
                <w:kern w:val="0"/>
                <w:lang w:eastAsia="ru-RU" w:bidi="ar-SA"/>
              </w:rPr>
              <w:lastRenderedPageBreak/>
              <w:t>бюджет</w:t>
            </w:r>
          </w:p>
        </w:tc>
        <w:tc>
          <w:tcPr>
            <w:tcW w:w="1276" w:type="dxa"/>
            <w:tcBorders>
              <w:top w:val="single" w:sz="4" w:space="0" w:color="auto"/>
              <w:left w:val="nil"/>
              <w:bottom w:val="single" w:sz="4" w:space="0" w:color="auto"/>
              <w:right w:val="nil"/>
            </w:tcBorders>
            <w:shd w:val="clear" w:color="auto" w:fill="auto"/>
            <w:vAlign w:val="center"/>
          </w:tcPr>
          <w:p w14:paraId="79B11D0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B3647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21273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EAD6A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D39A4C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774280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2561D53" w14:textId="77777777" w:rsidTr="000B24D2">
        <w:trPr>
          <w:trHeight w:val="200"/>
        </w:trPr>
        <w:tc>
          <w:tcPr>
            <w:tcW w:w="667" w:type="dxa"/>
            <w:vMerge/>
            <w:tcBorders>
              <w:left w:val="single" w:sz="8" w:space="0" w:color="auto"/>
              <w:right w:val="nil"/>
            </w:tcBorders>
            <w:vAlign w:val="center"/>
          </w:tcPr>
          <w:p w14:paraId="1E58F4E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B8839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29DBFE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D7DEA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858F6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DC0B8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B25BF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37DB44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87989B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60D39"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E75C5EA" w14:textId="77777777" w:rsidTr="000B24D2">
        <w:trPr>
          <w:trHeight w:val="180"/>
        </w:trPr>
        <w:tc>
          <w:tcPr>
            <w:tcW w:w="667" w:type="dxa"/>
            <w:vMerge/>
            <w:tcBorders>
              <w:left w:val="single" w:sz="8" w:space="0" w:color="auto"/>
              <w:bottom w:val="single" w:sz="4" w:space="0" w:color="auto"/>
              <w:right w:val="nil"/>
            </w:tcBorders>
            <w:vAlign w:val="center"/>
          </w:tcPr>
          <w:p w14:paraId="2CAFB5E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BE2DE1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9703EB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2233BF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CC036D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504B43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82813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3EFB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3076C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AF32"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r>
      <w:tr w:rsidR="00233FB8" w14:paraId="76C8A2CD" w14:textId="77777777" w:rsidTr="000B24D2">
        <w:trPr>
          <w:trHeight w:val="435"/>
        </w:trPr>
        <w:tc>
          <w:tcPr>
            <w:tcW w:w="667" w:type="dxa"/>
            <w:vMerge w:val="restart"/>
            <w:tcBorders>
              <w:left w:val="single" w:sz="8" w:space="0" w:color="auto"/>
              <w:right w:val="nil"/>
            </w:tcBorders>
            <w:vAlign w:val="center"/>
          </w:tcPr>
          <w:p w14:paraId="3993B922" w14:textId="7DE68511"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w:t>
            </w:r>
          </w:p>
        </w:tc>
        <w:tc>
          <w:tcPr>
            <w:tcW w:w="1843" w:type="dxa"/>
            <w:vMerge w:val="restart"/>
            <w:tcBorders>
              <w:left w:val="single" w:sz="4" w:space="0" w:color="auto"/>
              <w:right w:val="single" w:sz="4" w:space="0" w:color="auto"/>
            </w:tcBorders>
            <w:vAlign w:val="center"/>
          </w:tcPr>
          <w:p w14:paraId="3A027761"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289C782D"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6E16DE1" w14:textId="0A98640B"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4D55D291"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7332313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67978324" w14:textId="3B328A8A" w:rsidR="00233FB8" w:rsidRDefault="00233FB8" w:rsidP="000B24D2">
            <w:pPr>
              <w:widowControl/>
              <w:suppressAutoHyphens w:val="0"/>
              <w:rPr>
                <w:rFonts w:ascii="Times New Roman" w:eastAsia="Times New Roman" w:hAnsi="Times New Roman" w:cs="Times New Roman"/>
                <w:kern w:val="0"/>
                <w:lang w:eastAsia="ru-RU" w:bidi="ar-SA"/>
              </w:rPr>
            </w:pPr>
            <w:r>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3A8EECB2" w14:textId="33653960" w:rsidR="00233FB8" w:rsidRPr="0099121C" w:rsidRDefault="00233FB8" w:rsidP="000B24D2">
            <w:pPr>
              <w:widowControl/>
              <w:suppressAutoHyphens w:val="0"/>
              <w:jc w:val="center"/>
              <w:rPr>
                <w:rFonts w:ascii="Times New Roman" w:eastAsia="Times New Roman" w:hAnsi="Times New Roman" w:cs="Times New Roman"/>
                <w:b/>
                <w:bCs/>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81B42BB" w14:textId="7056AA6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DBC025" w14:textId="47D427E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673ED5" w14:textId="310AC352"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E240BB" w14:textId="04F3FFCD"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DA0720" w14:textId="1FA91B3D"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00B28" w14:textId="3586BCBE"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r>
      <w:tr w:rsidR="00233FB8" w14:paraId="2B3A4A9D" w14:textId="77777777" w:rsidTr="000B24D2">
        <w:trPr>
          <w:trHeight w:val="375"/>
        </w:trPr>
        <w:tc>
          <w:tcPr>
            <w:tcW w:w="667" w:type="dxa"/>
            <w:vMerge/>
            <w:tcBorders>
              <w:left w:val="single" w:sz="8" w:space="0" w:color="auto"/>
              <w:right w:val="nil"/>
            </w:tcBorders>
            <w:vAlign w:val="center"/>
          </w:tcPr>
          <w:p w14:paraId="03B2C349"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BFA7C1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378785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FAE9686" w14:textId="4D56D3F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7D16D7D" w14:textId="0D0386BD"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8625A4F" w14:textId="5B54BF9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2F52F4" w14:textId="5D47409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8E34B5" w14:textId="11861CA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88C3F8" w14:textId="6105074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D2CE1F" w14:textId="18F62BBB"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61FACF62" w14:textId="77777777" w:rsidTr="000B24D2">
        <w:trPr>
          <w:trHeight w:val="315"/>
        </w:trPr>
        <w:tc>
          <w:tcPr>
            <w:tcW w:w="667" w:type="dxa"/>
            <w:vMerge/>
            <w:tcBorders>
              <w:left w:val="single" w:sz="8" w:space="0" w:color="auto"/>
              <w:right w:val="nil"/>
            </w:tcBorders>
            <w:vAlign w:val="center"/>
          </w:tcPr>
          <w:p w14:paraId="20BEAA18"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901670"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9979D"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FA1C1C" w14:textId="170E9E7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B1508E1" w14:textId="36F86A1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028E1B" w14:textId="730AE74B"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129100" w14:textId="04581A8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519C1E" w14:textId="42FDED9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6DF130D" w14:textId="2290266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A9FA2" w14:textId="0F1D020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1A133749" w14:textId="77777777" w:rsidTr="000B24D2">
        <w:trPr>
          <w:trHeight w:val="495"/>
        </w:trPr>
        <w:tc>
          <w:tcPr>
            <w:tcW w:w="667" w:type="dxa"/>
            <w:vMerge/>
            <w:tcBorders>
              <w:left w:val="single" w:sz="8" w:space="0" w:color="auto"/>
              <w:bottom w:val="single" w:sz="4" w:space="0" w:color="auto"/>
              <w:right w:val="nil"/>
            </w:tcBorders>
            <w:vAlign w:val="center"/>
          </w:tcPr>
          <w:p w14:paraId="4606042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FDA172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CB7C602"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133F818" w14:textId="26E339F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C1817E" w14:textId="66E36F2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919146" w14:textId="3E2C163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7EDD61" w14:textId="3C5E11A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BFFBFDB" w14:textId="7FD8184B"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702ADF" w14:textId="2028F34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97FA8" w14:textId="5E09B259"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r>
      <w:tr w:rsidR="00233FB8" w14:paraId="17C86B27" w14:textId="77777777" w:rsidTr="000B24D2">
        <w:trPr>
          <w:trHeight w:val="270"/>
        </w:trPr>
        <w:tc>
          <w:tcPr>
            <w:tcW w:w="667" w:type="dxa"/>
            <w:vMerge w:val="restart"/>
            <w:tcBorders>
              <w:left w:val="single" w:sz="8" w:space="0" w:color="auto"/>
              <w:right w:val="nil"/>
            </w:tcBorders>
            <w:vAlign w:val="center"/>
          </w:tcPr>
          <w:p w14:paraId="0B9FECA3" w14:textId="2D1DC83D"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14</w:t>
            </w:r>
          </w:p>
        </w:tc>
        <w:tc>
          <w:tcPr>
            <w:tcW w:w="1843" w:type="dxa"/>
            <w:vMerge w:val="restart"/>
            <w:tcBorders>
              <w:left w:val="single" w:sz="4" w:space="0" w:color="auto"/>
              <w:right w:val="single" w:sz="4" w:space="0" w:color="auto"/>
            </w:tcBorders>
            <w:vAlign w:val="center"/>
          </w:tcPr>
          <w:p w14:paraId="3DBBD18E"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69631A30"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19F088F8"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3BC34A4A"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1145CED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3E1C7BE6" w14:textId="44B0CC81"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На оплату исполнительного сбора по решению суда по санитарно – эпидемиологическому заключению на источники водоснабжения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5C9FB12" w14:textId="162DF9F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0B1DD8C" w14:textId="7CDB774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28D0EF1" w14:textId="0A7BFD58"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882E72D" w14:textId="10B1789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0EB88F4" w14:textId="555F6BCE"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F1F027" w14:textId="48B7B0B3"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96D724" w14:textId="75B281C0"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37 500,00</w:t>
            </w:r>
          </w:p>
        </w:tc>
      </w:tr>
      <w:tr w:rsidR="00233FB8" w14:paraId="4C408788" w14:textId="77777777" w:rsidTr="000B24D2">
        <w:trPr>
          <w:trHeight w:val="270"/>
        </w:trPr>
        <w:tc>
          <w:tcPr>
            <w:tcW w:w="667" w:type="dxa"/>
            <w:vMerge/>
            <w:tcBorders>
              <w:left w:val="single" w:sz="8" w:space="0" w:color="auto"/>
              <w:right w:val="nil"/>
            </w:tcBorders>
            <w:vAlign w:val="center"/>
          </w:tcPr>
          <w:p w14:paraId="23B0DDC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33883D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A26AE9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903B3E2" w14:textId="63E6842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E18E2AF" w14:textId="1D69FDB5"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BBD1789" w14:textId="0636BB2F"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3CB2F1" w14:textId="7CB7B6E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A9AF08" w14:textId="2EF11BBB"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FAC7376" w14:textId="72C19DF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D6607D" w14:textId="08D6D093"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5E4165A" w14:textId="77777777" w:rsidTr="000B24D2">
        <w:trPr>
          <w:trHeight w:val="375"/>
        </w:trPr>
        <w:tc>
          <w:tcPr>
            <w:tcW w:w="667" w:type="dxa"/>
            <w:vMerge/>
            <w:tcBorders>
              <w:left w:val="single" w:sz="8" w:space="0" w:color="auto"/>
              <w:right w:val="nil"/>
            </w:tcBorders>
            <w:vAlign w:val="center"/>
          </w:tcPr>
          <w:p w14:paraId="55DBAAA4"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72E45E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53C46B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472DE16" w14:textId="340C4CF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5BEBD98" w14:textId="56F1E7C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17C549F" w14:textId="1956097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C740E2" w14:textId="14B63FAD"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C11183B" w14:textId="2EB585B9"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DB92A2" w14:textId="04D7D4B1"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52CCB" w14:textId="67072C8A"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2D2C33DE" w14:textId="77777777" w:rsidTr="000B24D2">
        <w:trPr>
          <w:trHeight w:val="420"/>
        </w:trPr>
        <w:tc>
          <w:tcPr>
            <w:tcW w:w="667" w:type="dxa"/>
            <w:vMerge/>
            <w:tcBorders>
              <w:left w:val="single" w:sz="8" w:space="0" w:color="auto"/>
              <w:bottom w:val="single" w:sz="4" w:space="0" w:color="auto"/>
              <w:right w:val="nil"/>
            </w:tcBorders>
            <w:vAlign w:val="center"/>
          </w:tcPr>
          <w:p w14:paraId="0265D186"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723AD1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EB31F2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BFBC17" w14:textId="1944AAB6"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E9FA7C7" w14:textId="7A55D644"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F46CF0" w14:textId="4A09D9DA"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03FF8A" w14:textId="04D51D4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56F2E7E" w14:textId="08D5ED80"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577E0D" w14:textId="1204F11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B9050" w14:textId="650BA2A5"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37 500,00</w:t>
            </w:r>
          </w:p>
        </w:tc>
      </w:tr>
      <w:tr w:rsidR="00233FB8" w14:paraId="22C3E49E" w14:textId="77777777" w:rsidTr="000B24D2">
        <w:trPr>
          <w:trHeight w:val="400"/>
        </w:trPr>
        <w:tc>
          <w:tcPr>
            <w:tcW w:w="667" w:type="dxa"/>
            <w:vMerge w:val="restart"/>
            <w:tcBorders>
              <w:top w:val="single" w:sz="4" w:space="0" w:color="auto"/>
              <w:left w:val="single" w:sz="8" w:space="0" w:color="auto"/>
              <w:right w:val="nil"/>
            </w:tcBorders>
            <w:vAlign w:val="center"/>
          </w:tcPr>
          <w:p w14:paraId="1736770E"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1F820DC8" w14:textId="5677A34B"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w:t>
            </w:r>
          </w:p>
          <w:p w14:paraId="5B578640" w14:textId="77777777" w:rsidR="00233FB8" w:rsidRDefault="00233FB8" w:rsidP="000B24D2">
            <w:pPr>
              <w:widowControl/>
              <w:suppressAutoHyphens w:val="0"/>
              <w:rPr>
                <w:rFonts w:ascii="Times New Roman" w:eastAsia="Times New Roman" w:hAnsi="Times New Roman" w:cs="Times New Roman"/>
                <w:kern w:val="0"/>
                <w:lang w:eastAsia="ru-RU" w:bidi="ar-SA"/>
              </w:rPr>
            </w:pPr>
          </w:p>
          <w:p w14:paraId="47C621DC"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573A04B5" w14:textId="77777777" w:rsidR="00233FB8" w:rsidRDefault="00233FB8"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70DE23F" w14:textId="3990FF21"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auto"/>
            </w:tcBorders>
            <w:vAlign w:val="center"/>
          </w:tcPr>
          <w:p w14:paraId="0AAD3EE4" w14:textId="38C718B6" w:rsidR="00233FB8" w:rsidRDefault="00233FB8" w:rsidP="000B24D2">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3352668E" w14:textId="75A7A359" w:rsidR="00233FB8" w:rsidRDefault="00233FB8" w:rsidP="000B24D2"/>
        </w:tc>
        <w:tc>
          <w:tcPr>
            <w:tcW w:w="1714" w:type="dxa"/>
            <w:tcBorders>
              <w:top w:val="single" w:sz="4" w:space="0" w:color="auto"/>
              <w:left w:val="nil"/>
              <w:bottom w:val="single" w:sz="4" w:space="0" w:color="auto"/>
              <w:right w:val="single" w:sz="8" w:space="0" w:color="000000"/>
            </w:tcBorders>
            <w:shd w:val="clear" w:color="auto" w:fill="auto"/>
            <w:vAlign w:val="bottom"/>
          </w:tcPr>
          <w:p w14:paraId="7B35122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E054CD6"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C618747"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8FB151" w14:textId="7040EEDC"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7925A7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A4C884"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AD4885" w14:textId="215A91B1"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r>
      <w:tr w:rsidR="00233FB8" w14:paraId="37C52A36" w14:textId="77777777" w:rsidTr="000B24D2">
        <w:trPr>
          <w:trHeight w:val="280"/>
        </w:trPr>
        <w:tc>
          <w:tcPr>
            <w:tcW w:w="667" w:type="dxa"/>
            <w:vMerge/>
            <w:tcBorders>
              <w:left w:val="single" w:sz="8" w:space="0" w:color="auto"/>
              <w:right w:val="nil"/>
            </w:tcBorders>
            <w:vAlign w:val="center"/>
          </w:tcPr>
          <w:p w14:paraId="5026541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975F11E"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CAFED27"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429E888"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6CA6A8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65443C"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DF79C6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38A0EB"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822E83"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F3AF1"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47E354C6" w14:textId="77777777" w:rsidTr="000B24D2">
        <w:trPr>
          <w:trHeight w:val="220"/>
        </w:trPr>
        <w:tc>
          <w:tcPr>
            <w:tcW w:w="667" w:type="dxa"/>
            <w:vMerge/>
            <w:tcBorders>
              <w:left w:val="single" w:sz="8" w:space="0" w:color="auto"/>
              <w:right w:val="nil"/>
            </w:tcBorders>
            <w:vAlign w:val="center"/>
          </w:tcPr>
          <w:p w14:paraId="21F11A6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98FCC5F"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CA02D41"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7F5012A"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D3A66F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48D3992"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8E66B15"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A6E4B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00889"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42605" w14:textId="77777777"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233FB8" w14:paraId="3EA1A07B" w14:textId="77777777" w:rsidTr="000B24D2">
        <w:trPr>
          <w:trHeight w:val="160"/>
        </w:trPr>
        <w:tc>
          <w:tcPr>
            <w:tcW w:w="667" w:type="dxa"/>
            <w:vMerge/>
            <w:tcBorders>
              <w:left w:val="single" w:sz="8" w:space="0" w:color="auto"/>
              <w:bottom w:val="single" w:sz="4" w:space="0" w:color="auto"/>
              <w:right w:val="nil"/>
            </w:tcBorders>
            <w:vAlign w:val="center"/>
          </w:tcPr>
          <w:p w14:paraId="77380A4A"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3BEFBB55"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6F28EDB" w14:textId="77777777" w:rsidR="00233FB8" w:rsidRDefault="00233FB8"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25F65BD"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30CED901"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A67D0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C724EF" w14:textId="7365A3F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E0C2EF"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A32A10" w14:textId="77777777" w:rsidR="00233FB8" w:rsidRDefault="00233FB8"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1561F" w14:textId="6045DE15" w:rsidR="00233FB8" w:rsidRDefault="00233FB8"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r>
      <w:tr w:rsidR="000B24D2" w14:paraId="7A0BFC7C" w14:textId="77777777" w:rsidTr="000B24D2">
        <w:trPr>
          <w:trHeight w:val="160"/>
        </w:trPr>
        <w:tc>
          <w:tcPr>
            <w:tcW w:w="667" w:type="dxa"/>
            <w:tcBorders>
              <w:top w:val="single" w:sz="4" w:space="0" w:color="auto"/>
              <w:left w:val="single" w:sz="8" w:space="0" w:color="auto"/>
              <w:right w:val="nil"/>
            </w:tcBorders>
            <w:vAlign w:val="center"/>
          </w:tcPr>
          <w:p w14:paraId="1E57A527"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1843" w:type="dxa"/>
            <w:tcBorders>
              <w:top w:val="single" w:sz="4" w:space="0" w:color="auto"/>
              <w:left w:val="single" w:sz="4" w:space="0" w:color="auto"/>
              <w:right w:val="single" w:sz="4" w:space="0" w:color="auto"/>
            </w:tcBorders>
            <w:vAlign w:val="center"/>
          </w:tcPr>
          <w:p w14:paraId="23678BDB"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2710" w:type="dxa"/>
            <w:tcBorders>
              <w:top w:val="single" w:sz="4" w:space="0" w:color="auto"/>
              <w:left w:val="nil"/>
              <w:right w:val="single" w:sz="8" w:space="0" w:color="auto"/>
            </w:tcBorders>
            <w:vAlign w:val="center"/>
          </w:tcPr>
          <w:p w14:paraId="566D1D5C"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0C333B" w14:textId="6D59800E"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6162BFB" w14:textId="68BE2DAA"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BA23C50" w14:textId="62EAC4B9"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F093EB" w14:textId="5A20D3FA"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676375" w14:textId="393B36CC"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5F451D" w14:textId="2FB203E1"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EB398F" w14:textId="484AA3F5" w:rsidR="000B24D2" w:rsidRDefault="000B24D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r>
      <w:tr w:rsidR="000B24D2" w14:paraId="1E81283D" w14:textId="77777777" w:rsidTr="000B24D2">
        <w:trPr>
          <w:trHeight w:val="330"/>
        </w:trPr>
        <w:tc>
          <w:tcPr>
            <w:tcW w:w="667" w:type="dxa"/>
            <w:vMerge w:val="restart"/>
            <w:tcBorders>
              <w:left w:val="single" w:sz="8" w:space="0" w:color="auto"/>
              <w:right w:val="nil"/>
            </w:tcBorders>
            <w:vAlign w:val="center"/>
          </w:tcPr>
          <w:p w14:paraId="3EA62DB1" w14:textId="4BBAB41D" w:rsidR="000B24D2" w:rsidRDefault="000B24D2"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w:t>
            </w:r>
          </w:p>
        </w:tc>
        <w:tc>
          <w:tcPr>
            <w:tcW w:w="1843" w:type="dxa"/>
            <w:vMerge w:val="restart"/>
            <w:tcBorders>
              <w:left w:val="single" w:sz="4" w:space="0" w:color="auto"/>
              <w:right w:val="single" w:sz="4" w:space="0" w:color="auto"/>
            </w:tcBorders>
            <w:vAlign w:val="center"/>
          </w:tcPr>
          <w:p w14:paraId="0833B625" w14:textId="23853F5D" w:rsidR="000B24D2" w:rsidRDefault="000B24D2" w:rsidP="000B24D2">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auto"/>
            </w:tcBorders>
            <w:vAlign w:val="center"/>
          </w:tcPr>
          <w:p w14:paraId="33CFC637" w14:textId="77777777" w:rsidR="000B24D2" w:rsidRDefault="000B24D2" w:rsidP="000B24D2">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Административный </w:t>
            </w:r>
            <w:r>
              <w:rPr>
                <w:rFonts w:ascii="Times New Roman" w:hAnsi="Times New Roman" w:cs="Times New Roman"/>
                <w:color w:val="000000" w:themeColor="text1"/>
              </w:rPr>
              <w:lastRenderedPageBreak/>
              <w:t xml:space="preserve">штраф по постановлению по делу об административном правонарушении за неисполнение судебного решения о неполучении санитарно-эпидемиологического заключения на использование источников водоснабжения в установленный судом срок </w:t>
            </w:r>
          </w:p>
          <w:p w14:paraId="42DF70EC"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0FBF284" w14:textId="1D9277CC"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2C937132" w14:textId="00FC4287"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6A4A54" w14:textId="6890E4EC"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B25714" w14:textId="19AB0E33"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C35696" w14:textId="524C7F03"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DD7470" w14:textId="5BB170AD"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C8AC27" w14:textId="413C8DD7" w:rsidR="000B24D2" w:rsidRDefault="000B24D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0B24D2" w14:paraId="0879944B" w14:textId="77777777" w:rsidTr="000B24D2">
        <w:trPr>
          <w:trHeight w:val="3105"/>
        </w:trPr>
        <w:tc>
          <w:tcPr>
            <w:tcW w:w="667" w:type="dxa"/>
            <w:vMerge/>
            <w:tcBorders>
              <w:left w:val="single" w:sz="8" w:space="0" w:color="auto"/>
              <w:right w:val="nil"/>
            </w:tcBorders>
            <w:vAlign w:val="center"/>
          </w:tcPr>
          <w:p w14:paraId="29872805"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11708A1"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2E6E6" w14:textId="77777777" w:rsidR="000B24D2" w:rsidRDefault="000B24D2" w:rsidP="000B24D2">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0DA4D" w14:textId="170A975E"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7DD38027" w14:textId="4B1A47A6"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5E8639C" w14:textId="4A3B7D47"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F4232DC" w14:textId="6741DBB1"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A5FDF0" w14:textId="6495F967"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0B95C4" w14:textId="688DD808"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7D2ECF" w14:textId="24A58F2A" w:rsidR="000B24D2" w:rsidRDefault="000B24D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0B24D2" w14:paraId="11643F46" w14:textId="77777777" w:rsidTr="000B24D2">
        <w:trPr>
          <w:trHeight w:val="1905"/>
        </w:trPr>
        <w:tc>
          <w:tcPr>
            <w:tcW w:w="667" w:type="dxa"/>
            <w:vMerge/>
            <w:tcBorders>
              <w:left w:val="single" w:sz="8" w:space="0" w:color="auto"/>
              <w:right w:val="nil"/>
            </w:tcBorders>
            <w:vAlign w:val="center"/>
          </w:tcPr>
          <w:p w14:paraId="38401E7B"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EDE2A1B" w14:textId="77777777" w:rsidR="000B24D2" w:rsidRDefault="000B24D2" w:rsidP="000B24D2">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C0203FA" w14:textId="77777777" w:rsidR="000B24D2" w:rsidRDefault="000B24D2" w:rsidP="000B24D2">
            <w:pPr>
              <w:spacing w:line="276" w:lineRule="auto"/>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5F9A88" w14:textId="0C5DA4DA"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12B85868" w14:textId="7E71F314"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5245124" w14:textId="748748A3"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49B73C" w14:textId="7D47EAB4"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0073484" w14:textId="1C937800"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767CE1" w14:textId="606F51B1" w:rsidR="000B24D2" w:rsidRDefault="000B24D2" w:rsidP="000B24D2">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17DCF" w14:textId="7280D6AD" w:rsidR="000B24D2" w:rsidRDefault="000B24D2" w:rsidP="000B24D2">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r>
      <w:tr w:rsidR="000B24D2" w14:paraId="514C5B03" w14:textId="77777777" w:rsidTr="000B24D2">
        <w:tblPrEx>
          <w:tblBorders>
            <w:top w:val="single" w:sz="4" w:space="0" w:color="auto"/>
          </w:tblBorders>
          <w:tblLook w:val="0000" w:firstRow="0" w:lastRow="0" w:firstColumn="0" w:lastColumn="0" w:noHBand="0" w:noVBand="0"/>
        </w:tblPrEx>
        <w:trPr>
          <w:gridAfter w:val="9"/>
          <w:wAfter w:w="12482" w:type="dxa"/>
          <w:trHeight w:val="100"/>
        </w:trPr>
        <w:tc>
          <w:tcPr>
            <w:tcW w:w="2510" w:type="dxa"/>
            <w:gridSpan w:val="2"/>
            <w:tcBorders>
              <w:top w:val="single" w:sz="4" w:space="0" w:color="auto"/>
            </w:tcBorders>
          </w:tcPr>
          <w:p w14:paraId="3F8E4DD3" w14:textId="77777777" w:rsidR="000B24D2" w:rsidRDefault="000B24D2" w:rsidP="000B24D2">
            <w:pPr>
              <w:spacing w:line="276" w:lineRule="auto"/>
              <w:jc w:val="center"/>
              <w:rPr>
                <w:rFonts w:ascii="Times New Roman" w:hAnsi="Times New Roman" w:cs="Times New Roman"/>
                <w:color w:val="000000" w:themeColor="text1"/>
              </w:rPr>
            </w:pPr>
          </w:p>
        </w:tc>
      </w:tr>
    </w:tbl>
    <w:p w14:paraId="508CDC3A" w14:textId="77777777" w:rsidR="00E6009F" w:rsidRDefault="00E6009F">
      <w:pPr>
        <w:spacing w:line="276" w:lineRule="auto"/>
        <w:jc w:val="center"/>
        <w:rPr>
          <w:rFonts w:ascii="Times New Roman" w:hAnsi="Times New Roman" w:cs="Times New Roman"/>
          <w:color w:val="000000" w:themeColor="text1"/>
        </w:rPr>
      </w:pPr>
    </w:p>
    <w:p w14:paraId="401A04A1" w14:textId="77777777" w:rsidR="00B432F4" w:rsidRDefault="00B432F4">
      <w:pPr>
        <w:spacing w:line="276" w:lineRule="auto"/>
        <w:jc w:val="center"/>
        <w:rPr>
          <w:rFonts w:ascii="Times New Roman" w:hAnsi="Times New Roman" w:cs="Times New Roman"/>
          <w:color w:val="000000" w:themeColor="text1"/>
        </w:rPr>
      </w:pPr>
    </w:p>
    <w:p w14:paraId="014794D0" w14:textId="77777777" w:rsidR="00B432F4" w:rsidRDefault="00B432F4">
      <w:pPr>
        <w:spacing w:line="276" w:lineRule="auto"/>
        <w:jc w:val="center"/>
        <w:rPr>
          <w:rFonts w:ascii="Times New Roman" w:hAnsi="Times New Roman" w:cs="Times New Roman"/>
          <w:color w:val="000000" w:themeColor="text1"/>
        </w:rPr>
      </w:pPr>
    </w:p>
    <w:p w14:paraId="59965185" w14:textId="2925134F" w:rsidR="00ED12A8" w:rsidRDefault="006D117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_________________</w:t>
      </w:r>
      <w:r w:rsidR="00E37A03">
        <w:rPr>
          <w:rFonts w:ascii="Times New Roman" w:hAnsi="Times New Roman" w:cs="Times New Roman"/>
          <w:color w:val="000000" w:themeColor="text1"/>
        </w:rPr>
        <w:br w:type="textWrapping" w:clear="all"/>
      </w:r>
    </w:p>
    <w:sectPr w:rsidR="00ED12A8">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FFF7EC" w14:textId="77777777" w:rsidR="00D40613" w:rsidRDefault="00D40613">
      <w:r>
        <w:separator/>
      </w:r>
    </w:p>
  </w:endnote>
  <w:endnote w:type="continuationSeparator" w:id="0">
    <w:p w14:paraId="701D2885" w14:textId="77777777" w:rsidR="00D40613" w:rsidRDefault="00D4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C9BC6" w14:textId="77777777" w:rsidR="002837B4" w:rsidRDefault="002837B4">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91" w14:textId="77777777" w:rsidR="002837B4" w:rsidRDefault="002837B4">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95EB" w14:textId="77777777" w:rsidR="002837B4" w:rsidRDefault="002837B4">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DB597" w14:textId="77777777" w:rsidR="00D40613" w:rsidRDefault="00D40613">
      <w:r>
        <w:separator/>
      </w:r>
    </w:p>
  </w:footnote>
  <w:footnote w:type="continuationSeparator" w:id="0">
    <w:p w14:paraId="2893A3A8" w14:textId="77777777" w:rsidR="00D40613" w:rsidRDefault="00D40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662E3" w14:textId="77777777" w:rsidR="002837B4" w:rsidRDefault="002837B4">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8A2FD" w14:textId="77777777" w:rsidR="002837B4" w:rsidRDefault="002837B4">
    <w:pPr>
      <w:pStyle w:val="af6"/>
    </w:pPr>
  </w:p>
  <w:p w14:paraId="4621AD69" w14:textId="77777777" w:rsidR="002837B4" w:rsidRDefault="002837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85047" w14:textId="77777777" w:rsidR="002837B4" w:rsidRDefault="002837B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 w:numId="25">
    <w:abstractNumId w:val="20"/>
  </w:num>
  <w:num w:numId="26">
    <w:abstractNumId w:val="8"/>
  </w:num>
  <w:num w:numId="27">
    <w:abstractNumId w:val="17"/>
  </w:num>
  <w:num w:numId="28">
    <w:abstractNumId w:val="22"/>
  </w:num>
  <w:num w:numId="29">
    <w:abstractNumId w:val="11"/>
  </w:num>
  <w:num w:numId="30">
    <w:abstractNumId w:val="18"/>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D12A8"/>
    <w:rsid w:val="000036A5"/>
    <w:rsid w:val="000370C9"/>
    <w:rsid w:val="00050EBC"/>
    <w:rsid w:val="000B24D2"/>
    <w:rsid w:val="000B6419"/>
    <w:rsid w:val="000D0D48"/>
    <w:rsid w:val="000F1326"/>
    <w:rsid w:val="00101D34"/>
    <w:rsid w:val="00106EDC"/>
    <w:rsid w:val="00152234"/>
    <w:rsid w:val="00173F91"/>
    <w:rsid w:val="001B716E"/>
    <w:rsid w:val="001E12FE"/>
    <w:rsid w:val="001E4A0D"/>
    <w:rsid w:val="00233C27"/>
    <w:rsid w:val="00233FB8"/>
    <w:rsid w:val="00256153"/>
    <w:rsid w:val="002728F2"/>
    <w:rsid w:val="00277935"/>
    <w:rsid w:val="00280A72"/>
    <w:rsid w:val="002837B4"/>
    <w:rsid w:val="002939D3"/>
    <w:rsid w:val="00293DD1"/>
    <w:rsid w:val="002A43C3"/>
    <w:rsid w:val="002A520F"/>
    <w:rsid w:val="002B5E1E"/>
    <w:rsid w:val="002C3A1A"/>
    <w:rsid w:val="003064FA"/>
    <w:rsid w:val="00310FA4"/>
    <w:rsid w:val="00323D23"/>
    <w:rsid w:val="00346DD2"/>
    <w:rsid w:val="00350D55"/>
    <w:rsid w:val="00373815"/>
    <w:rsid w:val="00384604"/>
    <w:rsid w:val="00405F19"/>
    <w:rsid w:val="00406E87"/>
    <w:rsid w:val="004221FD"/>
    <w:rsid w:val="004229DA"/>
    <w:rsid w:val="004545A1"/>
    <w:rsid w:val="00457EE4"/>
    <w:rsid w:val="00466165"/>
    <w:rsid w:val="0046782B"/>
    <w:rsid w:val="0049107C"/>
    <w:rsid w:val="004A791A"/>
    <w:rsid w:val="004B5424"/>
    <w:rsid w:val="004D1799"/>
    <w:rsid w:val="004D7355"/>
    <w:rsid w:val="004E2981"/>
    <w:rsid w:val="004F5B08"/>
    <w:rsid w:val="00511810"/>
    <w:rsid w:val="005243DA"/>
    <w:rsid w:val="00564699"/>
    <w:rsid w:val="0057067F"/>
    <w:rsid w:val="005747D5"/>
    <w:rsid w:val="00591373"/>
    <w:rsid w:val="005A44C8"/>
    <w:rsid w:val="005B6F21"/>
    <w:rsid w:val="005C0A70"/>
    <w:rsid w:val="005D2F86"/>
    <w:rsid w:val="005D4342"/>
    <w:rsid w:val="00604308"/>
    <w:rsid w:val="0062297F"/>
    <w:rsid w:val="00641A8A"/>
    <w:rsid w:val="0064229F"/>
    <w:rsid w:val="0067310E"/>
    <w:rsid w:val="00687E3C"/>
    <w:rsid w:val="006B3A07"/>
    <w:rsid w:val="006D1171"/>
    <w:rsid w:val="006E5BC5"/>
    <w:rsid w:val="00702E5A"/>
    <w:rsid w:val="00711B45"/>
    <w:rsid w:val="007235A4"/>
    <w:rsid w:val="00727E90"/>
    <w:rsid w:val="007710F7"/>
    <w:rsid w:val="00772636"/>
    <w:rsid w:val="007905D0"/>
    <w:rsid w:val="007A4272"/>
    <w:rsid w:val="007C1C75"/>
    <w:rsid w:val="007C2666"/>
    <w:rsid w:val="007C6F84"/>
    <w:rsid w:val="007D0DCF"/>
    <w:rsid w:val="007E2AAF"/>
    <w:rsid w:val="007E2B9C"/>
    <w:rsid w:val="008059A1"/>
    <w:rsid w:val="0081019F"/>
    <w:rsid w:val="008102DF"/>
    <w:rsid w:val="00812050"/>
    <w:rsid w:val="00823149"/>
    <w:rsid w:val="008255A5"/>
    <w:rsid w:val="00850623"/>
    <w:rsid w:val="008663F1"/>
    <w:rsid w:val="0087519B"/>
    <w:rsid w:val="0089538A"/>
    <w:rsid w:val="008A0DE6"/>
    <w:rsid w:val="008A6DE5"/>
    <w:rsid w:val="008C11D1"/>
    <w:rsid w:val="008D28DC"/>
    <w:rsid w:val="008D5FB3"/>
    <w:rsid w:val="008F2462"/>
    <w:rsid w:val="0092375F"/>
    <w:rsid w:val="00945231"/>
    <w:rsid w:val="0094618D"/>
    <w:rsid w:val="00955E41"/>
    <w:rsid w:val="0096508C"/>
    <w:rsid w:val="0099121C"/>
    <w:rsid w:val="009D2BBE"/>
    <w:rsid w:val="009D7587"/>
    <w:rsid w:val="009E3321"/>
    <w:rsid w:val="009F04CC"/>
    <w:rsid w:val="00A02658"/>
    <w:rsid w:val="00A32787"/>
    <w:rsid w:val="00A411B1"/>
    <w:rsid w:val="00A62355"/>
    <w:rsid w:val="00A62938"/>
    <w:rsid w:val="00A86908"/>
    <w:rsid w:val="00AA337D"/>
    <w:rsid w:val="00AC2F3E"/>
    <w:rsid w:val="00AE391A"/>
    <w:rsid w:val="00AE3E2F"/>
    <w:rsid w:val="00B07F57"/>
    <w:rsid w:val="00B12D1F"/>
    <w:rsid w:val="00B432F4"/>
    <w:rsid w:val="00B63055"/>
    <w:rsid w:val="00B66F40"/>
    <w:rsid w:val="00B70F6A"/>
    <w:rsid w:val="00B7223F"/>
    <w:rsid w:val="00B87A2B"/>
    <w:rsid w:val="00BB0875"/>
    <w:rsid w:val="00BD0F39"/>
    <w:rsid w:val="00BE29CF"/>
    <w:rsid w:val="00C302E6"/>
    <w:rsid w:val="00C41A2E"/>
    <w:rsid w:val="00C65D3D"/>
    <w:rsid w:val="00C94275"/>
    <w:rsid w:val="00CB1557"/>
    <w:rsid w:val="00CD5142"/>
    <w:rsid w:val="00CE6108"/>
    <w:rsid w:val="00CF650A"/>
    <w:rsid w:val="00D26285"/>
    <w:rsid w:val="00D326B9"/>
    <w:rsid w:val="00D40613"/>
    <w:rsid w:val="00D45D18"/>
    <w:rsid w:val="00D67B0C"/>
    <w:rsid w:val="00D71250"/>
    <w:rsid w:val="00D82804"/>
    <w:rsid w:val="00D90AF1"/>
    <w:rsid w:val="00D941AD"/>
    <w:rsid w:val="00D97236"/>
    <w:rsid w:val="00DC38E0"/>
    <w:rsid w:val="00E14C21"/>
    <w:rsid w:val="00E312D1"/>
    <w:rsid w:val="00E3251A"/>
    <w:rsid w:val="00E37A03"/>
    <w:rsid w:val="00E458AC"/>
    <w:rsid w:val="00E6009F"/>
    <w:rsid w:val="00E630D0"/>
    <w:rsid w:val="00E67CEA"/>
    <w:rsid w:val="00E743B3"/>
    <w:rsid w:val="00E8036B"/>
    <w:rsid w:val="00EA479D"/>
    <w:rsid w:val="00EA4C83"/>
    <w:rsid w:val="00EB3EF1"/>
    <w:rsid w:val="00EC09BB"/>
    <w:rsid w:val="00ED12A8"/>
    <w:rsid w:val="00ED7A9F"/>
    <w:rsid w:val="00EE4762"/>
    <w:rsid w:val="00F2042A"/>
    <w:rsid w:val="00F2131C"/>
    <w:rsid w:val="00F2425E"/>
    <w:rsid w:val="00F27C5F"/>
    <w:rsid w:val="00F67AE7"/>
    <w:rsid w:val="00F706F3"/>
    <w:rsid w:val="00F772AF"/>
    <w:rsid w:val="00F84763"/>
    <w:rsid w:val="00F84D19"/>
    <w:rsid w:val="00FC0B40"/>
    <w:rsid w:val="00FE0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A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16810354">
      <w:bodyDiv w:val="1"/>
      <w:marLeft w:val="0"/>
      <w:marRight w:val="0"/>
      <w:marTop w:val="0"/>
      <w:marBottom w:val="0"/>
      <w:divBdr>
        <w:top w:val="none" w:sz="0" w:space="0" w:color="auto"/>
        <w:left w:val="none" w:sz="0" w:space="0" w:color="auto"/>
        <w:bottom w:val="none" w:sz="0" w:space="0" w:color="auto"/>
        <w:right w:val="none" w:sz="0" w:space="0" w:color="auto"/>
      </w:divBdr>
    </w:div>
    <w:div w:id="414715294">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088503064">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23739724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496237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562868687">
      <w:bodyDiv w:val="1"/>
      <w:marLeft w:val="0"/>
      <w:marRight w:val="0"/>
      <w:marTop w:val="0"/>
      <w:marBottom w:val="0"/>
      <w:divBdr>
        <w:top w:val="none" w:sz="0" w:space="0" w:color="auto"/>
        <w:left w:val="none" w:sz="0" w:space="0" w:color="auto"/>
        <w:bottom w:val="none" w:sz="0" w:space="0" w:color="auto"/>
        <w:right w:val="none" w:sz="0" w:space="0" w:color="auto"/>
      </w:divBdr>
    </w:div>
    <w:div w:id="1623414208">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1978024710">
      <w:bodyDiv w:val="1"/>
      <w:marLeft w:val="0"/>
      <w:marRight w:val="0"/>
      <w:marTop w:val="0"/>
      <w:marBottom w:val="0"/>
      <w:divBdr>
        <w:top w:val="none" w:sz="0" w:space="0" w:color="auto"/>
        <w:left w:val="none" w:sz="0" w:space="0" w:color="auto"/>
        <w:bottom w:val="none" w:sz="0" w:space="0" w:color="auto"/>
        <w:right w:val="none" w:sz="0" w:space="0" w:color="auto"/>
      </w:divBdr>
    </w:div>
    <w:div w:id="1986540326">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7FDCE-D0B2-466F-BC54-EC19D0404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3773</TotalTime>
  <Pages>42</Pages>
  <Words>7490</Words>
  <Characters>42698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u0501</dc:creator>
  <cp:lastModifiedBy>User</cp:lastModifiedBy>
  <cp:revision>693</cp:revision>
  <cp:lastPrinted>2024-08-30T10:46:00Z</cp:lastPrinted>
  <dcterms:created xsi:type="dcterms:W3CDTF">2023-03-01T06:41:00Z</dcterms:created>
  <dcterms:modified xsi:type="dcterms:W3CDTF">2024-08-30T10:49:00Z</dcterms:modified>
</cp:coreProperties>
</file>