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F465E1" w14:textId="77777777" w:rsidR="00C53A12" w:rsidRPr="00C53A12" w:rsidRDefault="00C53A12" w:rsidP="00C53A12">
      <w:pPr>
        <w:jc w:val="center"/>
        <w:rPr>
          <w:rFonts w:eastAsia="Times New Roman" w:cs="Times New Roman"/>
          <w:szCs w:val="24"/>
          <w:lang w:eastAsia="ru-RU"/>
        </w:rPr>
      </w:pPr>
      <w:r w:rsidRPr="00C53A12">
        <w:rPr>
          <w:rFonts w:eastAsia="Times New Roman" w:cs="Times New Roman"/>
          <w:noProof/>
          <w:szCs w:val="24"/>
          <w:lang w:eastAsia="ru-RU"/>
        </w:rPr>
        <w:drawing>
          <wp:inline distT="0" distB="0" distL="0" distR="0" wp14:anchorId="7F3AF457" wp14:editId="13BCA079">
            <wp:extent cx="552450" cy="704850"/>
            <wp:effectExtent l="19050" t="0" r="0" b="0"/>
            <wp:docPr id="2" name="Рисунок 14" descr="Лебяжский%20р-н%20(герб)%20с%20вольн%20часть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Лебяжский%20р-н%20(герб)%20с%20вольн%20частью"/>
                    <pic:cNvPicPr>
                      <a:picLocks noChangeAspect="1" noChangeArrowheads="1"/>
                    </pic:cNvPicPr>
                  </pic:nvPicPr>
                  <pic:blipFill>
                    <a:blip r:embed="rId8" cstate="print">
                      <a:grayscl/>
                    </a:blip>
                    <a:srcRect/>
                    <a:stretch>
                      <a:fillRect/>
                    </a:stretch>
                  </pic:blipFill>
                  <pic:spPr bwMode="auto">
                    <a:xfrm>
                      <a:off x="0" y="0"/>
                      <a:ext cx="552450" cy="704850"/>
                    </a:xfrm>
                    <a:prstGeom prst="rect">
                      <a:avLst/>
                    </a:prstGeom>
                    <a:noFill/>
                    <a:ln w="9525">
                      <a:noFill/>
                      <a:miter lim="800000"/>
                      <a:headEnd/>
                      <a:tailEnd/>
                    </a:ln>
                  </pic:spPr>
                </pic:pic>
              </a:graphicData>
            </a:graphic>
          </wp:inline>
        </w:drawing>
      </w:r>
    </w:p>
    <w:p w14:paraId="4FF52F78" w14:textId="77777777" w:rsidR="00C53A12" w:rsidRPr="00C53A12" w:rsidRDefault="00C53A12" w:rsidP="00C53A12">
      <w:pPr>
        <w:rPr>
          <w:rFonts w:eastAsia="Times New Roman" w:cs="Times New Roman"/>
          <w:sz w:val="36"/>
          <w:szCs w:val="36"/>
          <w:lang w:eastAsia="ru-RU"/>
        </w:rPr>
      </w:pPr>
    </w:p>
    <w:p w14:paraId="0C2AFA6B" w14:textId="100D2A46" w:rsidR="00C53A12" w:rsidRPr="00C53A12" w:rsidRDefault="00C53A12" w:rsidP="00887D23">
      <w:pPr>
        <w:keepNext/>
        <w:jc w:val="center"/>
        <w:outlineLvl w:val="0"/>
        <w:rPr>
          <w:rFonts w:eastAsia="Times New Roman" w:cs="Times New Roman"/>
          <w:b/>
          <w:bCs/>
          <w:spacing w:val="28"/>
          <w:sz w:val="28"/>
          <w:szCs w:val="24"/>
          <w:lang w:eastAsia="ru-RU"/>
        </w:rPr>
      </w:pPr>
      <w:r w:rsidRPr="00C53A12">
        <w:rPr>
          <w:rFonts w:eastAsia="Times New Roman" w:cs="Times New Roman"/>
          <w:b/>
          <w:bCs/>
          <w:spacing w:val="28"/>
          <w:sz w:val="28"/>
          <w:szCs w:val="24"/>
          <w:lang w:eastAsia="ru-RU"/>
        </w:rPr>
        <w:t>АДМИНИСТРАЦИЯ ЛЕБЯЖСКОГО МУНИЦИПАЛЬНОГО ОКРУГА</w:t>
      </w:r>
      <w:r w:rsidR="008C58C3">
        <w:rPr>
          <w:rFonts w:eastAsia="Times New Roman" w:cs="Times New Roman"/>
          <w:b/>
          <w:bCs/>
          <w:spacing w:val="28"/>
          <w:sz w:val="28"/>
          <w:szCs w:val="24"/>
          <w:lang w:eastAsia="ru-RU"/>
        </w:rPr>
        <w:t xml:space="preserve"> </w:t>
      </w:r>
      <w:r w:rsidRPr="00C53A12">
        <w:rPr>
          <w:rFonts w:eastAsia="Times New Roman" w:cs="Times New Roman"/>
          <w:b/>
          <w:bCs/>
          <w:spacing w:val="28"/>
          <w:sz w:val="28"/>
          <w:szCs w:val="24"/>
          <w:lang w:eastAsia="ru-RU"/>
        </w:rPr>
        <w:t>КИРОВСКОЙ ОБЛАСТИ</w:t>
      </w:r>
    </w:p>
    <w:p w14:paraId="67D59CF5" w14:textId="77777777" w:rsidR="00C53A12" w:rsidRPr="00C53A12" w:rsidRDefault="00C53A12" w:rsidP="00C53A12">
      <w:pPr>
        <w:keepNext/>
        <w:jc w:val="center"/>
        <w:outlineLvl w:val="1"/>
        <w:rPr>
          <w:rFonts w:eastAsia="Times New Roman" w:cs="Times New Roman"/>
          <w:b/>
          <w:bCs/>
          <w:sz w:val="36"/>
          <w:szCs w:val="36"/>
          <w:lang w:eastAsia="ru-RU"/>
        </w:rPr>
      </w:pPr>
    </w:p>
    <w:p w14:paraId="08F344CA" w14:textId="77777777" w:rsidR="00C53A12" w:rsidRPr="00C53A12" w:rsidRDefault="00C53A12" w:rsidP="00C53A12">
      <w:pPr>
        <w:keepNext/>
        <w:spacing w:after="360"/>
        <w:jc w:val="center"/>
        <w:outlineLvl w:val="1"/>
        <w:rPr>
          <w:rFonts w:eastAsia="Times New Roman" w:cs="Times New Roman"/>
          <w:b/>
          <w:bCs/>
          <w:sz w:val="32"/>
          <w:szCs w:val="32"/>
          <w:lang w:eastAsia="ru-RU"/>
        </w:rPr>
      </w:pPr>
      <w:r w:rsidRPr="00C53A12">
        <w:rPr>
          <w:rFonts w:eastAsia="Times New Roman" w:cs="Times New Roman"/>
          <w:b/>
          <w:bCs/>
          <w:sz w:val="32"/>
          <w:szCs w:val="24"/>
          <w:lang w:eastAsia="ru-RU"/>
        </w:rPr>
        <w:t>ПОСТАНОВЛЕНИЕ</w:t>
      </w:r>
    </w:p>
    <w:tbl>
      <w:tblPr>
        <w:tblW w:w="0" w:type="auto"/>
        <w:tblInd w:w="108" w:type="dxa"/>
        <w:tblLayout w:type="fixed"/>
        <w:tblLook w:val="04A0" w:firstRow="1" w:lastRow="0" w:firstColumn="1" w:lastColumn="0" w:noHBand="0" w:noVBand="1"/>
      </w:tblPr>
      <w:tblGrid>
        <w:gridCol w:w="9600"/>
      </w:tblGrid>
      <w:tr w:rsidR="00C53A12" w:rsidRPr="00C53A12" w14:paraId="51FFF006" w14:textId="77777777" w:rsidTr="00C53A12">
        <w:trPr>
          <w:trHeight w:val="668"/>
        </w:trPr>
        <w:tc>
          <w:tcPr>
            <w:tcW w:w="9600" w:type="dxa"/>
          </w:tcPr>
          <w:p w14:paraId="77A2AE6E" w14:textId="65834937" w:rsidR="00C53A12" w:rsidRPr="002E5B10" w:rsidRDefault="00C53A12" w:rsidP="00C53A12">
            <w:pPr>
              <w:tabs>
                <w:tab w:val="left" w:pos="708"/>
                <w:tab w:val="center" w:pos="4677"/>
                <w:tab w:val="right" w:pos="9492"/>
              </w:tabs>
              <w:rPr>
                <w:rFonts w:eastAsia="Times New Roman" w:cs="Times New Roman"/>
                <w:sz w:val="28"/>
                <w:szCs w:val="24"/>
                <w:lang w:eastAsia="ru-RU"/>
              </w:rPr>
            </w:pPr>
            <w:r w:rsidRPr="00C53A12">
              <w:rPr>
                <w:rFonts w:eastAsia="Times New Roman" w:cs="Times New Roman"/>
                <w:szCs w:val="24"/>
                <w:lang w:eastAsia="ru-RU"/>
              </w:rPr>
              <w:t xml:space="preserve"> </w:t>
            </w:r>
            <w:r w:rsidR="002E5B10" w:rsidRPr="002E5B10">
              <w:rPr>
                <w:rFonts w:eastAsia="Times New Roman" w:cs="Times New Roman"/>
                <w:sz w:val="28"/>
                <w:szCs w:val="24"/>
                <w:u w:val="single"/>
                <w:lang w:eastAsia="ru-RU"/>
              </w:rPr>
              <w:t>07.06.2024</w:t>
            </w:r>
            <w:r w:rsidRPr="002E5B10">
              <w:rPr>
                <w:rFonts w:eastAsia="Times New Roman" w:cs="Times New Roman"/>
                <w:sz w:val="28"/>
                <w:szCs w:val="24"/>
                <w:lang w:eastAsia="ru-RU"/>
              </w:rPr>
              <w:t xml:space="preserve">                                                                                                </w:t>
            </w:r>
            <w:r w:rsidR="002E5B10">
              <w:rPr>
                <w:rFonts w:eastAsia="Times New Roman" w:cs="Times New Roman"/>
                <w:sz w:val="28"/>
                <w:szCs w:val="24"/>
                <w:lang w:eastAsia="ru-RU"/>
              </w:rPr>
              <w:t xml:space="preserve">       </w:t>
            </w:r>
            <w:r w:rsidRPr="002E5B10">
              <w:rPr>
                <w:rFonts w:eastAsia="Times New Roman" w:cs="Times New Roman"/>
                <w:sz w:val="28"/>
                <w:szCs w:val="24"/>
                <w:lang w:eastAsia="ru-RU"/>
              </w:rPr>
              <w:t xml:space="preserve">№ </w:t>
            </w:r>
            <w:r w:rsidR="002E5B10" w:rsidRPr="002E5B10">
              <w:rPr>
                <w:rFonts w:eastAsia="Times New Roman" w:cs="Times New Roman"/>
                <w:sz w:val="28"/>
                <w:szCs w:val="24"/>
                <w:u w:val="single"/>
                <w:lang w:eastAsia="ru-RU"/>
              </w:rPr>
              <w:t>306</w:t>
            </w:r>
          </w:p>
          <w:p w14:paraId="370AA2E1" w14:textId="77777777" w:rsidR="00C53A12" w:rsidRPr="00C53A12" w:rsidRDefault="00C53A12" w:rsidP="00C53A12">
            <w:pPr>
              <w:jc w:val="center"/>
              <w:rPr>
                <w:rFonts w:eastAsia="Times New Roman" w:cs="Times New Roman"/>
                <w:sz w:val="28"/>
                <w:szCs w:val="28"/>
                <w:lang w:eastAsia="ru-RU"/>
              </w:rPr>
            </w:pPr>
            <w:r w:rsidRPr="00C53A12">
              <w:rPr>
                <w:rFonts w:eastAsia="Times New Roman" w:cs="Times New Roman"/>
                <w:sz w:val="28"/>
                <w:szCs w:val="28"/>
                <w:lang w:eastAsia="ru-RU"/>
              </w:rPr>
              <w:t>пгт Лебяжье</w:t>
            </w:r>
          </w:p>
          <w:p w14:paraId="2E176163" w14:textId="77777777" w:rsidR="00C53A12" w:rsidRPr="00C53A12" w:rsidRDefault="00C53A12" w:rsidP="00C53A12">
            <w:pPr>
              <w:jc w:val="center"/>
              <w:rPr>
                <w:rFonts w:eastAsia="Times New Roman" w:cs="Times New Roman"/>
                <w:sz w:val="48"/>
                <w:szCs w:val="48"/>
                <w:lang w:eastAsia="ru-RU"/>
              </w:rPr>
            </w:pPr>
          </w:p>
        </w:tc>
      </w:tr>
      <w:tr w:rsidR="00C53A12" w:rsidRPr="00C53A12" w14:paraId="44C94458" w14:textId="77777777" w:rsidTr="00C53A12">
        <w:trPr>
          <w:trHeight w:val="1084"/>
        </w:trPr>
        <w:tc>
          <w:tcPr>
            <w:tcW w:w="9600" w:type="dxa"/>
            <w:hideMark/>
          </w:tcPr>
          <w:p w14:paraId="62A806F2" w14:textId="2CA0B351" w:rsidR="00887D23" w:rsidRDefault="00C53A12" w:rsidP="00887D23">
            <w:pPr>
              <w:jc w:val="center"/>
              <w:rPr>
                <w:rFonts w:eastAsia="Times New Roman" w:cs="Times New Roman"/>
                <w:b/>
                <w:sz w:val="28"/>
                <w:szCs w:val="28"/>
                <w:lang w:eastAsia="ru-RU"/>
              </w:rPr>
            </w:pPr>
            <w:r w:rsidRPr="00C53A12">
              <w:rPr>
                <w:rFonts w:eastAsia="Times New Roman" w:cs="Times New Roman"/>
                <w:b/>
                <w:sz w:val="28"/>
                <w:szCs w:val="28"/>
                <w:lang w:eastAsia="ru-RU"/>
              </w:rPr>
              <w:t xml:space="preserve">Об утверждении схемы </w:t>
            </w:r>
            <w:r w:rsidR="00266A0D">
              <w:rPr>
                <w:rFonts w:eastAsia="Times New Roman" w:cs="Times New Roman"/>
                <w:b/>
                <w:sz w:val="28"/>
                <w:szCs w:val="28"/>
                <w:lang w:eastAsia="ru-RU"/>
              </w:rPr>
              <w:t>теплоснабжения</w:t>
            </w:r>
            <w:r w:rsidRPr="00C53A12">
              <w:rPr>
                <w:rFonts w:eastAsia="Times New Roman" w:cs="Times New Roman"/>
                <w:b/>
                <w:sz w:val="28"/>
                <w:szCs w:val="28"/>
                <w:lang w:eastAsia="ru-RU"/>
              </w:rPr>
              <w:t xml:space="preserve"> Лебяжского муниципального округа Кировской области</w:t>
            </w:r>
            <w:r w:rsidR="006A0EEA">
              <w:t xml:space="preserve"> </w:t>
            </w:r>
            <w:r w:rsidR="006A0EEA" w:rsidRPr="006A0EEA">
              <w:rPr>
                <w:rFonts w:eastAsia="Times New Roman" w:cs="Times New Roman"/>
                <w:b/>
                <w:sz w:val="28"/>
                <w:szCs w:val="28"/>
                <w:lang w:eastAsia="ru-RU"/>
              </w:rPr>
              <w:t>на период до 2042 года</w:t>
            </w:r>
          </w:p>
          <w:p w14:paraId="631F59EA" w14:textId="77777777" w:rsidR="00887D23" w:rsidRPr="00887D23" w:rsidRDefault="00887D23" w:rsidP="00887D23">
            <w:pPr>
              <w:rPr>
                <w:rFonts w:eastAsia="Times New Roman" w:cs="Times New Roman"/>
                <w:sz w:val="28"/>
                <w:szCs w:val="28"/>
                <w:lang w:eastAsia="ru-RU"/>
              </w:rPr>
            </w:pPr>
          </w:p>
        </w:tc>
      </w:tr>
    </w:tbl>
    <w:p w14:paraId="784FB1BE" w14:textId="77777777" w:rsidR="00C53A12" w:rsidRPr="00C53A12" w:rsidRDefault="00C53A12" w:rsidP="00C53A12">
      <w:pPr>
        <w:spacing w:line="276" w:lineRule="auto"/>
        <w:jc w:val="both"/>
        <w:rPr>
          <w:rFonts w:eastAsia="Times New Roman" w:cs="Times New Roman"/>
          <w:szCs w:val="24"/>
        </w:rPr>
      </w:pPr>
    </w:p>
    <w:p w14:paraId="2462B4B2" w14:textId="76328CFF" w:rsidR="00C53A12" w:rsidRPr="00C53A12" w:rsidRDefault="00C53A12" w:rsidP="00887D23">
      <w:pPr>
        <w:spacing w:line="384" w:lineRule="auto"/>
        <w:ind w:firstLine="709"/>
        <w:jc w:val="both"/>
        <w:rPr>
          <w:rFonts w:eastAsia="Times New Roman" w:cs="Times New Roman"/>
          <w:sz w:val="28"/>
          <w:szCs w:val="28"/>
        </w:rPr>
      </w:pPr>
      <w:r w:rsidRPr="00C53A12">
        <w:rPr>
          <w:rFonts w:eastAsia="Times New Roman" w:cs="Times New Roman"/>
          <w:sz w:val="28"/>
          <w:szCs w:val="28"/>
        </w:rPr>
        <w:t xml:space="preserve">На основании Федерального закона от 06 октября № 131 – ФЗ «Об общих принципах организации местного самоуправления в Российской Федерации», </w:t>
      </w:r>
      <w:r w:rsidR="00266A0D" w:rsidRPr="00266A0D">
        <w:rPr>
          <w:rFonts w:eastAsia="Times New Roman" w:cs="Times New Roman"/>
          <w:sz w:val="28"/>
          <w:szCs w:val="28"/>
        </w:rPr>
        <w:t>Федеральн</w:t>
      </w:r>
      <w:r w:rsidR="008C58C3">
        <w:rPr>
          <w:rFonts w:eastAsia="Times New Roman" w:cs="Times New Roman"/>
          <w:sz w:val="28"/>
          <w:szCs w:val="28"/>
        </w:rPr>
        <w:t>ого</w:t>
      </w:r>
      <w:r w:rsidR="00266A0D" w:rsidRPr="00266A0D">
        <w:rPr>
          <w:rFonts w:eastAsia="Times New Roman" w:cs="Times New Roman"/>
          <w:sz w:val="28"/>
          <w:szCs w:val="28"/>
        </w:rPr>
        <w:t xml:space="preserve"> закон</w:t>
      </w:r>
      <w:r w:rsidR="008C58C3">
        <w:rPr>
          <w:rFonts w:eastAsia="Times New Roman" w:cs="Times New Roman"/>
          <w:sz w:val="28"/>
          <w:szCs w:val="28"/>
        </w:rPr>
        <w:t>а</w:t>
      </w:r>
      <w:r w:rsidR="00266A0D" w:rsidRPr="00266A0D">
        <w:rPr>
          <w:rFonts w:eastAsia="Times New Roman" w:cs="Times New Roman"/>
          <w:sz w:val="28"/>
          <w:szCs w:val="28"/>
        </w:rPr>
        <w:t xml:space="preserve"> от 27.07.2010 № 190 - ФЗ «</w:t>
      </w:r>
      <w:r w:rsidR="006A0EEA">
        <w:rPr>
          <w:rFonts w:eastAsia="Times New Roman" w:cs="Times New Roman"/>
          <w:sz w:val="28"/>
          <w:szCs w:val="28"/>
        </w:rPr>
        <w:t>О теплоснабжении», постановления</w:t>
      </w:r>
      <w:r w:rsidR="00266A0D" w:rsidRPr="00266A0D">
        <w:rPr>
          <w:rFonts w:eastAsia="Times New Roman" w:cs="Times New Roman"/>
          <w:sz w:val="28"/>
          <w:szCs w:val="28"/>
        </w:rPr>
        <w:t xml:space="preserve"> Правительства РФ от 22.02.2012 N 154 "О требованиях к схемам теплоснабжения, порядку их разработки и утверждения"</w:t>
      </w:r>
      <w:r w:rsidR="00266A0D">
        <w:rPr>
          <w:rFonts w:eastAsia="Times New Roman" w:cs="Times New Roman"/>
          <w:sz w:val="28"/>
          <w:szCs w:val="28"/>
        </w:rPr>
        <w:t xml:space="preserve">, </w:t>
      </w:r>
      <w:r w:rsidRPr="00C53A12">
        <w:rPr>
          <w:rFonts w:eastAsia="Times New Roman" w:cs="Times New Roman"/>
          <w:sz w:val="28"/>
          <w:szCs w:val="28"/>
        </w:rPr>
        <w:t>администрация Лебяжского муниципального округа ПОСТАНОВЛЯЕТ:</w:t>
      </w:r>
    </w:p>
    <w:p w14:paraId="79BACF13" w14:textId="0500C463" w:rsidR="00C53A12" w:rsidRPr="00C53A12" w:rsidRDefault="00C53A12" w:rsidP="00887D23">
      <w:pPr>
        <w:spacing w:line="384" w:lineRule="auto"/>
        <w:ind w:firstLine="709"/>
        <w:jc w:val="both"/>
        <w:rPr>
          <w:rFonts w:eastAsia="Times New Roman" w:cs="Times New Roman"/>
          <w:sz w:val="28"/>
          <w:szCs w:val="28"/>
        </w:rPr>
      </w:pPr>
      <w:r w:rsidRPr="00C53A12">
        <w:rPr>
          <w:rFonts w:eastAsia="Times New Roman" w:cs="Times New Roman"/>
          <w:sz w:val="28"/>
          <w:szCs w:val="28"/>
        </w:rPr>
        <w:t>1.</w:t>
      </w:r>
      <w:r w:rsidR="00E3016F">
        <w:rPr>
          <w:rFonts w:eastAsia="Times New Roman" w:cs="Times New Roman"/>
          <w:sz w:val="28"/>
          <w:szCs w:val="28"/>
        </w:rPr>
        <w:t xml:space="preserve"> </w:t>
      </w:r>
      <w:r w:rsidRPr="00C53A12">
        <w:rPr>
          <w:rFonts w:eastAsia="Times New Roman" w:cs="Times New Roman"/>
          <w:sz w:val="28"/>
          <w:szCs w:val="28"/>
        </w:rPr>
        <w:t xml:space="preserve">Утвердить схему </w:t>
      </w:r>
      <w:r w:rsidR="00266A0D">
        <w:rPr>
          <w:rFonts w:eastAsia="Times New Roman" w:cs="Times New Roman"/>
          <w:sz w:val="28"/>
          <w:szCs w:val="28"/>
        </w:rPr>
        <w:t>теплоснабжения</w:t>
      </w:r>
      <w:r w:rsidRPr="00C53A12">
        <w:rPr>
          <w:rFonts w:eastAsia="Times New Roman" w:cs="Times New Roman"/>
          <w:sz w:val="28"/>
          <w:szCs w:val="28"/>
        </w:rPr>
        <w:t xml:space="preserve"> Лебяжского </w:t>
      </w:r>
      <w:r w:rsidR="00266A0D">
        <w:rPr>
          <w:rFonts w:eastAsia="Times New Roman" w:cs="Times New Roman"/>
          <w:sz w:val="28"/>
          <w:szCs w:val="28"/>
        </w:rPr>
        <w:t>муниципального округа</w:t>
      </w:r>
      <w:r w:rsidRPr="00C53A12">
        <w:rPr>
          <w:rFonts w:eastAsia="Times New Roman" w:cs="Times New Roman"/>
          <w:sz w:val="28"/>
          <w:szCs w:val="28"/>
        </w:rPr>
        <w:t xml:space="preserve"> Кировской области</w:t>
      </w:r>
      <w:r w:rsidR="00530A1E">
        <w:rPr>
          <w:rFonts w:eastAsia="Times New Roman" w:cs="Times New Roman"/>
          <w:sz w:val="28"/>
          <w:szCs w:val="28"/>
        </w:rPr>
        <w:t xml:space="preserve"> на период до 2042 года</w:t>
      </w:r>
      <w:r w:rsidRPr="00C53A12">
        <w:rPr>
          <w:rFonts w:eastAsia="Times New Roman" w:cs="Times New Roman"/>
          <w:sz w:val="28"/>
          <w:szCs w:val="28"/>
        </w:rPr>
        <w:t xml:space="preserve"> </w:t>
      </w:r>
      <w:r w:rsidR="008C58C3">
        <w:rPr>
          <w:rFonts w:eastAsia="Times New Roman" w:cs="Times New Roman"/>
          <w:sz w:val="28"/>
          <w:szCs w:val="28"/>
        </w:rPr>
        <w:t>согласно приложению.</w:t>
      </w:r>
    </w:p>
    <w:p w14:paraId="0EA717DF" w14:textId="77777777" w:rsidR="00C53A12" w:rsidRPr="00C53A12" w:rsidRDefault="00C53A12" w:rsidP="00887D23">
      <w:pPr>
        <w:spacing w:line="384" w:lineRule="auto"/>
        <w:ind w:firstLine="709"/>
        <w:jc w:val="both"/>
        <w:rPr>
          <w:rFonts w:eastAsia="Times New Roman" w:cs="Times New Roman"/>
          <w:sz w:val="28"/>
          <w:szCs w:val="28"/>
        </w:rPr>
      </w:pPr>
      <w:r w:rsidRPr="00C53A12">
        <w:rPr>
          <w:rFonts w:eastAsia="Times New Roman" w:cs="Times New Roman"/>
          <w:sz w:val="28"/>
          <w:szCs w:val="28"/>
        </w:rPr>
        <w:t>2. Опубликовать настоящее постановление и схем</w:t>
      </w:r>
      <w:r w:rsidR="00266A0D">
        <w:rPr>
          <w:rFonts w:eastAsia="Times New Roman" w:cs="Times New Roman"/>
          <w:sz w:val="28"/>
          <w:szCs w:val="28"/>
        </w:rPr>
        <w:t>у</w:t>
      </w:r>
      <w:r w:rsidRPr="00C53A12">
        <w:rPr>
          <w:rFonts w:eastAsia="Times New Roman" w:cs="Times New Roman"/>
          <w:sz w:val="28"/>
          <w:szCs w:val="28"/>
        </w:rPr>
        <w:t xml:space="preserve"> </w:t>
      </w:r>
      <w:r w:rsidR="00266A0D">
        <w:rPr>
          <w:rFonts w:eastAsia="Times New Roman" w:cs="Times New Roman"/>
          <w:sz w:val="28"/>
          <w:szCs w:val="28"/>
        </w:rPr>
        <w:t>теплоснабжения</w:t>
      </w:r>
      <w:r w:rsidRPr="00C53A12">
        <w:rPr>
          <w:rFonts w:eastAsia="Times New Roman" w:cs="Times New Roman"/>
          <w:sz w:val="28"/>
          <w:szCs w:val="28"/>
        </w:rPr>
        <w:t xml:space="preserve"> на сайте администрации Лебяжского муниципального округа.</w:t>
      </w:r>
    </w:p>
    <w:p w14:paraId="3B4B852D" w14:textId="77777777" w:rsidR="00C53A12" w:rsidRPr="00C53A12" w:rsidRDefault="00C53A12" w:rsidP="00887D23">
      <w:pPr>
        <w:spacing w:line="384" w:lineRule="auto"/>
        <w:ind w:firstLine="709"/>
        <w:jc w:val="both"/>
        <w:rPr>
          <w:rFonts w:eastAsia="Times New Roman" w:cs="Times New Roman"/>
          <w:sz w:val="28"/>
          <w:szCs w:val="28"/>
        </w:rPr>
      </w:pPr>
      <w:r w:rsidRPr="00C53A12">
        <w:rPr>
          <w:rFonts w:eastAsia="Times New Roman" w:cs="Times New Roman"/>
          <w:sz w:val="28"/>
          <w:szCs w:val="28"/>
        </w:rPr>
        <w:t xml:space="preserve">3. </w:t>
      </w:r>
      <w:r w:rsidRPr="00C53A12">
        <w:rPr>
          <w:rFonts w:eastAsia="Times New Roman" w:cs="Times New Roman"/>
          <w:spacing w:val="-2"/>
          <w:sz w:val="28"/>
          <w:szCs w:val="28"/>
        </w:rPr>
        <w:t xml:space="preserve">Настоящее постановление вступает в силу </w:t>
      </w:r>
      <w:r w:rsidR="008714A5">
        <w:rPr>
          <w:rFonts w:eastAsia="Times New Roman" w:cs="Times New Roman"/>
          <w:spacing w:val="-2"/>
          <w:sz w:val="28"/>
          <w:szCs w:val="28"/>
        </w:rPr>
        <w:t>с момента опубликования</w:t>
      </w:r>
      <w:r w:rsidRPr="00C53A12">
        <w:rPr>
          <w:rFonts w:eastAsia="Times New Roman" w:cs="Times New Roman"/>
          <w:sz w:val="28"/>
          <w:szCs w:val="28"/>
        </w:rPr>
        <w:t>.</w:t>
      </w:r>
    </w:p>
    <w:p w14:paraId="5B40EDE8" w14:textId="77777777" w:rsidR="00C53A12" w:rsidRPr="00C53A12" w:rsidRDefault="00C53A12" w:rsidP="00C53A12">
      <w:pPr>
        <w:spacing w:line="276" w:lineRule="auto"/>
        <w:ind w:firstLine="709"/>
        <w:jc w:val="both"/>
        <w:rPr>
          <w:rFonts w:eastAsia="Times New Roman" w:cs="Times New Roman"/>
          <w:sz w:val="28"/>
          <w:szCs w:val="28"/>
        </w:rPr>
      </w:pPr>
    </w:p>
    <w:p w14:paraId="64F3BFF6" w14:textId="77777777" w:rsidR="00C53A12" w:rsidRPr="00C53A12" w:rsidRDefault="00C53A12" w:rsidP="00C53A12">
      <w:pPr>
        <w:spacing w:line="276" w:lineRule="auto"/>
        <w:jc w:val="both"/>
        <w:rPr>
          <w:rFonts w:eastAsia="Times New Roman" w:cs="Times New Roman"/>
          <w:sz w:val="28"/>
          <w:szCs w:val="28"/>
        </w:rPr>
      </w:pPr>
      <w:r w:rsidRPr="00C53A12">
        <w:rPr>
          <w:rFonts w:eastAsia="Times New Roman" w:cs="Times New Roman"/>
          <w:sz w:val="28"/>
          <w:szCs w:val="28"/>
        </w:rPr>
        <w:t>Глава Лебяжского</w:t>
      </w:r>
    </w:p>
    <w:p w14:paraId="761822AC" w14:textId="789CB3AB" w:rsidR="00C53A12" w:rsidRPr="00C53A12" w:rsidRDefault="00C53A12" w:rsidP="00C53A12">
      <w:pPr>
        <w:spacing w:line="276" w:lineRule="auto"/>
        <w:jc w:val="both"/>
        <w:rPr>
          <w:rFonts w:eastAsia="Times New Roman" w:cs="Times New Roman"/>
          <w:sz w:val="28"/>
          <w:szCs w:val="28"/>
        </w:rPr>
      </w:pPr>
      <w:r w:rsidRPr="00C53A12">
        <w:rPr>
          <w:rFonts w:eastAsia="Times New Roman" w:cs="Times New Roman"/>
          <w:sz w:val="28"/>
          <w:szCs w:val="28"/>
        </w:rPr>
        <w:t xml:space="preserve">муниципального округа    </w:t>
      </w:r>
      <w:r>
        <w:rPr>
          <w:rFonts w:eastAsia="Times New Roman" w:cs="Times New Roman"/>
          <w:sz w:val="28"/>
          <w:szCs w:val="28"/>
        </w:rPr>
        <w:t xml:space="preserve"> </w:t>
      </w:r>
      <w:r w:rsidRPr="00C53A12">
        <w:rPr>
          <w:rFonts w:eastAsia="Times New Roman" w:cs="Times New Roman"/>
          <w:sz w:val="28"/>
          <w:szCs w:val="28"/>
        </w:rPr>
        <w:t>Т.А. Обухова</w:t>
      </w:r>
    </w:p>
    <w:p w14:paraId="16F70651" w14:textId="77777777" w:rsidR="00C53A12" w:rsidRDefault="00C53A12" w:rsidP="00C53A12">
      <w:pPr>
        <w:pStyle w:val="a0"/>
      </w:pPr>
    </w:p>
    <w:p w14:paraId="1DB9FF36" w14:textId="77777777" w:rsidR="00887D23" w:rsidRDefault="00887D23" w:rsidP="00C53A12">
      <w:pPr>
        <w:pStyle w:val="a0"/>
      </w:pPr>
    </w:p>
    <w:p w14:paraId="03806D6C" w14:textId="77777777" w:rsidR="00887D23" w:rsidRDefault="00887D23" w:rsidP="00C53A12">
      <w:pPr>
        <w:pStyle w:val="a0"/>
      </w:pPr>
    </w:p>
    <w:p w14:paraId="70F2818D" w14:textId="77777777" w:rsidR="00887D23" w:rsidRDefault="00887D23" w:rsidP="00C53A12">
      <w:pPr>
        <w:pStyle w:val="a0"/>
      </w:pPr>
    </w:p>
    <w:p w14:paraId="59619448" w14:textId="2EA5AE85" w:rsidR="00266A0D" w:rsidRPr="00322C1A" w:rsidRDefault="00266A0D" w:rsidP="00266A0D">
      <w:pPr>
        <w:pStyle w:val="a0"/>
        <w:rPr>
          <w:sz w:val="20"/>
          <w:szCs w:val="20"/>
        </w:rPr>
      </w:pPr>
    </w:p>
    <w:p w14:paraId="0F826959" w14:textId="77777777" w:rsidR="00266A0D" w:rsidRDefault="00266A0D" w:rsidP="00A674AD">
      <w:pPr>
        <w:widowControl w:val="0"/>
        <w:rPr>
          <w:sz w:val="28"/>
          <w:szCs w:val="28"/>
        </w:rPr>
      </w:pPr>
    </w:p>
    <w:p w14:paraId="191030FC" w14:textId="77777777" w:rsidR="00C65B1C" w:rsidRDefault="00C65B1C" w:rsidP="00C65B1C">
      <w:pPr>
        <w:jc w:val="right"/>
      </w:pPr>
      <w:r>
        <w:t>УТВЕРЖДЕНА</w:t>
      </w:r>
    </w:p>
    <w:p w14:paraId="1D33E920" w14:textId="77777777" w:rsidR="00C65B1C" w:rsidRDefault="00C65B1C" w:rsidP="00C65B1C">
      <w:pPr>
        <w:jc w:val="right"/>
      </w:pPr>
      <w:r>
        <w:t>постановлением администрации Лебяжского</w:t>
      </w:r>
    </w:p>
    <w:p w14:paraId="6B831F3A" w14:textId="77777777" w:rsidR="00C65B1C" w:rsidRDefault="00C65B1C" w:rsidP="00C65B1C">
      <w:pPr>
        <w:jc w:val="right"/>
      </w:pPr>
      <w:r>
        <w:t>муниципального округа Кировской области</w:t>
      </w:r>
    </w:p>
    <w:p w14:paraId="2051F387" w14:textId="207713E1" w:rsidR="00C65B1C" w:rsidRDefault="00C65B1C" w:rsidP="00C65B1C">
      <w:pPr>
        <w:jc w:val="right"/>
      </w:pPr>
      <w:r>
        <w:t>№</w:t>
      </w:r>
      <w:r w:rsidR="002E5B10">
        <w:t xml:space="preserve"> </w:t>
      </w:r>
      <w:r w:rsidR="002E5B10">
        <w:rPr>
          <w:u w:val="single"/>
        </w:rPr>
        <w:t>306</w:t>
      </w:r>
      <w:r>
        <w:t xml:space="preserve"> от </w:t>
      </w:r>
      <w:r w:rsidR="002E5B10">
        <w:rPr>
          <w:u w:val="single"/>
        </w:rPr>
        <w:t>07.06.2024</w:t>
      </w:r>
      <w:bookmarkStart w:id="0" w:name="_GoBack"/>
      <w:bookmarkEnd w:id="0"/>
    </w:p>
    <w:p w14:paraId="02F83479" w14:textId="77777777" w:rsidR="00FD1DFB" w:rsidRDefault="00FD1DFB" w:rsidP="00FD1DFB">
      <w:pPr>
        <w:widowControl w:val="0"/>
        <w:tabs>
          <w:tab w:val="left" w:pos="3261"/>
        </w:tabs>
        <w:jc w:val="center"/>
        <w:rPr>
          <w:sz w:val="28"/>
          <w:szCs w:val="28"/>
        </w:rPr>
      </w:pPr>
    </w:p>
    <w:p w14:paraId="0701C2CD" w14:textId="77777777" w:rsidR="00FD1DFB" w:rsidRDefault="00FD1DFB" w:rsidP="00FD1DFB">
      <w:pPr>
        <w:widowControl w:val="0"/>
        <w:tabs>
          <w:tab w:val="left" w:pos="3261"/>
        </w:tabs>
        <w:jc w:val="center"/>
        <w:rPr>
          <w:sz w:val="28"/>
          <w:szCs w:val="28"/>
        </w:rPr>
      </w:pPr>
    </w:p>
    <w:p w14:paraId="699AF8D5" w14:textId="77777777" w:rsidR="00B6447F" w:rsidRDefault="00B6447F" w:rsidP="00FD1DFB">
      <w:pPr>
        <w:widowControl w:val="0"/>
        <w:tabs>
          <w:tab w:val="left" w:pos="3261"/>
        </w:tabs>
        <w:jc w:val="center"/>
        <w:rPr>
          <w:sz w:val="28"/>
          <w:szCs w:val="28"/>
        </w:rPr>
      </w:pPr>
    </w:p>
    <w:p w14:paraId="7948E359" w14:textId="77777777" w:rsidR="00B6447F" w:rsidRDefault="00B6447F" w:rsidP="00FD1DFB">
      <w:pPr>
        <w:widowControl w:val="0"/>
        <w:tabs>
          <w:tab w:val="left" w:pos="3261"/>
        </w:tabs>
        <w:jc w:val="center"/>
        <w:rPr>
          <w:sz w:val="28"/>
          <w:szCs w:val="28"/>
        </w:rPr>
      </w:pPr>
    </w:p>
    <w:p w14:paraId="7C46D865" w14:textId="77777777" w:rsidR="00B6447F" w:rsidRDefault="00B6447F" w:rsidP="00FD1DFB">
      <w:pPr>
        <w:widowControl w:val="0"/>
        <w:tabs>
          <w:tab w:val="left" w:pos="3261"/>
        </w:tabs>
        <w:jc w:val="center"/>
        <w:rPr>
          <w:sz w:val="28"/>
          <w:szCs w:val="28"/>
        </w:rPr>
      </w:pPr>
    </w:p>
    <w:p w14:paraId="44E89FB0" w14:textId="77777777" w:rsidR="00B6447F" w:rsidRDefault="00B6447F" w:rsidP="00FD1DFB">
      <w:pPr>
        <w:widowControl w:val="0"/>
        <w:tabs>
          <w:tab w:val="left" w:pos="3261"/>
        </w:tabs>
        <w:jc w:val="center"/>
        <w:rPr>
          <w:sz w:val="28"/>
          <w:szCs w:val="28"/>
        </w:rPr>
      </w:pPr>
    </w:p>
    <w:p w14:paraId="2B430CAA" w14:textId="77777777" w:rsidR="00B6447F" w:rsidRDefault="00B6447F" w:rsidP="00FD1DFB">
      <w:pPr>
        <w:widowControl w:val="0"/>
        <w:tabs>
          <w:tab w:val="left" w:pos="3261"/>
        </w:tabs>
        <w:jc w:val="center"/>
        <w:rPr>
          <w:sz w:val="28"/>
          <w:szCs w:val="28"/>
        </w:rPr>
      </w:pPr>
    </w:p>
    <w:p w14:paraId="4649948C" w14:textId="77777777" w:rsidR="00B6447F" w:rsidRDefault="00B6447F" w:rsidP="00FD1DFB">
      <w:pPr>
        <w:widowControl w:val="0"/>
        <w:tabs>
          <w:tab w:val="left" w:pos="3261"/>
        </w:tabs>
        <w:jc w:val="center"/>
        <w:rPr>
          <w:sz w:val="28"/>
          <w:szCs w:val="28"/>
        </w:rPr>
      </w:pPr>
    </w:p>
    <w:p w14:paraId="0FD4A0F2" w14:textId="77777777" w:rsidR="00B6447F" w:rsidRDefault="00B6447F" w:rsidP="00FD1DFB">
      <w:pPr>
        <w:widowControl w:val="0"/>
        <w:tabs>
          <w:tab w:val="left" w:pos="3261"/>
        </w:tabs>
        <w:jc w:val="center"/>
        <w:rPr>
          <w:sz w:val="28"/>
          <w:szCs w:val="28"/>
        </w:rPr>
      </w:pPr>
    </w:p>
    <w:p w14:paraId="6B2F0E79" w14:textId="77777777" w:rsidR="00FD1DFB" w:rsidRDefault="00FD1DFB" w:rsidP="00FD1DFB">
      <w:pPr>
        <w:widowControl w:val="0"/>
        <w:tabs>
          <w:tab w:val="left" w:pos="3261"/>
        </w:tabs>
        <w:jc w:val="center"/>
        <w:rPr>
          <w:sz w:val="28"/>
          <w:szCs w:val="28"/>
        </w:rPr>
      </w:pPr>
    </w:p>
    <w:p w14:paraId="074B1865" w14:textId="77777777" w:rsidR="00FD1DFB" w:rsidRDefault="00FD1DFB" w:rsidP="00FD1DFB">
      <w:pPr>
        <w:widowControl w:val="0"/>
        <w:tabs>
          <w:tab w:val="left" w:pos="3261"/>
        </w:tabs>
        <w:jc w:val="center"/>
        <w:rPr>
          <w:sz w:val="28"/>
          <w:szCs w:val="28"/>
        </w:rPr>
      </w:pPr>
    </w:p>
    <w:p w14:paraId="66F38579" w14:textId="77777777" w:rsidR="00FD1DFB" w:rsidRDefault="00FD1DFB" w:rsidP="00FD1DFB">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r>
        <w:rPr>
          <w:rFonts w:eastAsia="Times New Roman" w:cs="Times New Roman"/>
          <w:b/>
          <w:bCs/>
          <w:spacing w:val="-1"/>
          <w:sz w:val="36"/>
          <w:szCs w:val="36"/>
          <w:lang w:eastAsia="ru-RU"/>
        </w:rPr>
        <w:t>СХЕМА</w:t>
      </w:r>
      <w:r w:rsidRPr="00427367">
        <w:rPr>
          <w:rFonts w:eastAsia="Times New Roman" w:cs="Times New Roman"/>
          <w:b/>
          <w:bCs/>
          <w:spacing w:val="-1"/>
          <w:sz w:val="36"/>
          <w:szCs w:val="36"/>
          <w:lang w:eastAsia="ru-RU"/>
        </w:rPr>
        <w:t xml:space="preserve"> ТЕПЛОСНАБЖЕНИЯ</w:t>
      </w:r>
    </w:p>
    <w:p w14:paraId="2754684C" w14:textId="77777777" w:rsidR="003B67D5" w:rsidRDefault="003B67D5" w:rsidP="003B67D5">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r w:rsidRPr="003B67D5">
        <w:rPr>
          <w:rFonts w:eastAsia="Times New Roman" w:cs="Times New Roman"/>
          <w:b/>
          <w:bCs/>
          <w:spacing w:val="-1"/>
          <w:sz w:val="36"/>
          <w:szCs w:val="36"/>
          <w:lang w:eastAsia="ru-RU"/>
        </w:rPr>
        <w:t>Лебяжского муниципального округа</w:t>
      </w:r>
    </w:p>
    <w:p w14:paraId="6C31F051" w14:textId="77777777" w:rsidR="003B67D5" w:rsidRDefault="003B67D5" w:rsidP="003B67D5">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r w:rsidRPr="003B67D5">
        <w:rPr>
          <w:rFonts w:eastAsia="Times New Roman" w:cs="Times New Roman"/>
          <w:b/>
          <w:bCs/>
          <w:spacing w:val="-1"/>
          <w:sz w:val="36"/>
          <w:szCs w:val="36"/>
          <w:lang w:eastAsia="ru-RU"/>
        </w:rPr>
        <w:t>Кировской области</w:t>
      </w:r>
    </w:p>
    <w:p w14:paraId="52DD42EB" w14:textId="77777777" w:rsidR="00FD1DFB" w:rsidRPr="005E7BAE" w:rsidRDefault="00FD1DFB" w:rsidP="003B67D5">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r w:rsidRPr="004A18D7">
        <w:rPr>
          <w:rFonts w:eastAsia="Times New Roman" w:cs="Times New Roman"/>
          <w:b/>
          <w:bCs/>
          <w:spacing w:val="-1"/>
          <w:sz w:val="36"/>
          <w:szCs w:val="36"/>
          <w:lang w:eastAsia="ru-RU"/>
        </w:rPr>
        <w:t>на</w:t>
      </w:r>
      <w:r w:rsidRPr="005E7BAE">
        <w:rPr>
          <w:rFonts w:eastAsia="Times New Roman" w:cs="Times New Roman"/>
          <w:b/>
          <w:bCs/>
          <w:spacing w:val="-1"/>
          <w:sz w:val="36"/>
          <w:szCs w:val="36"/>
          <w:lang w:eastAsia="ru-RU"/>
        </w:rPr>
        <w:t xml:space="preserve"> </w:t>
      </w:r>
      <w:r>
        <w:rPr>
          <w:rFonts w:eastAsia="Times New Roman" w:cs="Times New Roman"/>
          <w:b/>
          <w:bCs/>
          <w:spacing w:val="-1"/>
          <w:sz w:val="36"/>
          <w:szCs w:val="36"/>
          <w:lang w:eastAsia="ru-RU"/>
        </w:rPr>
        <w:t>период</w:t>
      </w:r>
      <w:r w:rsidRPr="00A417EC">
        <w:rPr>
          <w:rFonts w:eastAsia="Times New Roman" w:cs="Times New Roman"/>
          <w:b/>
          <w:bCs/>
          <w:spacing w:val="-1"/>
          <w:sz w:val="36"/>
          <w:szCs w:val="36"/>
          <w:lang w:eastAsia="ru-RU"/>
        </w:rPr>
        <w:t xml:space="preserve"> </w:t>
      </w:r>
      <w:r w:rsidR="005E7BAE">
        <w:rPr>
          <w:rFonts w:eastAsia="Times New Roman" w:cs="Times New Roman"/>
          <w:b/>
          <w:bCs/>
          <w:spacing w:val="-1"/>
          <w:sz w:val="36"/>
          <w:szCs w:val="36"/>
          <w:lang w:eastAsia="ru-RU"/>
        </w:rPr>
        <w:t xml:space="preserve">до </w:t>
      </w:r>
      <w:r>
        <w:rPr>
          <w:rFonts w:eastAsia="Times New Roman" w:cs="Times New Roman"/>
          <w:b/>
          <w:bCs/>
          <w:spacing w:val="-1"/>
          <w:sz w:val="36"/>
          <w:szCs w:val="36"/>
          <w:lang w:eastAsia="ru-RU"/>
        </w:rPr>
        <w:t>2042</w:t>
      </w:r>
      <w:r w:rsidRPr="00A417EC">
        <w:rPr>
          <w:rFonts w:eastAsia="Times New Roman" w:cs="Times New Roman"/>
          <w:b/>
          <w:bCs/>
          <w:spacing w:val="-1"/>
          <w:sz w:val="36"/>
          <w:szCs w:val="36"/>
          <w:lang w:eastAsia="ru-RU"/>
        </w:rPr>
        <w:t xml:space="preserve"> </w:t>
      </w:r>
      <w:r w:rsidRPr="004A18D7">
        <w:rPr>
          <w:rFonts w:eastAsia="Times New Roman" w:cs="Times New Roman"/>
          <w:b/>
          <w:bCs/>
          <w:spacing w:val="-1"/>
          <w:sz w:val="36"/>
          <w:szCs w:val="36"/>
          <w:lang w:eastAsia="ru-RU"/>
        </w:rPr>
        <w:t>год</w:t>
      </w:r>
      <w:r w:rsidR="005E7BAE">
        <w:rPr>
          <w:rFonts w:eastAsia="Times New Roman" w:cs="Times New Roman"/>
          <w:b/>
          <w:bCs/>
          <w:spacing w:val="-1"/>
          <w:sz w:val="36"/>
          <w:szCs w:val="36"/>
          <w:lang w:eastAsia="ru-RU"/>
        </w:rPr>
        <w:t>а</w:t>
      </w:r>
    </w:p>
    <w:p w14:paraId="0D5D1601" w14:textId="77777777" w:rsidR="00186978" w:rsidRDefault="00186978" w:rsidP="00186978">
      <w:pPr>
        <w:pStyle w:val="a0"/>
      </w:pPr>
    </w:p>
    <w:p w14:paraId="4721D5AA" w14:textId="77777777" w:rsidR="00186978" w:rsidRPr="00186978" w:rsidRDefault="00186978" w:rsidP="00186978">
      <w:pPr>
        <w:pStyle w:val="a0"/>
      </w:pPr>
    </w:p>
    <w:p w14:paraId="780EC886" w14:textId="77777777" w:rsidR="00FD1DFB" w:rsidRPr="00FD1DFB" w:rsidRDefault="00FD1DFB" w:rsidP="00FD1DFB">
      <w:pPr>
        <w:ind w:right="-1"/>
        <w:jc w:val="center"/>
        <w:rPr>
          <w:sz w:val="32"/>
          <w:szCs w:val="28"/>
        </w:rPr>
      </w:pPr>
      <w:r w:rsidRPr="00FD1DFB">
        <w:rPr>
          <w:sz w:val="32"/>
          <w:szCs w:val="28"/>
        </w:rPr>
        <w:t>УТВЕРЖДАЕМАЯ ЧАСТЬ</w:t>
      </w:r>
    </w:p>
    <w:p w14:paraId="6A2FC0DA" w14:textId="77777777" w:rsidR="00FD1DFB" w:rsidRDefault="00FD1DFB" w:rsidP="00FD1DFB">
      <w:pPr>
        <w:widowControl w:val="0"/>
        <w:tabs>
          <w:tab w:val="left" w:pos="3261"/>
        </w:tabs>
        <w:jc w:val="center"/>
        <w:rPr>
          <w:sz w:val="28"/>
          <w:szCs w:val="28"/>
        </w:rPr>
      </w:pPr>
    </w:p>
    <w:p w14:paraId="450654EB" w14:textId="77777777" w:rsidR="00FD1DFB" w:rsidRDefault="00FD1DFB" w:rsidP="00FD1DFB">
      <w:pPr>
        <w:widowControl w:val="0"/>
        <w:tabs>
          <w:tab w:val="left" w:pos="3261"/>
        </w:tabs>
        <w:jc w:val="center"/>
        <w:rPr>
          <w:sz w:val="28"/>
          <w:szCs w:val="28"/>
        </w:rPr>
      </w:pPr>
    </w:p>
    <w:p w14:paraId="1EF4A087" w14:textId="77777777" w:rsidR="00B6447F" w:rsidRDefault="00B6447F" w:rsidP="00FD1DFB">
      <w:pPr>
        <w:widowControl w:val="0"/>
        <w:tabs>
          <w:tab w:val="left" w:pos="3261"/>
        </w:tabs>
        <w:jc w:val="center"/>
        <w:rPr>
          <w:sz w:val="28"/>
          <w:szCs w:val="28"/>
        </w:rPr>
      </w:pPr>
    </w:p>
    <w:p w14:paraId="29BF16C3" w14:textId="77777777" w:rsidR="00B6447F" w:rsidRDefault="00B6447F" w:rsidP="00FD1DFB">
      <w:pPr>
        <w:widowControl w:val="0"/>
        <w:tabs>
          <w:tab w:val="left" w:pos="3261"/>
        </w:tabs>
        <w:jc w:val="center"/>
        <w:rPr>
          <w:sz w:val="28"/>
          <w:szCs w:val="28"/>
        </w:rPr>
      </w:pPr>
    </w:p>
    <w:p w14:paraId="22D907C4" w14:textId="77777777" w:rsidR="00B6447F" w:rsidRDefault="00B6447F" w:rsidP="00FD1DFB">
      <w:pPr>
        <w:widowControl w:val="0"/>
        <w:tabs>
          <w:tab w:val="left" w:pos="3261"/>
        </w:tabs>
        <w:jc w:val="center"/>
        <w:rPr>
          <w:sz w:val="28"/>
          <w:szCs w:val="28"/>
        </w:rPr>
      </w:pPr>
    </w:p>
    <w:p w14:paraId="7B0BA445" w14:textId="77777777" w:rsidR="00B6447F" w:rsidRDefault="00B6447F" w:rsidP="00FD1DFB">
      <w:pPr>
        <w:widowControl w:val="0"/>
        <w:tabs>
          <w:tab w:val="left" w:pos="3261"/>
        </w:tabs>
        <w:jc w:val="center"/>
        <w:rPr>
          <w:sz w:val="28"/>
          <w:szCs w:val="28"/>
        </w:rPr>
      </w:pPr>
    </w:p>
    <w:p w14:paraId="08A9E281" w14:textId="77777777" w:rsidR="00B6447F" w:rsidRDefault="00B6447F" w:rsidP="00FD1DFB">
      <w:pPr>
        <w:widowControl w:val="0"/>
        <w:tabs>
          <w:tab w:val="left" w:pos="3261"/>
        </w:tabs>
        <w:jc w:val="center"/>
        <w:rPr>
          <w:sz w:val="28"/>
          <w:szCs w:val="28"/>
        </w:rPr>
      </w:pPr>
    </w:p>
    <w:p w14:paraId="78633704" w14:textId="77777777" w:rsidR="00B6447F" w:rsidRDefault="00B6447F" w:rsidP="00FD1DFB">
      <w:pPr>
        <w:widowControl w:val="0"/>
        <w:tabs>
          <w:tab w:val="left" w:pos="3261"/>
        </w:tabs>
        <w:jc w:val="center"/>
        <w:rPr>
          <w:sz w:val="28"/>
          <w:szCs w:val="28"/>
        </w:rPr>
      </w:pPr>
    </w:p>
    <w:p w14:paraId="11429196" w14:textId="77777777" w:rsidR="00B6447F" w:rsidRDefault="00B6447F" w:rsidP="00FD1DFB">
      <w:pPr>
        <w:widowControl w:val="0"/>
        <w:tabs>
          <w:tab w:val="left" w:pos="3261"/>
        </w:tabs>
        <w:jc w:val="center"/>
        <w:rPr>
          <w:sz w:val="28"/>
          <w:szCs w:val="28"/>
        </w:rPr>
      </w:pPr>
    </w:p>
    <w:p w14:paraId="41D7E828" w14:textId="77777777" w:rsidR="00FD1DFB" w:rsidRDefault="00FD1DFB" w:rsidP="00FD1DFB">
      <w:pPr>
        <w:widowControl w:val="0"/>
        <w:tabs>
          <w:tab w:val="left" w:pos="3261"/>
        </w:tabs>
        <w:jc w:val="center"/>
        <w:rPr>
          <w:sz w:val="28"/>
          <w:szCs w:val="28"/>
        </w:rPr>
      </w:pPr>
    </w:p>
    <w:p w14:paraId="12F21702" w14:textId="77777777" w:rsidR="00FD1DFB" w:rsidRDefault="00FD1DFB" w:rsidP="00FD1DFB">
      <w:pPr>
        <w:widowControl w:val="0"/>
        <w:rPr>
          <w:sz w:val="28"/>
          <w:szCs w:val="28"/>
        </w:rPr>
      </w:pPr>
      <w:r>
        <w:rPr>
          <w:sz w:val="28"/>
          <w:szCs w:val="28"/>
        </w:rPr>
        <w:t>Исполнитель:</w:t>
      </w:r>
    </w:p>
    <w:p w14:paraId="6C695E59" w14:textId="77777777" w:rsidR="00FD1DFB" w:rsidRDefault="00FD1DFB" w:rsidP="00FD1DFB">
      <w:pPr>
        <w:widowControl w:val="0"/>
        <w:rPr>
          <w:sz w:val="28"/>
          <w:szCs w:val="28"/>
        </w:rPr>
      </w:pPr>
      <w:r>
        <w:rPr>
          <w:sz w:val="28"/>
          <w:szCs w:val="28"/>
        </w:rPr>
        <w:t>ООО «СибЭнергоСбережение»</w:t>
      </w:r>
    </w:p>
    <w:p w14:paraId="21556622" w14:textId="77777777" w:rsidR="00FD1DFB" w:rsidRDefault="00FD1DFB" w:rsidP="00FD1DFB">
      <w:pPr>
        <w:widowControl w:val="0"/>
        <w:rPr>
          <w:sz w:val="28"/>
          <w:szCs w:val="28"/>
        </w:rPr>
      </w:pPr>
      <w:r>
        <w:rPr>
          <w:sz w:val="28"/>
          <w:szCs w:val="28"/>
        </w:rPr>
        <w:t>Директор______________/Стариков М.М./</w:t>
      </w:r>
    </w:p>
    <w:p w14:paraId="643BEC1C" w14:textId="77777777" w:rsidR="00FD1DFB" w:rsidRDefault="00FD1DFB" w:rsidP="00FD1DFB"/>
    <w:p w14:paraId="69DDCC21" w14:textId="77777777" w:rsidR="00FD1DFB" w:rsidRDefault="00FD1DFB" w:rsidP="00FD1DFB"/>
    <w:p w14:paraId="7CED05A5" w14:textId="77777777" w:rsidR="00FD1DFB" w:rsidRDefault="00FD1DFB" w:rsidP="00FD1DFB"/>
    <w:p w14:paraId="2BFE8E38" w14:textId="77777777" w:rsidR="00FD1DFB" w:rsidRDefault="00FD1DFB" w:rsidP="00FD1DFB"/>
    <w:p w14:paraId="5FA2B6CF" w14:textId="77777777" w:rsidR="00FD1DFB" w:rsidRDefault="00FD1DFB" w:rsidP="00FD1DFB"/>
    <w:p w14:paraId="004C1372" w14:textId="77777777" w:rsidR="00FD1DFB" w:rsidRDefault="00FD1DFB" w:rsidP="00FD1DFB"/>
    <w:p w14:paraId="0192B3A4" w14:textId="77777777" w:rsidR="00FD1DFB" w:rsidRDefault="00FD1DFB" w:rsidP="00FD1DFB">
      <w:pPr>
        <w:jc w:val="center"/>
      </w:pPr>
      <w:r>
        <w:t xml:space="preserve">г. Красноярск – </w:t>
      </w:r>
      <w:r>
        <w:rPr>
          <w:color w:val="000000"/>
        </w:rPr>
        <w:t>2023</w:t>
      </w:r>
      <w:r w:rsidR="00C838F7">
        <w:t xml:space="preserve"> </w:t>
      </w:r>
      <w:r>
        <w:t>г.</w:t>
      </w:r>
    </w:p>
    <w:p w14:paraId="74024908" w14:textId="77777777" w:rsidR="008122DA" w:rsidRPr="00FD1DFB" w:rsidRDefault="008122DA" w:rsidP="00FD1DFB">
      <w:pPr>
        <w:ind w:left="-1134" w:right="-285"/>
        <w:jc w:val="center"/>
        <w:rPr>
          <w:sz w:val="28"/>
          <w:szCs w:val="28"/>
        </w:rPr>
      </w:pPr>
    </w:p>
    <w:p w14:paraId="16B8B7CC" w14:textId="77777777" w:rsidR="008122DA" w:rsidRDefault="008122DA">
      <w:pPr>
        <w:rPr>
          <w:rFonts w:cs="Times New Roman"/>
          <w:b/>
        </w:rPr>
      </w:pPr>
    </w:p>
    <w:p w14:paraId="476FDDF5" w14:textId="77777777" w:rsidR="00664C14" w:rsidRDefault="00664C14">
      <w:pPr>
        <w:sectPr w:rsidR="00664C14" w:rsidSect="00A417EC">
          <w:pgSz w:w="11906" w:h="16838"/>
          <w:pgMar w:top="1134" w:right="850" w:bottom="1134" w:left="1701" w:header="708" w:footer="708" w:gutter="0"/>
          <w:cols w:space="708"/>
          <w:docGrid w:linePitch="360"/>
        </w:sectPr>
      </w:pPr>
    </w:p>
    <w:sdt>
      <w:sdtPr>
        <w:rPr>
          <w:rFonts w:ascii="Times New Roman" w:eastAsiaTheme="minorHAnsi" w:hAnsi="Times New Roman" w:cs="Times New Roman"/>
          <w:color w:val="auto"/>
          <w:sz w:val="24"/>
          <w:szCs w:val="22"/>
          <w:lang w:eastAsia="en-US"/>
        </w:rPr>
        <w:id w:val="814607758"/>
        <w:docPartObj>
          <w:docPartGallery w:val="Table of Contents"/>
          <w:docPartUnique/>
        </w:docPartObj>
      </w:sdtPr>
      <w:sdtEndPr>
        <w:rPr>
          <w:b/>
          <w:bCs/>
        </w:rPr>
      </w:sdtEndPr>
      <w:sdtContent>
        <w:p w14:paraId="29A2D978" w14:textId="77777777" w:rsidR="008B22A1" w:rsidRPr="008B22A1" w:rsidRDefault="008B22A1" w:rsidP="008B22A1">
          <w:pPr>
            <w:pStyle w:val="af0"/>
            <w:rPr>
              <w:rFonts w:ascii="Times New Roman" w:hAnsi="Times New Roman" w:cs="Times New Roman"/>
            </w:rPr>
          </w:pPr>
          <w:r w:rsidRPr="008B22A1">
            <w:rPr>
              <w:rFonts w:ascii="Times New Roman" w:hAnsi="Times New Roman" w:cs="Times New Roman"/>
            </w:rPr>
            <w:t>Оглавление</w:t>
          </w:r>
        </w:p>
        <w:p w14:paraId="677DA5C9" w14:textId="77777777" w:rsidR="008B22A1" w:rsidRPr="008B22A1" w:rsidRDefault="00B14DB0">
          <w:pPr>
            <w:pStyle w:val="14"/>
            <w:tabs>
              <w:tab w:val="right" w:leader="dot" w:pos="9345"/>
            </w:tabs>
            <w:rPr>
              <w:rFonts w:eastAsiaTheme="minorEastAsia"/>
              <w:noProof/>
              <w:lang w:eastAsia="ru-RU"/>
            </w:rPr>
          </w:pPr>
          <w:r w:rsidRPr="008B22A1">
            <w:rPr>
              <w:rFonts w:ascii="Times New Roman" w:hAnsi="Times New Roman" w:cs="Times New Roman"/>
              <w:bCs/>
            </w:rPr>
            <w:fldChar w:fldCharType="begin"/>
          </w:r>
          <w:r w:rsidR="008B22A1" w:rsidRPr="008B22A1">
            <w:rPr>
              <w:rFonts w:ascii="Times New Roman" w:hAnsi="Times New Roman" w:cs="Times New Roman"/>
              <w:bCs/>
            </w:rPr>
            <w:instrText xml:space="preserve"> TOC \o "1-3" \h \z \u </w:instrText>
          </w:r>
          <w:r w:rsidRPr="008B22A1">
            <w:rPr>
              <w:rFonts w:ascii="Times New Roman" w:hAnsi="Times New Roman" w:cs="Times New Roman"/>
              <w:bCs/>
            </w:rPr>
            <w:fldChar w:fldCharType="separate"/>
          </w:r>
          <w:hyperlink w:anchor="_Toc148363347" w:history="1">
            <w:r w:rsidR="008B22A1" w:rsidRPr="008B22A1">
              <w:rPr>
                <w:rStyle w:val="a6"/>
                <w:rFonts w:eastAsia="Times New Roman"/>
                <w:noProof/>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r w:rsidR="008B22A1" w:rsidRPr="008B22A1">
              <w:rPr>
                <w:noProof/>
                <w:webHidden/>
              </w:rPr>
              <w:tab/>
            </w:r>
            <w:r w:rsidRPr="008B22A1">
              <w:rPr>
                <w:noProof/>
                <w:webHidden/>
              </w:rPr>
              <w:fldChar w:fldCharType="begin"/>
            </w:r>
            <w:r w:rsidR="008B22A1" w:rsidRPr="008B22A1">
              <w:rPr>
                <w:noProof/>
                <w:webHidden/>
              </w:rPr>
              <w:instrText xml:space="preserve"> PAGEREF _Toc148363347 \h </w:instrText>
            </w:r>
            <w:r w:rsidRPr="008B22A1">
              <w:rPr>
                <w:noProof/>
                <w:webHidden/>
              </w:rPr>
            </w:r>
            <w:r w:rsidRPr="008B22A1">
              <w:rPr>
                <w:noProof/>
                <w:webHidden/>
              </w:rPr>
              <w:fldChar w:fldCharType="separate"/>
            </w:r>
            <w:r w:rsidR="006A0EEA">
              <w:rPr>
                <w:noProof/>
                <w:webHidden/>
              </w:rPr>
              <w:t>9</w:t>
            </w:r>
            <w:r w:rsidRPr="008B22A1">
              <w:rPr>
                <w:noProof/>
                <w:webHidden/>
              </w:rPr>
              <w:fldChar w:fldCharType="end"/>
            </w:r>
          </w:hyperlink>
        </w:p>
        <w:p w14:paraId="5A4DFE03" w14:textId="77777777" w:rsidR="008B22A1" w:rsidRPr="008B22A1" w:rsidRDefault="002E5B10">
          <w:pPr>
            <w:pStyle w:val="22"/>
            <w:tabs>
              <w:tab w:val="right" w:leader="dot" w:pos="9345"/>
            </w:tabs>
            <w:rPr>
              <w:rFonts w:eastAsiaTheme="minorEastAsia"/>
              <w:noProof/>
              <w:lang w:eastAsia="ru-RU"/>
            </w:rPr>
          </w:pPr>
          <w:hyperlink w:anchor="_Toc148363348" w:history="1">
            <w:r w:rsidR="008B22A1" w:rsidRPr="008B22A1">
              <w:rPr>
                <w:rStyle w:val="a6"/>
                <w:rFonts w:eastAsia="Times New Roman"/>
                <w:noProof/>
              </w:rPr>
              <w:t>Часть 1.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_Toc148363348 \h </w:instrText>
            </w:r>
            <w:r w:rsidR="00B14DB0" w:rsidRPr="008B22A1">
              <w:rPr>
                <w:noProof/>
                <w:webHidden/>
              </w:rPr>
            </w:r>
            <w:r w:rsidR="00B14DB0" w:rsidRPr="008B22A1">
              <w:rPr>
                <w:noProof/>
                <w:webHidden/>
              </w:rPr>
              <w:fldChar w:fldCharType="separate"/>
            </w:r>
            <w:r w:rsidR="006A0EEA">
              <w:rPr>
                <w:noProof/>
                <w:webHidden/>
              </w:rPr>
              <w:t>9</w:t>
            </w:r>
            <w:r w:rsidR="00B14DB0" w:rsidRPr="008B22A1">
              <w:rPr>
                <w:noProof/>
                <w:webHidden/>
              </w:rPr>
              <w:fldChar w:fldCharType="end"/>
            </w:r>
          </w:hyperlink>
        </w:p>
        <w:p w14:paraId="7D16ABCD" w14:textId="77777777" w:rsidR="008B22A1" w:rsidRPr="008B22A1" w:rsidRDefault="002E5B10">
          <w:pPr>
            <w:pStyle w:val="22"/>
            <w:tabs>
              <w:tab w:val="right" w:leader="dot" w:pos="9345"/>
            </w:tabs>
            <w:rPr>
              <w:rFonts w:eastAsiaTheme="minorEastAsia"/>
              <w:noProof/>
              <w:lang w:eastAsia="ru-RU"/>
            </w:rPr>
          </w:pPr>
          <w:hyperlink w:anchor="_Toc148363349" w:history="1">
            <w:r w:rsidR="008B22A1" w:rsidRPr="008B22A1">
              <w:rPr>
                <w:rStyle w:val="a6"/>
                <w:rFonts w:eastAsia="Times New Roman"/>
                <w:noProof/>
              </w:rPr>
              <w:t>Часть 2.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_Toc148363349 \h </w:instrText>
            </w:r>
            <w:r w:rsidR="00B14DB0" w:rsidRPr="008B22A1">
              <w:rPr>
                <w:noProof/>
                <w:webHidden/>
              </w:rPr>
            </w:r>
            <w:r w:rsidR="00B14DB0" w:rsidRPr="008B22A1">
              <w:rPr>
                <w:noProof/>
                <w:webHidden/>
              </w:rPr>
              <w:fldChar w:fldCharType="separate"/>
            </w:r>
            <w:r w:rsidR="006A0EEA">
              <w:rPr>
                <w:noProof/>
                <w:webHidden/>
              </w:rPr>
              <w:t>10</w:t>
            </w:r>
            <w:r w:rsidR="00B14DB0" w:rsidRPr="008B22A1">
              <w:rPr>
                <w:noProof/>
                <w:webHidden/>
              </w:rPr>
              <w:fldChar w:fldCharType="end"/>
            </w:r>
          </w:hyperlink>
        </w:p>
        <w:p w14:paraId="69C9DB32" w14:textId="77777777" w:rsidR="008B22A1" w:rsidRPr="008B22A1" w:rsidRDefault="002E5B10">
          <w:pPr>
            <w:pStyle w:val="22"/>
            <w:tabs>
              <w:tab w:val="right" w:leader="dot" w:pos="9345"/>
            </w:tabs>
            <w:rPr>
              <w:rFonts w:eastAsiaTheme="minorEastAsia"/>
              <w:noProof/>
              <w:lang w:eastAsia="ru-RU"/>
            </w:rPr>
          </w:pPr>
          <w:hyperlink w:anchor="_Toc148363350" w:history="1">
            <w:r w:rsidR="008B22A1" w:rsidRPr="008B22A1">
              <w:rPr>
                <w:rStyle w:val="a6"/>
                <w:rFonts w:eastAsia="Times New Roman"/>
                <w:noProof/>
              </w:rPr>
              <w:t>Часть 3.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_Toc148363350 \h </w:instrText>
            </w:r>
            <w:r w:rsidR="00B14DB0" w:rsidRPr="008B22A1">
              <w:rPr>
                <w:noProof/>
                <w:webHidden/>
              </w:rPr>
            </w:r>
            <w:r w:rsidR="00B14DB0" w:rsidRPr="008B22A1">
              <w:rPr>
                <w:noProof/>
                <w:webHidden/>
              </w:rPr>
              <w:fldChar w:fldCharType="separate"/>
            </w:r>
            <w:r w:rsidR="006A0EEA">
              <w:rPr>
                <w:noProof/>
                <w:webHidden/>
              </w:rPr>
              <w:t>11</w:t>
            </w:r>
            <w:r w:rsidR="00B14DB0" w:rsidRPr="008B22A1">
              <w:rPr>
                <w:noProof/>
                <w:webHidden/>
              </w:rPr>
              <w:fldChar w:fldCharType="end"/>
            </w:r>
          </w:hyperlink>
        </w:p>
        <w:p w14:paraId="7FEAF396" w14:textId="77777777" w:rsidR="008B22A1" w:rsidRPr="008B22A1" w:rsidRDefault="002E5B10">
          <w:pPr>
            <w:pStyle w:val="22"/>
            <w:tabs>
              <w:tab w:val="right" w:leader="dot" w:pos="9345"/>
            </w:tabs>
            <w:rPr>
              <w:rFonts w:eastAsiaTheme="minorEastAsia"/>
              <w:noProof/>
              <w:lang w:eastAsia="ru-RU"/>
            </w:rPr>
          </w:pPr>
          <w:hyperlink w:anchor="_Toc148363351" w:history="1">
            <w:r w:rsidR="008B22A1" w:rsidRPr="008B22A1">
              <w:rPr>
                <w:rStyle w:val="a6"/>
                <w:rFonts w:eastAsia="Times New Roman"/>
                <w:noProof/>
              </w:rPr>
              <w:t>Часть 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городскому округу, городу федерального значения</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_Toc148363351 \h </w:instrText>
            </w:r>
            <w:r w:rsidR="00B14DB0" w:rsidRPr="008B22A1">
              <w:rPr>
                <w:noProof/>
                <w:webHidden/>
              </w:rPr>
            </w:r>
            <w:r w:rsidR="00B14DB0" w:rsidRPr="008B22A1">
              <w:rPr>
                <w:noProof/>
                <w:webHidden/>
              </w:rPr>
              <w:fldChar w:fldCharType="separate"/>
            </w:r>
            <w:r w:rsidR="006A0EEA">
              <w:rPr>
                <w:noProof/>
                <w:webHidden/>
              </w:rPr>
              <w:t>11</w:t>
            </w:r>
            <w:r w:rsidR="00B14DB0" w:rsidRPr="008B22A1">
              <w:rPr>
                <w:noProof/>
                <w:webHidden/>
              </w:rPr>
              <w:fldChar w:fldCharType="end"/>
            </w:r>
          </w:hyperlink>
        </w:p>
        <w:p w14:paraId="738FCD4E" w14:textId="77777777" w:rsidR="008B22A1" w:rsidRPr="008B22A1" w:rsidRDefault="002E5B10">
          <w:pPr>
            <w:pStyle w:val="14"/>
            <w:tabs>
              <w:tab w:val="right" w:leader="dot" w:pos="9345"/>
            </w:tabs>
            <w:rPr>
              <w:rFonts w:eastAsiaTheme="minorEastAsia"/>
              <w:noProof/>
              <w:lang w:eastAsia="ru-RU"/>
            </w:rPr>
          </w:pPr>
          <w:hyperlink w:anchor="_Toc148363352" w:history="1">
            <w:r w:rsidR="008B22A1" w:rsidRPr="008B22A1">
              <w:rPr>
                <w:rStyle w:val="a6"/>
                <w:rFonts w:eastAsia="Times New Roman"/>
                <w:noProof/>
              </w:rPr>
              <w:t>РАЗДЕЛ 2. СУЩЕСТВУЮЩИЕ И ПЕРСПЕКТИВНЫЕ БАЛАНСЫ ТЕПЛОВОЙ МОЩНОСТИ ИСТОЧНИКОВ ТЕПЛОВОЙ ЭНЕРГИИ И ТЕПЛОВОЙ НАГРУЗКИ ПОТРЕБИТЕЛЕЙ</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_Toc148363352 \h </w:instrText>
            </w:r>
            <w:r w:rsidR="00B14DB0" w:rsidRPr="008B22A1">
              <w:rPr>
                <w:noProof/>
                <w:webHidden/>
              </w:rPr>
            </w:r>
            <w:r w:rsidR="00B14DB0" w:rsidRPr="008B22A1">
              <w:rPr>
                <w:noProof/>
                <w:webHidden/>
              </w:rPr>
              <w:fldChar w:fldCharType="separate"/>
            </w:r>
            <w:r w:rsidR="006A0EEA">
              <w:rPr>
                <w:noProof/>
                <w:webHidden/>
              </w:rPr>
              <w:t>11</w:t>
            </w:r>
            <w:r w:rsidR="00B14DB0" w:rsidRPr="008B22A1">
              <w:rPr>
                <w:noProof/>
                <w:webHidden/>
              </w:rPr>
              <w:fldChar w:fldCharType="end"/>
            </w:r>
          </w:hyperlink>
        </w:p>
        <w:p w14:paraId="6EC42770" w14:textId="77777777" w:rsidR="008B22A1" w:rsidRPr="008B22A1" w:rsidRDefault="002E5B10">
          <w:pPr>
            <w:pStyle w:val="22"/>
            <w:tabs>
              <w:tab w:val="right" w:leader="dot" w:pos="9345"/>
            </w:tabs>
            <w:rPr>
              <w:rFonts w:eastAsiaTheme="minorEastAsia"/>
              <w:noProof/>
              <w:lang w:eastAsia="ru-RU"/>
            </w:rPr>
          </w:pPr>
          <w:hyperlink w:anchor="_Toc148363353" w:history="1">
            <w:r w:rsidR="008B22A1" w:rsidRPr="008B22A1">
              <w:rPr>
                <w:rStyle w:val="a6"/>
                <w:rFonts w:eastAsia="Times New Roman" w:cs="Times New Roman"/>
                <w:bCs/>
                <w:noProof/>
                <w:lang w:eastAsia="ru-RU"/>
              </w:rPr>
              <w:t>Часть 1. Описание существующих и перспективных зон действия систем теплоснабжения и источников тепловой энергии</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_Toc148363353 \h </w:instrText>
            </w:r>
            <w:r w:rsidR="00B14DB0" w:rsidRPr="008B22A1">
              <w:rPr>
                <w:noProof/>
                <w:webHidden/>
              </w:rPr>
            </w:r>
            <w:r w:rsidR="00B14DB0" w:rsidRPr="008B22A1">
              <w:rPr>
                <w:noProof/>
                <w:webHidden/>
              </w:rPr>
              <w:fldChar w:fldCharType="separate"/>
            </w:r>
            <w:r w:rsidR="006A0EEA">
              <w:rPr>
                <w:noProof/>
                <w:webHidden/>
              </w:rPr>
              <w:t>11</w:t>
            </w:r>
            <w:r w:rsidR="00B14DB0" w:rsidRPr="008B22A1">
              <w:rPr>
                <w:noProof/>
                <w:webHidden/>
              </w:rPr>
              <w:fldChar w:fldCharType="end"/>
            </w:r>
          </w:hyperlink>
        </w:p>
        <w:p w14:paraId="7629E87F" w14:textId="77777777" w:rsidR="008B22A1" w:rsidRPr="008B22A1" w:rsidRDefault="002E5B10">
          <w:pPr>
            <w:pStyle w:val="22"/>
            <w:tabs>
              <w:tab w:val="right" w:leader="dot" w:pos="9345"/>
            </w:tabs>
            <w:rPr>
              <w:rFonts w:eastAsiaTheme="minorEastAsia"/>
              <w:noProof/>
              <w:lang w:eastAsia="ru-RU"/>
            </w:rPr>
          </w:pPr>
          <w:hyperlink w:anchor="_Toc148363354" w:history="1">
            <w:r w:rsidR="008B22A1" w:rsidRPr="008B22A1">
              <w:rPr>
                <w:rStyle w:val="a6"/>
                <w:rFonts w:eastAsia="Times New Roman"/>
                <w:noProof/>
              </w:rPr>
              <w:t>Часть 2.</w:t>
            </w:r>
            <w:r w:rsidR="00700EBF">
              <w:rPr>
                <w:rStyle w:val="a6"/>
                <w:rFonts w:eastAsia="Times New Roman"/>
                <w:noProof/>
              </w:rPr>
              <w:t xml:space="preserve"> </w:t>
            </w:r>
            <w:r w:rsidR="008B22A1" w:rsidRPr="008B22A1">
              <w:rPr>
                <w:rStyle w:val="a6"/>
                <w:rFonts w:eastAsia="Times New Roman"/>
                <w:noProof/>
              </w:rPr>
              <w:t>Описание</w:t>
            </w:r>
            <w:r w:rsidR="00700EBF">
              <w:rPr>
                <w:rStyle w:val="a6"/>
                <w:rFonts w:eastAsia="Times New Roman"/>
                <w:noProof/>
              </w:rPr>
              <w:t xml:space="preserve"> </w:t>
            </w:r>
            <w:r w:rsidR="008B22A1" w:rsidRPr="008B22A1">
              <w:rPr>
                <w:rStyle w:val="a6"/>
                <w:rFonts w:eastAsia="Times New Roman"/>
                <w:noProof/>
              </w:rPr>
              <w:t>существующих</w:t>
            </w:r>
            <w:r w:rsidR="00700EBF">
              <w:rPr>
                <w:rStyle w:val="a6"/>
                <w:rFonts w:eastAsia="Times New Roman"/>
                <w:noProof/>
              </w:rPr>
              <w:t xml:space="preserve"> </w:t>
            </w:r>
            <w:r w:rsidR="008B22A1" w:rsidRPr="008B22A1">
              <w:rPr>
                <w:rStyle w:val="a6"/>
                <w:rFonts w:eastAsia="Times New Roman"/>
                <w:noProof/>
              </w:rPr>
              <w:t>и</w:t>
            </w:r>
            <w:r w:rsidR="00700EBF">
              <w:rPr>
                <w:rStyle w:val="a6"/>
                <w:rFonts w:eastAsia="Times New Roman"/>
                <w:noProof/>
              </w:rPr>
              <w:t xml:space="preserve"> </w:t>
            </w:r>
            <w:r w:rsidR="008B22A1" w:rsidRPr="008B22A1">
              <w:rPr>
                <w:rStyle w:val="a6"/>
                <w:rFonts w:eastAsia="Times New Roman"/>
                <w:noProof/>
              </w:rPr>
              <w:t>перспективных</w:t>
            </w:r>
            <w:r w:rsidR="00700EBF">
              <w:rPr>
                <w:rStyle w:val="a6"/>
                <w:rFonts w:eastAsia="Times New Roman"/>
                <w:noProof/>
              </w:rPr>
              <w:t xml:space="preserve"> </w:t>
            </w:r>
            <w:r w:rsidR="008B22A1" w:rsidRPr="008B22A1">
              <w:rPr>
                <w:rStyle w:val="a6"/>
                <w:rFonts w:eastAsia="Times New Roman"/>
                <w:noProof/>
              </w:rPr>
              <w:t>зон</w:t>
            </w:r>
            <w:r w:rsidR="00700EBF">
              <w:rPr>
                <w:rStyle w:val="a6"/>
                <w:rFonts w:eastAsia="Times New Roman"/>
                <w:noProof/>
              </w:rPr>
              <w:t xml:space="preserve"> </w:t>
            </w:r>
            <w:r w:rsidR="008B22A1" w:rsidRPr="008B22A1">
              <w:rPr>
                <w:rStyle w:val="a6"/>
                <w:rFonts w:eastAsia="Times New Roman"/>
                <w:noProof/>
              </w:rPr>
              <w:t>действия</w:t>
            </w:r>
            <w:r w:rsidR="00700EBF">
              <w:rPr>
                <w:rStyle w:val="a6"/>
                <w:rFonts w:eastAsia="Times New Roman"/>
                <w:noProof/>
              </w:rPr>
              <w:t xml:space="preserve"> </w:t>
            </w:r>
            <w:r w:rsidR="008B22A1" w:rsidRPr="008B22A1">
              <w:rPr>
                <w:rStyle w:val="a6"/>
                <w:rFonts w:eastAsia="Times New Roman"/>
                <w:noProof/>
              </w:rPr>
              <w:t>индивидуальных источников энергии</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_Toc148363354 \h </w:instrText>
            </w:r>
            <w:r w:rsidR="00B14DB0" w:rsidRPr="008B22A1">
              <w:rPr>
                <w:noProof/>
                <w:webHidden/>
              </w:rPr>
            </w:r>
            <w:r w:rsidR="00B14DB0" w:rsidRPr="008B22A1">
              <w:rPr>
                <w:noProof/>
                <w:webHidden/>
              </w:rPr>
              <w:fldChar w:fldCharType="separate"/>
            </w:r>
            <w:r w:rsidR="006A0EEA">
              <w:rPr>
                <w:noProof/>
                <w:webHidden/>
              </w:rPr>
              <w:t>11</w:t>
            </w:r>
            <w:r w:rsidR="00B14DB0" w:rsidRPr="008B22A1">
              <w:rPr>
                <w:noProof/>
                <w:webHidden/>
              </w:rPr>
              <w:fldChar w:fldCharType="end"/>
            </w:r>
          </w:hyperlink>
        </w:p>
        <w:p w14:paraId="40C9573C" w14:textId="77777777" w:rsidR="008B22A1" w:rsidRPr="008B22A1" w:rsidRDefault="002E5B10">
          <w:pPr>
            <w:pStyle w:val="22"/>
            <w:tabs>
              <w:tab w:val="right" w:leader="dot" w:pos="9345"/>
            </w:tabs>
            <w:rPr>
              <w:rFonts w:eastAsiaTheme="minorEastAsia"/>
              <w:noProof/>
              <w:lang w:eastAsia="ru-RU"/>
            </w:rPr>
          </w:pPr>
          <w:hyperlink w:anchor="_Toc148363355" w:history="1">
            <w:r w:rsidR="008B22A1" w:rsidRPr="008B22A1">
              <w:rPr>
                <w:rStyle w:val="a6"/>
                <w:rFonts w:eastAsia="Times New Roman"/>
                <w:noProof/>
              </w:rPr>
              <w:t>Часть 3.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_Toc148363355 \h </w:instrText>
            </w:r>
            <w:r w:rsidR="00B14DB0" w:rsidRPr="008B22A1">
              <w:rPr>
                <w:noProof/>
                <w:webHidden/>
              </w:rPr>
            </w:r>
            <w:r w:rsidR="00B14DB0" w:rsidRPr="008B22A1">
              <w:rPr>
                <w:noProof/>
                <w:webHidden/>
              </w:rPr>
              <w:fldChar w:fldCharType="separate"/>
            </w:r>
            <w:r w:rsidR="006A0EEA">
              <w:rPr>
                <w:noProof/>
                <w:webHidden/>
              </w:rPr>
              <w:t>13</w:t>
            </w:r>
            <w:r w:rsidR="00B14DB0" w:rsidRPr="008B22A1">
              <w:rPr>
                <w:noProof/>
                <w:webHidden/>
              </w:rPr>
              <w:fldChar w:fldCharType="end"/>
            </w:r>
          </w:hyperlink>
        </w:p>
        <w:p w14:paraId="07245F75" w14:textId="77777777" w:rsidR="008B22A1" w:rsidRPr="008B22A1" w:rsidRDefault="002E5B10">
          <w:pPr>
            <w:pStyle w:val="22"/>
            <w:tabs>
              <w:tab w:val="right" w:leader="dot" w:pos="9345"/>
            </w:tabs>
            <w:rPr>
              <w:rFonts w:eastAsiaTheme="minorEastAsia"/>
              <w:noProof/>
              <w:lang w:eastAsia="ru-RU"/>
            </w:rPr>
          </w:pPr>
          <w:hyperlink w:anchor="_Toc148363356" w:history="1">
            <w:r w:rsidR="008B22A1" w:rsidRPr="008B22A1">
              <w:rPr>
                <w:rStyle w:val="a6"/>
                <w:rFonts w:eastAsia="Times New Roman"/>
                <w:noProof/>
              </w:rPr>
              <w:t>Часть 4.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_Toc148363356 \h </w:instrText>
            </w:r>
            <w:r w:rsidR="00B14DB0" w:rsidRPr="008B22A1">
              <w:rPr>
                <w:noProof/>
                <w:webHidden/>
              </w:rPr>
            </w:r>
            <w:r w:rsidR="00B14DB0" w:rsidRPr="008B22A1">
              <w:rPr>
                <w:noProof/>
                <w:webHidden/>
              </w:rPr>
              <w:fldChar w:fldCharType="separate"/>
            </w:r>
            <w:r w:rsidR="006A0EEA">
              <w:rPr>
                <w:noProof/>
                <w:webHidden/>
              </w:rPr>
              <w:t>15</w:t>
            </w:r>
            <w:r w:rsidR="00B14DB0" w:rsidRPr="008B22A1">
              <w:rPr>
                <w:noProof/>
                <w:webHidden/>
              </w:rPr>
              <w:fldChar w:fldCharType="end"/>
            </w:r>
          </w:hyperlink>
        </w:p>
        <w:p w14:paraId="196EC9FF" w14:textId="77777777" w:rsidR="008B22A1" w:rsidRPr="008B22A1" w:rsidRDefault="002E5B10">
          <w:pPr>
            <w:pStyle w:val="22"/>
            <w:tabs>
              <w:tab w:val="right" w:leader="dot" w:pos="9345"/>
            </w:tabs>
            <w:rPr>
              <w:rFonts w:eastAsiaTheme="minorEastAsia"/>
              <w:noProof/>
              <w:lang w:eastAsia="ru-RU"/>
            </w:rPr>
          </w:pPr>
          <w:hyperlink w:anchor="_Toc148363357" w:history="1">
            <w:r w:rsidR="008B22A1" w:rsidRPr="008B22A1">
              <w:rPr>
                <w:rStyle w:val="a6"/>
                <w:rFonts w:eastAsia="Times New Roman"/>
                <w:noProof/>
              </w:rPr>
              <w:t>Часть 5. Радиус эффективного теплоснабжения, определяемый в соответствии с методическими указаниями по разработке схем теплоснабжения</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_Toc148363357 \h </w:instrText>
            </w:r>
            <w:r w:rsidR="00B14DB0" w:rsidRPr="008B22A1">
              <w:rPr>
                <w:noProof/>
                <w:webHidden/>
              </w:rPr>
            </w:r>
            <w:r w:rsidR="00B14DB0" w:rsidRPr="008B22A1">
              <w:rPr>
                <w:noProof/>
                <w:webHidden/>
              </w:rPr>
              <w:fldChar w:fldCharType="separate"/>
            </w:r>
            <w:r w:rsidR="006A0EEA">
              <w:rPr>
                <w:noProof/>
                <w:webHidden/>
              </w:rPr>
              <w:t>15</w:t>
            </w:r>
            <w:r w:rsidR="00B14DB0" w:rsidRPr="008B22A1">
              <w:rPr>
                <w:noProof/>
                <w:webHidden/>
              </w:rPr>
              <w:fldChar w:fldCharType="end"/>
            </w:r>
          </w:hyperlink>
        </w:p>
        <w:p w14:paraId="4A4801D8" w14:textId="77777777" w:rsidR="008B22A1" w:rsidRPr="008B22A1" w:rsidRDefault="002E5B10">
          <w:pPr>
            <w:pStyle w:val="22"/>
            <w:tabs>
              <w:tab w:val="right" w:leader="dot" w:pos="9345"/>
            </w:tabs>
            <w:rPr>
              <w:rFonts w:eastAsiaTheme="minorEastAsia"/>
              <w:noProof/>
              <w:lang w:eastAsia="ru-RU"/>
            </w:rPr>
          </w:pPr>
          <w:hyperlink w:anchor="_Toc148363358" w:history="1">
            <w:r w:rsidR="008B22A1" w:rsidRPr="008B22A1">
              <w:rPr>
                <w:rStyle w:val="a6"/>
                <w:rFonts w:eastAsia="Times New Roman"/>
                <w:noProof/>
              </w:rPr>
              <w:t>Часть 6. Перспективные балансы тепловой мощности и тепловой нагрузки в каждой системе теплоснабжения и зоне действия источников тепловой энергии</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_Toc148363358 \h </w:instrText>
            </w:r>
            <w:r w:rsidR="00B14DB0" w:rsidRPr="008B22A1">
              <w:rPr>
                <w:noProof/>
                <w:webHidden/>
              </w:rPr>
            </w:r>
            <w:r w:rsidR="00B14DB0" w:rsidRPr="008B22A1">
              <w:rPr>
                <w:noProof/>
                <w:webHidden/>
              </w:rPr>
              <w:fldChar w:fldCharType="separate"/>
            </w:r>
            <w:r w:rsidR="006A0EEA">
              <w:rPr>
                <w:noProof/>
                <w:webHidden/>
              </w:rPr>
              <w:t>15</w:t>
            </w:r>
            <w:r w:rsidR="00B14DB0" w:rsidRPr="008B22A1">
              <w:rPr>
                <w:noProof/>
                <w:webHidden/>
              </w:rPr>
              <w:fldChar w:fldCharType="end"/>
            </w:r>
          </w:hyperlink>
        </w:p>
        <w:p w14:paraId="477B9CE0" w14:textId="77777777" w:rsidR="008B22A1" w:rsidRPr="008B22A1" w:rsidRDefault="002E5B10">
          <w:pPr>
            <w:pStyle w:val="14"/>
            <w:tabs>
              <w:tab w:val="right" w:leader="dot" w:pos="9345"/>
            </w:tabs>
            <w:rPr>
              <w:rFonts w:eastAsiaTheme="minorEastAsia"/>
              <w:noProof/>
              <w:lang w:eastAsia="ru-RU"/>
            </w:rPr>
          </w:pPr>
          <w:hyperlink w:anchor="_Toc148363359" w:history="1">
            <w:r w:rsidR="008B22A1" w:rsidRPr="008B22A1">
              <w:rPr>
                <w:rStyle w:val="a6"/>
                <w:rFonts w:eastAsia="Times New Roman"/>
                <w:noProof/>
              </w:rPr>
              <w:t>РАЗДЕЛ 3. СУЩЕСТВУЮЩИЕ И ПЕРСПЕКТИВНЫЕ БАЛАНСЫ ТЕПЛОНОСИТЕЛЯ</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_Toc148363359 \h </w:instrText>
            </w:r>
            <w:r w:rsidR="00B14DB0" w:rsidRPr="008B22A1">
              <w:rPr>
                <w:noProof/>
                <w:webHidden/>
              </w:rPr>
            </w:r>
            <w:r w:rsidR="00B14DB0" w:rsidRPr="008B22A1">
              <w:rPr>
                <w:noProof/>
                <w:webHidden/>
              </w:rPr>
              <w:fldChar w:fldCharType="separate"/>
            </w:r>
            <w:r w:rsidR="006A0EEA">
              <w:rPr>
                <w:noProof/>
                <w:webHidden/>
              </w:rPr>
              <w:t>17</w:t>
            </w:r>
            <w:r w:rsidR="00B14DB0" w:rsidRPr="008B22A1">
              <w:rPr>
                <w:noProof/>
                <w:webHidden/>
              </w:rPr>
              <w:fldChar w:fldCharType="end"/>
            </w:r>
          </w:hyperlink>
        </w:p>
        <w:p w14:paraId="6C3E1C4F" w14:textId="77777777" w:rsidR="008B22A1" w:rsidRPr="008B22A1" w:rsidRDefault="002E5B10">
          <w:pPr>
            <w:pStyle w:val="22"/>
            <w:tabs>
              <w:tab w:val="right" w:leader="dot" w:pos="9345"/>
            </w:tabs>
            <w:rPr>
              <w:rFonts w:eastAsiaTheme="minorEastAsia"/>
              <w:noProof/>
              <w:lang w:eastAsia="ru-RU"/>
            </w:rPr>
          </w:pPr>
          <w:hyperlink w:anchor="_Toc148363360" w:history="1">
            <w:r w:rsidR="008B22A1" w:rsidRPr="008B22A1">
              <w:rPr>
                <w:rStyle w:val="a6"/>
                <w:rFonts w:eastAsia="Times New Roman"/>
                <w:noProof/>
              </w:rPr>
              <w:t>Часть 1.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_Toc148363360 \h </w:instrText>
            </w:r>
            <w:r w:rsidR="00B14DB0" w:rsidRPr="008B22A1">
              <w:rPr>
                <w:noProof/>
                <w:webHidden/>
              </w:rPr>
            </w:r>
            <w:r w:rsidR="00B14DB0" w:rsidRPr="008B22A1">
              <w:rPr>
                <w:noProof/>
                <w:webHidden/>
              </w:rPr>
              <w:fldChar w:fldCharType="separate"/>
            </w:r>
            <w:r w:rsidR="006A0EEA">
              <w:rPr>
                <w:noProof/>
                <w:webHidden/>
              </w:rPr>
              <w:t>17</w:t>
            </w:r>
            <w:r w:rsidR="00B14DB0" w:rsidRPr="008B22A1">
              <w:rPr>
                <w:noProof/>
                <w:webHidden/>
              </w:rPr>
              <w:fldChar w:fldCharType="end"/>
            </w:r>
          </w:hyperlink>
        </w:p>
        <w:p w14:paraId="25D0E1DC" w14:textId="77777777" w:rsidR="008B22A1" w:rsidRPr="008B22A1" w:rsidRDefault="002E5B10">
          <w:pPr>
            <w:pStyle w:val="22"/>
            <w:tabs>
              <w:tab w:val="right" w:leader="dot" w:pos="9345"/>
            </w:tabs>
            <w:rPr>
              <w:rFonts w:eastAsiaTheme="minorEastAsia"/>
              <w:noProof/>
              <w:lang w:eastAsia="ru-RU"/>
            </w:rPr>
          </w:pPr>
          <w:hyperlink w:anchor="_Toc148363361" w:history="1">
            <w:r w:rsidR="008B22A1" w:rsidRPr="008B22A1">
              <w:rPr>
                <w:rStyle w:val="a6"/>
                <w:rFonts w:eastAsia="Times New Roman"/>
                <w:noProof/>
              </w:rPr>
              <w:t>Часть 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_Toc148363361 \h </w:instrText>
            </w:r>
            <w:r w:rsidR="00B14DB0" w:rsidRPr="008B22A1">
              <w:rPr>
                <w:noProof/>
                <w:webHidden/>
              </w:rPr>
            </w:r>
            <w:r w:rsidR="00B14DB0" w:rsidRPr="008B22A1">
              <w:rPr>
                <w:noProof/>
                <w:webHidden/>
              </w:rPr>
              <w:fldChar w:fldCharType="separate"/>
            </w:r>
            <w:r w:rsidR="006A0EEA">
              <w:rPr>
                <w:noProof/>
                <w:webHidden/>
              </w:rPr>
              <w:t>18</w:t>
            </w:r>
            <w:r w:rsidR="00B14DB0" w:rsidRPr="008B22A1">
              <w:rPr>
                <w:noProof/>
                <w:webHidden/>
              </w:rPr>
              <w:fldChar w:fldCharType="end"/>
            </w:r>
          </w:hyperlink>
        </w:p>
        <w:p w14:paraId="597582C5" w14:textId="77777777" w:rsidR="008B22A1" w:rsidRPr="008B22A1" w:rsidRDefault="002E5B10">
          <w:pPr>
            <w:pStyle w:val="14"/>
            <w:tabs>
              <w:tab w:val="right" w:leader="dot" w:pos="9345"/>
            </w:tabs>
            <w:rPr>
              <w:rFonts w:eastAsiaTheme="minorEastAsia"/>
              <w:noProof/>
              <w:lang w:eastAsia="ru-RU"/>
            </w:rPr>
          </w:pPr>
          <w:hyperlink w:anchor="_Toc148363362" w:history="1">
            <w:r w:rsidR="008B22A1" w:rsidRPr="008B22A1">
              <w:rPr>
                <w:rStyle w:val="a6"/>
                <w:rFonts w:eastAsia="Times New Roman"/>
                <w:noProof/>
              </w:rPr>
              <w:t>РАЗДЕЛ 4. ОСНОВНЫЕ ПОЛОЖЕНИЯ МАСТЕР-ПЛАНА РАЗВИТИЯ СИСТЕМ ТЕПЛОСНАБЖЕНИЯ ПОСЕЛЕНИЯ, ГОРОДСКОГО ОКРУГА, ГОРОДА ФЕДЕРАЛЬНОГО ЗНАЧЕНИЯ</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_Toc148363362 \h </w:instrText>
            </w:r>
            <w:r w:rsidR="00B14DB0" w:rsidRPr="008B22A1">
              <w:rPr>
                <w:noProof/>
                <w:webHidden/>
              </w:rPr>
            </w:r>
            <w:r w:rsidR="00B14DB0" w:rsidRPr="008B22A1">
              <w:rPr>
                <w:noProof/>
                <w:webHidden/>
              </w:rPr>
              <w:fldChar w:fldCharType="separate"/>
            </w:r>
            <w:r w:rsidR="006A0EEA">
              <w:rPr>
                <w:noProof/>
                <w:webHidden/>
              </w:rPr>
              <w:t>19</w:t>
            </w:r>
            <w:r w:rsidR="00B14DB0" w:rsidRPr="008B22A1">
              <w:rPr>
                <w:noProof/>
                <w:webHidden/>
              </w:rPr>
              <w:fldChar w:fldCharType="end"/>
            </w:r>
          </w:hyperlink>
        </w:p>
        <w:p w14:paraId="0C26B535" w14:textId="77777777" w:rsidR="008B22A1" w:rsidRPr="008B22A1" w:rsidRDefault="002E5B10">
          <w:pPr>
            <w:pStyle w:val="22"/>
            <w:tabs>
              <w:tab w:val="right" w:leader="dot" w:pos="9345"/>
            </w:tabs>
            <w:rPr>
              <w:rFonts w:eastAsiaTheme="minorEastAsia"/>
              <w:noProof/>
              <w:lang w:eastAsia="ru-RU"/>
            </w:rPr>
          </w:pPr>
          <w:hyperlink w:anchor="_Toc148363363" w:history="1">
            <w:r w:rsidR="008B22A1" w:rsidRPr="008B22A1">
              <w:rPr>
                <w:rStyle w:val="a6"/>
                <w:rFonts w:eastAsia="Times New Roman"/>
                <w:noProof/>
              </w:rPr>
              <w:t>Часть 1. Описание сценариев развития теплоснабжения поселения, городского округа, города федерального значения</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_Toc148363363 \h </w:instrText>
            </w:r>
            <w:r w:rsidR="00B14DB0" w:rsidRPr="008B22A1">
              <w:rPr>
                <w:noProof/>
                <w:webHidden/>
              </w:rPr>
            </w:r>
            <w:r w:rsidR="00B14DB0" w:rsidRPr="008B22A1">
              <w:rPr>
                <w:noProof/>
                <w:webHidden/>
              </w:rPr>
              <w:fldChar w:fldCharType="separate"/>
            </w:r>
            <w:r w:rsidR="006A0EEA">
              <w:rPr>
                <w:noProof/>
                <w:webHidden/>
              </w:rPr>
              <w:t>19</w:t>
            </w:r>
            <w:r w:rsidR="00B14DB0" w:rsidRPr="008B22A1">
              <w:rPr>
                <w:noProof/>
                <w:webHidden/>
              </w:rPr>
              <w:fldChar w:fldCharType="end"/>
            </w:r>
          </w:hyperlink>
        </w:p>
        <w:p w14:paraId="44026C79" w14:textId="77777777" w:rsidR="008B22A1" w:rsidRPr="008B22A1" w:rsidRDefault="002E5B10">
          <w:pPr>
            <w:pStyle w:val="22"/>
            <w:tabs>
              <w:tab w:val="right" w:leader="dot" w:pos="9345"/>
            </w:tabs>
            <w:rPr>
              <w:rFonts w:eastAsiaTheme="minorEastAsia"/>
              <w:noProof/>
              <w:lang w:eastAsia="ru-RU"/>
            </w:rPr>
          </w:pPr>
          <w:hyperlink w:anchor="_Toc148363364" w:history="1">
            <w:r w:rsidR="008B22A1" w:rsidRPr="008B22A1">
              <w:rPr>
                <w:rStyle w:val="a6"/>
                <w:rFonts w:eastAsia="Times New Roman"/>
                <w:noProof/>
              </w:rPr>
              <w:t>Часть 2. Обоснование выбора приоритетного сценария развития теплоснабжения поселения, городского округа, города федерального значения</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_Toc148363364 \h </w:instrText>
            </w:r>
            <w:r w:rsidR="00B14DB0" w:rsidRPr="008B22A1">
              <w:rPr>
                <w:noProof/>
                <w:webHidden/>
              </w:rPr>
            </w:r>
            <w:r w:rsidR="00B14DB0" w:rsidRPr="008B22A1">
              <w:rPr>
                <w:noProof/>
                <w:webHidden/>
              </w:rPr>
              <w:fldChar w:fldCharType="separate"/>
            </w:r>
            <w:r w:rsidR="006A0EEA">
              <w:rPr>
                <w:noProof/>
                <w:webHidden/>
              </w:rPr>
              <w:t>19</w:t>
            </w:r>
            <w:r w:rsidR="00B14DB0" w:rsidRPr="008B22A1">
              <w:rPr>
                <w:noProof/>
                <w:webHidden/>
              </w:rPr>
              <w:fldChar w:fldCharType="end"/>
            </w:r>
          </w:hyperlink>
        </w:p>
        <w:p w14:paraId="2C083CF8" w14:textId="77777777" w:rsidR="008B22A1" w:rsidRPr="008B22A1" w:rsidRDefault="002E5B10">
          <w:pPr>
            <w:pStyle w:val="14"/>
            <w:tabs>
              <w:tab w:val="right" w:leader="dot" w:pos="9345"/>
            </w:tabs>
            <w:rPr>
              <w:rFonts w:eastAsiaTheme="minorEastAsia"/>
              <w:noProof/>
              <w:lang w:eastAsia="ru-RU"/>
            </w:rPr>
          </w:pPr>
          <w:hyperlink w:anchor="_Toc148363365" w:history="1">
            <w:r w:rsidR="008B22A1" w:rsidRPr="008B22A1">
              <w:rPr>
                <w:rStyle w:val="a6"/>
                <w:rFonts w:eastAsia="Times New Roman"/>
                <w:noProof/>
              </w:rPr>
              <w:t>РАЗДЕЛ 5. ПРЕДЛОЖЕНИЯ ПО СТРОИТЕЛЬСТВУ, РЕКОНСТРУКЦИИ, ТЕХНИЧЕСКОМУ ПЕРЕВООРУЖЕНИЮ И (ИЛИ) МОДЕРНИЗАЦИИ ИСТОЧНИКОВ ТЕПЛОВОЙ ЭНЕРГИИ</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_Toc148363365 \h </w:instrText>
            </w:r>
            <w:r w:rsidR="00B14DB0" w:rsidRPr="008B22A1">
              <w:rPr>
                <w:noProof/>
                <w:webHidden/>
              </w:rPr>
            </w:r>
            <w:r w:rsidR="00B14DB0" w:rsidRPr="008B22A1">
              <w:rPr>
                <w:noProof/>
                <w:webHidden/>
              </w:rPr>
              <w:fldChar w:fldCharType="separate"/>
            </w:r>
            <w:r w:rsidR="006A0EEA">
              <w:rPr>
                <w:noProof/>
                <w:webHidden/>
              </w:rPr>
              <w:t>19</w:t>
            </w:r>
            <w:r w:rsidR="00B14DB0" w:rsidRPr="008B22A1">
              <w:rPr>
                <w:noProof/>
                <w:webHidden/>
              </w:rPr>
              <w:fldChar w:fldCharType="end"/>
            </w:r>
          </w:hyperlink>
        </w:p>
        <w:p w14:paraId="5317B5DB" w14:textId="77777777" w:rsidR="008B22A1" w:rsidRPr="008B22A1" w:rsidRDefault="002E5B10">
          <w:pPr>
            <w:pStyle w:val="22"/>
            <w:tabs>
              <w:tab w:val="right" w:leader="dot" w:pos="9345"/>
            </w:tabs>
            <w:rPr>
              <w:rFonts w:eastAsiaTheme="minorEastAsia"/>
              <w:noProof/>
              <w:lang w:eastAsia="ru-RU"/>
            </w:rPr>
          </w:pPr>
          <w:hyperlink w:anchor="_Toc148363366" w:history="1">
            <w:r w:rsidR="008B22A1" w:rsidRPr="008B22A1">
              <w:rPr>
                <w:rStyle w:val="a6"/>
                <w:rFonts w:eastAsia="Times New Roman"/>
                <w:noProof/>
              </w:rPr>
              <w:t>Часть 1.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_Toc148363366 \h </w:instrText>
            </w:r>
            <w:r w:rsidR="00B14DB0" w:rsidRPr="008B22A1">
              <w:rPr>
                <w:noProof/>
                <w:webHidden/>
              </w:rPr>
            </w:r>
            <w:r w:rsidR="00B14DB0" w:rsidRPr="008B22A1">
              <w:rPr>
                <w:noProof/>
                <w:webHidden/>
              </w:rPr>
              <w:fldChar w:fldCharType="separate"/>
            </w:r>
            <w:r w:rsidR="006A0EEA">
              <w:rPr>
                <w:noProof/>
                <w:webHidden/>
              </w:rPr>
              <w:t>19</w:t>
            </w:r>
            <w:r w:rsidR="00B14DB0" w:rsidRPr="008B22A1">
              <w:rPr>
                <w:noProof/>
                <w:webHidden/>
              </w:rPr>
              <w:fldChar w:fldCharType="end"/>
            </w:r>
          </w:hyperlink>
        </w:p>
        <w:p w14:paraId="4FA88280" w14:textId="77777777" w:rsidR="008B22A1" w:rsidRPr="008B22A1" w:rsidRDefault="002E5B10">
          <w:pPr>
            <w:pStyle w:val="22"/>
            <w:tabs>
              <w:tab w:val="right" w:leader="dot" w:pos="9345"/>
            </w:tabs>
            <w:rPr>
              <w:rFonts w:eastAsiaTheme="minorEastAsia"/>
              <w:noProof/>
              <w:lang w:eastAsia="ru-RU"/>
            </w:rPr>
          </w:pPr>
          <w:hyperlink w:anchor="_Toc148363367" w:history="1">
            <w:r w:rsidR="008B22A1" w:rsidRPr="008B22A1">
              <w:rPr>
                <w:rStyle w:val="a6"/>
                <w:rFonts w:eastAsia="Times New Roman"/>
                <w:noProof/>
              </w:rPr>
              <w:t>Часть 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_Toc148363367 \h </w:instrText>
            </w:r>
            <w:r w:rsidR="00B14DB0" w:rsidRPr="008B22A1">
              <w:rPr>
                <w:noProof/>
                <w:webHidden/>
              </w:rPr>
            </w:r>
            <w:r w:rsidR="00B14DB0" w:rsidRPr="008B22A1">
              <w:rPr>
                <w:noProof/>
                <w:webHidden/>
              </w:rPr>
              <w:fldChar w:fldCharType="separate"/>
            </w:r>
            <w:r w:rsidR="006A0EEA">
              <w:rPr>
                <w:noProof/>
                <w:webHidden/>
              </w:rPr>
              <w:t>19</w:t>
            </w:r>
            <w:r w:rsidR="00B14DB0" w:rsidRPr="008B22A1">
              <w:rPr>
                <w:noProof/>
                <w:webHidden/>
              </w:rPr>
              <w:fldChar w:fldCharType="end"/>
            </w:r>
          </w:hyperlink>
        </w:p>
        <w:p w14:paraId="0EA35094" w14:textId="77777777" w:rsidR="008B22A1" w:rsidRPr="008B22A1" w:rsidRDefault="002E5B10">
          <w:pPr>
            <w:pStyle w:val="22"/>
            <w:tabs>
              <w:tab w:val="right" w:leader="dot" w:pos="9345"/>
            </w:tabs>
            <w:rPr>
              <w:rFonts w:eastAsiaTheme="minorEastAsia"/>
              <w:noProof/>
              <w:lang w:eastAsia="ru-RU"/>
            </w:rPr>
          </w:pPr>
          <w:hyperlink w:anchor="_Toc148363368" w:history="1">
            <w:r w:rsidR="008B22A1" w:rsidRPr="008B22A1">
              <w:rPr>
                <w:rStyle w:val="a6"/>
                <w:rFonts w:eastAsia="Times New Roman"/>
                <w:noProof/>
              </w:rPr>
              <w:t>Часть 3.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_Toc148363368 \h </w:instrText>
            </w:r>
            <w:r w:rsidR="00B14DB0" w:rsidRPr="008B22A1">
              <w:rPr>
                <w:noProof/>
                <w:webHidden/>
              </w:rPr>
            </w:r>
            <w:r w:rsidR="00B14DB0" w:rsidRPr="008B22A1">
              <w:rPr>
                <w:noProof/>
                <w:webHidden/>
              </w:rPr>
              <w:fldChar w:fldCharType="separate"/>
            </w:r>
            <w:r w:rsidR="006A0EEA">
              <w:rPr>
                <w:noProof/>
                <w:webHidden/>
              </w:rPr>
              <w:t>19</w:t>
            </w:r>
            <w:r w:rsidR="00B14DB0" w:rsidRPr="008B22A1">
              <w:rPr>
                <w:noProof/>
                <w:webHidden/>
              </w:rPr>
              <w:fldChar w:fldCharType="end"/>
            </w:r>
          </w:hyperlink>
        </w:p>
        <w:p w14:paraId="2A56FCB5" w14:textId="77777777" w:rsidR="008B22A1" w:rsidRPr="008B22A1" w:rsidRDefault="002E5B10">
          <w:pPr>
            <w:pStyle w:val="22"/>
            <w:tabs>
              <w:tab w:val="right" w:leader="dot" w:pos="9345"/>
            </w:tabs>
            <w:rPr>
              <w:rFonts w:eastAsiaTheme="minorEastAsia"/>
              <w:noProof/>
              <w:lang w:eastAsia="ru-RU"/>
            </w:rPr>
          </w:pPr>
          <w:hyperlink w:anchor="_Toc148363369" w:history="1">
            <w:r w:rsidR="008B22A1" w:rsidRPr="008B22A1">
              <w:rPr>
                <w:rStyle w:val="a6"/>
                <w:rFonts w:eastAsia="Times New Roman"/>
                <w:noProof/>
              </w:rPr>
              <w:t>Часть 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_Toc148363369 \h </w:instrText>
            </w:r>
            <w:r w:rsidR="00B14DB0" w:rsidRPr="008B22A1">
              <w:rPr>
                <w:noProof/>
                <w:webHidden/>
              </w:rPr>
            </w:r>
            <w:r w:rsidR="00B14DB0" w:rsidRPr="008B22A1">
              <w:rPr>
                <w:noProof/>
                <w:webHidden/>
              </w:rPr>
              <w:fldChar w:fldCharType="separate"/>
            </w:r>
            <w:r w:rsidR="006A0EEA">
              <w:rPr>
                <w:noProof/>
                <w:webHidden/>
              </w:rPr>
              <w:t>20</w:t>
            </w:r>
            <w:r w:rsidR="00B14DB0" w:rsidRPr="008B22A1">
              <w:rPr>
                <w:noProof/>
                <w:webHidden/>
              </w:rPr>
              <w:fldChar w:fldCharType="end"/>
            </w:r>
          </w:hyperlink>
        </w:p>
        <w:p w14:paraId="66297568" w14:textId="77777777" w:rsidR="008B22A1" w:rsidRPr="008B22A1" w:rsidRDefault="002E5B10">
          <w:pPr>
            <w:pStyle w:val="22"/>
            <w:tabs>
              <w:tab w:val="right" w:leader="dot" w:pos="9345"/>
            </w:tabs>
            <w:rPr>
              <w:rFonts w:eastAsiaTheme="minorEastAsia"/>
              <w:noProof/>
              <w:lang w:eastAsia="ru-RU"/>
            </w:rPr>
          </w:pPr>
          <w:hyperlink w:anchor="_Toc148363370" w:history="1">
            <w:r w:rsidR="008B22A1" w:rsidRPr="008B22A1">
              <w:rPr>
                <w:rStyle w:val="a6"/>
                <w:rFonts w:eastAsia="Times New Roman"/>
                <w:noProof/>
              </w:rPr>
              <w:t>Часть 5.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_Toc148363370 \h </w:instrText>
            </w:r>
            <w:r w:rsidR="00B14DB0" w:rsidRPr="008B22A1">
              <w:rPr>
                <w:noProof/>
                <w:webHidden/>
              </w:rPr>
            </w:r>
            <w:r w:rsidR="00B14DB0" w:rsidRPr="008B22A1">
              <w:rPr>
                <w:noProof/>
                <w:webHidden/>
              </w:rPr>
              <w:fldChar w:fldCharType="separate"/>
            </w:r>
            <w:r w:rsidR="006A0EEA">
              <w:rPr>
                <w:noProof/>
                <w:webHidden/>
              </w:rPr>
              <w:t>20</w:t>
            </w:r>
            <w:r w:rsidR="00B14DB0" w:rsidRPr="008B22A1">
              <w:rPr>
                <w:noProof/>
                <w:webHidden/>
              </w:rPr>
              <w:fldChar w:fldCharType="end"/>
            </w:r>
          </w:hyperlink>
        </w:p>
        <w:p w14:paraId="5F8A05D3" w14:textId="77777777" w:rsidR="008B22A1" w:rsidRPr="008B22A1" w:rsidRDefault="002E5B10">
          <w:pPr>
            <w:pStyle w:val="22"/>
            <w:tabs>
              <w:tab w:val="right" w:leader="dot" w:pos="9345"/>
            </w:tabs>
            <w:rPr>
              <w:rFonts w:eastAsiaTheme="minorEastAsia"/>
              <w:noProof/>
              <w:lang w:eastAsia="ru-RU"/>
            </w:rPr>
          </w:pPr>
          <w:hyperlink w:anchor="_Toc148363371" w:history="1">
            <w:r w:rsidR="008B22A1" w:rsidRPr="008B22A1">
              <w:rPr>
                <w:rStyle w:val="a6"/>
                <w:rFonts w:eastAsia="Times New Roman"/>
                <w:noProof/>
              </w:rPr>
              <w:t>Часть 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_Toc148363371 \h </w:instrText>
            </w:r>
            <w:r w:rsidR="00B14DB0" w:rsidRPr="008B22A1">
              <w:rPr>
                <w:noProof/>
                <w:webHidden/>
              </w:rPr>
            </w:r>
            <w:r w:rsidR="00B14DB0" w:rsidRPr="008B22A1">
              <w:rPr>
                <w:noProof/>
                <w:webHidden/>
              </w:rPr>
              <w:fldChar w:fldCharType="separate"/>
            </w:r>
            <w:r w:rsidR="006A0EEA">
              <w:rPr>
                <w:noProof/>
                <w:webHidden/>
              </w:rPr>
              <w:t>20</w:t>
            </w:r>
            <w:r w:rsidR="00B14DB0" w:rsidRPr="008B22A1">
              <w:rPr>
                <w:noProof/>
                <w:webHidden/>
              </w:rPr>
              <w:fldChar w:fldCharType="end"/>
            </w:r>
          </w:hyperlink>
        </w:p>
        <w:p w14:paraId="4D0E50D5" w14:textId="77777777" w:rsidR="008B22A1" w:rsidRPr="008B22A1" w:rsidRDefault="002E5B10">
          <w:pPr>
            <w:pStyle w:val="22"/>
            <w:tabs>
              <w:tab w:val="right" w:leader="dot" w:pos="9345"/>
            </w:tabs>
            <w:rPr>
              <w:rFonts w:eastAsiaTheme="minorEastAsia"/>
              <w:noProof/>
              <w:lang w:eastAsia="ru-RU"/>
            </w:rPr>
          </w:pPr>
          <w:hyperlink w:anchor="_Toc148363372" w:history="1">
            <w:r w:rsidR="008B22A1" w:rsidRPr="008B22A1">
              <w:rPr>
                <w:rStyle w:val="a6"/>
                <w:rFonts w:eastAsia="Times New Roman"/>
                <w:noProof/>
              </w:rPr>
              <w:t>Часть 7. 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_Toc148363372 \h </w:instrText>
            </w:r>
            <w:r w:rsidR="00B14DB0" w:rsidRPr="008B22A1">
              <w:rPr>
                <w:noProof/>
                <w:webHidden/>
              </w:rPr>
            </w:r>
            <w:r w:rsidR="00B14DB0" w:rsidRPr="008B22A1">
              <w:rPr>
                <w:noProof/>
                <w:webHidden/>
              </w:rPr>
              <w:fldChar w:fldCharType="separate"/>
            </w:r>
            <w:r w:rsidR="006A0EEA">
              <w:rPr>
                <w:noProof/>
                <w:webHidden/>
              </w:rPr>
              <w:t>20</w:t>
            </w:r>
            <w:r w:rsidR="00B14DB0" w:rsidRPr="008B22A1">
              <w:rPr>
                <w:noProof/>
                <w:webHidden/>
              </w:rPr>
              <w:fldChar w:fldCharType="end"/>
            </w:r>
          </w:hyperlink>
        </w:p>
        <w:p w14:paraId="393FEBC6" w14:textId="77777777" w:rsidR="008B22A1" w:rsidRPr="008B22A1" w:rsidRDefault="002E5B10">
          <w:pPr>
            <w:pStyle w:val="22"/>
            <w:tabs>
              <w:tab w:val="right" w:leader="dot" w:pos="9345"/>
            </w:tabs>
            <w:rPr>
              <w:rFonts w:eastAsiaTheme="minorEastAsia"/>
              <w:noProof/>
              <w:lang w:eastAsia="ru-RU"/>
            </w:rPr>
          </w:pPr>
          <w:hyperlink w:anchor="_Toc148363373" w:history="1">
            <w:r w:rsidR="008B22A1" w:rsidRPr="008B22A1">
              <w:rPr>
                <w:rStyle w:val="a6"/>
                <w:rFonts w:eastAsia="Times New Roman"/>
                <w:noProof/>
              </w:rPr>
              <w:t>Часть 8.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_Toc148363373 \h </w:instrText>
            </w:r>
            <w:r w:rsidR="00B14DB0" w:rsidRPr="008B22A1">
              <w:rPr>
                <w:noProof/>
                <w:webHidden/>
              </w:rPr>
            </w:r>
            <w:r w:rsidR="00B14DB0" w:rsidRPr="008B22A1">
              <w:rPr>
                <w:noProof/>
                <w:webHidden/>
              </w:rPr>
              <w:fldChar w:fldCharType="separate"/>
            </w:r>
            <w:r w:rsidR="006A0EEA">
              <w:rPr>
                <w:noProof/>
                <w:webHidden/>
              </w:rPr>
              <w:t>20</w:t>
            </w:r>
            <w:r w:rsidR="00B14DB0" w:rsidRPr="008B22A1">
              <w:rPr>
                <w:noProof/>
                <w:webHidden/>
              </w:rPr>
              <w:fldChar w:fldCharType="end"/>
            </w:r>
          </w:hyperlink>
        </w:p>
        <w:p w14:paraId="6444D016" w14:textId="77777777" w:rsidR="008B22A1" w:rsidRPr="008B22A1" w:rsidRDefault="002E5B10">
          <w:pPr>
            <w:pStyle w:val="22"/>
            <w:tabs>
              <w:tab w:val="right" w:leader="dot" w:pos="9345"/>
            </w:tabs>
            <w:rPr>
              <w:rFonts w:eastAsiaTheme="minorEastAsia"/>
              <w:noProof/>
              <w:lang w:eastAsia="ru-RU"/>
            </w:rPr>
          </w:pPr>
          <w:hyperlink w:anchor="_Toc148363374" w:history="1">
            <w:r w:rsidR="008B22A1" w:rsidRPr="008B22A1">
              <w:rPr>
                <w:rStyle w:val="a6"/>
                <w:rFonts w:eastAsia="Times New Roman"/>
                <w:noProof/>
              </w:rPr>
              <w:t>Часть 9.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_Toc148363374 \h </w:instrText>
            </w:r>
            <w:r w:rsidR="00B14DB0" w:rsidRPr="008B22A1">
              <w:rPr>
                <w:noProof/>
                <w:webHidden/>
              </w:rPr>
            </w:r>
            <w:r w:rsidR="00B14DB0" w:rsidRPr="008B22A1">
              <w:rPr>
                <w:noProof/>
                <w:webHidden/>
              </w:rPr>
              <w:fldChar w:fldCharType="separate"/>
            </w:r>
            <w:r w:rsidR="006A0EEA">
              <w:rPr>
                <w:noProof/>
                <w:webHidden/>
              </w:rPr>
              <w:t>21</w:t>
            </w:r>
            <w:r w:rsidR="00B14DB0" w:rsidRPr="008B22A1">
              <w:rPr>
                <w:noProof/>
                <w:webHidden/>
              </w:rPr>
              <w:fldChar w:fldCharType="end"/>
            </w:r>
          </w:hyperlink>
        </w:p>
        <w:p w14:paraId="3EEFCEEF" w14:textId="77777777" w:rsidR="008B22A1" w:rsidRPr="008B22A1" w:rsidRDefault="002E5B10">
          <w:pPr>
            <w:pStyle w:val="22"/>
            <w:tabs>
              <w:tab w:val="right" w:leader="dot" w:pos="9345"/>
            </w:tabs>
            <w:rPr>
              <w:rFonts w:eastAsiaTheme="minorEastAsia"/>
              <w:noProof/>
              <w:lang w:eastAsia="ru-RU"/>
            </w:rPr>
          </w:pPr>
          <w:hyperlink w:anchor="_Toc148363375" w:history="1">
            <w:r w:rsidR="008B22A1" w:rsidRPr="008B22A1">
              <w:rPr>
                <w:rStyle w:val="a6"/>
                <w:rFonts w:eastAsia="Times New Roman"/>
                <w:noProof/>
              </w:rPr>
              <w:t>Часть 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_Toc148363375 \h </w:instrText>
            </w:r>
            <w:r w:rsidR="00B14DB0" w:rsidRPr="008B22A1">
              <w:rPr>
                <w:noProof/>
                <w:webHidden/>
              </w:rPr>
            </w:r>
            <w:r w:rsidR="00B14DB0" w:rsidRPr="008B22A1">
              <w:rPr>
                <w:noProof/>
                <w:webHidden/>
              </w:rPr>
              <w:fldChar w:fldCharType="separate"/>
            </w:r>
            <w:r w:rsidR="006A0EEA">
              <w:rPr>
                <w:noProof/>
                <w:webHidden/>
              </w:rPr>
              <w:t>21</w:t>
            </w:r>
            <w:r w:rsidR="00B14DB0" w:rsidRPr="008B22A1">
              <w:rPr>
                <w:noProof/>
                <w:webHidden/>
              </w:rPr>
              <w:fldChar w:fldCharType="end"/>
            </w:r>
          </w:hyperlink>
        </w:p>
        <w:p w14:paraId="10E272BB" w14:textId="77777777" w:rsidR="008B22A1" w:rsidRPr="008B22A1" w:rsidRDefault="002E5B10">
          <w:pPr>
            <w:pStyle w:val="14"/>
            <w:tabs>
              <w:tab w:val="right" w:leader="dot" w:pos="9345"/>
            </w:tabs>
            <w:rPr>
              <w:rFonts w:eastAsiaTheme="minorEastAsia"/>
              <w:noProof/>
              <w:lang w:eastAsia="ru-RU"/>
            </w:rPr>
          </w:pPr>
          <w:hyperlink w:anchor="_Toc148363376" w:history="1">
            <w:r w:rsidR="008B22A1" w:rsidRPr="008B22A1">
              <w:rPr>
                <w:rStyle w:val="a6"/>
                <w:rFonts w:eastAsia="Times New Roman"/>
                <w:noProof/>
              </w:rPr>
              <w:t>РАЗДЕЛ 6. ПРЕДЛОЖЕНИЯ ПО СТРОИТЕЛЬСТВУ, РЕКОНСТРУКЦИИ И (ИЛИ) МОДЕРНИЗАЦИИ ТЕПЛОВЫХ СЕТЕЙ</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_Toc148363376 \h </w:instrText>
            </w:r>
            <w:r w:rsidR="00B14DB0" w:rsidRPr="008B22A1">
              <w:rPr>
                <w:noProof/>
                <w:webHidden/>
              </w:rPr>
            </w:r>
            <w:r w:rsidR="00B14DB0" w:rsidRPr="008B22A1">
              <w:rPr>
                <w:noProof/>
                <w:webHidden/>
              </w:rPr>
              <w:fldChar w:fldCharType="separate"/>
            </w:r>
            <w:r w:rsidR="006A0EEA">
              <w:rPr>
                <w:noProof/>
                <w:webHidden/>
              </w:rPr>
              <w:t>22</w:t>
            </w:r>
            <w:r w:rsidR="00B14DB0" w:rsidRPr="008B22A1">
              <w:rPr>
                <w:noProof/>
                <w:webHidden/>
              </w:rPr>
              <w:fldChar w:fldCharType="end"/>
            </w:r>
          </w:hyperlink>
        </w:p>
        <w:p w14:paraId="5A58237C" w14:textId="77777777" w:rsidR="008B22A1" w:rsidRPr="008B22A1" w:rsidRDefault="002E5B10">
          <w:pPr>
            <w:pStyle w:val="22"/>
            <w:tabs>
              <w:tab w:val="right" w:leader="dot" w:pos="9345"/>
            </w:tabs>
            <w:rPr>
              <w:rFonts w:eastAsiaTheme="minorEastAsia"/>
              <w:noProof/>
              <w:lang w:eastAsia="ru-RU"/>
            </w:rPr>
          </w:pPr>
          <w:hyperlink w:anchor="_Toc148363377" w:history="1">
            <w:r w:rsidR="008B22A1" w:rsidRPr="008B22A1">
              <w:rPr>
                <w:rStyle w:val="a6"/>
                <w:rFonts w:eastAsia="Times New Roman"/>
                <w:noProof/>
              </w:rPr>
              <w:t>Часть 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_Toc148363377 \h </w:instrText>
            </w:r>
            <w:r w:rsidR="00B14DB0" w:rsidRPr="008B22A1">
              <w:rPr>
                <w:noProof/>
                <w:webHidden/>
              </w:rPr>
            </w:r>
            <w:r w:rsidR="00B14DB0" w:rsidRPr="008B22A1">
              <w:rPr>
                <w:noProof/>
                <w:webHidden/>
              </w:rPr>
              <w:fldChar w:fldCharType="separate"/>
            </w:r>
            <w:r w:rsidR="006A0EEA">
              <w:rPr>
                <w:noProof/>
                <w:webHidden/>
              </w:rPr>
              <w:t>22</w:t>
            </w:r>
            <w:r w:rsidR="00B14DB0" w:rsidRPr="008B22A1">
              <w:rPr>
                <w:noProof/>
                <w:webHidden/>
              </w:rPr>
              <w:fldChar w:fldCharType="end"/>
            </w:r>
          </w:hyperlink>
        </w:p>
        <w:p w14:paraId="025624B1" w14:textId="77777777" w:rsidR="008B22A1" w:rsidRPr="008B22A1" w:rsidRDefault="002E5B10">
          <w:pPr>
            <w:pStyle w:val="22"/>
            <w:tabs>
              <w:tab w:val="right" w:leader="dot" w:pos="9345"/>
            </w:tabs>
            <w:rPr>
              <w:rFonts w:eastAsiaTheme="minorEastAsia"/>
              <w:noProof/>
              <w:lang w:eastAsia="ru-RU"/>
            </w:rPr>
          </w:pPr>
          <w:hyperlink w:anchor="_Toc148363378" w:history="1">
            <w:r w:rsidR="008B22A1" w:rsidRPr="008B22A1">
              <w:rPr>
                <w:rStyle w:val="a6"/>
                <w:rFonts w:eastAsia="Times New Roman"/>
                <w:noProof/>
              </w:rPr>
              <w:t>Часть 2. 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_Toc148363378 \h </w:instrText>
            </w:r>
            <w:r w:rsidR="00B14DB0" w:rsidRPr="008B22A1">
              <w:rPr>
                <w:noProof/>
                <w:webHidden/>
              </w:rPr>
            </w:r>
            <w:r w:rsidR="00B14DB0" w:rsidRPr="008B22A1">
              <w:rPr>
                <w:noProof/>
                <w:webHidden/>
              </w:rPr>
              <w:fldChar w:fldCharType="separate"/>
            </w:r>
            <w:r w:rsidR="006A0EEA">
              <w:rPr>
                <w:noProof/>
                <w:webHidden/>
              </w:rPr>
              <w:t>22</w:t>
            </w:r>
            <w:r w:rsidR="00B14DB0" w:rsidRPr="008B22A1">
              <w:rPr>
                <w:noProof/>
                <w:webHidden/>
              </w:rPr>
              <w:fldChar w:fldCharType="end"/>
            </w:r>
          </w:hyperlink>
        </w:p>
        <w:p w14:paraId="3DCA4935" w14:textId="77777777" w:rsidR="008B22A1" w:rsidRPr="008B22A1" w:rsidRDefault="002E5B10">
          <w:pPr>
            <w:pStyle w:val="22"/>
            <w:tabs>
              <w:tab w:val="right" w:leader="dot" w:pos="9345"/>
            </w:tabs>
            <w:rPr>
              <w:rFonts w:eastAsiaTheme="minorEastAsia"/>
              <w:noProof/>
              <w:lang w:eastAsia="ru-RU"/>
            </w:rPr>
          </w:pPr>
          <w:hyperlink w:anchor="_Toc148363379" w:history="1">
            <w:r w:rsidR="008B22A1" w:rsidRPr="008B22A1">
              <w:rPr>
                <w:rStyle w:val="a6"/>
                <w:rFonts w:eastAsia="Times New Roman"/>
                <w:noProof/>
              </w:rPr>
              <w:t>Часть 3.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_Toc148363379 \h </w:instrText>
            </w:r>
            <w:r w:rsidR="00B14DB0" w:rsidRPr="008B22A1">
              <w:rPr>
                <w:noProof/>
                <w:webHidden/>
              </w:rPr>
            </w:r>
            <w:r w:rsidR="00B14DB0" w:rsidRPr="008B22A1">
              <w:rPr>
                <w:noProof/>
                <w:webHidden/>
              </w:rPr>
              <w:fldChar w:fldCharType="separate"/>
            </w:r>
            <w:r w:rsidR="006A0EEA">
              <w:rPr>
                <w:noProof/>
                <w:webHidden/>
              </w:rPr>
              <w:t>22</w:t>
            </w:r>
            <w:r w:rsidR="00B14DB0" w:rsidRPr="008B22A1">
              <w:rPr>
                <w:noProof/>
                <w:webHidden/>
              </w:rPr>
              <w:fldChar w:fldCharType="end"/>
            </w:r>
          </w:hyperlink>
        </w:p>
        <w:p w14:paraId="146744DC" w14:textId="77777777" w:rsidR="008B22A1" w:rsidRPr="008B22A1" w:rsidRDefault="002E5B10">
          <w:pPr>
            <w:pStyle w:val="22"/>
            <w:tabs>
              <w:tab w:val="right" w:leader="dot" w:pos="9345"/>
            </w:tabs>
            <w:rPr>
              <w:rFonts w:eastAsiaTheme="minorEastAsia"/>
              <w:noProof/>
              <w:lang w:eastAsia="ru-RU"/>
            </w:rPr>
          </w:pPr>
          <w:hyperlink w:anchor="_Toc148363380" w:history="1">
            <w:r w:rsidR="008B22A1" w:rsidRPr="008B22A1">
              <w:rPr>
                <w:rStyle w:val="a6"/>
                <w:rFonts w:eastAsia="Times New Roman"/>
                <w:noProof/>
              </w:rPr>
              <w:t>Часть 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котельной</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_Toc148363380 \h </w:instrText>
            </w:r>
            <w:r w:rsidR="00B14DB0" w:rsidRPr="008B22A1">
              <w:rPr>
                <w:noProof/>
                <w:webHidden/>
              </w:rPr>
            </w:r>
            <w:r w:rsidR="00B14DB0" w:rsidRPr="008B22A1">
              <w:rPr>
                <w:noProof/>
                <w:webHidden/>
              </w:rPr>
              <w:fldChar w:fldCharType="separate"/>
            </w:r>
            <w:r w:rsidR="006A0EEA">
              <w:rPr>
                <w:noProof/>
                <w:webHidden/>
              </w:rPr>
              <w:t>22</w:t>
            </w:r>
            <w:r w:rsidR="00B14DB0" w:rsidRPr="008B22A1">
              <w:rPr>
                <w:noProof/>
                <w:webHidden/>
              </w:rPr>
              <w:fldChar w:fldCharType="end"/>
            </w:r>
          </w:hyperlink>
        </w:p>
        <w:p w14:paraId="58C964CB" w14:textId="77777777" w:rsidR="008B22A1" w:rsidRPr="008B22A1" w:rsidRDefault="002E5B10">
          <w:pPr>
            <w:pStyle w:val="22"/>
            <w:tabs>
              <w:tab w:val="right" w:leader="dot" w:pos="9345"/>
            </w:tabs>
            <w:rPr>
              <w:rFonts w:eastAsiaTheme="minorEastAsia"/>
              <w:noProof/>
              <w:lang w:eastAsia="ru-RU"/>
            </w:rPr>
          </w:pPr>
          <w:hyperlink w:anchor="_Toc148363381" w:history="1">
            <w:r w:rsidR="008B22A1" w:rsidRPr="008B22A1">
              <w:rPr>
                <w:rStyle w:val="a6"/>
                <w:rFonts w:eastAsia="Times New Roman"/>
                <w:noProof/>
              </w:rPr>
              <w:t>Часть 5. Предложения по строительству, реконструкции и (или) модернизации тепловых сетей для обеспечения нормативной надежности теплоснабжения потребителей</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_Toc148363381 \h </w:instrText>
            </w:r>
            <w:r w:rsidR="00B14DB0" w:rsidRPr="008B22A1">
              <w:rPr>
                <w:noProof/>
                <w:webHidden/>
              </w:rPr>
            </w:r>
            <w:r w:rsidR="00B14DB0" w:rsidRPr="008B22A1">
              <w:rPr>
                <w:noProof/>
                <w:webHidden/>
              </w:rPr>
              <w:fldChar w:fldCharType="separate"/>
            </w:r>
            <w:r w:rsidR="006A0EEA">
              <w:rPr>
                <w:noProof/>
                <w:webHidden/>
              </w:rPr>
              <w:t>22</w:t>
            </w:r>
            <w:r w:rsidR="00B14DB0" w:rsidRPr="008B22A1">
              <w:rPr>
                <w:noProof/>
                <w:webHidden/>
              </w:rPr>
              <w:fldChar w:fldCharType="end"/>
            </w:r>
          </w:hyperlink>
        </w:p>
        <w:p w14:paraId="412C946A" w14:textId="77777777" w:rsidR="008B22A1" w:rsidRPr="008B22A1" w:rsidRDefault="002E5B10">
          <w:pPr>
            <w:pStyle w:val="14"/>
            <w:tabs>
              <w:tab w:val="right" w:leader="dot" w:pos="9345"/>
            </w:tabs>
            <w:rPr>
              <w:rFonts w:eastAsiaTheme="minorEastAsia"/>
              <w:noProof/>
              <w:lang w:eastAsia="ru-RU"/>
            </w:rPr>
          </w:pPr>
          <w:hyperlink w:anchor="_Toc148363382" w:history="1">
            <w:r w:rsidR="008B22A1" w:rsidRPr="008B22A1">
              <w:rPr>
                <w:rStyle w:val="a6"/>
                <w:rFonts w:eastAsia="Times New Roman"/>
                <w:noProof/>
              </w:rPr>
              <w:t>РАЗДЕЛ 7. ПРЕДЛОЖЕНИЯ ПО ПЕРЕВОДУ ОТКРЫТЫХ СИСТЕМ ТЕПЛОСНАБЖЕНИЯ (ГОРЯЧЕГО ВОДОСНАБЖЕНИЯ) В ЗАКРЫТЫЕ СИСТЕМЫ ГОРЯЧЕГО ВОДОСНАБЖЕНИЯ</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_Toc148363382 \h </w:instrText>
            </w:r>
            <w:r w:rsidR="00B14DB0" w:rsidRPr="008B22A1">
              <w:rPr>
                <w:noProof/>
                <w:webHidden/>
              </w:rPr>
            </w:r>
            <w:r w:rsidR="00B14DB0" w:rsidRPr="008B22A1">
              <w:rPr>
                <w:noProof/>
                <w:webHidden/>
              </w:rPr>
              <w:fldChar w:fldCharType="separate"/>
            </w:r>
            <w:r w:rsidR="006A0EEA">
              <w:rPr>
                <w:noProof/>
                <w:webHidden/>
              </w:rPr>
              <w:t>23</w:t>
            </w:r>
            <w:r w:rsidR="00B14DB0" w:rsidRPr="008B22A1">
              <w:rPr>
                <w:noProof/>
                <w:webHidden/>
              </w:rPr>
              <w:fldChar w:fldCharType="end"/>
            </w:r>
          </w:hyperlink>
        </w:p>
        <w:p w14:paraId="66468A16" w14:textId="77777777" w:rsidR="008B22A1" w:rsidRPr="008B22A1" w:rsidRDefault="002E5B10">
          <w:pPr>
            <w:pStyle w:val="22"/>
            <w:tabs>
              <w:tab w:val="right" w:leader="dot" w:pos="9345"/>
            </w:tabs>
            <w:rPr>
              <w:rFonts w:eastAsiaTheme="minorEastAsia"/>
              <w:noProof/>
              <w:lang w:eastAsia="ru-RU"/>
            </w:rPr>
          </w:pPr>
          <w:hyperlink w:anchor="_Toc148363383" w:history="1">
            <w:r w:rsidR="008B22A1" w:rsidRPr="008B22A1">
              <w:rPr>
                <w:rStyle w:val="a6"/>
                <w:rFonts w:eastAsia="Times New Roman"/>
                <w:noProof/>
              </w:rPr>
              <w:t>Часть 1.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_Toc148363383 \h </w:instrText>
            </w:r>
            <w:r w:rsidR="00B14DB0" w:rsidRPr="008B22A1">
              <w:rPr>
                <w:noProof/>
                <w:webHidden/>
              </w:rPr>
            </w:r>
            <w:r w:rsidR="00B14DB0" w:rsidRPr="008B22A1">
              <w:rPr>
                <w:noProof/>
                <w:webHidden/>
              </w:rPr>
              <w:fldChar w:fldCharType="separate"/>
            </w:r>
            <w:r w:rsidR="006A0EEA">
              <w:rPr>
                <w:noProof/>
                <w:webHidden/>
              </w:rPr>
              <w:t>23</w:t>
            </w:r>
            <w:r w:rsidR="00B14DB0" w:rsidRPr="008B22A1">
              <w:rPr>
                <w:noProof/>
                <w:webHidden/>
              </w:rPr>
              <w:fldChar w:fldCharType="end"/>
            </w:r>
          </w:hyperlink>
        </w:p>
        <w:p w14:paraId="3B2C5731" w14:textId="77777777" w:rsidR="008B22A1" w:rsidRPr="008B22A1" w:rsidRDefault="002E5B10">
          <w:pPr>
            <w:pStyle w:val="22"/>
            <w:tabs>
              <w:tab w:val="right" w:leader="dot" w:pos="9345"/>
            </w:tabs>
            <w:rPr>
              <w:rFonts w:eastAsiaTheme="minorEastAsia"/>
              <w:noProof/>
              <w:lang w:eastAsia="ru-RU"/>
            </w:rPr>
          </w:pPr>
          <w:hyperlink w:anchor="_Toc148363384" w:history="1">
            <w:r w:rsidR="008B22A1" w:rsidRPr="008B22A1">
              <w:rPr>
                <w:rStyle w:val="a6"/>
                <w:rFonts w:eastAsia="Times New Roman"/>
                <w:noProof/>
              </w:rPr>
              <w:t>Часть 2.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_Toc148363384 \h </w:instrText>
            </w:r>
            <w:r w:rsidR="00B14DB0" w:rsidRPr="008B22A1">
              <w:rPr>
                <w:noProof/>
                <w:webHidden/>
              </w:rPr>
            </w:r>
            <w:r w:rsidR="00B14DB0" w:rsidRPr="008B22A1">
              <w:rPr>
                <w:noProof/>
                <w:webHidden/>
              </w:rPr>
              <w:fldChar w:fldCharType="separate"/>
            </w:r>
            <w:r w:rsidR="006A0EEA">
              <w:rPr>
                <w:noProof/>
                <w:webHidden/>
              </w:rPr>
              <w:t>23</w:t>
            </w:r>
            <w:r w:rsidR="00B14DB0" w:rsidRPr="008B22A1">
              <w:rPr>
                <w:noProof/>
                <w:webHidden/>
              </w:rPr>
              <w:fldChar w:fldCharType="end"/>
            </w:r>
          </w:hyperlink>
        </w:p>
        <w:p w14:paraId="2F19CD8A" w14:textId="77777777" w:rsidR="008B22A1" w:rsidRPr="008B22A1" w:rsidRDefault="002E5B10">
          <w:pPr>
            <w:pStyle w:val="14"/>
            <w:tabs>
              <w:tab w:val="right" w:leader="dot" w:pos="9345"/>
            </w:tabs>
            <w:rPr>
              <w:rFonts w:eastAsiaTheme="minorEastAsia"/>
              <w:noProof/>
              <w:lang w:eastAsia="ru-RU"/>
            </w:rPr>
          </w:pPr>
          <w:hyperlink w:anchor="_Toc148363385" w:history="1">
            <w:r w:rsidR="008B22A1" w:rsidRPr="008B22A1">
              <w:rPr>
                <w:rStyle w:val="a6"/>
                <w:rFonts w:eastAsia="Times New Roman"/>
                <w:noProof/>
              </w:rPr>
              <w:t>РАЗДЕЛ 8. ПЕРСПЕКТИВНЫЕ ТОПЛИВНЫЕ БАЛАНСЫ</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_Toc148363385 \h </w:instrText>
            </w:r>
            <w:r w:rsidR="00B14DB0" w:rsidRPr="008B22A1">
              <w:rPr>
                <w:noProof/>
                <w:webHidden/>
              </w:rPr>
            </w:r>
            <w:r w:rsidR="00B14DB0" w:rsidRPr="008B22A1">
              <w:rPr>
                <w:noProof/>
                <w:webHidden/>
              </w:rPr>
              <w:fldChar w:fldCharType="separate"/>
            </w:r>
            <w:r w:rsidR="006A0EEA">
              <w:rPr>
                <w:noProof/>
                <w:webHidden/>
              </w:rPr>
              <w:t>23</w:t>
            </w:r>
            <w:r w:rsidR="00B14DB0" w:rsidRPr="008B22A1">
              <w:rPr>
                <w:noProof/>
                <w:webHidden/>
              </w:rPr>
              <w:fldChar w:fldCharType="end"/>
            </w:r>
          </w:hyperlink>
        </w:p>
        <w:p w14:paraId="0BEEFFB4" w14:textId="77777777" w:rsidR="008B22A1" w:rsidRPr="008B22A1" w:rsidRDefault="002E5B10">
          <w:pPr>
            <w:pStyle w:val="22"/>
            <w:tabs>
              <w:tab w:val="right" w:leader="dot" w:pos="9345"/>
            </w:tabs>
            <w:rPr>
              <w:rFonts w:eastAsiaTheme="minorEastAsia"/>
              <w:noProof/>
              <w:lang w:eastAsia="ru-RU"/>
            </w:rPr>
          </w:pPr>
          <w:hyperlink w:anchor="_Toc148363386" w:history="1">
            <w:r w:rsidR="008B22A1" w:rsidRPr="008B22A1">
              <w:rPr>
                <w:rStyle w:val="a6"/>
                <w:rFonts w:eastAsia="Times New Roman"/>
                <w:noProof/>
              </w:rPr>
              <w:t>Часть 1. Перспективные топливные балансы для каждого источника тепловой энергии по видам основного, резервного и аварийного топлива на каждом этапе</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_Toc148363386 \h </w:instrText>
            </w:r>
            <w:r w:rsidR="00B14DB0" w:rsidRPr="008B22A1">
              <w:rPr>
                <w:noProof/>
                <w:webHidden/>
              </w:rPr>
            </w:r>
            <w:r w:rsidR="00B14DB0" w:rsidRPr="008B22A1">
              <w:rPr>
                <w:noProof/>
                <w:webHidden/>
              </w:rPr>
              <w:fldChar w:fldCharType="separate"/>
            </w:r>
            <w:r w:rsidR="006A0EEA">
              <w:rPr>
                <w:noProof/>
                <w:webHidden/>
              </w:rPr>
              <w:t>23</w:t>
            </w:r>
            <w:r w:rsidR="00B14DB0" w:rsidRPr="008B22A1">
              <w:rPr>
                <w:noProof/>
                <w:webHidden/>
              </w:rPr>
              <w:fldChar w:fldCharType="end"/>
            </w:r>
          </w:hyperlink>
        </w:p>
        <w:p w14:paraId="6AD44453" w14:textId="77777777" w:rsidR="008B22A1" w:rsidRPr="008B22A1" w:rsidRDefault="002E5B10">
          <w:pPr>
            <w:pStyle w:val="22"/>
            <w:tabs>
              <w:tab w:val="right" w:leader="dot" w:pos="9345"/>
            </w:tabs>
            <w:rPr>
              <w:rFonts w:eastAsiaTheme="minorEastAsia"/>
              <w:noProof/>
              <w:lang w:eastAsia="ru-RU"/>
            </w:rPr>
          </w:pPr>
          <w:hyperlink w:anchor="_Toc148363387" w:history="1">
            <w:r w:rsidR="008B22A1" w:rsidRPr="008B22A1">
              <w:rPr>
                <w:rStyle w:val="a6"/>
                <w:rFonts w:eastAsia="Times New Roman"/>
                <w:noProof/>
              </w:rPr>
              <w:t>Часть 2. Потребляемые источником тепловой энергии виды топлива, включая местные виды топлива, а также используемые возобновляемые источники энергии</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_Toc148363387 \h </w:instrText>
            </w:r>
            <w:r w:rsidR="00B14DB0" w:rsidRPr="008B22A1">
              <w:rPr>
                <w:noProof/>
                <w:webHidden/>
              </w:rPr>
            </w:r>
            <w:r w:rsidR="00B14DB0" w:rsidRPr="008B22A1">
              <w:rPr>
                <w:noProof/>
                <w:webHidden/>
              </w:rPr>
              <w:fldChar w:fldCharType="separate"/>
            </w:r>
            <w:r w:rsidR="006A0EEA">
              <w:rPr>
                <w:noProof/>
                <w:webHidden/>
              </w:rPr>
              <w:t>24</w:t>
            </w:r>
            <w:r w:rsidR="00B14DB0" w:rsidRPr="008B22A1">
              <w:rPr>
                <w:noProof/>
                <w:webHidden/>
              </w:rPr>
              <w:fldChar w:fldCharType="end"/>
            </w:r>
          </w:hyperlink>
        </w:p>
        <w:p w14:paraId="6C4E1D3C" w14:textId="77777777" w:rsidR="008B22A1" w:rsidRPr="008B22A1" w:rsidRDefault="002E5B10">
          <w:pPr>
            <w:pStyle w:val="22"/>
            <w:tabs>
              <w:tab w:val="right" w:leader="dot" w:pos="9345"/>
            </w:tabs>
            <w:rPr>
              <w:rFonts w:eastAsiaTheme="minorEastAsia"/>
              <w:noProof/>
              <w:lang w:eastAsia="ru-RU"/>
            </w:rPr>
          </w:pPr>
          <w:hyperlink w:anchor="_Toc148363388" w:history="1">
            <w:r w:rsidR="008B22A1" w:rsidRPr="008B22A1">
              <w:rPr>
                <w:rStyle w:val="a6"/>
                <w:rFonts w:eastAsia="Times New Roman"/>
                <w:noProof/>
              </w:rPr>
              <w:t xml:space="preserve">Часть 3. </w:t>
            </w:r>
            <w:r w:rsidR="008B22A1" w:rsidRPr="008B22A1">
              <w:rPr>
                <w:rStyle w:val="a6"/>
                <w:noProof/>
              </w:rP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_Toc148363388 \h </w:instrText>
            </w:r>
            <w:r w:rsidR="00B14DB0" w:rsidRPr="008B22A1">
              <w:rPr>
                <w:noProof/>
                <w:webHidden/>
              </w:rPr>
            </w:r>
            <w:r w:rsidR="00B14DB0" w:rsidRPr="008B22A1">
              <w:rPr>
                <w:noProof/>
                <w:webHidden/>
              </w:rPr>
              <w:fldChar w:fldCharType="separate"/>
            </w:r>
            <w:r w:rsidR="006A0EEA">
              <w:rPr>
                <w:noProof/>
                <w:webHidden/>
              </w:rPr>
              <w:t>25</w:t>
            </w:r>
            <w:r w:rsidR="00B14DB0" w:rsidRPr="008B22A1">
              <w:rPr>
                <w:noProof/>
                <w:webHidden/>
              </w:rPr>
              <w:fldChar w:fldCharType="end"/>
            </w:r>
          </w:hyperlink>
        </w:p>
        <w:p w14:paraId="0BC47505" w14:textId="77777777" w:rsidR="008B22A1" w:rsidRPr="008B22A1" w:rsidRDefault="002E5B10">
          <w:pPr>
            <w:pStyle w:val="22"/>
            <w:tabs>
              <w:tab w:val="right" w:leader="dot" w:pos="9345"/>
            </w:tabs>
            <w:rPr>
              <w:rFonts w:eastAsiaTheme="minorEastAsia"/>
              <w:noProof/>
              <w:lang w:eastAsia="ru-RU"/>
            </w:rPr>
          </w:pPr>
          <w:hyperlink w:anchor="_Toc148363389" w:history="1">
            <w:r w:rsidR="008B22A1" w:rsidRPr="008B22A1">
              <w:rPr>
                <w:rStyle w:val="a6"/>
                <w:rFonts w:eastAsia="Times New Roman"/>
                <w:noProof/>
              </w:rPr>
              <w:t>Часть 4.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_Toc148363389 \h </w:instrText>
            </w:r>
            <w:r w:rsidR="00B14DB0" w:rsidRPr="008B22A1">
              <w:rPr>
                <w:noProof/>
                <w:webHidden/>
              </w:rPr>
            </w:r>
            <w:r w:rsidR="00B14DB0" w:rsidRPr="008B22A1">
              <w:rPr>
                <w:noProof/>
                <w:webHidden/>
              </w:rPr>
              <w:fldChar w:fldCharType="separate"/>
            </w:r>
            <w:r w:rsidR="006A0EEA">
              <w:rPr>
                <w:noProof/>
                <w:webHidden/>
              </w:rPr>
              <w:t>25</w:t>
            </w:r>
            <w:r w:rsidR="00B14DB0" w:rsidRPr="008B22A1">
              <w:rPr>
                <w:noProof/>
                <w:webHidden/>
              </w:rPr>
              <w:fldChar w:fldCharType="end"/>
            </w:r>
          </w:hyperlink>
        </w:p>
        <w:p w14:paraId="0AC9FBCA" w14:textId="77777777" w:rsidR="008B22A1" w:rsidRPr="008B22A1" w:rsidRDefault="002E5B10">
          <w:pPr>
            <w:pStyle w:val="22"/>
            <w:tabs>
              <w:tab w:val="right" w:leader="dot" w:pos="9345"/>
            </w:tabs>
            <w:rPr>
              <w:rFonts w:eastAsiaTheme="minorEastAsia"/>
              <w:noProof/>
              <w:lang w:eastAsia="ru-RU"/>
            </w:rPr>
          </w:pPr>
          <w:hyperlink w:anchor="_Toc148363390" w:history="1">
            <w:r w:rsidR="008B22A1" w:rsidRPr="008B22A1">
              <w:rPr>
                <w:rStyle w:val="a6"/>
                <w:rFonts w:eastAsia="Times New Roman"/>
                <w:noProof/>
              </w:rPr>
              <w:t>Часть 5. Приоритетное направление развития топливного баланса поселения, городского округа.</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_Toc148363390 \h </w:instrText>
            </w:r>
            <w:r w:rsidR="00B14DB0" w:rsidRPr="008B22A1">
              <w:rPr>
                <w:noProof/>
                <w:webHidden/>
              </w:rPr>
            </w:r>
            <w:r w:rsidR="00B14DB0" w:rsidRPr="008B22A1">
              <w:rPr>
                <w:noProof/>
                <w:webHidden/>
              </w:rPr>
              <w:fldChar w:fldCharType="separate"/>
            </w:r>
            <w:r w:rsidR="006A0EEA">
              <w:rPr>
                <w:noProof/>
                <w:webHidden/>
              </w:rPr>
              <w:t>25</w:t>
            </w:r>
            <w:r w:rsidR="00B14DB0" w:rsidRPr="008B22A1">
              <w:rPr>
                <w:noProof/>
                <w:webHidden/>
              </w:rPr>
              <w:fldChar w:fldCharType="end"/>
            </w:r>
          </w:hyperlink>
        </w:p>
        <w:p w14:paraId="01CD25FD" w14:textId="77777777" w:rsidR="008B22A1" w:rsidRPr="008B22A1" w:rsidRDefault="002E5B10">
          <w:pPr>
            <w:pStyle w:val="14"/>
            <w:tabs>
              <w:tab w:val="right" w:leader="dot" w:pos="9345"/>
            </w:tabs>
            <w:rPr>
              <w:rFonts w:eastAsiaTheme="minorEastAsia"/>
              <w:noProof/>
              <w:lang w:eastAsia="ru-RU"/>
            </w:rPr>
          </w:pPr>
          <w:hyperlink w:anchor="_Toc148363391" w:history="1">
            <w:r w:rsidR="008B22A1" w:rsidRPr="008B22A1">
              <w:rPr>
                <w:rStyle w:val="a6"/>
                <w:rFonts w:eastAsia="Times New Roman"/>
                <w:noProof/>
              </w:rPr>
              <w:t>РАЗДЕЛ 9. ИНВЕСТИЦИИ В СТРОИТЕЛЬСТВО, РЕКОНСТРУКЦИЮ, ТЕХНИЧЕСКОЕ ПЕРЕВООРУЖЕНИЕ И (ИЛИ) МОДЕРНИЗАЦИЮ</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_Toc148363391 \h </w:instrText>
            </w:r>
            <w:r w:rsidR="00B14DB0" w:rsidRPr="008B22A1">
              <w:rPr>
                <w:noProof/>
                <w:webHidden/>
              </w:rPr>
            </w:r>
            <w:r w:rsidR="00B14DB0" w:rsidRPr="008B22A1">
              <w:rPr>
                <w:noProof/>
                <w:webHidden/>
              </w:rPr>
              <w:fldChar w:fldCharType="separate"/>
            </w:r>
            <w:r w:rsidR="006A0EEA">
              <w:rPr>
                <w:noProof/>
                <w:webHidden/>
              </w:rPr>
              <w:t>25</w:t>
            </w:r>
            <w:r w:rsidR="00B14DB0" w:rsidRPr="008B22A1">
              <w:rPr>
                <w:noProof/>
                <w:webHidden/>
              </w:rPr>
              <w:fldChar w:fldCharType="end"/>
            </w:r>
          </w:hyperlink>
        </w:p>
        <w:p w14:paraId="363717D4" w14:textId="77777777" w:rsidR="008B22A1" w:rsidRPr="008B22A1" w:rsidRDefault="002E5B10">
          <w:pPr>
            <w:pStyle w:val="22"/>
            <w:tabs>
              <w:tab w:val="right" w:leader="dot" w:pos="9345"/>
            </w:tabs>
            <w:rPr>
              <w:rFonts w:eastAsiaTheme="minorEastAsia"/>
              <w:noProof/>
              <w:lang w:eastAsia="ru-RU"/>
            </w:rPr>
          </w:pPr>
          <w:hyperlink w:anchor="_Toc148363392" w:history="1">
            <w:r w:rsidR="008B22A1" w:rsidRPr="008B22A1">
              <w:rPr>
                <w:rStyle w:val="a6"/>
                <w:rFonts w:eastAsia="Times New Roman"/>
                <w:noProof/>
              </w:rPr>
              <w:t>Часть 1.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_Toc148363392 \h </w:instrText>
            </w:r>
            <w:r w:rsidR="00B14DB0" w:rsidRPr="008B22A1">
              <w:rPr>
                <w:noProof/>
                <w:webHidden/>
              </w:rPr>
            </w:r>
            <w:r w:rsidR="00B14DB0" w:rsidRPr="008B22A1">
              <w:rPr>
                <w:noProof/>
                <w:webHidden/>
              </w:rPr>
              <w:fldChar w:fldCharType="separate"/>
            </w:r>
            <w:r w:rsidR="006A0EEA">
              <w:rPr>
                <w:noProof/>
                <w:webHidden/>
              </w:rPr>
              <w:t>26</w:t>
            </w:r>
            <w:r w:rsidR="00B14DB0" w:rsidRPr="008B22A1">
              <w:rPr>
                <w:noProof/>
                <w:webHidden/>
              </w:rPr>
              <w:fldChar w:fldCharType="end"/>
            </w:r>
          </w:hyperlink>
        </w:p>
        <w:p w14:paraId="7A99ED57" w14:textId="77777777" w:rsidR="008B22A1" w:rsidRPr="008B22A1" w:rsidRDefault="002E5B10">
          <w:pPr>
            <w:pStyle w:val="22"/>
            <w:tabs>
              <w:tab w:val="right" w:leader="dot" w:pos="9345"/>
            </w:tabs>
            <w:rPr>
              <w:rFonts w:eastAsiaTheme="minorEastAsia"/>
              <w:noProof/>
              <w:lang w:eastAsia="ru-RU"/>
            </w:rPr>
          </w:pPr>
          <w:hyperlink w:anchor="_Toc148363393" w:history="1">
            <w:r w:rsidR="008B22A1" w:rsidRPr="008B22A1">
              <w:rPr>
                <w:rStyle w:val="a6"/>
                <w:rFonts w:eastAsia="Times New Roman"/>
                <w:noProof/>
              </w:rPr>
              <w:t>Часть 2.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_Toc148363393 \h </w:instrText>
            </w:r>
            <w:r w:rsidR="00B14DB0" w:rsidRPr="008B22A1">
              <w:rPr>
                <w:noProof/>
                <w:webHidden/>
              </w:rPr>
            </w:r>
            <w:r w:rsidR="00B14DB0" w:rsidRPr="008B22A1">
              <w:rPr>
                <w:noProof/>
                <w:webHidden/>
              </w:rPr>
              <w:fldChar w:fldCharType="separate"/>
            </w:r>
            <w:r w:rsidR="006A0EEA">
              <w:rPr>
                <w:noProof/>
                <w:webHidden/>
              </w:rPr>
              <w:t>26</w:t>
            </w:r>
            <w:r w:rsidR="00B14DB0" w:rsidRPr="008B22A1">
              <w:rPr>
                <w:noProof/>
                <w:webHidden/>
              </w:rPr>
              <w:fldChar w:fldCharType="end"/>
            </w:r>
          </w:hyperlink>
        </w:p>
        <w:p w14:paraId="7E3324D4" w14:textId="77777777" w:rsidR="008B22A1" w:rsidRPr="008B22A1" w:rsidRDefault="002E5B10">
          <w:pPr>
            <w:pStyle w:val="22"/>
            <w:tabs>
              <w:tab w:val="right" w:leader="dot" w:pos="9345"/>
            </w:tabs>
            <w:rPr>
              <w:rFonts w:eastAsiaTheme="minorEastAsia"/>
              <w:noProof/>
              <w:lang w:eastAsia="ru-RU"/>
            </w:rPr>
          </w:pPr>
          <w:hyperlink w:anchor="_Toc148363394" w:history="1">
            <w:r w:rsidR="008B22A1" w:rsidRPr="008B22A1">
              <w:rPr>
                <w:rStyle w:val="a6"/>
                <w:rFonts w:eastAsia="Times New Roman"/>
                <w:noProof/>
              </w:rPr>
              <w:t>Часть 3. Предложения по величине инвестиций в строительство, реконструкцию, техническое перевооружение и (или) в связи с изменениями температурного графика и гидравлического режима работы системы теплоснабжения на каждом этапе</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_Toc148363394 \h </w:instrText>
            </w:r>
            <w:r w:rsidR="00B14DB0" w:rsidRPr="008B22A1">
              <w:rPr>
                <w:noProof/>
                <w:webHidden/>
              </w:rPr>
            </w:r>
            <w:r w:rsidR="00B14DB0" w:rsidRPr="008B22A1">
              <w:rPr>
                <w:noProof/>
                <w:webHidden/>
              </w:rPr>
              <w:fldChar w:fldCharType="separate"/>
            </w:r>
            <w:r w:rsidR="006A0EEA">
              <w:rPr>
                <w:noProof/>
                <w:webHidden/>
              </w:rPr>
              <w:t>26</w:t>
            </w:r>
            <w:r w:rsidR="00B14DB0" w:rsidRPr="008B22A1">
              <w:rPr>
                <w:noProof/>
                <w:webHidden/>
              </w:rPr>
              <w:fldChar w:fldCharType="end"/>
            </w:r>
          </w:hyperlink>
        </w:p>
        <w:p w14:paraId="0B18CD88" w14:textId="77777777" w:rsidR="008B22A1" w:rsidRPr="008B22A1" w:rsidRDefault="002E5B10">
          <w:pPr>
            <w:pStyle w:val="22"/>
            <w:tabs>
              <w:tab w:val="right" w:leader="dot" w:pos="9345"/>
            </w:tabs>
            <w:rPr>
              <w:rFonts w:eastAsiaTheme="minorEastAsia"/>
              <w:noProof/>
              <w:lang w:eastAsia="ru-RU"/>
            </w:rPr>
          </w:pPr>
          <w:hyperlink w:anchor="_Toc148363395" w:history="1">
            <w:r w:rsidR="008B22A1" w:rsidRPr="008B22A1">
              <w:rPr>
                <w:rStyle w:val="a6"/>
                <w:rFonts w:eastAsia="Times New Roman"/>
                <w:noProof/>
              </w:rPr>
              <w:t>Часть 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_Toc148363395 \h </w:instrText>
            </w:r>
            <w:r w:rsidR="00B14DB0" w:rsidRPr="008B22A1">
              <w:rPr>
                <w:noProof/>
                <w:webHidden/>
              </w:rPr>
            </w:r>
            <w:r w:rsidR="00B14DB0" w:rsidRPr="008B22A1">
              <w:rPr>
                <w:noProof/>
                <w:webHidden/>
              </w:rPr>
              <w:fldChar w:fldCharType="separate"/>
            </w:r>
            <w:r w:rsidR="006A0EEA">
              <w:rPr>
                <w:noProof/>
                <w:webHidden/>
              </w:rPr>
              <w:t>26</w:t>
            </w:r>
            <w:r w:rsidR="00B14DB0" w:rsidRPr="008B22A1">
              <w:rPr>
                <w:noProof/>
                <w:webHidden/>
              </w:rPr>
              <w:fldChar w:fldCharType="end"/>
            </w:r>
          </w:hyperlink>
        </w:p>
        <w:p w14:paraId="51919F44" w14:textId="77777777" w:rsidR="008B22A1" w:rsidRPr="008B22A1" w:rsidRDefault="002E5B10">
          <w:pPr>
            <w:pStyle w:val="22"/>
            <w:tabs>
              <w:tab w:val="right" w:leader="dot" w:pos="9345"/>
            </w:tabs>
            <w:rPr>
              <w:rFonts w:eastAsiaTheme="minorEastAsia"/>
              <w:noProof/>
              <w:lang w:eastAsia="ru-RU"/>
            </w:rPr>
          </w:pPr>
          <w:hyperlink w:anchor="_Toc148363396" w:history="1">
            <w:r w:rsidR="008B22A1" w:rsidRPr="008B22A1">
              <w:rPr>
                <w:rStyle w:val="a6"/>
                <w:rFonts w:eastAsia="Times New Roman"/>
                <w:noProof/>
              </w:rPr>
              <w:t>Часть 5. Оценка эффективности инвестиций по отдельным предложениям</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_Toc148363396 \h </w:instrText>
            </w:r>
            <w:r w:rsidR="00B14DB0" w:rsidRPr="008B22A1">
              <w:rPr>
                <w:noProof/>
                <w:webHidden/>
              </w:rPr>
            </w:r>
            <w:r w:rsidR="00B14DB0" w:rsidRPr="008B22A1">
              <w:rPr>
                <w:noProof/>
                <w:webHidden/>
              </w:rPr>
              <w:fldChar w:fldCharType="separate"/>
            </w:r>
            <w:r w:rsidR="006A0EEA">
              <w:rPr>
                <w:noProof/>
                <w:webHidden/>
              </w:rPr>
              <w:t>26</w:t>
            </w:r>
            <w:r w:rsidR="00B14DB0" w:rsidRPr="008B22A1">
              <w:rPr>
                <w:noProof/>
                <w:webHidden/>
              </w:rPr>
              <w:fldChar w:fldCharType="end"/>
            </w:r>
          </w:hyperlink>
        </w:p>
        <w:p w14:paraId="5A97CAC5" w14:textId="77777777" w:rsidR="008B22A1" w:rsidRPr="008B22A1" w:rsidRDefault="002E5B10">
          <w:pPr>
            <w:pStyle w:val="22"/>
            <w:tabs>
              <w:tab w:val="right" w:leader="dot" w:pos="9345"/>
            </w:tabs>
            <w:rPr>
              <w:rFonts w:eastAsiaTheme="minorEastAsia"/>
              <w:noProof/>
              <w:lang w:eastAsia="ru-RU"/>
            </w:rPr>
          </w:pPr>
          <w:hyperlink w:anchor="_Toc148363397" w:history="1">
            <w:r w:rsidR="008B22A1" w:rsidRPr="008B22A1">
              <w:rPr>
                <w:rStyle w:val="a6"/>
                <w:rFonts w:eastAsia="Times New Roman"/>
                <w:noProof/>
              </w:rPr>
              <w:t>Часть 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_Toc148363397 \h </w:instrText>
            </w:r>
            <w:r w:rsidR="00B14DB0" w:rsidRPr="008B22A1">
              <w:rPr>
                <w:noProof/>
                <w:webHidden/>
              </w:rPr>
            </w:r>
            <w:r w:rsidR="00B14DB0" w:rsidRPr="008B22A1">
              <w:rPr>
                <w:noProof/>
                <w:webHidden/>
              </w:rPr>
              <w:fldChar w:fldCharType="separate"/>
            </w:r>
            <w:r w:rsidR="006A0EEA">
              <w:rPr>
                <w:noProof/>
                <w:webHidden/>
              </w:rPr>
              <w:t>26</w:t>
            </w:r>
            <w:r w:rsidR="00B14DB0" w:rsidRPr="008B22A1">
              <w:rPr>
                <w:noProof/>
                <w:webHidden/>
              </w:rPr>
              <w:fldChar w:fldCharType="end"/>
            </w:r>
          </w:hyperlink>
        </w:p>
        <w:p w14:paraId="0C4AC3F5" w14:textId="77777777" w:rsidR="008B22A1" w:rsidRPr="008B22A1" w:rsidRDefault="002E5B10">
          <w:pPr>
            <w:pStyle w:val="14"/>
            <w:tabs>
              <w:tab w:val="right" w:leader="dot" w:pos="9345"/>
            </w:tabs>
            <w:rPr>
              <w:rFonts w:eastAsiaTheme="minorEastAsia"/>
              <w:noProof/>
              <w:lang w:eastAsia="ru-RU"/>
            </w:rPr>
          </w:pPr>
          <w:hyperlink w:anchor="_Toc148363398" w:history="1">
            <w:r w:rsidR="008B22A1" w:rsidRPr="008B22A1">
              <w:rPr>
                <w:rStyle w:val="a6"/>
                <w:rFonts w:eastAsia="Times New Roman"/>
                <w:noProof/>
              </w:rPr>
              <w:t>РАЗДЕЛ 10. РЕШЕНИЕ ОБ ОПРЕДЕЛЕНИИ ЕДИНОЙ ТЕПЛОСНАБЖАЮЩЕЙ ОРГАНИЗАЦИИ (ОРГАНИЗАЦИЙ)</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_Toc148363398 \h </w:instrText>
            </w:r>
            <w:r w:rsidR="00B14DB0" w:rsidRPr="008B22A1">
              <w:rPr>
                <w:noProof/>
                <w:webHidden/>
              </w:rPr>
            </w:r>
            <w:r w:rsidR="00B14DB0" w:rsidRPr="008B22A1">
              <w:rPr>
                <w:noProof/>
                <w:webHidden/>
              </w:rPr>
              <w:fldChar w:fldCharType="separate"/>
            </w:r>
            <w:r w:rsidR="006A0EEA">
              <w:rPr>
                <w:noProof/>
                <w:webHidden/>
              </w:rPr>
              <w:t>26</w:t>
            </w:r>
            <w:r w:rsidR="00B14DB0" w:rsidRPr="008B22A1">
              <w:rPr>
                <w:noProof/>
                <w:webHidden/>
              </w:rPr>
              <w:fldChar w:fldCharType="end"/>
            </w:r>
          </w:hyperlink>
        </w:p>
        <w:p w14:paraId="2B4C400F" w14:textId="77777777" w:rsidR="008B22A1" w:rsidRPr="008B22A1" w:rsidRDefault="002E5B10">
          <w:pPr>
            <w:pStyle w:val="22"/>
            <w:tabs>
              <w:tab w:val="right" w:leader="dot" w:pos="9345"/>
            </w:tabs>
            <w:rPr>
              <w:rFonts w:eastAsiaTheme="minorEastAsia"/>
              <w:noProof/>
              <w:lang w:eastAsia="ru-RU"/>
            </w:rPr>
          </w:pPr>
          <w:hyperlink w:anchor="_Toc148363399" w:history="1">
            <w:r w:rsidR="008B22A1" w:rsidRPr="008B22A1">
              <w:rPr>
                <w:rStyle w:val="a6"/>
                <w:rFonts w:eastAsia="Times New Roman"/>
                <w:noProof/>
              </w:rPr>
              <w:t>Часть 1. Решение об определении единой теплоснабжающей организации (организаций)</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_Toc148363399 \h </w:instrText>
            </w:r>
            <w:r w:rsidR="00B14DB0" w:rsidRPr="008B22A1">
              <w:rPr>
                <w:noProof/>
                <w:webHidden/>
              </w:rPr>
            </w:r>
            <w:r w:rsidR="00B14DB0" w:rsidRPr="008B22A1">
              <w:rPr>
                <w:noProof/>
                <w:webHidden/>
              </w:rPr>
              <w:fldChar w:fldCharType="separate"/>
            </w:r>
            <w:r w:rsidR="006A0EEA">
              <w:rPr>
                <w:noProof/>
                <w:webHidden/>
              </w:rPr>
              <w:t>26</w:t>
            </w:r>
            <w:r w:rsidR="00B14DB0" w:rsidRPr="008B22A1">
              <w:rPr>
                <w:noProof/>
                <w:webHidden/>
              </w:rPr>
              <w:fldChar w:fldCharType="end"/>
            </w:r>
          </w:hyperlink>
        </w:p>
        <w:p w14:paraId="27423FD1" w14:textId="77777777" w:rsidR="008B22A1" w:rsidRPr="008B22A1" w:rsidRDefault="002E5B10">
          <w:pPr>
            <w:pStyle w:val="22"/>
            <w:tabs>
              <w:tab w:val="right" w:leader="dot" w:pos="9345"/>
            </w:tabs>
            <w:rPr>
              <w:rFonts w:eastAsiaTheme="minorEastAsia"/>
              <w:noProof/>
              <w:lang w:eastAsia="ru-RU"/>
            </w:rPr>
          </w:pPr>
          <w:hyperlink w:anchor="_Toc148363400" w:history="1">
            <w:r w:rsidR="008B22A1" w:rsidRPr="008B22A1">
              <w:rPr>
                <w:rStyle w:val="a6"/>
                <w:rFonts w:eastAsia="Times New Roman"/>
                <w:noProof/>
              </w:rPr>
              <w:t>Часть 2. Реестр зон деятельности единой теплоснабжающей организации (организаций)</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_Toc148363400 \h </w:instrText>
            </w:r>
            <w:r w:rsidR="00B14DB0" w:rsidRPr="008B22A1">
              <w:rPr>
                <w:noProof/>
                <w:webHidden/>
              </w:rPr>
            </w:r>
            <w:r w:rsidR="00B14DB0" w:rsidRPr="008B22A1">
              <w:rPr>
                <w:noProof/>
                <w:webHidden/>
              </w:rPr>
              <w:fldChar w:fldCharType="separate"/>
            </w:r>
            <w:r w:rsidR="006A0EEA">
              <w:rPr>
                <w:noProof/>
                <w:webHidden/>
              </w:rPr>
              <w:t>26</w:t>
            </w:r>
            <w:r w:rsidR="00B14DB0" w:rsidRPr="008B22A1">
              <w:rPr>
                <w:noProof/>
                <w:webHidden/>
              </w:rPr>
              <w:fldChar w:fldCharType="end"/>
            </w:r>
          </w:hyperlink>
        </w:p>
        <w:p w14:paraId="3396E987" w14:textId="77777777" w:rsidR="008B22A1" w:rsidRPr="008B22A1" w:rsidRDefault="002E5B10">
          <w:pPr>
            <w:pStyle w:val="22"/>
            <w:tabs>
              <w:tab w:val="right" w:leader="dot" w:pos="9345"/>
            </w:tabs>
            <w:rPr>
              <w:rFonts w:eastAsiaTheme="minorEastAsia"/>
              <w:noProof/>
              <w:lang w:eastAsia="ru-RU"/>
            </w:rPr>
          </w:pPr>
          <w:hyperlink w:anchor="_Toc148363401" w:history="1">
            <w:r w:rsidR="008B22A1" w:rsidRPr="008B22A1">
              <w:rPr>
                <w:rStyle w:val="a6"/>
                <w:rFonts w:eastAsia="Times New Roman"/>
                <w:noProof/>
              </w:rPr>
              <w:t>Часть 3. Основания, в том числе критерии, в соответствии с которыми теплоснабжающая организация определена единой теплоснабжающей организацией</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_Toc148363401 \h </w:instrText>
            </w:r>
            <w:r w:rsidR="00B14DB0" w:rsidRPr="008B22A1">
              <w:rPr>
                <w:noProof/>
                <w:webHidden/>
              </w:rPr>
            </w:r>
            <w:r w:rsidR="00B14DB0" w:rsidRPr="008B22A1">
              <w:rPr>
                <w:noProof/>
                <w:webHidden/>
              </w:rPr>
              <w:fldChar w:fldCharType="separate"/>
            </w:r>
            <w:r w:rsidR="006A0EEA">
              <w:rPr>
                <w:noProof/>
                <w:webHidden/>
              </w:rPr>
              <w:t>27</w:t>
            </w:r>
            <w:r w:rsidR="00B14DB0" w:rsidRPr="008B22A1">
              <w:rPr>
                <w:noProof/>
                <w:webHidden/>
              </w:rPr>
              <w:fldChar w:fldCharType="end"/>
            </w:r>
          </w:hyperlink>
        </w:p>
        <w:p w14:paraId="3F89A726" w14:textId="77777777" w:rsidR="008B22A1" w:rsidRPr="008B22A1" w:rsidRDefault="002E5B10">
          <w:pPr>
            <w:pStyle w:val="22"/>
            <w:tabs>
              <w:tab w:val="right" w:leader="dot" w:pos="9345"/>
            </w:tabs>
            <w:rPr>
              <w:rFonts w:eastAsiaTheme="minorEastAsia"/>
              <w:noProof/>
              <w:lang w:eastAsia="ru-RU"/>
            </w:rPr>
          </w:pPr>
          <w:hyperlink w:anchor="_Toc148363402" w:history="1">
            <w:r w:rsidR="008B22A1" w:rsidRPr="008B22A1">
              <w:rPr>
                <w:rStyle w:val="a6"/>
                <w:rFonts w:eastAsia="Times New Roman"/>
                <w:noProof/>
              </w:rPr>
              <w:t>Часть 4. Информация о поданных теплоснабжающими организациями заявках на присвоение статуса единой теплоснабжающей организации</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_Toc148363402 \h </w:instrText>
            </w:r>
            <w:r w:rsidR="00B14DB0" w:rsidRPr="008B22A1">
              <w:rPr>
                <w:noProof/>
                <w:webHidden/>
              </w:rPr>
            </w:r>
            <w:r w:rsidR="00B14DB0" w:rsidRPr="008B22A1">
              <w:rPr>
                <w:noProof/>
                <w:webHidden/>
              </w:rPr>
              <w:fldChar w:fldCharType="separate"/>
            </w:r>
            <w:r w:rsidR="006A0EEA">
              <w:rPr>
                <w:noProof/>
                <w:webHidden/>
              </w:rPr>
              <w:t>28</w:t>
            </w:r>
            <w:r w:rsidR="00B14DB0" w:rsidRPr="008B22A1">
              <w:rPr>
                <w:noProof/>
                <w:webHidden/>
              </w:rPr>
              <w:fldChar w:fldCharType="end"/>
            </w:r>
          </w:hyperlink>
        </w:p>
        <w:p w14:paraId="1EDE451B" w14:textId="77777777" w:rsidR="008B22A1" w:rsidRPr="008B22A1" w:rsidRDefault="002E5B10">
          <w:pPr>
            <w:pStyle w:val="22"/>
            <w:tabs>
              <w:tab w:val="right" w:leader="dot" w:pos="9345"/>
            </w:tabs>
            <w:rPr>
              <w:rFonts w:eastAsiaTheme="minorEastAsia"/>
              <w:noProof/>
              <w:lang w:eastAsia="ru-RU"/>
            </w:rPr>
          </w:pPr>
          <w:hyperlink w:anchor="_Toc148363403" w:history="1">
            <w:r w:rsidR="008B22A1" w:rsidRPr="008B22A1">
              <w:rPr>
                <w:rStyle w:val="a6"/>
                <w:rFonts w:eastAsia="Times New Roman"/>
                <w:noProof/>
              </w:rPr>
              <w:t>Часть 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_Toc148363403 \h </w:instrText>
            </w:r>
            <w:r w:rsidR="00B14DB0" w:rsidRPr="008B22A1">
              <w:rPr>
                <w:noProof/>
                <w:webHidden/>
              </w:rPr>
            </w:r>
            <w:r w:rsidR="00B14DB0" w:rsidRPr="008B22A1">
              <w:rPr>
                <w:noProof/>
                <w:webHidden/>
              </w:rPr>
              <w:fldChar w:fldCharType="separate"/>
            </w:r>
            <w:r w:rsidR="006A0EEA">
              <w:rPr>
                <w:noProof/>
                <w:webHidden/>
              </w:rPr>
              <w:t>29</w:t>
            </w:r>
            <w:r w:rsidR="00B14DB0" w:rsidRPr="008B22A1">
              <w:rPr>
                <w:noProof/>
                <w:webHidden/>
              </w:rPr>
              <w:fldChar w:fldCharType="end"/>
            </w:r>
          </w:hyperlink>
        </w:p>
        <w:p w14:paraId="500DF0A7" w14:textId="77777777" w:rsidR="008B22A1" w:rsidRPr="008B22A1" w:rsidRDefault="002E5B10">
          <w:pPr>
            <w:pStyle w:val="14"/>
            <w:tabs>
              <w:tab w:val="right" w:leader="dot" w:pos="9345"/>
            </w:tabs>
            <w:rPr>
              <w:rFonts w:eastAsiaTheme="minorEastAsia"/>
              <w:noProof/>
              <w:lang w:eastAsia="ru-RU"/>
            </w:rPr>
          </w:pPr>
          <w:hyperlink w:anchor="_Toc148363404" w:history="1">
            <w:r w:rsidR="008B22A1" w:rsidRPr="008B22A1">
              <w:rPr>
                <w:rStyle w:val="a6"/>
                <w:rFonts w:eastAsia="Times New Roman"/>
                <w:noProof/>
              </w:rPr>
              <w:t>РАЗДЕЛ 11. РЕШЕНИЯ О РАСПРЕДЕЛЕНИИ ТЕПЛОВОЙ НАГРУЗКИ МЕЖДУ ИСТОЧНИКАМИ ТЕПЛОВОЙ ЭНЕРГИИ</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_Toc148363404 \h </w:instrText>
            </w:r>
            <w:r w:rsidR="00B14DB0" w:rsidRPr="008B22A1">
              <w:rPr>
                <w:noProof/>
                <w:webHidden/>
              </w:rPr>
            </w:r>
            <w:r w:rsidR="00B14DB0" w:rsidRPr="008B22A1">
              <w:rPr>
                <w:noProof/>
                <w:webHidden/>
              </w:rPr>
              <w:fldChar w:fldCharType="separate"/>
            </w:r>
            <w:r w:rsidR="006A0EEA">
              <w:rPr>
                <w:noProof/>
                <w:webHidden/>
              </w:rPr>
              <w:t>29</w:t>
            </w:r>
            <w:r w:rsidR="00B14DB0" w:rsidRPr="008B22A1">
              <w:rPr>
                <w:noProof/>
                <w:webHidden/>
              </w:rPr>
              <w:fldChar w:fldCharType="end"/>
            </w:r>
          </w:hyperlink>
        </w:p>
        <w:p w14:paraId="41D61A53" w14:textId="77777777" w:rsidR="008B22A1" w:rsidRPr="008B22A1" w:rsidRDefault="002E5B10">
          <w:pPr>
            <w:pStyle w:val="14"/>
            <w:tabs>
              <w:tab w:val="right" w:leader="dot" w:pos="9345"/>
            </w:tabs>
            <w:rPr>
              <w:rFonts w:eastAsiaTheme="minorEastAsia"/>
              <w:noProof/>
              <w:lang w:eastAsia="ru-RU"/>
            </w:rPr>
          </w:pPr>
          <w:hyperlink w:anchor="_Toc148363405" w:history="1">
            <w:r w:rsidR="008B22A1" w:rsidRPr="008B22A1">
              <w:rPr>
                <w:rStyle w:val="a6"/>
                <w:rFonts w:eastAsia="Times New Roman"/>
                <w:noProof/>
              </w:rPr>
              <w:t>РАЗДЕЛ 12. РЕШЕНИЯ ПО БЕСХОЗЯЙНЫМ ТЕПЛОВЫМ СЕТЯМ</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_Toc148363405 \h </w:instrText>
            </w:r>
            <w:r w:rsidR="00B14DB0" w:rsidRPr="008B22A1">
              <w:rPr>
                <w:noProof/>
                <w:webHidden/>
              </w:rPr>
            </w:r>
            <w:r w:rsidR="00B14DB0" w:rsidRPr="008B22A1">
              <w:rPr>
                <w:noProof/>
                <w:webHidden/>
              </w:rPr>
              <w:fldChar w:fldCharType="separate"/>
            </w:r>
            <w:r w:rsidR="006A0EEA">
              <w:rPr>
                <w:noProof/>
                <w:webHidden/>
              </w:rPr>
              <w:t>29</w:t>
            </w:r>
            <w:r w:rsidR="00B14DB0" w:rsidRPr="008B22A1">
              <w:rPr>
                <w:noProof/>
                <w:webHidden/>
              </w:rPr>
              <w:fldChar w:fldCharType="end"/>
            </w:r>
          </w:hyperlink>
        </w:p>
        <w:p w14:paraId="4DBCABF5" w14:textId="77777777" w:rsidR="008B22A1" w:rsidRPr="008B22A1" w:rsidRDefault="002E5B10">
          <w:pPr>
            <w:pStyle w:val="14"/>
            <w:tabs>
              <w:tab w:val="right" w:leader="dot" w:pos="9345"/>
            </w:tabs>
            <w:rPr>
              <w:rFonts w:eastAsiaTheme="minorEastAsia"/>
              <w:noProof/>
              <w:lang w:eastAsia="ru-RU"/>
            </w:rPr>
          </w:pPr>
          <w:hyperlink w:anchor="_Toc148363406" w:history="1">
            <w:r w:rsidR="008B22A1" w:rsidRPr="008B22A1">
              <w:rPr>
                <w:rStyle w:val="a6"/>
                <w:rFonts w:eastAsia="Times New Roman"/>
                <w:noProof/>
              </w:rPr>
              <w:t>РАЗДЕЛ 13. СИНХРОНИЗАЦИЯ СХЕМЫ ТЕПЛОСНАБЖЕНИЯ СО СХЕМОЙ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_Toc148363406 \h </w:instrText>
            </w:r>
            <w:r w:rsidR="00B14DB0" w:rsidRPr="008B22A1">
              <w:rPr>
                <w:noProof/>
                <w:webHidden/>
              </w:rPr>
            </w:r>
            <w:r w:rsidR="00B14DB0" w:rsidRPr="008B22A1">
              <w:rPr>
                <w:noProof/>
                <w:webHidden/>
              </w:rPr>
              <w:fldChar w:fldCharType="separate"/>
            </w:r>
            <w:r w:rsidR="006A0EEA">
              <w:rPr>
                <w:noProof/>
                <w:webHidden/>
              </w:rPr>
              <w:t>29</w:t>
            </w:r>
            <w:r w:rsidR="00B14DB0" w:rsidRPr="008B22A1">
              <w:rPr>
                <w:noProof/>
                <w:webHidden/>
              </w:rPr>
              <w:fldChar w:fldCharType="end"/>
            </w:r>
          </w:hyperlink>
        </w:p>
        <w:p w14:paraId="5A1DAC9F" w14:textId="77777777" w:rsidR="008B22A1" w:rsidRPr="008B22A1" w:rsidRDefault="002E5B10">
          <w:pPr>
            <w:pStyle w:val="22"/>
            <w:tabs>
              <w:tab w:val="right" w:leader="dot" w:pos="9345"/>
            </w:tabs>
            <w:rPr>
              <w:rFonts w:eastAsiaTheme="minorEastAsia"/>
              <w:noProof/>
              <w:lang w:eastAsia="ru-RU"/>
            </w:rPr>
          </w:pPr>
          <w:hyperlink w:anchor="_Toc148363407" w:history="1">
            <w:r w:rsidR="008B22A1" w:rsidRPr="008B22A1">
              <w:rPr>
                <w:rStyle w:val="a6"/>
                <w:rFonts w:eastAsia="Times New Roman"/>
                <w:noProof/>
              </w:rPr>
              <w:t>Часть 1. Описание решений (на основе утвержденной региональной (межрегиональной) программы</w:t>
            </w:r>
            <w:r w:rsidR="00700EBF">
              <w:rPr>
                <w:rStyle w:val="a6"/>
                <w:rFonts w:eastAsia="Times New Roman"/>
                <w:noProof/>
              </w:rPr>
              <w:t xml:space="preserve"> </w:t>
            </w:r>
            <w:r w:rsidR="008B22A1" w:rsidRPr="008B22A1">
              <w:rPr>
                <w:rStyle w:val="a6"/>
                <w:rFonts w:eastAsia="Times New Roman"/>
                <w:noProof/>
              </w:rPr>
              <w:t>газификации</w:t>
            </w:r>
            <w:r w:rsidR="00700EBF">
              <w:rPr>
                <w:rStyle w:val="a6"/>
                <w:rFonts w:eastAsia="Times New Roman"/>
                <w:noProof/>
              </w:rPr>
              <w:t xml:space="preserve"> </w:t>
            </w:r>
            <w:r w:rsidR="008B22A1" w:rsidRPr="008B22A1">
              <w:rPr>
                <w:rStyle w:val="a6"/>
                <w:rFonts w:eastAsia="Times New Roman"/>
                <w:noProof/>
              </w:rPr>
              <w:t>жилищно-коммунального</w:t>
            </w:r>
            <w:r w:rsidR="00700EBF">
              <w:rPr>
                <w:rStyle w:val="a6"/>
                <w:rFonts w:eastAsia="Times New Roman"/>
                <w:noProof/>
              </w:rPr>
              <w:t xml:space="preserve"> </w:t>
            </w:r>
            <w:r w:rsidR="008B22A1" w:rsidRPr="008B22A1">
              <w:rPr>
                <w:rStyle w:val="a6"/>
                <w:rFonts w:eastAsia="Times New Roman"/>
                <w:noProof/>
              </w:rPr>
              <w:t>хозяйства,</w:t>
            </w:r>
            <w:r w:rsidR="00700EBF">
              <w:rPr>
                <w:rStyle w:val="a6"/>
                <w:rFonts w:eastAsia="Times New Roman"/>
                <w:noProof/>
              </w:rPr>
              <w:t xml:space="preserve"> </w:t>
            </w:r>
            <w:r w:rsidR="008B22A1" w:rsidRPr="008B22A1">
              <w:rPr>
                <w:rStyle w:val="a6"/>
                <w:rFonts w:eastAsia="Times New Roman"/>
                <w:noProof/>
              </w:rPr>
              <w:t>промышленных</w:t>
            </w:r>
            <w:r w:rsidR="00700EBF">
              <w:rPr>
                <w:rStyle w:val="a6"/>
                <w:rFonts w:eastAsia="Times New Roman"/>
                <w:noProof/>
              </w:rPr>
              <w:t xml:space="preserve"> </w:t>
            </w:r>
            <w:r w:rsidR="008B22A1" w:rsidRPr="008B22A1">
              <w:rPr>
                <w:rStyle w:val="a6"/>
                <w:rFonts w:eastAsia="Times New Roman"/>
                <w:noProof/>
              </w:rPr>
              <w:t>и</w:t>
            </w:r>
            <w:r w:rsidR="00700EBF">
              <w:rPr>
                <w:rStyle w:val="a6"/>
                <w:rFonts w:eastAsia="Times New Roman"/>
                <w:noProof/>
              </w:rPr>
              <w:t xml:space="preserve"> </w:t>
            </w:r>
            <w:r w:rsidR="008B22A1" w:rsidRPr="008B22A1">
              <w:rPr>
                <w:rStyle w:val="a6"/>
                <w:rFonts w:eastAsia="Times New Roman"/>
                <w:noProof/>
              </w:rPr>
              <w:t>иных организаций) о развитии соответствующей системы газоснабжения в части обеспечения топливом источников тепловой энергии</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_Toc148363407 \h </w:instrText>
            </w:r>
            <w:r w:rsidR="00B14DB0" w:rsidRPr="008B22A1">
              <w:rPr>
                <w:noProof/>
                <w:webHidden/>
              </w:rPr>
            </w:r>
            <w:r w:rsidR="00B14DB0" w:rsidRPr="008B22A1">
              <w:rPr>
                <w:noProof/>
                <w:webHidden/>
              </w:rPr>
              <w:fldChar w:fldCharType="separate"/>
            </w:r>
            <w:r w:rsidR="006A0EEA">
              <w:rPr>
                <w:noProof/>
                <w:webHidden/>
              </w:rPr>
              <w:t>29</w:t>
            </w:r>
            <w:r w:rsidR="00B14DB0" w:rsidRPr="008B22A1">
              <w:rPr>
                <w:noProof/>
                <w:webHidden/>
              </w:rPr>
              <w:fldChar w:fldCharType="end"/>
            </w:r>
          </w:hyperlink>
        </w:p>
        <w:p w14:paraId="3F7428B4" w14:textId="77777777" w:rsidR="008B22A1" w:rsidRPr="008B22A1" w:rsidRDefault="002E5B10">
          <w:pPr>
            <w:pStyle w:val="22"/>
            <w:tabs>
              <w:tab w:val="right" w:leader="dot" w:pos="9345"/>
            </w:tabs>
            <w:rPr>
              <w:rFonts w:eastAsiaTheme="minorEastAsia"/>
              <w:noProof/>
              <w:lang w:eastAsia="ru-RU"/>
            </w:rPr>
          </w:pPr>
          <w:hyperlink w:anchor="_Toc148363408" w:history="1">
            <w:r w:rsidR="008B22A1" w:rsidRPr="008B22A1">
              <w:rPr>
                <w:rStyle w:val="a6"/>
                <w:rFonts w:eastAsia="Times New Roman"/>
                <w:noProof/>
              </w:rPr>
              <w:t>Часть 2. Описание проблем организации газоснабжения источников тепловой энергии</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_Toc148363408 \h </w:instrText>
            </w:r>
            <w:r w:rsidR="00B14DB0" w:rsidRPr="008B22A1">
              <w:rPr>
                <w:noProof/>
                <w:webHidden/>
              </w:rPr>
            </w:r>
            <w:r w:rsidR="00B14DB0" w:rsidRPr="008B22A1">
              <w:rPr>
                <w:noProof/>
                <w:webHidden/>
              </w:rPr>
              <w:fldChar w:fldCharType="separate"/>
            </w:r>
            <w:r w:rsidR="006A0EEA">
              <w:rPr>
                <w:noProof/>
                <w:webHidden/>
              </w:rPr>
              <w:t>29</w:t>
            </w:r>
            <w:r w:rsidR="00B14DB0" w:rsidRPr="008B22A1">
              <w:rPr>
                <w:noProof/>
                <w:webHidden/>
              </w:rPr>
              <w:fldChar w:fldCharType="end"/>
            </w:r>
          </w:hyperlink>
        </w:p>
        <w:p w14:paraId="664A4C2B" w14:textId="77777777" w:rsidR="008B22A1" w:rsidRPr="008B22A1" w:rsidRDefault="002E5B10">
          <w:pPr>
            <w:pStyle w:val="22"/>
            <w:tabs>
              <w:tab w:val="right" w:leader="dot" w:pos="9345"/>
            </w:tabs>
            <w:rPr>
              <w:rFonts w:eastAsiaTheme="minorEastAsia"/>
              <w:noProof/>
              <w:lang w:eastAsia="ru-RU"/>
            </w:rPr>
          </w:pPr>
          <w:hyperlink w:anchor="_Toc148363409" w:history="1">
            <w:r w:rsidR="008B22A1" w:rsidRPr="008B22A1">
              <w:rPr>
                <w:rStyle w:val="a6"/>
                <w:rFonts w:eastAsia="Times New Roman"/>
                <w:noProof/>
              </w:rPr>
              <w:t>Часть 3. Предложения</w:t>
            </w:r>
            <w:r w:rsidR="00700EBF">
              <w:rPr>
                <w:rStyle w:val="a6"/>
                <w:rFonts w:eastAsia="Times New Roman"/>
                <w:noProof/>
              </w:rPr>
              <w:t xml:space="preserve"> </w:t>
            </w:r>
            <w:r w:rsidR="008B22A1" w:rsidRPr="008B22A1">
              <w:rPr>
                <w:rStyle w:val="a6"/>
                <w:rFonts w:eastAsia="Times New Roman"/>
                <w:noProof/>
              </w:rPr>
              <w:t>по</w:t>
            </w:r>
            <w:r w:rsidR="00700EBF">
              <w:rPr>
                <w:rStyle w:val="a6"/>
                <w:rFonts w:eastAsia="Times New Roman"/>
                <w:noProof/>
              </w:rPr>
              <w:t xml:space="preserve"> </w:t>
            </w:r>
            <w:r w:rsidR="008B22A1" w:rsidRPr="008B22A1">
              <w:rPr>
                <w:rStyle w:val="a6"/>
                <w:rFonts w:eastAsia="Times New Roman"/>
                <w:noProof/>
              </w:rPr>
              <w:t>корректировке</w:t>
            </w:r>
            <w:r w:rsidR="00700EBF">
              <w:rPr>
                <w:rStyle w:val="a6"/>
                <w:rFonts w:eastAsia="Times New Roman"/>
                <w:noProof/>
              </w:rPr>
              <w:t xml:space="preserve"> </w:t>
            </w:r>
            <w:r w:rsidR="008B22A1" w:rsidRPr="008B22A1">
              <w:rPr>
                <w:rStyle w:val="a6"/>
                <w:rFonts w:eastAsia="Times New Roman"/>
                <w:noProof/>
              </w:rPr>
              <w:t>утвержденной</w:t>
            </w:r>
            <w:r w:rsidR="00700EBF">
              <w:rPr>
                <w:rStyle w:val="a6"/>
                <w:rFonts w:eastAsia="Times New Roman"/>
                <w:noProof/>
              </w:rPr>
              <w:t xml:space="preserve"> </w:t>
            </w:r>
            <w:r w:rsidR="008B22A1" w:rsidRPr="008B22A1">
              <w:rPr>
                <w:rStyle w:val="a6"/>
                <w:rFonts w:eastAsia="Times New Roman"/>
                <w:noProof/>
              </w:rPr>
              <w:t>(разработке)</w:t>
            </w:r>
            <w:r w:rsidR="00700EBF">
              <w:rPr>
                <w:rStyle w:val="a6"/>
                <w:rFonts w:eastAsia="Times New Roman"/>
                <w:noProof/>
              </w:rPr>
              <w:t xml:space="preserve"> </w:t>
            </w:r>
            <w:r w:rsidR="008B22A1" w:rsidRPr="008B22A1">
              <w:rPr>
                <w:rStyle w:val="a6"/>
                <w:rFonts w:eastAsia="Times New Roman"/>
                <w:noProof/>
              </w:rPr>
              <w:t>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_Toc148363409 \h </w:instrText>
            </w:r>
            <w:r w:rsidR="00B14DB0" w:rsidRPr="008B22A1">
              <w:rPr>
                <w:noProof/>
                <w:webHidden/>
              </w:rPr>
            </w:r>
            <w:r w:rsidR="00B14DB0" w:rsidRPr="008B22A1">
              <w:rPr>
                <w:noProof/>
                <w:webHidden/>
              </w:rPr>
              <w:fldChar w:fldCharType="separate"/>
            </w:r>
            <w:r w:rsidR="006A0EEA">
              <w:rPr>
                <w:noProof/>
                <w:webHidden/>
              </w:rPr>
              <w:t>30</w:t>
            </w:r>
            <w:r w:rsidR="00B14DB0" w:rsidRPr="008B22A1">
              <w:rPr>
                <w:noProof/>
                <w:webHidden/>
              </w:rPr>
              <w:fldChar w:fldCharType="end"/>
            </w:r>
          </w:hyperlink>
        </w:p>
        <w:p w14:paraId="4B58F219" w14:textId="77777777" w:rsidR="008B22A1" w:rsidRPr="008B22A1" w:rsidRDefault="002E5B10">
          <w:pPr>
            <w:pStyle w:val="22"/>
            <w:tabs>
              <w:tab w:val="right" w:leader="dot" w:pos="9345"/>
            </w:tabs>
            <w:rPr>
              <w:rFonts w:eastAsiaTheme="minorEastAsia"/>
              <w:noProof/>
              <w:lang w:eastAsia="ru-RU"/>
            </w:rPr>
          </w:pPr>
          <w:hyperlink w:anchor="_Toc148363410" w:history="1">
            <w:r w:rsidR="008B22A1" w:rsidRPr="008B22A1">
              <w:rPr>
                <w:rStyle w:val="a6"/>
                <w:rFonts w:eastAsia="Times New Roman"/>
                <w:noProof/>
              </w:rPr>
              <w:t xml:space="preserve">Часть 4.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w:t>
            </w:r>
            <w:r w:rsidR="008B22A1" w:rsidRPr="008B22A1">
              <w:rPr>
                <w:rStyle w:val="a6"/>
                <w:rFonts w:eastAsia="Times New Roman"/>
                <w:noProof/>
              </w:rPr>
              <w:lastRenderedPageBreak/>
              <w:t>генерирующих</w:t>
            </w:r>
            <w:r w:rsidR="00700EBF">
              <w:rPr>
                <w:rStyle w:val="a6"/>
                <w:rFonts w:eastAsia="Times New Roman"/>
                <w:noProof/>
              </w:rPr>
              <w:t xml:space="preserve"> </w:t>
            </w:r>
            <w:r w:rsidR="008B22A1" w:rsidRPr="008B22A1">
              <w:rPr>
                <w:rStyle w:val="a6"/>
                <w:rFonts w:eastAsia="Times New Roman"/>
                <w:noProof/>
              </w:rPr>
              <w:t>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_Toc148363410 \h </w:instrText>
            </w:r>
            <w:r w:rsidR="00B14DB0" w:rsidRPr="008B22A1">
              <w:rPr>
                <w:noProof/>
                <w:webHidden/>
              </w:rPr>
            </w:r>
            <w:r w:rsidR="00B14DB0" w:rsidRPr="008B22A1">
              <w:rPr>
                <w:noProof/>
                <w:webHidden/>
              </w:rPr>
              <w:fldChar w:fldCharType="separate"/>
            </w:r>
            <w:r w:rsidR="006A0EEA">
              <w:rPr>
                <w:noProof/>
                <w:webHidden/>
              </w:rPr>
              <w:t>30</w:t>
            </w:r>
            <w:r w:rsidR="00B14DB0" w:rsidRPr="008B22A1">
              <w:rPr>
                <w:noProof/>
                <w:webHidden/>
              </w:rPr>
              <w:fldChar w:fldCharType="end"/>
            </w:r>
          </w:hyperlink>
        </w:p>
        <w:p w14:paraId="2E4C992D" w14:textId="77777777" w:rsidR="008B22A1" w:rsidRPr="008B22A1" w:rsidRDefault="002E5B10">
          <w:pPr>
            <w:pStyle w:val="22"/>
            <w:tabs>
              <w:tab w:val="right" w:leader="dot" w:pos="9345"/>
            </w:tabs>
            <w:rPr>
              <w:rFonts w:eastAsiaTheme="minorEastAsia"/>
              <w:noProof/>
              <w:lang w:eastAsia="ru-RU"/>
            </w:rPr>
          </w:pPr>
          <w:hyperlink w:anchor="_Toc148363411" w:history="1">
            <w:r w:rsidR="008B22A1" w:rsidRPr="008B22A1">
              <w:rPr>
                <w:rStyle w:val="a6"/>
                <w:rFonts w:eastAsia="Times New Roman"/>
                <w:noProof/>
              </w:rPr>
              <w:t>Часть 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_Toc148363411 \h </w:instrText>
            </w:r>
            <w:r w:rsidR="00B14DB0" w:rsidRPr="008B22A1">
              <w:rPr>
                <w:noProof/>
                <w:webHidden/>
              </w:rPr>
            </w:r>
            <w:r w:rsidR="00B14DB0" w:rsidRPr="008B22A1">
              <w:rPr>
                <w:noProof/>
                <w:webHidden/>
              </w:rPr>
              <w:fldChar w:fldCharType="separate"/>
            </w:r>
            <w:r w:rsidR="006A0EEA">
              <w:rPr>
                <w:noProof/>
                <w:webHidden/>
              </w:rPr>
              <w:t>30</w:t>
            </w:r>
            <w:r w:rsidR="00B14DB0" w:rsidRPr="008B22A1">
              <w:rPr>
                <w:noProof/>
                <w:webHidden/>
              </w:rPr>
              <w:fldChar w:fldCharType="end"/>
            </w:r>
          </w:hyperlink>
        </w:p>
        <w:p w14:paraId="4B9D22FF" w14:textId="77777777" w:rsidR="008B22A1" w:rsidRPr="008B22A1" w:rsidRDefault="002E5B10">
          <w:pPr>
            <w:pStyle w:val="22"/>
            <w:tabs>
              <w:tab w:val="right" w:leader="dot" w:pos="9345"/>
            </w:tabs>
            <w:rPr>
              <w:rFonts w:eastAsiaTheme="minorEastAsia"/>
              <w:noProof/>
              <w:lang w:eastAsia="ru-RU"/>
            </w:rPr>
          </w:pPr>
          <w:hyperlink w:anchor="_Toc148363412" w:history="1">
            <w:r w:rsidR="008B22A1" w:rsidRPr="008B22A1">
              <w:rPr>
                <w:rStyle w:val="a6"/>
                <w:rFonts w:eastAsia="Times New Roman"/>
                <w:noProof/>
              </w:rPr>
              <w:t>Часть 6. Описание решений (вырабатываемых с учетом положений утвержденной схемы водоснабжения поселения, городского округа, города федерального значения, утвержденной единой схемы водоснабжения и водоотведения Республики Крым) о развитии соответствующей системы водоснабжения в части, относящейся к системам теплоснабжения</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_Toc148363412 \h </w:instrText>
            </w:r>
            <w:r w:rsidR="00B14DB0" w:rsidRPr="008B22A1">
              <w:rPr>
                <w:noProof/>
                <w:webHidden/>
              </w:rPr>
            </w:r>
            <w:r w:rsidR="00B14DB0" w:rsidRPr="008B22A1">
              <w:rPr>
                <w:noProof/>
                <w:webHidden/>
              </w:rPr>
              <w:fldChar w:fldCharType="separate"/>
            </w:r>
            <w:r w:rsidR="006A0EEA">
              <w:rPr>
                <w:noProof/>
                <w:webHidden/>
              </w:rPr>
              <w:t>30</w:t>
            </w:r>
            <w:r w:rsidR="00B14DB0" w:rsidRPr="008B22A1">
              <w:rPr>
                <w:noProof/>
                <w:webHidden/>
              </w:rPr>
              <w:fldChar w:fldCharType="end"/>
            </w:r>
          </w:hyperlink>
        </w:p>
        <w:p w14:paraId="66546DB2" w14:textId="77777777" w:rsidR="008B22A1" w:rsidRPr="008B22A1" w:rsidRDefault="002E5B10">
          <w:pPr>
            <w:pStyle w:val="22"/>
            <w:tabs>
              <w:tab w:val="right" w:leader="dot" w:pos="9345"/>
            </w:tabs>
            <w:rPr>
              <w:rFonts w:eastAsiaTheme="minorEastAsia"/>
              <w:noProof/>
              <w:lang w:eastAsia="ru-RU"/>
            </w:rPr>
          </w:pPr>
          <w:hyperlink w:anchor="_Toc148363413" w:history="1">
            <w:r w:rsidR="008B22A1" w:rsidRPr="008B22A1">
              <w:rPr>
                <w:rStyle w:val="a6"/>
                <w:rFonts w:eastAsia="Times New Roman"/>
                <w:noProof/>
              </w:rPr>
              <w:t>Часть 7. Предложения по корректировке утвержденной (разработке) схемы водоснабжения поселения, городского округа, города федерального значения,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_Toc148363413 \h </w:instrText>
            </w:r>
            <w:r w:rsidR="00B14DB0" w:rsidRPr="008B22A1">
              <w:rPr>
                <w:noProof/>
                <w:webHidden/>
              </w:rPr>
            </w:r>
            <w:r w:rsidR="00B14DB0" w:rsidRPr="008B22A1">
              <w:rPr>
                <w:noProof/>
                <w:webHidden/>
              </w:rPr>
              <w:fldChar w:fldCharType="separate"/>
            </w:r>
            <w:r w:rsidR="006A0EEA">
              <w:rPr>
                <w:noProof/>
                <w:webHidden/>
              </w:rPr>
              <w:t>30</w:t>
            </w:r>
            <w:r w:rsidR="00B14DB0" w:rsidRPr="008B22A1">
              <w:rPr>
                <w:noProof/>
                <w:webHidden/>
              </w:rPr>
              <w:fldChar w:fldCharType="end"/>
            </w:r>
          </w:hyperlink>
        </w:p>
        <w:p w14:paraId="5001366E" w14:textId="77777777" w:rsidR="008B22A1" w:rsidRPr="008B22A1" w:rsidRDefault="002E5B10">
          <w:pPr>
            <w:pStyle w:val="14"/>
            <w:tabs>
              <w:tab w:val="right" w:leader="dot" w:pos="9345"/>
            </w:tabs>
            <w:rPr>
              <w:rFonts w:eastAsiaTheme="minorEastAsia"/>
              <w:noProof/>
              <w:lang w:eastAsia="ru-RU"/>
            </w:rPr>
          </w:pPr>
          <w:hyperlink w:anchor="_Toc148363414" w:history="1">
            <w:r w:rsidR="008B22A1" w:rsidRPr="008B22A1">
              <w:rPr>
                <w:rStyle w:val="a6"/>
                <w:rFonts w:eastAsia="Times New Roman"/>
                <w:noProof/>
              </w:rPr>
              <w:t>РАЗДЕЛ 14. ИНДИКАТОРЫ РАЗВИТИЯ СИСТЕМ ТЕПЛОСНАБЖЕНИЯ ПОСЕЛЕНИЯ, ГОРОДСКОГО ОКРУГА</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_Toc148363414 \h </w:instrText>
            </w:r>
            <w:r w:rsidR="00B14DB0" w:rsidRPr="008B22A1">
              <w:rPr>
                <w:noProof/>
                <w:webHidden/>
              </w:rPr>
            </w:r>
            <w:r w:rsidR="00B14DB0" w:rsidRPr="008B22A1">
              <w:rPr>
                <w:noProof/>
                <w:webHidden/>
              </w:rPr>
              <w:fldChar w:fldCharType="separate"/>
            </w:r>
            <w:r w:rsidR="006A0EEA">
              <w:rPr>
                <w:noProof/>
                <w:webHidden/>
              </w:rPr>
              <w:t>32</w:t>
            </w:r>
            <w:r w:rsidR="00B14DB0" w:rsidRPr="008B22A1">
              <w:rPr>
                <w:noProof/>
                <w:webHidden/>
              </w:rPr>
              <w:fldChar w:fldCharType="end"/>
            </w:r>
          </w:hyperlink>
        </w:p>
        <w:p w14:paraId="599201F6" w14:textId="77777777" w:rsidR="008B22A1" w:rsidRPr="008B22A1" w:rsidRDefault="002E5B10">
          <w:pPr>
            <w:pStyle w:val="14"/>
            <w:tabs>
              <w:tab w:val="right" w:leader="dot" w:pos="9345"/>
            </w:tabs>
            <w:rPr>
              <w:rFonts w:eastAsiaTheme="minorEastAsia"/>
              <w:noProof/>
              <w:lang w:eastAsia="ru-RU"/>
            </w:rPr>
          </w:pPr>
          <w:hyperlink w:anchor="_Toc148363415" w:history="1">
            <w:r w:rsidR="008B22A1" w:rsidRPr="008B22A1">
              <w:rPr>
                <w:rStyle w:val="a6"/>
                <w:rFonts w:eastAsia="Times New Roman"/>
                <w:noProof/>
              </w:rPr>
              <w:t>РАЗДЕЛ 15. ЦЕНОВЫЕ (ТАРИФНЫЕ) ПОСЛЕДСТВИЯ</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_Toc148363415 \h </w:instrText>
            </w:r>
            <w:r w:rsidR="00B14DB0" w:rsidRPr="008B22A1">
              <w:rPr>
                <w:noProof/>
                <w:webHidden/>
              </w:rPr>
            </w:r>
            <w:r w:rsidR="00B14DB0" w:rsidRPr="008B22A1">
              <w:rPr>
                <w:noProof/>
                <w:webHidden/>
              </w:rPr>
              <w:fldChar w:fldCharType="separate"/>
            </w:r>
            <w:r w:rsidR="006A0EEA">
              <w:rPr>
                <w:noProof/>
                <w:webHidden/>
              </w:rPr>
              <w:t>38</w:t>
            </w:r>
            <w:r w:rsidR="00B14DB0" w:rsidRPr="008B22A1">
              <w:rPr>
                <w:noProof/>
                <w:webHidden/>
              </w:rPr>
              <w:fldChar w:fldCharType="end"/>
            </w:r>
          </w:hyperlink>
        </w:p>
        <w:p w14:paraId="516218B3" w14:textId="77777777" w:rsidR="008B22A1" w:rsidRPr="008B22A1" w:rsidRDefault="002E5B10">
          <w:pPr>
            <w:pStyle w:val="22"/>
            <w:tabs>
              <w:tab w:val="right" w:leader="dot" w:pos="9345"/>
            </w:tabs>
            <w:rPr>
              <w:rFonts w:eastAsiaTheme="minorEastAsia"/>
              <w:noProof/>
              <w:lang w:eastAsia="ru-RU"/>
            </w:rPr>
          </w:pPr>
          <w:hyperlink w:anchor="_Toc148363416" w:history="1">
            <w:r w:rsidR="008B22A1" w:rsidRPr="008B22A1">
              <w:rPr>
                <w:rStyle w:val="a6"/>
                <w:rFonts w:eastAsia="Times New Roman"/>
                <w:noProof/>
              </w:rPr>
              <w:t>Часть 1. Тарифно-балансовые расчетные модели теплоснабжения потребителей по каждой системе теплоснабжения</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_Toc148363416 \h </w:instrText>
            </w:r>
            <w:r w:rsidR="00B14DB0" w:rsidRPr="008B22A1">
              <w:rPr>
                <w:noProof/>
                <w:webHidden/>
              </w:rPr>
            </w:r>
            <w:r w:rsidR="00B14DB0" w:rsidRPr="008B22A1">
              <w:rPr>
                <w:noProof/>
                <w:webHidden/>
              </w:rPr>
              <w:fldChar w:fldCharType="separate"/>
            </w:r>
            <w:r w:rsidR="006A0EEA">
              <w:rPr>
                <w:noProof/>
                <w:webHidden/>
              </w:rPr>
              <w:t>38</w:t>
            </w:r>
            <w:r w:rsidR="00B14DB0" w:rsidRPr="008B22A1">
              <w:rPr>
                <w:noProof/>
                <w:webHidden/>
              </w:rPr>
              <w:fldChar w:fldCharType="end"/>
            </w:r>
          </w:hyperlink>
        </w:p>
        <w:p w14:paraId="3B5A7F2B" w14:textId="77777777" w:rsidR="008B22A1" w:rsidRPr="008B22A1" w:rsidRDefault="002E5B10">
          <w:pPr>
            <w:pStyle w:val="22"/>
            <w:tabs>
              <w:tab w:val="right" w:leader="dot" w:pos="9345"/>
            </w:tabs>
            <w:rPr>
              <w:rFonts w:eastAsiaTheme="minorEastAsia"/>
              <w:noProof/>
              <w:lang w:eastAsia="ru-RU"/>
            </w:rPr>
          </w:pPr>
          <w:hyperlink w:anchor="_Toc148363417" w:history="1">
            <w:r w:rsidR="008B22A1" w:rsidRPr="008B22A1">
              <w:rPr>
                <w:rStyle w:val="a6"/>
                <w:rFonts w:eastAsia="Times New Roman"/>
                <w:noProof/>
              </w:rPr>
              <w:t>Часть 2. Тарифно-балансовые расчетные модели теплоснабжения потребителей по каждой единой теплоснабжающей организации</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_Toc148363417 \h </w:instrText>
            </w:r>
            <w:r w:rsidR="00B14DB0" w:rsidRPr="008B22A1">
              <w:rPr>
                <w:noProof/>
                <w:webHidden/>
              </w:rPr>
            </w:r>
            <w:r w:rsidR="00B14DB0" w:rsidRPr="008B22A1">
              <w:rPr>
                <w:noProof/>
                <w:webHidden/>
              </w:rPr>
              <w:fldChar w:fldCharType="separate"/>
            </w:r>
            <w:r w:rsidR="006A0EEA">
              <w:rPr>
                <w:noProof/>
                <w:webHidden/>
              </w:rPr>
              <w:t>38</w:t>
            </w:r>
            <w:r w:rsidR="00B14DB0" w:rsidRPr="008B22A1">
              <w:rPr>
                <w:noProof/>
                <w:webHidden/>
              </w:rPr>
              <w:fldChar w:fldCharType="end"/>
            </w:r>
          </w:hyperlink>
        </w:p>
        <w:p w14:paraId="19CD5CEE" w14:textId="77777777" w:rsidR="008B22A1" w:rsidRPr="008B22A1" w:rsidRDefault="002E5B10">
          <w:pPr>
            <w:pStyle w:val="22"/>
            <w:tabs>
              <w:tab w:val="right" w:leader="dot" w:pos="9345"/>
            </w:tabs>
            <w:rPr>
              <w:rFonts w:eastAsiaTheme="minorEastAsia"/>
              <w:noProof/>
              <w:lang w:eastAsia="ru-RU"/>
            </w:rPr>
          </w:pPr>
          <w:hyperlink w:anchor="_Toc148363418" w:history="1">
            <w:r w:rsidR="008B22A1" w:rsidRPr="008B22A1">
              <w:rPr>
                <w:rStyle w:val="a6"/>
                <w:rFonts w:eastAsia="Times New Roman"/>
                <w:noProof/>
              </w:rPr>
              <w:t>Часть 3.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8B22A1" w:rsidRPr="008B22A1">
              <w:rPr>
                <w:noProof/>
                <w:webHidden/>
              </w:rPr>
              <w:tab/>
            </w:r>
            <w:r w:rsidR="00B14DB0" w:rsidRPr="008B22A1">
              <w:rPr>
                <w:noProof/>
                <w:webHidden/>
              </w:rPr>
              <w:fldChar w:fldCharType="begin"/>
            </w:r>
            <w:r w:rsidR="008B22A1" w:rsidRPr="008B22A1">
              <w:rPr>
                <w:noProof/>
                <w:webHidden/>
              </w:rPr>
              <w:instrText xml:space="preserve"> PAGEREF _Toc148363418 \h </w:instrText>
            </w:r>
            <w:r w:rsidR="00B14DB0" w:rsidRPr="008B22A1">
              <w:rPr>
                <w:noProof/>
                <w:webHidden/>
              </w:rPr>
            </w:r>
            <w:r w:rsidR="00B14DB0" w:rsidRPr="008B22A1">
              <w:rPr>
                <w:noProof/>
                <w:webHidden/>
              </w:rPr>
              <w:fldChar w:fldCharType="separate"/>
            </w:r>
            <w:r w:rsidR="006A0EEA">
              <w:rPr>
                <w:noProof/>
                <w:webHidden/>
              </w:rPr>
              <w:t>38</w:t>
            </w:r>
            <w:r w:rsidR="00B14DB0" w:rsidRPr="008B22A1">
              <w:rPr>
                <w:noProof/>
                <w:webHidden/>
              </w:rPr>
              <w:fldChar w:fldCharType="end"/>
            </w:r>
          </w:hyperlink>
        </w:p>
        <w:p w14:paraId="7672D4CC" w14:textId="77777777" w:rsidR="008B22A1" w:rsidRDefault="00B14DB0" w:rsidP="008B22A1">
          <w:pPr>
            <w:rPr>
              <w:rFonts w:cs="Times New Roman"/>
              <w:b/>
              <w:bCs/>
            </w:rPr>
          </w:pPr>
          <w:r w:rsidRPr="008B22A1">
            <w:rPr>
              <w:rFonts w:cs="Times New Roman"/>
              <w:bCs/>
            </w:rPr>
            <w:fldChar w:fldCharType="end"/>
          </w:r>
        </w:p>
      </w:sdtContent>
    </w:sdt>
    <w:p w14:paraId="2E5A9B1C" w14:textId="77777777" w:rsidR="008B22A1" w:rsidRDefault="008B22A1">
      <w:pPr>
        <w:spacing w:after="160" w:line="259" w:lineRule="auto"/>
      </w:pPr>
      <w:r>
        <w:br w:type="page"/>
      </w:r>
    </w:p>
    <w:p w14:paraId="64FD4488" w14:textId="77777777" w:rsidR="00662385" w:rsidRPr="007E00E2" w:rsidRDefault="002E5B10" w:rsidP="00662385">
      <w:pPr>
        <w:pStyle w:val="1"/>
        <w:spacing w:before="64"/>
        <w:ind w:left="0" w:firstLine="0"/>
        <w:jc w:val="both"/>
        <w:rPr>
          <w:rFonts w:eastAsia="Times New Roman"/>
          <w:sz w:val="28"/>
          <w:szCs w:val="28"/>
        </w:rPr>
      </w:pPr>
      <w:hyperlink w:anchor="bookmark1" w:history="1">
        <w:bookmarkStart w:id="1" w:name="_Toc148363347"/>
        <w:r w:rsidR="00DB25D0" w:rsidRPr="007E00E2">
          <w:rPr>
            <w:rFonts w:eastAsia="Times New Roman"/>
            <w:sz w:val="28"/>
            <w:szCs w:val="28"/>
          </w:rPr>
          <w:t xml:space="preserve">РАЗДЕЛ </w:t>
        </w:r>
        <w:r w:rsidR="00DB25D0">
          <w:rPr>
            <w:rFonts w:eastAsia="Times New Roman"/>
            <w:sz w:val="28"/>
            <w:szCs w:val="28"/>
          </w:rPr>
          <w:t>1</w:t>
        </w:r>
        <w:r w:rsidR="00DB25D0" w:rsidRPr="007E00E2">
          <w:rPr>
            <w:rFonts w:eastAsia="Times New Roman"/>
            <w:sz w:val="28"/>
            <w:szCs w:val="28"/>
          </w:rPr>
          <w:t>. ПОКАЗАТЕЛИ СУЩЕСТВУЮЩЕГО И ПЕРСПЕКТИВНОГО СПРОСА НА</w:t>
        </w:r>
      </w:hyperlink>
      <w:r w:rsidR="00DB25D0" w:rsidRPr="007E00E2">
        <w:rPr>
          <w:rFonts w:eastAsia="Times New Roman"/>
          <w:sz w:val="28"/>
          <w:szCs w:val="28"/>
        </w:rPr>
        <w:t xml:space="preserve"> </w:t>
      </w:r>
      <w:hyperlink w:anchor="bookmark1" w:history="1">
        <w:r w:rsidR="00DB25D0" w:rsidRPr="007E00E2">
          <w:rPr>
            <w:rFonts w:eastAsia="Times New Roman"/>
            <w:sz w:val="28"/>
            <w:szCs w:val="28"/>
          </w:rPr>
          <w:t>ТЕПЛОВУЮ ЭНЕРГИЮ (МОЩНОСТЬ) И ТЕПЛОНОСИТЕЛЬ В</w:t>
        </w:r>
        <w:r w:rsidR="00564B77">
          <w:rPr>
            <w:rFonts w:eastAsia="Times New Roman"/>
            <w:sz w:val="28"/>
            <w:szCs w:val="28"/>
          </w:rPr>
          <w:t xml:space="preserve"> </w:t>
        </w:r>
        <w:r w:rsidR="00DB25D0" w:rsidRPr="007E00E2">
          <w:rPr>
            <w:rFonts w:eastAsia="Times New Roman"/>
            <w:sz w:val="28"/>
            <w:szCs w:val="28"/>
          </w:rPr>
          <w:t>УСТАНОВЛЕННЫХ</w:t>
        </w:r>
      </w:hyperlink>
      <w:r w:rsidR="00DB25D0" w:rsidRPr="007E00E2">
        <w:rPr>
          <w:rFonts w:eastAsia="Times New Roman"/>
          <w:sz w:val="28"/>
          <w:szCs w:val="28"/>
        </w:rPr>
        <w:t xml:space="preserve"> </w:t>
      </w:r>
      <w:hyperlink w:anchor="bookmark1" w:history="1">
        <w:r w:rsidR="00DB25D0" w:rsidRPr="007E00E2">
          <w:rPr>
            <w:rFonts w:eastAsia="Times New Roman"/>
            <w:sz w:val="28"/>
            <w:szCs w:val="28"/>
          </w:rPr>
          <w:t>ГРАНИЦАХ ТЕРРИТОРИИ ПОСЕЛЕНИЯ, ГОРОДСКОГО ОКРУГА</w:t>
        </w:r>
      </w:hyperlink>
      <w:r w:rsidR="00DB25D0" w:rsidRPr="007E00E2">
        <w:rPr>
          <w:rFonts w:eastAsia="Times New Roman"/>
          <w:sz w:val="28"/>
          <w:szCs w:val="28"/>
        </w:rPr>
        <w:t>, ГОРОДА ФЕДЕРАЛЬНОГО ЗНАЧЕНИЯ</w:t>
      </w:r>
      <w:bookmarkEnd w:id="1"/>
    </w:p>
    <w:p w14:paraId="633AFA8F" w14:textId="77777777" w:rsidR="00662385" w:rsidRPr="007E00E2" w:rsidRDefault="00662385" w:rsidP="00662385">
      <w:pPr>
        <w:rPr>
          <w:lang w:eastAsia="ru-RU"/>
        </w:rPr>
      </w:pPr>
    </w:p>
    <w:p w14:paraId="68AB2207" w14:textId="77777777" w:rsidR="00662385" w:rsidRPr="00983C52" w:rsidRDefault="002E5B10" w:rsidP="00662385">
      <w:pPr>
        <w:pStyle w:val="2"/>
        <w:spacing w:before="69"/>
        <w:ind w:left="0" w:firstLine="0"/>
        <w:rPr>
          <w:rFonts w:eastAsia="Times New Roman"/>
          <w:sz w:val="24"/>
          <w:szCs w:val="24"/>
        </w:rPr>
      </w:pPr>
      <w:hyperlink w:anchor="bookmark2" w:history="1">
        <w:bookmarkStart w:id="2" w:name="_Toc30146942"/>
        <w:bookmarkStart w:id="3" w:name="_Toc35951401"/>
        <w:bookmarkStart w:id="4" w:name="_Toc148363348"/>
        <w:r w:rsidR="00DB25D0" w:rsidRPr="00983C52">
          <w:rPr>
            <w:rFonts w:eastAsia="Times New Roman"/>
            <w:sz w:val="24"/>
            <w:szCs w:val="24"/>
          </w:rPr>
          <w:t xml:space="preserve">Часть </w:t>
        </w:r>
        <w:r w:rsidR="00DB25D0">
          <w:rPr>
            <w:rFonts w:eastAsia="Times New Roman"/>
            <w:sz w:val="24"/>
            <w:szCs w:val="24"/>
          </w:rPr>
          <w:t>1</w:t>
        </w:r>
        <w:r w:rsidR="00DB25D0" w:rsidRPr="00983C52">
          <w:rPr>
            <w:rFonts w:eastAsia="Times New Roman"/>
            <w:sz w:val="24"/>
            <w:szCs w:val="24"/>
          </w:rPr>
          <w:t>. Величины существующей отапливаемой площади строительных фондов и приросты</w:t>
        </w:r>
      </w:hyperlink>
      <w:r w:rsidR="00DB25D0" w:rsidRPr="00983C52">
        <w:rPr>
          <w:rFonts w:eastAsia="Times New Roman"/>
          <w:sz w:val="24"/>
          <w:szCs w:val="24"/>
        </w:rPr>
        <w:t xml:space="preserve"> </w:t>
      </w:r>
      <w:hyperlink w:anchor="bookmark2" w:history="1">
        <w:r w:rsidR="00DB25D0" w:rsidRPr="00983C52">
          <w:rPr>
            <w:rFonts w:eastAsia="Times New Roman"/>
            <w:sz w:val="24"/>
            <w:szCs w:val="24"/>
          </w:rPr>
          <w:t>отапливаемой площади строительных фондов по расчетным элементам территориального</w:t>
        </w:r>
      </w:hyperlink>
      <w:r w:rsidR="00DB25D0" w:rsidRPr="00983C52">
        <w:rPr>
          <w:rFonts w:eastAsia="Times New Roman"/>
          <w:sz w:val="24"/>
          <w:szCs w:val="24"/>
        </w:rPr>
        <w:t xml:space="preserve"> </w:t>
      </w:r>
      <w:hyperlink w:anchor="bookmark2" w:history="1">
        <w:r w:rsidR="00DB25D0" w:rsidRPr="00983C52">
          <w:rPr>
            <w:rFonts w:eastAsia="Times New Roman"/>
            <w:sz w:val="24"/>
            <w:szCs w:val="24"/>
          </w:rPr>
          <w:t>деления с разделением объектов строительства на многоквартирные дома, индивидуальные</w:t>
        </w:r>
      </w:hyperlink>
      <w:r w:rsidR="00DB25D0" w:rsidRPr="00983C52">
        <w:rPr>
          <w:rFonts w:eastAsia="Times New Roman"/>
          <w:sz w:val="24"/>
          <w:szCs w:val="24"/>
        </w:rPr>
        <w:t xml:space="preserve"> </w:t>
      </w:r>
      <w:hyperlink w:anchor="bookmark2" w:history="1">
        <w:r w:rsidR="00DB25D0" w:rsidRPr="00983C52">
          <w:rPr>
            <w:rFonts w:eastAsia="Times New Roman"/>
            <w:sz w:val="24"/>
            <w:szCs w:val="24"/>
          </w:rPr>
          <w:t>жилые дома, общественные здания и производственные здания промышленных предприятий</w:t>
        </w:r>
      </w:hyperlink>
      <w:r w:rsidR="00DB25D0" w:rsidRPr="00983C52">
        <w:rPr>
          <w:rFonts w:eastAsia="Times New Roman"/>
          <w:sz w:val="24"/>
          <w:szCs w:val="24"/>
        </w:rPr>
        <w:t xml:space="preserve"> </w:t>
      </w:r>
      <w:hyperlink w:anchor="bookmark2" w:history="1">
        <w:r w:rsidR="00DB25D0" w:rsidRPr="00983C52">
          <w:rPr>
            <w:rFonts w:eastAsia="Times New Roman"/>
            <w:sz w:val="24"/>
            <w:szCs w:val="24"/>
          </w:rPr>
          <w:t>по этапам - на каждый год первого 5-летнего периода и на последующие 5-летние периоды</w:t>
        </w:r>
        <w:bookmarkEnd w:id="2"/>
        <w:bookmarkEnd w:id="3"/>
        <w:bookmarkEnd w:id="4"/>
        <w:r w:rsidR="00DB25D0" w:rsidRPr="00983C52">
          <w:rPr>
            <w:rFonts w:eastAsia="Times New Roman"/>
            <w:sz w:val="24"/>
            <w:szCs w:val="24"/>
          </w:rPr>
          <w:t xml:space="preserve"> </w:t>
        </w:r>
      </w:hyperlink>
    </w:p>
    <w:p w14:paraId="08455DD5" w14:textId="77777777" w:rsidR="00662385" w:rsidRDefault="00662385" w:rsidP="00662385"/>
    <w:p w14:paraId="682D6E72" w14:textId="77777777" w:rsidR="005E7BAE" w:rsidRDefault="005E7BAE" w:rsidP="005E7BAE">
      <w:pPr>
        <w:pStyle w:val="a0"/>
        <w:ind w:firstLine="567"/>
        <w:jc w:val="both"/>
        <w:rPr>
          <w:rFonts w:eastAsia="Times New Roman"/>
          <w:szCs w:val="24"/>
        </w:rPr>
      </w:pPr>
      <w:bookmarkStart w:id="5" w:name="_Hlk147144935"/>
      <w:r>
        <w:rPr>
          <w:rFonts w:cs="Times New Roman"/>
        </w:rPr>
        <w:t xml:space="preserve">Согласно Генеральному плану </w:t>
      </w:r>
      <w:hyperlink w:anchor="bookmark2" w:history="1">
        <w:r w:rsidRPr="00983C52">
          <w:rPr>
            <w:rFonts w:eastAsia="Times New Roman"/>
            <w:szCs w:val="24"/>
          </w:rPr>
          <w:t>площади строительных фондов и приросты</w:t>
        </w:r>
      </w:hyperlink>
      <w:r w:rsidRPr="00983C52">
        <w:rPr>
          <w:rFonts w:eastAsia="Times New Roman"/>
          <w:szCs w:val="24"/>
        </w:rPr>
        <w:t xml:space="preserve"> </w:t>
      </w:r>
      <w:hyperlink w:anchor="bookmark2" w:history="1">
        <w:r w:rsidRPr="00983C52">
          <w:rPr>
            <w:rFonts w:eastAsia="Times New Roman"/>
            <w:szCs w:val="24"/>
          </w:rPr>
          <w:t xml:space="preserve">отапливаемой площади строительных фондов </w:t>
        </w:r>
      </w:hyperlink>
      <w:r>
        <w:rPr>
          <w:rFonts w:eastAsia="Times New Roman"/>
          <w:szCs w:val="24"/>
        </w:rPr>
        <w:t>представлены в таблице ниже.</w:t>
      </w:r>
    </w:p>
    <w:bookmarkEnd w:id="5"/>
    <w:p w14:paraId="31F302DA" w14:textId="77777777" w:rsidR="005E7BAE" w:rsidRPr="00502659" w:rsidRDefault="005E7BAE" w:rsidP="00662385">
      <w:pPr>
        <w:pStyle w:val="a0"/>
      </w:pPr>
    </w:p>
    <w:p w14:paraId="52C12D33" w14:textId="77777777" w:rsidR="005E7BAE" w:rsidRPr="007D382A" w:rsidRDefault="005E7BAE" w:rsidP="005E7BAE">
      <w:pPr>
        <w:pStyle w:val="a0"/>
        <w:jc w:val="both"/>
        <w:rPr>
          <w:rFonts w:cs="Times New Roman"/>
          <w:b/>
        </w:rPr>
      </w:pPr>
      <w:r w:rsidRPr="007D382A">
        <w:rPr>
          <w:rFonts w:cs="Times New Roman"/>
          <w:b/>
        </w:rPr>
        <w:t xml:space="preserve">Таблица 1.1.1. - </w:t>
      </w:r>
      <w:hyperlink w:anchor="bookmark2" w:history="1">
        <w:r w:rsidRPr="007D382A">
          <w:rPr>
            <w:rFonts w:eastAsia="Times New Roman"/>
            <w:b/>
            <w:szCs w:val="24"/>
          </w:rPr>
          <w:t>площади строительных фондов и приросты</w:t>
        </w:r>
      </w:hyperlink>
      <w:r w:rsidRPr="007D382A">
        <w:rPr>
          <w:rFonts w:eastAsia="Times New Roman"/>
          <w:b/>
          <w:szCs w:val="24"/>
        </w:rPr>
        <w:t xml:space="preserve"> </w:t>
      </w:r>
      <w:hyperlink w:anchor="bookmark2" w:history="1">
        <w:r w:rsidRPr="007D382A">
          <w:rPr>
            <w:rFonts w:eastAsia="Times New Roman"/>
            <w:b/>
            <w:szCs w:val="24"/>
          </w:rPr>
          <w:t>отапливаемой площади строительных фондо</w:t>
        </w:r>
      </w:hyperlink>
      <w:r w:rsidRPr="007D382A">
        <w:rPr>
          <w:rFonts w:eastAsia="Times New Roman"/>
          <w:b/>
          <w:szCs w:val="24"/>
        </w:rPr>
        <w:t>в</w:t>
      </w:r>
    </w:p>
    <w:tbl>
      <w:tblPr>
        <w:tblStyle w:val="TableNormal"/>
        <w:tblW w:w="0" w:type="auto"/>
        <w:tblInd w:w="386" w:type="dxa"/>
        <w:tblLayout w:type="fixed"/>
        <w:tblLook w:val="01E0" w:firstRow="1" w:lastRow="1" w:firstColumn="1" w:lastColumn="1" w:noHBand="0" w:noVBand="0"/>
      </w:tblPr>
      <w:tblGrid>
        <w:gridCol w:w="650"/>
        <w:gridCol w:w="4628"/>
        <w:gridCol w:w="1701"/>
        <w:gridCol w:w="1795"/>
      </w:tblGrid>
      <w:tr w:rsidR="005E7BAE" w14:paraId="3699B89B" w14:textId="77777777" w:rsidTr="00D40FA1">
        <w:trPr>
          <w:trHeight w:val="857"/>
        </w:trPr>
        <w:tc>
          <w:tcPr>
            <w:tcW w:w="650" w:type="dxa"/>
            <w:tcBorders>
              <w:top w:val="single" w:sz="5" w:space="0" w:color="000000"/>
              <w:left w:val="single" w:sz="5" w:space="0" w:color="000000"/>
              <w:right w:val="single" w:sz="5" w:space="0" w:color="000000"/>
            </w:tcBorders>
            <w:vAlign w:val="center"/>
          </w:tcPr>
          <w:p w14:paraId="57EFECB8" w14:textId="77777777" w:rsidR="005E7BAE" w:rsidRPr="005E7BAE" w:rsidRDefault="005E7BAE" w:rsidP="00D40FA1">
            <w:pPr>
              <w:pStyle w:val="TableParagraph"/>
              <w:spacing w:before="149"/>
              <w:ind w:left="152" w:right="149" w:firstLine="55"/>
              <w:jc w:val="center"/>
              <w:rPr>
                <w:rFonts w:eastAsia="Times New Roman"/>
                <w:szCs w:val="22"/>
              </w:rPr>
            </w:pPr>
            <w:r w:rsidRPr="005E7BAE">
              <w:rPr>
                <w:rFonts w:eastAsia="Times New Roman"/>
                <w:bCs/>
                <w:szCs w:val="22"/>
              </w:rPr>
              <w:t>№ п/п</w:t>
            </w:r>
          </w:p>
        </w:tc>
        <w:tc>
          <w:tcPr>
            <w:tcW w:w="4628" w:type="dxa"/>
            <w:tcBorders>
              <w:top w:val="single" w:sz="5" w:space="0" w:color="000000"/>
              <w:left w:val="single" w:sz="5" w:space="0" w:color="000000"/>
              <w:right w:val="single" w:sz="5" w:space="0" w:color="000000"/>
            </w:tcBorders>
            <w:vAlign w:val="center"/>
          </w:tcPr>
          <w:p w14:paraId="2A593DF7" w14:textId="77777777" w:rsidR="005E7BAE" w:rsidRPr="005E7BAE" w:rsidRDefault="005E7BAE" w:rsidP="00D40FA1">
            <w:pPr>
              <w:pStyle w:val="TableParagraph"/>
              <w:ind w:left="104"/>
              <w:jc w:val="center"/>
              <w:rPr>
                <w:rFonts w:eastAsia="Times New Roman"/>
                <w:szCs w:val="22"/>
              </w:rPr>
            </w:pPr>
            <w:r w:rsidRPr="005E7BAE">
              <w:rPr>
                <w:spacing w:val="-1"/>
                <w:szCs w:val="22"/>
              </w:rPr>
              <w:t>Наименование</w:t>
            </w:r>
            <w:r w:rsidRPr="005E7BAE">
              <w:rPr>
                <w:spacing w:val="-4"/>
                <w:szCs w:val="22"/>
              </w:rPr>
              <w:t xml:space="preserve"> </w:t>
            </w:r>
            <w:r w:rsidRPr="005E7BAE">
              <w:rPr>
                <w:spacing w:val="-1"/>
                <w:szCs w:val="22"/>
              </w:rPr>
              <w:t>территории</w:t>
            </w:r>
            <w:r w:rsidRPr="005E7BAE">
              <w:rPr>
                <w:szCs w:val="22"/>
              </w:rPr>
              <w:t xml:space="preserve"> </w:t>
            </w:r>
            <w:r w:rsidRPr="005E7BAE">
              <w:rPr>
                <w:spacing w:val="-1"/>
                <w:szCs w:val="22"/>
              </w:rPr>
              <w:t>поселения</w:t>
            </w:r>
          </w:p>
        </w:tc>
        <w:tc>
          <w:tcPr>
            <w:tcW w:w="1701" w:type="dxa"/>
            <w:tcBorders>
              <w:top w:val="single" w:sz="5" w:space="0" w:color="000000"/>
              <w:left w:val="single" w:sz="5" w:space="0" w:color="000000"/>
              <w:right w:val="single" w:sz="5" w:space="0" w:color="000000"/>
            </w:tcBorders>
            <w:vAlign w:val="center"/>
          </w:tcPr>
          <w:p w14:paraId="3CAAEE85" w14:textId="77777777" w:rsidR="005E7BAE" w:rsidRPr="005E7BAE" w:rsidRDefault="005E7BAE" w:rsidP="00D40FA1">
            <w:pPr>
              <w:pStyle w:val="TableParagraph"/>
              <w:jc w:val="center"/>
            </w:pPr>
            <w:r w:rsidRPr="005E7BAE">
              <w:rPr>
                <w:spacing w:val="-1"/>
                <w:szCs w:val="22"/>
              </w:rPr>
              <w:t>Существующее</w:t>
            </w:r>
            <w:r w:rsidRPr="005E7BAE">
              <w:rPr>
                <w:spacing w:val="27"/>
                <w:szCs w:val="22"/>
              </w:rPr>
              <w:t xml:space="preserve"> </w:t>
            </w:r>
            <w:r w:rsidRPr="005E7BAE">
              <w:rPr>
                <w:spacing w:val="-1"/>
                <w:szCs w:val="22"/>
              </w:rPr>
              <w:t>положение</w:t>
            </w:r>
          </w:p>
        </w:tc>
        <w:tc>
          <w:tcPr>
            <w:tcW w:w="1795" w:type="dxa"/>
            <w:tcBorders>
              <w:top w:val="single" w:sz="5" w:space="0" w:color="000000"/>
              <w:left w:val="single" w:sz="5" w:space="0" w:color="000000"/>
              <w:right w:val="single" w:sz="5" w:space="0" w:color="000000"/>
            </w:tcBorders>
            <w:vAlign w:val="center"/>
          </w:tcPr>
          <w:p w14:paraId="048D2A3A" w14:textId="77777777" w:rsidR="005E7BAE" w:rsidRPr="005E7BAE" w:rsidRDefault="005E7BAE" w:rsidP="00D40FA1">
            <w:pPr>
              <w:pStyle w:val="TableParagraph"/>
              <w:jc w:val="center"/>
              <w:rPr>
                <w:spacing w:val="26"/>
                <w:szCs w:val="22"/>
              </w:rPr>
            </w:pPr>
            <w:r w:rsidRPr="005E7BAE">
              <w:rPr>
                <w:szCs w:val="22"/>
              </w:rPr>
              <w:t xml:space="preserve">На </w:t>
            </w:r>
            <w:r w:rsidRPr="005E7BAE">
              <w:rPr>
                <w:spacing w:val="-1"/>
                <w:szCs w:val="22"/>
              </w:rPr>
              <w:t>рсчетный</w:t>
            </w:r>
            <w:r>
              <w:rPr>
                <w:spacing w:val="26"/>
                <w:szCs w:val="22"/>
                <w:lang w:val="ru-RU"/>
              </w:rPr>
              <w:t xml:space="preserve"> </w:t>
            </w:r>
            <w:r w:rsidRPr="005E7BAE">
              <w:rPr>
                <w:spacing w:val="-1"/>
                <w:szCs w:val="22"/>
              </w:rPr>
              <w:t>срок,</w:t>
            </w:r>
            <w:r w:rsidRPr="005E7BAE">
              <w:rPr>
                <w:szCs w:val="22"/>
              </w:rPr>
              <w:t xml:space="preserve"> га</w:t>
            </w:r>
          </w:p>
        </w:tc>
      </w:tr>
      <w:tr w:rsidR="005E7BAE" w14:paraId="7AB25AFF" w14:textId="77777777" w:rsidTr="00D40FA1">
        <w:trPr>
          <w:trHeight w:hRule="exact" w:val="562"/>
        </w:trPr>
        <w:tc>
          <w:tcPr>
            <w:tcW w:w="5278" w:type="dxa"/>
            <w:gridSpan w:val="2"/>
            <w:tcBorders>
              <w:top w:val="single" w:sz="5" w:space="0" w:color="000000"/>
              <w:left w:val="single" w:sz="5" w:space="0" w:color="000000"/>
              <w:bottom w:val="single" w:sz="5" w:space="0" w:color="000000"/>
              <w:right w:val="single" w:sz="5" w:space="0" w:color="000000"/>
            </w:tcBorders>
            <w:vAlign w:val="center"/>
          </w:tcPr>
          <w:p w14:paraId="424BDB5D" w14:textId="77777777" w:rsidR="005E7BAE" w:rsidRPr="005E7BAE" w:rsidRDefault="005E7BAE" w:rsidP="00D40FA1">
            <w:pPr>
              <w:pStyle w:val="TableParagraph"/>
              <w:ind w:left="2173" w:right="160" w:hanging="2015"/>
              <w:jc w:val="center"/>
              <w:rPr>
                <w:rFonts w:eastAsia="Times New Roman"/>
                <w:szCs w:val="22"/>
                <w:lang w:val="ru-RU"/>
              </w:rPr>
            </w:pPr>
            <w:r w:rsidRPr="005E7BAE">
              <w:rPr>
                <w:spacing w:val="-1"/>
                <w:szCs w:val="22"/>
                <w:lang w:val="ru-RU"/>
              </w:rPr>
              <w:t>Общая</w:t>
            </w:r>
            <w:r w:rsidRPr="005E7BAE">
              <w:rPr>
                <w:szCs w:val="22"/>
                <w:lang w:val="ru-RU"/>
              </w:rPr>
              <w:t xml:space="preserve"> </w:t>
            </w:r>
            <w:r w:rsidRPr="005E7BAE">
              <w:rPr>
                <w:spacing w:val="-1"/>
                <w:szCs w:val="22"/>
                <w:lang w:val="ru-RU"/>
              </w:rPr>
              <w:t>площадь</w:t>
            </w:r>
            <w:r w:rsidRPr="005E7BAE">
              <w:rPr>
                <w:szCs w:val="22"/>
                <w:lang w:val="ru-RU"/>
              </w:rPr>
              <w:t xml:space="preserve"> </w:t>
            </w:r>
            <w:r w:rsidRPr="005E7BAE">
              <w:rPr>
                <w:spacing w:val="-1"/>
                <w:szCs w:val="22"/>
                <w:lang w:val="ru-RU"/>
              </w:rPr>
              <w:t>территории</w:t>
            </w:r>
            <w:r w:rsidRPr="005E7BAE">
              <w:rPr>
                <w:szCs w:val="22"/>
                <w:lang w:val="ru-RU"/>
              </w:rPr>
              <w:t xml:space="preserve"> </w:t>
            </w:r>
            <w:r w:rsidRPr="005E7BAE">
              <w:rPr>
                <w:spacing w:val="-1"/>
                <w:szCs w:val="22"/>
                <w:lang w:val="ru-RU"/>
              </w:rPr>
              <w:t>поселения,</w:t>
            </w:r>
            <w:r w:rsidRPr="005E7BAE">
              <w:rPr>
                <w:szCs w:val="22"/>
                <w:lang w:val="ru-RU"/>
              </w:rPr>
              <w:t xml:space="preserve"> в том</w:t>
            </w:r>
            <w:r w:rsidRPr="005E7BAE">
              <w:rPr>
                <w:spacing w:val="49"/>
                <w:szCs w:val="22"/>
                <w:lang w:val="ru-RU"/>
              </w:rPr>
              <w:t xml:space="preserve"> </w:t>
            </w:r>
            <w:r w:rsidRPr="005E7BAE">
              <w:rPr>
                <w:spacing w:val="-1"/>
                <w:szCs w:val="22"/>
                <w:lang w:val="ru-RU"/>
              </w:rPr>
              <w:t>числе:</w:t>
            </w:r>
          </w:p>
        </w:tc>
        <w:tc>
          <w:tcPr>
            <w:tcW w:w="1701" w:type="dxa"/>
            <w:tcBorders>
              <w:top w:val="single" w:sz="5" w:space="0" w:color="000000"/>
              <w:left w:val="single" w:sz="5" w:space="0" w:color="000000"/>
              <w:bottom w:val="single" w:sz="5" w:space="0" w:color="000000"/>
              <w:right w:val="single" w:sz="5" w:space="0" w:color="000000"/>
            </w:tcBorders>
            <w:vAlign w:val="center"/>
          </w:tcPr>
          <w:p w14:paraId="732B5C71" w14:textId="77777777" w:rsidR="005E7BAE" w:rsidRPr="00D40FA1" w:rsidRDefault="005E7BAE" w:rsidP="00D40FA1">
            <w:pPr>
              <w:pStyle w:val="TableParagraph"/>
              <w:jc w:val="center"/>
              <w:rPr>
                <w:szCs w:val="22"/>
              </w:rPr>
            </w:pPr>
            <w:r w:rsidRPr="005E7BAE">
              <w:rPr>
                <w:szCs w:val="22"/>
              </w:rPr>
              <w:t>133597,51</w:t>
            </w:r>
          </w:p>
        </w:tc>
        <w:tc>
          <w:tcPr>
            <w:tcW w:w="1795" w:type="dxa"/>
            <w:tcBorders>
              <w:top w:val="single" w:sz="5" w:space="0" w:color="000000"/>
              <w:left w:val="single" w:sz="5" w:space="0" w:color="000000"/>
              <w:bottom w:val="single" w:sz="5" w:space="0" w:color="000000"/>
              <w:right w:val="single" w:sz="5" w:space="0" w:color="000000"/>
            </w:tcBorders>
            <w:vAlign w:val="center"/>
          </w:tcPr>
          <w:p w14:paraId="61865D33" w14:textId="77777777" w:rsidR="005E7BAE" w:rsidRPr="00D40FA1" w:rsidRDefault="005E7BAE" w:rsidP="00D40FA1">
            <w:pPr>
              <w:pStyle w:val="TableParagraph"/>
              <w:jc w:val="center"/>
              <w:rPr>
                <w:szCs w:val="22"/>
              </w:rPr>
            </w:pPr>
            <w:r w:rsidRPr="005E7BAE">
              <w:rPr>
                <w:szCs w:val="22"/>
              </w:rPr>
              <w:t>133597,51</w:t>
            </w:r>
          </w:p>
        </w:tc>
      </w:tr>
      <w:tr w:rsidR="005E7BAE" w14:paraId="595D8884" w14:textId="77777777" w:rsidTr="00D40FA1">
        <w:trPr>
          <w:trHeight w:hRule="exact" w:val="590"/>
        </w:trPr>
        <w:tc>
          <w:tcPr>
            <w:tcW w:w="650" w:type="dxa"/>
            <w:tcBorders>
              <w:top w:val="single" w:sz="5" w:space="0" w:color="000000"/>
              <w:left w:val="single" w:sz="5" w:space="0" w:color="000000"/>
              <w:bottom w:val="single" w:sz="5" w:space="0" w:color="000000"/>
              <w:right w:val="single" w:sz="5" w:space="0" w:color="000000"/>
            </w:tcBorders>
            <w:vAlign w:val="center"/>
          </w:tcPr>
          <w:p w14:paraId="2759D0F0" w14:textId="77777777" w:rsidR="005E7BAE" w:rsidRPr="005E7BAE" w:rsidRDefault="005E7BAE" w:rsidP="00D40FA1">
            <w:pPr>
              <w:pStyle w:val="TableParagraph"/>
              <w:spacing w:before="142"/>
              <w:jc w:val="center"/>
              <w:rPr>
                <w:rFonts w:eastAsia="Times New Roman"/>
                <w:szCs w:val="22"/>
              </w:rPr>
            </w:pPr>
            <w:r w:rsidRPr="005E7BAE">
              <w:rPr>
                <w:szCs w:val="22"/>
              </w:rPr>
              <w:t>1</w:t>
            </w:r>
          </w:p>
        </w:tc>
        <w:tc>
          <w:tcPr>
            <w:tcW w:w="4628" w:type="dxa"/>
            <w:tcBorders>
              <w:top w:val="single" w:sz="5" w:space="0" w:color="000000"/>
              <w:left w:val="single" w:sz="5" w:space="0" w:color="000000"/>
              <w:bottom w:val="single" w:sz="5" w:space="0" w:color="000000"/>
              <w:right w:val="single" w:sz="5" w:space="0" w:color="000000"/>
            </w:tcBorders>
            <w:vAlign w:val="center"/>
          </w:tcPr>
          <w:p w14:paraId="3BB15B08" w14:textId="77777777" w:rsidR="005E7BAE" w:rsidRPr="005E7BAE" w:rsidRDefault="005E7BAE" w:rsidP="00D40FA1">
            <w:pPr>
              <w:pStyle w:val="TableParagraph"/>
              <w:spacing w:before="5"/>
              <w:ind w:right="419"/>
              <w:jc w:val="center"/>
              <w:rPr>
                <w:rFonts w:eastAsia="Times New Roman"/>
                <w:szCs w:val="22"/>
                <w:lang w:val="ru-RU"/>
              </w:rPr>
            </w:pPr>
            <w:r w:rsidRPr="005E7BAE">
              <w:rPr>
                <w:szCs w:val="22"/>
                <w:lang w:val="ru-RU"/>
              </w:rPr>
              <w:t>Зона</w:t>
            </w:r>
            <w:r w:rsidRPr="005E7BAE">
              <w:rPr>
                <w:spacing w:val="-1"/>
                <w:szCs w:val="22"/>
                <w:lang w:val="ru-RU"/>
              </w:rPr>
              <w:t xml:space="preserve"> застройки</w:t>
            </w:r>
            <w:r w:rsidRPr="005E7BAE">
              <w:rPr>
                <w:spacing w:val="-2"/>
                <w:szCs w:val="22"/>
                <w:lang w:val="ru-RU"/>
              </w:rPr>
              <w:t xml:space="preserve"> </w:t>
            </w:r>
            <w:r w:rsidRPr="005E7BAE">
              <w:rPr>
                <w:spacing w:val="-1"/>
                <w:szCs w:val="22"/>
                <w:lang w:val="ru-RU"/>
              </w:rPr>
              <w:t>индивидуальными</w:t>
            </w:r>
            <w:r w:rsidRPr="005E7BAE">
              <w:rPr>
                <w:spacing w:val="23"/>
                <w:szCs w:val="22"/>
                <w:lang w:val="ru-RU"/>
              </w:rPr>
              <w:t xml:space="preserve"> </w:t>
            </w:r>
            <w:r w:rsidRPr="005E7BAE">
              <w:rPr>
                <w:spacing w:val="-1"/>
                <w:szCs w:val="22"/>
                <w:lang w:val="ru-RU"/>
              </w:rPr>
              <w:t>жилыми</w:t>
            </w:r>
            <w:r w:rsidRPr="005E7BAE">
              <w:rPr>
                <w:szCs w:val="22"/>
                <w:lang w:val="ru-RU"/>
              </w:rPr>
              <w:t xml:space="preserve"> </w:t>
            </w:r>
            <w:r w:rsidRPr="005E7BAE">
              <w:rPr>
                <w:spacing w:val="-1"/>
                <w:szCs w:val="22"/>
                <w:lang w:val="ru-RU"/>
              </w:rPr>
              <w:t>домами</w:t>
            </w:r>
          </w:p>
        </w:tc>
        <w:tc>
          <w:tcPr>
            <w:tcW w:w="1701" w:type="dxa"/>
            <w:tcBorders>
              <w:top w:val="single" w:sz="5" w:space="0" w:color="000000"/>
              <w:left w:val="single" w:sz="5" w:space="0" w:color="000000"/>
              <w:bottom w:val="single" w:sz="5" w:space="0" w:color="000000"/>
              <w:right w:val="single" w:sz="5" w:space="0" w:color="000000"/>
            </w:tcBorders>
            <w:vAlign w:val="center"/>
          </w:tcPr>
          <w:p w14:paraId="1DFE2590" w14:textId="77777777" w:rsidR="005E7BAE" w:rsidRPr="00D40FA1" w:rsidRDefault="005E7BAE" w:rsidP="00D40FA1">
            <w:pPr>
              <w:pStyle w:val="TableParagraph"/>
              <w:jc w:val="center"/>
              <w:rPr>
                <w:szCs w:val="22"/>
              </w:rPr>
            </w:pPr>
            <w:r w:rsidRPr="005E7BAE">
              <w:rPr>
                <w:szCs w:val="22"/>
              </w:rPr>
              <w:t>2871,546</w:t>
            </w:r>
          </w:p>
        </w:tc>
        <w:tc>
          <w:tcPr>
            <w:tcW w:w="1795" w:type="dxa"/>
            <w:tcBorders>
              <w:top w:val="single" w:sz="5" w:space="0" w:color="000000"/>
              <w:left w:val="single" w:sz="5" w:space="0" w:color="000000"/>
              <w:bottom w:val="single" w:sz="5" w:space="0" w:color="000000"/>
              <w:right w:val="single" w:sz="5" w:space="0" w:color="000000"/>
            </w:tcBorders>
            <w:vAlign w:val="center"/>
          </w:tcPr>
          <w:p w14:paraId="39F3CF1E" w14:textId="77777777" w:rsidR="005E7BAE" w:rsidRPr="00D40FA1" w:rsidRDefault="005E7BAE" w:rsidP="00D40FA1">
            <w:pPr>
              <w:pStyle w:val="TableParagraph"/>
              <w:jc w:val="center"/>
              <w:rPr>
                <w:szCs w:val="22"/>
              </w:rPr>
            </w:pPr>
            <w:r w:rsidRPr="005E7BAE">
              <w:rPr>
                <w:szCs w:val="22"/>
              </w:rPr>
              <w:t>2868,384</w:t>
            </w:r>
          </w:p>
        </w:tc>
      </w:tr>
      <w:tr w:rsidR="005E7BAE" w14:paraId="766D95A6" w14:textId="77777777" w:rsidTr="00D40FA1">
        <w:trPr>
          <w:trHeight w:hRule="exact" w:val="588"/>
        </w:trPr>
        <w:tc>
          <w:tcPr>
            <w:tcW w:w="650" w:type="dxa"/>
            <w:tcBorders>
              <w:top w:val="single" w:sz="5" w:space="0" w:color="000000"/>
              <w:left w:val="single" w:sz="5" w:space="0" w:color="000000"/>
              <w:bottom w:val="single" w:sz="5" w:space="0" w:color="000000"/>
              <w:right w:val="single" w:sz="5" w:space="0" w:color="000000"/>
            </w:tcBorders>
            <w:vAlign w:val="center"/>
          </w:tcPr>
          <w:p w14:paraId="744B08E4" w14:textId="77777777" w:rsidR="005E7BAE" w:rsidRPr="005E7BAE" w:rsidRDefault="005E7BAE" w:rsidP="00D40FA1">
            <w:pPr>
              <w:pStyle w:val="TableParagraph"/>
              <w:spacing w:before="142"/>
              <w:jc w:val="center"/>
              <w:rPr>
                <w:rFonts w:eastAsia="Times New Roman"/>
                <w:szCs w:val="22"/>
              </w:rPr>
            </w:pPr>
            <w:r w:rsidRPr="005E7BAE">
              <w:rPr>
                <w:szCs w:val="22"/>
              </w:rPr>
              <w:t>2</w:t>
            </w:r>
          </w:p>
        </w:tc>
        <w:tc>
          <w:tcPr>
            <w:tcW w:w="4628" w:type="dxa"/>
            <w:tcBorders>
              <w:top w:val="single" w:sz="5" w:space="0" w:color="000000"/>
              <w:left w:val="single" w:sz="5" w:space="0" w:color="000000"/>
              <w:bottom w:val="single" w:sz="5" w:space="0" w:color="000000"/>
              <w:right w:val="single" w:sz="5" w:space="0" w:color="000000"/>
            </w:tcBorders>
            <w:vAlign w:val="center"/>
          </w:tcPr>
          <w:p w14:paraId="7DA103F7" w14:textId="77777777" w:rsidR="005E7BAE" w:rsidRPr="005E7BAE" w:rsidRDefault="005E7BAE" w:rsidP="00D40FA1">
            <w:pPr>
              <w:pStyle w:val="TableParagraph"/>
              <w:spacing w:before="3"/>
              <w:ind w:right="133"/>
              <w:jc w:val="center"/>
              <w:rPr>
                <w:rFonts w:eastAsia="Times New Roman"/>
                <w:szCs w:val="22"/>
                <w:lang w:val="ru-RU"/>
              </w:rPr>
            </w:pPr>
            <w:r w:rsidRPr="005E7BAE">
              <w:rPr>
                <w:szCs w:val="22"/>
                <w:lang w:val="ru-RU"/>
              </w:rPr>
              <w:t>Зона</w:t>
            </w:r>
            <w:r w:rsidRPr="005E7BAE">
              <w:rPr>
                <w:spacing w:val="-1"/>
                <w:szCs w:val="22"/>
                <w:lang w:val="ru-RU"/>
              </w:rPr>
              <w:t xml:space="preserve"> застройки</w:t>
            </w:r>
            <w:r w:rsidRPr="005E7BAE">
              <w:rPr>
                <w:szCs w:val="22"/>
                <w:lang w:val="ru-RU"/>
              </w:rPr>
              <w:t xml:space="preserve"> </w:t>
            </w:r>
            <w:r w:rsidRPr="005E7BAE">
              <w:rPr>
                <w:spacing w:val="-1"/>
                <w:szCs w:val="22"/>
                <w:lang w:val="ru-RU"/>
              </w:rPr>
              <w:t>малоэтажными</w:t>
            </w:r>
            <w:r w:rsidRPr="005E7BAE">
              <w:rPr>
                <w:szCs w:val="22"/>
                <w:lang w:val="ru-RU"/>
              </w:rPr>
              <w:t xml:space="preserve"> </w:t>
            </w:r>
            <w:r w:rsidRPr="005E7BAE">
              <w:rPr>
                <w:spacing w:val="-1"/>
                <w:szCs w:val="22"/>
                <w:lang w:val="ru-RU"/>
              </w:rPr>
              <w:t>жилыми</w:t>
            </w:r>
            <w:r w:rsidRPr="005E7BAE">
              <w:rPr>
                <w:spacing w:val="33"/>
                <w:szCs w:val="22"/>
                <w:lang w:val="ru-RU"/>
              </w:rPr>
              <w:t xml:space="preserve"> </w:t>
            </w:r>
            <w:r w:rsidRPr="005E7BAE">
              <w:rPr>
                <w:spacing w:val="-1"/>
                <w:szCs w:val="22"/>
                <w:lang w:val="ru-RU"/>
              </w:rPr>
              <w:t>домами</w:t>
            </w:r>
          </w:p>
        </w:tc>
        <w:tc>
          <w:tcPr>
            <w:tcW w:w="1701" w:type="dxa"/>
            <w:tcBorders>
              <w:top w:val="single" w:sz="5" w:space="0" w:color="000000"/>
              <w:left w:val="single" w:sz="5" w:space="0" w:color="000000"/>
              <w:bottom w:val="single" w:sz="5" w:space="0" w:color="000000"/>
              <w:right w:val="single" w:sz="5" w:space="0" w:color="000000"/>
            </w:tcBorders>
            <w:vAlign w:val="center"/>
          </w:tcPr>
          <w:p w14:paraId="252225B9" w14:textId="77777777" w:rsidR="005E7BAE" w:rsidRPr="00D40FA1" w:rsidRDefault="005E7BAE" w:rsidP="00D40FA1">
            <w:pPr>
              <w:pStyle w:val="TableParagraph"/>
              <w:jc w:val="center"/>
              <w:rPr>
                <w:szCs w:val="22"/>
              </w:rPr>
            </w:pPr>
            <w:r w:rsidRPr="005E7BAE">
              <w:rPr>
                <w:szCs w:val="22"/>
              </w:rPr>
              <w:t>17,207</w:t>
            </w:r>
          </w:p>
        </w:tc>
        <w:tc>
          <w:tcPr>
            <w:tcW w:w="1795" w:type="dxa"/>
            <w:tcBorders>
              <w:top w:val="single" w:sz="5" w:space="0" w:color="000000"/>
              <w:left w:val="single" w:sz="5" w:space="0" w:color="000000"/>
              <w:bottom w:val="single" w:sz="5" w:space="0" w:color="000000"/>
              <w:right w:val="single" w:sz="5" w:space="0" w:color="000000"/>
            </w:tcBorders>
            <w:vAlign w:val="center"/>
          </w:tcPr>
          <w:p w14:paraId="2A0E01F3" w14:textId="77777777" w:rsidR="005E7BAE" w:rsidRPr="00D40FA1" w:rsidRDefault="005E7BAE" w:rsidP="00D40FA1">
            <w:pPr>
              <w:pStyle w:val="TableParagraph"/>
              <w:jc w:val="center"/>
              <w:rPr>
                <w:szCs w:val="22"/>
              </w:rPr>
            </w:pPr>
            <w:r w:rsidRPr="005E7BAE">
              <w:rPr>
                <w:szCs w:val="22"/>
              </w:rPr>
              <w:t>17,207</w:t>
            </w:r>
          </w:p>
        </w:tc>
      </w:tr>
      <w:tr w:rsidR="005E7BAE" w14:paraId="61BE794B" w14:textId="77777777" w:rsidTr="00D40FA1">
        <w:trPr>
          <w:trHeight w:hRule="exact" w:val="589"/>
        </w:trPr>
        <w:tc>
          <w:tcPr>
            <w:tcW w:w="650" w:type="dxa"/>
            <w:tcBorders>
              <w:top w:val="single" w:sz="5" w:space="0" w:color="000000"/>
              <w:left w:val="single" w:sz="5" w:space="0" w:color="000000"/>
              <w:bottom w:val="single" w:sz="5" w:space="0" w:color="000000"/>
              <w:right w:val="single" w:sz="5" w:space="0" w:color="000000"/>
            </w:tcBorders>
            <w:vAlign w:val="center"/>
          </w:tcPr>
          <w:p w14:paraId="6513015B" w14:textId="77777777" w:rsidR="005E7BAE" w:rsidRPr="005E7BAE" w:rsidRDefault="005E7BAE" w:rsidP="00D40FA1">
            <w:pPr>
              <w:pStyle w:val="TableParagraph"/>
              <w:spacing w:before="142"/>
              <w:jc w:val="center"/>
              <w:rPr>
                <w:rFonts w:eastAsia="Times New Roman"/>
                <w:szCs w:val="22"/>
              </w:rPr>
            </w:pPr>
            <w:r w:rsidRPr="005E7BAE">
              <w:rPr>
                <w:szCs w:val="22"/>
              </w:rPr>
              <w:t>3</w:t>
            </w:r>
          </w:p>
        </w:tc>
        <w:tc>
          <w:tcPr>
            <w:tcW w:w="4628" w:type="dxa"/>
            <w:tcBorders>
              <w:top w:val="single" w:sz="5" w:space="0" w:color="000000"/>
              <w:left w:val="single" w:sz="5" w:space="0" w:color="000000"/>
              <w:bottom w:val="single" w:sz="5" w:space="0" w:color="000000"/>
              <w:right w:val="single" w:sz="5" w:space="0" w:color="000000"/>
            </w:tcBorders>
            <w:vAlign w:val="center"/>
          </w:tcPr>
          <w:p w14:paraId="2527EA3C" w14:textId="77777777" w:rsidR="005E7BAE" w:rsidRPr="005E7BAE" w:rsidRDefault="005E7BAE" w:rsidP="00D40FA1">
            <w:pPr>
              <w:pStyle w:val="TableParagraph"/>
              <w:spacing w:before="5"/>
              <w:ind w:left="235" w:right="238"/>
              <w:jc w:val="center"/>
              <w:rPr>
                <w:rFonts w:eastAsia="Times New Roman"/>
                <w:szCs w:val="22"/>
              </w:rPr>
            </w:pPr>
            <w:r w:rsidRPr="005E7BAE">
              <w:rPr>
                <w:spacing w:val="-1"/>
                <w:szCs w:val="22"/>
              </w:rPr>
              <w:t>Многофункциональная</w:t>
            </w:r>
            <w:r w:rsidRPr="005E7BAE">
              <w:rPr>
                <w:szCs w:val="22"/>
              </w:rPr>
              <w:t xml:space="preserve"> </w:t>
            </w:r>
            <w:r w:rsidRPr="005E7BAE">
              <w:rPr>
                <w:spacing w:val="-1"/>
                <w:szCs w:val="22"/>
              </w:rPr>
              <w:t>общественно-</w:t>
            </w:r>
            <w:r w:rsidRPr="005E7BAE">
              <w:rPr>
                <w:spacing w:val="43"/>
                <w:szCs w:val="22"/>
              </w:rPr>
              <w:t xml:space="preserve"> </w:t>
            </w:r>
            <w:r w:rsidRPr="005E7BAE">
              <w:rPr>
                <w:spacing w:val="-1"/>
                <w:szCs w:val="22"/>
              </w:rPr>
              <w:t>деловая</w:t>
            </w:r>
            <w:r w:rsidRPr="005E7BAE">
              <w:rPr>
                <w:szCs w:val="22"/>
              </w:rPr>
              <w:t xml:space="preserve"> зона</w:t>
            </w:r>
          </w:p>
        </w:tc>
        <w:tc>
          <w:tcPr>
            <w:tcW w:w="1701" w:type="dxa"/>
            <w:tcBorders>
              <w:top w:val="single" w:sz="5" w:space="0" w:color="000000"/>
              <w:left w:val="single" w:sz="5" w:space="0" w:color="000000"/>
              <w:bottom w:val="single" w:sz="5" w:space="0" w:color="000000"/>
              <w:right w:val="single" w:sz="5" w:space="0" w:color="000000"/>
            </w:tcBorders>
            <w:vAlign w:val="center"/>
          </w:tcPr>
          <w:p w14:paraId="0751C20A" w14:textId="77777777" w:rsidR="005E7BAE" w:rsidRPr="00D40FA1" w:rsidRDefault="005E7BAE" w:rsidP="00D40FA1">
            <w:pPr>
              <w:pStyle w:val="TableParagraph"/>
              <w:jc w:val="center"/>
              <w:rPr>
                <w:szCs w:val="22"/>
              </w:rPr>
            </w:pPr>
            <w:r w:rsidRPr="005E7BAE">
              <w:rPr>
                <w:szCs w:val="22"/>
              </w:rPr>
              <w:t>18,43</w:t>
            </w:r>
          </w:p>
        </w:tc>
        <w:tc>
          <w:tcPr>
            <w:tcW w:w="1795" w:type="dxa"/>
            <w:tcBorders>
              <w:top w:val="single" w:sz="5" w:space="0" w:color="000000"/>
              <w:left w:val="single" w:sz="5" w:space="0" w:color="000000"/>
              <w:bottom w:val="single" w:sz="5" w:space="0" w:color="000000"/>
              <w:right w:val="single" w:sz="5" w:space="0" w:color="000000"/>
            </w:tcBorders>
            <w:vAlign w:val="center"/>
          </w:tcPr>
          <w:p w14:paraId="668D9C9F" w14:textId="77777777" w:rsidR="005E7BAE" w:rsidRPr="00D40FA1" w:rsidRDefault="005E7BAE" w:rsidP="00D40FA1">
            <w:pPr>
              <w:pStyle w:val="TableParagraph"/>
              <w:jc w:val="center"/>
              <w:rPr>
                <w:szCs w:val="22"/>
              </w:rPr>
            </w:pPr>
            <w:r w:rsidRPr="005E7BAE">
              <w:rPr>
                <w:szCs w:val="22"/>
              </w:rPr>
              <w:t>18,486</w:t>
            </w:r>
          </w:p>
        </w:tc>
      </w:tr>
      <w:tr w:rsidR="005E7BAE" w14:paraId="46068E26" w14:textId="77777777" w:rsidTr="00D40FA1">
        <w:trPr>
          <w:trHeight w:hRule="exact" w:val="564"/>
        </w:trPr>
        <w:tc>
          <w:tcPr>
            <w:tcW w:w="650" w:type="dxa"/>
            <w:tcBorders>
              <w:top w:val="single" w:sz="5" w:space="0" w:color="000000"/>
              <w:left w:val="single" w:sz="5" w:space="0" w:color="000000"/>
              <w:bottom w:val="single" w:sz="5" w:space="0" w:color="000000"/>
              <w:right w:val="single" w:sz="5" w:space="0" w:color="000000"/>
            </w:tcBorders>
            <w:vAlign w:val="center"/>
          </w:tcPr>
          <w:p w14:paraId="634023E9" w14:textId="77777777" w:rsidR="005E7BAE" w:rsidRPr="005E7BAE" w:rsidRDefault="005E7BAE" w:rsidP="00D40FA1">
            <w:pPr>
              <w:pStyle w:val="TableParagraph"/>
              <w:spacing w:before="130"/>
              <w:jc w:val="center"/>
              <w:rPr>
                <w:rFonts w:eastAsia="Times New Roman"/>
                <w:szCs w:val="22"/>
              </w:rPr>
            </w:pPr>
            <w:r w:rsidRPr="005E7BAE">
              <w:rPr>
                <w:szCs w:val="22"/>
              </w:rPr>
              <w:t>4</w:t>
            </w:r>
          </w:p>
        </w:tc>
        <w:tc>
          <w:tcPr>
            <w:tcW w:w="4628" w:type="dxa"/>
            <w:tcBorders>
              <w:top w:val="single" w:sz="5" w:space="0" w:color="000000"/>
              <w:left w:val="single" w:sz="5" w:space="0" w:color="000000"/>
              <w:bottom w:val="single" w:sz="5" w:space="0" w:color="000000"/>
              <w:right w:val="single" w:sz="5" w:space="0" w:color="000000"/>
            </w:tcBorders>
            <w:vAlign w:val="center"/>
          </w:tcPr>
          <w:p w14:paraId="2EAE908A" w14:textId="77777777" w:rsidR="005E7BAE" w:rsidRPr="005E7BAE" w:rsidRDefault="005E7BAE" w:rsidP="00D40FA1">
            <w:pPr>
              <w:pStyle w:val="TableParagraph"/>
              <w:ind w:right="838"/>
              <w:jc w:val="center"/>
              <w:rPr>
                <w:rFonts w:eastAsia="Times New Roman"/>
                <w:szCs w:val="22"/>
              </w:rPr>
            </w:pPr>
            <w:r w:rsidRPr="005E7BAE">
              <w:rPr>
                <w:szCs w:val="22"/>
              </w:rPr>
              <w:t>Зона</w:t>
            </w:r>
            <w:r w:rsidRPr="005E7BAE">
              <w:rPr>
                <w:spacing w:val="-1"/>
                <w:szCs w:val="22"/>
              </w:rPr>
              <w:t xml:space="preserve"> специализированной</w:t>
            </w:r>
            <w:r w:rsidR="00D40FA1">
              <w:rPr>
                <w:spacing w:val="21"/>
                <w:szCs w:val="22"/>
                <w:lang w:val="ru-RU"/>
              </w:rPr>
              <w:t xml:space="preserve"> </w:t>
            </w:r>
            <w:r w:rsidRPr="005E7BAE">
              <w:rPr>
                <w:spacing w:val="-1"/>
                <w:szCs w:val="22"/>
              </w:rPr>
              <w:t>общественной</w:t>
            </w:r>
            <w:r w:rsidRPr="005E7BAE">
              <w:rPr>
                <w:szCs w:val="22"/>
              </w:rPr>
              <w:t xml:space="preserve"> </w:t>
            </w:r>
            <w:r w:rsidRPr="005E7BAE">
              <w:rPr>
                <w:spacing w:val="-1"/>
                <w:szCs w:val="22"/>
              </w:rPr>
              <w:t>застройки</w:t>
            </w:r>
          </w:p>
        </w:tc>
        <w:tc>
          <w:tcPr>
            <w:tcW w:w="1701" w:type="dxa"/>
            <w:tcBorders>
              <w:top w:val="single" w:sz="5" w:space="0" w:color="000000"/>
              <w:left w:val="single" w:sz="5" w:space="0" w:color="000000"/>
              <w:bottom w:val="single" w:sz="5" w:space="0" w:color="000000"/>
              <w:right w:val="single" w:sz="5" w:space="0" w:color="000000"/>
            </w:tcBorders>
            <w:vAlign w:val="center"/>
          </w:tcPr>
          <w:p w14:paraId="79EBD160" w14:textId="77777777" w:rsidR="005E7BAE" w:rsidRPr="00D40FA1" w:rsidRDefault="005E7BAE" w:rsidP="00D40FA1">
            <w:pPr>
              <w:pStyle w:val="TableParagraph"/>
              <w:jc w:val="center"/>
              <w:rPr>
                <w:szCs w:val="22"/>
              </w:rPr>
            </w:pPr>
            <w:r w:rsidRPr="005E7BAE">
              <w:rPr>
                <w:szCs w:val="22"/>
              </w:rPr>
              <w:t>87,598</w:t>
            </w:r>
          </w:p>
        </w:tc>
        <w:tc>
          <w:tcPr>
            <w:tcW w:w="1795" w:type="dxa"/>
            <w:tcBorders>
              <w:top w:val="single" w:sz="5" w:space="0" w:color="000000"/>
              <w:left w:val="single" w:sz="5" w:space="0" w:color="000000"/>
              <w:bottom w:val="single" w:sz="5" w:space="0" w:color="000000"/>
              <w:right w:val="single" w:sz="5" w:space="0" w:color="000000"/>
            </w:tcBorders>
            <w:vAlign w:val="center"/>
          </w:tcPr>
          <w:p w14:paraId="66CC4882" w14:textId="77777777" w:rsidR="005E7BAE" w:rsidRPr="00D40FA1" w:rsidRDefault="005E7BAE" w:rsidP="00D40FA1">
            <w:pPr>
              <w:pStyle w:val="TableParagraph"/>
              <w:jc w:val="center"/>
              <w:rPr>
                <w:szCs w:val="22"/>
              </w:rPr>
            </w:pPr>
            <w:r w:rsidRPr="005E7BAE">
              <w:rPr>
                <w:szCs w:val="22"/>
              </w:rPr>
              <w:t>90,704</w:t>
            </w:r>
          </w:p>
        </w:tc>
      </w:tr>
      <w:tr w:rsidR="005E7BAE" w14:paraId="42D7D069" w14:textId="77777777" w:rsidTr="00D40FA1">
        <w:trPr>
          <w:trHeight w:hRule="exact" w:val="305"/>
        </w:trPr>
        <w:tc>
          <w:tcPr>
            <w:tcW w:w="650" w:type="dxa"/>
            <w:tcBorders>
              <w:top w:val="single" w:sz="5" w:space="0" w:color="000000"/>
              <w:left w:val="single" w:sz="5" w:space="0" w:color="000000"/>
              <w:bottom w:val="single" w:sz="5" w:space="0" w:color="000000"/>
              <w:right w:val="single" w:sz="5" w:space="0" w:color="000000"/>
            </w:tcBorders>
            <w:vAlign w:val="center"/>
          </w:tcPr>
          <w:p w14:paraId="0488295E" w14:textId="77777777" w:rsidR="005E7BAE" w:rsidRPr="005E7BAE" w:rsidRDefault="005E7BAE" w:rsidP="00D40FA1">
            <w:pPr>
              <w:pStyle w:val="TableParagraph"/>
              <w:jc w:val="center"/>
              <w:rPr>
                <w:rFonts w:eastAsia="Times New Roman"/>
                <w:szCs w:val="22"/>
              </w:rPr>
            </w:pPr>
            <w:r w:rsidRPr="005E7BAE">
              <w:rPr>
                <w:szCs w:val="22"/>
              </w:rPr>
              <w:t>5</w:t>
            </w:r>
          </w:p>
        </w:tc>
        <w:tc>
          <w:tcPr>
            <w:tcW w:w="4628" w:type="dxa"/>
            <w:tcBorders>
              <w:top w:val="single" w:sz="5" w:space="0" w:color="000000"/>
              <w:left w:val="single" w:sz="5" w:space="0" w:color="000000"/>
              <w:bottom w:val="single" w:sz="5" w:space="0" w:color="000000"/>
              <w:right w:val="single" w:sz="5" w:space="0" w:color="000000"/>
            </w:tcBorders>
            <w:vAlign w:val="center"/>
          </w:tcPr>
          <w:p w14:paraId="76A79B4A" w14:textId="77777777" w:rsidR="005E7BAE" w:rsidRPr="005E7BAE" w:rsidRDefault="005E7BAE" w:rsidP="00D40FA1">
            <w:pPr>
              <w:pStyle w:val="TableParagraph"/>
              <w:jc w:val="center"/>
              <w:rPr>
                <w:rFonts w:eastAsia="Times New Roman"/>
                <w:szCs w:val="22"/>
              </w:rPr>
            </w:pPr>
            <w:r w:rsidRPr="005E7BAE">
              <w:rPr>
                <w:spacing w:val="-1"/>
                <w:szCs w:val="22"/>
              </w:rPr>
              <w:t>Производственная</w:t>
            </w:r>
            <w:r w:rsidRPr="005E7BAE">
              <w:rPr>
                <w:szCs w:val="22"/>
              </w:rPr>
              <w:t xml:space="preserve"> зона</w:t>
            </w:r>
          </w:p>
        </w:tc>
        <w:tc>
          <w:tcPr>
            <w:tcW w:w="1701" w:type="dxa"/>
            <w:tcBorders>
              <w:top w:val="single" w:sz="5" w:space="0" w:color="000000"/>
              <w:left w:val="single" w:sz="5" w:space="0" w:color="000000"/>
              <w:bottom w:val="single" w:sz="5" w:space="0" w:color="000000"/>
              <w:right w:val="single" w:sz="5" w:space="0" w:color="000000"/>
            </w:tcBorders>
            <w:vAlign w:val="center"/>
          </w:tcPr>
          <w:p w14:paraId="16FD632A" w14:textId="77777777" w:rsidR="005E7BAE" w:rsidRPr="00D40FA1" w:rsidRDefault="005E7BAE" w:rsidP="00D40FA1">
            <w:pPr>
              <w:pStyle w:val="TableParagraph"/>
              <w:jc w:val="center"/>
              <w:rPr>
                <w:szCs w:val="22"/>
              </w:rPr>
            </w:pPr>
            <w:r w:rsidRPr="005E7BAE">
              <w:rPr>
                <w:szCs w:val="22"/>
              </w:rPr>
              <w:t>383,225</w:t>
            </w:r>
          </w:p>
        </w:tc>
        <w:tc>
          <w:tcPr>
            <w:tcW w:w="1795" w:type="dxa"/>
            <w:tcBorders>
              <w:top w:val="single" w:sz="5" w:space="0" w:color="000000"/>
              <w:left w:val="single" w:sz="5" w:space="0" w:color="000000"/>
              <w:bottom w:val="single" w:sz="5" w:space="0" w:color="000000"/>
              <w:right w:val="single" w:sz="5" w:space="0" w:color="000000"/>
            </w:tcBorders>
            <w:vAlign w:val="center"/>
          </w:tcPr>
          <w:p w14:paraId="11D210B6" w14:textId="77777777" w:rsidR="005E7BAE" w:rsidRPr="00D40FA1" w:rsidRDefault="005E7BAE" w:rsidP="00D40FA1">
            <w:pPr>
              <w:pStyle w:val="TableParagraph"/>
              <w:jc w:val="center"/>
              <w:rPr>
                <w:szCs w:val="22"/>
              </w:rPr>
            </w:pPr>
            <w:r w:rsidRPr="005E7BAE">
              <w:rPr>
                <w:szCs w:val="22"/>
              </w:rPr>
              <w:t>383,225</w:t>
            </w:r>
          </w:p>
        </w:tc>
      </w:tr>
      <w:tr w:rsidR="005E7BAE" w14:paraId="10D6FF36" w14:textId="77777777" w:rsidTr="00D40FA1">
        <w:trPr>
          <w:trHeight w:hRule="exact" w:val="307"/>
        </w:trPr>
        <w:tc>
          <w:tcPr>
            <w:tcW w:w="650" w:type="dxa"/>
            <w:tcBorders>
              <w:top w:val="single" w:sz="5" w:space="0" w:color="000000"/>
              <w:left w:val="single" w:sz="5" w:space="0" w:color="000000"/>
              <w:bottom w:val="single" w:sz="5" w:space="0" w:color="000000"/>
              <w:right w:val="single" w:sz="5" w:space="0" w:color="000000"/>
            </w:tcBorders>
            <w:vAlign w:val="center"/>
          </w:tcPr>
          <w:p w14:paraId="6C63321F" w14:textId="77777777" w:rsidR="005E7BAE" w:rsidRPr="005E7BAE" w:rsidRDefault="005E7BAE" w:rsidP="00D40FA1">
            <w:pPr>
              <w:pStyle w:val="TableParagraph"/>
              <w:jc w:val="center"/>
              <w:rPr>
                <w:rFonts w:eastAsia="Times New Roman"/>
                <w:szCs w:val="22"/>
              </w:rPr>
            </w:pPr>
            <w:r w:rsidRPr="005E7BAE">
              <w:rPr>
                <w:szCs w:val="22"/>
              </w:rPr>
              <w:t>6</w:t>
            </w:r>
          </w:p>
        </w:tc>
        <w:tc>
          <w:tcPr>
            <w:tcW w:w="4628" w:type="dxa"/>
            <w:tcBorders>
              <w:top w:val="single" w:sz="5" w:space="0" w:color="000000"/>
              <w:left w:val="single" w:sz="5" w:space="0" w:color="000000"/>
              <w:bottom w:val="single" w:sz="5" w:space="0" w:color="000000"/>
              <w:right w:val="single" w:sz="5" w:space="0" w:color="000000"/>
            </w:tcBorders>
            <w:vAlign w:val="center"/>
          </w:tcPr>
          <w:p w14:paraId="3486B145" w14:textId="77777777" w:rsidR="005E7BAE" w:rsidRPr="005E7BAE" w:rsidRDefault="005E7BAE" w:rsidP="00D40FA1">
            <w:pPr>
              <w:pStyle w:val="TableParagraph"/>
              <w:jc w:val="center"/>
              <w:rPr>
                <w:rFonts w:eastAsia="Times New Roman"/>
                <w:szCs w:val="22"/>
              </w:rPr>
            </w:pPr>
            <w:r w:rsidRPr="005E7BAE">
              <w:rPr>
                <w:spacing w:val="-1"/>
                <w:szCs w:val="22"/>
              </w:rPr>
              <w:t>Коммунально-складская</w:t>
            </w:r>
            <w:r w:rsidRPr="005E7BAE">
              <w:rPr>
                <w:szCs w:val="22"/>
              </w:rPr>
              <w:t xml:space="preserve"> зона</w:t>
            </w:r>
          </w:p>
        </w:tc>
        <w:tc>
          <w:tcPr>
            <w:tcW w:w="1701" w:type="dxa"/>
            <w:tcBorders>
              <w:top w:val="single" w:sz="5" w:space="0" w:color="000000"/>
              <w:left w:val="single" w:sz="5" w:space="0" w:color="000000"/>
              <w:bottom w:val="single" w:sz="5" w:space="0" w:color="000000"/>
              <w:right w:val="single" w:sz="5" w:space="0" w:color="000000"/>
            </w:tcBorders>
            <w:vAlign w:val="center"/>
          </w:tcPr>
          <w:p w14:paraId="2E4B6E06" w14:textId="77777777" w:rsidR="005E7BAE" w:rsidRPr="005E7BAE" w:rsidRDefault="005E7BAE" w:rsidP="00D40FA1">
            <w:pPr>
              <w:pStyle w:val="TableParagraph"/>
              <w:jc w:val="center"/>
              <w:rPr>
                <w:rFonts w:eastAsia="Times New Roman"/>
                <w:szCs w:val="22"/>
              </w:rPr>
            </w:pPr>
            <w:r w:rsidRPr="005E7BAE">
              <w:rPr>
                <w:szCs w:val="22"/>
              </w:rPr>
              <w:t>16,684</w:t>
            </w:r>
          </w:p>
        </w:tc>
        <w:tc>
          <w:tcPr>
            <w:tcW w:w="1795" w:type="dxa"/>
            <w:tcBorders>
              <w:top w:val="single" w:sz="5" w:space="0" w:color="000000"/>
              <w:left w:val="single" w:sz="5" w:space="0" w:color="000000"/>
              <w:bottom w:val="single" w:sz="5" w:space="0" w:color="000000"/>
              <w:right w:val="single" w:sz="5" w:space="0" w:color="000000"/>
            </w:tcBorders>
            <w:vAlign w:val="center"/>
          </w:tcPr>
          <w:p w14:paraId="1EC89A5F" w14:textId="77777777" w:rsidR="005E7BAE" w:rsidRPr="00D40FA1" w:rsidRDefault="005E7BAE" w:rsidP="00D40FA1">
            <w:pPr>
              <w:pStyle w:val="TableParagraph"/>
              <w:jc w:val="center"/>
              <w:rPr>
                <w:szCs w:val="22"/>
              </w:rPr>
            </w:pPr>
            <w:r w:rsidRPr="005E7BAE">
              <w:rPr>
                <w:szCs w:val="22"/>
              </w:rPr>
              <w:t>16,684</w:t>
            </w:r>
          </w:p>
        </w:tc>
      </w:tr>
    </w:tbl>
    <w:p w14:paraId="23098626" w14:textId="77777777" w:rsidR="005E7BAE" w:rsidRDefault="005E7BAE" w:rsidP="005E7BAE">
      <w:pPr>
        <w:pStyle w:val="a0"/>
      </w:pPr>
    </w:p>
    <w:p w14:paraId="3F6C16E1" w14:textId="77777777" w:rsidR="005E7BAE" w:rsidRPr="005E7BAE" w:rsidRDefault="005E7BAE" w:rsidP="005E7BAE">
      <w:pPr>
        <w:pStyle w:val="a0"/>
        <w:sectPr w:rsidR="005E7BAE" w:rsidRPr="005E7BAE">
          <w:pgSz w:w="11906" w:h="16838"/>
          <w:pgMar w:top="1134" w:right="850" w:bottom="1134" w:left="1701" w:header="708" w:footer="708" w:gutter="0"/>
          <w:cols w:space="708"/>
          <w:docGrid w:linePitch="360"/>
        </w:sectPr>
      </w:pPr>
    </w:p>
    <w:p w14:paraId="30B67C9F" w14:textId="77777777" w:rsidR="00662385" w:rsidRDefault="002E5B10" w:rsidP="00662385">
      <w:pPr>
        <w:pStyle w:val="2"/>
        <w:spacing w:before="69"/>
        <w:ind w:left="0" w:firstLine="0"/>
        <w:rPr>
          <w:rFonts w:eastAsia="Times New Roman"/>
          <w:sz w:val="24"/>
          <w:szCs w:val="24"/>
        </w:rPr>
      </w:pPr>
      <w:hyperlink w:anchor="bookmark3" w:history="1">
        <w:bookmarkStart w:id="6" w:name="_Toc30146943"/>
        <w:bookmarkStart w:id="7" w:name="_Toc35951402"/>
        <w:bookmarkStart w:id="8" w:name="_Toc148363349"/>
        <w:r w:rsidR="00DB25D0" w:rsidRPr="00983C52">
          <w:rPr>
            <w:rFonts w:eastAsia="Times New Roman"/>
            <w:sz w:val="24"/>
            <w:szCs w:val="24"/>
          </w:rPr>
          <w:t xml:space="preserve">Часть </w:t>
        </w:r>
        <w:r w:rsidR="00DB25D0">
          <w:rPr>
            <w:rFonts w:eastAsia="Times New Roman"/>
            <w:sz w:val="24"/>
            <w:szCs w:val="24"/>
          </w:rPr>
          <w:t>2</w:t>
        </w:r>
        <w:r w:rsidR="00DB25D0" w:rsidRPr="00983C52">
          <w:rPr>
            <w:rFonts w:eastAsia="Times New Roman"/>
            <w:sz w:val="24"/>
            <w:szCs w:val="24"/>
          </w:rPr>
          <w:t>. Существующие и перспективные объемы потребления тепловой энергии (мощности)</w:t>
        </w:r>
      </w:hyperlink>
      <w:r w:rsidR="00DB25D0" w:rsidRPr="00983C52">
        <w:rPr>
          <w:rFonts w:eastAsia="Times New Roman"/>
          <w:sz w:val="24"/>
          <w:szCs w:val="24"/>
        </w:rPr>
        <w:t xml:space="preserve"> </w:t>
      </w:r>
      <w:hyperlink w:anchor="bookmark3" w:history="1">
        <w:r w:rsidR="00DB25D0" w:rsidRPr="00983C52">
          <w:rPr>
            <w:rFonts w:eastAsia="Times New Roman"/>
            <w:sz w:val="24"/>
            <w:szCs w:val="24"/>
          </w:rPr>
          <w:t>и теплоносителя с разделением по видам теплопотребления в каждом расчетном элементе</w:t>
        </w:r>
      </w:hyperlink>
      <w:r w:rsidR="00DB25D0" w:rsidRPr="00983C52">
        <w:rPr>
          <w:rFonts w:eastAsia="Times New Roman"/>
          <w:sz w:val="24"/>
          <w:szCs w:val="24"/>
        </w:rPr>
        <w:t xml:space="preserve"> </w:t>
      </w:r>
      <w:hyperlink w:anchor="bookmark3" w:history="1">
        <w:r w:rsidR="00DB25D0" w:rsidRPr="00983C52">
          <w:rPr>
            <w:rFonts w:eastAsia="Times New Roman"/>
            <w:sz w:val="24"/>
            <w:szCs w:val="24"/>
          </w:rPr>
          <w:t>территориального деления на каждом этапе</w:t>
        </w:r>
        <w:bookmarkEnd w:id="6"/>
        <w:bookmarkEnd w:id="7"/>
        <w:bookmarkEnd w:id="8"/>
      </w:hyperlink>
    </w:p>
    <w:p w14:paraId="63D7B328" w14:textId="77777777" w:rsidR="00664C14" w:rsidRDefault="00DB25D0">
      <w:pPr>
        <w:spacing w:before="400" w:after="200"/>
      </w:pPr>
      <w:r>
        <w:rPr>
          <w:b/>
        </w:rPr>
        <w:t>Таблица 1.2.1 - Существующие и перспективное потребление тепловой энергии(мощности) и теплоносителя с разделением по видам, Гкал/ч</w:t>
      </w:r>
    </w:p>
    <w:tbl>
      <w:tblPr>
        <w:tblStyle w:val="a9"/>
        <w:tblW w:w="5000" w:type="pct"/>
        <w:jc w:val="center"/>
        <w:tblLook w:val="04A0" w:firstRow="1" w:lastRow="0" w:firstColumn="1" w:lastColumn="0" w:noHBand="0" w:noVBand="1"/>
      </w:tblPr>
      <w:tblGrid>
        <w:gridCol w:w="1969"/>
        <w:gridCol w:w="1650"/>
        <w:gridCol w:w="1054"/>
        <w:gridCol w:w="1054"/>
        <w:gridCol w:w="1054"/>
        <w:gridCol w:w="1054"/>
        <w:gridCol w:w="1054"/>
        <w:gridCol w:w="1054"/>
        <w:gridCol w:w="1054"/>
        <w:gridCol w:w="1054"/>
        <w:gridCol w:w="1054"/>
        <w:gridCol w:w="1865"/>
      </w:tblGrid>
      <w:tr w:rsidR="00664C14" w14:paraId="471984CA" w14:textId="77777777" w:rsidTr="006A50FF">
        <w:trPr>
          <w:jc w:val="center"/>
        </w:trPr>
        <w:tc>
          <w:tcPr>
            <w:tcW w:w="658" w:type="pct"/>
            <w:shd w:val="clear" w:color="auto" w:fill="F2F2F2"/>
            <w:tcMar>
              <w:top w:w="120" w:type="dxa"/>
              <w:left w:w="200" w:type="dxa"/>
              <w:bottom w:w="120" w:type="dxa"/>
              <w:right w:w="200" w:type="dxa"/>
            </w:tcMar>
            <w:vAlign w:val="center"/>
          </w:tcPr>
          <w:p w14:paraId="6500E5BD" w14:textId="77777777" w:rsidR="00664C14" w:rsidRDefault="00DB25D0">
            <w:pPr>
              <w:jc w:val="center"/>
            </w:pPr>
            <w:r>
              <w:rPr>
                <w:rFonts w:eastAsia="Times New Roman" w:cs="Times New Roman"/>
              </w:rPr>
              <w:t>Источник тепловой энергии</w:t>
            </w:r>
          </w:p>
        </w:tc>
        <w:tc>
          <w:tcPr>
            <w:tcW w:w="551" w:type="pct"/>
            <w:shd w:val="clear" w:color="auto" w:fill="F2F2F2"/>
            <w:tcMar>
              <w:top w:w="120" w:type="dxa"/>
              <w:left w:w="200" w:type="dxa"/>
              <w:bottom w:w="120" w:type="dxa"/>
              <w:right w:w="200" w:type="dxa"/>
            </w:tcMar>
            <w:vAlign w:val="center"/>
          </w:tcPr>
          <w:p w14:paraId="6E7A6630" w14:textId="77777777" w:rsidR="00664C14" w:rsidRDefault="00DB25D0">
            <w:pPr>
              <w:jc w:val="center"/>
            </w:pPr>
            <w:r>
              <w:rPr>
                <w:rFonts w:eastAsia="Times New Roman" w:cs="Times New Roman"/>
              </w:rPr>
              <w:t>Показатель</w:t>
            </w:r>
          </w:p>
        </w:tc>
        <w:tc>
          <w:tcPr>
            <w:tcW w:w="352" w:type="pct"/>
            <w:shd w:val="clear" w:color="auto" w:fill="F2F2F2"/>
            <w:tcMar>
              <w:top w:w="120" w:type="dxa"/>
              <w:left w:w="200" w:type="dxa"/>
              <w:bottom w:w="120" w:type="dxa"/>
              <w:right w:w="200" w:type="dxa"/>
            </w:tcMar>
            <w:vAlign w:val="center"/>
          </w:tcPr>
          <w:p w14:paraId="68AF3A2B" w14:textId="77777777" w:rsidR="00664C14" w:rsidRDefault="00DB25D0">
            <w:pPr>
              <w:jc w:val="center"/>
            </w:pPr>
            <w:r>
              <w:rPr>
                <w:rFonts w:eastAsia="Times New Roman" w:cs="Times New Roman"/>
              </w:rPr>
              <w:t>2022</w:t>
            </w:r>
          </w:p>
        </w:tc>
        <w:tc>
          <w:tcPr>
            <w:tcW w:w="352" w:type="pct"/>
            <w:shd w:val="clear" w:color="auto" w:fill="F2F2F2"/>
            <w:tcMar>
              <w:top w:w="120" w:type="dxa"/>
              <w:left w:w="200" w:type="dxa"/>
              <w:bottom w:w="120" w:type="dxa"/>
              <w:right w:w="200" w:type="dxa"/>
            </w:tcMar>
            <w:vAlign w:val="center"/>
          </w:tcPr>
          <w:p w14:paraId="255771D8" w14:textId="77777777" w:rsidR="00664C14" w:rsidRDefault="00DB25D0">
            <w:pPr>
              <w:jc w:val="center"/>
            </w:pPr>
            <w:r>
              <w:rPr>
                <w:rFonts w:eastAsia="Times New Roman" w:cs="Times New Roman"/>
              </w:rPr>
              <w:t>2023</w:t>
            </w:r>
          </w:p>
        </w:tc>
        <w:tc>
          <w:tcPr>
            <w:tcW w:w="352" w:type="pct"/>
            <w:shd w:val="clear" w:color="auto" w:fill="F2F2F2"/>
            <w:tcMar>
              <w:top w:w="120" w:type="dxa"/>
              <w:left w:w="200" w:type="dxa"/>
              <w:bottom w:w="120" w:type="dxa"/>
              <w:right w:w="200" w:type="dxa"/>
            </w:tcMar>
            <w:vAlign w:val="center"/>
          </w:tcPr>
          <w:p w14:paraId="26B7265D" w14:textId="77777777" w:rsidR="00664C14" w:rsidRDefault="00DB25D0">
            <w:pPr>
              <w:jc w:val="center"/>
            </w:pPr>
            <w:r>
              <w:rPr>
                <w:rFonts w:eastAsia="Times New Roman" w:cs="Times New Roman"/>
              </w:rPr>
              <w:t>2024</w:t>
            </w:r>
          </w:p>
        </w:tc>
        <w:tc>
          <w:tcPr>
            <w:tcW w:w="352" w:type="pct"/>
            <w:shd w:val="clear" w:color="auto" w:fill="F2F2F2"/>
            <w:tcMar>
              <w:top w:w="120" w:type="dxa"/>
              <w:left w:w="200" w:type="dxa"/>
              <w:bottom w:w="120" w:type="dxa"/>
              <w:right w:w="200" w:type="dxa"/>
            </w:tcMar>
            <w:vAlign w:val="center"/>
          </w:tcPr>
          <w:p w14:paraId="5B478EC8" w14:textId="77777777" w:rsidR="00664C14" w:rsidRDefault="00DB25D0">
            <w:pPr>
              <w:jc w:val="center"/>
            </w:pPr>
            <w:r>
              <w:rPr>
                <w:rFonts w:eastAsia="Times New Roman" w:cs="Times New Roman"/>
              </w:rPr>
              <w:t>2025</w:t>
            </w:r>
          </w:p>
        </w:tc>
        <w:tc>
          <w:tcPr>
            <w:tcW w:w="352" w:type="pct"/>
            <w:shd w:val="clear" w:color="auto" w:fill="F2F2F2"/>
            <w:tcMar>
              <w:top w:w="120" w:type="dxa"/>
              <w:left w:w="200" w:type="dxa"/>
              <w:bottom w:w="120" w:type="dxa"/>
              <w:right w:w="200" w:type="dxa"/>
            </w:tcMar>
            <w:vAlign w:val="center"/>
          </w:tcPr>
          <w:p w14:paraId="633D760E" w14:textId="77777777" w:rsidR="00664C14" w:rsidRDefault="00DB25D0">
            <w:pPr>
              <w:jc w:val="center"/>
            </w:pPr>
            <w:r>
              <w:rPr>
                <w:rFonts w:eastAsia="Times New Roman" w:cs="Times New Roman"/>
              </w:rPr>
              <w:t>2026</w:t>
            </w:r>
          </w:p>
        </w:tc>
        <w:tc>
          <w:tcPr>
            <w:tcW w:w="352" w:type="pct"/>
            <w:shd w:val="clear" w:color="auto" w:fill="F2F2F2"/>
            <w:tcMar>
              <w:top w:w="120" w:type="dxa"/>
              <w:left w:w="200" w:type="dxa"/>
              <w:bottom w:w="120" w:type="dxa"/>
              <w:right w:w="200" w:type="dxa"/>
            </w:tcMar>
            <w:vAlign w:val="center"/>
          </w:tcPr>
          <w:p w14:paraId="47E6EA67" w14:textId="77777777" w:rsidR="00664C14" w:rsidRDefault="00DB25D0">
            <w:pPr>
              <w:jc w:val="center"/>
            </w:pPr>
            <w:r>
              <w:rPr>
                <w:rFonts w:eastAsia="Times New Roman" w:cs="Times New Roman"/>
              </w:rPr>
              <w:t>2027</w:t>
            </w:r>
          </w:p>
        </w:tc>
        <w:tc>
          <w:tcPr>
            <w:tcW w:w="352" w:type="pct"/>
            <w:shd w:val="clear" w:color="auto" w:fill="F2F2F2"/>
            <w:tcMar>
              <w:top w:w="120" w:type="dxa"/>
              <w:left w:w="200" w:type="dxa"/>
              <w:bottom w:w="120" w:type="dxa"/>
              <w:right w:w="200" w:type="dxa"/>
            </w:tcMar>
            <w:vAlign w:val="center"/>
          </w:tcPr>
          <w:p w14:paraId="00BB39CE" w14:textId="77777777" w:rsidR="00664C14" w:rsidRDefault="00DB25D0">
            <w:pPr>
              <w:jc w:val="center"/>
            </w:pPr>
            <w:r>
              <w:rPr>
                <w:rFonts w:eastAsia="Times New Roman" w:cs="Times New Roman"/>
              </w:rPr>
              <w:t>2028-2032</w:t>
            </w:r>
          </w:p>
        </w:tc>
        <w:tc>
          <w:tcPr>
            <w:tcW w:w="352" w:type="pct"/>
            <w:shd w:val="clear" w:color="auto" w:fill="F2F2F2"/>
            <w:tcMar>
              <w:top w:w="120" w:type="dxa"/>
              <w:left w:w="200" w:type="dxa"/>
              <w:bottom w:w="120" w:type="dxa"/>
              <w:right w:w="200" w:type="dxa"/>
            </w:tcMar>
            <w:vAlign w:val="center"/>
          </w:tcPr>
          <w:p w14:paraId="29A532C8" w14:textId="77777777" w:rsidR="00664C14" w:rsidRDefault="00DB25D0">
            <w:pPr>
              <w:jc w:val="center"/>
            </w:pPr>
            <w:r>
              <w:rPr>
                <w:rFonts w:eastAsia="Times New Roman" w:cs="Times New Roman"/>
              </w:rPr>
              <w:t>2033-2042</w:t>
            </w:r>
          </w:p>
        </w:tc>
        <w:tc>
          <w:tcPr>
            <w:tcW w:w="352" w:type="pct"/>
            <w:shd w:val="clear" w:color="auto" w:fill="F2F2F2"/>
            <w:tcMar>
              <w:top w:w="120" w:type="dxa"/>
              <w:left w:w="200" w:type="dxa"/>
              <w:bottom w:w="120" w:type="dxa"/>
              <w:right w:w="200" w:type="dxa"/>
            </w:tcMar>
            <w:vAlign w:val="center"/>
          </w:tcPr>
          <w:p w14:paraId="4199FD2C" w14:textId="77777777" w:rsidR="00664C14" w:rsidRDefault="00DB25D0">
            <w:pPr>
              <w:jc w:val="center"/>
            </w:pPr>
            <w:r>
              <w:rPr>
                <w:rFonts w:eastAsia="Times New Roman" w:cs="Times New Roman"/>
              </w:rPr>
              <w:t>2022-2042</w:t>
            </w:r>
          </w:p>
        </w:tc>
        <w:tc>
          <w:tcPr>
            <w:tcW w:w="623" w:type="pct"/>
            <w:shd w:val="clear" w:color="auto" w:fill="F2F2F2"/>
            <w:tcMar>
              <w:top w:w="120" w:type="dxa"/>
              <w:left w:w="200" w:type="dxa"/>
              <w:bottom w:w="120" w:type="dxa"/>
              <w:right w:w="200" w:type="dxa"/>
            </w:tcMar>
            <w:vAlign w:val="center"/>
          </w:tcPr>
          <w:p w14:paraId="4B925025" w14:textId="77777777" w:rsidR="00664C14" w:rsidRDefault="00DB25D0">
            <w:pPr>
              <w:jc w:val="center"/>
            </w:pPr>
            <w:r>
              <w:rPr>
                <w:rFonts w:eastAsia="Times New Roman" w:cs="Times New Roman"/>
              </w:rPr>
              <w:t>Расчетный прирост теплоносителя т/ч</w:t>
            </w:r>
          </w:p>
        </w:tc>
      </w:tr>
      <w:tr w:rsidR="00664C14" w14:paraId="080F69C7" w14:textId="77777777" w:rsidTr="006A50FF">
        <w:trPr>
          <w:jc w:val="center"/>
        </w:trPr>
        <w:tc>
          <w:tcPr>
            <w:tcW w:w="5000" w:type="pct"/>
            <w:gridSpan w:val="12"/>
            <w:shd w:val="clear" w:color="auto" w:fill="DBE5F1"/>
            <w:tcMar>
              <w:top w:w="40" w:type="dxa"/>
              <w:left w:w="200" w:type="dxa"/>
              <w:bottom w:w="40" w:type="dxa"/>
              <w:right w:w="200" w:type="dxa"/>
            </w:tcMar>
            <w:vAlign w:val="center"/>
          </w:tcPr>
          <w:p w14:paraId="3908220F" w14:textId="77777777" w:rsidR="00664C14" w:rsidRDefault="00DB25D0">
            <w:pPr>
              <w:jc w:val="center"/>
            </w:pPr>
            <w:r>
              <w:rPr>
                <w:rFonts w:eastAsia="Times New Roman" w:cs="Times New Roman"/>
              </w:rPr>
              <w:t>КОГУП «Облкоммунсервис»</w:t>
            </w:r>
          </w:p>
        </w:tc>
      </w:tr>
      <w:tr w:rsidR="00B039E4" w14:paraId="4D3C4F88" w14:textId="77777777" w:rsidTr="006A50FF">
        <w:trPr>
          <w:jc w:val="center"/>
        </w:trPr>
        <w:tc>
          <w:tcPr>
            <w:tcW w:w="658" w:type="pct"/>
            <w:vMerge w:val="restart"/>
            <w:shd w:val="clear" w:color="auto" w:fill="FFFFFF"/>
            <w:tcMar>
              <w:top w:w="40" w:type="dxa"/>
              <w:left w:w="200" w:type="dxa"/>
              <w:bottom w:w="40" w:type="dxa"/>
              <w:right w:w="200" w:type="dxa"/>
            </w:tcMar>
            <w:vAlign w:val="center"/>
          </w:tcPr>
          <w:p w14:paraId="52599FFA" w14:textId="77777777" w:rsidR="00B039E4" w:rsidRDefault="00B039E4" w:rsidP="00B039E4">
            <w:r>
              <w:rPr>
                <w:rFonts w:eastAsia="Times New Roman" w:cs="Times New Roman"/>
              </w:rPr>
              <w:t>Котельная № 1 ул. Советская, д. 38 А</w:t>
            </w:r>
          </w:p>
        </w:tc>
        <w:tc>
          <w:tcPr>
            <w:tcW w:w="551" w:type="pct"/>
            <w:shd w:val="clear" w:color="auto" w:fill="FFFFFF"/>
            <w:tcMar>
              <w:top w:w="40" w:type="dxa"/>
              <w:left w:w="200" w:type="dxa"/>
              <w:bottom w:w="40" w:type="dxa"/>
              <w:right w:w="200" w:type="dxa"/>
            </w:tcMar>
            <w:vAlign w:val="center"/>
          </w:tcPr>
          <w:p w14:paraId="535B2BDC" w14:textId="77777777" w:rsidR="00B039E4" w:rsidRDefault="00B039E4" w:rsidP="00B039E4">
            <w:pPr>
              <w:jc w:val="center"/>
            </w:pPr>
            <w:r>
              <w:rPr>
                <w:rFonts w:eastAsia="Times New Roman" w:cs="Times New Roman"/>
              </w:rPr>
              <w:t>Отопление</w:t>
            </w:r>
          </w:p>
        </w:tc>
        <w:tc>
          <w:tcPr>
            <w:tcW w:w="352" w:type="pct"/>
            <w:shd w:val="clear" w:color="auto" w:fill="FFFFFF"/>
            <w:tcMar>
              <w:top w:w="40" w:type="dxa"/>
              <w:left w:w="200" w:type="dxa"/>
              <w:bottom w:w="40" w:type="dxa"/>
              <w:right w:w="200" w:type="dxa"/>
            </w:tcMar>
            <w:vAlign w:val="center"/>
          </w:tcPr>
          <w:p w14:paraId="6BAE824B" w14:textId="77777777" w:rsidR="00B039E4" w:rsidRDefault="00B039E4" w:rsidP="00B039E4">
            <w:pPr>
              <w:jc w:val="center"/>
            </w:pPr>
            <w:r>
              <w:rPr>
                <w:rFonts w:eastAsia="Times New Roman" w:cs="Times New Roman"/>
              </w:rPr>
              <w:t>0,4990</w:t>
            </w:r>
          </w:p>
        </w:tc>
        <w:tc>
          <w:tcPr>
            <w:tcW w:w="352" w:type="pct"/>
            <w:shd w:val="clear" w:color="auto" w:fill="FFFFFF"/>
            <w:tcMar>
              <w:top w:w="40" w:type="dxa"/>
              <w:left w:w="200" w:type="dxa"/>
              <w:bottom w:w="40" w:type="dxa"/>
              <w:right w:w="200" w:type="dxa"/>
            </w:tcMar>
            <w:vAlign w:val="center"/>
          </w:tcPr>
          <w:p w14:paraId="20C95C40" w14:textId="77777777" w:rsidR="00B039E4" w:rsidRDefault="00B039E4" w:rsidP="00B039E4">
            <w:pPr>
              <w:jc w:val="center"/>
            </w:pPr>
            <w:r>
              <w:rPr>
                <w:rFonts w:eastAsia="Times New Roman" w:cs="Times New Roman"/>
              </w:rPr>
              <w:t>0,4990</w:t>
            </w:r>
          </w:p>
        </w:tc>
        <w:tc>
          <w:tcPr>
            <w:tcW w:w="352" w:type="pct"/>
            <w:shd w:val="clear" w:color="auto" w:fill="FFFFFF"/>
            <w:tcMar>
              <w:top w:w="40" w:type="dxa"/>
              <w:left w:w="200" w:type="dxa"/>
              <w:bottom w:w="40" w:type="dxa"/>
              <w:right w:w="200" w:type="dxa"/>
            </w:tcMar>
            <w:vAlign w:val="center"/>
          </w:tcPr>
          <w:p w14:paraId="67E4D764" w14:textId="77777777" w:rsidR="00B039E4" w:rsidRDefault="00B039E4" w:rsidP="00B039E4">
            <w:pPr>
              <w:jc w:val="center"/>
            </w:pPr>
            <w:r>
              <w:rPr>
                <w:rFonts w:eastAsia="Times New Roman" w:cs="Times New Roman"/>
              </w:rPr>
              <w:t>0,4990</w:t>
            </w:r>
          </w:p>
        </w:tc>
        <w:tc>
          <w:tcPr>
            <w:tcW w:w="352" w:type="pct"/>
            <w:shd w:val="clear" w:color="auto" w:fill="FFFFFF"/>
            <w:tcMar>
              <w:top w:w="40" w:type="dxa"/>
              <w:left w:w="200" w:type="dxa"/>
              <w:bottom w:w="40" w:type="dxa"/>
              <w:right w:w="200" w:type="dxa"/>
            </w:tcMar>
            <w:vAlign w:val="center"/>
          </w:tcPr>
          <w:p w14:paraId="512816DB" w14:textId="77777777" w:rsidR="00B039E4" w:rsidRDefault="00B039E4" w:rsidP="00B039E4">
            <w:pPr>
              <w:jc w:val="center"/>
            </w:pPr>
            <w:r>
              <w:rPr>
                <w:rFonts w:eastAsia="Times New Roman" w:cs="Times New Roman"/>
              </w:rPr>
              <w:t>0,4990</w:t>
            </w:r>
          </w:p>
        </w:tc>
        <w:tc>
          <w:tcPr>
            <w:tcW w:w="352" w:type="pct"/>
            <w:shd w:val="clear" w:color="auto" w:fill="FFFFFF"/>
            <w:tcMar>
              <w:top w:w="40" w:type="dxa"/>
              <w:left w:w="200" w:type="dxa"/>
              <w:bottom w:w="40" w:type="dxa"/>
              <w:right w:w="200" w:type="dxa"/>
            </w:tcMar>
            <w:vAlign w:val="center"/>
          </w:tcPr>
          <w:p w14:paraId="0A01AF3F" w14:textId="77777777" w:rsidR="00B039E4" w:rsidRDefault="00B039E4" w:rsidP="00B039E4">
            <w:pPr>
              <w:jc w:val="center"/>
            </w:pPr>
            <w:r>
              <w:rPr>
                <w:rFonts w:eastAsia="Times New Roman" w:cs="Times New Roman"/>
              </w:rPr>
              <w:t>0,4990</w:t>
            </w:r>
          </w:p>
        </w:tc>
        <w:tc>
          <w:tcPr>
            <w:tcW w:w="352" w:type="pct"/>
            <w:shd w:val="clear" w:color="auto" w:fill="FFFFFF"/>
            <w:tcMar>
              <w:top w:w="40" w:type="dxa"/>
              <w:left w:w="200" w:type="dxa"/>
              <w:bottom w:w="40" w:type="dxa"/>
              <w:right w:w="200" w:type="dxa"/>
            </w:tcMar>
            <w:vAlign w:val="center"/>
          </w:tcPr>
          <w:p w14:paraId="7DACB5A3" w14:textId="77777777" w:rsidR="00B039E4" w:rsidRDefault="00B039E4" w:rsidP="00B039E4">
            <w:pPr>
              <w:jc w:val="center"/>
            </w:pPr>
            <w:r>
              <w:rPr>
                <w:rFonts w:eastAsia="Times New Roman" w:cs="Times New Roman"/>
              </w:rPr>
              <w:t>0,4990</w:t>
            </w:r>
          </w:p>
        </w:tc>
        <w:tc>
          <w:tcPr>
            <w:tcW w:w="352" w:type="pct"/>
            <w:shd w:val="clear" w:color="auto" w:fill="FFFFFF"/>
            <w:tcMar>
              <w:top w:w="40" w:type="dxa"/>
              <w:left w:w="200" w:type="dxa"/>
              <w:bottom w:w="40" w:type="dxa"/>
              <w:right w:w="200" w:type="dxa"/>
            </w:tcMar>
            <w:vAlign w:val="center"/>
          </w:tcPr>
          <w:p w14:paraId="65C11F6E" w14:textId="77777777" w:rsidR="00B039E4" w:rsidRDefault="00B039E4" w:rsidP="00B039E4">
            <w:pPr>
              <w:jc w:val="center"/>
            </w:pPr>
            <w:r>
              <w:rPr>
                <w:rFonts w:eastAsia="Times New Roman" w:cs="Times New Roman"/>
              </w:rPr>
              <w:t>0,4990</w:t>
            </w:r>
          </w:p>
        </w:tc>
        <w:tc>
          <w:tcPr>
            <w:tcW w:w="352" w:type="pct"/>
            <w:shd w:val="clear" w:color="auto" w:fill="FFFFFF"/>
            <w:tcMar>
              <w:top w:w="40" w:type="dxa"/>
              <w:left w:w="200" w:type="dxa"/>
              <w:bottom w:w="40" w:type="dxa"/>
              <w:right w:w="200" w:type="dxa"/>
            </w:tcMar>
            <w:vAlign w:val="center"/>
          </w:tcPr>
          <w:p w14:paraId="3CDFAA7C" w14:textId="77777777" w:rsidR="00B039E4" w:rsidRDefault="00B039E4" w:rsidP="00B039E4">
            <w:pPr>
              <w:jc w:val="center"/>
            </w:pPr>
            <w:r>
              <w:rPr>
                <w:rFonts w:eastAsia="Times New Roman" w:cs="Times New Roman"/>
              </w:rPr>
              <w:t>0,4990</w:t>
            </w:r>
          </w:p>
        </w:tc>
        <w:tc>
          <w:tcPr>
            <w:tcW w:w="352" w:type="pct"/>
            <w:shd w:val="clear" w:color="auto" w:fill="FFFFFF"/>
            <w:tcMar>
              <w:top w:w="40" w:type="dxa"/>
              <w:left w:w="200" w:type="dxa"/>
              <w:bottom w:w="40" w:type="dxa"/>
              <w:right w:w="200" w:type="dxa"/>
            </w:tcMar>
            <w:vAlign w:val="center"/>
          </w:tcPr>
          <w:p w14:paraId="6B9C239F" w14:textId="77777777" w:rsidR="00B039E4" w:rsidRDefault="00B039E4" w:rsidP="00B039E4">
            <w:pPr>
              <w:jc w:val="center"/>
            </w:pPr>
            <w:r>
              <w:rPr>
                <w:rFonts w:eastAsia="Times New Roman" w:cs="Times New Roman"/>
              </w:rPr>
              <w:t>0,0000</w:t>
            </w:r>
          </w:p>
        </w:tc>
        <w:tc>
          <w:tcPr>
            <w:tcW w:w="623" w:type="pct"/>
            <w:shd w:val="clear" w:color="auto" w:fill="FFFFFF"/>
            <w:tcMar>
              <w:top w:w="40" w:type="dxa"/>
              <w:left w:w="200" w:type="dxa"/>
              <w:bottom w:w="40" w:type="dxa"/>
              <w:right w:w="200" w:type="dxa"/>
            </w:tcMar>
            <w:vAlign w:val="center"/>
          </w:tcPr>
          <w:p w14:paraId="600F7D07" w14:textId="77777777" w:rsidR="00B039E4" w:rsidRDefault="00B039E4" w:rsidP="00B039E4">
            <w:pPr>
              <w:jc w:val="center"/>
            </w:pPr>
            <w:r>
              <w:rPr>
                <w:rFonts w:eastAsia="Times New Roman" w:cs="Times New Roman"/>
              </w:rPr>
              <w:t>0,0000</w:t>
            </w:r>
          </w:p>
        </w:tc>
      </w:tr>
      <w:tr w:rsidR="00B039E4" w14:paraId="11DC7A93" w14:textId="77777777" w:rsidTr="006A50FF">
        <w:trPr>
          <w:jc w:val="center"/>
        </w:trPr>
        <w:tc>
          <w:tcPr>
            <w:tcW w:w="658" w:type="pct"/>
            <w:vMerge/>
          </w:tcPr>
          <w:p w14:paraId="1DC3F404" w14:textId="77777777" w:rsidR="00B039E4" w:rsidRDefault="00B039E4" w:rsidP="00B039E4"/>
        </w:tc>
        <w:tc>
          <w:tcPr>
            <w:tcW w:w="551" w:type="pct"/>
            <w:shd w:val="clear" w:color="auto" w:fill="FFFFFF"/>
            <w:tcMar>
              <w:top w:w="40" w:type="dxa"/>
              <w:left w:w="200" w:type="dxa"/>
              <w:bottom w:w="40" w:type="dxa"/>
              <w:right w:w="200" w:type="dxa"/>
            </w:tcMar>
            <w:vAlign w:val="center"/>
          </w:tcPr>
          <w:p w14:paraId="01750E9B" w14:textId="77777777" w:rsidR="00B039E4" w:rsidRDefault="00B039E4" w:rsidP="00B039E4">
            <w:pPr>
              <w:jc w:val="center"/>
            </w:pPr>
            <w:r>
              <w:rPr>
                <w:rFonts w:eastAsia="Times New Roman" w:cs="Times New Roman"/>
              </w:rPr>
              <w:t>ГВС</w:t>
            </w:r>
          </w:p>
        </w:tc>
        <w:tc>
          <w:tcPr>
            <w:tcW w:w="352" w:type="pct"/>
            <w:shd w:val="clear" w:color="auto" w:fill="FFFFFF"/>
            <w:tcMar>
              <w:top w:w="40" w:type="dxa"/>
              <w:left w:w="200" w:type="dxa"/>
              <w:bottom w:w="40" w:type="dxa"/>
              <w:right w:w="200" w:type="dxa"/>
            </w:tcMar>
            <w:vAlign w:val="center"/>
          </w:tcPr>
          <w:p w14:paraId="02BDF8EC"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4D033A72"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0FE5FC0C"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05030E50"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6148BE25"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3EB37C4A"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06B3FD7A"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420FD596"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7481B208" w14:textId="77777777" w:rsidR="00B039E4" w:rsidRDefault="00B039E4" w:rsidP="00B039E4">
            <w:pPr>
              <w:jc w:val="center"/>
            </w:pPr>
            <w:r>
              <w:rPr>
                <w:rFonts w:eastAsia="Times New Roman" w:cs="Times New Roman"/>
              </w:rPr>
              <w:t>0,0000</w:t>
            </w:r>
          </w:p>
        </w:tc>
        <w:tc>
          <w:tcPr>
            <w:tcW w:w="623" w:type="pct"/>
            <w:shd w:val="clear" w:color="auto" w:fill="FFFFFF"/>
            <w:tcMar>
              <w:top w:w="40" w:type="dxa"/>
              <w:left w:w="200" w:type="dxa"/>
              <w:bottom w:w="40" w:type="dxa"/>
              <w:right w:w="200" w:type="dxa"/>
            </w:tcMar>
            <w:vAlign w:val="center"/>
          </w:tcPr>
          <w:p w14:paraId="2E97D53E" w14:textId="77777777" w:rsidR="00B039E4" w:rsidRDefault="00B039E4" w:rsidP="00B039E4">
            <w:pPr>
              <w:jc w:val="center"/>
            </w:pPr>
            <w:r>
              <w:rPr>
                <w:rFonts w:eastAsia="Times New Roman" w:cs="Times New Roman"/>
              </w:rPr>
              <w:t>0,0000</w:t>
            </w:r>
          </w:p>
        </w:tc>
      </w:tr>
      <w:tr w:rsidR="00B039E4" w14:paraId="197EAE7F" w14:textId="77777777" w:rsidTr="006A50FF">
        <w:trPr>
          <w:jc w:val="center"/>
        </w:trPr>
        <w:tc>
          <w:tcPr>
            <w:tcW w:w="658" w:type="pct"/>
            <w:vMerge/>
          </w:tcPr>
          <w:p w14:paraId="52572514" w14:textId="77777777" w:rsidR="00B039E4" w:rsidRDefault="00B039E4" w:rsidP="00B039E4"/>
        </w:tc>
        <w:tc>
          <w:tcPr>
            <w:tcW w:w="551" w:type="pct"/>
            <w:shd w:val="clear" w:color="auto" w:fill="FFFFFF"/>
            <w:tcMar>
              <w:top w:w="40" w:type="dxa"/>
              <w:left w:w="200" w:type="dxa"/>
              <w:bottom w:w="40" w:type="dxa"/>
              <w:right w:w="200" w:type="dxa"/>
            </w:tcMar>
            <w:vAlign w:val="center"/>
          </w:tcPr>
          <w:p w14:paraId="74365BA3" w14:textId="77777777" w:rsidR="00B039E4" w:rsidRDefault="00B039E4" w:rsidP="00B039E4">
            <w:pPr>
              <w:jc w:val="center"/>
            </w:pPr>
            <w:r>
              <w:rPr>
                <w:rFonts w:eastAsia="Times New Roman" w:cs="Times New Roman"/>
              </w:rPr>
              <w:t>Вентиляция</w:t>
            </w:r>
          </w:p>
        </w:tc>
        <w:tc>
          <w:tcPr>
            <w:tcW w:w="352" w:type="pct"/>
            <w:shd w:val="clear" w:color="auto" w:fill="FFFFFF"/>
            <w:tcMar>
              <w:top w:w="40" w:type="dxa"/>
              <w:left w:w="200" w:type="dxa"/>
              <w:bottom w:w="40" w:type="dxa"/>
              <w:right w:w="200" w:type="dxa"/>
            </w:tcMar>
            <w:vAlign w:val="center"/>
          </w:tcPr>
          <w:p w14:paraId="64666137"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46AC757D"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61241593"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405C8816"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38DD8C1C"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2654D907"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2016A6A1"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20033419"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35F2731B" w14:textId="77777777" w:rsidR="00B039E4" w:rsidRDefault="00B039E4" w:rsidP="00B039E4">
            <w:pPr>
              <w:jc w:val="center"/>
            </w:pPr>
            <w:r>
              <w:rPr>
                <w:rFonts w:eastAsia="Times New Roman" w:cs="Times New Roman"/>
              </w:rPr>
              <w:t>0,0000</w:t>
            </w:r>
          </w:p>
        </w:tc>
        <w:tc>
          <w:tcPr>
            <w:tcW w:w="623" w:type="pct"/>
            <w:shd w:val="clear" w:color="auto" w:fill="FFFFFF"/>
            <w:tcMar>
              <w:top w:w="40" w:type="dxa"/>
              <w:left w:w="200" w:type="dxa"/>
              <w:bottom w:w="40" w:type="dxa"/>
              <w:right w:w="200" w:type="dxa"/>
            </w:tcMar>
            <w:vAlign w:val="center"/>
          </w:tcPr>
          <w:p w14:paraId="3136AC59" w14:textId="77777777" w:rsidR="00B039E4" w:rsidRDefault="00B039E4" w:rsidP="00B039E4">
            <w:pPr>
              <w:jc w:val="center"/>
            </w:pPr>
            <w:r>
              <w:rPr>
                <w:rFonts w:eastAsia="Times New Roman" w:cs="Times New Roman"/>
              </w:rPr>
              <w:t>0,0000</w:t>
            </w:r>
          </w:p>
        </w:tc>
      </w:tr>
      <w:tr w:rsidR="00B039E4" w14:paraId="27C03E00" w14:textId="77777777" w:rsidTr="006A50FF">
        <w:trPr>
          <w:jc w:val="center"/>
        </w:trPr>
        <w:tc>
          <w:tcPr>
            <w:tcW w:w="658" w:type="pct"/>
            <w:vMerge/>
          </w:tcPr>
          <w:p w14:paraId="2BF901A6" w14:textId="77777777" w:rsidR="00B039E4" w:rsidRDefault="00B039E4" w:rsidP="00B039E4"/>
        </w:tc>
        <w:tc>
          <w:tcPr>
            <w:tcW w:w="551" w:type="pct"/>
            <w:shd w:val="clear" w:color="auto" w:fill="FFFFFF"/>
            <w:tcMar>
              <w:top w:w="40" w:type="dxa"/>
              <w:left w:w="200" w:type="dxa"/>
              <w:bottom w:w="40" w:type="dxa"/>
              <w:right w:w="200" w:type="dxa"/>
            </w:tcMar>
            <w:vAlign w:val="center"/>
          </w:tcPr>
          <w:p w14:paraId="0AC10A09" w14:textId="77777777" w:rsidR="00B039E4" w:rsidRDefault="00B039E4" w:rsidP="00B039E4">
            <w:pPr>
              <w:jc w:val="center"/>
            </w:pPr>
            <w:r>
              <w:rPr>
                <w:rFonts w:eastAsia="Times New Roman" w:cs="Times New Roman"/>
              </w:rPr>
              <w:t>Пар</w:t>
            </w:r>
          </w:p>
        </w:tc>
        <w:tc>
          <w:tcPr>
            <w:tcW w:w="352" w:type="pct"/>
            <w:shd w:val="clear" w:color="auto" w:fill="FFFFFF"/>
            <w:tcMar>
              <w:top w:w="40" w:type="dxa"/>
              <w:left w:w="200" w:type="dxa"/>
              <w:bottom w:w="40" w:type="dxa"/>
              <w:right w:w="200" w:type="dxa"/>
            </w:tcMar>
            <w:vAlign w:val="center"/>
          </w:tcPr>
          <w:p w14:paraId="2AAAAEBF"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70FEA70E"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745BC3D6"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7F74DD67"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415EB194"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68CF49AA"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7349E2DC"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74910589"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7A8E3D18" w14:textId="77777777" w:rsidR="00B039E4" w:rsidRDefault="00B039E4" w:rsidP="00B039E4">
            <w:pPr>
              <w:jc w:val="center"/>
            </w:pPr>
            <w:r>
              <w:rPr>
                <w:rFonts w:eastAsia="Times New Roman" w:cs="Times New Roman"/>
              </w:rPr>
              <w:t>0,0000</w:t>
            </w:r>
          </w:p>
        </w:tc>
        <w:tc>
          <w:tcPr>
            <w:tcW w:w="623" w:type="pct"/>
            <w:shd w:val="clear" w:color="auto" w:fill="FFFFFF"/>
            <w:tcMar>
              <w:top w:w="40" w:type="dxa"/>
              <w:left w:w="200" w:type="dxa"/>
              <w:bottom w:w="40" w:type="dxa"/>
              <w:right w:w="200" w:type="dxa"/>
            </w:tcMar>
            <w:vAlign w:val="center"/>
          </w:tcPr>
          <w:p w14:paraId="3DCACA50" w14:textId="77777777" w:rsidR="00B039E4" w:rsidRDefault="00B039E4" w:rsidP="00B039E4">
            <w:pPr>
              <w:jc w:val="center"/>
            </w:pPr>
            <w:r>
              <w:rPr>
                <w:rFonts w:eastAsia="Times New Roman" w:cs="Times New Roman"/>
              </w:rPr>
              <w:t>0,0000</w:t>
            </w:r>
          </w:p>
        </w:tc>
      </w:tr>
      <w:tr w:rsidR="00B039E4" w14:paraId="4C43AF13" w14:textId="77777777" w:rsidTr="006A50FF">
        <w:trPr>
          <w:jc w:val="center"/>
        </w:trPr>
        <w:tc>
          <w:tcPr>
            <w:tcW w:w="658" w:type="pct"/>
            <w:vMerge/>
          </w:tcPr>
          <w:p w14:paraId="15173ECC" w14:textId="77777777" w:rsidR="00B039E4" w:rsidRDefault="00B039E4" w:rsidP="00B039E4"/>
        </w:tc>
        <w:tc>
          <w:tcPr>
            <w:tcW w:w="551" w:type="pct"/>
            <w:shd w:val="clear" w:color="auto" w:fill="FFFFFF"/>
            <w:tcMar>
              <w:top w:w="40" w:type="dxa"/>
              <w:left w:w="200" w:type="dxa"/>
              <w:bottom w:w="40" w:type="dxa"/>
              <w:right w:w="200" w:type="dxa"/>
            </w:tcMar>
            <w:vAlign w:val="center"/>
          </w:tcPr>
          <w:p w14:paraId="37D0E5D0" w14:textId="77777777" w:rsidR="00B039E4" w:rsidRDefault="00B039E4" w:rsidP="00B039E4">
            <w:pPr>
              <w:jc w:val="center"/>
            </w:pPr>
            <w:r>
              <w:rPr>
                <w:rFonts w:eastAsia="Times New Roman" w:cs="Times New Roman"/>
              </w:rPr>
              <w:t>Итого</w:t>
            </w:r>
          </w:p>
        </w:tc>
        <w:tc>
          <w:tcPr>
            <w:tcW w:w="352" w:type="pct"/>
            <w:shd w:val="clear" w:color="auto" w:fill="FFFFFF"/>
            <w:tcMar>
              <w:top w:w="40" w:type="dxa"/>
              <w:left w:w="200" w:type="dxa"/>
              <w:bottom w:w="40" w:type="dxa"/>
              <w:right w:w="200" w:type="dxa"/>
            </w:tcMar>
            <w:vAlign w:val="center"/>
          </w:tcPr>
          <w:p w14:paraId="640D1DE6" w14:textId="77777777" w:rsidR="00B039E4" w:rsidRDefault="00B039E4" w:rsidP="00B039E4">
            <w:pPr>
              <w:jc w:val="center"/>
            </w:pPr>
            <w:r>
              <w:rPr>
                <w:rFonts w:eastAsia="Times New Roman" w:cs="Times New Roman"/>
              </w:rPr>
              <w:t>0,4990</w:t>
            </w:r>
          </w:p>
        </w:tc>
        <w:tc>
          <w:tcPr>
            <w:tcW w:w="352" w:type="pct"/>
            <w:shd w:val="clear" w:color="auto" w:fill="FFFFFF"/>
            <w:tcMar>
              <w:top w:w="40" w:type="dxa"/>
              <w:left w:w="200" w:type="dxa"/>
              <w:bottom w:w="40" w:type="dxa"/>
              <w:right w:w="200" w:type="dxa"/>
            </w:tcMar>
            <w:vAlign w:val="center"/>
          </w:tcPr>
          <w:p w14:paraId="6640E961" w14:textId="77777777" w:rsidR="00B039E4" w:rsidRDefault="00B039E4" w:rsidP="00B039E4">
            <w:pPr>
              <w:jc w:val="center"/>
            </w:pPr>
            <w:r>
              <w:rPr>
                <w:rFonts w:eastAsia="Times New Roman" w:cs="Times New Roman"/>
              </w:rPr>
              <w:t>0,4990</w:t>
            </w:r>
          </w:p>
        </w:tc>
        <w:tc>
          <w:tcPr>
            <w:tcW w:w="352" w:type="pct"/>
            <w:shd w:val="clear" w:color="auto" w:fill="FFFFFF"/>
            <w:tcMar>
              <w:top w:w="40" w:type="dxa"/>
              <w:left w:w="200" w:type="dxa"/>
              <w:bottom w:w="40" w:type="dxa"/>
              <w:right w:w="200" w:type="dxa"/>
            </w:tcMar>
            <w:vAlign w:val="center"/>
          </w:tcPr>
          <w:p w14:paraId="63460C7F" w14:textId="77777777" w:rsidR="00B039E4" w:rsidRDefault="00B039E4" w:rsidP="00B039E4">
            <w:pPr>
              <w:jc w:val="center"/>
            </w:pPr>
            <w:r>
              <w:rPr>
                <w:rFonts w:eastAsia="Times New Roman" w:cs="Times New Roman"/>
              </w:rPr>
              <w:t>0,4990</w:t>
            </w:r>
          </w:p>
        </w:tc>
        <w:tc>
          <w:tcPr>
            <w:tcW w:w="352" w:type="pct"/>
            <w:shd w:val="clear" w:color="auto" w:fill="FFFFFF"/>
            <w:tcMar>
              <w:top w:w="40" w:type="dxa"/>
              <w:left w:w="200" w:type="dxa"/>
              <w:bottom w:w="40" w:type="dxa"/>
              <w:right w:w="200" w:type="dxa"/>
            </w:tcMar>
            <w:vAlign w:val="center"/>
          </w:tcPr>
          <w:p w14:paraId="115A514F" w14:textId="77777777" w:rsidR="00B039E4" w:rsidRDefault="00B039E4" w:rsidP="00B039E4">
            <w:pPr>
              <w:jc w:val="center"/>
            </w:pPr>
            <w:r>
              <w:rPr>
                <w:rFonts w:eastAsia="Times New Roman" w:cs="Times New Roman"/>
              </w:rPr>
              <w:t>0,4990</w:t>
            </w:r>
          </w:p>
        </w:tc>
        <w:tc>
          <w:tcPr>
            <w:tcW w:w="352" w:type="pct"/>
            <w:shd w:val="clear" w:color="auto" w:fill="FFFFFF"/>
            <w:tcMar>
              <w:top w:w="40" w:type="dxa"/>
              <w:left w:w="200" w:type="dxa"/>
              <w:bottom w:w="40" w:type="dxa"/>
              <w:right w:w="200" w:type="dxa"/>
            </w:tcMar>
            <w:vAlign w:val="center"/>
          </w:tcPr>
          <w:p w14:paraId="50EE1020" w14:textId="77777777" w:rsidR="00B039E4" w:rsidRDefault="00B039E4" w:rsidP="00B039E4">
            <w:pPr>
              <w:jc w:val="center"/>
            </w:pPr>
            <w:r>
              <w:rPr>
                <w:rFonts w:eastAsia="Times New Roman" w:cs="Times New Roman"/>
              </w:rPr>
              <w:t>0,4990</w:t>
            </w:r>
          </w:p>
        </w:tc>
        <w:tc>
          <w:tcPr>
            <w:tcW w:w="352" w:type="pct"/>
            <w:shd w:val="clear" w:color="auto" w:fill="FFFFFF"/>
            <w:tcMar>
              <w:top w:w="40" w:type="dxa"/>
              <w:left w:w="200" w:type="dxa"/>
              <w:bottom w:w="40" w:type="dxa"/>
              <w:right w:w="200" w:type="dxa"/>
            </w:tcMar>
            <w:vAlign w:val="center"/>
          </w:tcPr>
          <w:p w14:paraId="57ED7FF4" w14:textId="77777777" w:rsidR="00B039E4" w:rsidRDefault="00B039E4" w:rsidP="00B039E4">
            <w:pPr>
              <w:jc w:val="center"/>
            </w:pPr>
            <w:r>
              <w:rPr>
                <w:rFonts w:eastAsia="Times New Roman" w:cs="Times New Roman"/>
              </w:rPr>
              <w:t>0,4990</w:t>
            </w:r>
          </w:p>
        </w:tc>
        <w:tc>
          <w:tcPr>
            <w:tcW w:w="352" w:type="pct"/>
            <w:shd w:val="clear" w:color="auto" w:fill="FFFFFF"/>
            <w:tcMar>
              <w:top w:w="40" w:type="dxa"/>
              <w:left w:w="200" w:type="dxa"/>
              <w:bottom w:w="40" w:type="dxa"/>
              <w:right w:w="200" w:type="dxa"/>
            </w:tcMar>
            <w:vAlign w:val="center"/>
          </w:tcPr>
          <w:p w14:paraId="4D5295CC" w14:textId="77777777" w:rsidR="00B039E4" w:rsidRDefault="00B039E4" w:rsidP="00B039E4">
            <w:pPr>
              <w:jc w:val="center"/>
            </w:pPr>
            <w:r>
              <w:rPr>
                <w:rFonts w:eastAsia="Times New Roman" w:cs="Times New Roman"/>
              </w:rPr>
              <w:t>0,4990</w:t>
            </w:r>
          </w:p>
        </w:tc>
        <w:tc>
          <w:tcPr>
            <w:tcW w:w="352" w:type="pct"/>
            <w:shd w:val="clear" w:color="auto" w:fill="FFFFFF"/>
            <w:tcMar>
              <w:top w:w="40" w:type="dxa"/>
              <w:left w:w="200" w:type="dxa"/>
              <w:bottom w:w="40" w:type="dxa"/>
              <w:right w:w="200" w:type="dxa"/>
            </w:tcMar>
            <w:vAlign w:val="center"/>
          </w:tcPr>
          <w:p w14:paraId="74498AFF" w14:textId="77777777" w:rsidR="00B039E4" w:rsidRDefault="00B039E4" w:rsidP="00B039E4">
            <w:pPr>
              <w:jc w:val="center"/>
            </w:pPr>
            <w:r>
              <w:rPr>
                <w:rFonts w:eastAsia="Times New Roman" w:cs="Times New Roman"/>
              </w:rPr>
              <w:t>0,4990</w:t>
            </w:r>
          </w:p>
        </w:tc>
        <w:tc>
          <w:tcPr>
            <w:tcW w:w="352" w:type="pct"/>
            <w:shd w:val="clear" w:color="auto" w:fill="FFFFFF"/>
            <w:tcMar>
              <w:top w:w="40" w:type="dxa"/>
              <w:left w:w="200" w:type="dxa"/>
              <w:bottom w:w="40" w:type="dxa"/>
              <w:right w:w="200" w:type="dxa"/>
            </w:tcMar>
            <w:vAlign w:val="center"/>
          </w:tcPr>
          <w:p w14:paraId="44665B50" w14:textId="77777777" w:rsidR="00B039E4" w:rsidRDefault="00B039E4" w:rsidP="00B039E4">
            <w:pPr>
              <w:jc w:val="center"/>
            </w:pPr>
            <w:r>
              <w:rPr>
                <w:rFonts w:eastAsia="Times New Roman" w:cs="Times New Roman"/>
              </w:rPr>
              <w:t>0,0000</w:t>
            </w:r>
          </w:p>
        </w:tc>
        <w:tc>
          <w:tcPr>
            <w:tcW w:w="623" w:type="pct"/>
            <w:shd w:val="clear" w:color="auto" w:fill="FFFFFF"/>
            <w:tcMar>
              <w:top w:w="40" w:type="dxa"/>
              <w:left w:w="200" w:type="dxa"/>
              <w:bottom w:w="40" w:type="dxa"/>
              <w:right w:w="200" w:type="dxa"/>
            </w:tcMar>
            <w:vAlign w:val="center"/>
          </w:tcPr>
          <w:p w14:paraId="25C9DD83" w14:textId="77777777" w:rsidR="00B039E4" w:rsidRDefault="00B039E4" w:rsidP="00B039E4">
            <w:pPr>
              <w:jc w:val="center"/>
            </w:pPr>
            <w:r>
              <w:rPr>
                <w:rFonts w:eastAsia="Times New Roman" w:cs="Times New Roman"/>
              </w:rPr>
              <w:t>0,0000</w:t>
            </w:r>
          </w:p>
        </w:tc>
      </w:tr>
      <w:tr w:rsidR="00B039E4" w14:paraId="51C672A3" w14:textId="77777777" w:rsidTr="006A50FF">
        <w:trPr>
          <w:jc w:val="center"/>
        </w:trPr>
        <w:tc>
          <w:tcPr>
            <w:tcW w:w="658" w:type="pct"/>
            <w:vMerge w:val="restart"/>
            <w:shd w:val="clear" w:color="auto" w:fill="FFFFFF"/>
            <w:tcMar>
              <w:top w:w="40" w:type="dxa"/>
              <w:left w:w="200" w:type="dxa"/>
              <w:bottom w:w="40" w:type="dxa"/>
              <w:right w:w="200" w:type="dxa"/>
            </w:tcMar>
            <w:vAlign w:val="center"/>
          </w:tcPr>
          <w:p w14:paraId="5BA0467D" w14:textId="77777777" w:rsidR="00B039E4" w:rsidRDefault="00B039E4" w:rsidP="00B039E4">
            <w:r>
              <w:rPr>
                <w:rFonts w:eastAsia="Times New Roman" w:cs="Times New Roman"/>
              </w:rPr>
              <w:t>Котельная № 2 ул. Комарова, 67</w:t>
            </w:r>
          </w:p>
        </w:tc>
        <w:tc>
          <w:tcPr>
            <w:tcW w:w="551" w:type="pct"/>
            <w:shd w:val="clear" w:color="auto" w:fill="FFFFFF"/>
            <w:tcMar>
              <w:top w:w="40" w:type="dxa"/>
              <w:left w:w="200" w:type="dxa"/>
              <w:bottom w:w="40" w:type="dxa"/>
              <w:right w:w="200" w:type="dxa"/>
            </w:tcMar>
            <w:vAlign w:val="center"/>
          </w:tcPr>
          <w:p w14:paraId="2EBD1A67" w14:textId="77777777" w:rsidR="00B039E4" w:rsidRDefault="00B039E4" w:rsidP="00B039E4">
            <w:pPr>
              <w:jc w:val="center"/>
            </w:pPr>
            <w:r>
              <w:rPr>
                <w:rFonts w:eastAsia="Times New Roman" w:cs="Times New Roman"/>
              </w:rPr>
              <w:t>Отопление</w:t>
            </w:r>
          </w:p>
        </w:tc>
        <w:tc>
          <w:tcPr>
            <w:tcW w:w="352" w:type="pct"/>
            <w:shd w:val="clear" w:color="auto" w:fill="FFFFFF"/>
            <w:tcMar>
              <w:top w:w="40" w:type="dxa"/>
              <w:left w:w="200" w:type="dxa"/>
              <w:bottom w:w="40" w:type="dxa"/>
              <w:right w:w="200" w:type="dxa"/>
            </w:tcMar>
            <w:vAlign w:val="center"/>
          </w:tcPr>
          <w:p w14:paraId="27AAB7F6" w14:textId="77777777" w:rsidR="00B039E4" w:rsidRDefault="00B039E4" w:rsidP="00B039E4">
            <w:pPr>
              <w:jc w:val="center"/>
            </w:pPr>
            <w:r>
              <w:rPr>
                <w:rFonts w:eastAsia="Times New Roman" w:cs="Times New Roman"/>
              </w:rPr>
              <w:t>0,0750</w:t>
            </w:r>
          </w:p>
        </w:tc>
        <w:tc>
          <w:tcPr>
            <w:tcW w:w="352" w:type="pct"/>
            <w:shd w:val="clear" w:color="auto" w:fill="FFFFFF"/>
            <w:tcMar>
              <w:top w:w="40" w:type="dxa"/>
              <w:left w:w="200" w:type="dxa"/>
              <w:bottom w:w="40" w:type="dxa"/>
              <w:right w:w="200" w:type="dxa"/>
            </w:tcMar>
            <w:vAlign w:val="center"/>
          </w:tcPr>
          <w:p w14:paraId="5B602A56" w14:textId="77777777" w:rsidR="00B039E4" w:rsidRDefault="00B039E4" w:rsidP="00B039E4">
            <w:pPr>
              <w:jc w:val="center"/>
            </w:pPr>
            <w:r>
              <w:rPr>
                <w:rFonts w:eastAsia="Times New Roman" w:cs="Times New Roman"/>
              </w:rPr>
              <w:t>0,0750</w:t>
            </w:r>
          </w:p>
        </w:tc>
        <w:tc>
          <w:tcPr>
            <w:tcW w:w="352" w:type="pct"/>
            <w:shd w:val="clear" w:color="auto" w:fill="FFFFFF"/>
            <w:tcMar>
              <w:top w:w="40" w:type="dxa"/>
              <w:left w:w="200" w:type="dxa"/>
              <w:bottom w:w="40" w:type="dxa"/>
              <w:right w:w="200" w:type="dxa"/>
            </w:tcMar>
            <w:vAlign w:val="center"/>
          </w:tcPr>
          <w:p w14:paraId="13451A82" w14:textId="77777777" w:rsidR="00B039E4" w:rsidRDefault="00B039E4" w:rsidP="00B039E4">
            <w:pPr>
              <w:jc w:val="center"/>
            </w:pPr>
            <w:r>
              <w:rPr>
                <w:rFonts w:eastAsia="Times New Roman" w:cs="Times New Roman"/>
              </w:rPr>
              <w:t>0,0750</w:t>
            </w:r>
          </w:p>
        </w:tc>
        <w:tc>
          <w:tcPr>
            <w:tcW w:w="352" w:type="pct"/>
            <w:shd w:val="clear" w:color="auto" w:fill="FFFFFF"/>
            <w:tcMar>
              <w:top w:w="40" w:type="dxa"/>
              <w:left w:w="200" w:type="dxa"/>
              <w:bottom w:w="40" w:type="dxa"/>
              <w:right w:w="200" w:type="dxa"/>
            </w:tcMar>
            <w:vAlign w:val="center"/>
          </w:tcPr>
          <w:p w14:paraId="5D16AAF7" w14:textId="77777777" w:rsidR="00B039E4" w:rsidRDefault="00B039E4" w:rsidP="00B039E4">
            <w:pPr>
              <w:jc w:val="center"/>
            </w:pPr>
            <w:r>
              <w:rPr>
                <w:rFonts w:eastAsia="Times New Roman" w:cs="Times New Roman"/>
              </w:rPr>
              <w:t>0,0750</w:t>
            </w:r>
          </w:p>
        </w:tc>
        <w:tc>
          <w:tcPr>
            <w:tcW w:w="352" w:type="pct"/>
            <w:shd w:val="clear" w:color="auto" w:fill="FFFFFF"/>
            <w:tcMar>
              <w:top w:w="40" w:type="dxa"/>
              <w:left w:w="200" w:type="dxa"/>
              <w:bottom w:w="40" w:type="dxa"/>
              <w:right w:w="200" w:type="dxa"/>
            </w:tcMar>
            <w:vAlign w:val="center"/>
          </w:tcPr>
          <w:p w14:paraId="49A9B958" w14:textId="77777777" w:rsidR="00B039E4" w:rsidRDefault="00B039E4" w:rsidP="00B039E4">
            <w:pPr>
              <w:jc w:val="center"/>
            </w:pPr>
            <w:r>
              <w:rPr>
                <w:rFonts w:eastAsia="Times New Roman" w:cs="Times New Roman"/>
              </w:rPr>
              <w:t>0,0750</w:t>
            </w:r>
          </w:p>
        </w:tc>
        <w:tc>
          <w:tcPr>
            <w:tcW w:w="352" w:type="pct"/>
            <w:shd w:val="clear" w:color="auto" w:fill="FFFFFF"/>
            <w:tcMar>
              <w:top w:w="40" w:type="dxa"/>
              <w:left w:w="200" w:type="dxa"/>
              <w:bottom w:w="40" w:type="dxa"/>
              <w:right w:w="200" w:type="dxa"/>
            </w:tcMar>
            <w:vAlign w:val="center"/>
          </w:tcPr>
          <w:p w14:paraId="0F38493A" w14:textId="77777777" w:rsidR="00B039E4" w:rsidRDefault="00B039E4" w:rsidP="00B039E4">
            <w:pPr>
              <w:jc w:val="center"/>
            </w:pPr>
            <w:r>
              <w:rPr>
                <w:rFonts w:eastAsia="Times New Roman" w:cs="Times New Roman"/>
              </w:rPr>
              <w:t>0,0750</w:t>
            </w:r>
          </w:p>
        </w:tc>
        <w:tc>
          <w:tcPr>
            <w:tcW w:w="352" w:type="pct"/>
            <w:shd w:val="clear" w:color="auto" w:fill="FFFFFF"/>
            <w:tcMar>
              <w:top w:w="40" w:type="dxa"/>
              <w:left w:w="200" w:type="dxa"/>
              <w:bottom w:w="40" w:type="dxa"/>
              <w:right w:w="200" w:type="dxa"/>
            </w:tcMar>
            <w:vAlign w:val="center"/>
          </w:tcPr>
          <w:p w14:paraId="7D5DEAE4" w14:textId="77777777" w:rsidR="00B039E4" w:rsidRDefault="00B039E4" w:rsidP="00B039E4">
            <w:pPr>
              <w:jc w:val="center"/>
            </w:pPr>
            <w:r>
              <w:rPr>
                <w:rFonts w:eastAsia="Times New Roman" w:cs="Times New Roman"/>
              </w:rPr>
              <w:t>0,0750</w:t>
            </w:r>
          </w:p>
        </w:tc>
        <w:tc>
          <w:tcPr>
            <w:tcW w:w="352" w:type="pct"/>
            <w:shd w:val="clear" w:color="auto" w:fill="FFFFFF"/>
            <w:tcMar>
              <w:top w:w="40" w:type="dxa"/>
              <w:left w:w="200" w:type="dxa"/>
              <w:bottom w:w="40" w:type="dxa"/>
              <w:right w:w="200" w:type="dxa"/>
            </w:tcMar>
            <w:vAlign w:val="center"/>
          </w:tcPr>
          <w:p w14:paraId="17092F35" w14:textId="77777777" w:rsidR="00B039E4" w:rsidRDefault="00B039E4" w:rsidP="00B039E4">
            <w:pPr>
              <w:jc w:val="center"/>
            </w:pPr>
            <w:r>
              <w:rPr>
                <w:rFonts w:eastAsia="Times New Roman" w:cs="Times New Roman"/>
              </w:rPr>
              <w:t>0,0750</w:t>
            </w:r>
          </w:p>
        </w:tc>
        <w:tc>
          <w:tcPr>
            <w:tcW w:w="352" w:type="pct"/>
            <w:shd w:val="clear" w:color="auto" w:fill="FFFFFF"/>
            <w:tcMar>
              <w:top w:w="40" w:type="dxa"/>
              <w:left w:w="200" w:type="dxa"/>
              <w:bottom w:w="40" w:type="dxa"/>
              <w:right w:w="200" w:type="dxa"/>
            </w:tcMar>
            <w:vAlign w:val="center"/>
          </w:tcPr>
          <w:p w14:paraId="5664B9D4" w14:textId="77777777" w:rsidR="00B039E4" w:rsidRDefault="00B039E4" w:rsidP="00B039E4">
            <w:pPr>
              <w:jc w:val="center"/>
            </w:pPr>
            <w:r>
              <w:rPr>
                <w:rFonts w:eastAsia="Times New Roman" w:cs="Times New Roman"/>
              </w:rPr>
              <w:t>0,0000</w:t>
            </w:r>
          </w:p>
        </w:tc>
        <w:tc>
          <w:tcPr>
            <w:tcW w:w="623" w:type="pct"/>
            <w:shd w:val="clear" w:color="auto" w:fill="FFFFFF"/>
            <w:tcMar>
              <w:top w:w="40" w:type="dxa"/>
              <w:left w:w="200" w:type="dxa"/>
              <w:bottom w:w="40" w:type="dxa"/>
              <w:right w:w="200" w:type="dxa"/>
            </w:tcMar>
            <w:vAlign w:val="center"/>
          </w:tcPr>
          <w:p w14:paraId="7139CEFB" w14:textId="77777777" w:rsidR="00B039E4" w:rsidRDefault="00B039E4" w:rsidP="00B039E4">
            <w:pPr>
              <w:jc w:val="center"/>
            </w:pPr>
            <w:r>
              <w:rPr>
                <w:rFonts w:eastAsia="Times New Roman" w:cs="Times New Roman"/>
              </w:rPr>
              <w:t>0,0000</w:t>
            </w:r>
          </w:p>
        </w:tc>
      </w:tr>
      <w:tr w:rsidR="00B039E4" w14:paraId="6A0A1B86" w14:textId="77777777" w:rsidTr="006A50FF">
        <w:trPr>
          <w:jc w:val="center"/>
        </w:trPr>
        <w:tc>
          <w:tcPr>
            <w:tcW w:w="658" w:type="pct"/>
            <w:vMerge/>
          </w:tcPr>
          <w:p w14:paraId="4528B001" w14:textId="77777777" w:rsidR="00B039E4" w:rsidRDefault="00B039E4" w:rsidP="00B039E4"/>
        </w:tc>
        <w:tc>
          <w:tcPr>
            <w:tcW w:w="551" w:type="pct"/>
            <w:shd w:val="clear" w:color="auto" w:fill="FFFFFF"/>
            <w:tcMar>
              <w:top w:w="40" w:type="dxa"/>
              <w:left w:w="200" w:type="dxa"/>
              <w:bottom w:w="40" w:type="dxa"/>
              <w:right w:w="200" w:type="dxa"/>
            </w:tcMar>
            <w:vAlign w:val="center"/>
          </w:tcPr>
          <w:p w14:paraId="44F4F992" w14:textId="77777777" w:rsidR="00B039E4" w:rsidRDefault="00B039E4" w:rsidP="00B039E4">
            <w:pPr>
              <w:jc w:val="center"/>
            </w:pPr>
            <w:r>
              <w:rPr>
                <w:rFonts w:eastAsia="Times New Roman" w:cs="Times New Roman"/>
              </w:rPr>
              <w:t>ГВС</w:t>
            </w:r>
          </w:p>
        </w:tc>
        <w:tc>
          <w:tcPr>
            <w:tcW w:w="352" w:type="pct"/>
            <w:shd w:val="clear" w:color="auto" w:fill="FFFFFF"/>
            <w:tcMar>
              <w:top w:w="40" w:type="dxa"/>
              <w:left w:w="200" w:type="dxa"/>
              <w:bottom w:w="40" w:type="dxa"/>
              <w:right w:w="200" w:type="dxa"/>
            </w:tcMar>
            <w:vAlign w:val="center"/>
          </w:tcPr>
          <w:p w14:paraId="05171C67"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62A93E08"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11BDB5F7"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35FA7E47"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65CB3073"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3F0E90A2"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2CCF5D10"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2A31E9DC"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57E5557E" w14:textId="77777777" w:rsidR="00B039E4" w:rsidRDefault="00B039E4" w:rsidP="00B039E4">
            <w:pPr>
              <w:jc w:val="center"/>
            </w:pPr>
            <w:r>
              <w:rPr>
                <w:rFonts w:eastAsia="Times New Roman" w:cs="Times New Roman"/>
              </w:rPr>
              <w:t>0,0000</w:t>
            </w:r>
          </w:p>
        </w:tc>
        <w:tc>
          <w:tcPr>
            <w:tcW w:w="623" w:type="pct"/>
            <w:shd w:val="clear" w:color="auto" w:fill="FFFFFF"/>
            <w:tcMar>
              <w:top w:w="40" w:type="dxa"/>
              <w:left w:w="200" w:type="dxa"/>
              <w:bottom w:w="40" w:type="dxa"/>
              <w:right w:w="200" w:type="dxa"/>
            </w:tcMar>
            <w:vAlign w:val="center"/>
          </w:tcPr>
          <w:p w14:paraId="140DA1EF" w14:textId="77777777" w:rsidR="00B039E4" w:rsidRDefault="00B039E4" w:rsidP="00B039E4">
            <w:pPr>
              <w:jc w:val="center"/>
            </w:pPr>
            <w:r>
              <w:rPr>
                <w:rFonts w:eastAsia="Times New Roman" w:cs="Times New Roman"/>
              </w:rPr>
              <w:t>0,0000</w:t>
            </w:r>
          </w:p>
        </w:tc>
      </w:tr>
      <w:tr w:rsidR="00B039E4" w14:paraId="04250983" w14:textId="77777777" w:rsidTr="006A50FF">
        <w:trPr>
          <w:jc w:val="center"/>
        </w:trPr>
        <w:tc>
          <w:tcPr>
            <w:tcW w:w="658" w:type="pct"/>
            <w:vMerge/>
          </w:tcPr>
          <w:p w14:paraId="20CECB62" w14:textId="77777777" w:rsidR="00B039E4" w:rsidRDefault="00B039E4" w:rsidP="00B039E4"/>
        </w:tc>
        <w:tc>
          <w:tcPr>
            <w:tcW w:w="551" w:type="pct"/>
            <w:shd w:val="clear" w:color="auto" w:fill="FFFFFF"/>
            <w:tcMar>
              <w:top w:w="40" w:type="dxa"/>
              <w:left w:w="200" w:type="dxa"/>
              <w:bottom w:w="40" w:type="dxa"/>
              <w:right w:w="200" w:type="dxa"/>
            </w:tcMar>
            <w:vAlign w:val="center"/>
          </w:tcPr>
          <w:p w14:paraId="385D3110" w14:textId="77777777" w:rsidR="00B039E4" w:rsidRDefault="00B039E4" w:rsidP="00B039E4">
            <w:pPr>
              <w:jc w:val="center"/>
            </w:pPr>
            <w:r>
              <w:rPr>
                <w:rFonts w:eastAsia="Times New Roman" w:cs="Times New Roman"/>
              </w:rPr>
              <w:t>Вентиляция</w:t>
            </w:r>
          </w:p>
        </w:tc>
        <w:tc>
          <w:tcPr>
            <w:tcW w:w="352" w:type="pct"/>
            <w:shd w:val="clear" w:color="auto" w:fill="FFFFFF"/>
            <w:tcMar>
              <w:top w:w="40" w:type="dxa"/>
              <w:left w:w="200" w:type="dxa"/>
              <w:bottom w:w="40" w:type="dxa"/>
              <w:right w:w="200" w:type="dxa"/>
            </w:tcMar>
            <w:vAlign w:val="center"/>
          </w:tcPr>
          <w:p w14:paraId="6A301112"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510BCCB5"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4CB92E8B"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773B6ED2"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3E1776CF"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2535BB3E"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195CFD69"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1F726E5A"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040037EF" w14:textId="77777777" w:rsidR="00B039E4" w:rsidRDefault="00B039E4" w:rsidP="00B039E4">
            <w:pPr>
              <w:jc w:val="center"/>
            </w:pPr>
            <w:r>
              <w:rPr>
                <w:rFonts w:eastAsia="Times New Roman" w:cs="Times New Roman"/>
              </w:rPr>
              <w:t>0,0000</w:t>
            </w:r>
          </w:p>
        </w:tc>
        <w:tc>
          <w:tcPr>
            <w:tcW w:w="623" w:type="pct"/>
            <w:shd w:val="clear" w:color="auto" w:fill="FFFFFF"/>
            <w:tcMar>
              <w:top w:w="40" w:type="dxa"/>
              <w:left w:w="200" w:type="dxa"/>
              <w:bottom w:w="40" w:type="dxa"/>
              <w:right w:w="200" w:type="dxa"/>
            </w:tcMar>
            <w:vAlign w:val="center"/>
          </w:tcPr>
          <w:p w14:paraId="176E7902" w14:textId="77777777" w:rsidR="00B039E4" w:rsidRDefault="00B039E4" w:rsidP="00B039E4">
            <w:pPr>
              <w:jc w:val="center"/>
            </w:pPr>
            <w:r>
              <w:rPr>
                <w:rFonts w:eastAsia="Times New Roman" w:cs="Times New Roman"/>
              </w:rPr>
              <w:t>0,0000</w:t>
            </w:r>
          </w:p>
        </w:tc>
      </w:tr>
      <w:tr w:rsidR="00B039E4" w14:paraId="1CFA7C71" w14:textId="77777777" w:rsidTr="006A50FF">
        <w:trPr>
          <w:jc w:val="center"/>
        </w:trPr>
        <w:tc>
          <w:tcPr>
            <w:tcW w:w="658" w:type="pct"/>
            <w:vMerge/>
          </w:tcPr>
          <w:p w14:paraId="1BEA9A85" w14:textId="77777777" w:rsidR="00B039E4" w:rsidRDefault="00B039E4" w:rsidP="00B039E4"/>
        </w:tc>
        <w:tc>
          <w:tcPr>
            <w:tcW w:w="551" w:type="pct"/>
            <w:shd w:val="clear" w:color="auto" w:fill="FFFFFF"/>
            <w:tcMar>
              <w:top w:w="40" w:type="dxa"/>
              <w:left w:w="200" w:type="dxa"/>
              <w:bottom w:w="40" w:type="dxa"/>
              <w:right w:w="200" w:type="dxa"/>
            </w:tcMar>
            <w:vAlign w:val="center"/>
          </w:tcPr>
          <w:p w14:paraId="12368F13" w14:textId="77777777" w:rsidR="00B039E4" w:rsidRDefault="00B039E4" w:rsidP="00B039E4">
            <w:pPr>
              <w:jc w:val="center"/>
            </w:pPr>
            <w:r>
              <w:rPr>
                <w:rFonts w:eastAsia="Times New Roman" w:cs="Times New Roman"/>
              </w:rPr>
              <w:t>Пар</w:t>
            </w:r>
          </w:p>
        </w:tc>
        <w:tc>
          <w:tcPr>
            <w:tcW w:w="352" w:type="pct"/>
            <w:shd w:val="clear" w:color="auto" w:fill="FFFFFF"/>
            <w:tcMar>
              <w:top w:w="40" w:type="dxa"/>
              <w:left w:w="200" w:type="dxa"/>
              <w:bottom w:w="40" w:type="dxa"/>
              <w:right w:w="200" w:type="dxa"/>
            </w:tcMar>
            <w:vAlign w:val="center"/>
          </w:tcPr>
          <w:p w14:paraId="521B8C91"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05EC6727"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593DF9CA"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39A4A42F"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7C3B64D4"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0D981D58"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1FAA640E"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66CD3191" w14:textId="77777777" w:rsidR="00B039E4" w:rsidRDefault="00B039E4" w:rsidP="00B039E4">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68F388A0" w14:textId="77777777" w:rsidR="00B039E4" w:rsidRDefault="00B039E4" w:rsidP="00B039E4">
            <w:pPr>
              <w:jc w:val="center"/>
            </w:pPr>
            <w:r>
              <w:rPr>
                <w:rFonts w:eastAsia="Times New Roman" w:cs="Times New Roman"/>
              </w:rPr>
              <w:t>0,0000</w:t>
            </w:r>
          </w:p>
        </w:tc>
        <w:tc>
          <w:tcPr>
            <w:tcW w:w="623" w:type="pct"/>
            <w:shd w:val="clear" w:color="auto" w:fill="FFFFFF"/>
            <w:tcMar>
              <w:top w:w="40" w:type="dxa"/>
              <w:left w:w="200" w:type="dxa"/>
              <w:bottom w:w="40" w:type="dxa"/>
              <w:right w:w="200" w:type="dxa"/>
            </w:tcMar>
            <w:vAlign w:val="center"/>
          </w:tcPr>
          <w:p w14:paraId="61CD531D" w14:textId="77777777" w:rsidR="00B039E4" w:rsidRDefault="00B039E4" w:rsidP="00B039E4">
            <w:pPr>
              <w:jc w:val="center"/>
            </w:pPr>
            <w:r>
              <w:rPr>
                <w:rFonts w:eastAsia="Times New Roman" w:cs="Times New Roman"/>
              </w:rPr>
              <w:t>0,0000</w:t>
            </w:r>
          </w:p>
        </w:tc>
      </w:tr>
      <w:tr w:rsidR="00B039E4" w14:paraId="014C999A" w14:textId="77777777" w:rsidTr="006A50FF">
        <w:trPr>
          <w:jc w:val="center"/>
        </w:trPr>
        <w:tc>
          <w:tcPr>
            <w:tcW w:w="658" w:type="pct"/>
            <w:vMerge/>
          </w:tcPr>
          <w:p w14:paraId="5084CD06" w14:textId="77777777" w:rsidR="00B039E4" w:rsidRDefault="00B039E4" w:rsidP="00B039E4"/>
        </w:tc>
        <w:tc>
          <w:tcPr>
            <w:tcW w:w="551" w:type="pct"/>
            <w:shd w:val="clear" w:color="auto" w:fill="FFFFFF"/>
            <w:tcMar>
              <w:top w:w="40" w:type="dxa"/>
              <w:left w:w="200" w:type="dxa"/>
              <w:bottom w:w="40" w:type="dxa"/>
              <w:right w:w="200" w:type="dxa"/>
            </w:tcMar>
            <w:vAlign w:val="center"/>
          </w:tcPr>
          <w:p w14:paraId="11BA2E15" w14:textId="77777777" w:rsidR="00B039E4" w:rsidRDefault="00B039E4" w:rsidP="00B039E4">
            <w:pPr>
              <w:jc w:val="center"/>
            </w:pPr>
            <w:r>
              <w:rPr>
                <w:rFonts w:eastAsia="Times New Roman" w:cs="Times New Roman"/>
              </w:rPr>
              <w:t>Итого</w:t>
            </w:r>
          </w:p>
        </w:tc>
        <w:tc>
          <w:tcPr>
            <w:tcW w:w="352" w:type="pct"/>
            <w:shd w:val="clear" w:color="auto" w:fill="FFFFFF"/>
            <w:tcMar>
              <w:top w:w="40" w:type="dxa"/>
              <w:left w:w="200" w:type="dxa"/>
              <w:bottom w:w="40" w:type="dxa"/>
              <w:right w:w="200" w:type="dxa"/>
            </w:tcMar>
            <w:vAlign w:val="center"/>
          </w:tcPr>
          <w:p w14:paraId="2E86995F" w14:textId="77777777" w:rsidR="00B039E4" w:rsidRDefault="00B039E4" w:rsidP="00B039E4">
            <w:pPr>
              <w:jc w:val="center"/>
            </w:pPr>
            <w:r>
              <w:rPr>
                <w:rFonts w:eastAsia="Times New Roman" w:cs="Times New Roman"/>
              </w:rPr>
              <w:t>0,0750</w:t>
            </w:r>
          </w:p>
        </w:tc>
        <w:tc>
          <w:tcPr>
            <w:tcW w:w="352" w:type="pct"/>
            <w:shd w:val="clear" w:color="auto" w:fill="FFFFFF"/>
            <w:tcMar>
              <w:top w:w="40" w:type="dxa"/>
              <w:left w:w="200" w:type="dxa"/>
              <w:bottom w:w="40" w:type="dxa"/>
              <w:right w:w="200" w:type="dxa"/>
            </w:tcMar>
            <w:vAlign w:val="center"/>
          </w:tcPr>
          <w:p w14:paraId="7CB69EC2" w14:textId="77777777" w:rsidR="00B039E4" w:rsidRDefault="00B039E4" w:rsidP="00B039E4">
            <w:pPr>
              <w:jc w:val="center"/>
            </w:pPr>
            <w:r>
              <w:rPr>
                <w:rFonts w:eastAsia="Times New Roman" w:cs="Times New Roman"/>
              </w:rPr>
              <w:t>0,0750</w:t>
            </w:r>
          </w:p>
        </w:tc>
        <w:tc>
          <w:tcPr>
            <w:tcW w:w="352" w:type="pct"/>
            <w:shd w:val="clear" w:color="auto" w:fill="FFFFFF"/>
            <w:tcMar>
              <w:top w:w="40" w:type="dxa"/>
              <w:left w:w="200" w:type="dxa"/>
              <w:bottom w:w="40" w:type="dxa"/>
              <w:right w:w="200" w:type="dxa"/>
            </w:tcMar>
            <w:vAlign w:val="center"/>
          </w:tcPr>
          <w:p w14:paraId="04F58319" w14:textId="77777777" w:rsidR="00B039E4" w:rsidRDefault="00B039E4" w:rsidP="00B039E4">
            <w:pPr>
              <w:jc w:val="center"/>
            </w:pPr>
            <w:r>
              <w:rPr>
                <w:rFonts w:eastAsia="Times New Roman" w:cs="Times New Roman"/>
              </w:rPr>
              <w:t>0,0750</w:t>
            </w:r>
          </w:p>
        </w:tc>
        <w:tc>
          <w:tcPr>
            <w:tcW w:w="352" w:type="pct"/>
            <w:shd w:val="clear" w:color="auto" w:fill="FFFFFF"/>
            <w:tcMar>
              <w:top w:w="40" w:type="dxa"/>
              <w:left w:w="200" w:type="dxa"/>
              <w:bottom w:w="40" w:type="dxa"/>
              <w:right w:w="200" w:type="dxa"/>
            </w:tcMar>
            <w:vAlign w:val="center"/>
          </w:tcPr>
          <w:p w14:paraId="59B30B0E" w14:textId="77777777" w:rsidR="00B039E4" w:rsidRDefault="00B039E4" w:rsidP="00B039E4">
            <w:pPr>
              <w:jc w:val="center"/>
            </w:pPr>
            <w:r>
              <w:rPr>
                <w:rFonts w:eastAsia="Times New Roman" w:cs="Times New Roman"/>
              </w:rPr>
              <w:t>0,0750</w:t>
            </w:r>
          </w:p>
        </w:tc>
        <w:tc>
          <w:tcPr>
            <w:tcW w:w="352" w:type="pct"/>
            <w:shd w:val="clear" w:color="auto" w:fill="FFFFFF"/>
            <w:tcMar>
              <w:top w:w="40" w:type="dxa"/>
              <w:left w:w="200" w:type="dxa"/>
              <w:bottom w:w="40" w:type="dxa"/>
              <w:right w:w="200" w:type="dxa"/>
            </w:tcMar>
            <w:vAlign w:val="center"/>
          </w:tcPr>
          <w:p w14:paraId="44BC0209" w14:textId="77777777" w:rsidR="00B039E4" w:rsidRDefault="00B039E4" w:rsidP="00B039E4">
            <w:pPr>
              <w:jc w:val="center"/>
            </w:pPr>
            <w:r>
              <w:rPr>
                <w:rFonts w:eastAsia="Times New Roman" w:cs="Times New Roman"/>
              </w:rPr>
              <w:t>0,0750</w:t>
            </w:r>
          </w:p>
        </w:tc>
        <w:tc>
          <w:tcPr>
            <w:tcW w:w="352" w:type="pct"/>
            <w:shd w:val="clear" w:color="auto" w:fill="FFFFFF"/>
            <w:tcMar>
              <w:top w:w="40" w:type="dxa"/>
              <w:left w:w="200" w:type="dxa"/>
              <w:bottom w:w="40" w:type="dxa"/>
              <w:right w:w="200" w:type="dxa"/>
            </w:tcMar>
            <w:vAlign w:val="center"/>
          </w:tcPr>
          <w:p w14:paraId="7BA6E6F6" w14:textId="77777777" w:rsidR="00B039E4" w:rsidRDefault="00B039E4" w:rsidP="00B039E4">
            <w:pPr>
              <w:jc w:val="center"/>
            </w:pPr>
            <w:r>
              <w:rPr>
                <w:rFonts w:eastAsia="Times New Roman" w:cs="Times New Roman"/>
              </w:rPr>
              <w:t>0,0750</w:t>
            </w:r>
          </w:p>
        </w:tc>
        <w:tc>
          <w:tcPr>
            <w:tcW w:w="352" w:type="pct"/>
            <w:shd w:val="clear" w:color="auto" w:fill="FFFFFF"/>
            <w:tcMar>
              <w:top w:w="40" w:type="dxa"/>
              <w:left w:w="200" w:type="dxa"/>
              <w:bottom w:w="40" w:type="dxa"/>
              <w:right w:w="200" w:type="dxa"/>
            </w:tcMar>
            <w:vAlign w:val="center"/>
          </w:tcPr>
          <w:p w14:paraId="4CF76773" w14:textId="77777777" w:rsidR="00B039E4" w:rsidRDefault="00B039E4" w:rsidP="00B039E4">
            <w:pPr>
              <w:jc w:val="center"/>
            </w:pPr>
            <w:r>
              <w:rPr>
                <w:rFonts w:eastAsia="Times New Roman" w:cs="Times New Roman"/>
              </w:rPr>
              <w:t>0,0750</w:t>
            </w:r>
          </w:p>
        </w:tc>
        <w:tc>
          <w:tcPr>
            <w:tcW w:w="352" w:type="pct"/>
            <w:shd w:val="clear" w:color="auto" w:fill="FFFFFF"/>
            <w:tcMar>
              <w:top w:w="40" w:type="dxa"/>
              <w:left w:w="200" w:type="dxa"/>
              <w:bottom w:w="40" w:type="dxa"/>
              <w:right w:w="200" w:type="dxa"/>
            </w:tcMar>
            <w:vAlign w:val="center"/>
          </w:tcPr>
          <w:p w14:paraId="4A4878D3" w14:textId="77777777" w:rsidR="00B039E4" w:rsidRDefault="00B039E4" w:rsidP="00B039E4">
            <w:pPr>
              <w:jc w:val="center"/>
            </w:pPr>
            <w:r>
              <w:rPr>
                <w:rFonts w:eastAsia="Times New Roman" w:cs="Times New Roman"/>
              </w:rPr>
              <w:t>0,0750</w:t>
            </w:r>
          </w:p>
        </w:tc>
        <w:tc>
          <w:tcPr>
            <w:tcW w:w="352" w:type="pct"/>
            <w:shd w:val="clear" w:color="auto" w:fill="FFFFFF"/>
            <w:tcMar>
              <w:top w:w="40" w:type="dxa"/>
              <w:left w:w="200" w:type="dxa"/>
              <w:bottom w:w="40" w:type="dxa"/>
              <w:right w:w="200" w:type="dxa"/>
            </w:tcMar>
            <w:vAlign w:val="center"/>
          </w:tcPr>
          <w:p w14:paraId="59500C85" w14:textId="77777777" w:rsidR="00B039E4" w:rsidRDefault="00B039E4" w:rsidP="00B039E4">
            <w:pPr>
              <w:jc w:val="center"/>
            </w:pPr>
            <w:r>
              <w:rPr>
                <w:rFonts w:eastAsia="Times New Roman" w:cs="Times New Roman"/>
              </w:rPr>
              <w:t>0,0000</w:t>
            </w:r>
          </w:p>
        </w:tc>
        <w:tc>
          <w:tcPr>
            <w:tcW w:w="623" w:type="pct"/>
            <w:shd w:val="clear" w:color="auto" w:fill="FFFFFF"/>
            <w:tcMar>
              <w:top w:w="40" w:type="dxa"/>
              <w:left w:w="200" w:type="dxa"/>
              <w:bottom w:w="40" w:type="dxa"/>
              <w:right w:w="200" w:type="dxa"/>
            </w:tcMar>
            <w:vAlign w:val="center"/>
          </w:tcPr>
          <w:p w14:paraId="6EFD2A4C" w14:textId="77777777" w:rsidR="00B039E4" w:rsidRDefault="00B039E4" w:rsidP="00B039E4">
            <w:pPr>
              <w:jc w:val="center"/>
            </w:pPr>
            <w:r>
              <w:rPr>
                <w:rFonts w:eastAsia="Times New Roman" w:cs="Times New Roman"/>
              </w:rPr>
              <w:t>0,0000</w:t>
            </w:r>
          </w:p>
        </w:tc>
      </w:tr>
      <w:tr w:rsidR="00644DA6" w14:paraId="0A45E2F1" w14:textId="77777777" w:rsidTr="006A50FF">
        <w:trPr>
          <w:jc w:val="center"/>
        </w:trPr>
        <w:tc>
          <w:tcPr>
            <w:tcW w:w="658" w:type="pct"/>
            <w:vMerge w:val="restart"/>
            <w:shd w:val="clear" w:color="auto" w:fill="FFFFFF"/>
            <w:tcMar>
              <w:top w:w="40" w:type="dxa"/>
              <w:left w:w="200" w:type="dxa"/>
              <w:bottom w:w="40" w:type="dxa"/>
              <w:right w:w="200" w:type="dxa"/>
            </w:tcMar>
            <w:vAlign w:val="center"/>
          </w:tcPr>
          <w:p w14:paraId="72AD6350" w14:textId="77777777" w:rsidR="00644DA6" w:rsidRDefault="00644DA6" w:rsidP="00644DA6">
            <w:r>
              <w:rPr>
                <w:rFonts w:eastAsia="Times New Roman" w:cs="Times New Roman"/>
              </w:rPr>
              <w:t>Котельная № 3 ул. Кооперативная, 11А</w:t>
            </w:r>
          </w:p>
        </w:tc>
        <w:tc>
          <w:tcPr>
            <w:tcW w:w="551" w:type="pct"/>
            <w:shd w:val="clear" w:color="auto" w:fill="FFFFFF"/>
            <w:tcMar>
              <w:top w:w="40" w:type="dxa"/>
              <w:left w:w="200" w:type="dxa"/>
              <w:bottom w:w="40" w:type="dxa"/>
              <w:right w:w="200" w:type="dxa"/>
            </w:tcMar>
            <w:vAlign w:val="center"/>
          </w:tcPr>
          <w:p w14:paraId="00C7E103" w14:textId="77777777" w:rsidR="00644DA6" w:rsidRDefault="00644DA6" w:rsidP="00644DA6">
            <w:pPr>
              <w:jc w:val="center"/>
            </w:pPr>
            <w:r>
              <w:rPr>
                <w:rFonts w:eastAsia="Times New Roman" w:cs="Times New Roman"/>
              </w:rPr>
              <w:t>Отопление</w:t>
            </w:r>
          </w:p>
        </w:tc>
        <w:tc>
          <w:tcPr>
            <w:tcW w:w="352" w:type="pct"/>
            <w:shd w:val="clear" w:color="auto" w:fill="FFFFFF"/>
            <w:tcMar>
              <w:top w:w="40" w:type="dxa"/>
              <w:left w:w="200" w:type="dxa"/>
              <w:bottom w:w="40" w:type="dxa"/>
              <w:right w:w="200" w:type="dxa"/>
            </w:tcMar>
            <w:vAlign w:val="center"/>
          </w:tcPr>
          <w:p w14:paraId="0F0FF327" w14:textId="77777777" w:rsidR="00644DA6" w:rsidRDefault="00644DA6" w:rsidP="00644DA6">
            <w:pPr>
              <w:jc w:val="center"/>
            </w:pPr>
            <w:r>
              <w:rPr>
                <w:rFonts w:eastAsia="Times New Roman" w:cs="Times New Roman"/>
              </w:rPr>
              <w:t>0,2440</w:t>
            </w:r>
          </w:p>
        </w:tc>
        <w:tc>
          <w:tcPr>
            <w:tcW w:w="352" w:type="pct"/>
            <w:shd w:val="clear" w:color="auto" w:fill="FFFFFF"/>
            <w:tcMar>
              <w:top w:w="40" w:type="dxa"/>
              <w:left w:w="200" w:type="dxa"/>
              <w:bottom w:w="40" w:type="dxa"/>
              <w:right w:w="200" w:type="dxa"/>
            </w:tcMar>
            <w:vAlign w:val="center"/>
          </w:tcPr>
          <w:p w14:paraId="71EFE872" w14:textId="77777777" w:rsidR="00644DA6" w:rsidRDefault="00644DA6" w:rsidP="00644DA6">
            <w:pPr>
              <w:jc w:val="center"/>
            </w:pPr>
            <w:r>
              <w:rPr>
                <w:rFonts w:eastAsia="Times New Roman" w:cs="Times New Roman"/>
              </w:rPr>
              <w:t>0,2440</w:t>
            </w:r>
          </w:p>
        </w:tc>
        <w:tc>
          <w:tcPr>
            <w:tcW w:w="352" w:type="pct"/>
            <w:shd w:val="clear" w:color="auto" w:fill="FFFFFF"/>
            <w:tcMar>
              <w:top w:w="40" w:type="dxa"/>
              <w:left w:w="200" w:type="dxa"/>
              <w:bottom w:w="40" w:type="dxa"/>
              <w:right w:w="200" w:type="dxa"/>
            </w:tcMar>
            <w:vAlign w:val="center"/>
          </w:tcPr>
          <w:p w14:paraId="1BB55B7C" w14:textId="77777777" w:rsidR="00644DA6" w:rsidRDefault="00644DA6" w:rsidP="00644DA6">
            <w:pPr>
              <w:jc w:val="center"/>
            </w:pPr>
            <w:r>
              <w:rPr>
                <w:rFonts w:eastAsia="Times New Roman" w:cs="Times New Roman"/>
              </w:rPr>
              <w:t>0,2440</w:t>
            </w:r>
          </w:p>
        </w:tc>
        <w:tc>
          <w:tcPr>
            <w:tcW w:w="352" w:type="pct"/>
            <w:shd w:val="clear" w:color="auto" w:fill="FFFFFF"/>
            <w:tcMar>
              <w:top w:w="40" w:type="dxa"/>
              <w:left w:w="200" w:type="dxa"/>
              <w:bottom w:w="40" w:type="dxa"/>
              <w:right w:w="200" w:type="dxa"/>
            </w:tcMar>
            <w:vAlign w:val="center"/>
          </w:tcPr>
          <w:p w14:paraId="17835BDF" w14:textId="77777777" w:rsidR="00644DA6" w:rsidRDefault="00644DA6" w:rsidP="00644DA6">
            <w:pPr>
              <w:jc w:val="center"/>
            </w:pPr>
            <w:r>
              <w:rPr>
                <w:rFonts w:eastAsia="Times New Roman" w:cs="Times New Roman"/>
              </w:rPr>
              <w:t>0,2440</w:t>
            </w:r>
          </w:p>
        </w:tc>
        <w:tc>
          <w:tcPr>
            <w:tcW w:w="352" w:type="pct"/>
            <w:shd w:val="clear" w:color="auto" w:fill="FFFFFF"/>
            <w:tcMar>
              <w:top w:w="40" w:type="dxa"/>
              <w:left w:w="200" w:type="dxa"/>
              <w:bottom w:w="40" w:type="dxa"/>
              <w:right w:w="200" w:type="dxa"/>
            </w:tcMar>
            <w:vAlign w:val="center"/>
          </w:tcPr>
          <w:p w14:paraId="256839DA" w14:textId="77777777" w:rsidR="00644DA6" w:rsidRDefault="00644DA6" w:rsidP="00644DA6">
            <w:pPr>
              <w:jc w:val="center"/>
            </w:pPr>
            <w:r>
              <w:rPr>
                <w:rFonts w:eastAsia="Times New Roman" w:cs="Times New Roman"/>
              </w:rPr>
              <w:t>0,2440</w:t>
            </w:r>
          </w:p>
        </w:tc>
        <w:tc>
          <w:tcPr>
            <w:tcW w:w="352" w:type="pct"/>
            <w:shd w:val="clear" w:color="auto" w:fill="FFFFFF"/>
            <w:tcMar>
              <w:top w:w="40" w:type="dxa"/>
              <w:left w:w="200" w:type="dxa"/>
              <w:bottom w:w="40" w:type="dxa"/>
              <w:right w:w="200" w:type="dxa"/>
            </w:tcMar>
            <w:vAlign w:val="center"/>
          </w:tcPr>
          <w:p w14:paraId="2A8030BF" w14:textId="77777777" w:rsidR="00644DA6" w:rsidRDefault="00644DA6" w:rsidP="00644DA6">
            <w:pPr>
              <w:jc w:val="center"/>
            </w:pPr>
            <w:r>
              <w:rPr>
                <w:rFonts w:eastAsia="Times New Roman" w:cs="Times New Roman"/>
              </w:rPr>
              <w:t>0,2440</w:t>
            </w:r>
          </w:p>
        </w:tc>
        <w:tc>
          <w:tcPr>
            <w:tcW w:w="352" w:type="pct"/>
            <w:shd w:val="clear" w:color="auto" w:fill="FFFFFF"/>
            <w:tcMar>
              <w:top w:w="40" w:type="dxa"/>
              <w:left w:w="200" w:type="dxa"/>
              <w:bottom w:w="40" w:type="dxa"/>
              <w:right w:w="200" w:type="dxa"/>
            </w:tcMar>
            <w:vAlign w:val="center"/>
          </w:tcPr>
          <w:p w14:paraId="12DACCFB" w14:textId="77777777" w:rsidR="00644DA6" w:rsidRDefault="00644DA6" w:rsidP="00644DA6">
            <w:pPr>
              <w:jc w:val="center"/>
            </w:pPr>
            <w:r>
              <w:rPr>
                <w:rFonts w:eastAsia="Times New Roman" w:cs="Times New Roman"/>
              </w:rPr>
              <w:t>0,2440</w:t>
            </w:r>
          </w:p>
        </w:tc>
        <w:tc>
          <w:tcPr>
            <w:tcW w:w="352" w:type="pct"/>
            <w:shd w:val="clear" w:color="auto" w:fill="FFFFFF"/>
            <w:tcMar>
              <w:top w:w="40" w:type="dxa"/>
              <w:left w:w="200" w:type="dxa"/>
              <w:bottom w:w="40" w:type="dxa"/>
              <w:right w:w="200" w:type="dxa"/>
            </w:tcMar>
            <w:vAlign w:val="center"/>
          </w:tcPr>
          <w:p w14:paraId="6EF6787F" w14:textId="77777777" w:rsidR="00644DA6" w:rsidRDefault="00644DA6" w:rsidP="00644DA6">
            <w:pPr>
              <w:jc w:val="center"/>
            </w:pPr>
            <w:r>
              <w:rPr>
                <w:rFonts w:eastAsia="Times New Roman" w:cs="Times New Roman"/>
              </w:rPr>
              <w:t>0,2440</w:t>
            </w:r>
          </w:p>
        </w:tc>
        <w:tc>
          <w:tcPr>
            <w:tcW w:w="352" w:type="pct"/>
            <w:shd w:val="clear" w:color="auto" w:fill="FFFFFF"/>
            <w:tcMar>
              <w:top w:w="40" w:type="dxa"/>
              <w:left w:w="200" w:type="dxa"/>
              <w:bottom w:w="40" w:type="dxa"/>
              <w:right w:w="200" w:type="dxa"/>
            </w:tcMar>
            <w:vAlign w:val="center"/>
          </w:tcPr>
          <w:p w14:paraId="00798CA3" w14:textId="77777777" w:rsidR="00644DA6" w:rsidRDefault="00644DA6" w:rsidP="00644DA6">
            <w:pPr>
              <w:jc w:val="center"/>
            </w:pPr>
            <w:r>
              <w:rPr>
                <w:rFonts w:eastAsia="Times New Roman" w:cs="Times New Roman"/>
              </w:rPr>
              <w:t>0,0000</w:t>
            </w:r>
          </w:p>
        </w:tc>
        <w:tc>
          <w:tcPr>
            <w:tcW w:w="623" w:type="pct"/>
            <w:shd w:val="clear" w:color="auto" w:fill="FFFFFF"/>
            <w:tcMar>
              <w:top w:w="40" w:type="dxa"/>
              <w:left w:w="200" w:type="dxa"/>
              <w:bottom w:w="40" w:type="dxa"/>
              <w:right w:w="200" w:type="dxa"/>
            </w:tcMar>
            <w:vAlign w:val="center"/>
          </w:tcPr>
          <w:p w14:paraId="5214FD4A" w14:textId="77777777" w:rsidR="00644DA6" w:rsidRDefault="00644DA6" w:rsidP="00644DA6">
            <w:pPr>
              <w:jc w:val="center"/>
            </w:pPr>
            <w:r>
              <w:rPr>
                <w:rFonts w:eastAsia="Times New Roman" w:cs="Times New Roman"/>
              </w:rPr>
              <w:t>0,0000</w:t>
            </w:r>
          </w:p>
        </w:tc>
      </w:tr>
      <w:tr w:rsidR="00644DA6" w14:paraId="04F14CEA" w14:textId="77777777" w:rsidTr="006A50FF">
        <w:trPr>
          <w:jc w:val="center"/>
        </w:trPr>
        <w:tc>
          <w:tcPr>
            <w:tcW w:w="658" w:type="pct"/>
            <w:vMerge/>
          </w:tcPr>
          <w:p w14:paraId="361FFB70" w14:textId="77777777" w:rsidR="00644DA6" w:rsidRDefault="00644DA6" w:rsidP="00644DA6"/>
        </w:tc>
        <w:tc>
          <w:tcPr>
            <w:tcW w:w="551" w:type="pct"/>
            <w:shd w:val="clear" w:color="auto" w:fill="FFFFFF"/>
            <w:tcMar>
              <w:top w:w="40" w:type="dxa"/>
              <w:left w:w="200" w:type="dxa"/>
              <w:bottom w:w="40" w:type="dxa"/>
              <w:right w:w="200" w:type="dxa"/>
            </w:tcMar>
            <w:vAlign w:val="center"/>
          </w:tcPr>
          <w:p w14:paraId="03FDC0E5" w14:textId="77777777" w:rsidR="00644DA6" w:rsidRDefault="00644DA6" w:rsidP="00644DA6">
            <w:pPr>
              <w:jc w:val="center"/>
            </w:pPr>
            <w:r>
              <w:rPr>
                <w:rFonts w:eastAsia="Times New Roman" w:cs="Times New Roman"/>
              </w:rPr>
              <w:t>ГВС</w:t>
            </w:r>
          </w:p>
        </w:tc>
        <w:tc>
          <w:tcPr>
            <w:tcW w:w="352" w:type="pct"/>
            <w:shd w:val="clear" w:color="auto" w:fill="FFFFFF"/>
            <w:tcMar>
              <w:top w:w="40" w:type="dxa"/>
              <w:left w:w="200" w:type="dxa"/>
              <w:bottom w:w="40" w:type="dxa"/>
              <w:right w:w="200" w:type="dxa"/>
            </w:tcMar>
            <w:vAlign w:val="center"/>
          </w:tcPr>
          <w:p w14:paraId="38DDD66D" w14:textId="77777777" w:rsidR="00644DA6" w:rsidRDefault="00644DA6" w:rsidP="00644DA6">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3177E725" w14:textId="77777777" w:rsidR="00644DA6" w:rsidRDefault="00644DA6" w:rsidP="00644DA6">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5FEB3E39" w14:textId="77777777" w:rsidR="00644DA6" w:rsidRDefault="00644DA6" w:rsidP="00644DA6">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5EBEEAFE" w14:textId="77777777" w:rsidR="00644DA6" w:rsidRDefault="00644DA6" w:rsidP="00644DA6">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5D4A0DC1" w14:textId="77777777" w:rsidR="00644DA6" w:rsidRDefault="00644DA6" w:rsidP="00644DA6">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7CFE8C23" w14:textId="77777777" w:rsidR="00644DA6" w:rsidRDefault="00644DA6" w:rsidP="00644DA6">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4C53118D" w14:textId="77777777" w:rsidR="00644DA6" w:rsidRDefault="00644DA6" w:rsidP="00644DA6">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29D52B5C" w14:textId="77777777" w:rsidR="00644DA6" w:rsidRDefault="00644DA6" w:rsidP="00644DA6">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71ED39CB" w14:textId="77777777" w:rsidR="00644DA6" w:rsidRDefault="00644DA6" w:rsidP="00644DA6">
            <w:pPr>
              <w:jc w:val="center"/>
            </w:pPr>
            <w:r>
              <w:rPr>
                <w:rFonts w:eastAsia="Times New Roman" w:cs="Times New Roman"/>
              </w:rPr>
              <w:t>0,0000</w:t>
            </w:r>
          </w:p>
        </w:tc>
        <w:tc>
          <w:tcPr>
            <w:tcW w:w="623" w:type="pct"/>
            <w:shd w:val="clear" w:color="auto" w:fill="FFFFFF"/>
            <w:tcMar>
              <w:top w:w="40" w:type="dxa"/>
              <w:left w:w="200" w:type="dxa"/>
              <w:bottom w:w="40" w:type="dxa"/>
              <w:right w:w="200" w:type="dxa"/>
            </w:tcMar>
            <w:vAlign w:val="center"/>
          </w:tcPr>
          <w:p w14:paraId="34CF04A0" w14:textId="77777777" w:rsidR="00644DA6" w:rsidRDefault="00644DA6" w:rsidP="00644DA6">
            <w:pPr>
              <w:jc w:val="center"/>
            </w:pPr>
            <w:r>
              <w:rPr>
                <w:rFonts w:eastAsia="Times New Roman" w:cs="Times New Roman"/>
              </w:rPr>
              <w:t>0,0000</w:t>
            </w:r>
          </w:p>
        </w:tc>
      </w:tr>
      <w:tr w:rsidR="00644DA6" w14:paraId="61D25539" w14:textId="77777777" w:rsidTr="006A50FF">
        <w:trPr>
          <w:jc w:val="center"/>
        </w:trPr>
        <w:tc>
          <w:tcPr>
            <w:tcW w:w="658" w:type="pct"/>
            <w:vMerge/>
          </w:tcPr>
          <w:p w14:paraId="382057DE" w14:textId="77777777" w:rsidR="00644DA6" w:rsidRDefault="00644DA6" w:rsidP="00644DA6"/>
        </w:tc>
        <w:tc>
          <w:tcPr>
            <w:tcW w:w="551" w:type="pct"/>
            <w:shd w:val="clear" w:color="auto" w:fill="FFFFFF"/>
            <w:tcMar>
              <w:top w:w="40" w:type="dxa"/>
              <w:left w:w="200" w:type="dxa"/>
              <w:bottom w:w="40" w:type="dxa"/>
              <w:right w:w="200" w:type="dxa"/>
            </w:tcMar>
            <w:vAlign w:val="center"/>
          </w:tcPr>
          <w:p w14:paraId="4BD7B597" w14:textId="77777777" w:rsidR="00644DA6" w:rsidRDefault="00644DA6" w:rsidP="00644DA6">
            <w:pPr>
              <w:jc w:val="center"/>
            </w:pPr>
            <w:r>
              <w:rPr>
                <w:rFonts w:eastAsia="Times New Roman" w:cs="Times New Roman"/>
              </w:rPr>
              <w:t>Вентиляция</w:t>
            </w:r>
          </w:p>
        </w:tc>
        <w:tc>
          <w:tcPr>
            <w:tcW w:w="352" w:type="pct"/>
            <w:shd w:val="clear" w:color="auto" w:fill="FFFFFF"/>
            <w:tcMar>
              <w:top w:w="40" w:type="dxa"/>
              <w:left w:w="200" w:type="dxa"/>
              <w:bottom w:w="40" w:type="dxa"/>
              <w:right w:w="200" w:type="dxa"/>
            </w:tcMar>
            <w:vAlign w:val="center"/>
          </w:tcPr>
          <w:p w14:paraId="2D5E48CF" w14:textId="77777777" w:rsidR="00644DA6" w:rsidRDefault="00644DA6" w:rsidP="00644DA6">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151BF6B5" w14:textId="77777777" w:rsidR="00644DA6" w:rsidRDefault="00644DA6" w:rsidP="00644DA6">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6CD4387F" w14:textId="77777777" w:rsidR="00644DA6" w:rsidRDefault="00644DA6" w:rsidP="00644DA6">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24884990" w14:textId="77777777" w:rsidR="00644DA6" w:rsidRDefault="00644DA6" w:rsidP="00644DA6">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1B7AE2AB" w14:textId="77777777" w:rsidR="00644DA6" w:rsidRDefault="00644DA6" w:rsidP="00644DA6">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54568D4A" w14:textId="77777777" w:rsidR="00644DA6" w:rsidRDefault="00644DA6" w:rsidP="00644DA6">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1777418D" w14:textId="77777777" w:rsidR="00644DA6" w:rsidRDefault="00644DA6" w:rsidP="00644DA6">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551A86C1" w14:textId="77777777" w:rsidR="00644DA6" w:rsidRDefault="00644DA6" w:rsidP="00644DA6">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75B06D5B" w14:textId="77777777" w:rsidR="00644DA6" w:rsidRDefault="00644DA6" w:rsidP="00644DA6">
            <w:pPr>
              <w:jc w:val="center"/>
            </w:pPr>
            <w:r>
              <w:rPr>
                <w:rFonts w:eastAsia="Times New Roman" w:cs="Times New Roman"/>
              </w:rPr>
              <w:t>0,0000</w:t>
            </w:r>
          </w:p>
        </w:tc>
        <w:tc>
          <w:tcPr>
            <w:tcW w:w="623" w:type="pct"/>
            <w:shd w:val="clear" w:color="auto" w:fill="FFFFFF"/>
            <w:tcMar>
              <w:top w:w="40" w:type="dxa"/>
              <w:left w:w="200" w:type="dxa"/>
              <w:bottom w:w="40" w:type="dxa"/>
              <w:right w:w="200" w:type="dxa"/>
            </w:tcMar>
            <w:vAlign w:val="center"/>
          </w:tcPr>
          <w:p w14:paraId="0C6034B2" w14:textId="77777777" w:rsidR="00644DA6" w:rsidRDefault="00644DA6" w:rsidP="00644DA6">
            <w:pPr>
              <w:jc w:val="center"/>
            </w:pPr>
            <w:r>
              <w:rPr>
                <w:rFonts w:eastAsia="Times New Roman" w:cs="Times New Roman"/>
              </w:rPr>
              <w:t>0,0000</w:t>
            </w:r>
          </w:p>
        </w:tc>
      </w:tr>
      <w:tr w:rsidR="00644DA6" w14:paraId="2A8D0501" w14:textId="77777777" w:rsidTr="006A50FF">
        <w:trPr>
          <w:jc w:val="center"/>
        </w:trPr>
        <w:tc>
          <w:tcPr>
            <w:tcW w:w="658" w:type="pct"/>
            <w:vMerge/>
          </w:tcPr>
          <w:p w14:paraId="5D1C4D43" w14:textId="77777777" w:rsidR="00644DA6" w:rsidRDefault="00644DA6" w:rsidP="00644DA6"/>
        </w:tc>
        <w:tc>
          <w:tcPr>
            <w:tcW w:w="551" w:type="pct"/>
            <w:shd w:val="clear" w:color="auto" w:fill="FFFFFF"/>
            <w:tcMar>
              <w:top w:w="40" w:type="dxa"/>
              <w:left w:w="200" w:type="dxa"/>
              <w:bottom w:w="40" w:type="dxa"/>
              <w:right w:w="200" w:type="dxa"/>
            </w:tcMar>
            <w:vAlign w:val="center"/>
          </w:tcPr>
          <w:p w14:paraId="21CCF036" w14:textId="77777777" w:rsidR="00644DA6" w:rsidRDefault="00644DA6" w:rsidP="00644DA6">
            <w:pPr>
              <w:jc w:val="center"/>
            </w:pPr>
            <w:r>
              <w:rPr>
                <w:rFonts w:eastAsia="Times New Roman" w:cs="Times New Roman"/>
              </w:rPr>
              <w:t>Пар</w:t>
            </w:r>
          </w:p>
        </w:tc>
        <w:tc>
          <w:tcPr>
            <w:tcW w:w="352" w:type="pct"/>
            <w:shd w:val="clear" w:color="auto" w:fill="FFFFFF"/>
            <w:tcMar>
              <w:top w:w="40" w:type="dxa"/>
              <w:left w:w="200" w:type="dxa"/>
              <w:bottom w:w="40" w:type="dxa"/>
              <w:right w:w="200" w:type="dxa"/>
            </w:tcMar>
            <w:vAlign w:val="center"/>
          </w:tcPr>
          <w:p w14:paraId="4E281E89" w14:textId="77777777" w:rsidR="00644DA6" w:rsidRDefault="00644DA6" w:rsidP="00644DA6">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74283C37" w14:textId="77777777" w:rsidR="00644DA6" w:rsidRDefault="00644DA6" w:rsidP="00644DA6">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469B1100" w14:textId="77777777" w:rsidR="00644DA6" w:rsidRDefault="00644DA6" w:rsidP="00644DA6">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45E81321" w14:textId="77777777" w:rsidR="00644DA6" w:rsidRDefault="00644DA6" w:rsidP="00644DA6">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7332A291" w14:textId="77777777" w:rsidR="00644DA6" w:rsidRDefault="00644DA6" w:rsidP="00644DA6">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78937CC0" w14:textId="77777777" w:rsidR="00644DA6" w:rsidRDefault="00644DA6" w:rsidP="00644DA6">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4D25B721" w14:textId="77777777" w:rsidR="00644DA6" w:rsidRDefault="00644DA6" w:rsidP="00644DA6">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3AEF3DB0" w14:textId="77777777" w:rsidR="00644DA6" w:rsidRDefault="00644DA6" w:rsidP="00644DA6">
            <w:pPr>
              <w:jc w:val="center"/>
            </w:pPr>
            <w:r>
              <w:rPr>
                <w:rFonts w:eastAsia="Times New Roman" w:cs="Times New Roman"/>
              </w:rPr>
              <w:t>0,0000</w:t>
            </w:r>
          </w:p>
        </w:tc>
        <w:tc>
          <w:tcPr>
            <w:tcW w:w="352" w:type="pct"/>
            <w:shd w:val="clear" w:color="auto" w:fill="FFFFFF"/>
            <w:tcMar>
              <w:top w:w="40" w:type="dxa"/>
              <w:left w:w="200" w:type="dxa"/>
              <w:bottom w:w="40" w:type="dxa"/>
              <w:right w:w="200" w:type="dxa"/>
            </w:tcMar>
            <w:vAlign w:val="center"/>
          </w:tcPr>
          <w:p w14:paraId="071E5478" w14:textId="77777777" w:rsidR="00644DA6" w:rsidRDefault="00644DA6" w:rsidP="00644DA6">
            <w:pPr>
              <w:jc w:val="center"/>
            </w:pPr>
            <w:r>
              <w:rPr>
                <w:rFonts w:eastAsia="Times New Roman" w:cs="Times New Roman"/>
              </w:rPr>
              <w:t>0,0000</w:t>
            </w:r>
          </w:p>
        </w:tc>
        <w:tc>
          <w:tcPr>
            <w:tcW w:w="623" w:type="pct"/>
            <w:shd w:val="clear" w:color="auto" w:fill="FFFFFF"/>
            <w:tcMar>
              <w:top w:w="40" w:type="dxa"/>
              <w:left w:w="200" w:type="dxa"/>
              <w:bottom w:w="40" w:type="dxa"/>
              <w:right w:w="200" w:type="dxa"/>
            </w:tcMar>
            <w:vAlign w:val="center"/>
          </w:tcPr>
          <w:p w14:paraId="319B36AB" w14:textId="77777777" w:rsidR="00644DA6" w:rsidRDefault="00644DA6" w:rsidP="00644DA6">
            <w:pPr>
              <w:jc w:val="center"/>
            </w:pPr>
            <w:r>
              <w:rPr>
                <w:rFonts w:eastAsia="Times New Roman" w:cs="Times New Roman"/>
              </w:rPr>
              <w:t>0,0000</w:t>
            </w:r>
          </w:p>
        </w:tc>
      </w:tr>
      <w:tr w:rsidR="00644DA6" w14:paraId="164E23A0" w14:textId="77777777" w:rsidTr="006A50FF">
        <w:trPr>
          <w:jc w:val="center"/>
        </w:trPr>
        <w:tc>
          <w:tcPr>
            <w:tcW w:w="658" w:type="pct"/>
            <w:vMerge/>
          </w:tcPr>
          <w:p w14:paraId="7F05CAC1" w14:textId="77777777" w:rsidR="00644DA6" w:rsidRDefault="00644DA6" w:rsidP="00644DA6"/>
        </w:tc>
        <w:tc>
          <w:tcPr>
            <w:tcW w:w="551" w:type="pct"/>
            <w:shd w:val="clear" w:color="auto" w:fill="FFFFFF"/>
            <w:tcMar>
              <w:top w:w="40" w:type="dxa"/>
              <w:left w:w="200" w:type="dxa"/>
              <w:bottom w:w="40" w:type="dxa"/>
              <w:right w:w="200" w:type="dxa"/>
            </w:tcMar>
            <w:vAlign w:val="center"/>
          </w:tcPr>
          <w:p w14:paraId="1C4054B0" w14:textId="77777777" w:rsidR="00644DA6" w:rsidRDefault="00644DA6" w:rsidP="00644DA6">
            <w:pPr>
              <w:jc w:val="center"/>
            </w:pPr>
            <w:r>
              <w:rPr>
                <w:rFonts w:eastAsia="Times New Roman" w:cs="Times New Roman"/>
              </w:rPr>
              <w:t>Итого</w:t>
            </w:r>
          </w:p>
        </w:tc>
        <w:tc>
          <w:tcPr>
            <w:tcW w:w="352" w:type="pct"/>
            <w:shd w:val="clear" w:color="auto" w:fill="FFFFFF"/>
            <w:tcMar>
              <w:top w:w="40" w:type="dxa"/>
              <w:left w:w="200" w:type="dxa"/>
              <w:bottom w:w="40" w:type="dxa"/>
              <w:right w:w="200" w:type="dxa"/>
            </w:tcMar>
            <w:vAlign w:val="center"/>
          </w:tcPr>
          <w:p w14:paraId="6AFDA01A" w14:textId="77777777" w:rsidR="00644DA6" w:rsidRDefault="00644DA6" w:rsidP="00644DA6">
            <w:pPr>
              <w:jc w:val="center"/>
            </w:pPr>
            <w:r>
              <w:rPr>
                <w:rFonts w:eastAsia="Times New Roman" w:cs="Times New Roman"/>
              </w:rPr>
              <w:t>0,2440</w:t>
            </w:r>
          </w:p>
        </w:tc>
        <w:tc>
          <w:tcPr>
            <w:tcW w:w="352" w:type="pct"/>
            <w:shd w:val="clear" w:color="auto" w:fill="FFFFFF"/>
            <w:tcMar>
              <w:top w:w="40" w:type="dxa"/>
              <w:left w:w="200" w:type="dxa"/>
              <w:bottom w:w="40" w:type="dxa"/>
              <w:right w:w="200" w:type="dxa"/>
            </w:tcMar>
            <w:vAlign w:val="center"/>
          </w:tcPr>
          <w:p w14:paraId="1EF4002E" w14:textId="77777777" w:rsidR="00644DA6" w:rsidRDefault="00644DA6" w:rsidP="00644DA6">
            <w:pPr>
              <w:jc w:val="center"/>
            </w:pPr>
            <w:r>
              <w:rPr>
                <w:rFonts w:eastAsia="Times New Roman" w:cs="Times New Roman"/>
              </w:rPr>
              <w:t>0,2440</w:t>
            </w:r>
          </w:p>
        </w:tc>
        <w:tc>
          <w:tcPr>
            <w:tcW w:w="352" w:type="pct"/>
            <w:shd w:val="clear" w:color="auto" w:fill="FFFFFF"/>
            <w:tcMar>
              <w:top w:w="40" w:type="dxa"/>
              <w:left w:w="200" w:type="dxa"/>
              <w:bottom w:w="40" w:type="dxa"/>
              <w:right w:w="200" w:type="dxa"/>
            </w:tcMar>
            <w:vAlign w:val="center"/>
          </w:tcPr>
          <w:p w14:paraId="11B7AC92" w14:textId="77777777" w:rsidR="00644DA6" w:rsidRDefault="00644DA6" w:rsidP="00644DA6">
            <w:pPr>
              <w:jc w:val="center"/>
            </w:pPr>
            <w:r>
              <w:rPr>
                <w:rFonts w:eastAsia="Times New Roman" w:cs="Times New Roman"/>
              </w:rPr>
              <w:t>0,2440</w:t>
            </w:r>
          </w:p>
        </w:tc>
        <w:tc>
          <w:tcPr>
            <w:tcW w:w="352" w:type="pct"/>
            <w:shd w:val="clear" w:color="auto" w:fill="FFFFFF"/>
            <w:tcMar>
              <w:top w:w="40" w:type="dxa"/>
              <w:left w:w="200" w:type="dxa"/>
              <w:bottom w:w="40" w:type="dxa"/>
              <w:right w:w="200" w:type="dxa"/>
            </w:tcMar>
            <w:vAlign w:val="center"/>
          </w:tcPr>
          <w:p w14:paraId="4E6417EF" w14:textId="77777777" w:rsidR="00644DA6" w:rsidRDefault="00644DA6" w:rsidP="00644DA6">
            <w:pPr>
              <w:jc w:val="center"/>
            </w:pPr>
            <w:r>
              <w:rPr>
                <w:rFonts w:eastAsia="Times New Roman" w:cs="Times New Roman"/>
              </w:rPr>
              <w:t>0,2440</w:t>
            </w:r>
          </w:p>
        </w:tc>
        <w:tc>
          <w:tcPr>
            <w:tcW w:w="352" w:type="pct"/>
            <w:shd w:val="clear" w:color="auto" w:fill="FFFFFF"/>
            <w:tcMar>
              <w:top w:w="40" w:type="dxa"/>
              <w:left w:w="200" w:type="dxa"/>
              <w:bottom w:w="40" w:type="dxa"/>
              <w:right w:w="200" w:type="dxa"/>
            </w:tcMar>
            <w:vAlign w:val="center"/>
          </w:tcPr>
          <w:p w14:paraId="70F6FCD2" w14:textId="77777777" w:rsidR="00644DA6" w:rsidRDefault="00644DA6" w:rsidP="00644DA6">
            <w:pPr>
              <w:jc w:val="center"/>
            </w:pPr>
            <w:r>
              <w:rPr>
                <w:rFonts w:eastAsia="Times New Roman" w:cs="Times New Roman"/>
              </w:rPr>
              <w:t>0,2440</w:t>
            </w:r>
          </w:p>
        </w:tc>
        <w:tc>
          <w:tcPr>
            <w:tcW w:w="352" w:type="pct"/>
            <w:shd w:val="clear" w:color="auto" w:fill="FFFFFF"/>
            <w:tcMar>
              <w:top w:w="40" w:type="dxa"/>
              <w:left w:w="200" w:type="dxa"/>
              <w:bottom w:w="40" w:type="dxa"/>
              <w:right w:w="200" w:type="dxa"/>
            </w:tcMar>
            <w:vAlign w:val="center"/>
          </w:tcPr>
          <w:p w14:paraId="4E4DEBB1" w14:textId="77777777" w:rsidR="00644DA6" w:rsidRDefault="00644DA6" w:rsidP="00644DA6">
            <w:pPr>
              <w:jc w:val="center"/>
            </w:pPr>
            <w:r>
              <w:rPr>
                <w:rFonts w:eastAsia="Times New Roman" w:cs="Times New Roman"/>
              </w:rPr>
              <w:t>0,2440</w:t>
            </w:r>
          </w:p>
        </w:tc>
        <w:tc>
          <w:tcPr>
            <w:tcW w:w="352" w:type="pct"/>
            <w:shd w:val="clear" w:color="auto" w:fill="FFFFFF"/>
            <w:tcMar>
              <w:top w:w="40" w:type="dxa"/>
              <w:left w:w="200" w:type="dxa"/>
              <w:bottom w:w="40" w:type="dxa"/>
              <w:right w:w="200" w:type="dxa"/>
            </w:tcMar>
            <w:vAlign w:val="center"/>
          </w:tcPr>
          <w:p w14:paraId="1E57B241" w14:textId="77777777" w:rsidR="00644DA6" w:rsidRDefault="00644DA6" w:rsidP="00644DA6">
            <w:pPr>
              <w:jc w:val="center"/>
            </w:pPr>
            <w:r>
              <w:rPr>
                <w:rFonts w:eastAsia="Times New Roman" w:cs="Times New Roman"/>
              </w:rPr>
              <w:t>0,2440</w:t>
            </w:r>
          </w:p>
        </w:tc>
        <w:tc>
          <w:tcPr>
            <w:tcW w:w="352" w:type="pct"/>
            <w:shd w:val="clear" w:color="auto" w:fill="FFFFFF"/>
            <w:tcMar>
              <w:top w:w="40" w:type="dxa"/>
              <w:left w:w="200" w:type="dxa"/>
              <w:bottom w:w="40" w:type="dxa"/>
              <w:right w:w="200" w:type="dxa"/>
            </w:tcMar>
            <w:vAlign w:val="center"/>
          </w:tcPr>
          <w:p w14:paraId="255E2FFF" w14:textId="77777777" w:rsidR="00644DA6" w:rsidRDefault="00644DA6" w:rsidP="00644DA6">
            <w:pPr>
              <w:jc w:val="center"/>
            </w:pPr>
            <w:r>
              <w:rPr>
                <w:rFonts w:eastAsia="Times New Roman" w:cs="Times New Roman"/>
              </w:rPr>
              <w:t>0,2440</w:t>
            </w:r>
          </w:p>
        </w:tc>
        <w:tc>
          <w:tcPr>
            <w:tcW w:w="352" w:type="pct"/>
            <w:shd w:val="clear" w:color="auto" w:fill="FFFFFF"/>
            <w:tcMar>
              <w:top w:w="40" w:type="dxa"/>
              <w:left w:w="200" w:type="dxa"/>
              <w:bottom w:w="40" w:type="dxa"/>
              <w:right w:w="200" w:type="dxa"/>
            </w:tcMar>
            <w:vAlign w:val="center"/>
          </w:tcPr>
          <w:p w14:paraId="29640EF2" w14:textId="77777777" w:rsidR="00644DA6" w:rsidRDefault="00644DA6" w:rsidP="00644DA6">
            <w:pPr>
              <w:jc w:val="center"/>
            </w:pPr>
            <w:r>
              <w:rPr>
                <w:rFonts w:eastAsia="Times New Roman" w:cs="Times New Roman"/>
              </w:rPr>
              <w:t>0,0000</w:t>
            </w:r>
          </w:p>
        </w:tc>
        <w:tc>
          <w:tcPr>
            <w:tcW w:w="623" w:type="pct"/>
            <w:shd w:val="clear" w:color="auto" w:fill="FFFFFF"/>
            <w:tcMar>
              <w:top w:w="40" w:type="dxa"/>
              <w:left w:w="200" w:type="dxa"/>
              <w:bottom w:w="40" w:type="dxa"/>
              <w:right w:w="200" w:type="dxa"/>
            </w:tcMar>
            <w:vAlign w:val="center"/>
          </w:tcPr>
          <w:p w14:paraId="7E9E346D" w14:textId="77777777" w:rsidR="00644DA6" w:rsidRDefault="00644DA6" w:rsidP="00644DA6">
            <w:pPr>
              <w:jc w:val="center"/>
            </w:pPr>
            <w:r>
              <w:rPr>
                <w:rFonts w:eastAsia="Times New Roman" w:cs="Times New Roman"/>
              </w:rPr>
              <w:t>0,0000</w:t>
            </w:r>
          </w:p>
        </w:tc>
      </w:tr>
    </w:tbl>
    <w:p w14:paraId="4EB96580" w14:textId="77777777" w:rsidR="00662385" w:rsidRPr="00526BA9" w:rsidRDefault="00662385" w:rsidP="00662385">
      <w:pPr>
        <w:pStyle w:val="a0"/>
        <w:rPr>
          <w:lang w:val="en-US"/>
        </w:rPr>
      </w:pPr>
    </w:p>
    <w:p w14:paraId="3977B811" w14:textId="77777777" w:rsidR="00664C14" w:rsidRDefault="00664C14">
      <w:pPr>
        <w:sectPr w:rsidR="00664C14" w:rsidSect="003A30F5">
          <w:pgSz w:w="16838" w:h="11906" w:orient="landscape"/>
          <w:pgMar w:top="1701" w:right="1134" w:bottom="851" w:left="1134" w:header="708" w:footer="708" w:gutter="0"/>
          <w:cols w:space="708"/>
          <w:docGrid w:linePitch="360"/>
        </w:sectPr>
      </w:pPr>
    </w:p>
    <w:p w14:paraId="40DD327A" w14:textId="77777777" w:rsidR="00662385" w:rsidRPr="00983C52" w:rsidRDefault="002E5B10" w:rsidP="00662385">
      <w:pPr>
        <w:pStyle w:val="2"/>
        <w:spacing w:before="69"/>
        <w:ind w:left="0" w:firstLine="0"/>
        <w:rPr>
          <w:rFonts w:eastAsia="Times New Roman"/>
          <w:sz w:val="24"/>
          <w:szCs w:val="24"/>
        </w:rPr>
      </w:pPr>
      <w:hyperlink w:anchor="bookmark4" w:history="1">
        <w:bookmarkStart w:id="9" w:name="_Toc30146944"/>
        <w:bookmarkStart w:id="10" w:name="_Toc35951403"/>
        <w:bookmarkStart w:id="11" w:name="_Toc148363350"/>
        <w:r w:rsidR="00DB25D0" w:rsidRPr="00983C52">
          <w:rPr>
            <w:rFonts w:eastAsia="Times New Roman"/>
            <w:sz w:val="24"/>
            <w:szCs w:val="24"/>
          </w:rPr>
          <w:t xml:space="preserve">Часть </w:t>
        </w:r>
        <w:r w:rsidR="00DB25D0" w:rsidRPr="005E7BAE">
          <w:rPr>
            <w:rFonts w:eastAsia="Times New Roman"/>
            <w:sz w:val="24"/>
            <w:szCs w:val="24"/>
          </w:rPr>
          <w:t>3</w:t>
        </w:r>
        <w:r w:rsidR="00DB25D0" w:rsidRPr="00983C52">
          <w:rPr>
            <w:rFonts w:eastAsia="Times New Roman"/>
            <w:sz w:val="24"/>
            <w:szCs w:val="24"/>
          </w:rPr>
          <w:t>. Существующие и перспективные объемы потребления тепловой энергии (мощности)</w:t>
        </w:r>
      </w:hyperlink>
      <w:r w:rsidR="00DB25D0" w:rsidRPr="00983C52">
        <w:rPr>
          <w:rFonts w:eastAsia="Times New Roman"/>
          <w:sz w:val="24"/>
          <w:szCs w:val="24"/>
        </w:rPr>
        <w:t xml:space="preserve"> </w:t>
      </w:r>
      <w:hyperlink w:anchor="bookmark4" w:history="1">
        <w:r w:rsidR="00DB25D0" w:rsidRPr="00983C52">
          <w:rPr>
            <w:rFonts w:eastAsia="Times New Roman"/>
            <w:sz w:val="24"/>
            <w:szCs w:val="24"/>
          </w:rPr>
          <w:t>и теплоносителя объектами, расположенными в производственных зонах, на каждом этапе</w:t>
        </w:r>
        <w:bookmarkEnd w:id="9"/>
        <w:bookmarkEnd w:id="10"/>
        <w:bookmarkEnd w:id="11"/>
        <w:r w:rsidR="00DB25D0" w:rsidRPr="00983C52">
          <w:rPr>
            <w:rFonts w:eastAsia="Times New Roman"/>
            <w:sz w:val="24"/>
            <w:szCs w:val="24"/>
          </w:rPr>
          <w:t xml:space="preserve"> </w:t>
        </w:r>
      </w:hyperlink>
    </w:p>
    <w:p w14:paraId="00E6450C" w14:textId="77777777" w:rsidR="00662385" w:rsidRDefault="00662385" w:rsidP="00662385">
      <w:pPr>
        <w:pStyle w:val="af"/>
        <w:spacing w:line="288" w:lineRule="auto"/>
        <w:ind w:right="125"/>
        <w:jc w:val="both"/>
      </w:pPr>
    </w:p>
    <w:p w14:paraId="1CF37EDB" w14:textId="77777777" w:rsidR="00662385" w:rsidRPr="00556AE5" w:rsidRDefault="00DB25D0" w:rsidP="00662385">
      <w:pPr>
        <w:pStyle w:val="af"/>
        <w:ind w:left="0"/>
        <w:jc w:val="both"/>
      </w:pPr>
      <w:r w:rsidRPr="00556AE5">
        <w:t>В</w:t>
      </w:r>
      <w:r w:rsidRPr="00556AE5">
        <w:rPr>
          <w:spacing w:val="-5"/>
        </w:rPr>
        <w:t xml:space="preserve"> </w:t>
      </w:r>
      <w:r w:rsidRPr="00556AE5">
        <w:t>хо</w:t>
      </w:r>
      <w:r w:rsidRPr="00556AE5">
        <w:rPr>
          <w:spacing w:val="1"/>
        </w:rPr>
        <w:t>д</w:t>
      </w:r>
      <w:r w:rsidRPr="00556AE5">
        <w:t>е</w:t>
      </w:r>
      <w:r w:rsidRPr="00556AE5">
        <w:rPr>
          <w:spacing w:val="1"/>
        </w:rPr>
        <w:t xml:space="preserve"> </w:t>
      </w:r>
      <w:r w:rsidRPr="00556AE5">
        <w:t>про</w:t>
      </w:r>
      <w:r w:rsidRPr="00556AE5">
        <w:rPr>
          <w:spacing w:val="-2"/>
        </w:rPr>
        <w:t>в</w:t>
      </w:r>
      <w:r w:rsidRPr="00556AE5">
        <w:rPr>
          <w:spacing w:val="1"/>
        </w:rPr>
        <w:t>е</w:t>
      </w:r>
      <w:r w:rsidRPr="00556AE5">
        <w:rPr>
          <w:spacing w:val="-3"/>
        </w:rPr>
        <w:t>д</w:t>
      </w:r>
      <w:r w:rsidRPr="00556AE5">
        <w:rPr>
          <w:spacing w:val="1"/>
        </w:rPr>
        <w:t>е</w:t>
      </w:r>
      <w:r w:rsidRPr="00556AE5">
        <w:t>н</w:t>
      </w:r>
      <w:r w:rsidRPr="00556AE5">
        <w:rPr>
          <w:spacing w:val="-1"/>
        </w:rPr>
        <w:t>н</w:t>
      </w:r>
      <w:r w:rsidRPr="00556AE5">
        <w:t>о</w:t>
      </w:r>
      <w:r w:rsidRPr="00556AE5">
        <w:rPr>
          <w:spacing w:val="1"/>
        </w:rPr>
        <w:t>г</w:t>
      </w:r>
      <w:r w:rsidRPr="00556AE5">
        <w:t>о</w:t>
      </w:r>
      <w:r w:rsidRPr="00556AE5">
        <w:rPr>
          <w:spacing w:val="-5"/>
        </w:rPr>
        <w:t xml:space="preserve"> </w:t>
      </w:r>
      <w:r w:rsidRPr="00556AE5">
        <w:rPr>
          <w:spacing w:val="1"/>
        </w:rPr>
        <w:t>а</w:t>
      </w:r>
      <w:r w:rsidRPr="00556AE5">
        <w:t>нали</w:t>
      </w:r>
      <w:r w:rsidRPr="00556AE5">
        <w:rPr>
          <w:spacing w:val="-3"/>
        </w:rPr>
        <w:t>з</w:t>
      </w:r>
      <w:r w:rsidRPr="00556AE5">
        <w:t>а</w:t>
      </w:r>
      <w:r w:rsidRPr="00556AE5">
        <w:rPr>
          <w:spacing w:val="1"/>
        </w:rPr>
        <w:t xml:space="preserve"> </w:t>
      </w:r>
      <w:r w:rsidRPr="00556AE5">
        <w:rPr>
          <w:spacing w:val="-8"/>
        </w:rPr>
        <w:t>у</w:t>
      </w:r>
      <w:r w:rsidRPr="00556AE5">
        <w:rPr>
          <w:spacing w:val="1"/>
        </w:rPr>
        <w:t>с</w:t>
      </w:r>
      <w:r w:rsidRPr="00556AE5">
        <w:rPr>
          <w:spacing w:val="-1"/>
        </w:rPr>
        <w:t>т</w:t>
      </w:r>
      <w:r w:rsidRPr="00556AE5">
        <w:rPr>
          <w:spacing w:val="1"/>
        </w:rPr>
        <w:t>а</w:t>
      </w:r>
      <w:r w:rsidRPr="00556AE5">
        <w:t>но</w:t>
      </w:r>
      <w:r w:rsidRPr="00556AE5">
        <w:rPr>
          <w:spacing w:val="-2"/>
        </w:rPr>
        <w:t>в</w:t>
      </w:r>
      <w:r w:rsidRPr="00556AE5">
        <w:t>л</w:t>
      </w:r>
      <w:r w:rsidRPr="00556AE5">
        <w:rPr>
          <w:spacing w:val="1"/>
        </w:rPr>
        <w:t>е</w:t>
      </w:r>
      <w:r w:rsidRPr="00556AE5">
        <w:t>но,</w:t>
      </w:r>
      <w:r w:rsidRPr="00556AE5">
        <w:rPr>
          <w:spacing w:val="-5"/>
        </w:rPr>
        <w:t xml:space="preserve"> </w:t>
      </w:r>
      <w:r w:rsidRPr="00556AE5">
        <w:rPr>
          <w:spacing w:val="-1"/>
        </w:rPr>
        <w:t>чт</w:t>
      </w:r>
      <w:r w:rsidRPr="00556AE5">
        <w:t>о на</w:t>
      </w:r>
      <w:r w:rsidRPr="00556AE5">
        <w:rPr>
          <w:spacing w:val="-4"/>
        </w:rPr>
        <w:t xml:space="preserve"> </w:t>
      </w:r>
      <w:r w:rsidRPr="00556AE5">
        <w:rPr>
          <w:spacing w:val="1"/>
        </w:rPr>
        <w:t>б</w:t>
      </w:r>
      <w:r w:rsidRPr="00556AE5">
        <w:t>ли</w:t>
      </w:r>
      <w:r w:rsidRPr="00556AE5">
        <w:rPr>
          <w:spacing w:val="-2"/>
        </w:rPr>
        <w:t>ж</w:t>
      </w:r>
      <w:r w:rsidRPr="00556AE5">
        <w:rPr>
          <w:spacing w:val="1"/>
        </w:rPr>
        <w:t>а</w:t>
      </w:r>
      <w:r w:rsidRPr="00556AE5">
        <w:t>й</w:t>
      </w:r>
      <w:r w:rsidRPr="00556AE5">
        <w:rPr>
          <w:spacing w:val="2"/>
        </w:rPr>
        <w:t>ш</w:t>
      </w:r>
      <w:r w:rsidRPr="00556AE5">
        <w:rPr>
          <w:spacing w:val="-5"/>
        </w:rPr>
        <w:t>у</w:t>
      </w:r>
      <w:r w:rsidRPr="00556AE5">
        <w:t>ю пер</w:t>
      </w:r>
      <w:r w:rsidRPr="00556AE5">
        <w:rPr>
          <w:spacing w:val="1"/>
        </w:rPr>
        <w:t>с</w:t>
      </w:r>
      <w:r w:rsidRPr="00556AE5">
        <w:t>пек</w:t>
      </w:r>
      <w:r w:rsidRPr="00556AE5">
        <w:rPr>
          <w:spacing w:val="-2"/>
        </w:rPr>
        <w:t>т</w:t>
      </w:r>
      <w:r w:rsidRPr="00556AE5">
        <w:t>и</w:t>
      </w:r>
      <w:r w:rsidRPr="00556AE5">
        <w:rPr>
          <w:spacing w:val="2"/>
        </w:rPr>
        <w:t>в</w:t>
      </w:r>
      <w:r w:rsidRPr="00556AE5">
        <w:t>у</w:t>
      </w:r>
      <w:r w:rsidRPr="00556AE5">
        <w:rPr>
          <w:spacing w:val="-12"/>
        </w:rPr>
        <w:t xml:space="preserve"> </w:t>
      </w:r>
      <w:r w:rsidRPr="00556AE5">
        <w:rPr>
          <w:spacing w:val="1"/>
        </w:rPr>
        <w:t>с</w:t>
      </w:r>
      <w:r w:rsidRPr="00556AE5">
        <w:rPr>
          <w:spacing w:val="-1"/>
        </w:rPr>
        <w:t>т</w:t>
      </w:r>
      <w:r w:rsidRPr="00556AE5">
        <w:rPr>
          <w:spacing w:val="3"/>
        </w:rPr>
        <w:t>р</w:t>
      </w:r>
      <w:r w:rsidRPr="00556AE5">
        <w:t>ои</w:t>
      </w:r>
      <w:r w:rsidRPr="00556AE5">
        <w:rPr>
          <w:spacing w:val="-2"/>
        </w:rPr>
        <w:t>т</w:t>
      </w:r>
      <w:r w:rsidRPr="00556AE5">
        <w:rPr>
          <w:spacing w:val="1"/>
        </w:rPr>
        <w:t>е</w:t>
      </w:r>
      <w:r w:rsidRPr="00556AE5">
        <w:t>л</w:t>
      </w:r>
      <w:r w:rsidRPr="00556AE5">
        <w:rPr>
          <w:spacing w:val="-2"/>
        </w:rPr>
        <w:t>ь</w:t>
      </w:r>
      <w:r w:rsidRPr="00556AE5">
        <w:rPr>
          <w:spacing w:val="1"/>
        </w:rPr>
        <w:t>с</w:t>
      </w:r>
      <w:r w:rsidRPr="00556AE5">
        <w:rPr>
          <w:spacing w:val="-1"/>
        </w:rPr>
        <w:t>т</w:t>
      </w:r>
      <w:r w:rsidRPr="00556AE5">
        <w:rPr>
          <w:spacing w:val="-2"/>
        </w:rPr>
        <w:t>в</w:t>
      </w:r>
      <w:r w:rsidRPr="00556AE5">
        <w:t>о но</w:t>
      </w:r>
      <w:r w:rsidRPr="00556AE5">
        <w:rPr>
          <w:spacing w:val="-2"/>
        </w:rPr>
        <w:t>вы</w:t>
      </w:r>
      <w:r w:rsidRPr="00556AE5">
        <w:t>х пре</w:t>
      </w:r>
      <w:r w:rsidRPr="00556AE5">
        <w:rPr>
          <w:spacing w:val="1"/>
        </w:rPr>
        <w:t>д</w:t>
      </w:r>
      <w:r w:rsidRPr="00556AE5">
        <w:t>пр</w:t>
      </w:r>
      <w:r w:rsidRPr="00556AE5">
        <w:rPr>
          <w:spacing w:val="-1"/>
        </w:rPr>
        <w:t>и</w:t>
      </w:r>
      <w:r w:rsidRPr="00556AE5">
        <w:rPr>
          <w:spacing w:val="1"/>
        </w:rPr>
        <w:t>я</w:t>
      </w:r>
      <w:r w:rsidRPr="00556AE5">
        <w:rPr>
          <w:spacing w:val="-1"/>
        </w:rPr>
        <w:t>т</w:t>
      </w:r>
      <w:r w:rsidRPr="00556AE5">
        <w:t>ий</w:t>
      </w:r>
      <w:r w:rsidRPr="00556AE5">
        <w:rPr>
          <w:spacing w:val="-1"/>
        </w:rPr>
        <w:t xml:space="preserve"> </w:t>
      </w:r>
      <w:r w:rsidRPr="00556AE5">
        <w:t>в</w:t>
      </w:r>
      <w:r w:rsidRPr="00556AE5">
        <w:rPr>
          <w:spacing w:val="-2"/>
        </w:rPr>
        <w:t xml:space="preserve"> </w:t>
      </w:r>
      <w:r w:rsidRPr="00556AE5">
        <w:rPr>
          <w:spacing w:val="3"/>
        </w:rPr>
        <w:t>м</w:t>
      </w:r>
      <w:r w:rsidRPr="00556AE5">
        <w:rPr>
          <w:spacing w:val="-5"/>
        </w:rPr>
        <w:t>у</w:t>
      </w:r>
      <w:r w:rsidRPr="00556AE5">
        <w:t>н</w:t>
      </w:r>
      <w:r w:rsidRPr="00556AE5">
        <w:rPr>
          <w:spacing w:val="-1"/>
        </w:rPr>
        <w:t>и</w:t>
      </w:r>
      <w:r w:rsidRPr="00556AE5">
        <w:t>ц</w:t>
      </w:r>
      <w:r w:rsidRPr="00556AE5">
        <w:rPr>
          <w:spacing w:val="-1"/>
        </w:rPr>
        <w:t>и</w:t>
      </w:r>
      <w:r w:rsidRPr="00556AE5">
        <w:t>пал</w:t>
      </w:r>
      <w:r w:rsidRPr="00556AE5">
        <w:rPr>
          <w:spacing w:val="-2"/>
        </w:rPr>
        <w:t>ь</w:t>
      </w:r>
      <w:r w:rsidRPr="00556AE5">
        <w:t xml:space="preserve">ном </w:t>
      </w:r>
      <w:r w:rsidRPr="00556AE5">
        <w:rPr>
          <w:spacing w:val="3"/>
        </w:rPr>
        <w:t>о</w:t>
      </w:r>
      <w:r w:rsidRPr="00556AE5">
        <w:rPr>
          <w:spacing w:val="1"/>
        </w:rPr>
        <w:t>б</w:t>
      </w:r>
      <w:r w:rsidRPr="00556AE5">
        <w:t>р</w:t>
      </w:r>
      <w:r w:rsidRPr="00556AE5">
        <w:rPr>
          <w:spacing w:val="1"/>
        </w:rPr>
        <w:t>а</w:t>
      </w:r>
      <w:r w:rsidRPr="00556AE5">
        <w:t>зо</w:t>
      </w:r>
      <w:r w:rsidRPr="00556AE5">
        <w:rPr>
          <w:spacing w:val="-2"/>
        </w:rPr>
        <w:t>в</w:t>
      </w:r>
      <w:r w:rsidRPr="00556AE5">
        <w:rPr>
          <w:spacing w:val="1"/>
        </w:rPr>
        <w:t>а</w:t>
      </w:r>
      <w:r w:rsidRPr="00556AE5">
        <w:t>н</w:t>
      </w:r>
      <w:r w:rsidRPr="00556AE5">
        <w:rPr>
          <w:spacing w:val="-1"/>
        </w:rPr>
        <w:t>и</w:t>
      </w:r>
      <w:r w:rsidRPr="00556AE5">
        <w:t xml:space="preserve">и </w:t>
      </w:r>
      <w:r w:rsidRPr="00556AE5">
        <w:rPr>
          <w:spacing w:val="-1"/>
        </w:rPr>
        <w:t>н</w:t>
      </w:r>
      <w:r w:rsidRPr="00556AE5">
        <w:t>е</w:t>
      </w:r>
      <w:r w:rsidRPr="00556AE5">
        <w:rPr>
          <w:spacing w:val="1"/>
        </w:rPr>
        <w:t xml:space="preserve"> </w:t>
      </w:r>
      <w:r w:rsidRPr="00556AE5">
        <w:t>план</w:t>
      </w:r>
      <w:r w:rsidRPr="00556AE5">
        <w:rPr>
          <w:spacing w:val="-1"/>
        </w:rPr>
        <w:t>и</w:t>
      </w:r>
      <w:r w:rsidRPr="00556AE5">
        <w:t>р</w:t>
      </w:r>
      <w:r w:rsidRPr="00556AE5">
        <w:rPr>
          <w:spacing w:val="-8"/>
        </w:rPr>
        <w:t>у</w:t>
      </w:r>
      <w:r w:rsidRPr="00556AE5">
        <w:rPr>
          <w:spacing w:val="1"/>
        </w:rPr>
        <w:t>е</w:t>
      </w:r>
      <w:r w:rsidRPr="00556AE5">
        <w:rPr>
          <w:spacing w:val="3"/>
        </w:rPr>
        <w:t>т</w:t>
      </w:r>
      <w:r w:rsidRPr="00556AE5">
        <w:rPr>
          <w:spacing w:val="1"/>
        </w:rPr>
        <w:t>ся</w:t>
      </w:r>
      <w:r w:rsidRPr="00556AE5">
        <w:t>.</w:t>
      </w:r>
    </w:p>
    <w:p w14:paraId="44565274" w14:textId="77777777" w:rsidR="00662385" w:rsidRDefault="00DB25D0" w:rsidP="00662385">
      <w:pPr>
        <w:pStyle w:val="af"/>
        <w:spacing w:before="3"/>
        <w:ind w:left="0"/>
        <w:jc w:val="both"/>
      </w:pPr>
      <w:r w:rsidRPr="00556AE5">
        <w:rPr>
          <w:spacing w:val="-6"/>
        </w:rPr>
        <w:t>П</w:t>
      </w:r>
      <w:r w:rsidRPr="00556AE5">
        <w:rPr>
          <w:spacing w:val="1"/>
        </w:rPr>
        <w:t>е</w:t>
      </w:r>
      <w:r w:rsidRPr="00556AE5">
        <w:t>р</w:t>
      </w:r>
      <w:r w:rsidRPr="00556AE5">
        <w:rPr>
          <w:spacing w:val="1"/>
        </w:rPr>
        <w:t>с</w:t>
      </w:r>
      <w:r w:rsidRPr="00556AE5">
        <w:t>пек</w:t>
      </w:r>
      <w:r w:rsidRPr="00556AE5">
        <w:rPr>
          <w:spacing w:val="-2"/>
        </w:rPr>
        <w:t>т</w:t>
      </w:r>
      <w:r w:rsidRPr="00556AE5">
        <w:t>и</w:t>
      </w:r>
      <w:r w:rsidRPr="00556AE5">
        <w:rPr>
          <w:spacing w:val="-2"/>
        </w:rPr>
        <w:t>в</w:t>
      </w:r>
      <w:r w:rsidRPr="00556AE5">
        <w:t>ное</w:t>
      </w:r>
      <w:r w:rsidRPr="00556AE5">
        <w:rPr>
          <w:spacing w:val="4"/>
        </w:rPr>
        <w:t xml:space="preserve"> </w:t>
      </w:r>
      <w:r w:rsidRPr="00556AE5">
        <w:t>р</w:t>
      </w:r>
      <w:r w:rsidRPr="00556AE5">
        <w:rPr>
          <w:spacing w:val="1"/>
        </w:rPr>
        <w:t>а</w:t>
      </w:r>
      <w:r w:rsidRPr="00556AE5">
        <w:t>з</w:t>
      </w:r>
      <w:r w:rsidRPr="00556AE5">
        <w:rPr>
          <w:spacing w:val="-2"/>
        </w:rPr>
        <w:t>в</w:t>
      </w:r>
      <w:r w:rsidRPr="00556AE5">
        <w:t>и</w:t>
      </w:r>
      <w:r w:rsidRPr="00556AE5">
        <w:rPr>
          <w:spacing w:val="-2"/>
        </w:rPr>
        <w:t>т</w:t>
      </w:r>
      <w:r w:rsidRPr="00556AE5">
        <w:t>ие</w:t>
      </w:r>
      <w:r w:rsidRPr="00556AE5">
        <w:rPr>
          <w:spacing w:val="4"/>
        </w:rPr>
        <w:t xml:space="preserve"> </w:t>
      </w:r>
      <w:r w:rsidRPr="00556AE5">
        <w:t>пром</w:t>
      </w:r>
      <w:r w:rsidRPr="00556AE5">
        <w:rPr>
          <w:spacing w:val="-2"/>
        </w:rPr>
        <w:t>ы</w:t>
      </w:r>
      <w:r w:rsidRPr="00556AE5">
        <w:rPr>
          <w:spacing w:val="-1"/>
        </w:rPr>
        <w:t>ш</w:t>
      </w:r>
      <w:r w:rsidRPr="00556AE5">
        <w:t>л</w:t>
      </w:r>
      <w:r w:rsidRPr="00556AE5">
        <w:rPr>
          <w:spacing w:val="1"/>
        </w:rPr>
        <w:t>е</w:t>
      </w:r>
      <w:r w:rsidRPr="00556AE5">
        <w:rPr>
          <w:spacing w:val="3"/>
        </w:rPr>
        <w:t>н</w:t>
      </w:r>
      <w:r w:rsidRPr="00556AE5">
        <w:t>нос</w:t>
      </w:r>
      <w:r w:rsidRPr="00556AE5">
        <w:rPr>
          <w:spacing w:val="-1"/>
        </w:rPr>
        <w:t>т</w:t>
      </w:r>
      <w:r w:rsidRPr="00556AE5">
        <w:t>и</w:t>
      </w:r>
      <w:r w:rsidRPr="00556AE5">
        <w:rPr>
          <w:spacing w:val="3"/>
        </w:rPr>
        <w:t xml:space="preserve"> м</w:t>
      </w:r>
      <w:r w:rsidRPr="00556AE5">
        <w:rPr>
          <w:spacing w:val="-8"/>
        </w:rPr>
        <w:t>у</w:t>
      </w:r>
      <w:r w:rsidRPr="00556AE5">
        <w:t>н</w:t>
      </w:r>
      <w:r w:rsidRPr="00556AE5">
        <w:rPr>
          <w:spacing w:val="-1"/>
        </w:rPr>
        <w:t>и</w:t>
      </w:r>
      <w:r w:rsidRPr="00556AE5">
        <w:rPr>
          <w:spacing w:val="3"/>
        </w:rPr>
        <w:t>ц</w:t>
      </w:r>
      <w:r w:rsidRPr="00556AE5">
        <w:t>и</w:t>
      </w:r>
      <w:r w:rsidRPr="00556AE5">
        <w:rPr>
          <w:spacing w:val="-1"/>
        </w:rPr>
        <w:t>п</w:t>
      </w:r>
      <w:r w:rsidRPr="00556AE5">
        <w:rPr>
          <w:spacing w:val="1"/>
        </w:rPr>
        <w:t>а</w:t>
      </w:r>
      <w:r w:rsidRPr="00556AE5">
        <w:t>л</w:t>
      </w:r>
      <w:r w:rsidRPr="00556AE5">
        <w:rPr>
          <w:spacing w:val="-2"/>
        </w:rPr>
        <w:t>ь</w:t>
      </w:r>
      <w:r w:rsidRPr="00556AE5">
        <w:t>ного</w:t>
      </w:r>
      <w:r w:rsidRPr="00556AE5">
        <w:rPr>
          <w:spacing w:val="3"/>
        </w:rPr>
        <w:t xml:space="preserve"> </w:t>
      </w:r>
      <w:r w:rsidRPr="00556AE5">
        <w:t>о</w:t>
      </w:r>
      <w:r w:rsidRPr="00556AE5">
        <w:rPr>
          <w:spacing w:val="1"/>
        </w:rPr>
        <w:t>б</w:t>
      </w:r>
      <w:r w:rsidRPr="00556AE5">
        <w:t>р</w:t>
      </w:r>
      <w:r w:rsidRPr="00556AE5">
        <w:rPr>
          <w:spacing w:val="1"/>
        </w:rPr>
        <w:t>а</w:t>
      </w:r>
      <w:r w:rsidRPr="00556AE5">
        <w:t>зо</w:t>
      </w:r>
      <w:r w:rsidRPr="00556AE5">
        <w:rPr>
          <w:spacing w:val="-2"/>
        </w:rPr>
        <w:t>в</w:t>
      </w:r>
      <w:r w:rsidRPr="00556AE5">
        <w:rPr>
          <w:spacing w:val="1"/>
        </w:rPr>
        <w:t>а</w:t>
      </w:r>
      <w:r w:rsidRPr="00556AE5">
        <w:t>н</w:t>
      </w:r>
      <w:r w:rsidRPr="00556AE5">
        <w:rPr>
          <w:spacing w:val="-1"/>
        </w:rPr>
        <w:t>и</w:t>
      </w:r>
      <w:r w:rsidRPr="00556AE5">
        <w:t>я</w:t>
      </w:r>
      <w:r w:rsidRPr="00556AE5">
        <w:rPr>
          <w:spacing w:val="1"/>
        </w:rPr>
        <w:t xml:space="preserve"> с</w:t>
      </w:r>
      <w:r w:rsidRPr="00556AE5">
        <w:t>о</w:t>
      </w:r>
      <w:r w:rsidRPr="00556AE5">
        <w:rPr>
          <w:spacing w:val="1"/>
        </w:rPr>
        <w:t>с</w:t>
      </w:r>
      <w:r w:rsidRPr="00556AE5">
        <w:rPr>
          <w:spacing w:val="-1"/>
        </w:rPr>
        <w:t>т</w:t>
      </w:r>
      <w:r w:rsidRPr="00556AE5">
        <w:t>оит</w:t>
      </w:r>
      <w:r w:rsidRPr="00556AE5">
        <w:rPr>
          <w:spacing w:val="2"/>
        </w:rPr>
        <w:t xml:space="preserve"> </w:t>
      </w:r>
      <w:r w:rsidRPr="00556AE5">
        <w:t>в р</w:t>
      </w:r>
      <w:r w:rsidRPr="00556AE5">
        <w:rPr>
          <w:spacing w:val="1"/>
        </w:rPr>
        <w:t>а</w:t>
      </w:r>
      <w:r w:rsidRPr="00556AE5">
        <w:t>з</w:t>
      </w:r>
      <w:r w:rsidRPr="00556AE5">
        <w:rPr>
          <w:spacing w:val="-2"/>
        </w:rPr>
        <w:t>в</w:t>
      </w:r>
      <w:r w:rsidRPr="00556AE5">
        <w:t>и</w:t>
      </w:r>
      <w:r w:rsidRPr="00556AE5">
        <w:rPr>
          <w:spacing w:val="-2"/>
        </w:rPr>
        <w:t>т</w:t>
      </w:r>
      <w:r w:rsidRPr="00556AE5">
        <w:t>и</w:t>
      </w:r>
      <w:r w:rsidRPr="00556AE5">
        <w:rPr>
          <w:spacing w:val="-1"/>
        </w:rPr>
        <w:t>и</w:t>
      </w:r>
      <w:r w:rsidRPr="00556AE5">
        <w:t>,</w:t>
      </w:r>
      <w:r w:rsidRPr="00556AE5">
        <w:rPr>
          <w:spacing w:val="59"/>
        </w:rPr>
        <w:t xml:space="preserve"> </w:t>
      </w:r>
      <w:r w:rsidRPr="00556AE5">
        <w:t>мо</w:t>
      </w:r>
      <w:r w:rsidRPr="00556AE5">
        <w:rPr>
          <w:spacing w:val="1"/>
        </w:rPr>
        <w:t>де</w:t>
      </w:r>
      <w:r w:rsidRPr="00556AE5">
        <w:t>рн</w:t>
      </w:r>
      <w:r w:rsidRPr="00556AE5">
        <w:rPr>
          <w:spacing w:val="-1"/>
        </w:rPr>
        <w:t>и</w:t>
      </w:r>
      <w:r w:rsidRPr="00556AE5">
        <w:t>з</w:t>
      </w:r>
      <w:r w:rsidRPr="00556AE5">
        <w:rPr>
          <w:spacing w:val="1"/>
        </w:rPr>
        <w:t>а</w:t>
      </w:r>
      <w:r w:rsidRPr="00556AE5">
        <w:t>ц</w:t>
      </w:r>
      <w:r w:rsidRPr="00556AE5">
        <w:rPr>
          <w:spacing w:val="-1"/>
        </w:rPr>
        <w:t>и</w:t>
      </w:r>
      <w:r w:rsidRPr="00556AE5">
        <w:t>и</w:t>
      </w:r>
      <w:r w:rsidRPr="00556AE5">
        <w:rPr>
          <w:spacing w:val="59"/>
        </w:rPr>
        <w:t xml:space="preserve"> </w:t>
      </w:r>
      <w:r w:rsidRPr="00556AE5">
        <w:t>и</w:t>
      </w:r>
      <w:r w:rsidRPr="00556AE5">
        <w:rPr>
          <w:spacing w:val="59"/>
        </w:rPr>
        <w:t xml:space="preserve"> </w:t>
      </w:r>
      <w:r w:rsidRPr="00556AE5">
        <w:t>р</w:t>
      </w:r>
      <w:r w:rsidRPr="00556AE5">
        <w:rPr>
          <w:spacing w:val="1"/>
        </w:rPr>
        <w:t>е</w:t>
      </w:r>
      <w:r w:rsidRPr="00556AE5">
        <w:t>ко</w:t>
      </w:r>
      <w:r w:rsidRPr="00556AE5">
        <w:rPr>
          <w:spacing w:val="-1"/>
        </w:rPr>
        <w:t>н</w:t>
      </w:r>
      <w:r w:rsidRPr="00556AE5">
        <w:rPr>
          <w:spacing w:val="1"/>
        </w:rPr>
        <w:t>с</w:t>
      </w:r>
      <w:r w:rsidRPr="00556AE5">
        <w:rPr>
          <w:spacing w:val="-1"/>
        </w:rPr>
        <w:t>т</w:t>
      </w:r>
      <w:r w:rsidRPr="00556AE5">
        <w:t>р</w:t>
      </w:r>
      <w:r w:rsidRPr="00556AE5">
        <w:rPr>
          <w:spacing w:val="-5"/>
        </w:rPr>
        <w:t>у</w:t>
      </w:r>
      <w:r w:rsidRPr="00556AE5">
        <w:t>к</w:t>
      </w:r>
      <w:r w:rsidRPr="00556AE5">
        <w:rPr>
          <w:spacing w:val="-1"/>
        </w:rPr>
        <w:t>ц</w:t>
      </w:r>
      <w:r w:rsidRPr="00556AE5">
        <w:t>ии</w:t>
      </w:r>
      <w:r w:rsidRPr="00556AE5">
        <w:rPr>
          <w:spacing w:val="2"/>
        </w:rPr>
        <w:t xml:space="preserve"> </w:t>
      </w:r>
      <w:r w:rsidRPr="00556AE5">
        <w:rPr>
          <w:spacing w:val="5"/>
        </w:rPr>
        <w:t>с</w:t>
      </w:r>
      <w:r w:rsidRPr="00556AE5">
        <w:rPr>
          <w:spacing w:val="-5"/>
        </w:rPr>
        <w:t>у</w:t>
      </w:r>
      <w:r w:rsidRPr="00556AE5">
        <w:rPr>
          <w:spacing w:val="-1"/>
        </w:rPr>
        <w:t>щ</w:t>
      </w:r>
      <w:r w:rsidRPr="00556AE5">
        <w:rPr>
          <w:spacing w:val="1"/>
        </w:rPr>
        <w:t>ес</w:t>
      </w:r>
      <w:r w:rsidRPr="00556AE5">
        <w:rPr>
          <w:spacing w:val="-1"/>
        </w:rPr>
        <w:t>т</w:t>
      </w:r>
      <w:r w:rsidRPr="00556AE5">
        <w:rPr>
          <w:spacing w:val="2"/>
        </w:rPr>
        <w:t>в</w:t>
      </w:r>
      <w:r w:rsidRPr="00556AE5">
        <w:rPr>
          <w:spacing w:val="-8"/>
        </w:rPr>
        <w:t>у</w:t>
      </w:r>
      <w:r w:rsidRPr="00556AE5">
        <w:rPr>
          <w:spacing w:val="4"/>
        </w:rPr>
        <w:t>ю</w:t>
      </w:r>
      <w:r w:rsidRPr="00556AE5">
        <w:rPr>
          <w:spacing w:val="-1"/>
        </w:rPr>
        <w:t>щ</w:t>
      </w:r>
      <w:r w:rsidRPr="00556AE5">
        <w:t>их</w:t>
      </w:r>
      <w:r w:rsidRPr="00556AE5">
        <w:rPr>
          <w:spacing w:val="59"/>
        </w:rPr>
        <w:t xml:space="preserve"> </w:t>
      </w:r>
      <w:r w:rsidRPr="00556AE5">
        <w:t>пре</w:t>
      </w:r>
      <w:r w:rsidRPr="00556AE5">
        <w:rPr>
          <w:spacing w:val="1"/>
        </w:rPr>
        <w:t>д</w:t>
      </w:r>
      <w:r w:rsidRPr="00556AE5">
        <w:t>пр</w:t>
      </w:r>
      <w:r w:rsidRPr="00556AE5">
        <w:rPr>
          <w:spacing w:val="-1"/>
        </w:rPr>
        <w:t>и</w:t>
      </w:r>
      <w:r w:rsidRPr="00556AE5">
        <w:rPr>
          <w:spacing w:val="1"/>
        </w:rPr>
        <w:t>я</w:t>
      </w:r>
      <w:r w:rsidRPr="00556AE5">
        <w:rPr>
          <w:spacing w:val="-1"/>
        </w:rPr>
        <w:t>т</w:t>
      </w:r>
      <w:r w:rsidRPr="00556AE5">
        <w:t>и</w:t>
      </w:r>
      <w:r w:rsidRPr="00556AE5">
        <w:rPr>
          <w:spacing w:val="-1"/>
        </w:rPr>
        <w:t>й</w:t>
      </w:r>
      <w:r w:rsidRPr="00556AE5">
        <w:t>,</w:t>
      </w:r>
      <w:r w:rsidRPr="00556AE5">
        <w:rPr>
          <w:spacing w:val="3"/>
        </w:rPr>
        <w:t xml:space="preserve"> </w:t>
      </w:r>
      <w:r w:rsidRPr="00556AE5">
        <w:t>о</w:t>
      </w:r>
      <w:r w:rsidRPr="00556AE5">
        <w:rPr>
          <w:spacing w:val="5"/>
        </w:rPr>
        <w:t>с</w:t>
      </w:r>
      <w:r w:rsidRPr="00556AE5">
        <w:rPr>
          <w:spacing w:val="-8"/>
        </w:rPr>
        <w:t>у</w:t>
      </w:r>
      <w:r w:rsidRPr="00556AE5">
        <w:rPr>
          <w:spacing w:val="-1"/>
        </w:rPr>
        <w:t>щ</w:t>
      </w:r>
      <w:r w:rsidRPr="00556AE5">
        <w:rPr>
          <w:spacing w:val="1"/>
        </w:rPr>
        <w:t>ес</w:t>
      </w:r>
      <w:r w:rsidRPr="00556AE5">
        <w:rPr>
          <w:spacing w:val="-1"/>
        </w:rPr>
        <w:t>т</w:t>
      </w:r>
      <w:r w:rsidRPr="00556AE5">
        <w:rPr>
          <w:spacing w:val="-2"/>
        </w:rPr>
        <w:t>в</w:t>
      </w:r>
      <w:r w:rsidRPr="00556AE5">
        <w:t>л</w:t>
      </w:r>
      <w:r w:rsidRPr="00556AE5">
        <w:rPr>
          <w:spacing w:val="1"/>
        </w:rPr>
        <w:t>я</w:t>
      </w:r>
      <w:r w:rsidRPr="00556AE5">
        <w:t>ю</w:t>
      </w:r>
      <w:r w:rsidRPr="00556AE5">
        <w:rPr>
          <w:spacing w:val="-1"/>
        </w:rPr>
        <w:t>щ</w:t>
      </w:r>
      <w:r w:rsidRPr="00556AE5">
        <w:t xml:space="preserve">их </w:t>
      </w:r>
      <w:r w:rsidRPr="00556AE5">
        <w:rPr>
          <w:spacing w:val="1"/>
        </w:rPr>
        <w:t>дея</w:t>
      </w:r>
      <w:r w:rsidRPr="00556AE5">
        <w:rPr>
          <w:spacing w:val="-1"/>
        </w:rPr>
        <w:t>т</w:t>
      </w:r>
      <w:r w:rsidRPr="00556AE5">
        <w:rPr>
          <w:spacing w:val="1"/>
        </w:rPr>
        <w:t>е</w:t>
      </w:r>
      <w:r w:rsidRPr="00556AE5">
        <w:t>л</w:t>
      </w:r>
      <w:r w:rsidRPr="00556AE5">
        <w:rPr>
          <w:spacing w:val="-2"/>
        </w:rPr>
        <w:t>ь</w:t>
      </w:r>
      <w:r w:rsidRPr="00556AE5">
        <w:t>нос</w:t>
      </w:r>
      <w:r w:rsidRPr="00556AE5">
        <w:rPr>
          <w:spacing w:val="-1"/>
        </w:rPr>
        <w:t>т</w:t>
      </w:r>
      <w:r w:rsidRPr="00556AE5">
        <w:t>ь</w:t>
      </w:r>
      <w:r w:rsidRPr="00556AE5">
        <w:rPr>
          <w:spacing w:val="-2"/>
        </w:rPr>
        <w:t xml:space="preserve"> </w:t>
      </w:r>
      <w:r w:rsidRPr="00556AE5">
        <w:t xml:space="preserve">на </w:t>
      </w:r>
      <w:r w:rsidRPr="00556AE5">
        <w:rPr>
          <w:spacing w:val="-1"/>
        </w:rPr>
        <w:t>т</w:t>
      </w:r>
      <w:r w:rsidRPr="00556AE5">
        <w:rPr>
          <w:spacing w:val="1"/>
        </w:rPr>
        <w:t>е</w:t>
      </w:r>
      <w:r w:rsidRPr="00556AE5">
        <w:t>рри</w:t>
      </w:r>
      <w:r w:rsidRPr="00556AE5">
        <w:rPr>
          <w:spacing w:val="-2"/>
        </w:rPr>
        <w:t>т</w:t>
      </w:r>
      <w:r w:rsidRPr="00556AE5">
        <w:t>ории</w:t>
      </w:r>
      <w:r w:rsidRPr="00556AE5">
        <w:rPr>
          <w:spacing w:val="-1"/>
        </w:rPr>
        <w:t xml:space="preserve"> </w:t>
      </w:r>
      <w:r w:rsidRPr="00556AE5">
        <w:t>м</w:t>
      </w:r>
      <w:r w:rsidRPr="00556AE5">
        <w:rPr>
          <w:spacing w:val="-8"/>
        </w:rPr>
        <w:t>у</w:t>
      </w:r>
      <w:r w:rsidRPr="00556AE5">
        <w:rPr>
          <w:spacing w:val="3"/>
        </w:rPr>
        <w:t>н</w:t>
      </w:r>
      <w:r w:rsidRPr="00556AE5">
        <w:t>и</w:t>
      </w:r>
      <w:r w:rsidRPr="00556AE5">
        <w:rPr>
          <w:spacing w:val="-1"/>
        </w:rPr>
        <w:t>ц</w:t>
      </w:r>
      <w:r w:rsidRPr="00556AE5">
        <w:t>и</w:t>
      </w:r>
      <w:r w:rsidRPr="00556AE5">
        <w:rPr>
          <w:spacing w:val="-1"/>
        </w:rPr>
        <w:t>п</w:t>
      </w:r>
      <w:r w:rsidRPr="00556AE5">
        <w:rPr>
          <w:spacing w:val="1"/>
        </w:rPr>
        <w:t>а</w:t>
      </w:r>
      <w:r w:rsidRPr="00556AE5">
        <w:t>л</w:t>
      </w:r>
      <w:r w:rsidRPr="00556AE5">
        <w:rPr>
          <w:spacing w:val="-2"/>
        </w:rPr>
        <w:t>ь</w:t>
      </w:r>
      <w:r w:rsidRPr="00556AE5">
        <w:t>ного о</w:t>
      </w:r>
      <w:r w:rsidRPr="00556AE5">
        <w:rPr>
          <w:spacing w:val="1"/>
        </w:rPr>
        <w:t>б</w:t>
      </w:r>
      <w:r w:rsidRPr="00556AE5">
        <w:t>р</w:t>
      </w:r>
      <w:r w:rsidRPr="00556AE5">
        <w:rPr>
          <w:spacing w:val="1"/>
        </w:rPr>
        <w:t>а</w:t>
      </w:r>
      <w:r w:rsidRPr="00556AE5">
        <w:t>зо</w:t>
      </w:r>
      <w:r w:rsidRPr="00556AE5">
        <w:rPr>
          <w:spacing w:val="-2"/>
        </w:rPr>
        <w:t>в</w:t>
      </w:r>
      <w:r w:rsidRPr="00556AE5">
        <w:rPr>
          <w:spacing w:val="1"/>
        </w:rPr>
        <w:t>а</w:t>
      </w:r>
      <w:r w:rsidRPr="00556AE5">
        <w:t>н</w:t>
      </w:r>
      <w:r w:rsidRPr="00556AE5">
        <w:rPr>
          <w:spacing w:val="-1"/>
        </w:rPr>
        <w:t>и</w:t>
      </w:r>
      <w:r w:rsidRPr="00556AE5">
        <w:rPr>
          <w:spacing w:val="1"/>
        </w:rPr>
        <w:t>я</w:t>
      </w:r>
      <w:r w:rsidRPr="00556AE5">
        <w:t>.</w:t>
      </w:r>
    </w:p>
    <w:p w14:paraId="3EA608A4" w14:textId="77777777" w:rsidR="00662385" w:rsidRPr="00502659" w:rsidRDefault="00662385" w:rsidP="00662385">
      <w:pPr>
        <w:pStyle w:val="af"/>
        <w:spacing w:before="3"/>
        <w:ind w:left="0"/>
        <w:jc w:val="both"/>
      </w:pPr>
    </w:p>
    <w:p w14:paraId="02A64B4E" w14:textId="77777777" w:rsidR="00662385" w:rsidRDefault="00DB25D0" w:rsidP="00662385">
      <w:pPr>
        <w:pStyle w:val="2"/>
        <w:spacing w:before="69"/>
        <w:ind w:left="0" w:firstLine="0"/>
        <w:rPr>
          <w:rFonts w:eastAsia="Times New Roman"/>
          <w:sz w:val="24"/>
          <w:szCs w:val="24"/>
        </w:rPr>
      </w:pPr>
      <w:bookmarkStart w:id="12" w:name="_Toc35951404"/>
      <w:bookmarkStart w:id="13" w:name="_Toc148363351"/>
      <w:r w:rsidRPr="00983C52">
        <w:rPr>
          <w:rFonts w:eastAsia="Times New Roman"/>
          <w:sz w:val="24"/>
          <w:szCs w:val="24"/>
        </w:rPr>
        <w:t xml:space="preserve">Часть </w:t>
      </w:r>
      <w:r>
        <w:rPr>
          <w:rFonts w:eastAsia="Times New Roman"/>
          <w:sz w:val="24"/>
          <w:szCs w:val="24"/>
        </w:rPr>
        <w:t>4</w:t>
      </w:r>
      <w:r w:rsidRPr="00983C52">
        <w:rPr>
          <w:rFonts w:eastAsia="Times New Roman"/>
          <w:sz w:val="24"/>
          <w:szCs w:val="24"/>
        </w:rPr>
        <w:t>.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городскому округу, городу федерального значения</w:t>
      </w:r>
      <w:bookmarkEnd w:id="12"/>
      <w:bookmarkEnd w:id="13"/>
    </w:p>
    <w:p w14:paraId="40A3AD01" w14:textId="77777777" w:rsidR="00664C14" w:rsidRDefault="00DB25D0">
      <w:pPr>
        <w:spacing w:before="400" w:after="200"/>
      </w:pPr>
      <w:r>
        <w:rPr>
          <w:b/>
        </w:rPr>
        <w:t>Таблица 1.4.1 - Существующая средневзвешенная плотность тепловой нагрузки</w:t>
      </w:r>
    </w:p>
    <w:tbl>
      <w:tblPr>
        <w:tblStyle w:val="a9"/>
        <w:tblW w:w="5000" w:type="pct"/>
        <w:jc w:val="center"/>
        <w:tblLook w:val="04A0" w:firstRow="1" w:lastRow="0" w:firstColumn="1" w:lastColumn="0" w:noHBand="0" w:noVBand="1"/>
      </w:tblPr>
      <w:tblGrid>
        <w:gridCol w:w="254"/>
        <w:gridCol w:w="1843"/>
        <w:gridCol w:w="2060"/>
        <w:gridCol w:w="1829"/>
        <w:gridCol w:w="1457"/>
        <w:gridCol w:w="2132"/>
      </w:tblGrid>
      <w:tr w:rsidR="00664C14" w14:paraId="1190D24A" w14:textId="77777777" w:rsidTr="006A50FF">
        <w:trPr>
          <w:jc w:val="center"/>
        </w:trPr>
        <w:tc>
          <w:tcPr>
            <w:tcW w:w="258" w:type="dxa"/>
            <w:shd w:val="clear" w:color="auto" w:fill="F2F2F2"/>
            <w:tcMar>
              <w:top w:w="120" w:type="dxa"/>
              <w:left w:w="20" w:type="dxa"/>
              <w:bottom w:w="120" w:type="dxa"/>
              <w:right w:w="20" w:type="dxa"/>
            </w:tcMar>
            <w:vAlign w:val="center"/>
          </w:tcPr>
          <w:p w14:paraId="6230C5A6" w14:textId="77777777" w:rsidR="00664C14" w:rsidRDefault="00DB25D0">
            <w:pPr>
              <w:jc w:val="center"/>
            </w:pPr>
            <w:r>
              <w:rPr>
                <w:rFonts w:eastAsia="Times New Roman" w:cs="Times New Roman"/>
              </w:rPr>
              <w:t>№</w:t>
            </w:r>
          </w:p>
        </w:tc>
        <w:tc>
          <w:tcPr>
            <w:tcW w:w="1797" w:type="dxa"/>
            <w:shd w:val="clear" w:color="auto" w:fill="F2F2F2"/>
            <w:tcMar>
              <w:top w:w="120" w:type="dxa"/>
              <w:left w:w="200" w:type="dxa"/>
              <w:bottom w:w="120" w:type="dxa"/>
              <w:right w:w="200" w:type="dxa"/>
            </w:tcMar>
            <w:vAlign w:val="center"/>
          </w:tcPr>
          <w:p w14:paraId="041B4A53" w14:textId="77777777" w:rsidR="00664C14" w:rsidRDefault="00DB25D0">
            <w:pPr>
              <w:jc w:val="center"/>
            </w:pPr>
            <w:r>
              <w:rPr>
                <w:rFonts w:eastAsia="Times New Roman" w:cs="Times New Roman"/>
              </w:rPr>
              <w:t>Источник тепловой энергии</w:t>
            </w:r>
          </w:p>
        </w:tc>
        <w:tc>
          <w:tcPr>
            <w:tcW w:w="2007" w:type="dxa"/>
            <w:shd w:val="clear" w:color="auto" w:fill="F2F2F2"/>
            <w:tcMar>
              <w:top w:w="120" w:type="dxa"/>
              <w:left w:w="200" w:type="dxa"/>
              <w:bottom w:w="120" w:type="dxa"/>
              <w:right w:w="200" w:type="dxa"/>
            </w:tcMar>
            <w:vAlign w:val="center"/>
          </w:tcPr>
          <w:p w14:paraId="25FEFD8A" w14:textId="77777777" w:rsidR="00664C14" w:rsidRDefault="00DB25D0">
            <w:pPr>
              <w:jc w:val="center"/>
            </w:pPr>
            <w:r>
              <w:rPr>
                <w:rFonts w:eastAsia="Times New Roman" w:cs="Times New Roman"/>
              </w:rPr>
              <w:t>Зона территориального деления</w:t>
            </w:r>
          </w:p>
        </w:tc>
        <w:tc>
          <w:tcPr>
            <w:tcW w:w="1783" w:type="dxa"/>
            <w:shd w:val="clear" w:color="auto" w:fill="F2F2F2"/>
            <w:tcMar>
              <w:top w:w="120" w:type="dxa"/>
              <w:left w:w="200" w:type="dxa"/>
              <w:bottom w:w="120" w:type="dxa"/>
              <w:right w:w="200" w:type="dxa"/>
            </w:tcMar>
            <w:vAlign w:val="center"/>
          </w:tcPr>
          <w:p w14:paraId="42515121" w14:textId="77777777" w:rsidR="00664C14" w:rsidRDefault="00DB25D0">
            <w:pPr>
              <w:jc w:val="center"/>
            </w:pPr>
            <w:r>
              <w:rPr>
                <w:rFonts w:eastAsia="Times New Roman" w:cs="Times New Roman"/>
              </w:rPr>
              <w:t>Существующая тепловая нагрузка, Гкал/ч</w:t>
            </w:r>
          </w:p>
        </w:tc>
        <w:tc>
          <w:tcPr>
            <w:tcW w:w="1423" w:type="dxa"/>
            <w:shd w:val="clear" w:color="auto" w:fill="F2F2F2"/>
            <w:tcMar>
              <w:top w:w="120" w:type="dxa"/>
              <w:left w:w="200" w:type="dxa"/>
              <w:bottom w:w="120" w:type="dxa"/>
              <w:right w:w="200" w:type="dxa"/>
            </w:tcMar>
            <w:vAlign w:val="center"/>
          </w:tcPr>
          <w:p w14:paraId="44A22918" w14:textId="77777777" w:rsidR="00664C14" w:rsidRDefault="00DB25D0">
            <w:pPr>
              <w:jc w:val="center"/>
            </w:pPr>
            <w:r>
              <w:rPr>
                <w:rFonts w:eastAsia="Times New Roman" w:cs="Times New Roman"/>
              </w:rPr>
              <w:t xml:space="preserve">Площадь территории S, </w:t>
            </w:r>
            <w:r w:rsidR="00727AF0">
              <w:rPr>
                <w:rFonts w:eastAsia="Times New Roman" w:cs="Times New Roman"/>
              </w:rPr>
              <w:t xml:space="preserve">тыс. </w:t>
            </w:r>
            <w:r>
              <w:rPr>
                <w:rFonts w:eastAsia="Times New Roman" w:cs="Times New Roman"/>
              </w:rPr>
              <w:t>м²</w:t>
            </w:r>
          </w:p>
        </w:tc>
        <w:tc>
          <w:tcPr>
            <w:tcW w:w="2077" w:type="dxa"/>
            <w:shd w:val="clear" w:color="auto" w:fill="F2F2F2"/>
            <w:tcMar>
              <w:top w:w="120" w:type="dxa"/>
              <w:left w:w="200" w:type="dxa"/>
              <w:bottom w:w="120" w:type="dxa"/>
              <w:right w:w="200" w:type="dxa"/>
            </w:tcMar>
            <w:vAlign w:val="center"/>
          </w:tcPr>
          <w:p w14:paraId="1C0F49D9" w14:textId="77777777" w:rsidR="00664C14" w:rsidRDefault="00DB25D0">
            <w:pPr>
              <w:jc w:val="center"/>
            </w:pPr>
            <w:r>
              <w:rPr>
                <w:rFonts w:eastAsia="Times New Roman" w:cs="Times New Roman"/>
              </w:rPr>
              <w:t>Средневзвешенная плотность, Гкал/ч / м²</w:t>
            </w:r>
          </w:p>
        </w:tc>
      </w:tr>
      <w:tr w:rsidR="00664C14" w14:paraId="62315449" w14:textId="77777777" w:rsidTr="006A50FF">
        <w:trPr>
          <w:jc w:val="center"/>
        </w:trPr>
        <w:tc>
          <w:tcPr>
            <w:tcW w:w="9345" w:type="dxa"/>
            <w:gridSpan w:val="6"/>
            <w:shd w:val="clear" w:color="auto" w:fill="DBE5F1"/>
            <w:tcMar>
              <w:top w:w="40" w:type="dxa"/>
              <w:left w:w="20" w:type="dxa"/>
              <w:bottom w:w="40" w:type="dxa"/>
              <w:right w:w="20" w:type="dxa"/>
            </w:tcMar>
            <w:vAlign w:val="center"/>
          </w:tcPr>
          <w:p w14:paraId="7BE02D28" w14:textId="77777777" w:rsidR="00664C14" w:rsidRDefault="00DB25D0">
            <w:pPr>
              <w:jc w:val="center"/>
            </w:pPr>
            <w:r>
              <w:rPr>
                <w:rFonts w:eastAsia="Times New Roman" w:cs="Times New Roman"/>
              </w:rPr>
              <w:t>КОГУП «Облкоммунсервис»</w:t>
            </w:r>
          </w:p>
        </w:tc>
      </w:tr>
      <w:tr w:rsidR="006A50FF" w14:paraId="1A55F165" w14:textId="77777777" w:rsidTr="006A50FF">
        <w:trPr>
          <w:jc w:val="center"/>
        </w:trPr>
        <w:tc>
          <w:tcPr>
            <w:tcW w:w="258" w:type="dxa"/>
            <w:shd w:val="clear" w:color="auto" w:fill="FFFFFF"/>
            <w:tcMar>
              <w:top w:w="40" w:type="dxa"/>
              <w:left w:w="20" w:type="dxa"/>
              <w:bottom w:w="40" w:type="dxa"/>
              <w:right w:w="20" w:type="dxa"/>
            </w:tcMar>
            <w:vAlign w:val="center"/>
          </w:tcPr>
          <w:p w14:paraId="197B5EFF" w14:textId="77777777" w:rsidR="006A50FF" w:rsidRDefault="006A50FF" w:rsidP="006A50FF">
            <w:pPr>
              <w:jc w:val="center"/>
            </w:pPr>
            <w:r>
              <w:rPr>
                <w:rFonts w:eastAsia="Times New Roman" w:cs="Times New Roman"/>
              </w:rPr>
              <w:t>1</w:t>
            </w:r>
          </w:p>
        </w:tc>
        <w:tc>
          <w:tcPr>
            <w:tcW w:w="1797" w:type="dxa"/>
            <w:shd w:val="clear" w:color="auto" w:fill="FFFFFF"/>
            <w:tcMar>
              <w:top w:w="40" w:type="dxa"/>
              <w:left w:w="200" w:type="dxa"/>
              <w:bottom w:w="40" w:type="dxa"/>
              <w:right w:w="200" w:type="dxa"/>
            </w:tcMar>
            <w:vAlign w:val="center"/>
          </w:tcPr>
          <w:p w14:paraId="2CF81463" w14:textId="77777777" w:rsidR="006A50FF" w:rsidRDefault="006A50FF" w:rsidP="006A50FF">
            <w:pPr>
              <w:jc w:val="center"/>
            </w:pPr>
            <w:r>
              <w:rPr>
                <w:rFonts w:eastAsia="Times New Roman" w:cs="Times New Roman"/>
              </w:rPr>
              <w:t>Котельная № 1</w:t>
            </w:r>
            <w:r w:rsidR="00564B77">
              <w:rPr>
                <w:rFonts w:eastAsia="Times New Roman" w:cs="Times New Roman"/>
              </w:rPr>
              <w:t xml:space="preserve"> </w:t>
            </w:r>
            <w:r>
              <w:rPr>
                <w:rFonts w:eastAsia="Times New Roman" w:cs="Times New Roman"/>
              </w:rPr>
              <w:t>ул. Советская, д. 38 А</w:t>
            </w:r>
          </w:p>
        </w:tc>
        <w:tc>
          <w:tcPr>
            <w:tcW w:w="2007" w:type="dxa"/>
            <w:shd w:val="clear" w:color="auto" w:fill="FFFFFF"/>
            <w:tcMar>
              <w:top w:w="40" w:type="dxa"/>
              <w:left w:w="200" w:type="dxa"/>
              <w:bottom w:w="40" w:type="dxa"/>
              <w:right w:w="200" w:type="dxa"/>
            </w:tcMar>
            <w:vAlign w:val="center"/>
          </w:tcPr>
          <w:p w14:paraId="4432D2D6" w14:textId="77777777" w:rsidR="006A50FF" w:rsidRDefault="006A50FF" w:rsidP="006A50FF">
            <w:pPr>
              <w:jc w:val="center"/>
            </w:pPr>
            <w:r>
              <w:rPr>
                <w:rFonts w:eastAsia="Times New Roman" w:cs="Times New Roman"/>
              </w:rPr>
              <w:t>пгт Лебяжье</w:t>
            </w:r>
          </w:p>
        </w:tc>
        <w:tc>
          <w:tcPr>
            <w:tcW w:w="1783" w:type="dxa"/>
            <w:shd w:val="clear" w:color="auto" w:fill="FFFFFF"/>
            <w:tcMar>
              <w:top w:w="40" w:type="dxa"/>
              <w:left w:w="200" w:type="dxa"/>
              <w:bottom w:w="40" w:type="dxa"/>
              <w:right w:w="200" w:type="dxa"/>
            </w:tcMar>
            <w:vAlign w:val="center"/>
          </w:tcPr>
          <w:p w14:paraId="6CCF3069" w14:textId="77777777" w:rsidR="006A50FF" w:rsidRDefault="009D07B4" w:rsidP="006A50FF">
            <w:pPr>
              <w:jc w:val="center"/>
            </w:pPr>
            <w:r>
              <w:rPr>
                <w:rFonts w:eastAsia="Times New Roman" w:cs="Times New Roman"/>
              </w:rPr>
              <w:t>0,499</w:t>
            </w:r>
          </w:p>
        </w:tc>
        <w:tc>
          <w:tcPr>
            <w:tcW w:w="1423" w:type="dxa"/>
            <w:shd w:val="clear" w:color="auto" w:fill="FFFFFF"/>
            <w:tcMar>
              <w:top w:w="40" w:type="dxa"/>
              <w:left w:w="200" w:type="dxa"/>
              <w:bottom w:w="40" w:type="dxa"/>
              <w:right w:w="200" w:type="dxa"/>
            </w:tcMar>
            <w:vAlign w:val="center"/>
          </w:tcPr>
          <w:p w14:paraId="63810FB9" w14:textId="77777777" w:rsidR="006A50FF" w:rsidRDefault="00727AF0" w:rsidP="006A50FF">
            <w:pPr>
              <w:jc w:val="center"/>
            </w:pPr>
            <w:r>
              <w:t>-</w:t>
            </w:r>
          </w:p>
        </w:tc>
        <w:tc>
          <w:tcPr>
            <w:tcW w:w="2077" w:type="dxa"/>
            <w:shd w:val="clear" w:color="auto" w:fill="FFFFFF"/>
            <w:tcMar>
              <w:top w:w="40" w:type="dxa"/>
              <w:left w:w="200" w:type="dxa"/>
              <w:bottom w:w="40" w:type="dxa"/>
              <w:right w:w="200" w:type="dxa"/>
            </w:tcMar>
            <w:vAlign w:val="center"/>
          </w:tcPr>
          <w:p w14:paraId="6945157B" w14:textId="77777777" w:rsidR="006A50FF" w:rsidRDefault="00492B41" w:rsidP="006A50FF">
            <w:pPr>
              <w:jc w:val="center"/>
            </w:pPr>
            <w:r>
              <w:t>-</w:t>
            </w:r>
          </w:p>
        </w:tc>
      </w:tr>
      <w:tr w:rsidR="006A50FF" w14:paraId="15BF2AEF" w14:textId="77777777" w:rsidTr="006A50FF">
        <w:trPr>
          <w:jc w:val="center"/>
        </w:trPr>
        <w:tc>
          <w:tcPr>
            <w:tcW w:w="258" w:type="dxa"/>
            <w:shd w:val="clear" w:color="auto" w:fill="FFFFFF"/>
            <w:tcMar>
              <w:top w:w="40" w:type="dxa"/>
              <w:left w:w="20" w:type="dxa"/>
              <w:bottom w:w="40" w:type="dxa"/>
              <w:right w:w="20" w:type="dxa"/>
            </w:tcMar>
            <w:vAlign w:val="center"/>
          </w:tcPr>
          <w:p w14:paraId="6E1A5DC5" w14:textId="77777777" w:rsidR="006A50FF" w:rsidRDefault="006A50FF" w:rsidP="006A50FF">
            <w:pPr>
              <w:jc w:val="center"/>
            </w:pPr>
            <w:r>
              <w:rPr>
                <w:rFonts w:eastAsia="Times New Roman" w:cs="Times New Roman"/>
              </w:rPr>
              <w:t>2</w:t>
            </w:r>
          </w:p>
        </w:tc>
        <w:tc>
          <w:tcPr>
            <w:tcW w:w="1797" w:type="dxa"/>
            <w:shd w:val="clear" w:color="auto" w:fill="FFFFFF"/>
            <w:tcMar>
              <w:top w:w="40" w:type="dxa"/>
              <w:left w:w="200" w:type="dxa"/>
              <w:bottom w:w="40" w:type="dxa"/>
              <w:right w:w="200" w:type="dxa"/>
            </w:tcMar>
            <w:vAlign w:val="center"/>
          </w:tcPr>
          <w:p w14:paraId="048C439C" w14:textId="77777777" w:rsidR="006A50FF" w:rsidRDefault="006A50FF" w:rsidP="006A50FF">
            <w:pPr>
              <w:jc w:val="center"/>
            </w:pPr>
            <w:r>
              <w:rPr>
                <w:rFonts w:eastAsia="Times New Roman" w:cs="Times New Roman"/>
              </w:rPr>
              <w:t>Котельная № 2</w:t>
            </w:r>
            <w:r w:rsidR="00564B77">
              <w:rPr>
                <w:rFonts w:eastAsia="Times New Roman" w:cs="Times New Roman"/>
              </w:rPr>
              <w:t xml:space="preserve"> </w:t>
            </w:r>
            <w:r>
              <w:rPr>
                <w:rFonts w:eastAsia="Times New Roman" w:cs="Times New Roman"/>
              </w:rPr>
              <w:t>ул. Комарова, 67</w:t>
            </w:r>
          </w:p>
        </w:tc>
        <w:tc>
          <w:tcPr>
            <w:tcW w:w="2007" w:type="dxa"/>
            <w:shd w:val="clear" w:color="auto" w:fill="FFFFFF"/>
            <w:tcMar>
              <w:top w:w="40" w:type="dxa"/>
              <w:left w:w="200" w:type="dxa"/>
              <w:bottom w:w="40" w:type="dxa"/>
              <w:right w:w="200" w:type="dxa"/>
            </w:tcMar>
            <w:vAlign w:val="center"/>
          </w:tcPr>
          <w:p w14:paraId="140A60A9" w14:textId="77777777" w:rsidR="006A50FF" w:rsidRDefault="006A50FF" w:rsidP="006A50FF">
            <w:pPr>
              <w:jc w:val="center"/>
            </w:pPr>
            <w:r>
              <w:rPr>
                <w:rFonts w:eastAsia="Times New Roman" w:cs="Times New Roman"/>
              </w:rPr>
              <w:t>пгт Лебяжье</w:t>
            </w:r>
          </w:p>
        </w:tc>
        <w:tc>
          <w:tcPr>
            <w:tcW w:w="1783" w:type="dxa"/>
            <w:shd w:val="clear" w:color="auto" w:fill="FFFFFF"/>
            <w:tcMar>
              <w:top w:w="40" w:type="dxa"/>
              <w:left w:w="200" w:type="dxa"/>
              <w:bottom w:w="40" w:type="dxa"/>
              <w:right w:w="200" w:type="dxa"/>
            </w:tcMar>
            <w:vAlign w:val="center"/>
          </w:tcPr>
          <w:p w14:paraId="6D2AF494" w14:textId="77777777" w:rsidR="006A50FF" w:rsidRDefault="00B039E4" w:rsidP="006A50FF">
            <w:pPr>
              <w:jc w:val="center"/>
            </w:pPr>
            <w:r>
              <w:t>0,075</w:t>
            </w:r>
          </w:p>
        </w:tc>
        <w:tc>
          <w:tcPr>
            <w:tcW w:w="1423" w:type="dxa"/>
            <w:shd w:val="clear" w:color="auto" w:fill="FFFFFF"/>
            <w:tcMar>
              <w:top w:w="40" w:type="dxa"/>
              <w:left w:w="200" w:type="dxa"/>
              <w:bottom w:w="40" w:type="dxa"/>
              <w:right w:w="200" w:type="dxa"/>
            </w:tcMar>
            <w:vAlign w:val="center"/>
          </w:tcPr>
          <w:p w14:paraId="23F5D305" w14:textId="77777777" w:rsidR="006A50FF" w:rsidRDefault="00727AF0" w:rsidP="006A50FF">
            <w:pPr>
              <w:jc w:val="center"/>
            </w:pPr>
            <w:r>
              <w:t>-</w:t>
            </w:r>
          </w:p>
        </w:tc>
        <w:tc>
          <w:tcPr>
            <w:tcW w:w="2077" w:type="dxa"/>
            <w:shd w:val="clear" w:color="auto" w:fill="FFFFFF"/>
            <w:tcMar>
              <w:top w:w="40" w:type="dxa"/>
              <w:left w:w="200" w:type="dxa"/>
              <w:bottom w:w="40" w:type="dxa"/>
              <w:right w:w="200" w:type="dxa"/>
            </w:tcMar>
            <w:vAlign w:val="center"/>
          </w:tcPr>
          <w:p w14:paraId="28AD2708" w14:textId="77777777" w:rsidR="006A50FF" w:rsidRDefault="00492B41" w:rsidP="006A50FF">
            <w:pPr>
              <w:jc w:val="center"/>
            </w:pPr>
            <w:r>
              <w:t>-</w:t>
            </w:r>
          </w:p>
        </w:tc>
      </w:tr>
      <w:tr w:rsidR="006A50FF" w14:paraId="77DB2F5F" w14:textId="77777777" w:rsidTr="006A50FF">
        <w:trPr>
          <w:jc w:val="center"/>
        </w:trPr>
        <w:tc>
          <w:tcPr>
            <w:tcW w:w="258" w:type="dxa"/>
            <w:shd w:val="clear" w:color="auto" w:fill="FFFFFF"/>
            <w:tcMar>
              <w:top w:w="40" w:type="dxa"/>
              <w:left w:w="20" w:type="dxa"/>
              <w:bottom w:w="40" w:type="dxa"/>
              <w:right w:w="20" w:type="dxa"/>
            </w:tcMar>
            <w:vAlign w:val="center"/>
          </w:tcPr>
          <w:p w14:paraId="61DEE22C" w14:textId="77777777" w:rsidR="006A50FF" w:rsidRDefault="006A50FF" w:rsidP="006A50FF">
            <w:pPr>
              <w:jc w:val="center"/>
            </w:pPr>
            <w:r>
              <w:rPr>
                <w:rFonts w:eastAsia="Times New Roman" w:cs="Times New Roman"/>
              </w:rPr>
              <w:t>3</w:t>
            </w:r>
          </w:p>
        </w:tc>
        <w:tc>
          <w:tcPr>
            <w:tcW w:w="1797" w:type="dxa"/>
            <w:shd w:val="clear" w:color="auto" w:fill="FFFFFF"/>
            <w:tcMar>
              <w:top w:w="40" w:type="dxa"/>
              <w:left w:w="200" w:type="dxa"/>
              <w:bottom w:w="40" w:type="dxa"/>
              <w:right w:w="200" w:type="dxa"/>
            </w:tcMar>
            <w:vAlign w:val="center"/>
          </w:tcPr>
          <w:p w14:paraId="3E979989" w14:textId="77777777" w:rsidR="006A50FF" w:rsidRDefault="006A50FF" w:rsidP="006A50FF">
            <w:pPr>
              <w:jc w:val="center"/>
            </w:pPr>
            <w:r>
              <w:rPr>
                <w:rFonts w:eastAsia="Times New Roman" w:cs="Times New Roman"/>
              </w:rPr>
              <w:t>Котельная № 3 ул. Кооперативная, 11А</w:t>
            </w:r>
          </w:p>
        </w:tc>
        <w:tc>
          <w:tcPr>
            <w:tcW w:w="2007" w:type="dxa"/>
            <w:shd w:val="clear" w:color="auto" w:fill="FFFFFF"/>
            <w:tcMar>
              <w:top w:w="40" w:type="dxa"/>
              <w:left w:w="200" w:type="dxa"/>
              <w:bottom w:w="40" w:type="dxa"/>
              <w:right w:w="200" w:type="dxa"/>
            </w:tcMar>
            <w:vAlign w:val="center"/>
          </w:tcPr>
          <w:p w14:paraId="58E9F7A8" w14:textId="77777777" w:rsidR="006A50FF" w:rsidRDefault="006A50FF" w:rsidP="006A50FF">
            <w:pPr>
              <w:jc w:val="center"/>
            </w:pPr>
            <w:r>
              <w:rPr>
                <w:rFonts w:eastAsia="Times New Roman" w:cs="Times New Roman"/>
              </w:rPr>
              <w:t>пгт Лебяжье</w:t>
            </w:r>
          </w:p>
        </w:tc>
        <w:tc>
          <w:tcPr>
            <w:tcW w:w="1783" w:type="dxa"/>
            <w:shd w:val="clear" w:color="auto" w:fill="FFFFFF"/>
            <w:tcMar>
              <w:top w:w="40" w:type="dxa"/>
              <w:left w:w="200" w:type="dxa"/>
              <w:bottom w:w="40" w:type="dxa"/>
              <w:right w:w="200" w:type="dxa"/>
            </w:tcMar>
            <w:vAlign w:val="center"/>
          </w:tcPr>
          <w:p w14:paraId="22CECE89" w14:textId="77777777" w:rsidR="006A50FF" w:rsidRDefault="00CB10E8" w:rsidP="006A50FF">
            <w:pPr>
              <w:jc w:val="center"/>
            </w:pPr>
            <w:r>
              <w:rPr>
                <w:rFonts w:eastAsia="Times New Roman" w:cs="Times New Roman"/>
              </w:rPr>
              <w:t>0,244</w:t>
            </w:r>
          </w:p>
        </w:tc>
        <w:tc>
          <w:tcPr>
            <w:tcW w:w="1423" w:type="dxa"/>
            <w:shd w:val="clear" w:color="auto" w:fill="FFFFFF"/>
            <w:tcMar>
              <w:top w:w="40" w:type="dxa"/>
              <w:left w:w="200" w:type="dxa"/>
              <w:bottom w:w="40" w:type="dxa"/>
              <w:right w:w="200" w:type="dxa"/>
            </w:tcMar>
            <w:vAlign w:val="center"/>
          </w:tcPr>
          <w:p w14:paraId="72D623D3" w14:textId="77777777" w:rsidR="006A50FF" w:rsidRDefault="00727AF0" w:rsidP="006A50FF">
            <w:pPr>
              <w:jc w:val="center"/>
            </w:pPr>
            <w:r>
              <w:t>-</w:t>
            </w:r>
          </w:p>
        </w:tc>
        <w:tc>
          <w:tcPr>
            <w:tcW w:w="2077" w:type="dxa"/>
            <w:shd w:val="clear" w:color="auto" w:fill="FFFFFF"/>
            <w:tcMar>
              <w:top w:w="40" w:type="dxa"/>
              <w:left w:w="200" w:type="dxa"/>
              <w:bottom w:w="40" w:type="dxa"/>
              <w:right w:w="200" w:type="dxa"/>
            </w:tcMar>
            <w:vAlign w:val="center"/>
          </w:tcPr>
          <w:p w14:paraId="1C294F7D" w14:textId="77777777" w:rsidR="006A50FF" w:rsidRDefault="00492B41" w:rsidP="006A50FF">
            <w:pPr>
              <w:jc w:val="center"/>
            </w:pPr>
            <w:r>
              <w:t>-</w:t>
            </w:r>
          </w:p>
        </w:tc>
      </w:tr>
      <w:tr w:rsidR="006A50FF" w14:paraId="59EC7376" w14:textId="77777777" w:rsidTr="006A50FF">
        <w:trPr>
          <w:jc w:val="center"/>
        </w:trPr>
        <w:tc>
          <w:tcPr>
            <w:tcW w:w="4062" w:type="dxa"/>
            <w:gridSpan w:val="3"/>
            <w:shd w:val="clear" w:color="auto" w:fill="FBD4B4"/>
            <w:tcMar>
              <w:top w:w="40" w:type="dxa"/>
              <w:left w:w="20" w:type="dxa"/>
              <w:bottom w:w="40" w:type="dxa"/>
              <w:right w:w="20" w:type="dxa"/>
            </w:tcMar>
            <w:vAlign w:val="center"/>
          </w:tcPr>
          <w:p w14:paraId="2EB53BDC" w14:textId="77777777" w:rsidR="006A50FF" w:rsidRDefault="006A50FF" w:rsidP="006A50FF">
            <w:pPr>
              <w:jc w:val="center"/>
            </w:pPr>
            <w:r>
              <w:rPr>
                <w:rFonts w:eastAsia="Times New Roman" w:cs="Times New Roman"/>
                <w:b/>
                <w:color w:val="000000"/>
              </w:rPr>
              <w:t>Итого:</w:t>
            </w:r>
          </w:p>
        </w:tc>
        <w:tc>
          <w:tcPr>
            <w:tcW w:w="1783" w:type="dxa"/>
            <w:shd w:val="clear" w:color="auto" w:fill="FBD4B4"/>
            <w:tcMar>
              <w:top w:w="40" w:type="dxa"/>
              <w:left w:w="200" w:type="dxa"/>
              <w:bottom w:w="40" w:type="dxa"/>
              <w:right w:w="200" w:type="dxa"/>
            </w:tcMar>
            <w:vAlign w:val="center"/>
          </w:tcPr>
          <w:p w14:paraId="79C63392" w14:textId="77777777" w:rsidR="006A50FF" w:rsidRDefault="00CB10E8" w:rsidP="006A50FF">
            <w:pPr>
              <w:jc w:val="center"/>
            </w:pPr>
            <w:r>
              <w:rPr>
                <w:rFonts w:eastAsia="Times New Roman" w:cs="Times New Roman"/>
                <w:color w:val="000000"/>
              </w:rPr>
              <w:t>0,818</w:t>
            </w:r>
          </w:p>
        </w:tc>
        <w:tc>
          <w:tcPr>
            <w:tcW w:w="1423" w:type="dxa"/>
            <w:shd w:val="clear" w:color="auto" w:fill="FBD4B4"/>
            <w:tcMar>
              <w:top w:w="40" w:type="dxa"/>
              <w:left w:w="200" w:type="dxa"/>
              <w:bottom w:w="40" w:type="dxa"/>
              <w:right w:w="200" w:type="dxa"/>
            </w:tcMar>
            <w:vAlign w:val="center"/>
          </w:tcPr>
          <w:p w14:paraId="43B56146" w14:textId="77777777" w:rsidR="006A50FF" w:rsidRDefault="00727AF0" w:rsidP="006A50FF">
            <w:pPr>
              <w:jc w:val="center"/>
            </w:pPr>
            <w:r>
              <w:t>106,92</w:t>
            </w:r>
          </w:p>
        </w:tc>
        <w:tc>
          <w:tcPr>
            <w:tcW w:w="2077" w:type="dxa"/>
            <w:shd w:val="clear" w:color="auto" w:fill="FBD4B4"/>
            <w:tcMar>
              <w:top w:w="40" w:type="dxa"/>
              <w:left w:w="200" w:type="dxa"/>
              <w:bottom w:w="40" w:type="dxa"/>
              <w:right w:w="200" w:type="dxa"/>
            </w:tcMar>
            <w:vAlign w:val="center"/>
          </w:tcPr>
          <w:p w14:paraId="20619060" w14:textId="77777777" w:rsidR="006A50FF" w:rsidRDefault="00727AF0" w:rsidP="006A50FF">
            <w:pPr>
              <w:jc w:val="center"/>
            </w:pPr>
            <w:r>
              <w:t>0,0</w:t>
            </w:r>
          </w:p>
        </w:tc>
      </w:tr>
      <w:tr w:rsidR="00B039E4" w14:paraId="21776AD3" w14:textId="77777777" w:rsidTr="006A50FF">
        <w:trPr>
          <w:jc w:val="center"/>
        </w:trPr>
        <w:tc>
          <w:tcPr>
            <w:tcW w:w="4062" w:type="dxa"/>
            <w:gridSpan w:val="3"/>
            <w:shd w:val="clear" w:color="auto" w:fill="F2F2F2"/>
            <w:tcMar>
              <w:top w:w="40" w:type="dxa"/>
              <w:left w:w="200" w:type="dxa"/>
              <w:bottom w:w="40" w:type="dxa"/>
              <w:right w:w="200" w:type="dxa"/>
            </w:tcMar>
            <w:vAlign w:val="center"/>
          </w:tcPr>
          <w:p w14:paraId="5F1665BC" w14:textId="77777777" w:rsidR="00B039E4" w:rsidRDefault="00B039E4" w:rsidP="00B039E4">
            <w:pPr>
              <w:jc w:val="right"/>
            </w:pPr>
            <w:r>
              <w:rPr>
                <w:rFonts w:eastAsia="Times New Roman" w:cs="Times New Roman"/>
              </w:rPr>
              <w:t>Итого по МО:</w:t>
            </w:r>
          </w:p>
        </w:tc>
        <w:tc>
          <w:tcPr>
            <w:tcW w:w="1783" w:type="dxa"/>
            <w:shd w:val="clear" w:color="auto" w:fill="F2F2F2"/>
            <w:tcMar>
              <w:top w:w="40" w:type="dxa"/>
              <w:left w:w="200" w:type="dxa"/>
              <w:bottom w:w="40" w:type="dxa"/>
              <w:right w:w="200" w:type="dxa"/>
            </w:tcMar>
            <w:vAlign w:val="center"/>
          </w:tcPr>
          <w:p w14:paraId="7949BE67" w14:textId="77777777" w:rsidR="00B039E4" w:rsidRDefault="00CB10E8" w:rsidP="00B039E4">
            <w:pPr>
              <w:jc w:val="center"/>
            </w:pPr>
            <w:r>
              <w:rPr>
                <w:rFonts w:eastAsia="Times New Roman" w:cs="Times New Roman"/>
                <w:color w:val="000000"/>
              </w:rPr>
              <w:t>0,818</w:t>
            </w:r>
          </w:p>
        </w:tc>
        <w:tc>
          <w:tcPr>
            <w:tcW w:w="1423" w:type="dxa"/>
            <w:shd w:val="clear" w:color="auto" w:fill="F2F2F2"/>
            <w:tcMar>
              <w:top w:w="40" w:type="dxa"/>
              <w:left w:w="200" w:type="dxa"/>
              <w:bottom w:w="40" w:type="dxa"/>
              <w:right w:w="200" w:type="dxa"/>
            </w:tcMar>
            <w:vAlign w:val="center"/>
          </w:tcPr>
          <w:p w14:paraId="1D1A5ED8" w14:textId="77777777" w:rsidR="00B039E4" w:rsidRDefault="00727AF0" w:rsidP="00B039E4">
            <w:pPr>
              <w:jc w:val="center"/>
            </w:pPr>
            <w:r>
              <w:t>106,92</w:t>
            </w:r>
          </w:p>
        </w:tc>
        <w:tc>
          <w:tcPr>
            <w:tcW w:w="2077" w:type="dxa"/>
            <w:shd w:val="clear" w:color="auto" w:fill="F2F2F2"/>
            <w:tcMar>
              <w:top w:w="40" w:type="dxa"/>
              <w:left w:w="200" w:type="dxa"/>
              <w:bottom w:w="40" w:type="dxa"/>
              <w:right w:w="200" w:type="dxa"/>
            </w:tcMar>
            <w:vAlign w:val="center"/>
          </w:tcPr>
          <w:p w14:paraId="17B54DD4" w14:textId="77777777" w:rsidR="00B039E4" w:rsidRDefault="00727AF0" w:rsidP="00B039E4">
            <w:pPr>
              <w:jc w:val="center"/>
            </w:pPr>
            <w:r>
              <w:t>0,0</w:t>
            </w:r>
          </w:p>
        </w:tc>
      </w:tr>
    </w:tbl>
    <w:p w14:paraId="7D49EBF4" w14:textId="77777777" w:rsidR="00662385" w:rsidRPr="00923307" w:rsidRDefault="00662385" w:rsidP="00662385">
      <w:pPr>
        <w:pStyle w:val="a0"/>
        <w:rPr>
          <w:lang w:val="en-US"/>
        </w:rPr>
      </w:pPr>
    </w:p>
    <w:p w14:paraId="17EDDE8A" w14:textId="77777777" w:rsidR="00662385" w:rsidRPr="00152CBC" w:rsidRDefault="002E5B10" w:rsidP="00662385">
      <w:pPr>
        <w:pStyle w:val="1"/>
        <w:spacing w:before="64"/>
        <w:ind w:left="0" w:firstLine="0"/>
        <w:jc w:val="both"/>
      </w:pPr>
      <w:hyperlink w:anchor="bookmark5" w:history="1">
        <w:bookmarkStart w:id="14" w:name="_Toc148363352"/>
        <w:r w:rsidR="00DB25D0" w:rsidRPr="001D6373">
          <w:rPr>
            <w:rFonts w:eastAsia="Times New Roman"/>
            <w:sz w:val="28"/>
            <w:szCs w:val="28"/>
          </w:rPr>
          <w:t xml:space="preserve">РАЗДЕЛ </w:t>
        </w:r>
        <w:r w:rsidR="00DB25D0">
          <w:rPr>
            <w:rFonts w:eastAsia="Times New Roman"/>
            <w:sz w:val="28"/>
            <w:szCs w:val="28"/>
          </w:rPr>
          <w:t>2</w:t>
        </w:r>
        <w:r w:rsidR="00DB25D0" w:rsidRPr="001D6373">
          <w:rPr>
            <w:rFonts w:eastAsia="Times New Roman"/>
            <w:sz w:val="28"/>
            <w:szCs w:val="28"/>
          </w:rPr>
          <w:t>. СУЩЕСТВУЮЩИЕ И ПЕРСПЕКТИВНЫЕ БАЛАНСЫ ТЕПЛОВОЙ МОЩНОСТИ</w:t>
        </w:r>
      </w:hyperlink>
      <w:r w:rsidR="00DB25D0" w:rsidRPr="001D6373">
        <w:rPr>
          <w:rFonts w:eastAsia="Times New Roman"/>
          <w:sz w:val="28"/>
          <w:szCs w:val="28"/>
        </w:rPr>
        <w:t xml:space="preserve"> </w:t>
      </w:r>
      <w:hyperlink w:anchor="bookmark5" w:history="1">
        <w:r w:rsidR="00DB25D0" w:rsidRPr="001D6373">
          <w:rPr>
            <w:rFonts w:eastAsia="Times New Roman"/>
            <w:sz w:val="28"/>
            <w:szCs w:val="28"/>
          </w:rPr>
          <w:t>ИСТОЧНИКОВ ТЕПЛОВОЙ ЭНЕРГИИ И ТЕПЛОВОЙ НАГРУЗКИ ПОТРЕБИТЕЛЕЙ</w:t>
        </w:r>
        <w:bookmarkEnd w:id="14"/>
      </w:hyperlink>
    </w:p>
    <w:p w14:paraId="1B7F0104" w14:textId="77777777" w:rsidR="00662385" w:rsidRPr="00621AE0" w:rsidRDefault="00662385" w:rsidP="00662385"/>
    <w:p w14:paraId="7256C8B9" w14:textId="77777777" w:rsidR="00662385" w:rsidRPr="004A72FE" w:rsidRDefault="002E5B10" w:rsidP="00662385">
      <w:pPr>
        <w:widowControl w:val="0"/>
        <w:autoSpaceDE w:val="0"/>
        <w:autoSpaceDN w:val="0"/>
        <w:adjustRightInd w:val="0"/>
        <w:outlineLvl w:val="1"/>
        <w:rPr>
          <w:rFonts w:eastAsia="Times New Roman" w:cs="Times New Roman"/>
          <w:b/>
          <w:bCs/>
          <w:szCs w:val="24"/>
          <w:lang w:eastAsia="ru-RU"/>
        </w:rPr>
      </w:pPr>
      <w:hyperlink w:anchor="bookmark6" w:history="1">
        <w:bookmarkStart w:id="15" w:name="_Toc148363353"/>
        <w:r w:rsidR="00DB25D0" w:rsidRPr="006B7507">
          <w:rPr>
            <w:rFonts w:eastAsia="Times New Roman" w:cs="Times New Roman"/>
            <w:b/>
            <w:bCs/>
            <w:szCs w:val="24"/>
            <w:lang w:eastAsia="ru-RU"/>
          </w:rPr>
          <w:t>Часть 1. Описание существующих и перспективных зон действия систем теплоснабжения и</w:t>
        </w:r>
      </w:hyperlink>
      <w:r w:rsidR="00DB25D0" w:rsidRPr="006B7507">
        <w:rPr>
          <w:rFonts w:eastAsia="Times New Roman" w:cs="Times New Roman"/>
          <w:b/>
          <w:bCs/>
          <w:szCs w:val="24"/>
          <w:lang w:eastAsia="ru-RU"/>
        </w:rPr>
        <w:t xml:space="preserve"> </w:t>
      </w:r>
      <w:hyperlink w:anchor="bookmark6" w:history="1">
        <w:r w:rsidR="00DB25D0" w:rsidRPr="006B7507">
          <w:rPr>
            <w:rFonts w:eastAsia="Times New Roman" w:cs="Times New Roman"/>
            <w:b/>
            <w:bCs/>
            <w:szCs w:val="24"/>
            <w:lang w:eastAsia="ru-RU"/>
          </w:rPr>
          <w:t>источников тепловой энергии</w:t>
        </w:r>
        <w:bookmarkEnd w:id="15"/>
      </w:hyperlink>
    </w:p>
    <w:p w14:paraId="065F4BFC" w14:textId="77777777" w:rsidR="006A50FF" w:rsidRDefault="006A50FF" w:rsidP="006A50FF">
      <w:pPr>
        <w:ind w:firstLine="709"/>
        <w:jc w:val="both"/>
      </w:pPr>
    </w:p>
    <w:p w14:paraId="10F2AFE2" w14:textId="77777777" w:rsidR="006A50FF" w:rsidRPr="00EA58A0" w:rsidRDefault="006A50FF" w:rsidP="006A50FF">
      <w:pPr>
        <w:ind w:firstLine="709"/>
        <w:jc w:val="both"/>
      </w:pPr>
      <w:r w:rsidRPr="00EA58A0">
        <w:t xml:space="preserve">Описание существующих зон действия систем теплоснабжения в </w:t>
      </w:r>
      <w:r>
        <w:t xml:space="preserve">Лебяжском муниципальном округе </w:t>
      </w:r>
      <w:r w:rsidRPr="00EA58A0">
        <w:t>представлено в главе 1 часть 4 обосновывающих материалов.</w:t>
      </w:r>
    </w:p>
    <w:p w14:paraId="49522075" w14:textId="77777777" w:rsidR="006A50FF" w:rsidRDefault="006A50FF" w:rsidP="006A50FF">
      <w:pPr>
        <w:pStyle w:val="a0"/>
        <w:ind w:firstLine="709"/>
        <w:jc w:val="both"/>
      </w:pPr>
      <w:r w:rsidRPr="00EA58A0">
        <w:t>Перспективные зоны действия останутся неизменными по отношению к существующим в связи с отсутствием перспективных приростов потребителей к централизованным системам теплоснабжения.</w:t>
      </w:r>
      <w:r>
        <w:t xml:space="preserve"> </w:t>
      </w:r>
    </w:p>
    <w:p w14:paraId="6EB3FA8C" w14:textId="77777777" w:rsidR="00662385" w:rsidRPr="00E231C7" w:rsidRDefault="00662385" w:rsidP="00662385">
      <w:pPr>
        <w:pStyle w:val="a0"/>
        <w:rPr>
          <w:lang w:eastAsia="ru-RU"/>
        </w:rPr>
      </w:pPr>
    </w:p>
    <w:p w14:paraId="099FC918" w14:textId="77777777" w:rsidR="00662385" w:rsidRPr="00983C52" w:rsidRDefault="002E5B10" w:rsidP="00662385">
      <w:pPr>
        <w:pStyle w:val="2"/>
        <w:spacing w:before="69"/>
        <w:ind w:left="0" w:firstLine="0"/>
        <w:rPr>
          <w:rFonts w:eastAsia="Times New Roman"/>
          <w:sz w:val="24"/>
          <w:szCs w:val="24"/>
        </w:rPr>
      </w:pPr>
      <w:hyperlink w:anchor="bookmark10" w:history="1">
        <w:bookmarkStart w:id="16" w:name="_Toc30146950"/>
        <w:bookmarkStart w:id="17" w:name="_Toc35951410"/>
        <w:bookmarkStart w:id="18" w:name="_Toc148363354"/>
        <w:r w:rsidR="00DB25D0" w:rsidRPr="00983C52">
          <w:rPr>
            <w:rFonts w:eastAsia="Times New Roman"/>
            <w:sz w:val="24"/>
            <w:szCs w:val="24"/>
          </w:rPr>
          <w:t>Часть</w:t>
        </w:r>
        <w:r w:rsidR="00DB25D0" w:rsidRPr="00A9151A">
          <w:rPr>
            <w:rFonts w:eastAsia="Times New Roman"/>
            <w:sz w:val="24"/>
            <w:szCs w:val="24"/>
          </w:rPr>
          <w:t xml:space="preserve"> </w:t>
        </w:r>
        <w:r w:rsidR="00DB25D0">
          <w:rPr>
            <w:rFonts w:eastAsia="Times New Roman"/>
            <w:sz w:val="24"/>
            <w:szCs w:val="24"/>
          </w:rPr>
          <w:t>2</w:t>
        </w:r>
        <w:r w:rsidR="00DB25D0" w:rsidRPr="00983C52">
          <w:rPr>
            <w:rFonts w:eastAsia="Times New Roman"/>
            <w:sz w:val="24"/>
            <w:szCs w:val="24"/>
          </w:rPr>
          <w:t>.</w:t>
        </w:r>
        <w:r w:rsidR="00700EBF">
          <w:rPr>
            <w:rFonts w:eastAsia="Times New Roman"/>
            <w:sz w:val="24"/>
            <w:szCs w:val="24"/>
          </w:rPr>
          <w:t xml:space="preserve"> </w:t>
        </w:r>
        <w:r w:rsidR="00DB25D0" w:rsidRPr="00983C52">
          <w:rPr>
            <w:rFonts w:eastAsia="Times New Roman"/>
            <w:sz w:val="24"/>
            <w:szCs w:val="24"/>
          </w:rPr>
          <w:t>Описание</w:t>
        </w:r>
        <w:r w:rsidR="00700EBF">
          <w:rPr>
            <w:rFonts w:eastAsia="Times New Roman"/>
            <w:sz w:val="24"/>
            <w:szCs w:val="24"/>
          </w:rPr>
          <w:t xml:space="preserve"> </w:t>
        </w:r>
        <w:r w:rsidR="00DB25D0" w:rsidRPr="00983C52">
          <w:rPr>
            <w:rFonts w:eastAsia="Times New Roman"/>
            <w:sz w:val="24"/>
            <w:szCs w:val="24"/>
          </w:rPr>
          <w:t>существующих</w:t>
        </w:r>
        <w:r w:rsidR="00700EBF">
          <w:rPr>
            <w:rFonts w:eastAsia="Times New Roman"/>
            <w:sz w:val="24"/>
            <w:szCs w:val="24"/>
          </w:rPr>
          <w:t xml:space="preserve"> </w:t>
        </w:r>
        <w:r w:rsidR="00DB25D0" w:rsidRPr="00983C52">
          <w:rPr>
            <w:rFonts w:eastAsia="Times New Roman"/>
            <w:sz w:val="24"/>
            <w:szCs w:val="24"/>
          </w:rPr>
          <w:t>и</w:t>
        </w:r>
        <w:r w:rsidR="00700EBF">
          <w:rPr>
            <w:rFonts w:eastAsia="Times New Roman"/>
            <w:sz w:val="24"/>
            <w:szCs w:val="24"/>
          </w:rPr>
          <w:t xml:space="preserve"> </w:t>
        </w:r>
        <w:r w:rsidR="00DB25D0" w:rsidRPr="00983C52">
          <w:rPr>
            <w:rFonts w:eastAsia="Times New Roman"/>
            <w:sz w:val="24"/>
            <w:szCs w:val="24"/>
          </w:rPr>
          <w:t>перспективных</w:t>
        </w:r>
        <w:r w:rsidR="00700EBF">
          <w:rPr>
            <w:rFonts w:eastAsia="Times New Roman"/>
            <w:sz w:val="24"/>
            <w:szCs w:val="24"/>
          </w:rPr>
          <w:t xml:space="preserve"> </w:t>
        </w:r>
        <w:r w:rsidR="00DB25D0" w:rsidRPr="00983C52">
          <w:rPr>
            <w:rFonts w:eastAsia="Times New Roman"/>
            <w:sz w:val="24"/>
            <w:szCs w:val="24"/>
          </w:rPr>
          <w:t>зон</w:t>
        </w:r>
        <w:r w:rsidR="00700EBF">
          <w:rPr>
            <w:rFonts w:eastAsia="Times New Roman"/>
            <w:sz w:val="24"/>
            <w:szCs w:val="24"/>
          </w:rPr>
          <w:t xml:space="preserve"> </w:t>
        </w:r>
        <w:r w:rsidR="00DB25D0" w:rsidRPr="00983C52">
          <w:rPr>
            <w:rFonts w:eastAsia="Times New Roman"/>
            <w:sz w:val="24"/>
            <w:szCs w:val="24"/>
          </w:rPr>
          <w:t>действия</w:t>
        </w:r>
        <w:r w:rsidR="00700EBF">
          <w:rPr>
            <w:rFonts w:eastAsia="Times New Roman"/>
            <w:sz w:val="24"/>
            <w:szCs w:val="24"/>
          </w:rPr>
          <w:t xml:space="preserve"> </w:t>
        </w:r>
        <w:r w:rsidR="00DB25D0" w:rsidRPr="00983C52">
          <w:rPr>
            <w:rFonts w:eastAsia="Times New Roman"/>
            <w:sz w:val="24"/>
            <w:szCs w:val="24"/>
          </w:rPr>
          <w:t>индивидуальных</w:t>
        </w:r>
      </w:hyperlink>
      <w:r w:rsidR="00DB25D0" w:rsidRPr="00983C52">
        <w:rPr>
          <w:rFonts w:eastAsia="Times New Roman"/>
          <w:sz w:val="24"/>
          <w:szCs w:val="24"/>
        </w:rPr>
        <w:t xml:space="preserve"> </w:t>
      </w:r>
      <w:hyperlink w:anchor="bookmark10" w:history="1">
        <w:r w:rsidR="00DB25D0" w:rsidRPr="00983C52">
          <w:rPr>
            <w:rFonts w:eastAsia="Times New Roman"/>
            <w:sz w:val="24"/>
            <w:szCs w:val="24"/>
          </w:rPr>
          <w:t>источников энергии</w:t>
        </w:r>
        <w:bookmarkEnd w:id="16"/>
        <w:bookmarkEnd w:id="17"/>
        <w:bookmarkEnd w:id="18"/>
      </w:hyperlink>
    </w:p>
    <w:p w14:paraId="51F2577D" w14:textId="77777777" w:rsidR="00662385" w:rsidRDefault="00662385" w:rsidP="00662385">
      <w:pPr>
        <w:pStyle w:val="af"/>
        <w:ind w:left="0" w:firstLine="709"/>
        <w:jc w:val="both"/>
      </w:pPr>
    </w:p>
    <w:p w14:paraId="591331F9" w14:textId="77777777" w:rsidR="00662385" w:rsidRPr="00C339AE" w:rsidRDefault="00DB25D0" w:rsidP="00662385">
      <w:pPr>
        <w:pStyle w:val="af"/>
        <w:ind w:left="0" w:firstLine="709"/>
        <w:jc w:val="both"/>
      </w:pPr>
      <w:r w:rsidRPr="00C339AE">
        <w:t>Индивидуальные источники тепловой энергии используются для отопления и подогрева воды в частном малоэтажном жилищном фонде. В качестве индивидуальных источников применяются твердотопливные котлы, теплогенераторы на газовом топливе, электронагревательные установки.</w:t>
      </w:r>
    </w:p>
    <w:p w14:paraId="5070F5F2" w14:textId="77777777" w:rsidR="00662385" w:rsidRDefault="00DB25D0" w:rsidP="00662385">
      <w:pPr>
        <w:pStyle w:val="af"/>
        <w:ind w:left="0" w:firstLine="709"/>
        <w:jc w:val="both"/>
      </w:pPr>
      <w:r w:rsidRPr="00C339AE">
        <w:t>Зоны действия децентрализованного теплоснабжения в настоящее время ограничены теплоснабжением индивидуальной жилой застройки и в период реализации схемы теплоснабжения изменяться не будут.</w:t>
      </w:r>
    </w:p>
    <w:p w14:paraId="1898329D" w14:textId="77777777" w:rsidR="00662385" w:rsidRPr="00502659" w:rsidRDefault="00662385" w:rsidP="00662385">
      <w:pPr>
        <w:pStyle w:val="a0"/>
      </w:pPr>
    </w:p>
    <w:p w14:paraId="21DA6184" w14:textId="77777777" w:rsidR="00664C14" w:rsidRDefault="00664C14">
      <w:pPr>
        <w:sectPr w:rsidR="00664C14">
          <w:pgSz w:w="11906" w:h="16838"/>
          <w:pgMar w:top="1134" w:right="850" w:bottom="1134" w:left="1701" w:header="708" w:footer="708" w:gutter="0"/>
          <w:cols w:space="708"/>
          <w:docGrid w:linePitch="360"/>
        </w:sectPr>
      </w:pPr>
    </w:p>
    <w:p w14:paraId="51DBCC6F" w14:textId="77777777" w:rsidR="00662385" w:rsidRPr="00983C52" w:rsidRDefault="002E5B10" w:rsidP="00662385">
      <w:pPr>
        <w:pStyle w:val="2"/>
        <w:spacing w:before="69"/>
        <w:ind w:left="0" w:firstLine="0"/>
        <w:rPr>
          <w:rFonts w:eastAsia="Times New Roman"/>
          <w:sz w:val="24"/>
          <w:szCs w:val="24"/>
        </w:rPr>
      </w:pPr>
      <w:hyperlink w:anchor="bookmark11" w:history="1">
        <w:bookmarkStart w:id="19" w:name="_Toc30146951"/>
        <w:bookmarkStart w:id="20" w:name="_Toc35951411"/>
        <w:bookmarkStart w:id="21" w:name="_Toc148363355"/>
        <w:r w:rsidR="00DB25D0" w:rsidRPr="00983C52">
          <w:rPr>
            <w:rFonts w:eastAsia="Times New Roman"/>
            <w:sz w:val="24"/>
            <w:szCs w:val="24"/>
          </w:rPr>
          <w:t xml:space="preserve">Часть </w:t>
        </w:r>
        <w:r w:rsidR="00DB25D0">
          <w:rPr>
            <w:rFonts w:eastAsia="Times New Roman"/>
            <w:sz w:val="24"/>
            <w:szCs w:val="24"/>
          </w:rPr>
          <w:t>3</w:t>
        </w:r>
        <w:r w:rsidR="00DB25D0" w:rsidRPr="00983C52">
          <w:rPr>
            <w:rFonts w:eastAsia="Times New Roman"/>
            <w:sz w:val="24"/>
            <w:szCs w:val="24"/>
          </w:rPr>
          <w:t>. Существующие и перспективные балансы тепловой мощности и тепловой нагрузки</w:t>
        </w:r>
      </w:hyperlink>
      <w:r w:rsidR="00DB25D0" w:rsidRPr="00983C52">
        <w:rPr>
          <w:rFonts w:eastAsia="Times New Roman"/>
          <w:sz w:val="24"/>
          <w:szCs w:val="24"/>
        </w:rPr>
        <w:t xml:space="preserve"> </w:t>
      </w:r>
      <w:hyperlink w:anchor="bookmark11" w:history="1">
        <w:r w:rsidR="00DB25D0" w:rsidRPr="00983C52">
          <w:rPr>
            <w:rFonts w:eastAsia="Times New Roman"/>
            <w:sz w:val="24"/>
            <w:szCs w:val="24"/>
          </w:rPr>
          <w:t>потребителей в зонах действия источников тепловой энергии, в том числе работающих на</w:t>
        </w:r>
      </w:hyperlink>
      <w:r w:rsidR="00DB25D0" w:rsidRPr="00983C52">
        <w:rPr>
          <w:rFonts w:eastAsia="Times New Roman"/>
          <w:sz w:val="24"/>
          <w:szCs w:val="24"/>
        </w:rPr>
        <w:t xml:space="preserve"> </w:t>
      </w:r>
      <w:hyperlink w:anchor="bookmark11" w:history="1">
        <w:r w:rsidR="00DB25D0" w:rsidRPr="00983C52">
          <w:rPr>
            <w:rFonts w:eastAsia="Times New Roman"/>
            <w:sz w:val="24"/>
            <w:szCs w:val="24"/>
          </w:rPr>
          <w:t>единую тепловую сеть, на каждом этапе</w:t>
        </w:r>
        <w:bookmarkEnd w:id="19"/>
        <w:bookmarkEnd w:id="20"/>
        <w:bookmarkEnd w:id="21"/>
      </w:hyperlink>
    </w:p>
    <w:p w14:paraId="783EA31A" w14:textId="77777777" w:rsidR="00664C14" w:rsidRDefault="00DB25D0">
      <w:pPr>
        <w:spacing w:before="400" w:after="200"/>
      </w:pPr>
      <w:r>
        <w:rPr>
          <w:b/>
        </w:rPr>
        <w:t>Таблица 2.3.1 - Существующий и перспективный баланс тепловой мощности и подключенной нагрузки</w:t>
      </w:r>
    </w:p>
    <w:tbl>
      <w:tblPr>
        <w:tblStyle w:val="a9"/>
        <w:tblW w:w="5000" w:type="pct"/>
        <w:jc w:val="center"/>
        <w:tblLook w:val="04A0" w:firstRow="1" w:lastRow="0" w:firstColumn="1" w:lastColumn="0" w:noHBand="0" w:noVBand="1"/>
      </w:tblPr>
      <w:tblGrid>
        <w:gridCol w:w="1933"/>
        <w:gridCol w:w="2822"/>
        <w:gridCol w:w="1042"/>
        <w:gridCol w:w="1147"/>
        <w:gridCol w:w="1147"/>
        <w:gridCol w:w="1147"/>
        <w:gridCol w:w="1147"/>
        <w:gridCol w:w="1147"/>
        <w:gridCol w:w="1147"/>
        <w:gridCol w:w="1147"/>
        <w:gridCol w:w="1144"/>
      </w:tblGrid>
      <w:tr w:rsidR="00664C14" w14:paraId="0FD61474" w14:textId="77777777" w:rsidTr="002D7028">
        <w:trPr>
          <w:tblHeader/>
          <w:jc w:val="center"/>
        </w:trPr>
        <w:tc>
          <w:tcPr>
            <w:tcW w:w="646" w:type="pct"/>
            <w:shd w:val="clear" w:color="auto" w:fill="F2F2F2"/>
            <w:tcMar>
              <w:top w:w="120" w:type="dxa"/>
              <w:left w:w="200" w:type="dxa"/>
              <w:bottom w:w="120" w:type="dxa"/>
              <w:right w:w="200" w:type="dxa"/>
            </w:tcMar>
            <w:vAlign w:val="center"/>
          </w:tcPr>
          <w:p w14:paraId="1604020D" w14:textId="77777777" w:rsidR="00664C14" w:rsidRDefault="00DB25D0">
            <w:pPr>
              <w:jc w:val="center"/>
            </w:pPr>
            <w:r>
              <w:rPr>
                <w:rFonts w:eastAsia="Times New Roman" w:cs="Times New Roman"/>
              </w:rPr>
              <w:t>Источник тепловой энергии</w:t>
            </w:r>
          </w:p>
        </w:tc>
        <w:tc>
          <w:tcPr>
            <w:tcW w:w="943" w:type="pct"/>
            <w:shd w:val="clear" w:color="auto" w:fill="F2F2F2"/>
            <w:tcMar>
              <w:top w:w="120" w:type="dxa"/>
              <w:left w:w="200" w:type="dxa"/>
              <w:bottom w:w="120" w:type="dxa"/>
              <w:right w:w="200" w:type="dxa"/>
            </w:tcMar>
            <w:vAlign w:val="center"/>
          </w:tcPr>
          <w:p w14:paraId="32CF6BE3" w14:textId="77777777" w:rsidR="00664C14" w:rsidRDefault="00DB25D0">
            <w:pPr>
              <w:jc w:val="center"/>
            </w:pPr>
            <w:r>
              <w:rPr>
                <w:rFonts w:eastAsia="Times New Roman" w:cs="Times New Roman"/>
              </w:rPr>
              <w:t>Показатель</w:t>
            </w:r>
          </w:p>
        </w:tc>
        <w:tc>
          <w:tcPr>
            <w:tcW w:w="348" w:type="pct"/>
            <w:shd w:val="clear" w:color="auto" w:fill="F2F2F2"/>
            <w:tcMar>
              <w:top w:w="120" w:type="dxa"/>
              <w:left w:w="200" w:type="dxa"/>
              <w:bottom w:w="120" w:type="dxa"/>
              <w:right w:w="200" w:type="dxa"/>
            </w:tcMar>
            <w:vAlign w:val="center"/>
          </w:tcPr>
          <w:p w14:paraId="5A6AC206" w14:textId="77777777" w:rsidR="00664C14" w:rsidRDefault="00DB25D0">
            <w:pPr>
              <w:jc w:val="center"/>
            </w:pPr>
            <w:r>
              <w:rPr>
                <w:rFonts w:eastAsia="Times New Roman" w:cs="Times New Roman"/>
              </w:rPr>
              <w:t>Ед. изм.</w:t>
            </w:r>
          </w:p>
        </w:tc>
        <w:tc>
          <w:tcPr>
            <w:tcW w:w="383" w:type="pct"/>
            <w:shd w:val="clear" w:color="auto" w:fill="F2F2F2"/>
            <w:tcMar>
              <w:top w:w="120" w:type="dxa"/>
              <w:left w:w="200" w:type="dxa"/>
              <w:bottom w:w="120" w:type="dxa"/>
              <w:right w:w="200" w:type="dxa"/>
            </w:tcMar>
            <w:vAlign w:val="center"/>
          </w:tcPr>
          <w:p w14:paraId="4CA242DC" w14:textId="77777777" w:rsidR="00664C14" w:rsidRDefault="00DB25D0">
            <w:pPr>
              <w:jc w:val="center"/>
            </w:pPr>
            <w:r>
              <w:rPr>
                <w:rFonts w:eastAsia="Times New Roman" w:cs="Times New Roman"/>
              </w:rPr>
              <w:t>2022</w:t>
            </w:r>
          </w:p>
        </w:tc>
        <w:tc>
          <w:tcPr>
            <w:tcW w:w="383" w:type="pct"/>
            <w:shd w:val="clear" w:color="auto" w:fill="F2F2F2"/>
            <w:tcMar>
              <w:top w:w="120" w:type="dxa"/>
              <w:left w:w="200" w:type="dxa"/>
              <w:bottom w:w="120" w:type="dxa"/>
              <w:right w:w="200" w:type="dxa"/>
            </w:tcMar>
            <w:vAlign w:val="center"/>
          </w:tcPr>
          <w:p w14:paraId="07EBD43B" w14:textId="77777777" w:rsidR="00664C14" w:rsidRDefault="00DB25D0">
            <w:pPr>
              <w:jc w:val="center"/>
            </w:pPr>
            <w:r>
              <w:rPr>
                <w:rFonts w:eastAsia="Times New Roman" w:cs="Times New Roman"/>
              </w:rPr>
              <w:t>2023</w:t>
            </w:r>
          </w:p>
        </w:tc>
        <w:tc>
          <w:tcPr>
            <w:tcW w:w="383" w:type="pct"/>
            <w:shd w:val="clear" w:color="auto" w:fill="F2F2F2"/>
            <w:tcMar>
              <w:top w:w="120" w:type="dxa"/>
              <w:left w:w="200" w:type="dxa"/>
              <w:bottom w:w="120" w:type="dxa"/>
              <w:right w:w="200" w:type="dxa"/>
            </w:tcMar>
            <w:vAlign w:val="center"/>
          </w:tcPr>
          <w:p w14:paraId="7D399AE5" w14:textId="77777777" w:rsidR="00664C14" w:rsidRDefault="00DB25D0">
            <w:pPr>
              <w:jc w:val="center"/>
            </w:pPr>
            <w:r>
              <w:rPr>
                <w:rFonts w:eastAsia="Times New Roman" w:cs="Times New Roman"/>
              </w:rPr>
              <w:t>2024</w:t>
            </w:r>
          </w:p>
        </w:tc>
        <w:tc>
          <w:tcPr>
            <w:tcW w:w="383" w:type="pct"/>
            <w:shd w:val="clear" w:color="auto" w:fill="F2F2F2"/>
            <w:tcMar>
              <w:top w:w="120" w:type="dxa"/>
              <w:left w:w="200" w:type="dxa"/>
              <w:bottom w:w="120" w:type="dxa"/>
              <w:right w:w="200" w:type="dxa"/>
            </w:tcMar>
            <w:vAlign w:val="center"/>
          </w:tcPr>
          <w:p w14:paraId="25F83DA0" w14:textId="77777777" w:rsidR="00664C14" w:rsidRDefault="00DB25D0">
            <w:pPr>
              <w:jc w:val="center"/>
            </w:pPr>
            <w:r>
              <w:rPr>
                <w:rFonts w:eastAsia="Times New Roman" w:cs="Times New Roman"/>
              </w:rPr>
              <w:t>2025</w:t>
            </w:r>
          </w:p>
        </w:tc>
        <w:tc>
          <w:tcPr>
            <w:tcW w:w="383" w:type="pct"/>
            <w:shd w:val="clear" w:color="auto" w:fill="F2F2F2"/>
            <w:tcMar>
              <w:top w:w="120" w:type="dxa"/>
              <w:left w:w="200" w:type="dxa"/>
              <w:bottom w:w="120" w:type="dxa"/>
              <w:right w:w="200" w:type="dxa"/>
            </w:tcMar>
            <w:vAlign w:val="center"/>
          </w:tcPr>
          <w:p w14:paraId="3F60F579" w14:textId="77777777" w:rsidR="00664C14" w:rsidRDefault="00DB25D0">
            <w:pPr>
              <w:jc w:val="center"/>
            </w:pPr>
            <w:r>
              <w:rPr>
                <w:rFonts w:eastAsia="Times New Roman" w:cs="Times New Roman"/>
              </w:rPr>
              <w:t>2026</w:t>
            </w:r>
          </w:p>
        </w:tc>
        <w:tc>
          <w:tcPr>
            <w:tcW w:w="383" w:type="pct"/>
            <w:shd w:val="clear" w:color="auto" w:fill="F2F2F2"/>
            <w:tcMar>
              <w:top w:w="120" w:type="dxa"/>
              <w:left w:w="200" w:type="dxa"/>
              <w:bottom w:w="120" w:type="dxa"/>
              <w:right w:w="200" w:type="dxa"/>
            </w:tcMar>
            <w:vAlign w:val="center"/>
          </w:tcPr>
          <w:p w14:paraId="05B5EE57" w14:textId="77777777" w:rsidR="00664C14" w:rsidRDefault="00DB25D0">
            <w:pPr>
              <w:jc w:val="center"/>
            </w:pPr>
            <w:r>
              <w:rPr>
                <w:rFonts w:eastAsia="Times New Roman" w:cs="Times New Roman"/>
              </w:rPr>
              <w:t>2027</w:t>
            </w:r>
          </w:p>
        </w:tc>
        <w:tc>
          <w:tcPr>
            <w:tcW w:w="383" w:type="pct"/>
            <w:shd w:val="clear" w:color="auto" w:fill="F2F2F2"/>
            <w:tcMar>
              <w:top w:w="120" w:type="dxa"/>
              <w:left w:w="200" w:type="dxa"/>
              <w:bottom w:w="120" w:type="dxa"/>
              <w:right w:w="200" w:type="dxa"/>
            </w:tcMar>
            <w:vAlign w:val="center"/>
          </w:tcPr>
          <w:p w14:paraId="2F8528BE" w14:textId="77777777" w:rsidR="00664C14" w:rsidRDefault="00DB25D0">
            <w:pPr>
              <w:jc w:val="center"/>
            </w:pPr>
            <w:r>
              <w:rPr>
                <w:rFonts w:eastAsia="Times New Roman" w:cs="Times New Roman"/>
              </w:rPr>
              <w:t>2028-2032</w:t>
            </w:r>
          </w:p>
        </w:tc>
        <w:tc>
          <w:tcPr>
            <w:tcW w:w="383" w:type="pct"/>
            <w:shd w:val="clear" w:color="auto" w:fill="F2F2F2"/>
            <w:tcMar>
              <w:top w:w="120" w:type="dxa"/>
              <w:left w:w="200" w:type="dxa"/>
              <w:bottom w:w="120" w:type="dxa"/>
              <w:right w:w="200" w:type="dxa"/>
            </w:tcMar>
            <w:vAlign w:val="center"/>
          </w:tcPr>
          <w:p w14:paraId="2278D026" w14:textId="77777777" w:rsidR="00664C14" w:rsidRDefault="00DB25D0">
            <w:pPr>
              <w:jc w:val="center"/>
            </w:pPr>
            <w:r>
              <w:rPr>
                <w:rFonts w:eastAsia="Times New Roman" w:cs="Times New Roman"/>
              </w:rPr>
              <w:t>2033-2042</w:t>
            </w:r>
          </w:p>
        </w:tc>
      </w:tr>
      <w:tr w:rsidR="00664C14" w14:paraId="560C5CEC" w14:textId="77777777" w:rsidTr="00564B77">
        <w:trPr>
          <w:jc w:val="center"/>
        </w:trPr>
        <w:tc>
          <w:tcPr>
            <w:tcW w:w="5000" w:type="pct"/>
            <w:gridSpan w:val="11"/>
            <w:shd w:val="clear" w:color="auto" w:fill="DBE5F1"/>
            <w:tcMar>
              <w:top w:w="40" w:type="dxa"/>
              <w:left w:w="200" w:type="dxa"/>
              <w:bottom w:w="40" w:type="dxa"/>
              <w:right w:w="200" w:type="dxa"/>
            </w:tcMar>
            <w:vAlign w:val="center"/>
          </w:tcPr>
          <w:p w14:paraId="22DB6708" w14:textId="77777777" w:rsidR="00664C14" w:rsidRDefault="00DB25D0">
            <w:pPr>
              <w:jc w:val="center"/>
            </w:pPr>
            <w:r>
              <w:rPr>
                <w:rFonts w:eastAsia="Times New Roman" w:cs="Times New Roman"/>
              </w:rPr>
              <w:t>КОГУП «Облкоммунсервис»</w:t>
            </w:r>
          </w:p>
        </w:tc>
      </w:tr>
      <w:tr w:rsidR="00D170A0" w14:paraId="4C41388E" w14:textId="77777777" w:rsidTr="002D7028">
        <w:trPr>
          <w:jc w:val="center"/>
        </w:trPr>
        <w:tc>
          <w:tcPr>
            <w:tcW w:w="646" w:type="pct"/>
            <w:vMerge w:val="restart"/>
            <w:shd w:val="clear" w:color="auto" w:fill="FFFFFF"/>
            <w:tcMar>
              <w:top w:w="40" w:type="dxa"/>
              <w:left w:w="200" w:type="dxa"/>
              <w:bottom w:w="40" w:type="dxa"/>
              <w:right w:w="200" w:type="dxa"/>
            </w:tcMar>
            <w:vAlign w:val="center"/>
          </w:tcPr>
          <w:p w14:paraId="33559A5C" w14:textId="77777777" w:rsidR="00D170A0" w:rsidRDefault="00D170A0" w:rsidP="00D170A0">
            <w:r>
              <w:rPr>
                <w:rFonts w:eastAsia="Times New Roman" w:cs="Times New Roman"/>
              </w:rPr>
              <w:t>Котельная № 1 ул. Советская, д. 38 А</w:t>
            </w:r>
          </w:p>
        </w:tc>
        <w:tc>
          <w:tcPr>
            <w:tcW w:w="943" w:type="pct"/>
            <w:shd w:val="clear" w:color="auto" w:fill="FFFFFF"/>
            <w:tcMar>
              <w:top w:w="40" w:type="dxa"/>
              <w:left w:w="200" w:type="dxa"/>
              <w:bottom w:w="40" w:type="dxa"/>
              <w:right w:w="200" w:type="dxa"/>
            </w:tcMar>
            <w:vAlign w:val="center"/>
          </w:tcPr>
          <w:p w14:paraId="760F7FFA" w14:textId="77777777" w:rsidR="00D170A0" w:rsidRDefault="00D170A0" w:rsidP="00D170A0">
            <w:r>
              <w:rPr>
                <w:rFonts w:eastAsia="Times New Roman" w:cs="Times New Roman"/>
              </w:rPr>
              <w:t>Установленная тепловая мощность</w:t>
            </w:r>
          </w:p>
        </w:tc>
        <w:tc>
          <w:tcPr>
            <w:tcW w:w="348" w:type="pct"/>
            <w:shd w:val="clear" w:color="auto" w:fill="FFFFFF"/>
            <w:tcMar>
              <w:top w:w="40" w:type="dxa"/>
              <w:left w:w="200" w:type="dxa"/>
              <w:bottom w:w="40" w:type="dxa"/>
              <w:right w:w="200" w:type="dxa"/>
            </w:tcMar>
            <w:vAlign w:val="center"/>
          </w:tcPr>
          <w:p w14:paraId="4BADA1BD" w14:textId="77777777" w:rsidR="00D170A0" w:rsidRDefault="00D170A0" w:rsidP="00D170A0">
            <w:pPr>
              <w:jc w:val="center"/>
            </w:pPr>
            <w:r>
              <w:rPr>
                <w:rFonts w:eastAsia="Times New Roman" w:cs="Times New Roman"/>
              </w:rPr>
              <w:t>Гкал/ч</w:t>
            </w:r>
          </w:p>
        </w:tc>
        <w:tc>
          <w:tcPr>
            <w:tcW w:w="383" w:type="pct"/>
            <w:shd w:val="clear" w:color="auto" w:fill="FFFFFF"/>
            <w:tcMar>
              <w:top w:w="40" w:type="dxa"/>
              <w:left w:w="200" w:type="dxa"/>
              <w:bottom w:w="40" w:type="dxa"/>
              <w:right w:w="200" w:type="dxa"/>
            </w:tcMar>
            <w:vAlign w:val="center"/>
          </w:tcPr>
          <w:p w14:paraId="5F22BCAE" w14:textId="77777777" w:rsidR="00D170A0" w:rsidRDefault="00D170A0" w:rsidP="00D170A0">
            <w:pPr>
              <w:jc w:val="center"/>
            </w:pPr>
            <w:r>
              <w:rPr>
                <w:rFonts w:eastAsia="Times New Roman" w:cs="Times New Roman"/>
              </w:rPr>
              <w:t>2,4000</w:t>
            </w:r>
          </w:p>
        </w:tc>
        <w:tc>
          <w:tcPr>
            <w:tcW w:w="383" w:type="pct"/>
            <w:shd w:val="clear" w:color="auto" w:fill="FFFFFF"/>
            <w:tcMar>
              <w:top w:w="40" w:type="dxa"/>
              <w:left w:w="200" w:type="dxa"/>
              <w:bottom w:w="40" w:type="dxa"/>
              <w:right w:w="200" w:type="dxa"/>
            </w:tcMar>
            <w:vAlign w:val="center"/>
          </w:tcPr>
          <w:p w14:paraId="52AD4410" w14:textId="77777777" w:rsidR="00D170A0" w:rsidRDefault="00D170A0" w:rsidP="00D170A0">
            <w:pPr>
              <w:jc w:val="center"/>
            </w:pPr>
            <w:r>
              <w:rPr>
                <w:rFonts w:eastAsia="Times New Roman" w:cs="Times New Roman"/>
              </w:rPr>
              <w:t>2,4000</w:t>
            </w:r>
          </w:p>
        </w:tc>
        <w:tc>
          <w:tcPr>
            <w:tcW w:w="383" w:type="pct"/>
            <w:shd w:val="clear" w:color="auto" w:fill="FFFFFF"/>
            <w:tcMar>
              <w:top w:w="40" w:type="dxa"/>
              <w:left w:w="200" w:type="dxa"/>
              <w:bottom w:w="40" w:type="dxa"/>
              <w:right w:w="200" w:type="dxa"/>
            </w:tcMar>
            <w:vAlign w:val="center"/>
          </w:tcPr>
          <w:p w14:paraId="5C190662" w14:textId="77777777" w:rsidR="00D170A0" w:rsidRDefault="00D170A0" w:rsidP="00D170A0">
            <w:pPr>
              <w:jc w:val="center"/>
            </w:pPr>
            <w:r>
              <w:rPr>
                <w:rFonts w:eastAsia="Times New Roman" w:cs="Times New Roman"/>
              </w:rPr>
              <w:t>2,4000</w:t>
            </w:r>
          </w:p>
        </w:tc>
        <w:tc>
          <w:tcPr>
            <w:tcW w:w="383" w:type="pct"/>
            <w:shd w:val="clear" w:color="auto" w:fill="FFFFFF"/>
            <w:tcMar>
              <w:top w:w="40" w:type="dxa"/>
              <w:left w:w="200" w:type="dxa"/>
              <w:bottom w:w="40" w:type="dxa"/>
              <w:right w:w="200" w:type="dxa"/>
            </w:tcMar>
            <w:vAlign w:val="center"/>
          </w:tcPr>
          <w:p w14:paraId="4716BF02" w14:textId="77777777" w:rsidR="00D170A0" w:rsidRDefault="00D170A0" w:rsidP="00D170A0">
            <w:pPr>
              <w:jc w:val="center"/>
            </w:pPr>
            <w:r>
              <w:rPr>
                <w:rFonts w:eastAsia="Times New Roman" w:cs="Times New Roman"/>
              </w:rPr>
              <w:t>2,4000</w:t>
            </w:r>
          </w:p>
        </w:tc>
        <w:tc>
          <w:tcPr>
            <w:tcW w:w="383" w:type="pct"/>
            <w:shd w:val="clear" w:color="auto" w:fill="FFFFFF"/>
            <w:tcMar>
              <w:top w:w="40" w:type="dxa"/>
              <w:left w:w="200" w:type="dxa"/>
              <w:bottom w:w="40" w:type="dxa"/>
              <w:right w:w="200" w:type="dxa"/>
            </w:tcMar>
            <w:vAlign w:val="center"/>
          </w:tcPr>
          <w:p w14:paraId="4EAA8EA9" w14:textId="77777777" w:rsidR="00D170A0" w:rsidRDefault="00D170A0" w:rsidP="00D170A0">
            <w:pPr>
              <w:jc w:val="center"/>
            </w:pPr>
            <w:r>
              <w:rPr>
                <w:rFonts w:eastAsia="Times New Roman" w:cs="Times New Roman"/>
              </w:rPr>
              <w:t>2,4000</w:t>
            </w:r>
          </w:p>
        </w:tc>
        <w:tc>
          <w:tcPr>
            <w:tcW w:w="383" w:type="pct"/>
            <w:shd w:val="clear" w:color="auto" w:fill="FFFFFF"/>
            <w:tcMar>
              <w:top w:w="40" w:type="dxa"/>
              <w:left w:w="200" w:type="dxa"/>
              <w:bottom w:w="40" w:type="dxa"/>
              <w:right w:w="200" w:type="dxa"/>
            </w:tcMar>
            <w:vAlign w:val="center"/>
          </w:tcPr>
          <w:p w14:paraId="002FC88F" w14:textId="77777777" w:rsidR="00D170A0" w:rsidRDefault="00D170A0" w:rsidP="00D170A0">
            <w:pPr>
              <w:jc w:val="center"/>
            </w:pPr>
            <w:r>
              <w:rPr>
                <w:rFonts w:eastAsia="Times New Roman" w:cs="Times New Roman"/>
              </w:rPr>
              <w:t>2,4000</w:t>
            </w:r>
          </w:p>
        </w:tc>
        <w:tc>
          <w:tcPr>
            <w:tcW w:w="383" w:type="pct"/>
            <w:shd w:val="clear" w:color="auto" w:fill="FFFFFF"/>
            <w:tcMar>
              <w:top w:w="40" w:type="dxa"/>
              <w:left w:w="200" w:type="dxa"/>
              <w:bottom w:w="40" w:type="dxa"/>
              <w:right w:w="200" w:type="dxa"/>
            </w:tcMar>
            <w:vAlign w:val="center"/>
          </w:tcPr>
          <w:p w14:paraId="442DBD49" w14:textId="77777777" w:rsidR="00D170A0" w:rsidRDefault="00D170A0" w:rsidP="00D170A0">
            <w:pPr>
              <w:jc w:val="center"/>
            </w:pPr>
            <w:r>
              <w:rPr>
                <w:rFonts w:eastAsia="Times New Roman" w:cs="Times New Roman"/>
              </w:rPr>
              <w:t>2,4000</w:t>
            </w:r>
          </w:p>
        </w:tc>
        <w:tc>
          <w:tcPr>
            <w:tcW w:w="383" w:type="pct"/>
            <w:shd w:val="clear" w:color="auto" w:fill="FFFFFF"/>
            <w:tcMar>
              <w:top w:w="40" w:type="dxa"/>
              <w:left w:w="200" w:type="dxa"/>
              <w:bottom w:w="40" w:type="dxa"/>
              <w:right w:w="200" w:type="dxa"/>
            </w:tcMar>
            <w:vAlign w:val="center"/>
          </w:tcPr>
          <w:p w14:paraId="29C38139" w14:textId="77777777" w:rsidR="00D170A0" w:rsidRDefault="00D170A0" w:rsidP="00D170A0">
            <w:pPr>
              <w:jc w:val="center"/>
            </w:pPr>
            <w:r>
              <w:rPr>
                <w:rFonts w:eastAsia="Times New Roman" w:cs="Times New Roman"/>
              </w:rPr>
              <w:t>2,4000</w:t>
            </w:r>
          </w:p>
        </w:tc>
      </w:tr>
      <w:tr w:rsidR="00D170A0" w14:paraId="402622CF" w14:textId="77777777" w:rsidTr="002D7028">
        <w:trPr>
          <w:jc w:val="center"/>
        </w:trPr>
        <w:tc>
          <w:tcPr>
            <w:tcW w:w="646" w:type="pct"/>
            <w:vMerge/>
          </w:tcPr>
          <w:p w14:paraId="7D23790C" w14:textId="77777777" w:rsidR="00D170A0" w:rsidRDefault="00D170A0" w:rsidP="00D170A0"/>
        </w:tc>
        <w:tc>
          <w:tcPr>
            <w:tcW w:w="943" w:type="pct"/>
            <w:shd w:val="clear" w:color="auto" w:fill="FFFFFF"/>
            <w:tcMar>
              <w:top w:w="40" w:type="dxa"/>
              <w:left w:w="200" w:type="dxa"/>
              <w:bottom w:w="40" w:type="dxa"/>
              <w:right w:w="200" w:type="dxa"/>
            </w:tcMar>
            <w:vAlign w:val="center"/>
          </w:tcPr>
          <w:p w14:paraId="54E7BCEA" w14:textId="77777777" w:rsidR="00D170A0" w:rsidRDefault="00D170A0" w:rsidP="00D170A0">
            <w:r>
              <w:rPr>
                <w:rFonts w:eastAsia="Times New Roman" w:cs="Times New Roman"/>
              </w:rPr>
              <w:t>Располагаемая тепловая мощность</w:t>
            </w:r>
          </w:p>
        </w:tc>
        <w:tc>
          <w:tcPr>
            <w:tcW w:w="348" w:type="pct"/>
            <w:shd w:val="clear" w:color="auto" w:fill="FFFFFF"/>
            <w:tcMar>
              <w:top w:w="40" w:type="dxa"/>
              <w:left w:w="200" w:type="dxa"/>
              <w:bottom w:w="40" w:type="dxa"/>
              <w:right w:w="200" w:type="dxa"/>
            </w:tcMar>
            <w:vAlign w:val="center"/>
          </w:tcPr>
          <w:p w14:paraId="59474B14" w14:textId="77777777" w:rsidR="00D170A0" w:rsidRDefault="00D170A0" w:rsidP="00D170A0">
            <w:pPr>
              <w:jc w:val="center"/>
            </w:pPr>
            <w:r>
              <w:rPr>
                <w:rFonts w:eastAsia="Times New Roman" w:cs="Times New Roman"/>
              </w:rPr>
              <w:t>Гкал/ч</w:t>
            </w:r>
          </w:p>
        </w:tc>
        <w:tc>
          <w:tcPr>
            <w:tcW w:w="383" w:type="pct"/>
            <w:shd w:val="clear" w:color="auto" w:fill="FFFFFF"/>
            <w:tcMar>
              <w:top w:w="40" w:type="dxa"/>
              <w:left w:w="200" w:type="dxa"/>
              <w:bottom w:w="40" w:type="dxa"/>
              <w:right w:w="200" w:type="dxa"/>
            </w:tcMar>
            <w:vAlign w:val="center"/>
          </w:tcPr>
          <w:p w14:paraId="1F181197" w14:textId="77777777" w:rsidR="00D170A0" w:rsidRDefault="00D170A0" w:rsidP="00D170A0">
            <w:pPr>
              <w:jc w:val="center"/>
            </w:pPr>
            <w:r>
              <w:rPr>
                <w:rFonts w:eastAsia="Times New Roman" w:cs="Times New Roman"/>
              </w:rPr>
              <w:t>2,4000</w:t>
            </w:r>
          </w:p>
        </w:tc>
        <w:tc>
          <w:tcPr>
            <w:tcW w:w="383" w:type="pct"/>
            <w:shd w:val="clear" w:color="auto" w:fill="FFFFFF"/>
            <w:tcMar>
              <w:top w:w="40" w:type="dxa"/>
              <w:left w:w="200" w:type="dxa"/>
              <w:bottom w:w="40" w:type="dxa"/>
              <w:right w:w="200" w:type="dxa"/>
            </w:tcMar>
            <w:vAlign w:val="center"/>
          </w:tcPr>
          <w:p w14:paraId="796780BB" w14:textId="77777777" w:rsidR="00D170A0" w:rsidRDefault="00D170A0" w:rsidP="00D170A0">
            <w:pPr>
              <w:jc w:val="center"/>
            </w:pPr>
            <w:r>
              <w:rPr>
                <w:rFonts w:eastAsia="Times New Roman" w:cs="Times New Roman"/>
              </w:rPr>
              <w:t>2,4000</w:t>
            </w:r>
          </w:p>
        </w:tc>
        <w:tc>
          <w:tcPr>
            <w:tcW w:w="383" w:type="pct"/>
            <w:shd w:val="clear" w:color="auto" w:fill="FFFFFF"/>
            <w:tcMar>
              <w:top w:w="40" w:type="dxa"/>
              <w:left w:w="200" w:type="dxa"/>
              <w:bottom w:w="40" w:type="dxa"/>
              <w:right w:w="200" w:type="dxa"/>
            </w:tcMar>
            <w:vAlign w:val="center"/>
          </w:tcPr>
          <w:p w14:paraId="12C26C97" w14:textId="77777777" w:rsidR="00D170A0" w:rsidRDefault="00D170A0" w:rsidP="00D170A0">
            <w:pPr>
              <w:jc w:val="center"/>
            </w:pPr>
            <w:r>
              <w:rPr>
                <w:rFonts w:eastAsia="Times New Roman" w:cs="Times New Roman"/>
              </w:rPr>
              <w:t>2,4000</w:t>
            </w:r>
          </w:p>
        </w:tc>
        <w:tc>
          <w:tcPr>
            <w:tcW w:w="383" w:type="pct"/>
            <w:shd w:val="clear" w:color="auto" w:fill="FFFFFF"/>
            <w:tcMar>
              <w:top w:w="40" w:type="dxa"/>
              <w:left w:w="200" w:type="dxa"/>
              <w:bottom w:w="40" w:type="dxa"/>
              <w:right w:w="200" w:type="dxa"/>
            </w:tcMar>
            <w:vAlign w:val="center"/>
          </w:tcPr>
          <w:p w14:paraId="47CC8AA3" w14:textId="77777777" w:rsidR="00D170A0" w:rsidRDefault="00D170A0" w:rsidP="00D170A0">
            <w:pPr>
              <w:jc w:val="center"/>
            </w:pPr>
            <w:r>
              <w:rPr>
                <w:rFonts w:eastAsia="Times New Roman" w:cs="Times New Roman"/>
              </w:rPr>
              <w:t>2,4000</w:t>
            </w:r>
          </w:p>
        </w:tc>
        <w:tc>
          <w:tcPr>
            <w:tcW w:w="383" w:type="pct"/>
            <w:shd w:val="clear" w:color="auto" w:fill="FFFFFF"/>
            <w:tcMar>
              <w:top w:w="40" w:type="dxa"/>
              <w:left w:w="200" w:type="dxa"/>
              <w:bottom w:w="40" w:type="dxa"/>
              <w:right w:w="200" w:type="dxa"/>
            </w:tcMar>
            <w:vAlign w:val="center"/>
          </w:tcPr>
          <w:p w14:paraId="0CEF6862" w14:textId="77777777" w:rsidR="00D170A0" w:rsidRDefault="00D170A0" w:rsidP="00D170A0">
            <w:pPr>
              <w:jc w:val="center"/>
            </w:pPr>
            <w:r>
              <w:rPr>
                <w:rFonts w:eastAsia="Times New Roman" w:cs="Times New Roman"/>
              </w:rPr>
              <w:t>2,4000</w:t>
            </w:r>
          </w:p>
        </w:tc>
        <w:tc>
          <w:tcPr>
            <w:tcW w:w="383" w:type="pct"/>
            <w:shd w:val="clear" w:color="auto" w:fill="FFFFFF"/>
            <w:tcMar>
              <w:top w:w="40" w:type="dxa"/>
              <w:left w:w="200" w:type="dxa"/>
              <w:bottom w:w="40" w:type="dxa"/>
              <w:right w:w="200" w:type="dxa"/>
            </w:tcMar>
            <w:vAlign w:val="center"/>
          </w:tcPr>
          <w:p w14:paraId="578430EC" w14:textId="77777777" w:rsidR="00D170A0" w:rsidRDefault="00D170A0" w:rsidP="00D170A0">
            <w:pPr>
              <w:jc w:val="center"/>
            </w:pPr>
            <w:r>
              <w:rPr>
                <w:rFonts w:eastAsia="Times New Roman" w:cs="Times New Roman"/>
              </w:rPr>
              <w:t>2,4000</w:t>
            </w:r>
          </w:p>
        </w:tc>
        <w:tc>
          <w:tcPr>
            <w:tcW w:w="383" w:type="pct"/>
            <w:shd w:val="clear" w:color="auto" w:fill="FFFFFF"/>
            <w:tcMar>
              <w:top w:w="40" w:type="dxa"/>
              <w:left w:w="200" w:type="dxa"/>
              <w:bottom w:w="40" w:type="dxa"/>
              <w:right w:w="200" w:type="dxa"/>
            </w:tcMar>
            <w:vAlign w:val="center"/>
          </w:tcPr>
          <w:p w14:paraId="0555A5DB" w14:textId="77777777" w:rsidR="00D170A0" w:rsidRDefault="00D170A0" w:rsidP="00D170A0">
            <w:pPr>
              <w:jc w:val="center"/>
            </w:pPr>
            <w:r>
              <w:rPr>
                <w:rFonts w:eastAsia="Times New Roman" w:cs="Times New Roman"/>
              </w:rPr>
              <w:t>2,4000</w:t>
            </w:r>
          </w:p>
        </w:tc>
        <w:tc>
          <w:tcPr>
            <w:tcW w:w="383" w:type="pct"/>
            <w:shd w:val="clear" w:color="auto" w:fill="FFFFFF"/>
            <w:tcMar>
              <w:top w:w="40" w:type="dxa"/>
              <w:left w:w="200" w:type="dxa"/>
              <w:bottom w:w="40" w:type="dxa"/>
              <w:right w:w="200" w:type="dxa"/>
            </w:tcMar>
            <w:vAlign w:val="center"/>
          </w:tcPr>
          <w:p w14:paraId="41C8670D" w14:textId="77777777" w:rsidR="00D170A0" w:rsidRDefault="00D170A0" w:rsidP="00D170A0">
            <w:pPr>
              <w:jc w:val="center"/>
            </w:pPr>
            <w:r>
              <w:rPr>
                <w:rFonts w:eastAsia="Times New Roman" w:cs="Times New Roman"/>
              </w:rPr>
              <w:t>2,4000</w:t>
            </w:r>
          </w:p>
        </w:tc>
      </w:tr>
      <w:tr w:rsidR="00D170A0" w14:paraId="2482B4E0" w14:textId="77777777" w:rsidTr="002D7028">
        <w:trPr>
          <w:jc w:val="center"/>
        </w:trPr>
        <w:tc>
          <w:tcPr>
            <w:tcW w:w="646" w:type="pct"/>
            <w:vMerge/>
          </w:tcPr>
          <w:p w14:paraId="121224D0" w14:textId="77777777" w:rsidR="00D170A0" w:rsidRDefault="00D170A0" w:rsidP="00D170A0"/>
        </w:tc>
        <w:tc>
          <w:tcPr>
            <w:tcW w:w="943" w:type="pct"/>
            <w:shd w:val="clear" w:color="auto" w:fill="FFFFFF"/>
            <w:tcMar>
              <w:top w:w="40" w:type="dxa"/>
              <w:left w:w="200" w:type="dxa"/>
              <w:bottom w:w="40" w:type="dxa"/>
              <w:right w:w="200" w:type="dxa"/>
            </w:tcMar>
            <w:vAlign w:val="center"/>
          </w:tcPr>
          <w:p w14:paraId="5D1AE939" w14:textId="77777777" w:rsidR="00D170A0" w:rsidRDefault="00D170A0" w:rsidP="00D170A0">
            <w:r>
              <w:rPr>
                <w:rFonts w:eastAsia="Times New Roman" w:cs="Times New Roman"/>
              </w:rPr>
              <w:t>Расход тепла на собственные нужды</w:t>
            </w:r>
          </w:p>
        </w:tc>
        <w:tc>
          <w:tcPr>
            <w:tcW w:w="348" w:type="pct"/>
            <w:shd w:val="clear" w:color="auto" w:fill="FFFFFF"/>
            <w:tcMar>
              <w:top w:w="40" w:type="dxa"/>
              <w:left w:w="200" w:type="dxa"/>
              <w:bottom w:w="40" w:type="dxa"/>
              <w:right w:w="200" w:type="dxa"/>
            </w:tcMar>
            <w:vAlign w:val="center"/>
          </w:tcPr>
          <w:p w14:paraId="6C72093E" w14:textId="77777777" w:rsidR="00D170A0" w:rsidRDefault="00D170A0" w:rsidP="00D170A0">
            <w:pPr>
              <w:jc w:val="center"/>
            </w:pPr>
            <w:r>
              <w:rPr>
                <w:rFonts w:eastAsia="Times New Roman" w:cs="Times New Roman"/>
              </w:rPr>
              <w:t>Гкал/ч</w:t>
            </w:r>
          </w:p>
        </w:tc>
        <w:tc>
          <w:tcPr>
            <w:tcW w:w="383" w:type="pct"/>
            <w:shd w:val="clear" w:color="auto" w:fill="FFFFFF"/>
            <w:tcMar>
              <w:top w:w="40" w:type="dxa"/>
              <w:left w:w="200" w:type="dxa"/>
              <w:bottom w:w="40" w:type="dxa"/>
              <w:right w:w="200" w:type="dxa"/>
            </w:tcMar>
            <w:vAlign w:val="center"/>
          </w:tcPr>
          <w:p w14:paraId="6DD9920C" w14:textId="77777777" w:rsidR="00D170A0" w:rsidRDefault="00D170A0" w:rsidP="00D170A0">
            <w:pPr>
              <w:jc w:val="center"/>
            </w:pPr>
            <w:r>
              <w:rPr>
                <w:rFonts w:eastAsia="Times New Roman" w:cs="Times New Roman"/>
              </w:rPr>
              <w:t>0,0080</w:t>
            </w:r>
          </w:p>
        </w:tc>
        <w:tc>
          <w:tcPr>
            <w:tcW w:w="383" w:type="pct"/>
            <w:shd w:val="clear" w:color="auto" w:fill="FFFFFF"/>
            <w:tcMar>
              <w:top w:w="40" w:type="dxa"/>
              <w:left w:w="200" w:type="dxa"/>
              <w:bottom w:w="40" w:type="dxa"/>
              <w:right w:w="200" w:type="dxa"/>
            </w:tcMar>
            <w:vAlign w:val="center"/>
          </w:tcPr>
          <w:p w14:paraId="4EC4C062" w14:textId="77777777" w:rsidR="00D170A0" w:rsidRDefault="00D170A0" w:rsidP="00D170A0">
            <w:pPr>
              <w:jc w:val="center"/>
            </w:pPr>
            <w:r>
              <w:rPr>
                <w:rFonts w:eastAsia="Times New Roman" w:cs="Times New Roman"/>
              </w:rPr>
              <w:t>0,0080</w:t>
            </w:r>
          </w:p>
        </w:tc>
        <w:tc>
          <w:tcPr>
            <w:tcW w:w="383" w:type="pct"/>
            <w:shd w:val="clear" w:color="auto" w:fill="FFFFFF"/>
            <w:tcMar>
              <w:top w:w="40" w:type="dxa"/>
              <w:left w:w="200" w:type="dxa"/>
              <w:bottom w:w="40" w:type="dxa"/>
              <w:right w:w="200" w:type="dxa"/>
            </w:tcMar>
            <w:vAlign w:val="center"/>
          </w:tcPr>
          <w:p w14:paraId="6D154A56" w14:textId="77777777" w:rsidR="00D170A0" w:rsidRDefault="00D170A0" w:rsidP="00D170A0">
            <w:pPr>
              <w:jc w:val="center"/>
            </w:pPr>
            <w:r>
              <w:rPr>
                <w:rFonts w:eastAsia="Times New Roman" w:cs="Times New Roman"/>
              </w:rPr>
              <w:t>0,0080</w:t>
            </w:r>
          </w:p>
        </w:tc>
        <w:tc>
          <w:tcPr>
            <w:tcW w:w="383" w:type="pct"/>
            <w:shd w:val="clear" w:color="auto" w:fill="FFFFFF"/>
            <w:tcMar>
              <w:top w:w="40" w:type="dxa"/>
              <w:left w:w="200" w:type="dxa"/>
              <w:bottom w:w="40" w:type="dxa"/>
              <w:right w:w="200" w:type="dxa"/>
            </w:tcMar>
            <w:vAlign w:val="center"/>
          </w:tcPr>
          <w:p w14:paraId="64D1C42B" w14:textId="77777777" w:rsidR="00D170A0" w:rsidRDefault="00D170A0" w:rsidP="00D170A0">
            <w:pPr>
              <w:jc w:val="center"/>
            </w:pPr>
            <w:r>
              <w:rPr>
                <w:rFonts w:eastAsia="Times New Roman" w:cs="Times New Roman"/>
              </w:rPr>
              <w:t>0,0080</w:t>
            </w:r>
          </w:p>
        </w:tc>
        <w:tc>
          <w:tcPr>
            <w:tcW w:w="383" w:type="pct"/>
            <w:shd w:val="clear" w:color="auto" w:fill="FFFFFF"/>
            <w:tcMar>
              <w:top w:w="40" w:type="dxa"/>
              <w:left w:w="200" w:type="dxa"/>
              <w:bottom w:w="40" w:type="dxa"/>
              <w:right w:w="200" w:type="dxa"/>
            </w:tcMar>
            <w:vAlign w:val="center"/>
          </w:tcPr>
          <w:p w14:paraId="5E5F9A6F" w14:textId="77777777" w:rsidR="00D170A0" w:rsidRDefault="00D170A0" w:rsidP="00D170A0">
            <w:pPr>
              <w:jc w:val="center"/>
            </w:pPr>
            <w:r>
              <w:rPr>
                <w:rFonts w:eastAsia="Times New Roman" w:cs="Times New Roman"/>
              </w:rPr>
              <w:t>0,0080</w:t>
            </w:r>
          </w:p>
        </w:tc>
        <w:tc>
          <w:tcPr>
            <w:tcW w:w="383" w:type="pct"/>
            <w:shd w:val="clear" w:color="auto" w:fill="FFFFFF"/>
            <w:tcMar>
              <w:top w:w="40" w:type="dxa"/>
              <w:left w:w="200" w:type="dxa"/>
              <w:bottom w:w="40" w:type="dxa"/>
              <w:right w:w="200" w:type="dxa"/>
            </w:tcMar>
            <w:vAlign w:val="center"/>
          </w:tcPr>
          <w:p w14:paraId="14B474FC" w14:textId="77777777" w:rsidR="00D170A0" w:rsidRDefault="00D170A0" w:rsidP="00D170A0">
            <w:pPr>
              <w:jc w:val="center"/>
            </w:pPr>
            <w:r>
              <w:rPr>
                <w:rFonts w:eastAsia="Times New Roman" w:cs="Times New Roman"/>
              </w:rPr>
              <w:t>0,0080</w:t>
            </w:r>
          </w:p>
        </w:tc>
        <w:tc>
          <w:tcPr>
            <w:tcW w:w="383" w:type="pct"/>
            <w:shd w:val="clear" w:color="auto" w:fill="FFFFFF"/>
            <w:tcMar>
              <w:top w:w="40" w:type="dxa"/>
              <w:left w:w="200" w:type="dxa"/>
              <w:bottom w:w="40" w:type="dxa"/>
              <w:right w:w="200" w:type="dxa"/>
            </w:tcMar>
            <w:vAlign w:val="center"/>
          </w:tcPr>
          <w:p w14:paraId="69F8A729" w14:textId="77777777" w:rsidR="00D170A0" w:rsidRDefault="00D170A0" w:rsidP="00D170A0">
            <w:pPr>
              <w:jc w:val="center"/>
            </w:pPr>
            <w:r>
              <w:rPr>
                <w:rFonts w:eastAsia="Times New Roman" w:cs="Times New Roman"/>
              </w:rPr>
              <w:t>0,0080</w:t>
            </w:r>
          </w:p>
        </w:tc>
        <w:tc>
          <w:tcPr>
            <w:tcW w:w="383" w:type="pct"/>
            <w:shd w:val="clear" w:color="auto" w:fill="FFFFFF"/>
            <w:tcMar>
              <w:top w:w="40" w:type="dxa"/>
              <w:left w:w="200" w:type="dxa"/>
              <w:bottom w:w="40" w:type="dxa"/>
              <w:right w:w="200" w:type="dxa"/>
            </w:tcMar>
            <w:vAlign w:val="center"/>
          </w:tcPr>
          <w:p w14:paraId="0331B1E8" w14:textId="77777777" w:rsidR="00D170A0" w:rsidRDefault="00D170A0" w:rsidP="00D170A0">
            <w:pPr>
              <w:jc w:val="center"/>
            </w:pPr>
            <w:r>
              <w:rPr>
                <w:rFonts w:eastAsia="Times New Roman" w:cs="Times New Roman"/>
              </w:rPr>
              <w:t>0,0080</w:t>
            </w:r>
          </w:p>
        </w:tc>
      </w:tr>
      <w:tr w:rsidR="00D170A0" w14:paraId="2920460D" w14:textId="77777777" w:rsidTr="002D7028">
        <w:trPr>
          <w:jc w:val="center"/>
        </w:trPr>
        <w:tc>
          <w:tcPr>
            <w:tcW w:w="646" w:type="pct"/>
            <w:vMerge/>
          </w:tcPr>
          <w:p w14:paraId="4561B391" w14:textId="77777777" w:rsidR="00D170A0" w:rsidRDefault="00D170A0" w:rsidP="00D170A0"/>
        </w:tc>
        <w:tc>
          <w:tcPr>
            <w:tcW w:w="943" w:type="pct"/>
            <w:shd w:val="clear" w:color="auto" w:fill="FFFFFF"/>
            <w:tcMar>
              <w:top w:w="40" w:type="dxa"/>
              <w:left w:w="200" w:type="dxa"/>
              <w:bottom w:w="40" w:type="dxa"/>
              <w:right w:w="200" w:type="dxa"/>
            </w:tcMar>
            <w:vAlign w:val="center"/>
          </w:tcPr>
          <w:p w14:paraId="5032A960" w14:textId="77777777" w:rsidR="00D170A0" w:rsidRDefault="00D170A0" w:rsidP="00D170A0">
            <w:r>
              <w:rPr>
                <w:rFonts w:eastAsia="Times New Roman" w:cs="Times New Roman"/>
              </w:rPr>
              <w:t>Тепловая мощность нетто</w:t>
            </w:r>
          </w:p>
        </w:tc>
        <w:tc>
          <w:tcPr>
            <w:tcW w:w="348" w:type="pct"/>
            <w:shd w:val="clear" w:color="auto" w:fill="FFFFFF"/>
            <w:tcMar>
              <w:top w:w="40" w:type="dxa"/>
              <w:left w:w="200" w:type="dxa"/>
              <w:bottom w:w="40" w:type="dxa"/>
              <w:right w:w="200" w:type="dxa"/>
            </w:tcMar>
            <w:vAlign w:val="center"/>
          </w:tcPr>
          <w:p w14:paraId="4298B0B3" w14:textId="77777777" w:rsidR="00D170A0" w:rsidRDefault="00D170A0" w:rsidP="00D170A0">
            <w:pPr>
              <w:jc w:val="center"/>
            </w:pPr>
            <w:r>
              <w:rPr>
                <w:rFonts w:eastAsia="Times New Roman" w:cs="Times New Roman"/>
              </w:rPr>
              <w:t>Гкал/ч</w:t>
            </w:r>
          </w:p>
        </w:tc>
        <w:tc>
          <w:tcPr>
            <w:tcW w:w="383" w:type="pct"/>
            <w:shd w:val="clear" w:color="auto" w:fill="FFFFFF"/>
            <w:tcMar>
              <w:top w:w="40" w:type="dxa"/>
              <w:left w:w="200" w:type="dxa"/>
              <w:bottom w:w="40" w:type="dxa"/>
              <w:right w:w="200" w:type="dxa"/>
            </w:tcMar>
            <w:vAlign w:val="center"/>
          </w:tcPr>
          <w:p w14:paraId="76BFA149" w14:textId="77777777" w:rsidR="00D170A0" w:rsidRDefault="00D170A0" w:rsidP="00D170A0">
            <w:pPr>
              <w:jc w:val="center"/>
            </w:pPr>
            <w:r>
              <w:rPr>
                <w:rFonts w:eastAsia="Times New Roman" w:cs="Times New Roman"/>
              </w:rPr>
              <w:t>2,3920</w:t>
            </w:r>
          </w:p>
        </w:tc>
        <w:tc>
          <w:tcPr>
            <w:tcW w:w="383" w:type="pct"/>
            <w:shd w:val="clear" w:color="auto" w:fill="FFFFFF"/>
            <w:tcMar>
              <w:top w:w="40" w:type="dxa"/>
              <w:left w:w="200" w:type="dxa"/>
              <w:bottom w:w="40" w:type="dxa"/>
              <w:right w:w="200" w:type="dxa"/>
            </w:tcMar>
            <w:vAlign w:val="center"/>
          </w:tcPr>
          <w:p w14:paraId="309B5AB1" w14:textId="77777777" w:rsidR="00D170A0" w:rsidRDefault="00D170A0" w:rsidP="00D170A0">
            <w:pPr>
              <w:jc w:val="center"/>
            </w:pPr>
            <w:r>
              <w:rPr>
                <w:rFonts w:eastAsia="Times New Roman" w:cs="Times New Roman"/>
              </w:rPr>
              <w:t>2,3920</w:t>
            </w:r>
          </w:p>
        </w:tc>
        <w:tc>
          <w:tcPr>
            <w:tcW w:w="383" w:type="pct"/>
            <w:shd w:val="clear" w:color="auto" w:fill="FFFFFF"/>
            <w:tcMar>
              <w:top w:w="40" w:type="dxa"/>
              <w:left w:w="200" w:type="dxa"/>
              <w:bottom w:w="40" w:type="dxa"/>
              <w:right w:w="200" w:type="dxa"/>
            </w:tcMar>
            <w:vAlign w:val="center"/>
          </w:tcPr>
          <w:p w14:paraId="52F304CD" w14:textId="77777777" w:rsidR="00D170A0" w:rsidRDefault="00D170A0" w:rsidP="00D170A0">
            <w:pPr>
              <w:jc w:val="center"/>
            </w:pPr>
            <w:r>
              <w:rPr>
                <w:rFonts w:eastAsia="Times New Roman" w:cs="Times New Roman"/>
              </w:rPr>
              <w:t>2,3920</w:t>
            </w:r>
          </w:p>
        </w:tc>
        <w:tc>
          <w:tcPr>
            <w:tcW w:w="383" w:type="pct"/>
            <w:shd w:val="clear" w:color="auto" w:fill="FFFFFF"/>
            <w:tcMar>
              <w:top w:w="40" w:type="dxa"/>
              <w:left w:w="200" w:type="dxa"/>
              <w:bottom w:w="40" w:type="dxa"/>
              <w:right w:w="200" w:type="dxa"/>
            </w:tcMar>
            <w:vAlign w:val="center"/>
          </w:tcPr>
          <w:p w14:paraId="500C17C5" w14:textId="77777777" w:rsidR="00D170A0" w:rsidRDefault="00D170A0" w:rsidP="00D170A0">
            <w:pPr>
              <w:jc w:val="center"/>
            </w:pPr>
            <w:r>
              <w:rPr>
                <w:rFonts w:eastAsia="Times New Roman" w:cs="Times New Roman"/>
              </w:rPr>
              <w:t>2,3920</w:t>
            </w:r>
          </w:p>
        </w:tc>
        <w:tc>
          <w:tcPr>
            <w:tcW w:w="383" w:type="pct"/>
            <w:shd w:val="clear" w:color="auto" w:fill="FFFFFF"/>
            <w:tcMar>
              <w:top w:w="40" w:type="dxa"/>
              <w:left w:w="200" w:type="dxa"/>
              <w:bottom w:w="40" w:type="dxa"/>
              <w:right w:w="200" w:type="dxa"/>
            </w:tcMar>
            <w:vAlign w:val="center"/>
          </w:tcPr>
          <w:p w14:paraId="7AF8BE99" w14:textId="77777777" w:rsidR="00D170A0" w:rsidRDefault="00D170A0" w:rsidP="00D170A0">
            <w:pPr>
              <w:jc w:val="center"/>
            </w:pPr>
            <w:r>
              <w:rPr>
                <w:rFonts w:eastAsia="Times New Roman" w:cs="Times New Roman"/>
              </w:rPr>
              <w:t>2,3920</w:t>
            </w:r>
          </w:p>
        </w:tc>
        <w:tc>
          <w:tcPr>
            <w:tcW w:w="383" w:type="pct"/>
            <w:shd w:val="clear" w:color="auto" w:fill="FFFFFF"/>
            <w:tcMar>
              <w:top w:w="40" w:type="dxa"/>
              <w:left w:w="200" w:type="dxa"/>
              <w:bottom w:w="40" w:type="dxa"/>
              <w:right w:w="200" w:type="dxa"/>
            </w:tcMar>
            <w:vAlign w:val="center"/>
          </w:tcPr>
          <w:p w14:paraId="33B4F236" w14:textId="77777777" w:rsidR="00D170A0" w:rsidRDefault="00D170A0" w:rsidP="00D170A0">
            <w:pPr>
              <w:jc w:val="center"/>
            </w:pPr>
            <w:r>
              <w:rPr>
                <w:rFonts w:eastAsia="Times New Roman" w:cs="Times New Roman"/>
              </w:rPr>
              <w:t>2,3920</w:t>
            </w:r>
          </w:p>
        </w:tc>
        <w:tc>
          <w:tcPr>
            <w:tcW w:w="383" w:type="pct"/>
            <w:shd w:val="clear" w:color="auto" w:fill="FFFFFF"/>
            <w:tcMar>
              <w:top w:w="40" w:type="dxa"/>
              <w:left w:w="200" w:type="dxa"/>
              <w:bottom w:w="40" w:type="dxa"/>
              <w:right w:w="200" w:type="dxa"/>
            </w:tcMar>
            <w:vAlign w:val="center"/>
          </w:tcPr>
          <w:p w14:paraId="3FBCDA8F" w14:textId="77777777" w:rsidR="00D170A0" w:rsidRDefault="00D170A0" w:rsidP="00D170A0">
            <w:pPr>
              <w:jc w:val="center"/>
            </w:pPr>
            <w:r>
              <w:rPr>
                <w:rFonts w:eastAsia="Times New Roman" w:cs="Times New Roman"/>
              </w:rPr>
              <w:t>2,3920</w:t>
            </w:r>
          </w:p>
        </w:tc>
        <w:tc>
          <w:tcPr>
            <w:tcW w:w="383" w:type="pct"/>
            <w:shd w:val="clear" w:color="auto" w:fill="FFFFFF"/>
            <w:tcMar>
              <w:top w:w="40" w:type="dxa"/>
              <w:left w:w="200" w:type="dxa"/>
              <w:bottom w:w="40" w:type="dxa"/>
              <w:right w:w="200" w:type="dxa"/>
            </w:tcMar>
            <w:vAlign w:val="center"/>
          </w:tcPr>
          <w:p w14:paraId="4B196ABA" w14:textId="77777777" w:rsidR="00D170A0" w:rsidRDefault="00D170A0" w:rsidP="00D170A0">
            <w:pPr>
              <w:jc w:val="center"/>
            </w:pPr>
            <w:r>
              <w:rPr>
                <w:rFonts w:eastAsia="Times New Roman" w:cs="Times New Roman"/>
              </w:rPr>
              <w:t>2,3920</w:t>
            </w:r>
          </w:p>
        </w:tc>
      </w:tr>
      <w:tr w:rsidR="00D170A0" w14:paraId="1FE08E54" w14:textId="77777777" w:rsidTr="002D7028">
        <w:trPr>
          <w:jc w:val="center"/>
        </w:trPr>
        <w:tc>
          <w:tcPr>
            <w:tcW w:w="646" w:type="pct"/>
            <w:vMerge/>
          </w:tcPr>
          <w:p w14:paraId="562C2A73" w14:textId="77777777" w:rsidR="00D170A0" w:rsidRDefault="00D170A0" w:rsidP="00D170A0"/>
        </w:tc>
        <w:tc>
          <w:tcPr>
            <w:tcW w:w="943" w:type="pct"/>
            <w:shd w:val="clear" w:color="auto" w:fill="FFFFFF"/>
            <w:tcMar>
              <w:top w:w="40" w:type="dxa"/>
              <w:left w:w="200" w:type="dxa"/>
              <w:bottom w:w="40" w:type="dxa"/>
              <w:right w:w="200" w:type="dxa"/>
            </w:tcMar>
            <w:vAlign w:val="center"/>
          </w:tcPr>
          <w:p w14:paraId="776573C9" w14:textId="77777777" w:rsidR="00D170A0" w:rsidRDefault="00D170A0" w:rsidP="00D170A0">
            <w:r>
              <w:rPr>
                <w:rFonts w:eastAsia="Times New Roman" w:cs="Times New Roman"/>
              </w:rPr>
              <w:t>Тепловая нагрузка потребителей</w:t>
            </w:r>
          </w:p>
        </w:tc>
        <w:tc>
          <w:tcPr>
            <w:tcW w:w="348" w:type="pct"/>
            <w:shd w:val="clear" w:color="auto" w:fill="FFFFFF"/>
            <w:tcMar>
              <w:top w:w="40" w:type="dxa"/>
              <w:left w:w="200" w:type="dxa"/>
              <w:bottom w:w="40" w:type="dxa"/>
              <w:right w:w="200" w:type="dxa"/>
            </w:tcMar>
            <w:vAlign w:val="center"/>
          </w:tcPr>
          <w:p w14:paraId="0A17E973" w14:textId="77777777" w:rsidR="00D170A0" w:rsidRDefault="00D170A0" w:rsidP="00D170A0">
            <w:pPr>
              <w:jc w:val="center"/>
            </w:pPr>
            <w:r>
              <w:rPr>
                <w:rFonts w:eastAsia="Times New Roman" w:cs="Times New Roman"/>
              </w:rPr>
              <w:t>Гкал/ч</w:t>
            </w:r>
          </w:p>
        </w:tc>
        <w:tc>
          <w:tcPr>
            <w:tcW w:w="383" w:type="pct"/>
            <w:shd w:val="clear" w:color="auto" w:fill="FFFFFF"/>
            <w:tcMar>
              <w:top w:w="40" w:type="dxa"/>
              <w:left w:w="200" w:type="dxa"/>
              <w:bottom w:w="40" w:type="dxa"/>
              <w:right w:w="200" w:type="dxa"/>
            </w:tcMar>
            <w:vAlign w:val="center"/>
          </w:tcPr>
          <w:p w14:paraId="526384F8" w14:textId="77777777" w:rsidR="00D170A0" w:rsidRDefault="00D170A0" w:rsidP="00D170A0">
            <w:pPr>
              <w:jc w:val="center"/>
            </w:pPr>
            <w:r>
              <w:rPr>
                <w:rFonts w:eastAsia="Times New Roman" w:cs="Times New Roman"/>
              </w:rPr>
              <w:t>0,4990</w:t>
            </w:r>
          </w:p>
        </w:tc>
        <w:tc>
          <w:tcPr>
            <w:tcW w:w="383" w:type="pct"/>
            <w:shd w:val="clear" w:color="auto" w:fill="FFFFFF"/>
            <w:tcMar>
              <w:top w:w="40" w:type="dxa"/>
              <w:left w:w="200" w:type="dxa"/>
              <w:bottom w:w="40" w:type="dxa"/>
              <w:right w:w="200" w:type="dxa"/>
            </w:tcMar>
            <w:vAlign w:val="center"/>
          </w:tcPr>
          <w:p w14:paraId="4EF0EDAB" w14:textId="77777777" w:rsidR="00D170A0" w:rsidRDefault="00D170A0" w:rsidP="00D170A0">
            <w:pPr>
              <w:jc w:val="center"/>
            </w:pPr>
            <w:r>
              <w:rPr>
                <w:rFonts w:eastAsia="Times New Roman" w:cs="Times New Roman"/>
              </w:rPr>
              <w:t>0,4990</w:t>
            </w:r>
          </w:p>
        </w:tc>
        <w:tc>
          <w:tcPr>
            <w:tcW w:w="383" w:type="pct"/>
            <w:shd w:val="clear" w:color="auto" w:fill="FFFFFF"/>
            <w:tcMar>
              <w:top w:w="40" w:type="dxa"/>
              <w:left w:w="200" w:type="dxa"/>
              <w:bottom w:w="40" w:type="dxa"/>
              <w:right w:w="200" w:type="dxa"/>
            </w:tcMar>
            <w:vAlign w:val="center"/>
          </w:tcPr>
          <w:p w14:paraId="0BDA8F38" w14:textId="77777777" w:rsidR="00D170A0" w:rsidRDefault="00D170A0" w:rsidP="00D170A0">
            <w:pPr>
              <w:jc w:val="center"/>
            </w:pPr>
            <w:r>
              <w:rPr>
                <w:rFonts w:eastAsia="Times New Roman" w:cs="Times New Roman"/>
              </w:rPr>
              <w:t>0,4990</w:t>
            </w:r>
          </w:p>
        </w:tc>
        <w:tc>
          <w:tcPr>
            <w:tcW w:w="383" w:type="pct"/>
            <w:shd w:val="clear" w:color="auto" w:fill="FFFFFF"/>
            <w:tcMar>
              <w:top w:w="40" w:type="dxa"/>
              <w:left w:w="200" w:type="dxa"/>
              <w:bottom w:w="40" w:type="dxa"/>
              <w:right w:w="200" w:type="dxa"/>
            </w:tcMar>
            <w:vAlign w:val="center"/>
          </w:tcPr>
          <w:p w14:paraId="5AB4FF81" w14:textId="77777777" w:rsidR="00D170A0" w:rsidRDefault="00D170A0" w:rsidP="00D170A0">
            <w:pPr>
              <w:jc w:val="center"/>
            </w:pPr>
            <w:r>
              <w:rPr>
                <w:rFonts w:eastAsia="Times New Roman" w:cs="Times New Roman"/>
              </w:rPr>
              <w:t>0,4990</w:t>
            </w:r>
          </w:p>
        </w:tc>
        <w:tc>
          <w:tcPr>
            <w:tcW w:w="383" w:type="pct"/>
            <w:shd w:val="clear" w:color="auto" w:fill="FFFFFF"/>
            <w:tcMar>
              <w:top w:w="40" w:type="dxa"/>
              <w:left w:w="200" w:type="dxa"/>
              <w:bottom w:w="40" w:type="dxa"/>
              <w:right w:w="200" w:type="dxa"/>
            </w:tcMar>
            <w:vAlign w:val="center"/>
          </w:tcPr>
          <w:p w14:paraId="6CBADF7D" w14:textId="77777777" w:rsidR="00D170A0" w:rsidRDefault="00D170A0" w:rsidP="00D170A0">
            <w:pPr>
              <w:jc w:val="center"/>
            </w:pPr>
            <w:r>
              <w:rPr>
                <w:rFonts w:eastAsia="Times New Roman" w:cs="Times New Roman"/>
              </w:rPr>
              <w:t>0,4990</w:t>
            </w:r>
          </w:p>
        </w:tc>
        <w:tc>
          <w:tcPr>
            <w:tcW w:w="383" w:type="pct"/>
            <w:shd w:val="clear" w:color="auto" w:fill="FFFFFF"/>
            <w:tcMar>
              <w:top w:w="40" w:type="dxa"/>
              <w:left w:w="200" w:type="dxa"/>
              <w:bottom w:w="40" w:type="dxa"/>
              <w:right w:w="200" w:type="dxa"/>
            </w:tcMar>
            <w:vAlign w:val="center"/>
          </w:tcPr>
          <w:p w14:paraId="581CA044" w14:textId="77777777" w:rsidR="00D170A0" w:rsidRDefault="00D170A0" w:rsidP="00D170A0">
            <w:pPr>
              <w:jc w:val="center"/>
            </w:pPr>
            <w:r>
              <w:rPr>
                <w:rFonts w:eastAsia="Times New Roman" w:cs="Times New Roman"/>
              </w:rPr>
              <w:t>0,4990</w:t>
            </w:r>
          </w:p>
        </w:tc>
        <w:tc>
          <w:tcPr>
            <w:tcW w:w="383" w:type="pct"/>
            <w:shd w:val="clear" w:color="auto" w:fill="FFFFFF"/>
            <w:tcMar>
              <w:top w:w="40" w:type="dxa"/>
              <w:left w:w="200" w:type="dxa"/>
              <w:bottom w:w="40" w:type="dxa"/>
              <w:right w:w="200" w:type="dxa"/>
            </w:tcMar>
            <w:vAlign w:val="center"/>
          </w:tcPr>
          <w:p w14:paraId="5D3D333B" w14:textId="77777777" w:rsidR="00D170A0" w:rsidRDefault="00D170A0" w:rsidP="00D170A0">
            <w:pPr>
              <w:jc w:val="center"/>
            </w:pPr>
            <w:r>
              <w:rPr>
                <w:rFonts w:eastAsia="Times New Roman" w:cs="Times New Roman"/>
              </w:rPr>
              <w:t>0,4990</w:t>
            </w:r>
          </w:p>
        </w:tc>
        <w:tc>
          <w:tcPr>
            <w:tcW w:w="383" w:type="pct"/>
            <w:shd w:val="clear" w:color="auto" w:fill="FFFFFF"/>
            <w:tcMar>
              <w:top w:w="40" w:type="dxa"/>
              <w:left w:w="200" w:type="dxa"/>
              <w:bottom w:w="40" w:type="dxa"/>
              <w:right w:w="200" w:type="dxa"/>
            </w:tcMar>
            <w:vAlign w:val="center"/>
          </w:tcPr>
          <w:p w14:paraId="0FE3592B" w14:textId="77777777" w:rsidR="00D170A0" w:rsidRDefault="00D170A0" w:rsidP="00D170A0">
            <w:pPr>
              <w:jc w:val="center"/>
            </w:pPr>
            <w:r>
              <w:rPr>
                <w:rFonts w:eastAsia="Times New Roman" w:cs="Times New Roman"/>
              </w:rPr>
              <w:t>0,4990</w:t>
            </w:r>
          </w:p>
        </w:tc>
      </w:tr>
      <w:tr w:rsidR="00D170A0" w14:paraId="098D7B68" w14:textId="77777777" w:rsidTr="002D7028">
        <w:trPr>
          <w:jc w:val="center"/>
        </w:trPr>
        <w:tc>
          <w:tcPr>
            <w:tcW w:w="646" w:type="pct"/>
            <w:vMerge/>
          </w:tcPr>
          <w:p w14:paraId="04C0FFD7" w14:textId="77777777" w:rsidR="00D170A0" w:rsidRDefault="00D170A0" w:rsidP="00D170A0"/>
        </w:tc>
        <w:tc>
          <w:tcPr>
            <w:tcW w:w="943" w:type="pct"/>
            <w:shd w:val="clear" w:color="auto" w:fill="FFFFFF"/>
            <w:tcMar>
              <w:top w:w="40" w:type="dxa"/>
              <w:left w:w="200" w:type="dxa"/>
              <w:bottom w:w="40" w:type="dxa"/>
              <w:right w:w="200" w:type="dxa"/>
            </w:tcMar>
            <w:vAlign w:val="center"/>
          </w:tcPr>
          <w:p w14:paraId="7B238DFA" w14:textId="77777777" w:rsidR="00D170A0" w:rsidRDefault="00D170A0" w:rsidP="00D170A0">
            <w:r>
              <w:rPr>
                <w:rFonts w:eastAsia="Times New Roman" w:cs="Times New Roman"/>
              </w:rPr>
              <w:t>Потери в тепловых сетях</w:t>
            </w:r>
          </w:p>
        </w:tc>
        <w:tc>
          <w:tcPr>
            <w:tcW w:w="348" w:type="pct"/>
            <w:shd w:val="clear" w:color="auto" w:fill="FFFFFF"/>
            <w:tcMar>
              <w:top w:w="40" w:type="dxa"/>
              <w:left w:w="200" w:type="dxa"/>
              <w:bottom w:w="40" w:type="dxa"/>
              <w:right w:w="200" w:type="dxa"/>
            </w:tcMar>
            <w:vAlign w:val="center"/>
          </w:tcPr>
          <w:p w14:paraId="1E0ABCD6" w14:textId="77777777" w:rsidR="00D170A0" w:rsidRDefault="00D170A0" w:rsidP="00D170A0">
            <w:pPr>
              <w:jc w:val="center"/>
            </w:pPr>
            <w:r>
              <w:rPr>
                <w:rFonts w:eastAsia="Times New Roman" w:cs="Times New Roman"/>
              </w:rPr>
              <w:t>Гкал/ч</w:t>
            </w:r>
          </w:p>
        </w:tc>
        <w:tc>
          <w:tcPr>
            <w:tcW w:w="383" w:type="pct"/>
            <w:shd w:val="clear" w:color="auto" w:fill="FFFFFF"/>
            <w:tcMar>
              <w:top w:w="40" w:type="dxa"/>
              <w:left w:w="200" w:type="dxa"/>
              <w:bottom w:w="40" w:type="dxa"/>
              <w:right w:w="200" w:type="dxa"/>
            </w:tcMar>
            <w:vAlign w:val="center"/>
          </w:tcPr>
          <w:p w14:paraId="1CFB31E4" w14:textId="77777777" w:rsidR="00D170A0" w:rsidRDefault="00D170A0" w:rsidP="00D170A0">
            <w:pPr>
              <w:jc w:val="center"/>
            </w:pPr>
            <w:r>
              <w:rPr>
                <w:rFonts w:eastAsia="Times New Roman" w:cs="Times New Roman"/>
              </w:rPr>
              <w:t>0,0303</w:t>
            </w:r>
          </w:p>
        </w:tc>
        <w:tc>
          <w:tcPr>
            <w:tcW w:w="383" w:type="pct"/>
            <w:shd w:val="clear" w:color="auto" w:fill="FFFFFF"/>
            <w:tcMar>
              <w:top w:w="40" w:type="dxa"/>
              <w:left w:w="200" w:type="dxa"/>
              <w:bottom w:w="40" w:type="dxa"/>
              <w:right w:w="200" w:type="dxa"/>
            </w:tcMar>
            <w:vAlign w:val="center"/>
          </w:tcPr>
          <w:p w14:paraId="6BB5AAA1" w14:textId="77777777" w:rsidR="00D170A0" w:rsidRDefault="00D170A0" w:rsidP="00D170A0">
            <w:pPr>
              <w:jc w:val="center"/>
            </w:pPr>
            <w:r>
              <w:rPr>
                <w:rFonts w:eastAsia="Times New Roman" w:cs="Times New Roman"/>
              </w:rPr>
              <w:t>0,0303</w:t>
            </w:r>
          </w:p>
        </w:tc>
        <w:tc>
          <w:tcPr>
            <w:tcW w:w="383" w:type="pct"/>
            <w:shd w:val="clear" w:color="auto" w:fill="FFFFFF"/>
            <w:tcMar>
              <w:top w:w="40" w:type="dxa"/>
              <w:left w:w="200" w:type="dxa"/>
              <w:bottom w:w="40" w:type="dxa"/>
              <w:right w:w="200" w:type="dxa"/>
            </w:tcMar>
            <w:vAlign w:val="center"/>
          </w:tcPr>
          <w:p w14:paraId="335FC22C" w14:textId="77777777" w:rsidR="00D170A0" w:rsidRDefault="00D170A0" w:rsidP="00D170A0">
            <w:pPr>
              <w:jc w:val="center"/>
            </w:pPr>
            <w:r>
              <w:rPr>
                <w:rFonts w:eastAsia="Times New Roman" w:cs="Times New Roman"/>
              </w:rPr>
              <w:t>0,0303</w:t>
            </w:r>
          </w:p>
        </w:tc>
        <w:tc>
          <w:tcPr>
            <w:tcW w:w="383" w:type="pct"/>
            <w:shd w:val="clear" w:color="auto" w:fill="FFFFFF"/>
            <w:tcMar>
              <w:top w:w="40" w:type="dxa"/>
              <w:left w:w="200" w:type="dxa"/>
              <w:bottom w:w="40" w:type="dxa"/>
              <w:right w:w="200" w:type="dxa"/>
            </w:tcMar>
            <w:vAlign w:val="center"/>
          </w:tcPr>
          <w:p w14:paraId="7BA8EA2C" w14:textId="77777777" w:rsidR="00D170A0" w:rsidRDefault="00D170A0" w:rsidP="00D170A0">
            <w:pPr>
              <w:jc w:val="center"/>
            </w:pPr>
            <w:r>
              <w:rPr>
                <w:rFonts w:eastAsia="Times New Roman" w:cs="Times New Roman"/>
              </w:rPr>
              <w:t>0,0303</w:t>
            </w:r>
          </w:p>
        </w:tc>
        <w:tc>
          <w:tcPr>
            <w:tcW w:w="383" w:type="pct"/>
            <w:shd w:val="clear" w:color="auto" w:fill="FFFFFF"/>
            <w:tcMar>
              <w:top w:w="40" w:type="dxa"/>
              <w:left w:w="200" w:type="dxa"/>
              <w:bottom w:w="40" w:type="dxa"/>
              <w:right w:w="200" w:type="dxa"/>
            </w:tcMar>
            <w:vAlign w:val="center"/>
          </w:tcPr>
          <w:p w14:paraId="1A2C922C" w14:textId="77777777" w:rsidR="00D170A0" w:rsidRDefault="00D170A0" w:rsidP="00D170A0">
            <w:pPr>
              <w:jc w:val="center"/>
            </w:pPr>
            <w:r>
              <w:rPr>
                <w:rFonts w:eastAsia="Times New Roman" w:cs="Times New Roman"/>
              </w:rPr>
              <w:t>0,0303</w:t>
            </w:r>
          </w:p>
        </w:tc>
        <w:tc>
          <w:tcPr>
            <w:tcW w:w="383" w:type="pct"/>
            <w:shd w:val="clear" w:color="auto" w:fill="FFFFFF"/>
            <w:tcMar>
              <w:top w:w="40" w:type="dxa"/>
              <w:left w:w="200" w:type="dxa"/>
              <w:bottom w:w="40" w:type="dxa"/>
              <w:right w:w="200" w:type="dxa"/>
            </w:tcMar>
            <w:vAlign w:val="center"/>
          </w:tcPr>
          <w:p w14:paraId="3AF062F3" w14:textId="77777777" w:rsidR="00D170A0" w:rsidRDefault="00D170A0" w:rsidP="00D170A0">
            <w:pPr>
              <w:jc w:val="center"/>
            </w:pPr>
            <w:r>
              <w:rPr>
                <w:rFonts w:eastAsia="Times New Roman" w:cs="Times New Roman"/>
              </w:rPr>
              <w:t>0,0303</w:t>
            </w:r>
          </w:p>
        </w:tc>
        <w:tc>
          <w:tcPr>
            <w:tcW w:w="383" w:type="pct"/>
            <w:shd w:val="clear" w:color="auto" w:fill="FFFFFF"/>
            <w:tcMar>
              <w:top w:w="40" w:type="dxa"/>
              <w:left w:w="200" w:type="dxa"/>
              <w:bottom w:w="40" w:type="dxa"/>
              <w:right w:w="200" w:type="dxa"/>
            </w:tcMar>
            <w:vAlign w:val="center"/>
          </w:tcPr>
          <w:p w14:paraId="3310CA43" w14:textId="77777777" w:rsidR="00D170A0" w:rsidRDefault="00D170A0" w:rsidP="00D170A0">
            <w:pPr>
              <w:jc w:val="center"/>
            </w:pPr>
            <w:r>
              <w:rPr>
                <w:rFonts w:eastAsia="Times New Roman" w:cs="Times New Roman"/>
              </w:rPr>
              <w:t>0,0303</w:t>
            </w:r>
          </w:p>
        </w:tc>
        <w:tc>
          <w:tcPr>
            <w:tcW w:w="383" w:type="pct"/>
            <w:shd w:val="clear" w:color="auto" w:fill="FFFFFF"/>
            <w:tcMar>
              <w:top w:w="40" w:type="dxa"/>
              <w:left w:w="200" w:type="dxa"/>
              <w:bottom w:w="40" w:type="dxa"/>
              <w:right w:w="200" w:type="dxa"/>
            </w:tcMar>
            <w:vAlign w:val="center"/>
          </w:tcPr>
          <w:p w14:paraId="262C38D8" w14:textId="77777777" w:rsidR="00D170A0" w:rsidRDefault="00D170A0" w:rsidP="00D170A0">
            <w:pPr>
              <w:jc w:val="center"/>
            </w:pPr>
            <w:r>
              <w:rPr>
                <w:rFonts w:eastAsia="Times New Roman" w:cs="Times New Roman"/>
              </w:rPr>
              <w:t>0,0303</w:t>
            </w:r>
          </w:p>
        </w:tc>
      </w:tr>
      <w:tr w:rsidR="00D170A0" w14:paraId="611244A8" w14:textId="77777777" w:rsidTr="002D7028">
        <w:trPr>
          <w:jc w:val="center"/>
        </w:trPr>
        <w:tc>
          <w:tcPr>
            <w:tcW w:w="646" w:type="pct"/>
            <w:vMerge/>
          </w:tcPr>
          <w:p w14:paraId="13C3FC75" w14:textId="77777777" w:rsidR="00D170A0" w:rsidRDefault="00D170A0" w:rsidP="00D170A0"/>
        </w:tc>
        <w:tc>
          <w:tcPr>
            <w:tcW w:w="943" w:type="pct"/>
            <w:vMerge w:val="restart"/>
            <w:shd w:val="clear" w:color="auto" w:fill="FFFFFF"/>
            <w:tcMar>
              <w:top w:w="40" w:type="dxa"/>
              <w:left w:w="200" w:type="dxa"/>
              <w:bottom w:w="40" w:type="dxa"/>
              <w:right w:w="200" w:type="dxa"/>
            </w:tcMar>
            <w:vAlign w:val="center"/>
          </w:tcPr>
          <w:p w14:paraId="60B8C668" w14:textId="77777777" w:rsidR="00D170A0" w:rsidRDefault="00D170A0" w:rsidP="00D170A0">
            <w:r>
              <w:rPr>
                <w:rFonts w:eastAsia="Times New Roman" w:cs="Times New Roman"/>
              </w:rPr>
              <w:t>Резерв(+)/Дефицит(-) источника</w:t>
            </w:r>
          </w:p>
        </w:tc>
        <w:tc>
          <w:tcPr>
            <w:tcW w:w="348" w:type="pct"/>
            <w:shd w:val="clear" w:color="auto" w:fill="FFFFFF"/>
            <w:tcMar>
              <w:top w:w="40" w:type="dxa"/>
              <w:left w:w="200" w:type="dxa"/>
              <w:bottom w:w="40" w:type="dxa"/>
              <w:right w:w="200" w:type="dxa"/>
            </w:tcMar>
            <w:vAlign w:val="center"/>
          </w:tcPr>
          <w:p w14:paraId="2BA05C93" w14:textId="77777777" w:rsidR="00D170A0" w:rsidRDefault="00D170A0" w:rsidP="00D170A0">
            <w:pPr>
              <w:jc w:val="center"/>
            </w:pPr>
            <w:r>
              <w:rPr>
                <w:rFonts w:eastAsia="Times New Roman" w:cs="Times New Roman"/>
              </w:rPr>
              <w:t>Гкал/ч</w:t>
            </w:r>
          </w:p>
        </w:tc>
        <w:tc>
          <w:tcPr>
            <w:tcW w:w="383" w:type="pct"/>
            <w:shd w:val="clear" w:color="auto" w:fill="FFFFFF"/>
            <w:tcMar>
              <w:top w:w="40" w:type="dxa"/>
              <w:left w:w="200" w:type="dxa"/>
              <w:bottom w:w="40" w:type="dxa"/>
              <w:right w:w="200" w:type="dxa"/>
            </w:tcMar>
            <w:vAlign w:val="center"/>
          </w:tcPr>
          <w:p w14:paraId="420C303F" w14:textId="77777777" w:rsidR="00D170A0" w:rsidRDefault="00D170A0" w:rsidP="00D170A0">
            <w:pPr>
              <w:jc w:val="center"/>
            </w:pPr>
            <w:r>
              <w:rPr>
                <w:rFonts w:eastAsia="Times New Roman" w:cs="Times New Roman"/>
              </w:rPr>
              <w:t>1,8627</w:t>
            </w:r>
          </w:p>
        </w:tc>
        <w:tc>
          <w:tcPr>
            <w:tcW w:w="383" w:type="pct"/>
            <w:shd w:val="clear" w:color="auto" w:fill="FFFFFF"/>
            <w:tcMar>
              <w:top w:w="40" w:type="dxa"/>
              <w:left w:w="200" w:type="dxa"/>
              <w:bottom w:w="40" w:type="dxa"/>
              <w:right w:w="200" w:type="dxa"/>
            </w:tcMar>
            <w:vAlign w:val="center"/>
          </w:tcPr>
          <w:p w14:paraId="68A3A73E" w14:textId="77777777" w:rsidR="00D170A0" w:rsidRDefault="00D170A0" w:rsidP="00D170A0">
            <w:pPr>
              <w:jc w:val="center"/>
            </w:pPr>
            <w:r>
              <w:rPr>
                <w:rFonts w:eastAsia="Times New Roman" w:cs="Times New Roman"/>
              </w:rPr>
              <w:t>1,8627</w:t>
            </w:r>
          </w:p>
        </w:tc>
        <w:tc>
          <w:tcPr>
            <w:tcW w:w="383" w:type="pct"/>
            <w:shd w:val="clear" w:color="auto" w:fill="FFFFFF"/>
            <w:tcMar>
              <w:top w:w="40" w:type="dxa"/>
              <w:left w:w="200" w:type="dxa"/>
              <w:bottom w:w="40" w:type="dxa"/>
              <w:right w:w="200" w:type="dxa"/>
            </w:tcMar>
            <w:vAlign w:val="center"/>
          </w:tcPr>
          <w:p w14:paraId="6953E4DD" w14:textId="77777777" w:rsidR="00D170A0" w:rsidRDefault="00D170A0" w:rsidP="00D170A0">
            <w:pPr>
              <w:jc w:val="center"/>
            </w:pPr>
            <w:r>
              <w:rPr>
                <w:rFonts w:eastAsia="Times New Roman" w:cs="Times New Roman"/>
              </w:rPr>
              <w:t>1,8627</w:t>
            </w:r>
          </w:p>
        </w:tc>
        <w:tc>
          <w:tcPr>
            <w:tcW w:w="383" w:type="pct"/>
            <w:shd w:val="clear" w:color="auto" w:fill="FFFFFF"/>
            <w:tcMar>
              <w:top w:w="40" w:type="dxa"/>
              <w:left w:w="200" w:type="dxa"/>
              <w:bottom w:w="40" w:type="dxa"/>
              <w:right w:w="200" w:type="dxa"/>
            </w:tcMar>
            <w:vAlign w:val="center"/>
          </w:tcPr>
          <w:p w14:paraId="527FEF57" w14:textId="77777777" w:rsidR="00D170A0" w:rsidRDefault="00D170A0" w:rsidP="00D170A0">
            <w:pPr>
              <w:jc w:val="center"/>
            </w:pPr>
            <w:r>
              <w:rPr>
                <w:rFonts w:eastAsia="Times New Roman" w:cs="Times New Roman"/>
              </w:rPr>
              <w:t>1,8627</w:t>
            </w:r>
          </w:p>
        </w:tc>
        <w:tc>
          <w:tcPr>
            <w:tcW w:w="383" w:type="pct"/>
            <w:shd w:val="clear" w:color="auto" w:fill="FFFFFF"/>
            <w:tcMar>
              <w:top w:w="40" w:type="dxa"/>
              <w:left w:w="200" w:type="dxa"/>
              <w:bottom w:w="40" w:type="dxa"/>
              <w:right w:w="200" w:type="dxa"/>
            </w:tcMar>
            <w:vAlign w:val="center"/>
          </w:tcPr>
          <w:p w14:paraId="110DBC84" w14:textId="77777777" w:rsidR="00D170A0" w:rsidRDefault="00D170A0" w:rsidP="00D170A0">
            <w:pPr>
              <w:jc w:val="center"/>
            </w:pPr>
            <w:r>
              <w:rPr>
                <w:rFonts w:eastAsia="Times New Roman" w:cs="Times New Roman"/>
              </w:rPr>
              <w:t>1,8627</w:t>
            </w:r>
          </w:p>
        </w:tc>
        <w:tc>
          <w:tcPr>
            <w:tcW w:w="383" w:type="pct"/>
            <w:shd w:val="clear" w:color="auto" w:fill="FFFFFF"/>
            <w:tcMar>
              <w:top w:w="40" w:type="dxa"/>
              <w:left w:w="200" w:type="dxa"/>
              <w:bottom w:w="40" w:type="dxa"/>
              <w:right w:w="200" w:type="dxa"/>
            </w:tcMar>
            <w:vAlign w:val="center"/>
          </w:tcPr>
          <w:p w14:paraId="5705DA9C" w14:textId="77777777" w:rsidR="00D170A0" w:rsidRDefault="00D170A0" w:rsidP="00D170A0">
            <w:pPr>
              <w:jc w:val="center"/>
            </w:pPr>
            <w:r>
              <w:rPr>
                <w:rFonts w:eastAsia="Times New Roman" w:cs="Times New Roman"/>
              </w:rPr>
              <w:t>1,8627</w:t>
            </w:r>
          </w:p>
        </w:tc>
        <w:tc>
          <w:tcPr>
            <w:tcW w:w="383" w:type="pct"/>
            <w:shd w:val="clear" w:color="auto" w:fill="FFFFFF"/>
            <w:tcMar>
              <w:top w:w="40" w:type="dxa"/>
              <w:left w:w="200" w:type="dxa"/>
              <w:bottom w:w="40" w:type="dxa"/>
              <w:right w:w="200" w:type="dxa"/>
            </w:tcMar>
            <w:vAlign w:val="center"/>
          </w:tcPr>
          <w:p w14:paraId="16A07787" w14:textId="77777777" w:rsidR="00D170A0" w:rsidRDefault="00D170A0" w:rsidP="00D170A0">
            <w:pPr>
              <w:jc w:val="center"/>
            </w:pPr>
            <w:r>
              <w:rPr>
                <w:rFonts w:eastAsia="Times New Roman" w:cs="Times New Roman"/>
              </w:rPr>
              <w:t>1,8627</w:t>
            </w:r>
          </w:p>
        </w:tc>
        <w:tc>
          <w:tcPr>
            <w:tcW w:w="383" w:type="pct"/>
            <w:shd w:val="clear" w:color="auto" w:fill="FFFFFF"/>
            <w:tcMar>
              <w:top w:w="40" w:type="dxa"/>
              <w:left w:w="200" w:type="dxa"/>
              <w:bottom w:w="40" w:type="dxa"/>
              <w:right w:w="200" w:type="dxa"/>
            </w:tcMar>
            <w:vAlign w:val="center"/>
          </w:tcPr>
          <w:p w14:paraId="25163C41" w14:textId="77777777" w:rsidR="00D170A0" w:rsidRDefault="00D170A0" w:rsidP="00D170A0">
            <w:pPr>
              <w:jc w:val="center"/>
            </w:pPr>
            <w:r>
              <w:rPr>
                <w:rFonts w:eastAsia="Times New Roman" w:cs="Times New Roman"/>
              </w:rPr>
              <w:t>1,8627</w:t>
            </w:r>
          </w:p>
        </w:tc>
      </w:tr>
      <w:tr w:rsidR="00D170A0" w14:paraId="1BC8484E" w14:textId="77777777" w:rsidTr="002D7028">
        <w:trPr>
          <w:jc w:val="center"/>
        </w:trPr>
        <w:tc>
          <w:tcPr>
            <w:tcW w:w="646" w:type="pct"/>
            <w:vMerge/>
          </w:tcPr>
          <w:p w14:paraId="14E0BFF8" w14:textId="77777777" w:rsidR="00D170A0" w:rsidRDefault="00D170A0" w:rsidP="00D170A0"/>
        </w:tc>
        <w:tc>
          <w:tcPr>
            <w:tcW w:w="943" w:type="pct"/>
            <w:vMerge/>
          </w:tcPr>
          <w:p w14:paraId="0D3145E5" w14:textId="77777777" w:rsidR="00D170A0" w:rsidRDefault="00D170A0" w:rsidP="00D170A0"/>
        </w:tc>
        <w:tc>
          <w:tcPr>
            <w:tcW w:w="348" w:type="pct"/>
            <w:shd w:val="clear" w:color="auto" w:fill="FFFFFF"/>
            <w:tcMar>
              <w:top w:w="40" w:type="dxa"/>
              <w:left w:w="200" w:type="dxa"/>
              <w:bottom w:w="40" w:type="dxa"/>
              <w:right w:w="200" w:type="dxa"/>
            </w:tcMar>
            <w:vAlign w:val="center"/>
          </w:tcPr>
          <w:p w14:paraId="36530988" w14:textId="77777777" w:rsidR="00D170A0" w:rsidRDefault="00D170A0" w:rsidP="00D170A0">
            <w:pPr>
              <w:jc w:val="center"/>
            </w:pPr>
            <w:r>
              <w:rPr>
                <w:rFonts w:eastAsia="Times New Roman" w:cs="Times New Roman"/>
              </w:rPr>
              <w:t>%</w:t>
            </w:r>
          </w:p>
        </w:tc>
        <w:tc>
          <w:tcPr>
            <w:tcW w:w="383" w:type="pct"/>
            <w:shd w:val="clear" w:color="auto" w:fill="FFFFFF"/>
            <w:tcMar>
              <w:top w:w="40" w:type="dxa"/>
              <w:left w:w="200" w:type="dxa"/>
              <w:bottom w:w="40" w:type="dxa"/>
              <w:right w:w="200" w:type="dxa"/>
            </w:tcMar>
            <w:vAlign w:val="center"/>
          </w:tcPr>
          <w:p w14:paraId="2AA167BF" w14:textId="77777777" w:rsidR="00D170A0" w:rsidRDefault="00D170A0" w:rsidP="00D170A0">
            <w:pPr>
              <w:jc w:val="center"/>
            </w:pPr>
            <w:r>
              <w:rPr>
                <w:rFonts w:eastAsia="Times New Roman" w:cs="Times New Roman"/>
              </w:rPr>
              <w:t>77,6125</w:t>
            </w:r>
          </w:p>
        </w:tc>
        <w:tc>
          <w:tcPr>
            <w:tcW w:w="383" w:type="pct"/>
            <w:shd w:val="clear" w:color="auto" w:fill="FFFFFF"/>
            <w:tcMar>
              <w:top w:w="40" w:type="dxa"/>
              <w:left w:w="200" w:type="dxa"/>
              <w:bottom w:w="40" w:type="dxa"/>
              <w:right w:w="200" w:type="dxa"/>
            </w:tcMar>
            <w:vAlign w:val="center"/>
          </w:tcPr>
          <w:p w14:paraId="0D15CCDA" w14:textId="77777777" w:rsidR="00D170A0" w:rsidRDefault="00D170A0" w:rsidP="00D170A0">
            <w:pPr>
              <w:jc w:val="center"/>
            </w:pPr>
            <w:r>
              <w:rPr>
                <w:rFonts w:eastAsia="Times New Roman" w:cs="Times New Roman"/>
              </w:rPr>
              <w:t>77,6125</w:t>
            </w:r>
          </w:p>
        </w:tc>
        <w:tc>
          <w:tcPr>
            <w:tcW w:w="383" w:type="pct"/>
            <w:shd w:val="clear" w:color="auto" w:fill="FFFFFF"/>
            <w:tcMar>
              <w:top w:w="40" w:type="dxa"/>
              <w:left w:w="200" w:type="dxa"/>
              <w:bottom w:w="40" w:type="dxa"/>
              <w:right w:w="200" w:type="dxa"/>
            </w:tcMar>
            <w:vAlign w:val="center"/>
          </w:tcPr>
          <w:p w14:paraId="18607F18" w14:textId="77777777" w:rsidR="00D170A0" w:rsidRDefault="00D170A0" w:rsidP="00D170A0">
            <w:pPr>
              <w:jc w:val="center"/>
            </w:pPr>
            <w:r>
              <w:rPr>
                <w:rFonts w:eastAsia="Times New Roman" w:cs="Times New Roman"/>
              </w:rPr>
              <w:t>77,6125</w:t>
            </w:r>
          </w:p>
        </w:tc>
        <w:tc>
          <w:tcPr>
            <w:tcW w:w="383" w:type="pct"/>
            <w:shd w:val="clear" w:color="auto" w:fill="FFFFFF"/>
            <w:tcMar>
              <w:top w:w="40" w:type="dxa"/>
              <w:left w:w="200" w:type="dxa"/>
              <w:bottom w:w="40" w:type="dxa"/>
              <w:right w:w="200" w:type="dxa"/>
            </w:tcMar>
            <w:vAlign w:val="center"/>
          </w:tcPr>
          <w:p w14:paraId="48F88287" w14:textId="77777777" w:rsidR="00D170A0" w:rsidRDefault="00D170A0" w:rsidP="00D170A0">
            <w:pPr>
              <w:jc w:val="center"/>
            </w:pPr>
            <w:r>
              <w:rPr>
                <w:rFonts w:eastAsia="Times New Roman" w:cs="Times New Roman"/>
              </w:rPr>
              <w:t>77,6125</w:t>
            </w:r>
          </w:p>
        </w:tc>
        <w:tc>
          <w:tcPr>
            <w:tcW w:w="383" w:type="pct"/>
            <w:shd w:val="clear" w:color="auto" w:fill="FFFFFF"/>
            <w:tcMar>
              <w:top w:w="40" w:type="dxa"/>
              <w:left w:w="200" w:type="dxa"/>
              <w:bottom w:w="40" w:type="dxa"/>
              <w:right w:w="200" w:type="dxa"/>
            </w:tcMar>
            <w:vAlign w:val="center"/>
          </w:tcPr>
          <w:p w14:paraId="00B44179" w14:textId="77777777" w:rsidR="00D170A0" w:rsidRDefault="00D170A0" w:rsidP="00D170A0">
            <w:pPr>
              <w:jc w:val="center"/>
            </w:pPr>
            <w:r>
              <w:rPr>
                <w:rFonts w:eastAsia="Times New Roman" w:cs="Times New Roman"/>
              </w:rPr>
              <w:t>77,6125</w:t>
            </w:r>
          </w:p>
        </w:tc>
        <w:tc>
          <w:tcPr>
            <w:tcW w:w="383" w:type="pct"/>
            <w:shd w:val="clear" w:color="auto" w:fill="FFFFFF"/>
            <w:tcMar>
              <w:top w:w="40" w:type="dxa"/>
              <w:left w:w="200" w:type="dxa"/>
              <w:bottom w:w="40" w:type="dxa"/>
              <w:right w:w="200" w:type="dxa"/>
            </w:tcMar>
            <w:vAlign w:val="center"/>
          </w:tcPr>
          <w:p w14:paraId="1E407CED" w14:textId="77777777" w:rsidR="00D170A0" w:rsidRDefault="00D170A0" w:rsidP="00D170A0">
            <w:pPr>
              <w:jc w:val="center"/>
            </w:pPr>
            <w:r>
              <w:rPr>
                <w:rFonts w:eastAsia="Times New Roman" w:cs="Times New Roman"/>
              </w:rPr>
              <w:t>77,6125</w:t>
            </w:r>
          </w:p>
        </w:tc>
        <w:tc>
          <w:tcPr>
            <w:tcW w:w="383" w:type="pct"/>
            <w:shd w:val="clear" w:color="auto" w:fill="FFFFFF"/>
            <w:tcMar>
              <w:top w:w="40" w:type="dxa"/>
              <w:left w:w="200" w:type="dxa"/>
              <w:bottom w:w="40" w:type="dxa"/>
              <w:right w:w="200" w:type="dxa"/>
            </w:tcMar>
            <w:vAlign w:val="center"/>
          </w:tcPr>
          <w:p w14:paraId="2B054BE5" w14:textId="77777777" w:rsidR="00D170A0" w:rsidRDefault="00D170A0" w:rsidP="00D170A0">
            <w:pPr>
              <w:jc w:val="center"/>
            </w:pPr>
            <w:r>
              <w:rPr>
                <w:rFonts w:eastAsia="Times New Roman" w:cs="Times New Roman"/>
              </w:rPr>
              <w:t>77,6125</w:t>
            </w:r>
          </w:p>
        </w:tc>
        <w:tc>
          <w:tcPr>
            <w:tcW w:w="383" w:type="pct"/>
            <w:shd w:val="clear" w:color="auto" w:fill="FFFFFF"/>
            <w:tcMar>
              <w:top w:w="40" w:type="dxa"/>
              <w:left w:w="200" w:type="dxa"/>
              <w:bottom w:w="40" w:type="dxa"/>
              <w:right w:w="200" w:type="dxa"/>
            </w:tcMar>
            <w:vAlign w:val="center"/>
          </w:tcPr>
          <w:p w14:paraId="053D4D39" w14:textId="77777777" w:rsidR="00D170A0" w:rsidRDefault="00D170A0" w:rsidP="00D170A0">
            <w:pPr>
              <w:jc w:val="center"/>
            </w:pPr>
            <w:r>
              <w:rPr>
                <w:rFonts w:eastAsia="Times New Roman" w:cs="Times New Roman"/>
              </w:rPr>
              <w:t>77,6125</w:t>
            </w:r>
          </w:p>
        </w:tc>
      </w:tr>
      <w:tr w:rsidR="00D170A0" w14:paraId="4E04F29A" w14:textId="77777777" w:rsidTr="002D7028">
        <w:trPr>
          <w:jc w:val="center"/>
        </w:trPr>
        <w:tc>
          <w:tcPr>
            <w:tcW w:w="646" w:type="pct"/>
            <w:vMerge w:val="restart"/>
            <w:shd w:val="clear" w:color="auto" w:fill="FFFFFF"/>
            <w:tcMar>
              <w:top w:w="40" w:type="dxa"/>
              <w:left w:w="200" w:type="dxa"/>
              <w:bottom w:w="40" w:type="dxa"/>
              <w:right w:w="200" w:type="dxa"/>
            </w:tcMar>
            <w:vAlign w:val="center"/>
          </w:tcPr>
          <w:p w14:paraId="6D8AAA31" w14:textId="77777777" w:rsidR="00D170A0" w:rsidRDefault="00D170A0" w:rsidP="00D170A0">
            <w:r>
              <w:rPr>
                <w:rFonts w:eastAsia="Times New Roman" w:cs="Times New Roman"/>
              </w:rPr>
              <w:t>Котельная № 2 ул. Комарова, 67</w:t>
            </w:r>
          </w:p>
        </w:tc>
        <w:tc>
          <w:tcPr>
            <w:tcW w:w="943" w:type="pct"/>
            <w:shd w:val="clear" w:color="auto" w:fill="FFFFFF"/>
            <w:tcMar>
              <w:top w:w="40" w:type="dxa"/>
              <w:left w:w="200" w:type="dxa"/>
              <w:bottom w:w="40" w:type="dxa"/>
              <w:right w:w="200" w:type="dxa"/>
            </w:tcMar>
            <w:vAlign w:val="center"/>
          </w:tcPr>
          <w:p w14:paraId="7BB017CA" w14:textId="77777777" w:rsidR="00D170A0" w:rsidRDefault="00D170A0" w:rsidP="00D170A0">
            <w:r>
              <w:rPr>
                <w:rFonts w:eastAsia="Times New Roman" w:cs="Times New Roman"/>
              </w:rPr>
              <w:t>Установленная тепловая мощность</w:t>
            </w:r>
          </w:p>
        </w:tc>
        <w:tc>
          <w:tcPr>
            <w:tcW w:w="348" w:type="pct"/>
            <w:shd w:val="clear" w:color="auto" w:fill="FFFFFF"/>
            <w:tcMar>
              <w:top w:w="40" w:type="dxa"/>
              <w:left w:w="200" w:type="dxa"/>
              <w:bottom w:w="40" w:type="dxa"/>
              <w:right w:w="200" w:type="dxa"/>
            </w:tcMar>
            <w:vAlign w:val="center"/>
          </w:tcPr>
          <w:p w14:paraId="2D8D9DE4" w14:textId="77777777" w:rsidR="00D170A0" w:rsidRDefault="00D170A0" w:rsidP="00D170A0">
            <w:pPr>
              <w:jc w:val="center"/>
            </w:pPr>
            <w:r>
              <w:rPr>
                <w:rFonts w:eastAsia="Times New Roman" w:cs="Times New Roman"/>
              </w:rPr>
              <w:t>Гкал/ч</w:t>
            </w:r>
          </w:p>
        </w:tc>
        <w:tc>
          <w:tcPr>
            <w:tcW w:w="383" w:type="pct"/>
            <w:shd w:val="clear" w:color="auto" w:fill="FFFFFF"/>
            <w:tcMar>
              <w:top w:w="40" w:type="dxa"/>
              <w:left w:w="200" w:type="dxa"/>
              <w:bottom w:w="40" w:type="dxa"/>
              <w:right w:w="200" w:type="dxa"/>
            </w:tcMar>
            <w:vAlign w:val="center"/>
          </w:tcPr>
          <w:p w14:paraId="2CEEF0E5" w14:textId="77777777" w:rsidR="00D170A0" w:rsidRDefault="00D170A0" w:rsidP="00D170A0">
            <w:pPr>
              <w:jc w:val="center"/>
            </w:pPr>
            <w:r>
              <w:rPr>
                <w:rFonts w:eastAsia="Times New Roman" w:cs="Times New Roman"/>
              </w:rPr>
              <w:t>0,7200</w:t>
            </w:r>
          </w:p>
        </w:tc>
        <w:tc>
          <w:tcPr>
            <w:tcW w:w="383" w:type="pct"/>
            <w:shd w:val="clear" w:color="auto" w:fill="FFFFFF"/>
            <w:tcMar>
              <w:top w:w="40" w:type="dxa"/>
              <w:left w:w="200" w:type="dxa"/>
              <w:bottom w:w="40" w:type="dxa"/>
              <w:right w:w="200" w:type="dxa"/>
            </w:tcMar>
            <w:vAlign w:val="center"/>
          </w:tcPr>
          <w:p w14:paraId="659C5C74" w14:textId="77777777" w:rsidR="00D170A0" w:rsidRDefault="00D170A0" w:rsidP="00D170A0">
            <w:pPr>
              <w:jc w:val="center"/>
            </w:pPr>
            <w:r>
              <w:rPr>
                <w:rFonts w:eastAsia="Times New Roman" w:cs="Times New Roman"/>
              </w:rPr>
              <w:t>0,7200</w:t>
            </w:r>
          </w:p>
        </w:tc>
        <w:tc>
          <w:tcPr>
            <w:tcW w:w="383" w:type="pct"/>
            <w:shd w:val="clear" w:color="auto" w:fill="FFFFFF"/>
            <w:tcMar>
              <w:top w:w="40" w:type="dxa"/>
              <w:left w:w="200" w:type="dxa"/>
              <w:bottom w:w="40" w:type="dxa"/>
              <w:right w:w="200" w:type="dxa"/>
            </w:tcMar>
            <w:vAlign w:val="center"/>
          </w:tcPr>
          <w:p w14:paraId="3A93B11F" w14:textId="77777777" w:rsidR="00D170A0" w:rsidRDefault="00D170A0" w:rsidP="00D170A0">
            <w:pPr>
              <w:jc w:val="center"/>
            </w:pPr>
            <w:r>
              <w:rPr>
                <w:rFonts w:eastAsia="Times New Roman" w:cs="Times New Roman"/>
              </w:rPr>
              <w:t>0,7200</w:t>
            </w:r>
          </w:p>
        </w:tc>
        <w:tc>
          <w:tcPr>
            <w:tcW w:w="383" w:type="pct"/>
            <w:shd w:val="clear" w:color="auto" w:fill="FFFFFF"/>
            <w:tcMar>
              <w:top w:w="40" w:type="dxa"/>
              <w:left w:w="200" w:type="dxa"/>
              <w:bottom w:w="40" w:type="dxa"/>
              <w:right w:w="200" w:type="dxa"/>
            </w:tcMar>
            <w:vAlign w:val="center"/>
          </w:tcPr>
          <w:p w14:paraId="4EFECA14" w14:textId="77777777" w:rsidR="00D170A0" w:rsidRDefault="00D170A0" w:rsidP="00D170A0">
            <w:pPr>
              <w:jc w:val="center"/>
            </w:pPr>
            <w:r>
              <w:rPr>
                <w:rFonts w:eastAsia="Times New Roman" w:cs="Times New Roman"/>
              </w:rPr>
              <w:t>0,7200</w:t>
            </w:r>
          </w:p>
        </w:tc>
        <w:tc>
          <w:tcPr>
            <w:tcW w:w="383" w:type="pct"/>
            <w:shd w:val="clear" w:color="auto" w:fill="FFFFFF"/>
            <w:tcMar>
              <w:top w:w="40" w:type="dxa"/>
              <w:left w:w="200" w:type="dxa"/>
              <w:bottom w:w="40" w:type="dxa"/>
              <w:right w:w="200" w:type="dxa"/>
            </w:tcMar>
            <w:vAlign w:val="center"/>
          </w:tcPr>
          <w:p w14:paraId="1F9B369C" w14:textId="77777777" w:rsidR="00D170A0" w:rsidRDefault="00D170A0" w:rsidP="00D170A0">
            <w:pPr>
              <w:jc w:val="center"/>
            </w:pPr>
            <w:r>
              <w:rPr>
                <w:rFonts w:eastAsia="Times New Roman" w:cs="Times New Roman"/>
              </w:rPr>
              <w:t>0,7200</w:t>
            </w:r>
          </w:p>
        </w:tc>
        <w:tc>
          <w:tcPr>
            <w:tcW w:w="383" w:type="pct"/>
            <w:shd w:val="clear" w:color="auto" w:fill="FFFFFF"/>
            <w:tcMar>
              <w:top w:w="40" w:type="dxa"/>
              <w:left w:w="200" w:type="dxa"/>
              <w:bottom w:w="40" w:type="dxa"/>
              <w:right w:w="200" w:type="dxa"/>
            </w:tcMar>
            <w:vAlign w:val="center"/>
          </w:tcPr>
          <w:p w14:paraId="208AD43E" w14:textId="77777777" w:rsidR="00D170A0" w:rsidRDefault="00D170A0" w:rsidP="00D170A0">
            <w:pPr>
              <w:jc w:val="center"/>
            </w:pPr>
            <w:r>
              <w:rPr>
                <w:rFonts w:eastAsia="Times New Roman" w:cs="Times New Roman"/>
              </w:rPr>
              <w:t>0,7200</w:t>
            </w:r>
          </w:p>
        </w:tc>
        <w:tc>
          <w:tcPr>
            <w:tcW w:w="383" w:type="pct"/>
            <w:shd w:val="clear" w:color="auto" w:fill="FFFFFF"/>
            <w:tcMar>
              <w:top w:w="40" w:type="dxa"/>
              <w:left w:w="200" w:type="dxa"/>
              <w:bottom w:w="40" w:type="dxa"/>
              <w:right w:w="200" w:type="dxa"/>
            </w:tcMar>
            <w:vAlign w:val="center"/>
          </w:tcPr>
          <w:p w14:paraId="08FD12A3" w14:textId="77777777" w:rsidR="00D170A0" w:rsidRDefault="00D170A0" w:rsidP="00D170A0">
            <w:pPr>
              <w:jc w:val="center"/>
            </w:pPr>
            <w:r>
              <w:rPr>
                <w:rFonts w:eastAsia="Times New Roman" w:cs="Times New Roman"/>
              </w:rPr>
              <w:t>0,7200</w:t>
            </w:r>
          </w:p>
        </w:tc>
        <w:tc>
          <w:tcPr>
            <w:tcW w:w="383" w:type="pct"/>
            <w:shd w:val="clear" w:color="auto" w:fill="FFFFFF"/>
            <w:tcMar>
              <w:top w:w="40" w:type="dxa"/>
              <w:left w:w="200" w:type="dxa"/>
              <w:bottom w:w="40" w:type="dxa"/>
              <w:right w:w="200" w:type="dxa"/>
            </w:tcMar>
            <w:vAlign w:val="center"/>
          </w:tcPr>
          <w:p w14:paraId="6FC0AEF5" w14:textId="77777777" w:rsidR="00D170A0" w:rsidRDefault="00D170A0" w:rsidP="00D170A0">
            <w:pPr>
              <w:jc w:val="center"/>
            </w:pPr>
            <w:r>
              <w:rPr>
                <w:rFonts w:eastAsia="Times New Roman" w:cs="Times New Roman"/>
              </w:rPr>
              <w:t>0,7200</w:t>
            </w:r>
          </w:p>
        </w:tc>
      </w:tr>
      <w:tr w:rsidR="00D170A0" w14:paraId="4DAFC4E7" w14:textId="77777777" w:rsidTr="002D7028">
        <w:trPr>
          <w:jc w:val="center"/>
        </w:trPr>
        <w:tc>
          <w:tcPr>
            <w:tcW w:w="646" w:type="pct"/>
            <w:vMerge/>
          </w:tcPr>
          <w:p w14:paraId="2EDBD2B1" w14:textId="77777777" w:rsidR="00D170A0" w:rsidRDefault="00D170A0" w:rsidP="00D170A0"/>
        </w:tc>
        <w:tc>
          <w:tcPr>
            <w:tcW w:w="943" w:type="pct"/>
            <w:shd w:val="clear" w:color="auto" w:fill="FFFFFF"/>
            <w:tcMar>
              <w:top w:w="40" w:type="dxa"/>
              <w:left w:w="200" w:type="dxa"/>
              <w:bottom w:w="40" w:type="dxa"/>
              <w:right w:w="200" w:type="dxa"/>
            </w:tcMar>
            <w:vAlign w:val="center"/>
          </w:tcPr>
          <w:p w14:paraId="422E947C" w14:textId="77777777" w:rsidR="00D170A0" w:rsidRDefault="00D170A0" w:rsidP="00D170A0">
            <w:r>
              <w:rPr>
                <w:rFonts w:eastAsia="Times New Roman" w:cs="Times New Roman"/>
              </w:rPr>
              <w:t>Располагаемая тепловая мощность</w:t>
            </w:r>
          </w:p>
        </w:tc>
        <w:tc>
          <w:tcPr>
            <w:tcW w:w="348" w:type="pct"/>
            <w:shd w:val="clear" w:color="auto" w:fill="FFFFFF"/>
            <w:tcMar>
              <w:top w:w="40" w:type="dxa"/>
              <w:left w:w="200" w:type="dxa"/>
              <w:bottom w:w="40" w:type="dxa"/>
              <w:right w:w="200" w:type="dxa"/>
            </w:tcMar>
            <w:vAlign w:val="center"/>
          </w:tcPr>
          <w:p w14:paraId="10033E21" w14:textId="77777777" w:rsidR="00D170A0" w:rsidRDefault="00D170A0" w:rsidP="00D170A0">
            <w:pPr>
              <w:jc w:val="center"/>
            </w:pPr>
            <w:r>
              <w:rPr>
                <w:rFonts w:eastAsia="Times New Roman" w:cs="Times New Roman"/>
              </w:rPr>
              <w:t>Гкал/ч</w:t>
            </w:r>
          </w:p>
        </w:tc>
        <w:tc>
          <w:tcPr>
            <w:tcW w:w="383" w:type="pct"/>
            <w:shd w:val="clear" w:color="auto" w:fill="FFFFFF"/>
            <w:tcMar>
              <w:top w:w="40" w:type="dxa"/>
              <w:left w:w="200" w:type="dxa"/>
              <w:bottom w:w="40" w:type="dxa"/>
              <w:right w:w="200" w:type="dxa"/>
            </w:tcMar>
            <w:vAlign w:val="center"/>
          </w:tcPr>
          <w:p w14:paraId="67732CBC" w14:textId="77777777" w:rsidR="00D170A0" w:rsidRDefault="00D170A0" w:rsidP="00D170A0">
            <w:pPr>
              <w:jc w:val="center"/>
            </w:pPr>
            <w:r>
              <w:rPr>
                <w:rFonts w:eastAsia="Times New Roman" w:cs="Times New Roman"/>
              </w:rPr>
              <w:t>0,7200</w:t>
            </w:r>
          </w:p>
        </w:tc>
        <w:tc>
          <w:tcPr>
            <w:tcW w:w="383" w:type="pct"/>
            <w:shd w:val="clear" w:color="auto" w:fill="FFFFFF"/>
            <w:tcMar>
              <w:top w:w="40" w:type="dxa"/>
              <w:left w:w="200" w:type="dxa"/>
              <w:bottom w:w="40" w:type="dxa"/>
              <w:right w:w="200" w:type="dxa"/>
            </w:tcMar>
            <w:vAlign w:val="center"/>
          </w:tcPr>
          <w:p w14:paraId="488823B4" w14:textId="77777777" w:rsidR="00D170A0" w:rsidRDefault="00D170A0" w:rsidP="00D170A0">
            <w:pPr>
              <w:jc w:val="center"/>
            </w:pPr>
            <w:r>
              <w:rPr>
                <w:rFonts w:eastAsia="Times New Roman" w:cs="Times New Roman"/>
              </w:rPr>
              <w:t>0,7200</w:t>
            </w:r>
          </w:p>
        </w:tc>
        <w:tc>
          <w:tcPr>
            <w:tcW w:w="383" w:type="pct"/>
            <w:shd w:val="clear" w:color="auto" w:fill="FFFFFF"/>
            <w:tcMar>
              <w:top w:w="40" w:type="dxa"/>
              <w:left w:w="200" w:type="dxa"/>
              <w:bottom w:w="40" w:type="dxa"/>
              <w:right w:w="200" w:type="dxa"/>
            </w:tcMar>
            <w:vAlign w:val="center"/>
          </w:tcPr>
          <w:p w14:paraId="29CE9073" w14:textId="77777777" w:rsidR="00D170A0" w:rsidRDefault="00D170A0" w:rsidP="00D170A0">
            <w:pPr>
              <w:jc w:val="center"/>
            </w:pPr>
            <w:r>
              <w:rPr>
                <w:rFonts w:eastAsia="Times New Roman" w:cs="Times New Roman"/>
              </w:rPr>
              <w:t>0,7200</w:t>
            </w:r>
          </w:p>
        </w:tc>
        <w:tc>
          <w:tcPr>
            <w:tcW w:w="383" w:type="pct"/>
            <w:shd w:val="clear" w:color="auto" w:fill="FFFFFF"/>
            <w:tcMar>
              <w:top w:w="40" w:type="dxa"/>
              <w:left w:w="200" w:type="dxa"/>
              <w:bottom w:w="40" w:type="dxa"/>
              <w:right w:w="200" w:type="dxa"/>
            </w:tcMar>
            <w:vAlign w:val="center"/>
          </w:tcPr>
          <w:p w14:paraId="7488605E" w14:textId="77777777" w:rsidR="00D170A0" w:rsidRDefault="00D170A0" w:rsidP="00D170A0">
            <w:pPr>
              <w:jc w:val="center"/>
            </w:pPr>
            <w:r>
              <w:rPr>
                <w:rFonts w:eastAsia="Times New Roman" w:cs="Times New Roman"/>
              </w:rPr>
              <w:t>0,7200</w:t>
            </w:r>
          </w:p>
        </w:tc>
        <w:tc>
          <w:tcPr>
            <w:tcW w:w="383" w:type="pct"/>
            <w:shd w:val="clear" w:color="auto" w:fill="FFFFFF"/>
            <w:tcMar>
              <w:top w:w="40" w:type="dxa"/>
              <w:left w:w="200" w:type="dxa"/>
              <w:bottom w:w="40" w:type="dxa"/>
              <w:right w:w="200" w:type="dxa"/>
            </w:tcMar>
            <w:vAlign w:val="center"/>
          </w:tcPr>
          <w:p w14:paraId="2EE5F920" w14:textId="77777777" w:rsidR="00D170A0" w:rsidRDefault="00D170A0" w:rsidP="00D170A0">
            <w:pPr>
              <w:jc w:val="center"/>
            </w:pPr>
            <w:r>
              <w:rPr>
                <w:rFonts w:eastAsia="Times New Roman" w:cs="Times New Roman"/>
              </w:rPr>
              <w:t>0,7200</w:t>
            </w:r>
          </w:p>
        </w:tc>
        <w:tc>
          <w:tcPr>
            <w:tcW w:w="383" w:type="pct"/>
            <w:shd w:val="clear" w:color="auto" w:fill="FFFFFF"/>
            <w:tcMar>
              <w:top w:w="40" w:type="dxa"/>
              <w:left w:w="200" w:type="dxa"/>
              <w:bottom w:w="40" w:type="dxa"/>
              <w:right w:w="200" w:type="dxa"/>
            </w:tcMar>
            <w:vAlign w:val="center"/>
          </w:tcPr>
          <w:p w14:paraId="47930795" w14:textId="77777777" w:rsidR="00D170A0" w:rsidRDefault="00D170A0" w:rsidP="00D170A0">
            <w:pPr>
              <w:jc w:val="center"/>
            </w:pPr>
            <w:r>
              <w:rPr>
                <w:rFonts w:eastAsia="Times New Roman" w:cs="Times New Roman"/>
              </w:rPr>
              <w:t>0,7200</w:t>
            </w:r>
          </w:p>
        </w:tc>
        <w:tc>
          <w:tcPr>
            <w:tcW w:w="383" w:type="pct"/>
            <w:shd w:val="clear" w:color="auto" w:fill="FFFFFF"/>
            <w:tcMar>
              <w:top w:w="40" w:type="dxa"/>
              <w:left w:w="200" w:type="dxa"/>
              <w:bottom w:w="40" w:type="dxa"/>
              <w:right w:w="200" w:type="dxa"/>
            </w:tcMar>
            <w:vAlign w:val="center"/>
          </w:tcPr>
          <w:p w14:paraId="6E96B97D" w14:textId="77777777" w:rsidR="00D170A0" w:rsidRDefault="00D170A0" w:rsidP="00D170A0">
            <w:pPr>
              <w:jc w:val="center"/>
            </w:pPr>
            <w:r>
              <w:rPr>
                <w:rFonts w:eastAsia="Times New Roman" w:cs="Times New Roman"/>
              </w:rPr>
              <w:t>0,7200</w:t>
            </w:r>
          </w:p>
        </w:tc>
        <w:tc>
          <w:tcPr>
            <w:tcW w:w="383" w:type="pct"/>
            <w:shd w:val="clear" w:color="auto" w:fill="FFFFFF"/>
            <w:tcMar>
              <w:top w:w="40" w:type="dxa"/>
              <w:left w:w="200" w:type="dxa"/>
              <w:bottom w:w="40" w:type="dxa"/>
              <w:right w:w="200" w:type="dxa"/>
            </w:tcMar>
            <w:vAlign w:val="center"/>
          </w:tcPr>
          <w:p w14:paraId="2756F2DD" w14:textId="77777777" w:rsidR="00D170A0" w:rsidRDefault="00D170A0" w:rsidP="00D170A0">
            <w:pPr>
              <w:jc w:val="center"/>
            </w:pPr>
            <w:r>
              <w:rPr>
                <w:rFonts w:eastAsia="Times New Roman" w:cs="Times New Roman"/>
              </w:rPr>
              <w:t>0,7200</w:t>
            </w:r>
          </w:p>
        </w:tc>
      </w:tr>
      <w:tr w:rsidR="00D170A0" w14:paraId="71BD654C" w14:textId="77777777" w:rsidTr="002D7028">
        <w:trPr>
          <w:jc w:val="center"/>
        </w:trPr>
        <w:tc>
          <w:tcPr>
            <w:tcW w:w="646" w:type="pct"/>
            <w:vMerge/>
          </w:tcPr>
          <w:p w14:paraId="6B21A9BB" w14:textId="77777777" w:rsidR="00D170A0" w:rsidRDefault="00D170A0" w:rsidP="00D170A0"/>
        </w:tc>
        <w:tc>
          <w:tcPr>
            <w:tcW w:w="943" w:type="pct"/>
            <w:shd w:val="clear" w:color="auto" w:fill="FFFFFF"/>
            <w:tcMar>
              <w:top w:w="40" w:type="dxa"/>
              <w:left w:w="200" w:type="dxa"/>
              <w:bottom w:w="40" w:type="dxa"/>
              <w:right w:w="200" w:type="dxa"/>
            </w:tcMar>
            <w:vAlign w:val="center"/>
          </w:tcPr>
          <w:p w14:paraId="057966A5" w14:textId="77777777" w:rsidR="00D170A0" w:rsidRDefault="00D170A0" w:rsidP="00D170A0">
            <w:r>
              <w:rPr>
                <w:rFonts w:eastAsia="Times New Roman" w:cs="Times New Roman"/>
              </w:rPr>
              <w:t>Расход тепла на собственные нужды</w:t>
            </w:r>
          </w:p>
        </w:tc>
        <w:tc>
          <w:tcPr>
            <w:tcW w:w="348" w:type="pct"/>
            <w:shd w:val="clear" w:color="auto" w:fill="FFFFFF"/>
            <w:tcMar>
              <w:top w:w="40" w:type="dxa"/>
              <w:left w:w="200" w:type="dxa"/>
              <w:bottom w:w="40" w:type="dxa"/>
              <w:right w:w="200" w:type="dxa"/>
            </w:tcMar>
            <w:vAlign w:val="center"/>
          </w:tcPr>
          <w:p w14:paraId="1D637739" w14:textId="77777777" w:rsidR="00D170A0" w:rsidRDefault="00D170A0" w:rsidP="00D170A0">
            <w:pPr>
              <w:jc w:val="center"/>
            </w:pPr>
            <w:r>
              <w:rPr>
                <w:rFonts w:eastAsia="Times New Roman" w:cs="Times New Roman"/>
              </w:rPr>
              <w:t>Гкал/ч</w:t>
            </w:r>
          </w:p>
        </w:tc>
        <w:tc>
          <w:tcPr>
            <w:tcW w:w="383" w:type="pct"/>
            <w:shd w:val="clear" w:color="auto" w:fill="FFFFFF"/>
            <w:tcMar>
              <w:top w:w="40" w:type="dxa"/>
              <w:left w:w="200" w:type="dxa"/>
              <w:bottom w:w="40" w:type="dxa"/>
              <w:right w:w="200" w:type="dxa"/>
            </w:tcMar>
            <w:vAlign w:val="center"/>
          </w:tcPr>
          <w:p w14:paraId="0BE190CA" w14:textId="77777777" w:rsidR="00D170A0" w:rsidRDefault="00D170A0" w:rsidP="00D170A0">
            <w:pPr>
              <w:jc w:val="center"/>
            </w:pPr>
            <w:r>
              <w:rPr>
                <w:rFonts w:eastAsia="Times New Roman" w:cs="Times New Roman"/>
              </w:rPr>
              <w:t>0,0000</w:t>
            </w:r>
          </w:p>
        </w:tc>
        <w:tc>
          <w:tcPr>
            <w:tcW w:w="383" w:type="pct"/>
            <w:shd w:val="clear" w:color="auto" w:fill="FFFFFF"/>
            <w:tcMar>
              <w:top w:w="40" w:type="dxa"/>
              <w:left w:w="200" w:type="dxa"/>
              <w:bottom w:w="40" w:type="dxa"/>
              <w:right w:w="200" w:type="dxa"/>
            </w:tcMar>
            <w:vAlign w:val="center"/>
          </w:tcPr>
          <w:p w14:paraId="677C4902" w14:textId="77777777" w:rsidR="00D170A0" w:rsidRDefault="00D170A0" w:rsidP="00D170A0">
            <w:pPr>
              <w:jc w:val="center"/>
            </w:pPr>
            <w:r>
              <w:rPr>
                <w:rFonts w:eastAsia="Times New Roman" w:cs="Times New Roman"/>
              </w:rPr>
              <w:t>0,0000</w:t>
            </w:r>
          </w:p>
        </w:tc>
        <w:tc>
          <w:tcPr>
            <w:tcW w:w="383" w:type="pct"/>
            <w:shd w:val="clear" w:color="auto" w:fill="FFFFFF"/>
            <w:tcMar>
              <w:top w:w="40" w:type="dxa"/>
              <w:left w:w="200" w:type="dxa"/>
              <w:bottom w:w="40" w:type="dxa"/>
              <w:right w:w="200" w:type="dxa"/>
            </w:tcMar>
            <w:vAlign w:val="center"/>
          </w:tcPr>
          <w:p w14:paraId="2609B156" w14:textId="77777777" w:rsidR="00D170A0" w:rsidRDefault="00D170A0" w:rsidP="00D170A0">
            <w:pPr>
              <w:jc w:val="center"/>
            </w:pPr>
            <w:r>
              <w:rPr>
                <w:rFonts w:eastAsia="Times New Roman" w:cs="Times New Roman"/>
              </w:rPr>
              <w:t>0,0000</w:t>
            </w:r>
          </w:p>
        </w:tc>
        <w:tc>
          <w:tcPr>
            <w:tcW w:w="383" w:type="pct"/>
            <w:shd w:val="clear" w:color="auto" w:fill="FFFFFF"/>
            <w:tcMar>
              <w:top w:w="40" w:type="dxa"/>
              <w:left w:w="200" w:type="dxa"/>
              <w:bottom w:w="40" w:type="dxa"/>
              <w:right w:w="200" w:type="dxa"/>
            </w:tcMar>
            <w:vAlign w:val="center"/>
          </w:tcPr>
          <w:p w14:paraId="5CE50163" w14:textId="77777777" w:rsidR="00D170A0" w:rsidRDefault="00D170A0" w:rsidP="00D170A0">
            <w:pPr>
              <w:jc w:val="center"/>
            </w:pPr>
            <w:r>
              <w:rPr>
                <w:rFonts w:eastAsia="Times New Roman" w:cs="Times New Roman"/>
              </w:rPr>
              <w:t>0,0000</w:t>
            </w:r>
          </w:p>
        </w:tc>
        <w:tc>
          <w:tcPr>
            <w:tcW w:w="383" w:type="pct"/>
            <w:shd w:val="clear" w:color="auto" w:fill="FFFFFF"/>
            <w:tcMar>
              <w:top w:w="40" w:type="dxa"/>
              <w:left w:w="200" w:type="dxa"/>
              <w:bottom w:w="40" w:type="dxa"/>
              <w:right w:w="200" w:type="dxa"/>
            </w:tcMar>
            <w:vAlign w:val="center"/>
          </w:tcPr>
          <w:p w14:paraId="5873284D" w14:textId="77777777" w:rsidR="00D170A0" w:rsidRDefault="00D170A0" w:rsidP="00D170A0">
            <w:pPr>
              <w:jc w:val="center"/>
            </w:pPr>
            <w:r>
              <w:rPr>
                <w:rFonts w:eastAsia="Times New Roman" w:cs="Times New Roman"/>
              </w:rPr>
              <w:t>0,0000</w:t>
            </w:r>
          </w:p>
        </w:tc>
        <w:tc>
          <w:tcPr>
            <w:tcW w:w="383" w:type="pct"/>
            <w:shd w:val="clear" w:color="auto" w:fill="FFFFFF"/>
            <w:tcMar>
              <w:top w:w="40" w:type="dxa"/>
              <w:left w:w="200" w:type="dxa"/>
              <w:bottom w:w="40" w:type="dxa"/>
              <w:right w:w="200" w:type="dxa"/>
            </w:tcMar>
            <w:vAlign w:val="center"/>
          </w:tcPr>
          <w:p w14:paraId="54DDFD0B" w14:textId="77777777" w:rsidR="00D170A0" w:rsidRDefault="00D170A0" w:rsidP="00D170A0">
            <w:pPr>
              <w:jc w:val="center"/>
            </w:pPr>
            <w:r>
              <w:rPr>
                <w:rFonts w:eastAsia="Times New Roman" w:cs="Times New Roman"/>
              </w:rPr>
              <w:t>0,0000</w:t>
            </w:r>
          </w:p>
        </w:tc>
        <w:tc>
          <w:tcPr>
            <w:tcW w:w="383" w:type="pct"/>
            <w:shd w:val="clear" w:color="auto" w:fill="FFFFFF"/>
            <w:tcMar>
              <w:top w:w="40" w:type="dxa"/>
              <w:left w:w="200" w:type="dxa"/>
              <w:bottom w:w="40" w:type="dxa"/>
              <w:right w:w="200" w:type="dxa"/>
            </w:tcMar>
            <w:vAlign w:val="center"/>
          </w:tcPr>
          <w:p w14:paraId="63417E7D" w14:textId="77777777" w:rsidR="00D170A0" w:rsidRDefault="00D170A0" w:rsidP="00D170A0">
            <w:pPr>
              <w:jc w:val="center"/>
            </w:pPr>
            <w:r>
              <w:rPr>
                <w:rFonts w:eastAsia="Times New Roman" w:cs="Times New Roman"/>
              </w:rPr>
              <w:t>0,0000</w:t>
            </w:r>
          </w:p>
        </w:tc>
        <w:tc>
          <w:tcPr>
            <w:tcW w:w="383" w:type="pct"/>
            <w:shd w:val="clear" w:color="auto" w:fill="FFFFFF"/>
            <w:tcMar>
              <w:top w:w="40" w:type="dxa"/>
              <w:left w:w="200" w:type="dxa"/>
              <w:bottom w:w="40" w:type="dxa"/>
              <w:right w:w="200" w:type="dxa"/>
            </w:tcMar>
            <w:vAlign w:val="center"/>
          </w:tcPr>
          <w:p w14:paraId="629E6609" w14:textId="77777777" w:rsidR="00D170A0" w:rsidRDefault="00D170A0" w:rsidP="00D170A0">
            <w:pPr>
              <w:jc w:val="center"/>
            </w:pPr>
            <w:r>
              <w:rPr>
                <w:rFonts w:eastAsia="Times New Roman" w:cs="Times New Roman"/>
              </w:rPr>
              <w:t>0,0000</w:t>
            </w:r>
          </w:p>
        </w:tc>
      </w:tr>
      <w:tr w:rsidR="00D170A0" w14:paraId="5C99FA5F" w14:textId="77777777" w:rsidTr="002D7028">
        <w:trPr>
          <w:jc w:val="center"/>
        </w:trPr>
        <w:tc>
          <w:tcPr>
            <w:tcW w:w="646" w:type="pct"/>
            <w:vMerge/>
          </w:tcPr>
          <w:p w14:paraId="09E40262" w14:textId="77777777" w:rsidR="00D170A0" w:rsidRDefault="00D170A0" w:rsidP="00D170A0"/>
        </w:tc>
        <w:tc>
          <w:tcPr>
            <w:tcW w:w="943" w:type="pct"/>
            <w:shd w:val="clear" w:color="auto" w:fill="FFFFFF"/>
            <w:tcMar>
              <w:top w:w="40" w:type="dxa"/>
              <w:left w:w="200" w:type="dxa"/>
              <w:bottom w:w="40" w:type="dxa"/>
              <w:right w:w="200" w:type="dxa"/>
            </w:tcMar>
            <w:vAlign w:val="center"/>
          </w:tcPr>
          <w:p w14:paraId="0B3C2121" w14:textId="77777777" w:rsidR="00D170A0" w:rsidRDefault="00D170A0" w:rsidP="00D170A0">
            <w:r>
              <w:rPr>
                <w:rFonts w:eastAsia="Times New Roman" w:cs="Times New Roman"/>
              </w:rPr>
              <w:t>Тепловая мощность нетто</w:t>
            </w:r>
          </w:p>
        </w:tc>
        <w:tc>
          <w:tcPr>
            <w:tcW w:w="348" w:type="pct"/>
            <w:shd w:val="clear" w:color="auto" w:fill="FFFFFF"/>
            <w:tcMar>
              <w:top w:w="40" w:type="dxa"/>
              <w:left w:w="200" w:type="dxa"/>
              <w:bottom w:w="40" w:type="dxa"/>
              <w:right w:w="200" w:type="dxa"/>
            </w:tcMar>
            <w:vAlign w:val="center"/>
          </w:tcPr>
          <w:p w14:paraId="1CCF92F5" w14:textId="77777777" w:rsidR="00D170A0" w:rsidRDefault="00D170A0" w:rsidP="00D170A0">
            <w:pPr>
              <w:jc w:val="center"/>
            </w:pPr>
            <w:r>
              <w:rPr>
                <w:rFonts w:eastAsia="Times New Roman" w:cs="Times New Roman"/>
              </w:rPr>
              <w:t>Гкал/ч</w:t>
            </w:r>
          </w:p>
        </w:tc>
        <w:tc>
          <w:tcPr>
            <w:tcW w:w="383" w:type="pct"/>
            <w:shd w:val="clear" w:color="auto" w:fill="FFFFFF"/>
            <w:tcMar>
              <w:top w:w="40" w:type="dxa"/>
              <w:left w:w="200" w:type="dxa"/>
              <w:bottom w:w="40" w:type="dxa"/>
              <w:right w:w="200" w:type="dxa"/>
            </w:tcMar>
            <w:vAlign w:val="center"/>
          </w:tcPr>
          <w:p w14:paraId="62457BAC" w14:textId="77777777" w:rsidR="00D170A0" w:rsidRDefault="00D170A0" w:rsidP="00D170A0">
            <w:pPr>
              <w:jc w:val="center"/>
            </w:pPr>
            <w:r>
              <w:rPr>
                <w:rFonts w:eastAsia="Times New Roman" w:cs="Times New Roman"/>
              </w:rPr>
              <w:t>0,7200</w:t>
            </w:r>
          </w:p>
        </w:tc>
        <w:tc>
          <w:tcPr>
            <w:tcW w:w="383" w:type="pct"/>
            <w:shd w:val="clear" w:color="auto" w:fill="FFFFFF"/>
            <w:tcMar>
              <w:top w:w="40" w:type="dxa"/>
              <w:left w:w="200" w:type="dxa"/>
              <w:bottom w:w="40" w:type="dxa"/>
              <w:right w:w="200" w:type="dxa"/>
            </w:tcMar>
            <w:vAlign w:val="center"/>
          </w:tcPr>
          <w:p w14:paraId="1EA657F1" w14:textId="77777777" w:rsidR="00D170A0" w:rsidRDefault="00D170A0" w:rsidP="00D170A0">
            <w:pPr>
              <w:jc w:val="center"/>
            </w:pPr>
            <w:r>
              <w:rPr>
                <w:rFonts w:eastAsia="Times New Roman" w:cs="Times New Roman"/>
              </w:rPr>
              <w:t>0,7200</w:t>
            </w:r>
          </w:p>
        </w:tc>
        <w:tc>
          <w:tcPr>
            <w:tcW w:w="383" w:type="pct"/>
            <w:shd w:val="clear" w:color="auto" w:fill="FFFFFF"/>
            <w:tcMar>
              <w:top w:w="40" w:type="dxa"/>
              <w:left w:w="200" w:type="dxa"/>
              <w:bottom w:w="40" w:type="dxa"/>
              <w:right w:w="200" w:type="dxa"/>
            </w:tcMar>
            <w:vAlign w:val="center"/>
          </w:tcPr>
          <w:p w14:paraId="6E8885F3" w14:textId="77777777" w:rsidR="00D170A0" w:rsidRDefault="00D170A0" w:rsidP="00D170A0">
            <w:pPr>
              <w:jc w:val="center"/>
            </w:pPr>
            <w:r>
              <w:rPr>
                <w:rFonts w:eastAsia="Times New Roman" w:cs="Times New Roman"/>
              </w:rPr>
              <w:t>0,7200</w:t>
            </w:r>
          </w:p>
        </w:tc>
        <w:tc>
          <w:tcPr>
            <w:tcW w:w="383" w:type="pct"/>
            <w:shd w:val="clear" w:color="auto" w:fill="FFFFFF"/>
            <w:tcMar>
              <w:top w:w="40" w:type="dxa"/>
              <w:left w:w="200" w:type="dxa"/>
              <w:bottom w:w="40" w:type="dxa"/>
              <w:right w:w="200" w:type="dxa"/>
            </w:tcMar>
            <w:vAlign w:val="center"/>
          </w:tcPr>
          <w:p w14:paraId="0687AD79" w14:textId="77777777" w:rsidR="00D170A0" w:rsidRDefault="00D170A0" w:rsidP="00D170A0">
            <w:pPr>
              <w:jc w:val="center"/>
            </w:pPr>
            <w:r>
              <w:rPr>
                <w:rFonts w:eastAsia="Times New Roman" w:cs="Times New Roman"/>
              </w:rPr>
              <w:t>0,7200</w:t>
            </w:r>
          </w:p>
        </w:tc>
        <w:tc>
          <w:tcPr>
            <w:tcW w:w="383" w:type="pct"/>
            <w:shd w:val="clear" w:color="auto" w:fill="FFFFFF"/>
            <w:tcMar>
              <w:top w:w="40" w:type="dxa"/>
              <w:left w:w="200" w:type="dxa"/>
              <w:bottom w:w="40" w:type="dxa"/>
              <w:right w:w="200" w:type="dxa"/>
            </w:tcMar>
            <w:vAlign w:val="center"/>
          </w:tcPr>
          <w:p w14:paraId="1E16A78B" w14:textId="77777777" w:rsidR="00D170A0" w:rsidRDefault="00D170A0" w:rsidP="00D170A0">
            <w:pPr>
              <w:jc w:val="center"/>
            </w:pPr>
            <w:r>
              <w:rPr>
                <w:rFonts w:eastAsia="Times New Roman" w:cs="Times New Roman"/>
              </w:rPr>
              <w:t>0,7200</w:t>
            </w:r>
          </w:p>
        </w:tc>
        <w:tc>
          <w:tcPr>
            <w:tcW w:w="383" w:type="pct"/>
            <w:shd w:val="clear" w:color="auto" w:fill="FFFFFF"/>
            <w:tcMar>
              <w:top w:w="40" w:type="dxa"/>
              <w:left w:w="200" w:type="dxa"/>
              <w:bottom w:w="40" w:type="dxa"/>
              <w:right w:w="200" w:type="dxa"/>
            </w:tcMar>
            <w:vAlign w:val="center"/>
          </w:tcPr>
          <w:p w14:paraId="662635E4" w14:textId="77777777" w:rsidR="00D170A0" w:rsidRDefault="00D170A0" w:rsidP="00D170A0">
            <w:pPr>
              <w:jc w:val="center"/>
            </w:pPr>
            <w:r>
              <w:rPr>
                <w:rFonts w:eastAsia="Times New Roman" w:cs="Times New Roman"/>
              </w:rPr>
              <w:t>0,7200</w:t>
            </w:r>
          </w:p>
        </w:tc>
        <w:tc>
          <w:tcPr>
            <w:tcW w:w="383" w:type="pct"/>
            <w:shd w:val="clear" w:color="auto" w:fill="FFFFFF"/>
            <w:tcMar>
              <w:top w:w="40" w:type="dxa"/>
              <w:left w:w="200" w:type="dxa"/>
              <w:bottom w:w="40" w:type="dxa"/>
              <w:right w:w="200" w:type="dxa"/>
            </w:tcMar>
            <w:vAlign w:val="center"/>
          </w:tcPr>
          <w:p w14:paraId="62EE6715" w14:textId="77777777" w:rsidR="00D170A0" w:rsidRDefault="00D170A0" w:rsidP="00D170A0">
            <w:pPr>
              <w:jc w:val="center"/>
            </w:pPr>
            <w:r>
              <w:rPr>
                <w:rFonts w:eastAsia="Times New Roman" w:cs="Times New Roman"/>
              </w:rPr>
              <w:t>0,7200</w:t>
            </w:r>
          </w:p>
        </w:tc>
        <w:tc>
          <w:tcPr>
            <w:tcW w:w="383" w:type="pct"/>
            <w:shd w:val="clear" w:color="auto" w:fill="FFFFFF"/>
            <w:tcMar>
              <w:top w:w="40" w:type="dxa"/>
              <w:left w:w="200" w:type="dxa"/>
              <w:bottom w:w="40" w:type="dxa"/>
              <w:right w:w="200" w:type="dxa"/>
            </w:tcMar>
            <w:vAlign w:val="center"/>
          </w:tcPr>
          <w:p w14:paraId="6EF5891C" w14:textId="77777777" w:rsidR="00D170A0" w:rsidRDefault="00D170A0" w:rsidP="00D170A0">
            <w:pPr>
              <w:jc w:val="center"/>
            </w:pPr>
            <w:r>
              <w:rPr>
                <w:rFonts w:eastAsia="Times New Roman" w:cs="Times New Roman"/>
              </w:rPr>
              <w:t>0,7200</w:t>
            </w:r>
          </w:p>
        </w:tc>
      </w:tr>
      <w:tr w:rsidR="00D170A0" w14:paraId="4EA35B3E" w14:textId="77777777" w:rsidTr="002D7028">
        <w:trPr>
          <w:jc w:val="center"/>
        </w:trPr>
        <w:tc>
          <w:tcPr>
            <w:tcW w:w="646" w:type="pct"/>
            <w:vMerge/>
          </w:tcPr>
          <w:p w14:paraId="1A26EA74" w14:textId="77777777" w:rsidR="00D170A0" w:rsidRDefault="00D170A0" w:rsidP="00D170A0"/>
        </w:tc>
        <w:tc>
          <w:tcPr>
            <w:tcW w:w="943" w:type="pct"/>
            <w:shd w:val="clear" w:color="auto" w:fill="FFFFFF"/>
            <w:tcMar>
              <w:top w:w="40" w:type="dxa"/>
              <w:left w:w="200" w:type="dxa"/>
              <w:bottom w:w="40" w:type="dxa"/>
              <w:right w:w="200" w:type="dxa"/>
            </w:tcMar>
            <w:vAlign w:val="center"/>
          </w:tcPr>
          <w:p w14:paraId="61FD12BF" w14:textId="77777777" w:rsidR="00D170A0" w:rsidRDefault="00D170A0" w:rsidP="00D170A0">
            <w:r>
              <w:rPr>
                <w:rFonts w:eastAsia="Times New Roman" w:cs="Times New Roman"/>
              </w:rPr>
              <w:t>Тепловая нагрузка потребителей</w:t>
            </w:r>
          </w:p>
        </w:tc>
        <w:tc>
          <w:tcPr>
            <w:tcW w:w="348" w:type="pct"/>
            <w:shd w:val="clear" w:color="auto" w:fill="FFFFFF"/>
            <w:tcMar>
              <w:top w:w="40" w:type="dxa"/>
              <w:left w:w="200" w:type="dxa"/>
              <w:bottom w:w="40" w:type="dxa"/>
              <w:right w:w="200" w:type="dxa"/>
            </w:tcMar>
            <w:vAlign w:val="center"/>
          </w:tcPr>
          <w:p w14:paraId="44C5027A" w14:textId="77777777" w:rsidR="00D170A0" w:rsidRDefault="00D170A0" w:rsidP="00D170A0">
            <w:pPr>
              <w:jc w:val="center"/>
            </w:pPr>
            <w:r>
              <w:rPr>
                <w:rFonts w:eastAsia="Times New Roman" w:cs="Times New Roman"/>
              </w:rPr>
              <w:t>Гкал/ч</w:t>
            </w:r>
          </w:p>
        </w:tc>
        <w:tc>
          <w:tcPr>
            <w:tcW w:w="383" w:type="pct"/>
            <w:shd w:val="clear" w:color="auto" w:fill="FFFFFF"/>
            <w:tcMar>
              <w:top w:w="40" w:type="dxa"/>
              <w:left w:w="200" w:type="dxa"/>
              <w:bottom w:w="40" w:type="dxa"/>
              <w:right w:w="200" w:type="dxa"/>
            </w:tcMar>
            <w:vAlign w:val="center"/>
          </w:tcPr>
          <w:p w14:paraId="54FCDB09" w14:textId="77777777" w:rsidR="00D170A0" w:rsidRDefault="00D170A0" w:rsidP="00D170A0">
            <w:pPr>
              <w:jc w:val="center"/>
            </w:pPr>
            <w:r>
              <w:rPr>
                <w:rFonts w:eastAsia="Times New Roman" w:cs="Times New Roman"/>
              </w:rPr>
              <w:t>0,0750</w:t>
            </w:r>
          </w:p>
        </w:tc>
        <w:tc>
          <w:tcPr>
            <w:tcW w:w="383" w:type="pct"/>
            <w:shd w:val="clear" w:color="auto" w:fill="FFFFFF"/>
            <w:tcMar>
              <w:top w:w="40" w:type="dxa"/>
              <w:left w:w="200" w:type="dxa"/>
              <w:bottom w:w="40" w:type="dxa"/>
              <w:right w:w="200" w:type="dxa"/>
            </w:tcMar>
            <w:vAlign w:val="center"/>
          </w:tcPr>
          <w:p w14:paraId="036BC483" w14:textId="77777777" w:rsidR="00D170A0" w:rsidRDefault="00D170A0" w:rsidP="00D170A0">
            <w:pPr>
              <w:jc w:val="center"/>
            </w:pPr>
            <w:r>
              <w:rPr>
                <w:rFonts w:eastAsia="Times New Roman" w:cs="Times New Roman"/>
              </w:rPr>
              <w:t>0,0750</w:t>
            </w:r>
          </w:p>
        </w:tc>
        <w:tc>
          <w:tcPr>
            <w:tcW w:w="383" w:type="pct"/>
            <w:shd w:val="clear" w:color="auto" w:fill="FFFFFF"/>
            <w:tcMar>
              <w:top w:w="40" w:type="dxa"/>
              <w:left w:w="200" w:type="dxa"/>
              <w:bottom w:w="40" w:type="dxa"/>
              <w:right w:w="200" w:type="dxa"/>
            </w:tcMar>
            <w:vAlign w:val="center"/>
          </w:tcPr>
          <w:p w14:paraId="585E79B4" w14:textId="77777777" w:rsidR="00D170A0" w:rsidRDefault="00D170A0" w:rsidP="00D170A0">
            <w:pPr>
              <w:jc w:val="center"/>
            </w:pPr>
            <w:r>
              <w:rPr>
                <w:rFonts w:eastAsia="Times New Roman" w:cs="Times New Roman"/>
              </w:rPr>
              <w:t>0,0750</w:t>
            </w:r>
          </w:p>
        </w:tc>
        <w:tc>
          <w:tcPr>
            <w:tcW w:w="383" w:type="pct"/>
            <w:shd w:val="clear" w:color="auto" w:fill="FFFFFF"/>
            <w:tcMar>
              <w:top w:w="40" w:type="dxa"/>
              <w:left w:w="200" w:type="dxa"/>
              <w:bottom w:w="40" w:type="dxa"/>
              <w:right w:w="200" w:type="dxa"/>
            </w:tcMar>
            <w:vAlign w:val="center"/>
          </w:tcPr>
          <w:p w14:paraId="3B6FDD5C" w14:textId="77777777" w:rsidR="00D170A0" w:rsidRDefault="00D170A0" w:rsidP="00D170A0">
            <w:pPr>
              <w:jc w:val="center"/>
            </w:pPr>
            <w:r>
              <w:rPr>
                <w:rFonts w:eastAsia="Times New Roman" w:cs="Times New Roman"/>
              </w:rPr>
              <w:t>0,0750</w:t>
            </w:r>
          </w:p>
        </w:tc>
        <w:tc>
          <w:tcPr>
            <w:tcW w:w="383" w:type="pct"/>
            <w:shd w:val="clear" w:color="auto" w:fill="FFFFFF"/>
            <w:tcMar>
              <w:top w:w="40" w:type="dxa"/>
              <w:left w:w="200" w:type="dxa"/>
              <w:bottom w:w="40" w:type="dxa"/>
              <w:right w:w="200" w:type="dxa"/>
            </w:tcMar>
            <w:vAlign w:val="center"/>
          </w:tcPr>
          <w:p w14:paraId="4D8BECA3" w14:textId="77777777" w:rsidR="00D170A0" w:rsidRDefault="00D170A0" w:rsidP="00D170A0">
            <w:pPr>
              <w:jc w:val="center"/>
            </w:pPr>
            <w:r>
              <w:rPr>
                <w:rFonts w:eastAsia="Times New Roman" w:cs="Times New Roman"/>
              </w:rPr>
              <w:t>0,0750</w:t>
            </w:r>
          </w:p>
        </w:tc>
        <w:tc>
          <w:tcPr>
            <w:tcW w:w="383" w:type="pct"/>
            <w:shd w:val="clear" w:color="auto" w:fill="FFFFFF"/>
            <w:tcMar>
              <w:top w:w="40" w:type="dxa"/>
              <w:left w:w="200" w:type="dxa"/>
              <w:bottom w:w="40" w:type="dxa"/>
              <w:right w:w="200" w:type="dxa"/>
            </w:tcMar>
            <w:vAlign w:val="center"/>
          </w:tcPr>
          <w:p w14:paraId="0C01F75E" w14:textId="77777777" w:rsidR="00D170A0" w:rsidRDefault="00D170A0" w:rsidP="00D170A0">
            <w:pPr>
              <w:jc w:val="center"/>
            </w:pPr>
            <w:r>
              <w:rPr>
                <w:rFonts w:eastAsia="Times New Roman" w:cs="Times New Roman"/>
              </w:rPr>
              <w:t>0,0750</w:t>
            </w:r>
          </w:p>
        </w:tc>
        <w:tc>
          <w:tcPr>
            <w:tcW w:w="383" w:type="pct"/>
            <w:shd w:val="clear" w:color="auto" w:fill="FFFFFF"/>
            <w:tcMar>
              <w:top w:w="40" w:type="dxa"/>
              <w:left w:w="200" w:type="dxa"/>
              <w:bottom w:w="40" w:type="dxa"/>
              <w:right w:w="200" w:type="dxa"/>
            </w:tcMar>
            <w:vAlign w:val="center"/>
          </w:tcPr>
          <w:p w14:paraId="427B95EF" w14:textId="77777777" w:rsidR="00D170A0" w:rsidRDefault="00D170A0" w:rsidP="00D170A0">
            <w:pPr>
              <w:jc w:val="center"/>
            </w:pPr>
            <w:r>
              <w:rPr>
                <w:rFonts w:eastAsia="Times New Roman" w:cs="Times New Roman"/>
              </w:rPr>
              <w:t>0,0750</w:t>
            </w:r>
          </w:p>
        </w:tc>
        <w:tc>
          <w:tcPr>
            <w:tcW w:w="383" w:type="pct"/>
            <w:shd w:val="clear" w:color="auto" w:fill="FFFFFF"/>
            <w:tcMar>
              <w:top w:w="40" w:type="dxa"/>
              <w:left w:w="200" w:type="dxa"/>
              <w:bottom w:w="40" w:type="dxa"/>
              <w:right w:w="200" w:type="dxa"/>
            </w:tcMar>
            <w:vAlign w:val="center"/>
          </w:tcPr>
          <w:p w14:paraId="1A33C1ED" w14:textId="77777777" w:rsidR="00D170A0" w:rsidRDefault="00D170A0" w:rsidP="00D170A0">
            <w:pPr>
              <w:jc w:val="center"/>
            </w:pPr>
            <w:r>
              <w:rPr>
                <w:rFonts w:eastAsia="Times New Roman" w:cs="Times New Roman"/>
              </w:rPr>
              <w:t>0,0750</w:t>
            </w:r>
          </w:p>
        </w:tc>
      </w:tr>
      <w:tr w:rsidR="00D170A0" w14:paraId="1854F925" w14:textId="77777777" w:rsidTr="002D7028">
        <w:trPr>
          <w:jc w:val="center"/>
        </w:trPr>
        <w:tc>
          <w:tcPr>
            <w:tcW w:w="646" w:type="pct"/>
            <w:vMerge/>
          </w:tcPr>
          <w:p w14:paraId="6BF03190" w14:textId="77777777" w:rsidR="00D170A0" w:rsidRDefault="00D170A0" w:rsidP="00D170A0"/>
        </w:tc>
        <w:tc>
          <w:tcPr>
            <w:tcW w:w="943" w:type="pct"/>
            <w:shd w:val="clear" w:color="auto" w:fill="FFFFFF"/>
            <w:tcMar>
              <w:top w:w="40" w:type="dxa"/>
              <w:left w:w="200" w:type="dxa"/>
              <w:bottom w:w="40" w:type="dxa"/>
              <w:right w:w="200" w:type="dxa"/>
            </w:tcMar>
            <w:vAlign w:val="center"/>
          </w:tcPr>
          <w:p w14:paraId="78AA4B8F" w14:textId="77777777" w:rsidR="00D170A0" w:rsidRDefault="00D170A0" w:rsidP="00D170A0">
            <w:r>
              <w:rPr>
                <w:rFonts w:eastAsia="Times New Roman" w:cs="Times New Roman"/>
              </w:rPr>
              <w:t>Потери в тепловых сетях</w:t>
            </w:r>
          </w:p>
        </w:tc>
        <w:tc>
          <w:tcPr>
            <w:tcW w:w="348" w:type="pct"/>
            <w:shd w:val="clear" w:color="auto" w:fill="FFFFFF"/>
            <w:tcMar>
              <w:top w:w="40" w:type="dxa"/>
              <w:left w:w="200" w:type="dxa"/>
              <w:bottom w:w="40" w:type="dxa"/>
              <w:right w:w="200" w:type="dxa"/>
            </w:tcMar>
            <w:vAlign w:val="center"/>
          </w:tcPr>
          <w:p w14:paraId="38219CAB" w14:textId="77777777" w:rsidR="00D170A0" w:rsidRDefault="00D170A0" w:rsidP="00D170A0">
            <w:pPr>
              <w:jc w:val="center"/>
            </w:pPr>
            <w:r>
              <w:rPr>
                <w:rFonts w:eastAsia="Times New Roman" w:cs="Times New Roman"/>
              </w:rPr>
              <w:t>Гкал/ч</w:t>
            </w:r>
          </w:p>
        </w:tc>
        <w:tc>
          <w:tcPr>
            <w:tcW w:w="383" w:type="pct"/>
            <w:shd w:val="clear" w:color="auto" w:fill="FFFFFF"/>
            <w:tcMar>
              <w:top w:w="40" w:type="dxa"/>
              <w:left w:w="200" w:type="dxa"/>
              <w:bottom w:w="40" w:type="dxa"/>
              <w:right w:w="200" w:type="dxa"/>
            </w:tcMar>
            <w:vAlign w:val="center"/>
          </w:tcPr>
          <w:p w14:paraId="7C841F5D" w14:textId="77777777" w:rsidR="00D170A0" w:rsidRDefault="00D170A0" w:rsidP="00D170A0">
            <w:pPr>
              <w:jc w:val="center"/>
            </w:pPr>
            <w:r>
              <w:rPr>
                <w:rFonts w:eastAsia="Times New Roman" w:cs="Times New Roman"/>
              </w:rPr>
              <w:t>0,0257</w:t>
            </w:r>
          </w:p>
        </w:tc>
        <w:tc>
          <w:tcPr>
            <w:tcW w:w="383" w:type="pct"/>
            <w:shd w:val="clear" w:color="auto" w:fill="FFFFFF"/>
            <w:tcMar>
              <w:top w:w="40" w:type="dxa"/>
              <w:left w:w="200" w:type="dxa"/>
              <w:bottom w:w="40" w:type="dxa"/>
              <w:right w:w="200" w:type="dxa"/>
            </w:tcMar>
            <w:vAlign w:val="center"/>
          </w:tcPr>
          <w:p w14:paraId="73B42B6B" w14:textId="77777777" w:rsidR="00D170A0" w:rsidRDefault="00D170A0" w:rsidP="00D170A0">
            <w:pPr>
              <w:jc w:val="center"/>
            </w:pPr>
            <w:r>
              <w:rPr>
                <w:rFonts w:eastAsia="Times New Roman" w:cs="Times New Roman"/>
              </w:rPr>
              <w:t>0,0257</w:t>
            </w:r>
          </w:p>
        </w:tc>
        <w:tc>
          <w:tcPr>
            <w:tcW w:w="383" w:type="pct"/>
            <w:shd w:val="clear" w:color="auto" w:fill="FFFFFF"/>
            <w:tcMar>
              <w:top w:w="40" w:type="dxa"/>
              <w:left w:w="200" w:type="dxa"/>
              <w:bottom w:w="40" w:type="dxa"/>
              <w:right w:w="200" w:type="dxa"/>
            </w:tcMar>
            <w:vAlign w:val="center"/>
          </w:tcPr>
          <w:p w14:paraId="61F292CB" w14:textId="77777777" w:rsidR="00D170A0" w:rsidRDefault="00D170A0" w:rsidP="00D170A0">
            <w:pPr>
              <w:jc w:val="center"/>
            </w:pPr>
            <w:r>
              <w:rPr>
                <w:rFonts w:eastAsia="Times New Roman" w:cs="Times New Roman"/>
              </w:rPr>
              <w:t>0,0257</w:t>
            </w:r>
          </w:p>
        </w:tc>
        <w:tc>
          <w:tcPr>
            <w:tcW w:w="383" w:type="pct"/>
            <w:shd w:val="clear" w:color="auto" w:fill="FFFFFF"/>
            <w:tcMar>
              <w:top w:w="40" w:type="dxa"/>
              <w:left w:w="200" w:type="dxa"/>
              <w:bottom w:w="40" w:type="dxa"/>
              <w:right w:w="200" w:type="dxa"/>
            </w:tcMar>
            <w:vAlign w:val="center"/>
          </w:tcPr>
          <w:p w14:paraId="31F65761" w14:textId="77777777" w:rsidR="00D170A0" w:rsidRDefault="00D170A0" w:rsidP="00D170A0">
            <w:pPr>
              <w:jc w:val="center"/>
            </w:pPr>
            <w:r>
              <w:rPr>
                <w:rFonts w:eastAsia="Times New Roman" w:cs="Times New Roman"/>
              </w:rPr>
              <w:t>0,0257</w:t>
            </w:r>
          </w:p>
        </w:tc>
        <w:tc>
          <w:tcPr>
            <w:tcW w:w="383" w:type="pct"/>
            <w:shd w:val="clear" w:color="auto" w:fill="FFFFFF"/>
            <w:tcMar>
              <w:top w:w="40" w:type="dxa"/>
              <w:left w:w="200" w:type="dxa"/>
              <w:bottom w:w="40" w:type="dxa"/>
              <w:right w:w="200" w:type="dxa"/>
            </w:tcMar>
            <w:vAlign w:val="center"/>
          </w:tcPr>
          <w:p w14:paraId="5282F1B7" w14:textId="77777777" w:rsidR="00D170A0" w:rsidRDefault="00D170A0" w:rsidP="00D170A0">
            <w:pPr>
              <w:jc w:val="center"/>
            </w:pPr>
            <w:r>
              <w:rPr>
                <w:rFonts w:eastAsia="Times New Roman" w:cs="Times New Roman"/>
              </w:rPr>
              <w:t>0,0257</w:t>
            </w:r>
          </w:p>
        </w:tc>
        <w:tc>
          <w:tcPr>
            <w:tcW w:w="383" w:type="pct"/>
            <w:shd w:val="clear" w:color="auto" w:fill="FFFFFF"/>
            <w:tcMar>
              <w:top w:w="40" w:type="dxa"/>
              <w:left w:w="200" w:type="dxa"/>
              <w:bottom w:w="40" w:type="dxa"/>
              <w:right w:w="200" w:type="dxa"/>
            </w:tcMar>
            <w:vAlign w:val="center"/>
          </w:tcPr>
          <w:p w14:paraId="047FCC48" w14:textId="77777777" w:rsidR="00D170A0" w:rsidRDefault="00D170A0" w:rsidP="00D170A0">
            <w:pPr>
              <w:jc w:val="center"/>
            </w:pPr>
            <w:r>
              <w:rPr>
                <w:rFonts w:eastAsia="Times New Roman" w:cs="Times New Roman"/>
              </w:rPr>
              <w:t>0,0257</w:t>
            </w:r>
          </w:p>
        </w:tc>
        <w:tc>
          <w:tcPr>
            <w:tcW w:w="383" w:type="pct"/>
            <w:shd w:val="clear" w:color="auto" w:fill="FFFFFF"/>
            <w:tcMar>
              <w:top w:w="40" w:type="dxa"/>
              <w:left w:w="200" w:type="dxa"/>
              <w:bottom w:w="40" w:type="dxa"/>
              <w:right w:w="200" w:type="dxa"/>
            </w:tcMar>
            <w:vAlign w:val="center"/>
          </w:tcPr>
          <w:p w14:paraId="35CC8E9E" w14:textId="77777777" w:rsidR="00D170A0" w:rsidRDefault="00D170A0" w:rsidP="00D170A0">
            <w:pPr>
              <w:jc w:val="center"/>
            </w:pPr>
            <w:r>
              <w:rPr>
                <w:rFonts w:eastAsia="Times New Roman" w:cs="Times New Roman"/>
              </w:rPr>
              <w:t>0,0257</w:t>
            </w:r>
          </w:p>
        </w:tc>
        <w:tc>
          <w:tcPr>
            <w:tcW w:w="383" w:type="pct"/>
            <w:shd w:val="clear" w:color="auto" w:fill="FFFFFF"/>
            <w:tcMar>
              <w:top w:w="40" w:type="dxa"/>
              <w:left w:w="200" w:type="dxa"/>
              <w:bottom w:w="40" w:type="dxa"/>
              <w:right w:w="200" w:type="dxa"/>
            </w:tcMar>
            <w:vAlign w:val="center"/>
          </w:tcPr>
          <w:p w14:paraId="0388208A" w14:textId="77777777" w:rsidR="00D170A0" w:rsidRDefault="00D170A0" w:rsidP="00D170A0">
            <w:pPr>
              <w:jc w:val="center"/>
            </w:pPr>
            <w:r>
              <w:rPr>
                <w:rFonts w:eastAsia="Times New Roman" w:cs="Times New Roman"/>
              </w:rPr>
              <w:t>0,0257</w:t>
            </w:r>
          </w:p>
        </w:tc>
      </w:tr>
      <w:tr w:rsidR="00D170A0" w14:paraId="38EF7D33" w14:textId="77777777" w:rsidTr="002D7028">
        <w:trPr>
          <w:jc w:val="center"/>
        </w:trPr>
        <w:tc>
          <w:tcPr>
            <w:tcW w:w="646" w:type="pct"/>
            <w:vMerge/>
          </w:tcPr>
          <w:p w14:paraId="0EE6BDF6" w14:textId="77777777" w:rsidR="00D170A0" w:rsidRDefault="00D170A0" w:rsidP="00D170A0"/>
        </w:tc>
        <w:tc>
          <w:tcPr>
            <w:tcW w:w="943" w:type="pct"/>
            <w:vMerge w:val="restart"/>
            <w:shd w:val="clear" w:color="auto" w:fill="FFFFFF"/>
            <w:tcMar>
              <w:top w:w="40" w:type="dxa"/>
              <w:left w:w="200" w:type="dxa"/>
              <w:bottom w:w="40" w:type="dxa"/>
              <w:right w:w="200" w:type="dxa"/>
            </w:tcMar>
            <w:vAlign w:val="center"/>
          </w:tcPr>
          <w:p w14:paraId="45123EB7" w14:textId="77777777" w:rsidR="00D170A0" w:rsidRDefault="00D170A0" w:rsidP="00D170A0">
            <w:r>
              <w:rPr>
                <w:rFonts w:eastAsia="Times New Roman" w:cs="Times New Roman"/>
              </w:rPr>
              <w:t>Резерв(+)/Дефицит(-) источника</w:t>
            </w:r>
          </w:p>
        </w:tc>
        <w:tc>
          <w:tcPr>
            <w:tcW w:w="348" w:type="pct"/>
            <w:shd w:val="clear" w:color="auto" w:fill="FFFFFF"/>
            <w:tcMar>
              <w:top w:w="40" w:type="dxa"/>
              <w:left w:w="200" w:type="dxa"/>
              <w:bottom w:w="40" w:type="dxa"/>
              <w:right w:w="200" w:type="dxa"/>
            </w:tcMar>
            <w:vAlign w:val="center"/>
          </w:tcPr>
          <w:p w14:paraId="67FCBCBB" w14:textId="77777777" w:rsidR="00D170A0" w:rsidRDefault="00D170A0" w:rsidP="00D170A0">
            <w:pPr>
              <w:jc w:val="center"/>
            </w:pPr>
            <w:r>
              <w:rPr>
                <w:rFonts w:eastAsia="Times New Roman" w:cs="Times New Roman"/>
              </w:rPr>
              <w:t>Гкал/ч</w:t>
            </w:r>
          </w:p>
        </w:tc>
        <w:tc>
          <w:tcPr>
            <w:tcW w:w="383" w:type="pct"/>
            <w:shd w:val="clear" w:color="auto" w:fill="FFFFFF"/>
            <w:tcMar>
              <w:top w:w="40" w:type="dxa"/>
              <w:left w:w="200" w:type="dxa"/>
              <w:bottom w:w="40" w:type="dxa"/>
              <w:right w:w="200" w:type="dxa"/>
            </w:tcMar>
            <w:vAlign w:val="center"/>
          </w:tcPr>
          <w:p w14:paraId="65E1525C" w14:textId="77777777" w:rsidR="00D170A0" w:rsidRDefault="00D170A0" w:rsidP="00D170A0">
            <w:pPr>
              <w:jc w:val="center"/>
            </w:pPr>
            <w:r>
              <w:rPr>
                <w:rFonts w:eastAsia="Times New Roman" w:cs="Times New Roman"/>
              </w:rPr>
              <w:t>0,6193</w:t>
            </w:r>
          </w:p>
        </w:tc>
        <w:tc>
          <w:tcPr>
            <w:tcW w:w="383" w:type="pct"/>
            <w:shd w:val="clear" w:color="auto" w:fill="FFFFFF"/>
            <w:tcMar>
              <w:top w:w="40" w:type="dxa"/>
              <w:left w:w="200" w:type="dxa"/>
              <w:bottom w:w="40" w:type="dxa"/>
              <w:right w:w="200" w:type="dxa"/>
            </w:tcMar>
            <w:vAlign w:val="center"/>
          </w:tcPr>
          <w:p w14:paraId="10217A00" w14:textId="77777777" w:rsidR="00D170A0" w:rsidRDefault="00D170A0" w:rsidP="00D170A0">
            <w:pPr>
              <w:jc w:val="center"/>
            </w:pPr>
            <w:r>
              <w:rPr>
                <w:rFonts w:eastAsia="Times New Roman" w:cs="Times New Roman"/>
              </w:rPr>
              <w:t>0,6193</w:t>
            </w:r>
          </w:p>
        </w:tc>
        <w:tc>
          <w:tcPr>
            <w:tcW w:w="383" w:type="pct"/>
            <w:shd w:val="clear" w:color="auto" w:fill="FFFFFF"/>
            <w:tcMar>
              <w:top w:w="40" w:type="dxa"/>
              <w:left w:w="200" w:type="dxa"/>
              <w:bottom w:w="40" w:type="dxa"/>
              <w:right w:w="200" w:type="dxa"/>
            </w:tcMar>
            <w:vAlign w:val="center"/>
          </w:tcPr>
          <w:p w14:paraId="6F521F06" w14:textId="77777777" w:rsidR="00D170A0" w:rsidRDefault="00D170A0" w:rsidP="00D170A0">
            <w:pPr>
              <w:jc w:val="center"/>
            </w:pPr>
            <w:r>
              <w:rPr>
                <w:rFonts w:eastAsia="Times New Roman" w:cs="Times New Roman"/>
              </w:rPr>
              <w:t>0,6193</w:t>
            </w:r>
          </w:p>
        </w:tc>
        <w:tc>
          <w:tcPr>
            <w:tcW w:w="383" w:type="pct"/>
            <w:shd w:val="clear" w:color="auto" w:fill="FFFFFF"/>
            <w:tcMar>
              <w:top w:w="40" w:type="dxa"/>
              <w:left w:w="200" w:type="dxa"/>
              <w:bottom w:w="40" w:type="dxa"/>
              <w:right w:w="200" w:type="dxa"/>
            </w:tcMar>
            <w:vAlign w:val="center"/>
          </w:tcPr>
          <w:p w14:paraId="3C7D1EE5" w14:textId="77777777" w:rsidR="00D170A0" w:rsidRDefault="00D170A0" w:rsidP="00D170A0">
            <w:pPr>
              <w:jc w:val="center"/>
            </w:pPr>
            <w:r>
              <w:rPr>
                <w:rFonts w:eastAsia="Times New Roman" w:cs="Times New Roman"/>
              </w:rPr>
              <w:t>0,6193</w:t>
            </w:r>
          </w:p>
        </w:tc>
        <w:tc>
          <w:tcPr>
            <w:tcW w:w="383" w:type="pct"/>
            <w:shd w:val="clear" w:color="auto" w:fill="FFFFFF"/>
            <w:tcMar>
              <w:top w:w="40" w:type="dxa"/>
              <w:left w:w="200" w:type="dxa"/>
              <w:bottom w:w="40" w:type="dxa"/>
              <w:right w:w="200" w:type="dxa"/>
            </w:tcMar>
            <w:vAlign w:val="center"/>
          </w:tcPr>
          <w:p w14:paraId="2716F875" w14:textId="77777777" w:rsidR="00D170A0" w:rsidRDefault="00D170A0" w:rsidP="00D170A0">
            <w:pPr>
              <w:jc w:val="center"/>
            </w:pPr>
            <w:r>
              <w:rPr>
                <w:rFonts w:eastAsia="Times New Roman" w:cs="Times New Roman"/>
              </w:rPr>
              <w:t>0,6193</w:t>
            </w:r>
          </w:p>
        </w:tc>
        <w:tc>
          <w:tcPr>
            <w:tcW w:w="383" w:type="pct"/>
            <w:shd w:val="clear" w:color="auto" w:fill="FFFFFF"/>
            <w:tcMar>
              <w:top w:w="40" w:type="dxa"/>
              <w:left w:w="200" w:type="dxa"/>
              <w:bottom w:w="40" w:type="dxa"/>
              <w:right w:w="200" w:type="dxa"/>
            </w:tcMar>
            <w:vAlign w:val="center"/>
          </w:tcPr>
          <w:p w14:paraId="37465BFF" w14:textId="77777777" w:rsidR="00D170A0" w:rsidRDefault="00D170A0" w:rsidP="00D170A0">
            <w:pPr>
              <w:jc w:val="center"/>
            </w:pPr>
            <w:r>
              <w:rPr>
                <w:rFonts w:eastAsia="Times New Roman" w:cs="Times New Roman"/>
              </w:rPr>
              <w:t>0,6193</w:t>
            </w:r>
          </w:p>
        </w:tc>
        <w:tc>
          <w:tcPr>
            <w:tcW w:w="383" w:type="pct"/>
            <w:shd w:val="clear" w:color="auto" w:fill="FFFFFF"/>
            <w:tcMar>
              <w:top w:w="40" w:type="dxa"/>
              <w:left w:w="200" w:type="dxa"/>
              <w:bottom w:w="40" w:type="dxa"/>
              <w:right w:w="200" w:type="dxa"/>
            </w:tcMar>
            <w:vAlign w:val="center"/>
          </w:tcPr>
          <w:p w14:paraId="21442805" w14:textId="77777777" w:rsidR="00D170A0" w:rsidRDefault="00D170A0" w:rsidP="00D170A0">
            <w:pPr>
              <w:jc w:val="center"/>
            </w:pPr>
            <w:r>
              <w:rPr>
                <w:rFonts w:eastAsia="Times New Roman" w:cs="Times New Roman"/>
              </w:rPr>
              <w:t>0,6193</w:t>
            </w:r>
          </w:p>
        </w:tc>
        <w:tc>
          <w:tcPr>
            <w:tcW w:w="383" w:type="pct"/>
            <w:shd w:val="clear" w:color="auto" w:fill="FFFFFF"/>
            <w:tcMar>
              <w:top w:w="40" w:type="dxa"/>
              <w:left w:w="200" w:type="dxa"/>
              <w:bottom w:w="40" w:type="dxa"/>
              <w:right w:w="200" w:type="dxa"/>
            </w:tcMar>
            <w:vAlign w:val="center"/>
          </w:tcPr>
          <w:p w14:paraId="4EC00E40" w14:textId="77777777" w:rsidR="00D170A0" w:rsidRDefault="00D170A0" w:rsidP="00D170A0">
            <w:pPr>
              <w:jc w:val="center"/>
            </w:pPr>
            <w:r>
              <w:rPr>
                <w:rFonts w:eastAsia="Times New Roman" w:cs="Times New Roman"/>
              </w:rPr>
              <w:t>0,6193</w:t>
            </w:r>
          </w:p>
        </w:tc>
      </w:tr>
      <w:tr w:rsidR="00D170A0" w14:paraId="14765E1C" w14:textId="77777777" w:rsidTr="002D7028">
        <w:trPr>
          <w:jc w:val="center"/>
        </w:trPr>
        <w:tc>
          <w:tcPr>
            <w:tcW w:w="646" w:type="pct"/>
            <w:vMerge/>
          </w:tcPr>
          <w:p w14:paraId="56A2E019" w14:textId="77777777" w:rsidR="00D170A0" w:rsidRDefault="00D170A0" w:rsidP="00D170A0"/>
        </w:tc>
        <w:tc>
          <w:tcPr>
            <w:tcW w:w="943" w:type="pct"/>
            <w:vMerge/>
          </w:tcPr>
          <w:p w14:paraId="417BFF5D" w14:textId="77777777" w:rsidR="00D170A0" w:rsidRDefault="00D170A0" w:rsidP="00D170A0"/>
        </w:tc>
        <w:tc>
          <w:tcPr>
            <w:tcW w:w="348" w:type="pct"/>
            <w:shd w:val="clear" w:color="auto" w:fill="FFFFFF"/>
            <w:tcMar>
              <w:top w:w="40" w:type="dxa"/>
              <w:left w:w="200" w:type="dxa"/>
              <w:bottom w:w="40" w:type="dxa"/>
              <w:right w:w="200" w:type="dxa"/>
            </w:tcMar>
            <w:vAlign w:val="center"/>
          </w:tcPr>
          <w:p w14:paraId="4D007C49" w14:textId="77777777" w:rsidR="00D170A0" w:rsidRDefault="00D170A0" w:rsidP="00D170A0">
            <w:pPr>
              <w:jc w:val="center"/>
            </w:pPr>
            <w:r>
              <w:rPr>
                <w:rFonts w:eastAsia="Times New Roman" w:cs="Times New Roman"/>
              </w:rPr>
              <w:t>%</w:t>
            </w:r>
          </w:p>
        </w:tc>
        <w:tc>
          <w:tcPr>
            <w:tcW w:w="383" w:type="pct"/>
            <w:shd w:val="clear" w:color="auto" w:fill="FFFFFF"/>
            <w:tcMar>
              <w:top w:w="40" w:type="dxa"/>
              <w:left w:w="200" w:type="dxa"/>
              <w:bottom w:w="40" w:type="dxa"/>
              <w:right w:w="200" w:type="dxa"/>
            </w:tcMar>
            <w:vAlign w:val="center"/>
          </w:tcPr>
          <w:p w14:paraId="26ACCCC5" w14:textId="77777777" w:rsidR="00D170A0" w:rsidRDefault="00D170A0" w:rsidP="00D170A0">
            <w:pPr>
              <w:jc w:val="center"/>
            </w:pPr>
            <w:r>
              <w:rPr>
                <w:rFonts w:eastAsia="Times New Roman" w:cs="Times New Roman"/>
              </w:rPr>
              <w:t>86,0139</w:t>
            </w:r>
          </w:p>
        </w:tc>
        <w:tc>
          <w:tcPr>
            <w:tcW w:w="383" w:type="pct"/>
            <w:shd w:val="clear" w:color="auto" w:fill="FFFFFF"/>
            <w:tcMar>
              <w:top w:w="40" w:type="dxa"/>
              <w:left w:w="200" w:type="dxa"/>
              <w:bottom w:w="40" w:type="dxa"/>
              <w:right w:w="200" w:type="dxa"/>
            </w:tcMar>
            <w:vAlign w:val="center"/>
          </w:tcPr>
          <w:p w14:paraId="4E3869A6" w14:textId="77777777" w:rsidR="00D170A0" w:rsidRDefault="00D170A0" w:rsidP="00D170A0">
            <w:pPr>
              <w:jc w:val="center"/>
            </w:pPr>
            <w:r>
              <w:rPr>
                <w:rFonts w:eastAsia="Times New Roman" w:cs="Times New Roman"/>
              </w:rPr>
              <w:t>86,0139</w:t>
            </w:r>
          </w:p>
        </w:tc>
        <w:tc>
          <w:tcPr>
            <w:tcW w:w="383" w:type="pct"/>
            <w:shd w:val="clear" w:color="auto" w:fill="FFFFFF"/>
            <w:tcMar>
              <w:top w:w="40" w:type="dxa"/>
              <w:left w:w="200" w:type="dxa"/>
              <w:bottom w:w="40" w:type="dxa"/>
              <w:right w:w="200" w:type="dxa"/>
            </w:tcMar>
            <w:vAlign w:val="center"/>
          </w:tcPr>
          <w:p w14:paraId="6539D51A" w14:textId="77777777" w:rsidR="00D170A0" w:rsidRDefault="00D170A0" w:rsidP="00D170A0">
            <w:pPr>
              <w:jc w:val="center"/>
            </w:pPr>
            <w:r>
              <w:rPr>
                <w:rFonts w:eastAsia="Times New Roman" w:cs="Times New Roman"/>
              </w:rPr>
              <w:t>86,0139</w:t>
            </w:r>
          </w:p>
        </w:tc>
        <w:tc>
          <w:tcPr>
            <w:tcW w:w="383" w:type="pct"/>
            <w:shd w:val="clear" w:color="auto" w:fill="FFFFFF"/>
            <w:tcMar>
              <w:top w:w="40" w:type="dxa"/>
              <w:left w:w="200" w:type="dxa"/>
              <w:bottom w:w="40" w:type="dxa"/>
              <w:right w:w="200" w:type="dxa"/>
            </w:tcMar>
            <w:vAlign w:val="center"/>
          </w:tcPr>
          <w:p w14:paraId="76B13171" w14:textId="77777777" w:rsidR="00D170A0" w:rsidRDefault="00D170A0" w:rsidP="00D170A0">
            <w:pPr>
              <w:jc w:val="center"/>
            </w:pPr>
            <w:r>
              <w:rPr>
                <w:rFonts w:eastAsia="Times New Roman" w:cs="Times New Roman"/>
              </w:rPr>
              <w:t>86,0139</w:t>
            </w:r>
          </w:p>
        </w:tc>
        <w:tc>
          <w:tcPr>
            <w:tcW w:w="383" w:type="pct"/>
            <w:shd w:val="clear" w:color="auto" w:fill="FFFFFF"/>
            <w:tcMar>
              <w:top w:w="40" w:type="dxa"/>
              <w:left w:w="200" w:type="dxa"/>
              <w:bottom w:w="40" w:type="dxa"/>
              <w:right w:w="200" w:type="dxa"/>
            </w:tcMar>
            <w:vAlign w:val="center"/>
          </w:tcPr>
          <w:p w14:paraId="06C2A494" w14:textId="77777777" w:rsidR="00D170A0" w:rsidRDefault="00D170A0" w:rsidP="00D170A0">
            <w:pPr>
              <w:jc w:val="center"/>
            </w:pPr>
            <w:r>
              <w:rPr>
                <w:rFonts w:eastAsia="Times New Roman" w:cs="Times New Roman"/>
              </w:rPr>
              <w:t>86,0139</w:t>
            </w:r>
          </w:p>
        </w:tc>
        <w:tc>
          <w:tcPr>
            <w:tcW w:w="383" w:type="pct"/>
            <w:shd w:val="clear" w:color="auto" w:fill="FFFFFF"/>
            <w:tcMar>
              <w:top w:w="40" w:type="dxa"/>
              <w:left w:w="200" w:type="dxa"/>
              <w:bottom w:w="40" w:type="dxa"/>
              <w:right w:w="200" w:type="dxa"/>
            </w:tcMar>
            <w:vAlign w:val="center"/>
          </w:tcPr>
          <w:p w14:paraId="74308439" w14:textId="77777777" w:rsidR="00D170A0" w:rsidRDefault="00D170A0" w:rsidP="00D170A0">
            <w:pPr>
              <w:jc w:val="center"/>
            </w:pPr>
            <w:r>
              <w:rPr>
                <w:rFonts w:eastAsia="Times New Roman" w:cs="Times New Roman"/>
              </w:rPr>
              <w:t>86,0139</w:t>
            </w:r>
          </w:p>
        </w:tc>
        <w:tc>
          <w:tcPr>
            <w:tcW w:w="383" w:type="pct"/>
            <w:shd w:val="clear" w:color="auto" w:fill="FFFFFF"/>
            <w:tcMar>
              <w:top w:w="40" w:type="dxa"/>
              <w:left w:w="200" w:type="dxa"/>
              <w:bottom w:w="40" w:type="dxa"/>
              <w:right w:w="200" w:type="dxa"/>
            </w:tcMar>
            <w:vAlign w:val="center"/>
          </w:tcPr>
          <w:p w14:paraId="044D8356" w14:textId="77777777" w:rsidR="00D170A0" w:rsidRDefault="00D170A0" w:rsidP="00D170A0">
            <w:pPr>
              <w:jc w:val="center"/>
            </w:pPr>
            <w:r>
              <w:rPr>
                <w:rFonts w:eastAsia="Times New Roman" w:cs="Times New Roman"/>
              </w:rPr>
              <w:t>86,0139</w:t>
            </w:r>
          </w:p>
        </w:tc>
        <w:tc>
          <w:tcPr>
            <w:tcW w:w="383" w:type="pct"/>
            <w:shd w:val="clear" w:color="auto" w:fill="FFFFFF"/>
            <w:tcMar>
              <w:top w:w="40" w:type="dxa"/>
              <w:left w:w="200" w:type="dxa"/>
              <w:bottom w:w="40" w:type="dxa"/>
              <w:right w:w="200" w:type="dxa"/>
            </w:tcMar>
            <w:vAlign w:val="center"/>
          </w:tcPr>
          <w:p w14:paraId="2CB41AD6" w14:textId="77777777" w:rsidR="00D170A0" w:rsidRDefault="00D170A0" w:rsidP="00D170A0">
            <w:pPr>
              <w:jc w:val="center"/>
            </w:pPr>
            <w:r>
              <w:rPr>
                <w:rFonts w:eastAsia="Times New Roman" w:cs="Times New Roman"/>
              </w:rPr>
              <w:t>86,0139</w:t>
            </w:r>
          </w:p>
        </w:tc>
      </w:tr>
      <w:tr w:rsidR="00D170A0" w14:paraId="3ABB7BDD" w14:textId="77777777" w:rsidTr="002D7028">
        <w:trPr>
          <w:jc w:val="center"/>
        </w:trPr>
        <w:tc>
          <w:tcPr>
            <w:tcW w:w="646" w:type="pct"/>
            <w:vMerge w:val="restart"/>
            <w:shd w:val="clear" w:color="auto" w:fill="FFFFFF"/>
            <w:tcMar>
              <w:top w:w="40" w:type="dxa"/>
              <w:left w:w="200" w:type="dxa"/>
              <w:bottom w:w="40" w:type="dxa"/>
              <w:right w:w="200" w:type="dxa"/>
            </w:tcMar>
            <w:vAlign w:val="center"/>
          </w:tcPr>
          <w:p w14:paraId="1C050DE6" w14:textId="77777777" w:rsidR="00D170A0" w:rsidRDefault="00D170A0" w:rsidP="00D170A0">
            <w:r>
              <w:rPr>
                <w:rFonts w:eastAsia="Times New Roman" w:cs="Times New Roman"/>
              </w:rPr>
              <w:t>Котельная № 3 ул. Кооперативная, 11А</w:t>
            </w:r>
          </w:p>
        </w:tc>
        <w:tc>
          <w:tcPr>
            <w:tcW w:w="943" w:type="pct"/>
            <w:shd w:val="clear" w:color="auto" w:fill="FFFFFF"/>
            <w:tcMar>
              <w:top w:w="40" w:type="dxa"/>
              <w:left w:w="200" w:type="dxa"/>
              <w:bottom w:w="40" w:type="dxa"/>
              <w:right w:w="200" w:type="dxa"/>
            </w:tcMar>
            <w:vAlign w:val="center"/>
          </w:tcPr>
          <w:p w14:paraId="08F2ED1A" w14:textId="77777777" w:rsidR="00D170A0" w:rsidRDefault="00D170A0" w:rsidP="00D170A0">
            <w:r>
              <w:rPr>
                <w:rFonts w:eastAsia="Times New Roman" w:cs="Times New Roman"/>
              </w:rPr>
              <w:t>Установленная тепловая мощность</w:t>
            </w:r>
          </w:p>
        </w:tc>
        <w:tc>
          <w:tcPr>
            <w:tcW w:w="348" w:type="pct"/>
            <w:shd w:val="clear" w:color="auto" w:fill="FFFFFF"/>
            <w:tcMar>
              <w:top w:w="40" w:type="dxa"/>
              <w:left w:w="200" w:type="dxa"/>
              <w:bottom w:w="40" w:type="dxa"/>
              <w:right w:w="200" w:type="dxa"/>
            </w:tcMar>
            <w:vAlign w:val="center"/>
          </w:tcPr>
          <w:p w14:paraId="6A7EA8ED" w14:textId="77777777" w:rsidR="00D170A0" w:rsidRDefault="00D170A0" w:rsidP="00D170A0">
            <w:pPr>
              <w:jc w:val="center"/>
            </w:pPr>
            <w:r>
              <w:rPr>
                <w:rFonts w:eastAsia="Times New Roman" w:cs="Times New Roman"/>
              </w:rPr>
              <w:t>Гкал/ч</w:t>
            </w:r>
          </w:p>
        </w:tc>
        <w:tc>
          <w:tcPr>
            <w:tcW w:w="383" w:type="pct"/>
            <w:shd w:val="clear" w:color="auto" w:fill="FFFFFF"/>
            <w:tcMar>
              <w:top w:w="40" w:type="dxa"/>
              <w:left w:w="200" w:type="dxa"/>
              <w:bottom w:w="40" w:type="dxa"/>
              <w:right w:w="200" w:type="dxa"/>
            </w:tcMar>
            <w:vAlign w:val="center"/>
          </w:tcPr>
          <w:p w14:paraId="18238BEE" w14:textId="77777777" w:rsidR="00D170A0" w:rsidRDefault="00D170A0" w:rsidP="00D170A0">
            <w:pPr>
              <w:jc w:val="center"/>
            </w:pPr>
            <w:r>
              <w:rPr>
                <w:rFonts w:eastAsia="Times New Roman" w:cs="Times New Roman"/>
              </w:rPr>
              <w:t>1,6000</w:t>
            </w:r>
          </w:p>
        </w:tc>
        <w:tc>
          <w:tcPr>
            <w:tcW w:w="383" w:type="pct"/>
            <w:shd w:val="clear" w:color="auto" w:fill="FFFFFF"/>
            <w:tcMar>
              <w:top w:w="40" w:type="dxa"/>
              <w:left w:w="200" w:type="dxa"/>
              <w:bottom w:w="40" w:type="dxa"/>
              <w:right w:w="200" w:type="dxa"/>
            </w:tcMar>
            <w:vAlign w:val="center"/>
          </w:tcPr>
          <w:p w14:paraId="26BBD84B" w14:textId="77777777" w:rsidR="00D170A0" w:rsidRDefault="00D170A0" w:rsidP="00D170A0">
            <w:pPr>
              <w:jc w:val="center"/>
            </w:pPr>
            <w:r>
              <w:rPr>
                <w:rFonts w:eastAsia="Times New Roman" w:cs="Times New Roman"/>
              </w:rPr>
              <w:t>1,6000</w:t>
            </w:r>
          </w:p>
        </w:tc>
        <w:tc>
          <w:tcPr>
            <w:tcW w:w="383" w:type="pct"/>
            <w:shd w:val="clear" w:color="auto" w:fill="FFFFFF"/>
            <w:tcMar>
              <w:top w:w="40" w:type="dxa"/>
              <w:left w:w="200" w:type="dxa"/>
              <w:bottom w:w="40" w:type="dxa"/>
              <w:right w:w="200" w:type="dxa"/>
            </w:tcMar>
            <w:vAlign w:val="center"/>
          </w:tcPr>
          <w:p w14:paraId="0F657CE1" w14:textId="77777777" w:rsidR="00D170A0" w:rsidRDefault="00D170A0" w:rsidP="00D170A0">
            <w:pPr>
              <w:jc w:val="center"/>
            </w:pPr>
            <w:r>
              <w:rPr>
                <w:rFonts w:eastAsia="Times New Roman" w:cs="Times New Roman"/>
              </w:rPr>
              <w:t>1,6000</w:t>
            </w:r>
          </w:p>
        </w:tc>
        <w:tc>
          <w:tcPr>
            <w:tcW w:w="383" w:type="pct"/>
            <w:shd w:val="clear" w:color="auto" w:fill="FFFFFF"/>
            <w:tcMar>
              <w:top w:w="40" w:type="dxa"/>
              <w:left w:w="200" w:type="dxa"/>
              <w:bottom w:w="40" w:type="dxa"/>
              <w:right w:w="200" w:type="dxa"/>
            </w:tcMar>
            <w:vAlign w:val="center"/>
          </w:tcPr>
          <w:p w14:paraId="43749017" w14:textId="77777777" w:rsidR="00D170A0" w:rsidRDefault="00D170A0" w:rsidP="00D170A0">
            <w:pPr>
              <w:jc w:val="center"/>
            </w:pPr>
            <w:r>
              <w:rPr>
                <w:rFonts w:eastAsia="Times New Roman" w:cs="Times New Roman"/>
              </w:rPr>
              <w:t>1,6000</w:t>
            </w:r>
          </w:p>
        </w:tc>
        <w:tc>
          <w:tcPr>
            <w:tcW w:w="383" w:type="pct"/>
            <w:shd w:val="clear" w:color="auto" w:fill="FFFFFF"/>
            <w:tcMar>
              <w:top w:w="40" w:type="dxa"/>
              <w:left w:w="200" w:type="dxa"/>
              <w:bottom w:w="40" w:type="dxa"/>
              <w:right w:w="200" w:type="dxa"/>
            </w:tcMar>
            <w:vAlign w:val="center"/>
          </w:tcPr>
          <w:p w14:paraId="69C89FB7" w14:textId="77777777" w:rsidR="00D170A0" w:rsidRDefault="00D170A0" w:rsidP="00D170A0">
            <w:pPr>
              <w:jc w:val="center"/>
            </w:pPr>
            <w:r>
              <w:rPr>
                <w:rFonts w:eastAsia="Times New Roman" w:cs="Times New Roman"/>
              </w:rPr>
              <w:t>1,6000</w:t>
            </w:r>
          </w:p>
        </w:tc>
        <w:tc>
          <w:tcPr>
            <w:tcW w:w="383" w:type="pct"/>
            <w:shd w:val="clear" w:color="auto" w:fill="FFFFFF"/>
            <w:tcMar>
              <w:top w:w="40" w:type="dxa"/>
              <w:left w:w="200" w:type="dxa"/>
              <w:bottom w:w="40" w:type="dxa"/>
              <w:right w:w="200" w:type="dxa"/>
            </w:tcMar>
            <w:vAlign w:val="center"/>
          </w:tcPr>
          <w:p w14:paraId="50A415C2" w14:textId="77777777" w:rsidR="00D170A0" w:rsidRDefault="00D170A0" w:rsidP="00D170A0">
            <w:pPr>
              <w:jc w:val="center"/>
            </w:pPr>
            <w:r>
              <w:rPr>
                <w:rFonts w:eastAsia="Times New Roman" w:cs="Times New Roman"/>
              </w:rPr>
              <w:t>1,6000</w:t>
            </w:r>
          </w:p>
        </w:tc>
        <w:tc>
          <w:tcPr>
            <w:tcW w:w="383" w:type="pct"/>
            <w:shd w:val="clear" w:color="auto" w:fill="FFFFFF"/>
            <w:tcMar>
              <w:top w:w="40" w:type="dxa"/>
              <w:left w:w="200" w:type="dxa"/>
              <w:bottom w:w="40" w:type="dxa"/>
              <w:right w:w="200" w:type="dxa"/>
            </w:tcMar>
            <w:vAlign w:val="center"/>
          </w:tcPr>
          <w:p w14:paraId="41E38AFE" w14:textId="77777777" w:rsidR="00D170A0" w:rsidRDefault="00D170A0" w:rsidP="00D170A0">
            <w:pPr>
              <w:jc w:val="center"/>
            </w:pPr>
            <w:r>
              <w:rPr>
                <w:rFonts w:eastAsia="Times New Roman" w:cs="Times New Roman"/>
              </w:rPr>
              <w:t>1,6000</w:t>
            </w:r>
          </w:p>
        </w:tc>
        <w:tc>
          <w:tcPr>
            <w:tcW w:w="383" w:type="pct"/>
            <w:shd w:val="clear" w:color="auto" w:fill="FFFFFF"/>
            <w:tcMar>
              <w:top w:w="40" w:type="dxa"/>
              <w:left w:w="200" w:type="dxa"/>
              <w:bottom w:w="40" w:type="dxa"/>
              <w:right w:w="200" w:type="dxa"/>
            </w:tcMar>
            <w:vAlign w:val="center"/>
          </w:tcPr>
          <w:p w14:paraId="5158121B" w14:textId="77777777" w:rsidR="00D170A0" w:rsidRDefault="00D170A0" w:rsidP="00D170A0">
            <w:pPr>
              <w:jc w:val="center"/>
            </w:pPr>
            <w:r>
              <w:rPr>
                <w:rFonts w:eastAsia="Times New Roman" w:cs="Times New Roman"/>
              </w:rPr>
              <w:t>1,6000</w:t>
            </w:r>
          </w:p>
        </w:tc>
      </w:tr>
      <w:tr w:rsidR="00D170A0" w14:paraId="1DDAAC63" w14:textId="77777777" w:rsidTr="002D7028">
        <w:trPr>
          <w:jc w:val="center"/>
        </w:trPr>
        <w:tc>
          <w:tcPr>
            <w:tcW w:w="646" w:type="pct"/>
            <w:vMerge/>
          </w:tcPr>
          <w:p w14:paraId="458B8FE5" w14:textId="77777777" w:rsidR="00D170A0" w:rsidRDefault="00D170A0" w:rsidP="00D170A0"/>
        </w:tc>
        <w:tc>
          <w:tcPr>
            <w:tcW w:w="943" w:type="pct"/>
            <w:shd w:val="clear" w:color="auto" w:fill="FFFFFF"/>
            <w:tcMar>
              <w:top w:w="40" w:type="dxa"/>
              <w:left w:w="200" w:type="dxa"/>
              <w:bottom w:w="40" w:type="dxa"/>
              <w:right w:w="200" w:type="dxa"/>
            </w:tcMar>
            <w:vAlign w:val="center"/>
          </w:tcPr>
          <w:p w14:paraId="161C3064" w14:textId="77777777" w:rsidR="00D170A0" w:rsidRDefault="00D170A0" w:rsidP="00D170A0">
            <w:r>
              <w:rPr>
                <w:rFonts w:eastAsia="Times New Roman" w:cs="Times New Roman"/>
              </w:rPr>
              <w:t>Располагаемая тепловая мощность</w:t>
            </w:r>
          </w:p>
        </w:tc>
        <w:tc>
          <w:tcPr>
            <w:tcW w:w="348" w:type="pct"/>
            <w:shd w:val="clear" w:color="auto" w:fill="FFFFFF"/>
            <w:tcMar>
              <w:top w:w="40" w:type="dxa"/>
              <w:left w:w="200" w:type="dxa"/>
              <w:bottom w:w="40" w:type="dxa"/>
              <w:right w:w="200" w:type="dxa"/>
            </w:tcMar>
            <w:vAlign w:val="center"/>
          </w:tcPr>
          <w:p w14:paraId="52792AE4" w14:textId="77777777" w:rsidR="00D170A0" w:rsidRDefault="00D170A0" w:rsidP="00D170A0">
            <w:pPr>
              <w:jc w:val="center"/>
            </w:pPr>
            <w:r>
              <w:rPr>
                <w:rFonts w:eastAsia="Times New Roman" w:cs="Times New Roman"/>
              </w:rPr>
              <w:t>Гкал/ч</w:t>
            </w:r>
          </w:p>
        </w:tc>
        <w:tc>
          <w:tcPr>
            <w:tcW w:w="383" w:type="pct"/>
            <w:shd w:val="clear" w:color="auto" w:fill="FFFFFF"/>
            <w:tcMar>
              <w:top w:w="40" w:type="dxa"/>
              <w:left w:w="200" w:type="dxa"/>
              <w:bottom w:w="40" w:type="dxa"/>
              <w:right w:w="200" w:type="dxa"/>
            </w:tcMar>
            <w:vAlign w:val="center"/>
          </w:tcPr>
          <w:p w14:paraId="0D6F605F" w14:textId="77777777" w:rsidR="00D170A0" w:rsidRDefault="00D170A0" w:rsidP="00D170A0">
            <w:pPr>
              <w:jc w:val="center"/>
            </w:pPr>
            <w:r>
              <w:rPr>
                <w:rFonts w:eastAsia="Times New Roman" w:cs="Times New Roman"/>
              </w:rPr>
              <w:t>1,6000</w:t>
            </w:r>
          </w:p>
        </w:tc>
        <w:tc>
          <w:tcPr>
            <w:tcW w:w="383" w:type="pct"/>
            <w:shd w:val="clear" w:color="auto" w:fill="FFFFFF"/>
            <w:tcMar>
              <w:top w:w="40" w:type="dxa"/>
              <w:left w:w="200" w:type="dxa"/>
              <w:bottom w:w="40" w:type="dxa"/>
              <w:right w:w="200" w:type="dxa"/>
            </w:tcMar>
            <w:vAlign w:val="center"/>
          </w:tcPr>
          <w:p w14:paraId="04D0D370" w14:textId="77777777" w:rsidR="00D170A0" w:rsidRDefault="00D170A0" w:rsidP="00D170A0">
            <w:pPr>
              <w:jc w:val="center"/>
            </w:pPr>
            <w:r>
              <w:rPr>
                <w:rFonts w:eastAsia="Times New Roman" w:cs="Times New Roman"/>
              </w:rPr>
              <w:t>1,6000</w:t>
            </w:r>
          </w:p>
        </w:tc>
        <w:tc>
          <w:tcPr>
            <w:tcW w:w="383" w:type="pct"/>
            <w:shd w:val="clear" w:color="auto" w:fill="FFFFFF"/>
            <w:tcMar>
              <w:top w:w="40" w:type="dxa"/>
              <w:left w:w="200" w:type="dxa"/>
              <w:bottom w:w="40" w:type="dxa"/>
              <w:right w:w="200" w:type="dxa"/>
            </w:tcMar>
            <w:vAlign w:val="center"/>
          </w:tcPr>
          <w:p w14:paraId="5A4C28A2" w14:textId="77777777" w:rsidR="00D170A0" w:rsidRDefault="00D170A0" w:rsidP="00D170A0">
            <w:pPr>
              <w:jc w:val="center"/>
            </w:pPr>
            <w:r>
              <w:rPr>
                <w:rFonts w:eastAsia="Times New Roman" w:cs="Times New Roman"/>
              </w:rPr>
              <w:t>1,6000</w:t>
            </w:r>
          </w:p>
        </w:tc>
        <w:tc>
          <w:tcPr>
            <w:tcW w:w="383" w:type="pct"/>
            <w:shd w:val="clear" w:color="auto" w:fill="FFFFFF"/>
            <w:tcMar>
              <w:top w:w="40" w:type="dxa"/>
              <w:left w:w="200" w:type="dxa"/>
              <w:bottom w:w="40" w:type="dxa"/>
              <w:right w:w="200" w:type="dxa"/>
            </w:tcMar>
            <w:vAlign w:val="center"/>
          </w:tcPr>
          <w:p w14:paraId="36BFAA7D" w14:textId="77777777" w:rsidR="00D170A0" w:rsidRDefault="00D170A0" w:rsidP="00D170A0">
            <w:pPr>
              <w:jc w:val="center"/>
            </w:pPr>
            <w:r>
              <w:rPr>
                <w:rFonts w:eastAsia="Times New Roman" w:cs="Times New Roman"/>
              </w:rPr>
              <w:t>1,6000</w:t>
            </w:r>
          </w:p>
        </w:tc>
        <w:tc>
          <w:tcPr>
            <w:tcW w:w="383" w:type="pct"/>
            <w:shd w:val="clear" w:color="auto" w:fill="FFFFFF"/>
            <w:tcMar>
              <w:top w:w="40" w:type="dxa"/>
              <w:left w:w="200" w:type="dxa"/>
              <w:bottom w:w="40" w:type="dxa"/>
              <w:right w:w="200" w:type="dxa"/>
            </w:tcMar>
            <w:vAlign w:val="center"/>
          </w:tcPr>
          <w:p w14:paraId="71FC5CDE" w14:textId="77777777" w:rsidR="00D170A0" w:rsidRDefault="00D170A0" w:rsidP="00D170A0">
            <w:pPr>
              <w:jc w:val="center"/>
            </w:pPr>
            <w:r>
              <w:rPr>
                <w:rFonts w:eastAsia="Times New Roman" w:cs="Times New Roman"/>
              </w:rPr>
              <w:t>1,6000</w:t>
            </w:r>
          </w:p>
        </w:tc>
        <w:tc>
          <w:tcPr>
            <w:tcW w:w="383" w:type="pct"/>
            <w:shd w:val="clear" w:color="auto" w:fill="FFFFFF"/>
            <w:tcMar>
              <w:top w:w="40" w:type="dxa"/>
              <w:left w:w="200" w:type="dxa"/>
              <w:bottom w:w="40" w:type="dxa"/>
              <w:right w:w="200" w:type="dxa"/>
            </w:tcMar>
            <w:vAlign w:val="center"/>
          </w:tcPr>
          <w:p w14:paraId="79839A38" w14:textId="77777777" w:rsidR="00D170A0" w:rsidRDefault="00D170A0" w:rsidP="00D170A0">
            <w:pPr>
              <w:jc w:val="center"/>
            </w:pPr>
            <w:r>
              <w:rPr>
                <w:rFonts w:eastAsia="Times New Roman" w:cs="Times New Roman"/>
              </w:rPr>
              <w:t>1,6000</w:t>
            </w:r>
          </w:p>
        </w:tc>
        <w:tc>
          <w:tcPr>
            <w:tcW w:w="383" w:type="pct"/>
            <w:shd w:val="clear" w:color="auto" w:fill="FFFFFF"/>
            <w:tcMar>
              <w:top w:w="40" w:type="dxa"/>
              <w:left w:w="200" w:type="dxa"/>
              <w:bottom w:w="40" w:type="dxa"/>
              <w:right w:w="200" w:type="dxa"/>
            </w:tcMar>
            <w:vAlign w:val="center"/>
          </w:tcPr>
          <w:p w14:paraId="48C05400" w14:textId="77777777" w:rsidR="00D170A0" w:rsidRDefault="00D170A0" w:rsidP="00D170A0">
            <w:pPr>
              <w:jc w:val="center"/>
            </w:pPr>
            <w:r>
              <w:rPr>
                <w:rFonts w:eastAsia="Times New Roman" w:cs="Times New Roman"/>
              </w:rPr>
              <w:t>1,6000</w:t>
            </w:r>
          </w:p>
        </w:tc>
        <w:tc>
          <w:tcPr>
            <w:tcW w:w="383" w:type="pct"/>
            <w:shd w:val="clear" w:color="auto" w:fill="FFFFFF"/>
            <w:tcMar>
              <w:top w:w="40" w:type="dxa"/>
              <w:left w:w="200" w:type="dxa"/>
              <w:bottom w:w="40" w:type="dxa"/>
              <w:right w:w="200" w:type="dxa"/>
            </w:tcMar>
            <w:vAlign w:val="center"/>
          </w:tcPr>
          <w:p w14:paraId="15634F02" w14:textId="77777777" w:rsidR="00D170A0" w:rsidRDefault="00D170A0" w:rsidP="00D170A0">
            <w:pPr>
              <w:jc w:val="center"/>
            </w:pPr>
            <w:r>
              <w:rPr>
                <w:rFonts w:eastAsia="Times New Roman" w:cs="Times New Roman"/>
              </w:rPr>
              <w:t>1,6000</w:t>
            </w:r>
          </w:p>
        </w:tc>
      </w:tr>
      <w:tr w:rsidR="00D170A0" w14:paraId="6EE319D6" w14:textId="77777777" w:rsidTr="002D7028">
        <w:trPr>
          <w:jc w:val="center"/>
        </w:trPr>
        <w:tc>
          <w:tcPr>
            <w:tcW w:w="646" w:type="pct"/>
            <w:vMerge/>
          </w:tcPr>
          <w:p w14:paraId="69140F54" w14:textId="77777777" w:rsidR="00D170A0" w:rsidRDefault="00D170A0" w:rsidP="00D170A0"/>
        </w:tc>
        <w:tc>
          <w:tcPr>
            <w:tcW w:w="943" w:type="pct"/>
            <w:shd w:val="clear" w:color="auto" w:fill="FFFFFF"/>
            <w:tcMar>
              <w:top w:w="40" w:type="dxa"/>
              <w:left w:w="200" w:type="dxa"/>
              <w:bottom w:w="40" w:type="dxa"/>
              <w:right w:w="200" w:type="dxa"/>
            </w:tcMar>
            <w:vAlign w:val="center"/>
          </w:tcPr>
          <w:p w14:paraId="419D00A7" w14:textId="77777777" w:rsidR="00D170A0" w:rsidRDefault="00D170A0" w:rsidP="00D170A0">
            <w:r>
              <w:rPr>
                <w:rFonts w:eastAsia="Times New Roman" w:cs="Times New Roman"/>
              </w:rPr>
              <w:t>Расход тепла на собственные нужды</w:t>
            </w:r>
          </w:p>
        </w:tc>
        <w:tc>
          <w:tcPr>
            <w:tcW w:w="348" w:type="pct"/>
            <w:shd w:val="clear" w:color="auto" w:fill="FFFFFF"/>
            <w:tcMar>
              <w:top w:w="40" w:type="dxa"/>
              <w:left w:w="200" w:type="dxa"/>
              <w:bottom w:w="40" w:type="dxa"/>
              <w:right w:w="200" w:type="dxa"/>
            </w:tcMar>
            <w:vAlign w:val="center"/>
          </w:tcPr>
          <w:p w14:paraId="3F2ED92A" w14:textId="77777777" w:rsidR="00D170A0" w:rsidRDefault="00D170A0" w:rsidP="00D170A0">
            <w:pPr>
              <w:jc w:val="center"/>
            </w:pPr>
            <w:r>
              <w:rPr>
                <w:rFonts w:eastAsia="Times New Roman" w:cs="Times New Roman"/>
              </w:rPr>
              <w:t>Гкал/ч</w:t>
            </w:r>
          </w:p>
        </w:tc>
        <w:tc>
          <w:tcPr>
            <w:tcW w:w="383" w:type="pct"/>
            <w:shd w:val="clear" w:color="auto" w:fill="FFFFFF"/>
            <w:tcMar>
              <w:top w:w="40" w:type="dxa"/>
              <w:left w:w="200" w:type="dxa"/>
              <w:bottom w:w="40" w:type="dxa"/>
              <w:right w:w="200" w:type="dxa"/>
            </w:tcMar>
            <w:vAlign w:val="center"/>
          </w:tcPr>
          <w:p w14:paraId="034DF994" w14:textId="77777777" w:rsidR="00D170A0" w:rsidRDefault="00D170A0" w:rsidP="00D170A0">
            <w:pPr>
              <w:jc w:val="center"/>
            </w:pPr>
            <w:r>
              <w:rPr>
                <w:rFonts w:eastAsia="Times New Roman" w:cs="Times New Roman"/>
              </w:rPr>
              <w:t>0,0000</w:t>
            </w:r>
          </w:p>
        </w:tc>
        <w:tc>
          <w:tcPr>
            <w:tcW w:w="383" w:type="pct"/>
            <w:shd w:val="clear" w:color="auto" w:fill="FFFFFF"/>
            <w:tcMar>
              <w:top w:w="40" w:type="dxa"/>
              <w:left w:w="200" w:type="dxa"/>
              <w:bottom w:w="40" w:type="dxa"/>
              <w:right w:w="200" w:type="dxa"/>
            </w:tcMar>
            <w:vAlign w:val="center"/>
          </w:tcPr>
          <w:p w14:paraId="616C43A8" w14:textId="77777777" w:rsidR="00D170A0" w:rsidRDefault="00D170A0" w:rsidP="00D170A0">
            <w:pPr>
              <w:jc w:val="center"/>
            </w:pPr>
            <w:r>
              <w:rPr>
                <w:rFonts w:eastAsia="Times New Roman" w:cs="Times New Roman"/>
              </w:rPr>
              <w:t>0,0000</w:t>
            </w:r>
          </w:p>
        </w:tc>
        <w:tc>
          <w:tcPr>
            <w:tcW w:w="383" w:type="pct"/>
            <w:shd w:val="clear" w:color="auto" w:fill="FFFFFF"/>
            <w:tcMar>
              <w:top w:w="40" w:type="dxa"/>
              <w:left w:w="200" w:type="dxa"/>
              <w:bottom w:w="40" w:type="dxa"/>
              <w:right w:w="200" w:type="dxa"/>
            </w:tcMar>
            <w:vAlign w:val="center"/>
          </w:tcPr>
          <w:p w14:paraId="116C7A46" w14:textId="77777777" w:rsidR="00D170A0" w:rsidRDefault="00D170A0" w:rsidP="00D170A0">
            <w:pPr>
              <w:jc w:val="center"/>
            </w:pPr>
            <w:r>
              <w:rPr>
                <w:rFonts w:eastAsia="Times New Roman" w:cs="Times New Roman"/>
              </w:rPr>
              <w:t>0,0000</w:t>
            </w:r>
          </w:p>
        </w:tc>
        <w:tc>
          <w:tcPr>
            <w:tcW w:w="383" w:type="pct"/>
            <w:shd w:val="clear" w:color="auto" w:fill="FFFFFF"/>
            <w:tcMar>
              <w:top w:w="40" w:type="dxa"/>
              <w:left w:w="200" w:type="dxa"/>
              <w:bottom w:w="40" w:type="dxa"/>
              <w:right w:w="200" w:type="dxa"/>
            </w:tcMar>
            <w:vAlign w:val="center"/>
          </w:tcPr>
          <w:p w14:paraId="099B8BAD" w14:textId="77777777" w:rsidR="00D170A0" w:rsidRDefault="00D170A0" w:rsidP="00D170A0">
            <w:pPr>
              <w:jc w:val="center"/>
            </w:pPr>
            <w:r>
              <w:rPr>
                <w:rFonts w:eastAsia="Times New Roman" w:cs="Times New Roman"/>
              </w:rPr>
              <w:t>0,0000</w:t>
            </w:r>
          </w:p>
        </w:tc>
        <w:tc>
          <w:tcPr>
            <w:tcW w:w="383" w:type="pct"/>
            <w:shd w:val="clear" w:color="auto" w:fill="FFFFFF"/>
            <w:tcMar>
              <w:top w:w="40" w:type="dxa"/>
              <w:left w:w="200" w:type="dxa"/>
              <w:bottom w:w="40" w:type="dxa"/>
              <w:right w:w="200" w:type="dxa"/>
            </w:tcMar>
            <w:vAlign w:val="center"/>
          </w:tcPr>
          <w:p w14:paraId="2F4A20D3" w14:textId="77777777" w:rsidR="00D170A0" w:rsidRDefault="00D170A0" w:rsidP="00D170A0">
            <w:pPr>
              <w:jc w:val="center"/>
            </w:pPr>
            <w:r>
              <w:rPr>
                <w:rFonts w:eastAsia="Times New Roman" w:cs="Times New Roman"/>
              </w:rPr>
              <w:t>0,0000</w:t>
            </w:r>
          </w:p>
        </w:tc>
        <w:tc>
          <w:tcPr>
            <w:tcW w:w="383" w:type="pct"/>
            <w:shd w:val="clear" w:color="auto" w:fill="FFFFFF"/>
            <w:tcMar>
              <w:top w:w="40" w:type="dxa"/>
              <w:left w:w="200" w:type="dxa"/>
              <w:bottom w:w="40" w:type="dxa"/>
              <w:right w:w="200" w:type="dxa"/>
            </w:tcMar>
            <w:vAlign w:val="center"/>
          </w:tcPr>
          <w:p w14:paraId="49DA023D" w14:textId="77777777" w:rsidR="00D170A0" w:rsidRDefault="00D170A0" w:rsidP="00D170A0">
            <w:pPr>
              <w:jc w:val="center"/>
            </w:pPr>
            <w:r>
              <w:rPr>
                <w:rFonts w:eastAsia="Times New Roman" w:cs="Times New Roman"/>
              </w:rPr>
              <w:t>0,0000</w:t>
            </w:r>
          </w:p>
        </w:tc>
        <w:tc>
          <w:tcPr>
            <w:tcW w:w="383" w:type="pct"/>
            <w:shd w:val="clear" w:color="auto" w:fill="FFFFFF"/>
            <w:tcMar>
              <w:top w:w="40" w:type="dxa"/>
              <w:left w:w="200" w:type="dxa"/>
              <w:bottom w:w="40" w:type="dxa"/>
              <w:right w:w="200" w:type="dxa"/>
            </w:tcMar>
            <w:vAlign w:val="center"/>
          </w:tcPr>
          <w:p w14:paraId="4B94B1DB" w14:textId="77777777" w:rsidR="00D170A0" w:rsidRDefault="00D170A0" w:rsidP="00D170A0">
            <w:pPr>
              <w:jc w:val="center"/>
            </w:pPr>
            <w:r>
              <w:rPr>
                <w:rFonts w:eastAsia="Times New Roman" w:cs="Times New Roman"/>
              </w:rPr>
              <w:t>0,0000</w:t>
            </w:r>
          </w:p>
        </w:tc>
        <w:tc>
          <w:tcPr>
            <w:tcW w:w="383" w:type="pct"/>
            <w:shd w:val="clear" w:color="auto" w:fill="FFFFFF"/>
            <w:tcMar>
              <w:top w:w="40" w:type="dxa"/>
              <w:left w:w="200" w:type="dxa"/>
              <w:bottom w:w="40" w:type="dxa"/>
              <w:right w:w="200" w:type="dxa"/>
            </w:tcMar>
            <w:vAlign w:val="center"/>
          </w:tcPr>
          <w:p w14:paraId="2277F447" w14:textId="77777777" w:rsidR="00D170A0" w:rsidRDefault="00D170A0" w:rsidP="00D170A0">
            <w:pPr>
              <w:jc w:val="center"/>
            </w:pPr>
            <w:r>
              <w:rPr>
                <w:rFonts w:eastAsia="Times New Roman" w:cs="Times New Roman"/>
              </w:rPr>
              <w:t>0,0000</w:t>
            </w:r>
          </w:p>
        </w:tc>
      </w:tr>
      <w:tr w:rsidR="00D170A0" w14:paraId="341F9373" w14:textId="77777777" w:rsidTr="002D7028">
        <w:trPr>
          <w:jc w:val="center"/>
        </w:trPr>
        <w:tc>
          <w:tcPr>
            <w:tcW w:w="646" w:type="pct"/>
            <w:vMerge/>
          </w:tcPr>
          <w:p w14:paraId="196322FA" w14:textId="77777777" w:rsidR="00D170A0" w:rsidRDefault="00D170A0" w:rsidP="00D170A0"/>
        </w:tc>
        <w:tc>
          <w:tcPr>
            <w:tcW w:w="943" w:type="pct"/>
            <w:shd w:val="clear" w:color="auto" w:fill="FFFFFF"/>
            <w:tcMar>
              <w:top w:w="40" w:type="dxa"/>
              <w:left w:w="200" w:type="dxa"/>
              <w:bottom w:w="40" w:type="dxa"/>
              <w:right w:w="200" w:type="dxa"/>
            </w:tcMar>
            <w:vAlign w:val="center"/>
          </w:tcPr>
          <w:p w14:paraId="0B418A98" w14:textId="77777777" w:rsidR="00D170A0" w:rsidRDefault="00D170A0" w:rsidP="00D170A0">
            <w:r>
              <w:rPr>
                <w:rFonts w:eastAsia="Times New Roman" w:cs="Times New Roman"/>
              </w:rPr>
              <w:t>Тепловая мощность нетто</w:t>
            </w:r>
          </w:p>
        </w:tc>
        <w:tc>
          <w:tcPr>
            <w:tcW w:w="348" w:type="pct"/>
            <w:shd w:val="clear" w:color="auto" w:fill="FFFFFF"/>
            <w:tcMar>
              <w:top w:w="40" w:type="dxa"/>
              <w:left w:w="200" w:type="dxa"/>
              <w:bottom w:w="40" w:type="dxa"/>
              <w:right w:w="200" w:type="dxa"/>
            </w:tcMar>
            <w:vAlign w:val="center"/>
          </w:tcPr>
          <w:p w14:paraId="6C6E9E6A" w14:textId="77777777" w:rsidR="00D170A0" w:rsidRDefault="00D170A0" w:rsidP="00D170A0">
            <w:pPr>
              <w:jc w:val="center"/>
            </w:pPr>
            <w:r>
              <w:rPr>
                <w:rFonts w:eastAsia="Times New Roman" w:cs="Times New Roman"/>
              </w:rPr>
              <w:t>Гкал/ч</w:t>
            </w:r>
          </w:p>
        </w:tc>
        <w:tc>
          <w:tcPr>
            <w:tcW w:w="383" w:type="pct"/>
            <w:shd w:val="clear" w:color="auto" w:fill="FFFFFF"/>
            <w:tcMar>
              <w:top w:w="40" w:type="dxa"/>
              <w:left w:w="200" w:type="dxa"/>
              <w:bottom w:w="40" w:type="dxa"/>
              <w:right w:w="200" w:type="dxa"/>
            </w:tcMar>
            <w:vAlign w:val="center"/>
          </w:tcPr>
          <w:p w14:paraId="6AC0475C" w14:textId="77777777" w:rsidR="00D170A0" w:rsidRDefault="00D170A0" w:rsidP="00D170A0">
            <w:pPr>
              <w:jc w:val="center"/>
            </w:pPr>
            <w:r>
              <w:rPr>
                <w:rFonts w:eastAsia="Times New Roman" w:cs="Times New Roman"/>
              </w:rPr>
              <w:t>1,6000</w:t>
            </w:r>
          </w:p>
        </w:tc>
        <w:tc>
          <w:tcPr>
            <w:tcW w:w="383" w:type="pct"/>
            <w:shd w:val="clear" w:color="auto" w:fill="FFFFFF"/>
            <w:tcMar>
              <w:top w:w="40" w:type="dxa"/>
              <w:left w:w="200" w:type="dxa"/>
              <w:bottom w:w="40" w:type="dxa"/>
              <w:right w:w="200" w:type="dxa"/>
            </w:tcMar>
            <w:vAlign w:val="center"/>
          </w:tcPr>
          <w:p w14:paraId="6D7E8230" w14:textId="77777777" w:rsidR="00D170A0" w:rsidRDefault="00D170A0" w:rsidP="00D170A0">
            <w:pPr>
              <w:jc w:val="center"/>
            </w:pPr>
            <w:r>
              <w:rPr>
                <w:rFonts w:eastAsia="Times New Roman" w:cs="Times New Roman"/>
              </w:rPr>
              <w:t>1,6000</w:t>
            </w:r>
          </w:p>
        </w:tc>
        <w:tc>
          <w:tcPr>
            <w:tcW w:w="383" w:type="pct"/>
            <w:shd w:val="clear" w:color="auto" w:fill="FFFFFF"/>
            <w:tcMar>
              <w:top w:w="40" w:type="dxa"/>
              <w:left w:w="200" w:type="dxa"/>
              <w:bottom w:w="40" w:type="dxa"/>
              <w:right w:w="200" w:type="dxa"/>
            </w:tcMar>
            <w:vAlign w:val="center"/>
          </w:tcPr>
          <w:p w14:paraId="29556F9D" w14:textId="77777777" w:rsidR="00D170A0" w:rsidRDefault="00D170A0" w:rsidP="00D170A0">
            <w:pPr>
              <w:jc w:val="center"/>
            </w:pPr>
            <w:r>
              <w:rPr>
                <w:rFonts w:eastAsia="Times New Roman" w:cs="Times New Roman"/>
              </w:rPr>
              <w:t>1,6000</w:t>
            </w:r>
          </w:p>
        </w:tc>
        <w:tc>
          <w:tcPr>
            <w:tcW w:w="383" w:type="pct"/>
            <w:shd w:val="clear" w:color="auto" w:fill="FFFFFF"/>
            <w:tcMar>
              <w:top w:w="40" w:type="dxa"/>
              <w:left w:w="200" w:type="dxa"/>
              <w:bottom w:w="40" w:type="dxa"/>
              <w:right w:w="200" w:type="dxa"/>
            </w:tcMar>
            <w:vAlign w:val="center"/>
          </w:tcPr>
          <w:p w14:paraId="4DA79D65" w14:textId="77777777" w:rsidR="00D170A0" w:rsidRDefault="00D170A0" w:rsidP="00D170A0">
            <w:pPr>
              <w:jc w:val="center"/>
            </w:pPr>
            <w:r>
              <w:rPr>
                <w:rFonts w:eastAsia="Times New Roman" w:cs="Times New Roman"/>
              </w:rPr>
              <w:t>1,6000</w:t>
            </w:r>
          </w:p>
        </w:tc>
        <w:tc>
          <w:tcPr>
            <w:tcW w:w="383" w:type="pct"/>
            <w:shd w:val="clear" w:color="auto" w:fill="FFFFFF"/>
            <w:tcMar>
              <w:top w:w="40" w:type="dxa"/>
              <w:left w:w="200" w:type="dxa"/>
              <w:bottom w:w="40" w:type="dxa"/>
              <w:right w:w="200" w:type="dxa"/>
            </w:tcMar>
            <w:vAlign w:val="center"/>
          </w:tcPr>
          <w:p w14:paraId="324E10D9" w14:textId="77777777" w:rsidR="00D170A0" w:rsidRDefault="00D170A0" w:rsidP="00D170A0">
            <w:pPr>
              <w:jc w:val="center"/>
            </w:pPr>
            <w:r>
              <w:rPr>
                <w:rFonts w:eastAsia="Times New Roman" w:cs="Times New Roman"/>
              </w:rPr>
              <w:t>1,6000</w:t>
            </w:r>
          </w:p>
        </w:tc>
        <w:tc>
          <w:tcPr>
            <w:tcW w:w="383" w:type="pct"/>
            <w:shd w:val="clear" w:color="auto" w:fill="FFFFFF"/>
            <w:tcMar>
              <w:top w:w="40" w:type="dxa"/>
              <w:left w:w="200" w:type="dxa"/>
              <w:bottom w:w="40" w:type="dxa"/>
              <w:right w:w="200" w:type="dxa"/>
            </w:tcMar>
            <w:vAlign w:val="center"/>
          </w:tcPr>
          <w:p w14:paraId="77E9108C" w14:textId="77777777" w:rsidR="00D170A0" w:rsidRDefault="00D170A0" w:rsidP="00D170A0">
            <w:pPr>
              <w:jc w:val="center"/>
            </w:pPr>
            <w:r>
              <w:rPr>
                <w:rFonts w:eastAsia="Times New Roman" w:cs="Times New Roman"/>
              </w:rPr>
              <w:t>1,6000</w:t>
            </w:r>
          </w:p>
        </w:tc>
        <w:tc>
          <w:tcPr>
            <w:tcW w:w="383" w:type="pct"/>
            <w:shd w:val="clear" w:color="auto" w:fill="FFFFFF"/>
            <w:tcMar>
              <w:top w:w="40" w:type="dxa"/>
              <w:left w:w="200" w:type="dxa"/>
              <w:bottom w:w="40" w:type="dxa"/>
              <w:right w:w="200" w:type="dxa"/>
            </w:tcMar>
            <w:vAlign w:val="center"/>
          </w:tcPr>
          <w:p w14:paraId="432CC225" w14:textId="77777777" w:rsidR="00D170A0" w:rsidRDefault="00D170A0" w:rsidP="00D170A0">
            <w:pPr>
              <w:jc w:val="center"/>
            </w:pPr>
            <w:r>
              <w:rPr>
                <w:rFonts w:eastAsia="Times New Roman" w:cs="Times New Roman"/>
              </w:rPr>
              <w:t>1,6000</w:t>
            </w:r>
          </w:p>
        </w:tc>
        <w:tc>
          <w:tcPr>
            <w:tcW w:w="383" w:type="pct"/>
            <w:shd w:val="clear" w:color="auto" w:fill="FFFFFF"/>
            <w:tcMar>
              <w:top w:w="40" w:type="dxa"/>
              <w:left w:w="200" w:type="dxa"/>
              <w:bottom w:w="40" w:type="dxa"/>
              <w:right w:w="200" w:type="dxa"/>
            </w:tcMar>
            <w:vAlign w:val="center"/>
          </w:tcPr>
          <w:p w14:paraId="2720E5E0" w14:textId="77777777" w:rsidR="00D170A0" w:rsidRDefault="00D170A0" w:rsidP="00D170A0">
            <w:pPr>
              <w:jc w:val="center"/>
            </w:pPr>
            <w:r>
              <w:rPr>
                <w:rFonts w:eastAsia="Times New Roman" w:cs="Times New Roman"/>
              </w:rPr>
              <w:t>1,6000</w:t>
            </w:r>
          </w:p>
        </w:tc>
      </w:tr>
      <w:tr w:rsidR="00FB5381" w14:paraId="74823714" w14:textId="77777777" w:rsidTr="00FB5381">
        <w:trPr>
          <w:jc w:val="center"/>
        </w:trPr>
        <w:tc>
          <w:tcPr>
            <w:tcW w:w="646" w:type="pct"/>
            <w:vMerge/>
          </w:tcPr>
          <w:p w14:paraId="3A686AC9" w14:textId="77777777" w:rsidR="00FB5381" w:rsidRDefault="00FB5381" w:rsidP="00FB5381"/>
        </w:tc>
        <w:tc>
          <w:tcPr>
            <w:tcW w:w="943" w:type="pct"/>
            <w:shd w:val="clear" w:color="auto" w:fill="FFFFFF"/>
            <w:tcMar>
              <w:top w:w="40" w:type="dxa"/>
              <w:left w:w="200" w:type="dxa"/>
              <w:bottom w:w="40" w:type="dxa"/>
              <w:right w:w="200" w:type="dxa"/>
            </w:tcMar>
            <w:vAlign w:val="center"/>
          </w:tcPr>
          <w:p w14:paraId="52D569D9" w14:textId="77777777" w:rsidR="00FB5381" w:rsidRDefault="00FB5381" w:rsidP="00FB5381">
            <w:r>
              <w:rPr>
                <w:rFonts w:eastAsia="Times New Roman" w:cs="Times New Roman"/>
              </w:rPr>
              <w:t>Тепловая нагрузка потребителей</w:t>
            </w:r>
          </w:p>
        </w:tc>
        <w:tc>
          <w:tcPr>
            <w:tcW w:w="348" w:type="pct"/>
            <w:shd w:val="clear" w:color="auto" w:fill="FFFFFF"/>
            <w:tcMar>
              <w:top w:w="40" w:type="dxa"/>
              <w:left w:w="200" w:type="dxa"/>
              <w:bottom w:w="40" w:type="dxa"/>
              <w:right w:w="200" w:type="dxa"/>
            </w:tcMar>
            <w:vAlign w:val="center"/>
          </w:tcPr>
          <w:p w14:paraId="604A98F3" w14:textId="77777777" w:rsidR="00FB5381" w:rsidRDefault="00FB5381" w:rsidP="00FB5381">
            <w:pPr>
              <w:jc w:val="center"/>
            </w:pPr>
            <w:r>
              <w:rPr>
                <w:rFonts w:eastAsia="Times New Roman" w:cs="Times New Roman"/>
              </w:rPr>
              <w:t>Гкал/ч</w:t>
            </w:r>
          </w:p>
        </w:tc>
        <w:tc>
          <w:tcPr>
            <w:tcW w:w="383" w:type="pct"/>
            <w:shd w:val="clear" w:color="auto" w:fill="FFFFFF"/>
            <w:tcMar>
              <w:top w:w="40" w:type="dxa"/>
              <w:left w:w="200" w:type="dxa"/>
              <w:bottom w:w="40" w:type="dxa"/>
              <w:right w:w="200" w:type="dxa"/>
            </w:tcMar>
            <w:vAlign w:val="center"/>
          </w:tcPr>
          <w:p w14:paraId="28DA8A6E" w14:textId="77777777" w:rsidR="00FB5381" w:rsidRDefault="00FB5381" w:rsidP="00FB5381">
            <w:pPr>
              <w:jc w:val="center"/>
            </w:pPr>
            <w:r>
              <w:rPr>
                <w:rFonts w:eastAsia="Times New Roman" w:cs="Times New Roman"/>
              </w:rPr>
              <w:t>0,2440</w:t>
            </w:r>
          </w:p>
        </w:tc>
        <w:tc>
          <w:tcPr>
            <w:tcW w:w="383" w:type="pct"/>
            <w:shd w:val="clear" w:color="auto" w:fill="FFFFFF"/>
            <w:tcMar>
              <w:top w:w="40" w:type="dxa"/>
              <w:left w:w="200" w:type="dxa"/>
              <w:bottom w:w="40" w:type="dxa"/>
              <w:right w:w="200" w:type="dxa"/>
            </w:tcMar>
            <w:vAlign w:val="center"/>
          </w:tcPr>
          <w:p w14:paraId="62FD63DE" w14:textId="77777777" w:rsidR="00FB5381" w:rsidRDefault="00FB5381" w:rsidP="00FB5381">
            <w:pPr>
              <w:jc w:val="center"/>
            </w:pPr>
            <w:r w:rsidRPr="00F65DED">
              <w:rPr>
                <w:rFonts w:eastAsia="Times New Roman" w:cs="Times New Roman"/>
              </w:rPr>
              <w:t>0,2440</w:t>
            </w:r>
          </w:p>
        </w:tc>
        <w:tc>
          <w:tcPr>
            <w:tcW w:w="383" w:type="pct"/>
            <w:shd w:val="clear" w:color="auto" w:fill="FFFFFF"/>
            <w:tcMar>
              <w:top w:w="40" w:type="dxa"/>
              <w:left w:w="200" w:type="dxa"/>
              <w:bottom w:w="40" w:type="dxa"/>
              <w:right w:w="200" w:type="dxa"/>
            </w:tcMar>
            <w:vAlign w:val="center"/>
          </w:tcPr>
          <w:p w14:paraId="2DED278C" w14:textId="77777777" w:rsidR="00FB5381" w:rsidRDefault="00FB5381" w:rsidP="00FB5381">
            <w:pPr>
              <w:jc w:val="center"/>
            </w:pPr>
            <w:r w:rsidRPr="00F65DED">
              <w:rPr>
                <w:rFonts w:eastAsia="Times New Roman" w:cs="Times New Roman"/>
              </w:rPr>
              <w:t>0,2440</w:t>
            </w:r>
          </w:p>
        </w:tc>
        <w:tc>
          <w:tcPr>
            <w:tcW w:w="383" w:type="pct"/>
            <w:shd w:val="clear" w:color="auto" w:fill="FFFFFF"/>
            <w:tcMar>
              <w:top w:w="40" w:type="dxa"/>
              <w:left w:w="200" w:type="dxa"/>
              <w:bottom w:w="40" w:type="dxa"/>
              <w:right w:w="200" w:type="dxa"/>
            </w:tcMar>
            <w:vAlign w:val="center"/>
          </w:tcPr>
          <w:p w14:paraId="7E12EEE9" w14:textId="77777777" w:rsidR="00FB5381" w:rsidRDefault="00FB5381" w:rsidP="00FB5381">
            <w:pPr>
              <w:jc w:val="center"/>
            </w:pPr>
            <w:r w:rsidRPr="00F65DED">
              <w:rPr>
                <w:rFonts w:eastAsia="Times New Roman" w:cs="Times New Roman"/>
              </w:rPr>
              <w:t>0,2440</w:t>
            </w:r>
          </w:p>
        </w:tc>
        <w:tc>
          <w:tcPr>
            <w:tcW w:w="383" w:type="pct"/>
            <w:shd w:val="clear" w:color="auto" w:fill="FFFFFF"/>
            <w:tcMar>
              <w:top w:w="40" w:type="dxa"/>
              <w:left w:w="200" w:type="dxa"/>
              <w:bottom w:w="40" w:type="dxa"/>
              <w:right w:w="200" w:type="dxa"/>
            </w:tcMar>
            <w:vAlign w:val="center"/>
          </w:tcPr>
          <w:p w14:paraId="376464AB" w14:textId="77777777" w:rsidR="00FB5381" w:rsidRDefault="00FB5381" w:rsidP="00FB5381">
            <w:pPr>
              <w:jc w:val="center"/>
            </w:pPr>
            <w:r w:rsidRPr="00F65DED">
              <w:rPr>
                <w:rFonts w:eastAsia="Times New Roman" w:cs="Times New Roman"/>
              </w:rPr>
              <w:t>0,2440</w:t>
            </w:r>
          </w:p>
        </w:tc>
        <w:tc>
          <w:tcPr>
            <w:tcW w:w="383" w:type="pct"/>
            <w:shd w:val="clear" w:color="auto" w:fill="FFFFFF"/>
            <w:tcMar>
              <w:top w:w="40" w:type="dxa"/>
              <w:left w:w="200" w:type="dxa"/>
              <w:bottom w:w="40" w:type="dxa"/>
              <w:right w:w="200" w:type="dxa"/>
            </w:tcMar>
            <w:vAlign w:val="center"/>
          </w:tcPr>
          <w:p w14:paraId="2176D00F" w14:textId="77777777" w:rsidR="00FB5381" w:rsidRDefault="00FB5381" w:rsidP="00FB5381">
            <w:pPr>
              <w:jc w:val="center"/>
            </w:pPr>
            <w:r w:rsidRPr="00F65DED">
              <w:rPr>
                <w:rFonts w:eastAsia="Times New Roman" w:cs="Times New Roman"/>
              </w:rPr>
              <w:t>0,2440</w:t>
            </w:r>
          </w:p>
        </w:tc>
        <w:tc>
          <w:tcPr>
            <w:tcW w:w="383" w:type="pct"/>
            <w:shd w:val="clear" w:color="auto" w:fill="FFFFFF"/>
            <w:tcMar>
              <w:top w:w="40" w:type="dxa"/>
              <w:left w:w="200" w:type="dxa"/>
              <w:bottom w:w="40" w:type="dxa"/>
              <w:right w:w="200" w:type="dxa"/>
            </w:tcMar>
            <w:vAlign w:val="center"/>
          </w:tcPr>
          <w:p w14:paraId="6618A46A" w14:textId="77777777" w:rsidR="00FB5381" w:rsidRDefault="00FB5381" w:rsidP="00FB5381">
            <w:pPr>
              <w:jc w:val="center"/>
            </w:pPr>
            <w:r w:rsidRPr="00F65DED">
              <w:rPr>
                <w:rFonts w:eastAsia="Times New Roman" w:cs="Times New Roman"/>
              </w:rPr>
              <w:t>0,2440</w:t>
            </w:r>
          </w:p>
        </w:tc>
        <w:tc>
          <w:tcPr>
            <w:tcW w:w="383" w:type="pct"/>
            <w:shd w:val="clear" w:color="auto" w:fill="FFFFFF"/>
            <w:tcMar>
              <w:top w:w="40" w:type="dxa"/>
              <w:left w:w="200" w:type="dxa"/>
              <w:bottom w:w="40" w:type="dxa"/>
              <w:right w:w="200" w:type="dxa"/>
            </w:tcMar>
            <w:vAlign w:val="center"/>
          </w:tcPr>
          <w:p w14:paraId="5A6875F6" w14:textId="77777777" w:rsidR="00FB5381" w:rsidRDefault="00FB5381" w:rsidP="00FB5381">
            <w:pPr>
              <w:jc w:val="center"/>
            </w:pPr>
            <w:r w:rsidRPr="00F65DED">
              <w:rPr>
                <w:rFonts w:eastAsia="Times New Roman" w:cs="Times New Roman"/>
              </w:rPr>
              <w:t>0,2440</w:t>
            </w:r>
          </w:p>
        </w:tc>
      </w:tr>
      <w:tr w:rsidR="00D170A0" w14:paraId="71D141E3" w14:textId="77777777" w:rsidTr="002D7028">
        <w:trPr>
          <w:jc w:val="center"/>
        </w:trPr>
        <w:tc>
          <w:tcPr>
            <w:tcW w:w="646" w:type="pct"/>
            <w:vMerge/>
          </w:tcPr>
          <w:p w14:paraId="4287FCDE" w14:textId="77777777" w:rsidR="00D170A0" w:rsidRDefault="00D170A0" w:rsidP="00D170A0"/>
        </w:tc>
        <w:tc>
          <w:tcPr>
            <w:tcW w:w="943" w:type="pct"/>
            <w:shd w:val="clear" w:color="auto" w:fill="FFFFFF"/>
            <w:tcMar>
              <w:top w:w="40" w:type="dxa"/>
              <w:left w:w="200" w:type="dxa"/>
              <w:bottom w:w="40" w:type="dxa"/>
              <w:right w:w="200" w:type="dxa"/>
            </w:tcMar>
            <w:vAlign w:val="center"/>
          </w:tcPr>
          <w:p w14:paraId="75FC9B33" w14:textId="77777777" w:rsidR="00D170A0" w:rsidRDefault="00D170A0" w:rsidP="00D170A0">
            <w:r>
              <w:rPr>
                <w:rFonts w:eastAsia="Times New Roman" w:cs="Times New Roman"/>
              </w:rPr>
              <w:t>Потери в тепловых сетях</w:t>
            </w:r>
          </w:p>
        </w:tc>
        <w:tc>
          <w:tcPr>
            <w:tcW w:w="348" w:type="pct"/>
            <w:shd w:val="clear" w:color="auto" w:fill="FFFFFF"/>
            <w:tcMar>
              <w:top w:w="40" w:type="dxa"/>
              <w:left w:w="200" w:type="dxa"/>
              <w:bottom w:w="40" w:type="dxa"/>
              <w:right w:w="200" w:type="dxa"/>
            </w:tcMar>
            <w:vAlign w:val="center"/>
          </w:tcPr>
          <w:p w14:paraId="76DAE976" w14:textId="77777777" w:rsidR="00D170A0" w:rsidRDefault="00D170A0" w:rsidP="00D170A0">
            <w:pPr>
              <w:jc w:val="center"/>
            </w:pPr>
            <w:r>
              <w:rPr>
                <w:rFonts w:eastAsia="Times New Roman" w:cs="Times New Roman"/>
              </w:rPr>
              <w:t>Гкал/ч</w:t>
            </w:r>
          </w:p>
        </w:tc>
        <w:tc>
          <w:tcPr>
            <w:tcW w:w="383" w:type="pct"/>
            <w:shd w:val="clear" w:color="auto" w:fill="FFFFFF"/>
            <w:tcMar>
              <w:top w:w="40" w:type="dxa"/>
              <w:left w:w="200" w:type="dxa"/>
              <w:bottom w:w="40" w:type="dxa"/>
              <w:right w:w="200" w:type="dxa"/>
            </w:tcMar>
            <w:vAlign w:val="center"/>
          </w:tcPr>
          <w:p w14:paraId="473B5079" w14:textId="77777777" w:rsidR="00D170A0" w:rsidRDefault="00D170A0" w:rsidP="00D170A0">
            <w:pPr>
              <w:jc w:val="center"/>
            </w:pPr>
            <w:r>
              <w:rPr>
                <w:rFonts w:eastAsia="Times New Roman" w:cs="Times New Roman"/>
              </w:rPr>
              <w:t>0,0167</w:t>
            </w:r>
          </w:p>
        </w:tc>
        <w:tc>
          <w:tcPr>
            <w:tcW w:w="383" w:type="pct"/>
            <w:shd w:val="clear" w:color="auto" w:fill="FFFFFF"/>
            <w:tcMar>
              <w:top w:w="40" w:type="dxa"/>
              <w:left w:w="200" w:type="dxa"/>
              <w:bottom w:w="40" w:type="dxa"/>
              <w:right w:w="200" w:type="dxa"/>
            </w:tcMar>
            <w:vAlign w:val="center"/>
          </w:tcPr>
          <w:p w14:paraId="498B0E7E" w14:textId="77777777" w:rsidR="00D170A0" w:rsidRDefault="00D170A0" w:rsidP="00D170A0">
            <w:pPr>
              <w:jc w:val="center"/>
            </w:pPr>
            <w:r>
              <w:rPr>
                <w:rFonts w:eastAsia="Times New Roman" w:cs="Times New Roman"/>
              </w:rPr>
              <w:t>0,0167</w:t>
            </w:r>
          </w:p>
        </w:tc>
        <w:tc>
          <w:tcPr>
            <w:tcW w:w="383" w:type="pct"/>
            <w:shd w:val="clear" w:color="auto" w:fill="FFFFFF"/>
            <w:tcMar>
              <w:top w:w="40" w:type="dxa"/>
              <w:left w:w="200" w:type="dxa"/>
              <w:bottom w:w="40" w:type="dxa"/>
              <w:right w:w="200" w:type="dxa"/>
            </w:tcMar>
            <w:vAlign w:val="center"/>
          </w:tcPr>
          <w:p w14:paraId="76B7DE1F" w14:textId="77777777" w:rsidR="00D170A0" w:rsidRDefault="00D170A0" w:rsidP="00D170A0">
            <w:pPr>
              <w:jc w:val="center"/>
            </w:pPr>
            <w:r>
              <w:rPr>
                <w:rFonts w:eastAsia="Times New Roman" w:cs="Times New Roman"/>
              </w:rPr>
              <w:t>0,0167</w:t>
            </w:r>
          </w:p>
        </w:tc>
        <w:tc>
          <w:tcPr>
            <w:tcW w:w="383" w:type="pct"/>
            <w:shd w:val="clear" w:color="auto" w:fill="FFFFFF"/>
            <w:tcMar>
              <w:top w:w="40" w:type="dxa"/>
              <w:left w:w="200" w:type="dxa"/>
              <w:bottom w:w="40" w:type="dxa"/>
              <w:right w:w="200" w:type="dxa"/>
            </w:tcMar>
            <w:vAlign w:val="center"/>
          </w:tcPr>
          <w:p w14:paraId="06D1501D" w14:textId="77777777" w:rsidR="00D170A0" w:rsidRDefault="00D170A0" w:rsidP="00D170A0">
            <w:pPr>
              <w:jc w:val="center"/>
            </w:pPr>
            <w:r>
              <w:rPr>
                <w:rFonts w:eastAsia="Times New Roman" w:cs="Times New Roman"/>
              </w:rPr>
              <w:t>0,0167</w:t>
            </w:r>
          </w:p>
        </w:tc>
        <w:tc>
          <w:tcPr>
            <w:tcW w:w="383" w:type="pct"/>
            <w:shd w:val="clear" w:color="auto" w:fill="FFFFFF"/>
            <w:tcMar>
              <w:top w:w="40" w:type="dxa"/>
              <w:left w:w="200" w:type="dxa"/>
              <w:bottom w:w="40" w:type="dxa"/>
              <w:right w:w="200" w:type="dxa"/>
            </w:tcMar>
            <w:vAlign w:val="center"/>
          </w:tcPr>
          <w:p w14:paraId="26FB1DF6" w14:textId="77777777" w:rsidR="00D170A0" w:rsidRDefault="00D170A0" w:rsidP="00D170A0">
            <w:pPr>
              <w:jc w:val="center"/>
            </w:pPr>
            <w:r>
              <w:rPr>
                <w:rFonts w:eastAsia="Times New Roman" w:cs="Times New Roman"/>
              </w:rPr>
              <w:t>0,0167</w:t>
            </w:r>
          </w:p>
        </w:tc>
        <w:tc>
          <w:tcPr>
            <w:tcW w:w="383" w:type="pct"/>
            <w:shd w:val="clear" w:color="auto" w:fill="FFFFFF"/>
            <w:tcMar>
              <w:top w:w="40" w:type="dxa"/>
              <w:left w:w="200" w:type="dxa"/>
              <w:bottom w:w="40" w:type="dxa"/>
              <w:right w:w="200" w:type="dxa"/>
            </w:tcMar>
            <w:vAlign w:val="center"/>
          </w:tcPr>
          <w:p w14:paraId="0AB92D67" w14:textId="77777777" w:rsidR="00D170A0" w:rsidRDefault="00D170A0" w:rsidP="00D170A0">
            <w:pPr>
              <w:jc w:val="center"/>
            </w:pPr>
            <w:r>
              <w:rPr>
                <w:rFonts w:eastAsia="Times New Roman" w:cs="Times New Roman"/>
              </w:rPr>
              <w:t>0,0167</w:t>
            </w:r>
          </w:p>
        </w:tc>
        <w:tc>
          <w:tcPr>
            <w:tcW w:w="383" w:type="pct"/>
            <w:shd w:val="clear" w:color="auto" w:fill="FFFFFF"/>
            <w:tcMar>
              <w:top w:w="40" w:type="dxa"/>
              <w:left w:w="200" w:type="dxa"/>
              <w:bottom w:w="40" w:type="dxa"/>
              <w:right w:w="200" w:type="dxa"/>
            </w:tcMar>
            <w:vAlign w:val="center"/>
          </w:tcPr>
          <w:p w14:paraId="7D0F8362" w14:textId="77777777" w:rsidR="00D170A0" w:rsidRDefault="00D170A0" w:rsidP="00D170A0">
            <w:pPr>
              <w:jc w:val="center"/>
            </w:pPr>
            <w:r>
              <w:rPr>
                <w:rFonts w:eastAsia="Times New Roman" w:cs="Times New Roman"/>
              </w:rPr>
              <w:t>0,0167</w:t>
            </w:r>
          </w:p>
        </w:tc>
        <w:tc>
          <w:tcPr>
            <w:tcW w:w="383" w:type="pct"/>
            <w:shd w:val="clear" w:color="auto" w:fill="FFFFFF"/>
            <w:tcMar>
              <w:top w:w="40" w:type="dxa"/>
              <w:left w:w="200" w:type="dxa"/>
              <w:bottom w:w="40" w:type="dxa"/>
              <w:right w:w="200" w:type="dxa"/>
            </w:tcMar>
            <w:vAlign w:val="center"/>
          </w:tcPr>
          <w:p w14:paraId="573044EE" w14:textId="77777777" w:rsidR="00D170A0" w:rsidRDefault="00D170A0" w:rsidP="00D170A0">
            <w:pPr>
              <w:jc w:val="center"/>
            </w:pPr>
            <w:r>
              <w:rPr>
                <w:rFonts w:eastAsia="Times New Roman" w:cs="Times New Roman"/>
              </w:rPr>
              <w:t>0,0167</w:t>
            </w:r>
          </w:p>
        </w:tc>
      </w:tr>
      <w:tr w:rsidR="00FB5381" w14:paraId="2799C762" w14:textId="77777777" w:rsidTr="002D7028">
        <w:trPr>
          <w:jc w:val="center"/>
        </w:trPr>
        <w:tc>
          <w:tcPr>
            <w:tcW w:w="646" w:type="pct"/>
            <w:vMerge/>
          </w:tcPr>
          <w:p w14:paraId="03D9A318" w14:textId="77777777" w:rsidR="00FB5381" w:rsidRDefault="00FB5381" w:rsidP="00FB5381"/>
        </w:tc>
        <w:tc>
          <w:tcPr>
            <w:tcW w:w="943" w:type="pct"/>
            <w:vMerge w:val="restart"/>
            <w:shd w:val="clear" w:color="auto" w:fill="FFFFFF"/>
            <w:tcMar>
              <w:top w:w="40" w:type="dxa"/>
              <w:left w:w="200" w:type="dxa"/>
              <w:bottom w:w="40" w:type="dxa"/>
              <w:right w:w="200" w:type="dxa"/>
            </w:tcMar>
            <w:vAlign w:val="center"/>
          </w:tcPr>
          <w:p w14:paraId="4F528C7C" w14:textId="77777777" w:rsidR="00FB5381" w:rsidRDefault="00FB5381" w:rsidP="00FB5381">
            <w:r>
              <w:rPr>
                <w:rFonts w:eastAsia="Times New Roman" w:cs="Times New Roman"/>
              </w:rPr>
              <w:t>Резерв(+)/Дефицит(-) источника</w:t>
            </w:r>
          </w:p>
        </w:tc>
        <w:tc>
          <w:tcPr>
            <w:tcW w:w="348" w:type="pct"/>
            <w:shd w:val="clear" w:color="auto" w:fill="FFFFFF"/>
            <w:tcMar>
              <w:top w:w="40" w:type="dxa"/>
              <w:left w:w="200" w:type="dxa"/>
              <w:bottom w:w="40" w:type="dxa"/>
              <w:right w:w="200" w:type="dxa"/>
            </w:tcMar>
            <w:vAlign w:val="center"/>
          </w:tcPr>
          <w:p w14:paraId="2CE456CD" w14:textId="77777777" w:rsidR="00FB5381" w:rsidRDefault="00FB5381" w:rsidP="00FB5381">
            <w:pPr>
              <w:jc w:val="center"/>
            </w:pPr>
            <w:r>
              <w:rPr>
                <w:rFonts w:eastAsia="Times New Roman" w:cs="Times New Roman"/>
              </w:rPr>
              <w:t>Гкал/ч</w:t>
            </w:r>
          </w:p>
        </w:tc>
        <w:tc>
          <w:tcPr>
            <w:tcW w:w="383" w:type="pct"/>
            <w:shd w:val="clear" w:color="auto" w:fill="FFFFFF"/>
            <w:tcMar>
              <w:top w:w="40" w:type="dxa"/>
              <w:left w:w="200" w:type="dxa"/>
              <w:bottom w:w="40" w:type="dxa"/>
              <w:right w:w="200" w:type="dxa"/>
            </w:tcMar>
            <w:vAlign w:val="center"/>
          </w:tcPr>
          <w:p w14:paraId="4EE2C393" w14:textId="77777777" w:rsidR="00FB5381" w:rsidRDefault="00FB5381" w:rsidP="00FB5381">
            <w:pPr>
              <w:jc w:val="center"/>
            </w:pPr>
            <w:r>
              <w:rPr>
                <w:rFonts w:eastAsia="Times New Roman" w:cs="Times New Roman"/>
              </w:rPr>
              <w:t>1,3393</w:t>
            </w:r>
          </w:p>
        </w:tc>
        <w:tc>
          <w:tcPr>
            <w:tcW w:w="383" w:type="pct"/>
            <w:shd w:val="clear" w:color="auto" w:fill="FFFFFF"/>
            <w:tcMar>
              <w:top w:w="40" w:type="dxa"/>
              <w:left w:w="200" w:type="dxa"/>
              <w:bottom w:w="40" w:type="dxa"/>
              <w:right w:w="200" w:type="dxa"/>
            </w:tcMar>
            <w:vAlign w:val="center"/>
          </w:tcPr>
          <w:p w14:paraId="6C75B4B8" w14:textId="77777777" w:rsidR="00FB5381" w:rsidRDefault="00FB5381" w:rsidP="00FB5381">
            <w:pPr>
              <w:jc w:val="center"/>
            </w:pPr>
            <w:r>
              <w:rPr>
                <w:rFonts w:eastAsia="Times New Roman" w:cs="Times New Roman"/>
              </w:rPr>
              <w:t>1,3393</w:t>
            </w:r>
          </w:p>
        </w:tc>
        <w:tc>
          <w:tcPr>
            <w:tcW w:w="383" w:type="pct"/>
            <w:shd w:val="clear" w:color="auto" w:fill="FFFFFF"/>
            <w:tcMar>
              <w:top w:w="40" w:type="dxa"/>
              <w:left w:w="200" w:type="dxa"/>
              <w:bottom w:w="40" w:type="dxa"/>
              <w:right w:w="200" w:type="dxa"/>
            </w:tcMar>
            <w:vAlign w:val="center"/>
          </w:tcPr>
          <w:p w14:paraId="7AA2DA45" w14:textId="77777777" w:rsidR="00FB5381" w:rsidRDefault="00FB5381" w:rsidP="00FB5381">
            <w:pPr>
              <w:jc w:val="center"/>
            </w:pPr>
            <w:r>
              <w:rPr>
                <w:rFonts w:eastAsia="Times New Roman" w:cs="Times New Roman"/>
              </w:rPr>
              <w:t>1,3393</w:t>
            </w:r>
          </w:p>
        </w:tc>
        <w:tc>
          <w:tcPr>
            <w:tcW w:w="383" w:type="pct"/>
            <w:shd w:val="clear" w:color="auto" w:fill="FFFFFF"/>
            <w:tcMar>
              <w:top w:w="40" w:type="dxa"/>
              <w:left w:w="200" w:type="dxa"/>
              <w:bottom w:w="40" w:type="dxa"/>
              <w:right w:w="200" w:type="dxa"/>
            </w:tcMar>
            <w:vAlign w:val="center"/>
          </w:tcPr>
          <w:p w14:paraId="549C8AC4" w14:textId="77777777" w:rsidR="00FB5381" w:rsidRDefault="00FB5381" w:rsidP="00FB5381">
            <w:pPr>
              <w:jc w:val="center"/>
            </w:pPr>
            <w:r>
              <w:rPr>
                <w:rFonts w:eastAsia="Times New Roman" w:cs="Times New Roman"/>
              </w:rPr>
              <w:t>1,3393</w:t>
            </w:r>
          </w:p>
        </w:tc>
        <w:tc>
          <w:tcPr>
            <w:tcW w:w="383" w:type="pct"/>
            <w:shd w:val="clear" w:color="auto" w:fill="FFFFFF"/>
            <w:tcMar>
              <w:top w:w="40" w:type="dxa"/>
              <w:left w:w="200" w:type="dxa"/>
              <w:bottom w:w="40" w:type="dxa"/>
              <w:right w:w="200" w:type="dxa"/>
            </w:tcMar>
            <w:vAlign w:val="center"/>
          </w:tcPr>
          <w:p w14:paraId="14846B3B" w14:textId="77777777" w:rsidR="00FB5381" w:rsidRDefault="00FB5381" w:rsidP="00FB5381">
            <w:pPr>
              <w:jc w:val="center"/>
            </w:pPr>
            <w:r>
              <w:rPr>
                <w:rFonts w:eastAsia="Times New Roman" w:cs="Times New Roman"/>
              </w:rPr>
              <w:t>1,3393</w:t>
            </w:r>
          </w:p>
        </w:tc>
        <w:tc>
          <w:tcPr>
            <w:tcW w:w="383" w:type="pct"/>
            <w:shd w:val="clear" w:color="auto" w:fill="FFFFFF"/>
            <w:tcMar>
              <w:top w:w="40" w:type="dxa"/>
              <w:left w:w="200" w:type="dxa"/>
              <w:bottom w:w="40" w:type="dxa"/>
              <w:right w:w="200" w:type="dxa"/>
            </w:tcMar>
            <w:vAlign w:val="center"/>
          </w:tcPr>
          <w:p w14:paraId="37126ABC" w14:textId="77777777" w:rsidR="00FB5381" w:rsidRDefault="00FB5381" w:rsidP="00FB5381">
            <w:pPr>
              <w:jc w:val="center"/>
            </w:pPr>
            <w:r>
              <w:rPr>
                <w:rFonts w:eastAsia="Times New Roman" w:cs="Times New Roman"/>
              </w:rPr>
              <w:t>1,3393</w:t>
            </w:r>
          </w:p>
        </w:tc>
        <w:tc>
          <w:tcPr>
            <w:tcW w:w="383" w:type="pct"/>
            <w:shd w:val="clear" w:color="auto" w:fill="FFFFFF"/>
            <w:tcMar>
              <w:top w:w="40" w:type="dxa"/>
              <w:left w:w="200" w:type="dxa"/>
              <w:bottom w:w="40" w:type="dxa"/>
              <w:right w:w="200" w:type="dxa"/>
            </w:tcMar>
            <w:vAlign w:val="center"/>
          </w:tcPr>
          <w:p w14:paraId="58957FE5" w14:textId="77777777" w:rsidR="00FB5381" w:rsidRDefault="00FB5381" w:rsidP="00FB5381">
            <w:pPr>
              <w:jc w:val="center"/>
            </w:pPr>
            <w:r>
              <w:rPr>
                <w:rFonts w:eastAsia="Times New Roman" w:cs="Times New Roman"/>
              </w:rPr>
              <w:t>1,3393</w:t>
            </w:r>
          </w:p>
        </w:tc>
        <w:tc>
          <w:tcPr>
            <w:tcW w:w="383" w:type="pct"/>
            <w:shd w:val="clear" w:color="auto" w:fill="FFFFFF"/>
            <w:tcMar>
              <w:top w:w="40" w:type="dxa"/>
              <w:left w:w="200" w:type="dxa"/>
              <w:bottom w:w="40" w:type="dxa"/>
              <w:right w:w="200" w:type="dxa"/>
            </w:tcMar>
            <w:vAlign w:val="center"/>
          </w:tcPr>
          <w:p w14:paraId="7A58469C" w14:textId="77777777" w:rsidR="00FB5381" w:rsidRDefault="00FB5381" w:rsidP="00FB5381">
            <w:pPr>
              <w:jc w:val="center"/>
            </w:pPr>
            <w:r>
              <w:rPr>
                <w:rFonts w:eastAsia="Times New Roman" w:cs="Times New Roman"/>
              </w:rPr>
              <w:t>1,3393</w:t>
            </w:r>
          </w:p>
        </w:tc>
      </w:tr>
      <w:tr w:rsidR="00FB5381" w14:paraId="548C47A8" w14:textId="77777777" w:rsidTr="002D7028">
        <w:trPr>
          <w:jc w:val="center"/>
        </w:trPr>
        <w:tc>
          <w:tcPr>
            <w:tcW w:w="646" w:type="pct"/>
            <w:vMerge/>
          </w:tcPr>
          <w:p w14:paraId="5182C60E" w14:textId="77777777" w:rsidR="00FB5381" w:rsidRDefault="00FB5381" w:rsidP="00FB5381"/>
        </w:tc>
        <w:tc>
          <w:tcPr>
            <w:tcW w:w="943" w:type="pct"/>
            <w:vMerge/>
          </w:tcPr>
          <w:p w14:paraId="20F4DD8E" w14:textId="77777777" w:rsidR="00FB5381" w:rsidRDefault="00FB5381" w:rsidP="00FB5381"/>
        </w:tc>
        <w:tc>
          <w:tcPr>
            <w:tcW w:w="348" w:type="pct"/>
            <w:shd w:val="clear" w:color="auto" w:fill="FFFFFF"/>
            <w:tcMar>
              <w:top w:w="40" w:type="dxa"/>
              <w:left w:w="200" w:type="dxa"/>
              <w:bottom w:w="40" w:type="dxa"/>
              <w:right w:w="200" w:type="dxa"/>
            </w:tcMar>
            <w:vAlign w:val="center"/>
          </w:tcPr>
          <w:p w14:paraId="6CE45B96" w14:textId="77777777" w:rsidR="00FB5381" w:rsidRDefault="00FB5381" w:rsidP="00FB5381">
            <w:pPr>
              <w:jc w:val="center"/>
            </w:pPr>
            <w:r>
              <w:rPr>
                <w:rFonts w:eastAsia="Times New Roman" w:cs="Times New Roman"/>
              </w:rPr>
              <w:t>%</w:t>
            </w:r>
          </w:p>
        </w:tc>
        <w:tc>
          <w:tcPr>
            <w:tcW w:w="383" w:type="pct"/>
            <w:shd w:val="clear" w:color="auto" w:fill="FFFFFF"/>
            <w:tcMar>
              <w:top w:w="40" w:type="dxa"/>
              <w:left w:w="200" w:type="dxa"/>
              <w:bottom w:w="40" w:type="dxa"/>
              <w:right w:w="200" w:type="dxa"/>
            </w:tcMar>
            <w:vAlign w:val="center"/>
          </w:tcPr>
          <w:p w14:paraId="0F9A82E1" w14:textId="77777777" w:rsidR="00FB5381" w:rsidRDefault="00FB5381" w:rsidP="00FB5381">
            <w:pPr>
              <w:jc w:val="center"/>
            </w:pPr>
            <w:r>
              <w:rPr>
                <w:rFonts w:eastAsia="Times New Roman" w:cs="Times New Roman"/>
              </w:rPr>
              <w:t>83,7</w:t>
            </w:r>
          </w:p>
        </w:tc>
        <w:tc>
          <w:tcPr>
            <w:tcW w:w="383" w:type="pct"/>
            <w:shd w:val="clear" w:color="auto" w:fill="FFFFFF"/>
            <w:tcMar>
              <w:top w:w="40" w:type="dxa"/>
              <w:left w:w="200" w:type="dxa"/>
              <w:bottom w:w="40" w:type="dxa"/>
              <w:right w:w="200" w:type="dxa"/>
            </w:tcMar>
            <w:vAlign w:val="center"/>
          </w:tcPr>
          <w:p w14:paraId="359BAF1B" w14:textId="77777777" w:rsidR="00FB5381" w:rsidRDefault="00FB5381" w:rsidP="00FB5381">
            <w:pPr>
              <w:jc w:val="center"/>
            </w:pPr>
            <w:r>
              <w:rPr>
                <w:rFonts w:eastAsia="Times New Roman" w:cs="Times New Roman"/>
              </w:rPr>
              <w:t>83,7</w:t>
            </w:r>
          </w:p>
        </w:tc>
        <w:tc>
          <w:tcPr>
            <w:tcW w:w="383" w:type="pct"/>
            <w:shd w:val="clear" w:color="auto" w:fill="FFFFFF"/>
            <w:tcMar>
              <w:top w:w="40" w:type="dxa"/>
              <w:left w:w="200" w:type="dxa"/>
              <w:bottom w:w="40" w:type="dxa"/>
              <w:right w:w="200" w:type="dxa"/>
            </w:tcMar>
            <w:vAlign w:val="center"/>
          </w:tcPr>
          <w:p w14:paraId="30996F95" w14:textId="77777777" w:rsidR="00FB5381" w:rsidRDefault="00FB5381" w:rsidP="00FB5381">
            <w:pPr>
              <w:jc w:val="center"/>
            </w:pPr>
            <w:r>
              <w:rPr>
                <w:rFonts w:eastAsia="Times New Roman" w:cs="Times New Roman"/>
              </w:rPr>
              <w:t>83,7</w:t>
            </w:r>
          </w:p>
        </w:tc>
        <w:tc>
          <w:tcPr>
            <w:tcW w:w="383" w:type="pct"/>
            <w:shd w:val="clear" w:color="auto" w:fill="FFFFFF"/>
            <w:tcMar>
              <w:top w:w="40" w:type="dxa"/>
              <w:left w:w="200" w:type="dxa"/>
              <w:bottom w:w="40" w:type="dxa"/>
              <w:right w:w="200" w:type="dxa"/>
            </w:tcMar>
            <w:vAlign w:val="center"/>
          </w:tcPr>
          <w:p w14:paraId="095A79A1" w14:textId="77777777" w:rsidR="00FB5381" w:rsidRDefault="00FB5381" w:rsidP="00FB5381">
            <w:pPr>
              <w:jc w:val="center"/>
            </w:pPr>
            <w:r>
              <w:rPr>
                <w:rFonts w:eastAsia="Times New Roman" w:cs="Times New Roman"/>
              </w:rPr>
              <w:t>83,7</w:t>
            </w:r>
          </w:p>
        </w:tc>
        <w:tc>
          <w:tcPr>
            <w:tcW w:w="383" w:type="pct"/>
            <w:shd w:val="clear" w:color="auto" w:fill="FFFFFF"/>
            <w:tcMar>
              <w:top w:w="40" w:type="dxa"/>
              <w:left w:w="200" w:type="dxa"/>
              <w:bottom w:w="40" w:type="dxa"/>
              <w:right w:w="200" w:type="dxa"/>
            </w:tcMar>
            <w:vAlign w:val="center"/>
          </w:tcPr>
          <w:p w14:paraId="6EF8C870" w14:textId="77777777" w:rsidR="00FB5381" w:rsidRDefault="00FB5381" w:rsidP="00FB5381">
            <w:pPr>
              <w:jc w:val="center"/>
            </w:pPr>
            <w:r>
              <w:rPr>
                <w:rFonts w:eastAsia="Times New Roman" w:cs="Times New Roman"/>
              </w:rPr>
              <w:t>83,7</w:t>
            </w:r>
          </w:p>
        </w:tc>
        <w:tc>
          <w:tcPr>
            <w:tcW w:w="383" w:type="pct"/>
            <w:shd w:val="clear" w:color="auto" w:fill="FFFFFF"/>
            <w:tcMar>
              <w:top w:w="40" w:type="dxa"/>
              <w:left w:w="200" w:type="dxa"/>
              <w:bottom w:w="40" w:type="dxa"/>
              <w:right w:w="200" w:type="dxa"/>
            </w:tcMar>
            <w:vAlign w:val="center"/>
          </w:tcPr>
          <w:p w14:paraId="592E5E4E" w14:textId="77777777" w:rsidR="00FB5381" w:rsidRDefault="00FB5381" w:rsidP="00FB5381">
            <w:pPr>
              <w:jc w:val="center"/>
            </w:pPr>
            <w:r>
              <w:rPr>
                <w:rFonts w:eastAsia="Times New Roman" w:cs="Times New Roman"/>
              </w:rPr>
              <w:t>83,7</w:t>
            </w:r>
          </w:p>
        </w:tc>
        <w:tc>
          <w:tcPr>
            <w:tcW w:w="383" w:type="pct"/>
            <w:shd w:val="clear" w:color="auto" w:fill="FFFFFF"/>
            <w:tcMar>
              <w:top w:w="40" w:type="dxa"/>
              <w:left w:w="200" w:type="dxa"/>
              <w:bottom w:w="40" w:type="dxa"/>
              <w:right w:w="200" w:type="dxa"/>
            </w:tcMar>
            <w:vAlign w:val="center"/>
          </w:tcPr>
          <w:p w14:paraId="62E4CCA5" w14:textId="77777777" w:rsidR="00FB5381" w:rsidRDefault="00FB5381" w:rsidP="00FB5381">
            <w:pPr>
              <w:jc w:val="center"/>
            </w:pPr>
            <w:r>
              <w:rPr>
                <w:rFonts w:eastAsia="Times New Roman" w:cs="Times New Roman"/>
              </w:rPr>
              <w:t>83,7</w:t>
            </w:r>
          </w:p>
        </w:tc>
        <w:tc>
          <w:tcPr>
            <w:tcW w:w="383" w:type="pct"/>
            <w:shd w:val="clear" w:color="auto" w:fill="FFFFFF"/>
            <w:tcMar>
              <w:top w:w="40" w:type="dxa"/>
              <w:left w:w="200" w:type="dxa"/>
              <w:bottom w:w="40" w:type="dxa"/>
              <w:right w:w="200" w:type="dxa"/>
            </w:tcMar>
            <w:vAlign w:val="center"/>
          </w:tcPr>
          <w:p w14:paraId="7E8BCEDF" w14:textId="77777777" w:rsidR="00FB5381" w:rsidRDefault="00FB5381" w:rsidP="00FB5381">
            <w:pPr>
              <w:jc w:val="center"/>
            </w:pPr>
            <w:r>
              <w:rPr>
                <w:rFonts w:eastAsia="Times New Roman" w:cs="Times New Roman"/>
              </w:rPr>
              <w:t>83,7</w:t>
            </w:r>
          </w:p>
        </w:tc>
      </w:tr>
    </w:tbl>
    <w:p w14:paraId="24A5E19B" w14:textId="77777777" w:rsidR="00662385" w:rsidRPr="00E5545E" w:rsidRDefault="00662385" w:rsidP="00662385">
      <w:pPr>
        <w:pStyle w:val="a0"/>
        <w:rPr>
          <w:lang w:val="en-US"/>
        </w:rPr>
      </w:pPr>
    </w:p>
    <w:p w14:paraId="0ACCCE87" w14:textId="77777777" w:rsidR="00664C14" w:rsidRDefault="00664C14">
      <w:pPr>
        <w:sectPr w:rsidR="00664C14" w:rsidSect="003A30F5">
          <w:pgSz w:w="16838" w:h="11906" w:orient="landscape"/>
          <w:pgMar w:top="1701" w:right="1134" w:bottom="851" w:left="1134" w:header="708" w:footer="708" w:gutter="0"/>
          <w:cols w:space="708"/>
          <w:docGrid w:linePitch="360"/>
        </w:sectPr>
      </w:pPr>
    </w:p>
    <w:p w14:paraId="6E1BD500" w14:textId="77777777" w:rsidR="00662385" w:rsidRPr="00983C52" w:rsidRDefault="00DB25D0" w:rsidP="00662385">
      <w:pPr>
        <w:pStyle w:val="2"/>
        <w:spacing w:before="69"/>
        <w:ind w:left="0" w:firstLine="0"/>
        <w:rPr>
          <w:rFonts w:eastAsia="Times New Roman"/>
          <w:sz w:val="24"/>
          <w:szCs w:val="24"/>
        </w:rPr>
      </w:pPr>
      <w:bookmarkStart w:id="22" w:name="_Toc30146956"/>
      <w:bookmarkStart w:id="23" w:name="_Toc35951416"/>
      <w:bookmarkStart w:id="24" w:name="_Toc148363356"/>
      <w:r w:rsidRPr="00983C52">
        <w:rPr>
          <w:rFonts w:eastAsia="Times New Roman"/>
          <w:sz w:val="24"/>
          <w:szCs w:val="24"/>
        </w:rPr>
        <w:lastRenderedPageBreak/>
        <w:t xml:space="preserve">Часть </w:t>
      </w:r>
      <w:r w:rsidRPr="00C23D13">
        <w:rPr>
          <w:rFonts w:eastAsia="Times New Roman"/>
          <w:sz w:val="24"/>
          <w:szCs w:val="24"/>
        </w:rPr>
        <w:t>4</w:t>
      </w:r>
      <w:r w:rsidRPr="00983C52">
        <w:rPr>
          <w:rFonts w:eastAsia="Times New Roman"/>
          <w:sz w:val="24"/>
          <w:szCs w:val="24"/>
        </w:rPr>
        <w:t>.</w:t>
      </w:r>
      <w:r w:rsidR="00564B77">
        <w:rPr>
          <w:rFonts w:eastAsia="Times New Roman"/>
          <w:sz w:val="24"/>
          <w:szCs w:val="24"/>
        </w:rPr>
        <w:t xml:space="preserve"> </w:t>
      </w:r>
      <w:r w:rsidRPr="00983C52">
        <w:rPr>
          <w:rFonts w:eastAsia="Times New Roman"/>
          <w:sz w:val="24"/>
          <w:szCs w:val="24"/>
        </w:rPr>
        <w:t>Перспективные</w:t>
      </w:r>
      <w:r w:rsidR="00564B77">
        <w:rPr>
          <w:rFonts w:eastAsia="Times New Roman"/>
          <w:sz w:val="24"/>
          <w:szCs w:val="24"/>
        </w:rPr>
        <w:t xml:space="preserve"> </w:t>
      </w:r>
      <w:r w:rsidRPr="00983C52">
        <w:rPr>
          <w:rFonts w:eastAsia="Times New Roman"/>
          <w:sz w:val="24"/>
          <w:szCs w:val="24"/>
        </w:rPr>
        <w:t>балансы</w:t>
      </w:r>
      <w:r w:rsidR="00564B77">
        <w:rPr>
          <w:rFonts w:eastAsia="Times New Roman"/>
          <w:sz w:val="24"/>
          <w:szCs w:val="24"/>
        </w:rPr>
        <w:t xml:space="preserve"> </w:t>
      </w:r>
      <w:r w:rsidRPr="00983C52">
        <w:rPr>
          <w:rFonts w:eastAsia="Times New Roman"/>
          <w:sz w:val="24"/>
          <w:szCs w:val="24"/>
        </w:rPr>
        <w:t>тепловой</w:t>
      </w:r>
      <w:r w:rsidR="00564B77">
        <w:rPr>
          <w:rFonts w:eastAsia="Times New Roman"/>
          <w:sz w:val="24"/>
          <w:szCs w:val="24"/>
        </w:rPr>
        <w:t xml:space="preserve"> </w:t>
      </w:r>
      <w:r w:rsidRPr="00983C52">
        <w:rPr>
          <w:rFonts w:eastAsia="Times New Roman"/>
          <w:sz w:val="24"/>
          <w:szCs w:val="24"/>
        </w:rPr>
        <w:t>мощности</w:t>
      </w:r>
      <w:r w:rsidR="00564B77">
        <w:rPr>
          <w:rFonts w:eastAsia="Times New Roman"/>
          <w:sz w:val="24"/>
          <w:szCs w:val="24"/>
        </w:rPr>
        <w:t xml:space="preserve"> </w:t>
      </w:r>
      <w:r w:rsidRPr="00983C52">
        <w:rPr>
          <w:rFonts w:eastAsia="Times New Roman"/>
          <w:sz w:val="24"/>
          <w:szCs w:val="24"/>
        </w:rPr>
        <w:t>источников</w:t>
      </w:r>
      <w:r w:rsidR="00564B77">
        <w:rPr>
          <w:rFonts w:eastAsia="Times New Roman"/>
          <w:sz w:val="24"/>
          <w:szCs w:val="24"/>
        </w:rPr>
        <w:t xml:space="preserve"> </w:t>
      </w:r>
      <w:r w:rsidRPr="00983C52">
        <w:rPr>
          <w:rFonts w:eastAsia="Times New Roman"/>
          <w:sz w:val="24"/>
          <w:szCs w:val="24"/>
        </w:rPr>
        <w:t>тепловой</w:t>
      </w:r>
      <w:r w:rsidR="00564B77">
        <w:rPr>
          <w:rFonts w:eastAsia="Times New Roman"/>
          <w:sz w:val="24"/>
          <w:szCs w:val="24"/>
        </w:rPr>
        <w:t xml:space="preserve"> </w:t>
      </w:r>
      <w:r w:rsidRPr="00983C52">
        <w:rPr>
          <w:rFonts w:eastAsia="Times New Roman"/>
          <w:sz w:val="24"/>
          <w:szCs w:val="24"/>
        </w:rPr>
        <w:t>энергии</w:t>
      </w:r>
      <w:r w:rsidR="00564B77">
        <w:rPr>
          <w:rFonts w:eastAsia="Times New Roman"/>
          <w:sz w:val="24"/>
          <w:szCs w:val="24"/>
        </w:rPr>
        <w:t xml:space="preserve"> </w:t>
      </w:r>
      <w:r w:rsidRPr="00983C52">
        <w:rPr>
          <w:rFonts w:eastAsia="Times New Roman"/>
          <w:sz w:val="24"/>
          <w:szCs w:val="24"/>
        </w:rPr>
        <w:t>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w:t>
      </w:r>
      <w:bookmarkEnd w:id="22"/>
      <w:bookmarkEnd w:id="23"/>
      <w:bookmarkEnd w:id="24"/>
    </w:p>
    <w:p w14:paraId="3CC75789" w14:textId="77777777" w:rsidR="00662385" w:rsidRDefault="00662385" w:rsidP="00662385">
      <w:pPr>
        <w:pStyle w:val="a0"/>
      </w:pPr>
    </w:p>
    <w:p w14:paraId="46760A65" w14:textId="77777777" w:rsidR="00662385" w:rsidRPr="00556AE5" w:rsidRDefault="00DB25D0" w:rsidP="00662385">
      <w:pPr>
        <w:pStyle w:val="af"/>
        <w:ind w:left="0" w:firstLine="709"/>
        <w:jc w:val="both"/>
      </w:pPr>
      <w:r w:rsidRPr="00556AE5">
        <w:t>Зона</w:t>
      </w:r>
      <w:r w:rsidRPr="00556AE5">
        <w:rPr>
          <w:spacing w:val="36"/>
        </w:rPr>
        <w:t xml:space="preserve"> </w:t>
      </w:r>
      <w:r w:rsidRPr="00556AE5">
        <w:rPr>
          <w:spacing w:val="1"/>
        </w:rPr>
        <w:t>де</w:t>
      </w:r>
      <w:r w:rsidRPr="00556AE5">
        <w:t>йс</w:t>
      </w:r>
      <w:r w:rsidRPr="00556AE5">
        <w:rPr>
          <w:spacing w:val="-1"/>
        </w:rPr>
        <w:t>т</w:t>
      </w:r>
      <w:r w:rsidRPr="00556AE5">
        <w:rPr>
          <w:spacing w:val="-2"/>
        </w:rPr>
        <w:t>в</w:t>
      </w:r>
      <w:r w:rsidRPr="00556AE5">
        <w:t>ия</w:t>
      </w:r>
      <w:r w:rsidRPr="00556AE5">
        <w:rPr>
          <w:spacing w:val="36"/>
        </w:rPr>
        <w:t xml:space="preserve"> </w:t>
      </w:r>
      <w:r w:rsidRPr="002670C1">
        <w:t>ист</w:t>
      </w:r>
      <w:r w:rsidRPr="00556AE5">
        <w:t>о</w:t>
      </w:r>
      <w:r w:rsidRPr="002670C1">
        <w:t>ч</w:t>
      </w:r>
      <w:r w:rsidRPr="00556AE5">
        <w:t>н</w:t>
      </w:r>
      <w:r w:rsidRPr="002670C1">
        <w:t>и</w:t>
      </w:r>
      <w:r w:rsidRPr="00556AE5">
        <w:t>ка</w:t>
      </w:r>
      <w:r w:rsidRPr="002670C1">
        <w:t xml:space="preserve"> те</w:t>
      </w:r>
      <w:r w:rsidRPr="00556AE5">
        <w:t>пло</w:t>
      </w:r>
      <w:r w:rsidRPr="002670C1">
        <w:t>в</w:t>
      </w:r>
      <w:r w:rsidRPr="00556AE5">
        <w:t>ой</w:t>
      </w:r>
      <w:r w:rsidRPr="002670C1">
        <w:t xml:space="preserve"> </w:t>
      </w:r>
      <w:r w:rsidRPr="00556AE5">
        <w:t>энер</w:t>
      </w:r>
      <w:r w:rsidRPr="002670C1">
        <w:t>г</w:t>
      </w:r>
      <w:r w:rsidRPr="00556AE5">
        <w:t>и</w:t>
      </w:r>
      <w:r w:rsidRPr="002670C1">
        <w:t>и</w:t>
      </w:r>
      <w:r w:rsidRPr="00556AE5">
        <w:t>,</w:t>
      </w:r>
      <w:r w:rsidRPr="002670C1">
        <w:t xml:space="preserve"> </w:t>
      </w:r>
      <w:r w:rsidRPr="00556AE5">
        <w:t>р</w:t>
      </w:r>
      <w:r w:rsidRPr="002670C1">
        <w:t>ас</w:t>
      </w:r>
      <w:r w:rsidRPr="00556AE5">
        <w:t>поло</w:t>
      </w:r>
      <w:r w:rsidRPr="002670C1">
        <w:t>же</w:t>
      </w:r>
      <w:r w:rsidRPr="00556AE5">
        <w:t>н</w:t>
      </w:r>
      <w:r w:rsidRPr="002670C1">
        <w:t>на</w:t>
      </w:r>
      <w:r w:rsidRPr="00556AE5">
        <w:t>я</w:t>
      </w:r>
      <w:r w:rsidRPr="002670C1">
        <w:t xml:space="preserve"> </w:t>
      </w:r>
      <w:r w:rsidRPr="00556AE5">
        <w:t>в</w:t>
      </w:r>
      <w:r w:rsidRPr="002670C1">
        <w:t xml:space="preserve"> гра</w:t>
      </w:r>
      <w:r w:rsidRPr="00556AE5">
        <w:t>н</w:t>
      </w:r>
      <w:r w:rsidRPr="002670C1">
        <w:t>и</w:t>
      </w:r>
      <w:r w:rsidRPr="00556AE5">
        <w:t>цах</w:t>
      </w:r>
      <w:r w:rsidRPr="002670C1">
        <w:t xml:space="preserve"> дву</w:t>
      </w:r>
      <w:r w:rsidRPr="00556AE5">
        <w:t>х</w:t>
      </w:r>
      <w:r w:rsidRPr="002670C1">
        <w:t xml:space="preserve"> </w:t>
      </w:r>
      <w:r w:rsidRPr="00556AE5">
        <w:t>или</w:t>
      </w:r>
      <w:r w:rsidRPr="002670C1">
        <w:t xml:space="preserve"> б</w:t>
      </w:r>
      <w:r w:rsidRPr="00556AE5">
        <w:t>ол</w:t>
      </w:r>
      <w:r w:rsidRPr="002670C1">
        <w:t>е</w:t>
      </w:r>
      <w:r w:rsidRPr="00556AE5">
        <w:t>е пос</w:t>
      </w:r>
      <w:r w:rsidRPr="002670C1">
        <w:t>е</w:t>
      </w:r>
      <w:r w:rsidRPr="00556AE5">
        <w:t>л</w:t>
      </w:r>
      <w:r w:rsidRPr="002670C1">
        <w:t>е</w:t>
      </w:r>
      <w:r w:rsidRPr="00556AE5">
        <w:t>н</w:t>
      </w:r>
      <w:r w:rsidRPr="002670C1">
        <w:t>и</w:t>
      </w:r>
      <w:r w:rsidRPr="00556AE5">
        <w:t xml:space="preserve">й </w:t>
      </w:r>
      <w:r w:rsidRPr="002670C1">
        <w:t>н</w:t>
      </w:r>
      <w:r w:rsidRPr="00556AE5">
        <w:t>а</w:t>
      </w:r>
      <w:r w:rsidRPr="002670C1">
        <w:t xml:space="preserve"> те</w:t>
      </w:r>
      <w:r w:rsidRPr="00556AE5">
        <w:t>рри</w:t>
      </w:r>
      <w:r w:rsidRPr="002670C1">
        <w:t>т</w:t>
      </w:r>
      <w:r w:rsidRPr="00556AE5">
        <w:t>ории</w:t>
      </w:r>
      <w:r w:rsidRPr="00D47889">
        <w:t xml:space="preserve"> </w:t>
      </w:r>
      <w:r>
        <w:t>Лебяжск</w:t>
      </w:r>
      <w:r w:rsidR="00564B77">
        <w:t>ого</w:t>
      </w:r>
      <w:r>
        <w:t xml:space="preserve"> муниципальн</w:t>
      </w:r>
      <w:r w:rsidR="00564B77">
        <w:t>ого</w:t>
      </w:r>
      <w:r>
        <w:t xml:space="preserve"> округ</w:t>
      </w:r>
      <w:r w:rsidR="00564B77">
        <w:t>а</w:t>
      </w:r>
      <w:r w:rsidRPr="00556AE5">
        <w:t xml:space="preserve"> </w:t>
      </w:r>
      <w:r w:rsidRPr="002670C1">
        <w:t>отсутствует</w:t>
      </w:r>
      <w:r w:rsidRPr="00556AE5">
        <w:t>.</w:t>
      </w:r>
    </w:p>
    <w:p w14:paraId="3979A68C" w14:textId="77777777" w:rsidR="00662385" w:rsidRDefault="00662385" w:rsidP="00662385">
      <w:pPr>
        <w:pStyle w:val="a0"/>
      </w:pPr>
    </w:p>
    <w:p w14:paraId="0AF72B3E" w14:textId="77777777" w:rsidR="00662385" w:rsidRPr="00983C52" w:rsidRDefault="00DB25D0" w:rsidP="00662385">
      <w:pPr>
        <w:pStyle w:val="2"/>
        <w:spacing w:before="69"/>
        <w:ind w:left="0" w:firstLine="0"/>
        <w:rPr>
          <w:rFonts w:eastAsia="Times New Roman"/>
          <w:sz w:val="24"/>
          <w:szCs w:val="24"/>
        </w:rPr>
      </w:pPr>
      <w:bookmarkStart w:id="25" w:name="_Toc148363357"/>
      <w:r w:rsidRPr="00983C52">
        <w:rPr>
          <w:rFonts w:eastAsia="Times New Roman"/>
          <w:sz w:val="24"/>
          <w:szCs w:val="24"/>
        </w:rPr>
        <w:t xml:space="preserve">Часть </w:t>
      </w:r>
      <w:r w:rsidRPr="00C23D13">
        <w:rPr>
          <w:rFonts w:eastAsia="Times New Roman"/>
          <w:sz w:val="24"/>
          <w:szCs w:val="24"/>
        </w:rPr>
        <w:t>5</w:t>
      </w:r>
      <w:r w:rsidRPr="00983C52">
        <w:rPr>
          <w:rFonts w:eastAsia="Times New Roman"/>
          <w:sz w:val="24"/>
          <w:szCs w:val="24"/>
        </w:rPr>
        <w:t>.</w:t>
      </w:r>
      <w:r w:rsidR="00564B77">
        <w:rPr>
          <w:rFonts w:eastAsia="Times New Roman"/>
          <w:sz w:val="24"/>
          <w:szCs w:val="24"/>
        </w:rPr>
        <w:t xml:space="preserve"> </w:t>
      </w:r>
      <w:r w:rsidRPr="00C23D13">
        <w:rPr>
          <w:rFonts w:eastAsia="Times New Roman"/>
          <w:sz w:val="24"/>
          <w:szCs w:val="24"/>
        </w:rPr>
        <w:t>Радиус эффективного теплоснабжения, определяемый в соответствии с методическими указаниями по разработке схем теплоснабжения</w:t>
      </w:r>
      <w:bookmarkEnd w:id="25"/>
    </w:p>
    <w:p w14:paraId="4742AFF5" w14:textId="77777777" w:rsidR="00662385" w:rsidRDefault="00662385" w:rsidP="00662385">
      <w:pPr>
        <w:pStyle w:val="a0"/>
      </w:pPr>
    </w:p>
    <w:p w14:paraId="646519F3" w14:textId="77777777" w:rsidR="00564B77" w:rsidRPr="00483D63" w:rsidRDefault="00564B77" w:rsidP="00564B77">
      <w:pPr>
        <w:ind w:firstLine="709"/>
        <w:contextualSpacing/>
        <w:jc w:val="both"/>
        <w:rPr>
          <w:rFonts w:cs="Times New Roman"/>
          <w:szCs w:val="24"/>
        </w:rPr>
      </w:pPr>
      <w:r w:rsidRPr="00483D63">
        <w:rPr>
          <w:rFonts w:cs="Times New Roman"/>
          <w:szCs w:val="24"/>
        </w:rPr>
        <w:t>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w:t>
      </w:r>
    </w:p>
    <w:p w14:paraId="15A17837" w14:textId="77777777" w:rsidR="00564B77" w:rsidRPr="00483D63" w:rsidRDefault="00564B77" w:rsidP="00564B77">
      <w:pPr>
        <w:ind w:firstLine="709"/>
        <w:contextualSpacing/>
        <w:jc w:val="both"/>
        <w:rPr>
          <w:rFonts w:cs="Times New Roman"/>
          <w:szCs w:val="24"/>
        </w:rPr>
      </w:pPr>
      <w:r w:rsidRPr="00483D63">
        <w:rPr>
          <w:rFonts w:cs="Times New Roman"/>
          <w:szCs w:val="24"/>
        </w:rPr>
        <w:t xml:space="preserve">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w:t>
      </w:r>
    </w:p>
    <w:p w14:paraId="6E8D8FE6" w14:textId="77777777" w:rsidR="00662385" w:rsidRPr="00502659" w:rsidRDefault="00662385" w:rsidP="00662385">
      <w:pPr>
        <w:pStyle w:val="a0"/>
      </w:pPr>
    </w:p>
    <w:p w14:paraId="47D6540E" w14:textId="77777777" w:rsidR="00662385" w:rsidRPr="00983C52" w:rsidRDefault="002E5B10" w:rsidP="00662385">
      <w:pPr>
        <w:pStyle w:val="2"/>
        <w:spacing w:before="69"/>
        <w:ind w:left="0" w:firstLine="0"/>
        <w:rPr>
          <w:rFonts w:eastAsia="Times New Roman"/>
          <w:sz w:val="24"/>
          <w:szCs w:val="24"/>
        </w:rPr>
      </w:pPr>
      <w:hyperlink w:anchor="bookmark18" w:history="1">
        <w:bookmarkStart w:id="26" w:name="_Toc30146958"/>
        <w:bookmarkStart w:id="27" w:name="_Toc35951418"/>
        <w:bookmarkStart w:id="28" w:name="_Toc148363358"/>
        <w:r w:rsidR="00DB25D0" w:rsidRPr="00983C52">
          <w:rPr>
            <w:rFonts w:eastAsia="Times New Roman"/>
            <w:sz w:val="24"/>
            <w:szCs w:val="24"/>
          </w:rPr>
          <w:t xml:space="preserve">Часть </w:t>
        </w:r>
        <w:r w:rsidR="00DB25D0" w:rsidRPr="005E7BAE">
          <w:rPr>
            <w:rFonts w:eastAsia="Times New Roman"/>
            <w:sz w:val="24"/>
            <w:szCs w:val="24"/>
          </w:rPr>
          <w:t>6</w:t>
        </w:r>
        <w:r w:rsidR="00DB25D0" w:rsidRPr="00983C52">
          <w:rPr>
            <w:rFonts w:eastAsia="Times New Roman"/>
            <w:sz w:val="24"/>
            <w:szCs w:val="24"/>
          </w:rPr>
          <w:t>. Перспективные балансы тепловой мощности и тепловой нагрузки в каждой системе</w:t>
        </w:r>
      </w:hyperlink>
      <w:r w:rsidR="00DB25D0" w:rsidRPr="00983C52">
        <w:rPr>
          <w:rFonts w:eastAsia="Times New Roman"/>
          <w:sz w:val="24"/>
          <w:szCs w:val="24"/>
        </w:rPr>
        <w:t xml:space="preserve"> </w:t>
      </w:r>
      <w:hyperlink w:anchor="bookmark18" w:history="1">
        <w:r w:rsidR="00DB25D0" w:rsidRPr="00983C52">
          <w:rPr>
            <w:rFonts w:eastAsia="Times New Roman"/>
            <w:sz w:val="24"/>
            <w:szCs w:val="24"/>
          </w:rPr>
          <w:t>теплоснабжения и зоне действия источников тепловой энергии</w:t>
        </w:r>
        <w:bookmarkEnd w:id="26"/>
        <w:bookmarkEnd w:id="27"/>
        <w:bookmarkEnd w:id="28"/>
      </w:hyperlink>
    </w:p>
    <w:p w14:paraId="04636D57" w14:textId="77777777" w:rsidR="00662385" w:rsidRPr="00502659" w:rsidRDefault="00662385" w:rsidP="00662385">
      <w:pPr>
        <w:pStyle w:val="a0"/>
      </w:pPr>
    </w:p>
    <w:p w14:paraId="75664452" w14:textId="77777777" w:rsidR="00662385" w:rsidRPr="00D4495A" w:rsidRDefault="00DB25D0" w:rsidP="00662385">
      <w:pPr>
        <w:pStyle w:val="a0"/>
      </w:pPr>
      <w:r>
        <w:t>2.6.1</w:t>
      </w:r>
      <w:r w:rsidRPr="00D4495A">
        <w:t xml:space="preserve">. </w:t>
      </w:r>
      <w:hyperlink w:anchor="bookmark19" w:history="1">
        <w:r w:rsidRPr="00D4495A">
          <w:rPr>
            <w:rFonts w:cs="Times New Roman"/>
          </w:rPr>
          <w:t>Существующие и перспективные значения установленной тепловой мощности</w:t>
        </w:r>
      </w:hyperlink>
      <w:r w:rsidRPr="00D4495A">
        <w:rPr>
          <w:rFonts w:cs="Times New Roman"/>
          <w:spacing w:val="69"/>
        </w:rPr>
        <w:t xml:space="preserve"> </w:t>
      </w:r>
      <w:hyperlink w:anchor="bookmark19" w:history="1">
        <w:r w:rsidRPr="00D4495A">
          <w:rPr>
            <w:rFonts w:cs="Times New Roman"/>
          </w:rPr>
          <w:t>основного оборудования</w:t>
        </w:r>
        <w:r w:rsidRPr="00D4495A">
          <w:rPr>
            <w:rFonts w:cs="Times New Roman"/>
            <w:spacing w:val="1"/>
          </w:rPr>
          <w:t xml:space="preserve"> </w:t>
        </w:r>
        <w:r w:rsidRPr="00D4495A">
          <w:rPr>
            <w:rFonts w:cs="Times New Roman"/>
          </w:rPr>
          <w:t>источника (источников) тепловой энергии</w:t>
        </w:r>
      </w:hyperlink>
    </w:p>
    <w:p w14:paraId="6F57F3F3" w14:textId="77777777" w:rsidR="00662385" w:rsidRPr="00D4495A" w:rsidRDefault="00662385" w:rsidP="00662385">
      <w:pPr>
        <w:pStyle w:val="a0"/>
        <w:rPr>
          <w:rFonts w:cs="Times New Roman"/>
        </w:rPr>
      </w:pPr>
    </w:p>
    <w:p w14:paraId="1C369C5A" w14:textId="77777777" w:rsidR="00662385" w:rsidRPr="00D4495A" w:rsidRDefault="00DB25D0" w:rsidP="00662385">
      <w:pPr>
        <w:pStyle w:val="af"/>
        <w:ind w:left="0" w:firstLine="567"/>
        <w:jc w:val="both"/>
      </w:pPr>
      <w:r w:rsidRPr="00D4495A">
        <w:t>С</w:t>
      </w:r>
      <w:r w:rsidRPr="00D4495A">
        <w:rPr>
          <w:spacing w:val="-2"/>
        </w:rPr>
        <w:t>в</w:t>
      </w:r>
      <w:r w:rsidRPr="00D4495A">
        <w:rPr>
          <w:spacing w:val="1"/>
        </w:rPr>
        <w:t>еде</w:t>
      </w:r>
      <w:r w:rsidRPr="00D4495A">
        <w:t>н</w:t>
      </w:r>
      <w:r w:rsidRPr="00D4495A">
        <w:rPr>
          <w:spacing w:val="-1"/>
        </w:rPr>
        <w:t>и</w:t>
      </w:r>
      <w:r w:rsidRPr="00D4495A">
        <w:t>я</w:t>
      </w:r>
      <w:r w:rsidRPr="00D4495A">
        <w:rPr>
          <w:spacing w:val="1"/>
        </w:rPr>
        <w:t xml:space="preserve"> </w:t>
      </w:r>
      <w:r w:rsidRPr="00D4495A">
        <w:t>о</w:t>
      </w:r>
      <w:r w:rsidRPr="00D4495A">
        <w:rPr>
          <w:spacing w:val="-1"/>
        </w:rPr>
        <w:t>т</w:t>
      </w:r>
      <w:r w:rsidRPr="00D4495A">
        <w:t>р</w:t>
      </w:r>
      <w:r w:rsidRPr="00D4495A">
        <w:rPr>
          <w:spacing w:val="1"/>
        </w:rPr>
        <w:t>а</w:t>
      </w:r>
      <w:r w:rsidRPr="00D4495A">
        <w:rPr>
          <w:spacing w:val="-2"/>
        </w:rPr>
        <w:t>ж</w:t>
      </w:r>
      <w:r w:rsidRPr="00D4495A">
        <w:rPr>
          <w:spacing w:val="1"/>
        </w:rPr>
        <w:t>е</w:t>
      </w:r>
      <w:r w:rsidRPr="00D4495A">
        <w:t>ны</w:t>
      </w:r>
      <w:r w:rsidRPr="00D4495A">
        <w:rPr>
          <w:spacing w:val="-2"/>
        </w:rPr>
        <w:t xml:space="preserve"> в </w:t>
      </w:r>
      <w:r w:rsidRPr="00D4495A">
        <w:rPr>
          <w:spacing w:val="1"/>
        </w:rPr>
        <w:t xml:space="preserve">разделе 2, часть 3 </w:t>
      </w:r>
      <w:r w:rsidRPr="00D4495A">
        <w:t xml:space="preserve">Том </w:t>
      </w:r>
      <w:r w:rsidRPr="00D4495A">
        <w:rPr>
          <w:spacing w:val="-4"/>
        </w:rPr>
        <w:t>«</w:t>
      </w:r>
      <w:r w:rsidRPr="00D4495A">
        <w:rPr>
          <w:spacing w:val="-2"/>
        </w:rPr>
        <w:t>У</w:t>
      </w:r>
      <w:r w:rsidRPr="00D4495A">
        <w:rPr>
          <w:spacing w:val="2"/>
        </w:rPr>
        <w:t>т</w:t>
      </w:r>
      <w:r w:rsidRPr="00D4495A">
        <w:rPr>
          <w:spacing w:val="-2"/>
        </w:rPr>
        <w:t>в</w:t>
      </w:r>
      <w:r w:rsidRPr="00D4495A">
        <w:rPr>
          <w:spacing w:val="1"/>
        </w:rPr>
        <w:t>е</w:t>
      </w:r>
      <w:r w:rsidRPr="00D4495A">
        <w:t>р</w:t>
      </w:r>
      <w:r w:rsidRPr="00D4495A">
        <w:rPr>
          <w:spacing w:val="-2"/>
        </w:rPr>
        <w:t>ж</w:t>
      </w:r>
      <w:r w:rsidRPr="00D4495A">
        <w:rPr>
          <w:spacing w:val="1"/>
        </w:rPr>
        <w:t>дае</w:t>
      </w:r>
      <w:r w:rsidRPr="00D4495A">
        <w:t>м</w:t>
      </w:r>
      <w:r w:rsidRPr="00D4495A">
        <w:rPr>
          <w:spacing w:val="-3"/>
        </w:rPr>
        <w:t>а</w:t>
      </w:r>
      <w:r w:rsidRPr="00D4495A">
        <w:t>я</w:t>
      </w:r>
      <w:r w:rsidRPr="00D4495A">
        <w:rPr>
          <w:spacing w:val="1"/>
        </w:rPr>
        <w:t xml:space="preserve"> </w:t>
      </w:r>
      <w:r w:rsidRPr="00D4495A">
        <w:rPr>
          <w:spacing w:val="-1"/>
        </w:rPr>
        <w:t>ч</w:t>
      </w:r>
      <w:r w:rsidRPr="00D4495A">
        <w:rPr>
          <w:spacing w:val="1"/>
        </w:rPr>
        <w:t>ас</w:t>
      </w:r>
      <w:r w:rsidRPr="00D4495A">
        <w:rPr>
          <w:spacing w:val="-1"/>
        </w:rPr>
        <w:t>т</w:t>
      </w:r>
      <w:r w:rsidRPr="00D4495A">
        <w:rPr>
          <w:spacing w:val="-2"/>
        </w:rPr>
        <w:t>ь</w:t>
      </w:r>
      <w:r w:rsidRPr="00D4495A">
        <w:rPr>
          <w:spacing w:val="-8"/>
        </w:rPr>
        <w:t>»</w:t>
      </w:r>
      <w:r w:rsidRPr="00D4495A">
        <w:t>.</w:t>
      </w:r>
    </w:p>
    <w:p w14:paraId="7618F1E6" w14:textId="77777777" w:rsidR="00662385" w:rsidRPr="008F5131" w:rsidRDefault="00662385" w:rsidP="00662385">
      <w:pPr>
        <w:pStyle w:val="a0"/>
      </w:pPr>
    </w:p>
    <w:p w14:paraId="3604F027" w14:textId="77777777" w:rsidR="00662385" w:rsidRPr="00C74770" w:rsidRDefault="00DB25D0" w:rsidP="00662385">
      <w:pPr>
        <w:jc w:val="both"/>
        <w:rPr>
          <w:b/>
          <w:spacing w:val="93"/>
        </w:rPr>
      </w:pPr>
      <w:r>
        <w:t>2.6.2</w:t>
      </w:r>
      <w:r w:rsidRPr="00C74770">
        <w:t xml:space="preserve">. </w:t>
      </w:r>
      <w:hyperlink w:anchor="bookmark23" w:history="1">
        <w:r w:rsidRPr="00C74770">
          <w:t>Существующие и</w:t>
        </w:r>
        <w:r w:rsidRPr="00C74770">
          <w:rPr>
            <w:spacing w:val="3"/>
          </w:rPr>
          <w:t xml:space="preserve"> </w:t>
        </w:r>
        <w:r w:rsidRPr="00C74770">
          <w:t>перспективные</w:t>
        </w:r>
        <w:r w:rsidRPr="002600B2">
          <w:t xml:space="preserve"> </w:t>
        </w:r>
        <w:r w:rsidRPr="00C74770">
          <w:t>технические ограничения</w:t>
        </w:r>
        <w:r w:rsidRPr="00C74770">
          <w:rPr>
            <w:spacing w:val="1"/>
          </w:rPr>
          <w:t xml:space="preserve"> </w:t>
        </w:r>
        <w:r w:rsidRPr="00C74770">
          <w:t>на</w:t>
        </w:r>
        <w:r w:rsidR="00700EBF">
          <w:t xml:space="preserve"> </w:t>
        </w:r>
        <w:r w:rsidRPr="00C74770">
          <w:t>использование</w:t>
        </w:r>
      </w:hyperlink>
      <w:r w:rsidRPr="00C74770">
        <w:rPr>
          <w:spacing w:val="61"/>
        </w:rPr>
        <w:t xml:space="preserve"> </w:t>
      </w:r>
      <w:hyperlink w:anchor="bookmark23" w:history="1">
        <w:r w:rsidRPr="00C74770">
          <w:t>установленной тепловой</w:t>
        </w:r>
        <w:r w:rsidRPr="00C74770">
          <w:rPr>
            <w:spacing w:val="47"/>
          </w:rPr>
          <w:t xml:space="preserve"> </w:t>
        </w:r>
        <w:r w:rsidRPr="00C74770">
          <w:t>мощности</w:t>
        </w:r>
        <w:r w:rsidRPr="00C74770">
          <w:rPr>
            <w:spacing w:val="47"/>
          </w:rPr>
          <w:t xml:space="preserve"> </w:t>
        </w:r>
        <w:r w:rsidRPr="00C74770">
          <w:t>и</w:t>
        </w:r>
        <w:r w:rsidRPr="00C74770">
          <w:rPr>
            <w:spacing w:val="47"/>
          </w:rPr>
          <w:t xml:space="preserve"> </w:t>
        </w:r>
        <w:r w:rsidRPr="00C74770">
          <w:t>значения</w:t>
        </w:r>
        <w:r w:rsidRPr="00C74770">
          <w:rPr>
            <w:spacing w:val="45"/>
          </w:rPr>
          <w:t xml:space="preserve"> </w:t>
        </w:r>
        <w:r w:rsidRPr="00C74770">
          <w:t>располагаемой</w:t>
        </w:r>
        <w:r w:rsidR="00564B77">
          <w:t xml:space="preserve"> </w:t>
        </w:r>
        <w:r w:rsidRPr="00C74770">
          <w:t>мощности</w:t>
        </w:r>
        <w:r w:rsidR="00564B77">
          <w:t xml:space="preserve"> </w:t>
        </w:r>
        <w:r w:rsidRPr="00C74770">
          <w:t>основного</w:t>
        </w:r>
      </w:hyperlink>
      <w:r w:rsidRPr="00C74770">
        <w:rPr>
          <w:spacing w:val="93"/>
        </w:rPr>
        <w:t xml:space="preserve"> </w:t>
      </w:r>
      <w:hyperlink w:anchor="bookmark23" w:history="1">
        <w:r w:rsidRPr="00C74770">
          <w:t>оборудования</w:t>
        </w:r>
        <w:r w:rsidRPr="00C74770">
          <w:rPr>
            <w:spacing w:val="1"/>
          </w:rPr>
          <w:t xml:space="preserve"> </w:t>
        </w:r>
        <w:r w:rsidRPr="00C74770">
          <w:t>источников</w:t>
        </w:r>
        <w:r w:rsidRPr="00C74770">
          <w:rPr>
            <w:spacing w:val="-2"/>
          </w:rPr>
          <w:t xml:space="preserve"> </w:t>
        </w:r>
        <w:r w:rsidRPr="00C74770">
          <w:t>тепловой энергии</w:t>
        </w:r>
      </w:hyperlink>
    </w:p>
    <w:p w14:paraId="767DDBB6" w14:textId="77777777" w:rsidR="00662385" w:rsidRDefault="00662385" w:rsidP="00662385">
      <w:pPr>
        <w:pStyle w:val="af"/>
        <w:ind w:left="384" w:firstLine="0"/>
      </w:pPr>
    </w:p>
    <w:p w14:paraId="5562C343" w14:textId="77777777" w:rsidR="00662385" w:rsidRDefault="00DB25D0" w:rsidP="00662385">
      <w:pPr>
        <w:pStyle w:val="af"/>
        <w:ind w:left="0" w:firstLine="567"/>
      </w:pPr>
      <w:r w:rsidRPr="00C46297">
        <w:t>С</w:t>
      </w:r>
      <w:r w:rsidRPr="00C46297">
        <w:rPr>
          <w:spacing w:val="-2"/>
        </w:rPr>
        <w:t>в</w:t>
      </w:r>
      <w:r w:rsidRPr="00C46297">
        <w:rPr>
          <w:spacing w:val="1"/>
        </w:rPr>
        <w:t>еде</w:t>
      </w:r>
      <w:r w:rsidRPr="00C46297">
        <w:t>н</w:t>
      </w:r>
      <w:r w:rsidRPr="00C46297">
        <w:rPr>
          <w:spacing w:val="-1"/>
        </w:rPr>
        <w:t>и</w:t>
      </w:r>
      <w:r w:rsidRPr="00C46297">
        <w:t>я</w:t>
      </w:r>
      <w:r w:rsidRPr="00C46297">
        <w:rPr>
          <w:spacing w:val="1"/>
        </w:rPr>
        <w:t xml:space="preserve"> </w:t>
      </w:r>
      <w:r w:rsidRPr="00C46297">
        <w:t>о</w:t>
      </w:r>
      <w:r w:rsidRPr="00C46297">
        <w:rPr>
          <w:spacing w:val="-1"/>
        </w:rPr>
        <w:t>т</w:t>
      </w:r>
      <w:r w:rsidRPr="00C46297">
        <w:t>р</w:t>
      </w:r>
      <w:r w:rsidRPr="00C46297">
        <w:rPr>
          <w:spacing w:val="1"/>
        </w:rPr>
        <w:t>а</w:t>
      </w:r>
      <w:r w:rsidRPr="00C46297">
        <w:rPr>
          <w:spacing w:val="-2"/>
        </w:rPr>
        <w:t>ж</w:t>
      </w:r>
      <w:r w:rsidRPr="00C46297">
        <w:rPr>
          <w:spacing w:val="1"/>
        </w:rPr>
        <w:t>е</w:t>
      </w:r>
      <w:r w:rsidRPr="00C46297">
        <w:t>ны</w:t>
      </w:r>
      <w:r w:rsidRPr="00C46297">
        <w:rPr>
          <w:spacing w:val="-2"/>
        </w:rPr>
        <w:t xml:space="preserve"> в </w:t>
      </w:r>
      <w:r w:rsidRPr="00C46297">
        <w:rPr>
          <w:spacing w:val="1"/>
        </w:rPr>
        <w:t xml:space="preserve">разделе 2, часть 3 </w:t>
      </w:r>
      <w:r w:rsidRPr="00C46297">
        <w:t xml:space="preserve">Том </w:t>
      </w:r>
      <w:r w:rsidRPr="00C46297">
        <w:rPr>
          <w:spacing w:val="-4"/>
        </w:rPr>
        <w:t>«</w:t>
      </w:r>
      <w:r w:rsidRPr="00C46297">
        <w:rPr>
          <w:spacing w:val="-2"/>
        </w:rPr>
        <w:t>У</w:t>
      </w:r>
      <w:r w:rsidRPr="00C46297">
        <w:rPr>
          <w:spacing w:val="2"/>
        </w:rPr>
        <w:t>т</w:t>
      </w:r>
      <w:r w:rsidRPr="00C46297">
        <w:rPr>
          <w:spacing w:val="-2"/>
        </w:rPr>
        <w:t>в</w:t>
      </w:r>
      <w:r w:rsidRPr="00C46297">
        <w:rPr>
          <w:spacing w:val="1"/>
        </w:rPr>
        <w:t>е</w:t>
      </w:r>
      <w:r w:rsidRPr="00C46297">
        <w:t>р</w:t>
      </w:r>
      <w:r w:rsidRPr="00C46297">
        <w:rPr>
          <w:spacing w:val="-2"/>
        </w:rPr>
        <w:t>ж</w:t>
      </w:r>
      <w:r w:rsidRPr="00C46297">
        <w:rPr>
          <w:spacing w:val="1"/>
        </w:rPr>
        <w:t>дае</w:t>
      </w:r>
      <w:r w:rsidRPr="00C46297">
        <w:t>м</w:t>
      </w:r>
      <w:r w:rsidRPr="00C46297">
        <w:rPr>
          <w:spacing w:val="-3"/>
        </w:rPr>
        <w:t>а</w:t>
      </w:r>
      <w:r w:rsidRPr="00C46297">
        <w:t>я</w:t>
      </w:r>
      <w:r w:rsidRPr="00C46297">
        <w:rPr>
          <w:spacing w:val="1"/>
        </w:rPr>
        <w:t xml:space="preserve"> </w:t>
      </w:r>
      <w:r w:rsidRPr="00C46297">
        <w:rPr>
          <w:spacing w:val="-1"/>
        </w:rPr>
        <w:t>ч</w:t>
      </w:r>
      <w:r w:rsidRPr="00C46297">
        <w:rPr>
          <w:spacing w:val="1"/>
        </w:rPr>
        <w:t>ас</w:t>
      </w:r>
      <w:r w:rsidRPr="00C46297">
        <w:rPr>
          <w:spacing w:val="-1"/>
        </w:rPr>
        <w:t>т</w:t>
      </w:r>
      <w:r w:rsidRPr="00C46297">
        <w:rPr>
          <w:spacing w:val="-2"/>
        </w:rPr>
        <w:t>ь</w:t>
      </w:r>
      <w:r w:rsidRPr="00C46297">
        <w:rPr>
          <w:spacing w:val="-8"/>
        </w:rPr>
        <w:t>»</w:t>
      </w:r>
      <w:r w:rsidRPr="00C46297">
        <w:t>.</w:t>
      </w:r>
    </w:p>
    <w:p w14:paraId="48E9BBC7" w14:textId="77777777" w:rsidR="00662385" w:rsidRPr="00756A66" w:rsidRDefault="00662385" w:rsidP="00662385">
      <w:pPr>
        <w:pStyle w:val="a0"/>
      </w:pPr>
    </w:p>
    <w:p w14:paraId="49D5A459" w14:textId="77777777" w:rsidR="00662385" w:rsidRPr="000D134F" w:rsidRDefault="00DB25D0" w:rsidP="00662385">
      <w:pPr>
        <w:jc w:val="both"/>
        <w:rPr>
          <w:b/>
          <w:spacing w:val="93"/>
        </w:rPr>
      </w:pPr>
      <w:bookmarkStart w:id="29" w:name="_Toc30146963"/>
      <w:bookmarkStart w:id="30" w:name="_Toc35951423"/>
      <w:r>
        <w:t>2.6.3</w:t>
      </w:r>
      <w:r w:rsidRPr="000D134F">
        <w:t xml:space="preserve">. </w:t>
      </w:r>
      <w:bookmarkEnd w:id="29"/>
      <w:bookmarkEnd w:id="30"/>
      <w:r w:rsidR="00B14DB0" w:rsidRPr="000D134F">
        <w:rPr>
          <w:b/>
        </w:rPr>
        <w:fldChar w:fldCharType="begin"/>
      </w:r>
      <w:r w:rsidRPr="000D134F">
        <w:instrText xml:space="preserve"> HYPERLINK \l "bookmark24" </w:instrText>
      </w:r>
      <w:r w:rsidR="00B14DB0" w:rsidRPr="000D134F">
        <w:rPr>
          <w:b/>
        </w:rPr>
        <w:fldChar w:fldCharType="separate"/>
      </w:r>
      <w:r w:rsidRPr="000D134F">
        <w:rPr>
          <w:spacing w:val="-1"/>
        </w:rPr>
        <w:t>Существующие</w:t>
      </w:r>
      <w:r w:rsidRPr="000D134F">
        <w:rPr>
          <w:spacing w:val="4"/>
        </w:rPr>
        <w:t xml:space="preserve"> </w:t>
      </w:r>
      <w:r w:rsidRPr="000D134F">
        <w:t>и</w:t>
      </w:r>
      <w:r w:rsidRPr="000D134F">
        <w:rPr>
          <w:spacing w:val="3"/>
        </w:rPr>
        <w:t xml:space="preserve"> </w:t>
      </w:r>
      <w:r w:rsidRPr="000D134F">
        <w:rPr>
          <w:spacing w:val="-1"/>
        </w:rPr>
        <w:t>перспективные</w:t>
      </w:r>
      <w:r w:rsidRPr="000D134F">
        <w:rPr>
          <w:spacing w:val="5"/>
        </w:rPr>
        <w:t xml:space="preserve"> </w:t>
      </w:r>
      <w:r w:rsidRPr="000D134F">
        <w:t>затраты</w:t>
      </w:r>
      <w:r w:rsidRPr="000D134F">
        <w:rPr>
          <w:spacing w:val="2"/>
        </w:rPr>
        <w:t xml:space="preserve"> </w:t>
      </w:r>
      <w:r w:rsidRPr="000D134F">
        <w:rPr>
          <w:spacing w:val="-1"/>
        </w:rPr>
        <w:t>тепловой</w:t>
      </w:r>
      <w:r w:rsidRPr="000D134F">
        <w:rPr>
          <w:spacing w:val="3"/>
        </w:rPr>
        <w:t xml:space="preserve"> </w:t>
      </w:r>
      <w:r w:rsidRPr="000D134F">
        <w:rPr>
          <w:spacing w:val="-1"/>
        </w:rPr>
        <w:t>мощности</w:t>
      </w:r>
      <w:r w:rsidRPr="000D134F">
        <w:rPr>
          <w:spacing w:val="7"/>
        </w:rPr>
        <w:t xml:space="preserve"> </w:t>
      </w:r>
      <w:r w:rsidRPr="000D134F">
        <w:t>на</w:t>
      </w:r>
      <w:r w:rsidR="00564B77">
        <w:t xml:space="preserve"> </w:t>
      </w:r>
      <w:r w:rsidRPr="000D134F">
        <w:rPr>
          <w:spacing w:val="-1"/>
        </w:rPr>
        <w:t>собственные</w:t>
      </w:r>
      <w:r w:rsidRPr="000D134F">
        <w:rPr>
          <w:spacing w:val="5"/>
        </w:rPr>
        <w:t xml:space="preserve"> </w:t>
      </w:r>
      <w:r w:rsidRPr="000D134F">
        <w:t>и</w:t>
      </w:r>
      <w:r w:rsidR="00B14DB0" w:rsidRPr="000D134F">
        <w:rPr>
          <w:b/>
        </w:rPr>
        <w:fldChar w:fldCharType="end"/>
      </w:r>
      <w:r w:rsidRPr="003C7C69">
        <w:rPr>
          <w:spacing w:val="79"/>
        </w:rPr>
        <w:t xml:space="preserve"> </w:t>
      </w:r>
      <w:hyperlink w:anchor="bookmark24" w:history="1">
        <w:r w:rsidRPr="000D134F">
          <w:rPr>
            <w:spacing w:val="-1"/>
          </w:rPr>
          <w:t>хозяйственные</w:t>
        </w:r>
        <w:r w:rsidRPr="000D134F">
          <w:rPr>
            <w:spacing w:val="17"/>
          </w:rPr>
          <w:t xml:space="preserve"> </w:t>
        </w:r>
        <w:r w:rsidRPr="000D134F">
          <w:rPr>
            <w:spacing w:val="-2"/>
          </w:rPr>
          <w:t>нужды</w:t>
        </w:r>
        <w:r w:rsidRPr="000D134F">
          <w:rPr>
            <w:spacing w:val="14"/>
          </w:rPr>
          <w:t xml:space="preserve"> </w:t>
        </w:r>
        <w:r w:rsidRPr="000D134F">
          <w:t>теплоснабжающей</w:t>
        </w:r>
        <w:r w:rsidRPr="000D134F">
          <w:rPr>
            <w:spacing w:val="15"/>
          </w:rPr>
          <w:t xml:space="preserve"> </w:t>
        </w:r>
        <w:r w:rsidRPr="000D134F">
          <w:rPr>
            <w:spacing w:val="-1"/>
          </w:rPr>
          <w:t>организации</w:t>
        </w:r>
        <w:r w:rsidRPr="000D134F">
          <w:rPr>
            <w:spacing w:val="15"/>
          </w:rPr>
          <w:t xml:space="preserve"> </w:t>
        </w:r>
        <w:r w:rsidRPr="000D134F">
          <w:t>в</w:t>
        </w:r>
        <w:r w:rsidRPr="000D134F">
          <w:rPr>
            <w:spacing w:val="14"/>
          </w:rPr>
          <w:t xml:space="preserve"> </w:t>
        </w:r>
        <w:r w:rsidRPr="000D134F">
          <w:t>отношении</w:t>
        </w:r>
        <w:r w:rsidRPr="000D134F">
          <w:rPr>
            <w:spacing w:val="15"/>
          </w:rPr>
          <w:t xml:space="preserve"> </w:t>
        </w:r>
        <w:r w:rsidRPr="000D134F">
          <w:t>источников</w:t>
        </w:r>
        <w:r w:rsidRPr="000D134F">
          <w:rPr>
            <w:spacing w:val="14"/>
          </w:rPr>
          <w:t xml:space="preserve"> </w:t>
        </w:r>
        <w:r w:rsidRPr="000D134F">
          <w:rPr>
            <w:spacing w:val="-1"/>
          </w:rPr>
          <w:t>тепловой</w:t>
        </w:r>
      </w:hyperlink>
      <w:r w:rsidRPr="000D134F">
        <w:rPr>
          <w:spacing w:val="63"/>
        </w:rPr>
        <w:t xml:space="preserve"> </w:t>
      </w:r>
      <w:hyperlink w:anchor="bookmark24" w:history="1">
        <w:r w:rsidRPr="000D134F">
          <w:t>энергии</w:t>
        </w:r>
      </w:hyperlink>
    </w:p>
    <w:p w14:paraId="240EC91E" w14:textId="77777777" w:rsidR="00662385" w:rsidRDefault="00662385" w:rsidP="00662385"/>
    <w:p w14:paraId="6646551E" w14:textId="77777777" w:rsidR="00662385" w:rsidRDefault="00DB25D0" w:rsidP="00662385">
      <w:pPr>
        <w:pStyle w:val="af"/>
        <w:ind w:left="0" w:firstLine="567"/>
      </w:pPr>
      <w:r w:rsidRPr="002478A4">
        <w:t>С</w:t>
      </w:r>
      <w:r w:rsidRPr="002478A4">
        <w:rPr>
          <w:spacing w:val="-2"/>
        </w:rPr>
        <w:t>в</w:t>
      </w:r>
      <w:r w:rsidRPr="002478A4">
        <w:rPr>
          <w:spacing w:val="1"/>
        </w:rPr>
        <w:t>еде</w:t>
      </w:r>
      <w:r w:rsidRPr="002478A4">
        <w:t>н</w:t>
      </w:r>
      <w:r w:rsidRPr="002478A4">
        <w:rPr>
          <w:spacing w:val="-1"/>
        </w:rPr>
        <w:t>и</w:t>
      </w:r>
      <w:r w:rsidRPr="002478A4">
        <w:t>я</w:t>
      </w:r>
      <w:r w:rsidRPr="002478A4">
        <w:rPr>
          <w:spacing w:val="1"/>
        </w:rPr>
        <w:t xml:space="preserve"> </w:t>
      </w:r>
      <w:r w:rsidRPr="002478A4">
        <w:t>о</w:t>
      </w:r>
      <w:r w:rsidRPr="002478A4">
        <w:rPr>
          <w:spacing w:val="-1"/>
        </w:rPr>
        <w:t>т</w:t>
      </w:r>
      <w:r w:rsidRPr="002478A4">
        <w:t>р</w:t>
      </w:r>
      <w:r w:rsidRPr="002478A4">
        <w:rPr>
          <w:spacing w:val="1"/>
        </w:rPr>
        <w:t>а</w:t>
      </w:r>
      <w:r w:rsidRPr="002478A4">
        <w:rPr>
          <w:spacing w:val="-2"/>
        </w:rPr>
        <w:t>ж</w:t>
      </w:r>
      <w:r w:rsidRPr="002478A4">
        <w:rPr>
          <w:spacing w:val="1"/>
        </w:rPr>
        <w:t>е</w:t>
      </w:r>
      <w:r w:rsidRPr="002478A4">
        <w:t>ны</w:t>
      </w:r>
      <w:r w:rsidRPr="002478A4">
        <w:rPr>
          <w:spacing w:val="-2"/>
        </w:rPr>
        <w:t xml:space="preserve"> в </w:t>
      </w:r>
      <w:r w:rsidRPr="002478A4">
        <w:rPr>
          <w:spacing w:val="1"/>
        </w:rPr>
        <w:t xml:space="preserve">разделе 2, часть 3 </w:t>
      </w:r>
      <w:r w:rsidRPr="002478A4">
        <w:t xml:space="preserve">Том </w:t>
      </w:r>
      <w:r w:rsidRPr="002478A4">
        <w:rPr>
          <w:spacing w:val="-4"/>
        </w:rPr>
        <w:t>«</w:t>
      </w:r>
      <w:r w:rsidRPr="002478A4">
        <w:rPr>
          <w:spacing w:val="-2"/>
        </w:rPr>
        <w:t>У</w:t>
      </w:r>
      <w:r w:rsidRPr="002478A4">
        <w:rPr>
          <w:spacing w:val="2"/>
        </w:rPr>
        <w:t>т</w:t>
      </w:r>
      <w:r w:rsidRPr="002478A4">
        <w:rPr>
          <w:spacing w:val="-2"/>
        </w:rPr>
        <w:t>в</w:t>
      </w:r>
      <w:r w:rsidRPr="002478A4">
        <w:rPr>
          <w:spacing w:val="1"/>
        </w:rPr>
        <w:t>е</w:t>
      </w:r>
      <w:r w:rsidRPr="002478A4">
        <w:t>р</w:t>
      </w:r>
      <w:r w:rsidRPr="002478A4">
        <w:rPr>
          <w:spacing w:val="-2"/>
        </w:rPr>
        <w:t>ж</w:t>
      </w:r>
      <w:r w:rsidRPr="002478A4">
        <w:rPr>
          <w:spacing w:val="1"/>
        </w:rPr>
        <w:t>дае</w:t>
      </w:r>
      <w:r w:rsidRPr="002478A4">
        <w:t>м</w:t>
      </w:r>
      <w:r w:rsidRPr="002478A4">
        <w:rPr>
          <w:spacing w:val="-3"/>
        </w:rPr>
        <w:t>а</w:t>
      </w:r>
      <w:r w:rsidRPr="002478A4">
        <w:t>я</w:t>
      </w:r>
      <w:r w:rsidRPr="002478A4">
        <w:rPr>
          <w:spacing w:val="1"/>
        </w:rPr>
        <w:t xml:space="preserve"> </w:t>
      </w:r>
      <w:r w:rsidRPr="002478A4">
        <w:rPr>
          <w:spacing w:val="-1"/>
        </w:rPr>
        <w:t>ч</w:t>
      </w:r>
      <w:r w:rsidRPr="002478A4">
        <w:rPr>
          <w:spacing w:val="1"/>
        </w:rPr>
        <w:t>ас</w:t>
      </w:r>
      <w:r w:rsidRPr="002478A4">
        <w:rPr>
          <w:spacing w:val="-1"/>
        </w:rPr>
        <w:t>т</w:t>
      </w:r>
      <w:r w:rsidRPr="002478A4">
        <w:rPr>
          <w:spacing w:val="-2"/>
        </w:rPr>
        <w:t>ь</w:t>
      </w:r>
      <w:r w:rsidRPr="002478A4">
        <w:rPr>
          <w:spacing w:val="-8"/>
        </w:rPr>
        <w:t>»</w:t>
      </w:r>
      <w:r w:rsidRPr="002478A4">
        <w:t>.</w:t>
      </w:r>
    </w:p>
    <w:p w14:paraId="333C5C35" w14:textId="77777777" w:rsidR="00662385" w:rsidRPr="003221C5" w:rsidRDefault="00662385" w:rsidP="00662385"/>
    <w:p w14:paraId="2DAA1DD8" w14:textId="77777777" w:rsidR="00662385" w:rsidRDefault="00DB25D0" w:rsidP="00662385">
      <w:pPr>
        <w:jc w:val="both"/>
        <w:rPr>
          <w:b/>
        </w:rPr>
      </w:pPr>
      <w:bookmarkStart w:id="31" w:name="_Toc30146965"/>
      <w:bookmarkStart w:id="32" w:name="_Toc35951425"/>
      <w:r>
        <w:t>2.6.4</w:t>
      </w:r>
      <w:r w:rsidRPr="004D1F15">
        <w:t xml:space="preserve"> </w:t>
      </w:r>
      <w:hyperlink w:anchor="bookmark25" w:history="1">
        <w:r w:rsidRPr="004D1F15">
          <w:t>Значения</w:t>
        </w:r>
        <w:r w:rsidRPr="004D1F15">
          <w:rPr>
            <w:spacing w:val="13"/>
          </w:rPr>
          <w:t xml:space="preserve"> </w:t>
        </w:r>
        <w:r w:rsidRPr="004D1F15">
          <w:t>существующей</w:t>
        </w:r>
        <w:r w:rsidRPr="004D1F15">
          <w:rPr>
            <w:spacing w:val="11"/>
          </w:rPr>
          <w:t xml:space="preserve"> </w:t>
        </w:r>
        <w:r w:rsidRPr="004D1F15">
          <w:t>и</w:t>
        </w:r>
        <w:r w:rsidRPr="004D1F15">
          <w:rPr>
            <w:spacing w:val="15"/>
          </w:rPr>
          <w:t xml:space="preserve"> </w:t>
        </w:r>
        <w:r w:rsidRPr="004D1F15">
          <w:t>перспективной</w:t>
        </w:r>
        <w:r w:rsidRPr="004D1F15">
          <w:rPr>
            <w:spacing w:val="11"/>
          </w:rPr>
          <w:t xml:space="preserve"> </w:t>
        </w:r>
        <w:r w:rsidRPr="004D1F15">
          <w:t>тепловой</w:t>
        </w:r>
        <w:r w:rsidRPr="004D1F15">
          <w:rPr>
            <w:spacing w:val="15"/>
          </w:rPr>
          <w:t xml:space="preserve"> </w:t>
        </w:r>
        <w:r w:rsidRPr="004D1F15">
          <w:t>мощности</w:t>
        </w:r>
        <w:r w:rsidRPr="004D1F15">
          <w:rPr>
            <w:spacing w:val="15"/>
          </w:rPr>
          <w:t xml:space="preserve"> </w:t>
        </w:r>
        <w:r w:rsidRPr="004D1F15">
          <w:t>источников</w:t>
        </w:r>
        <w:r w:rsidRPr="004D1F15">
          <w:rPr>
            <w:spacing w:val="9"/>
          </w:rPr>
          <w:t xml:space="preserve"> </w:t>
        </w:r>
        <w:r w:rsidRPr="004D1F15">
          <w:t>тепловой</w:t>
        </w:r>
      </w:hyperlink>
      <w:r w:rsidRPr="004D1F15">
        <w:rPr>
          <w:spacing w:val="83"/>
        </w:rPr>
        <w:t xml:space="preserve"> </w:t>
      </w:r>
      <w:hyperlink w:anchor="bookmark25" w:history="1">
        <w:r w:rsidRPr="004D1F15">
          <w:t>энергии нетто</w:t>
        </w:r>
        <w:bookmarkEnd w:id="31"/>
        <w:bookmarkEnd w:id="32"/>
      </w:hyperlink>
    </w:p>
    <w:p w14:paraId="7247B0F8" w14:textId="77777777" w:rsidR="00662385" w:rsidRDefault="00662385" w:rsidP="00662385">
      <w:pPr>
        <w:rPr>
          <w:lang w:eastAsia="ru-RU"/>
        </w:rPr>
      </w:pPr>
    </w:p>
    <w:p w14:paraId="435D2190" w14:textId="77777777" w:rsidR="00662385" w:rsidRDefault="00DB25D0" w:rsidP="00662385">
      <w:pPr>
        <w:pStyle w:val="af"/>
        <w:ind w:left="0" w:firstLine="567"/>
      </w:pPr>
      <w:r w:rsidRPr="00A64C83">
        <w:t>С</w:t>
      </w:r>
      <w:r w:rsidRPr="00A64C83">
        <w:rPr>
          <w:spacing w:val="-2"/>
        </w:rPr>
        <w:t>в</w:t>
      </w:r>
      <w:r w:rsidRPr="00A64C83">
        <w:rPr>
          <w:spacing w:val="1"/>
        </w:rPr>
        <w:t>еде</w:t>
      </w:r>
      <w:r w:rsidRPr="00A64C83">
        <w:t>н</w:t>
      </w:r>
      <w:r w:rsidRPr="00A64C83">
        <w:rPr>
          <w:spacing w:val="-1"/>
        </w:rPr>
        <w:t>и</w:t>
      </w:r>
      <w:r w:rsidRPr="00A64C83">
        <w:t>я</w:t>
      </w:r>
      <w:r w:rsidRPr="00A64C83">
        <w:rPr>
          <w:spacing w:val="1"/>
        </w:rPr>
        <w:t xml:space="preserve"> </w:t>
      </w:r>
      <w:r w:rsidRPr="00A64C83">
        <w:t>о</w:t>
      </w:r>
      <w:r w:rsidRPr="00A64C83">
        <w:rPr>
          <w:spacing w:val="-1"/>
        </w:rPr>
        <w:t>т</w:t>
      </w:r>
      <w:r w:rsidRPr="00A64C83">
        <w:t>р</w:t>
      </w:r>
      <w:r w:rsidRPr="00A64C83">
        <w:rPr>
          <w:spacing w:val="1"/>
        </w:rPr>
        <w:t>а</w:t>
      </w:r>
      <w:r w:rsidRPr="00A64C83">
        <w:rPr>
          <w:spacing w:val="-2"/>
        </w:rPr>
        <w:t>ж</w:t>
      </w:r>
      <w:r w:rsidRPr="00A64C83">
        <w:rPr>
          <w:spacing w:val="1"/>
        </w:rPr>
        <w:t>е</w:t>
      </w:r>
      <w:r w:rsidRPr="00A64C83">
        <w:t>ны</w:t>
      </w:r>
      <w:r w:rsidRPr="00A64C83">
        <w:rPr>
          <w:spacing w:val="-2"/>
        </w:rPr>
        <w:t xml:space="preserve"> в </w:t>
      </w:r>
      <w:r w:rsidRPr="00A64C83">
        <w:rPr>
          <w:spacing w:val="1"/>
        </w:rPr>
        <w:t xml:space="preserve">разделе 2, часть 3 </w:t>
      </w:r>
      <w:r w:rsidRPr="00A64C83">
        <w:t xml:space="preserve">Том </w:t>
      </w:r>
      <w:r w:rsidRPr="00A64C83">
        <w:rPr>
          <w:spacing w:val="-4"/>
        </w:rPr>
        <w:t>«</w:t>
      </w:r>
      <w:r w:rsidRPr="00A64C83">
        <w:rPr>
          <w:spacing w:val="-2"/>
        </w:rPr>
        <w:t>У</w:t>
      </w:r>
      <w:r w:rsidRPr="00A64C83">
        <w:rPr>
          <w:spacing w:val="2"/>
        </w:rPr>
        <w:t>т</w:t>
      </w:r>
      <w:r w:rsidRPr="00A64C83">
        <w:rPr>
          <w:spacing w:val="-2"/>
        </w:rPr>
        <w:t>в</w:t>
      </w:r>
      <w:r w:rsidRPr="00A64C83">
        <w:rPr>
          <w:spacing w:val="1"/>
        </w:rPr>
        <w:t>е</w:t>
      </w:r>
      <w:r w:rsidRPr="00A64C83">
        <w:t>р</w:t>
      </w:r>
      <w:r w:rsidRPr="00A64C83">
        <w:rPr>
          <w:spacing w:val="-2"/>
        </w:rPr>
        <w:t>ж</w:t>
      </w:r>
      <w:r w:rsidRPr="00A64C83">
        <w:rPr>
          <w:spacing w:val="1"/>
        </w:rPr>
        <w:t>дае</w:t>
      </w:r>
      <w:r w:rsidRPr="00A64C83">
        <w:t>м</w:t>
      </w:r>
      <w:r w:rsidRPr="00A64C83">
        <w:rPr>
          <w:spacing w:val="-3"/>
        </w:rPr>
        <w:t>а</w:t>
      </w:r>
      <w:r w:rsidRPr="00A64C83">
        <w:t>я</w:t>
      </w:r>
      <w:r w:rsidRPr="00A64C83">
        <w:rPr>
          <w:spacing w:val="1"/>
        </w:rPr>
        <w:t xml:space="preserve"> </w:t>
      </w:r>
      <w:r w:rsidRPr="00A64C83">
        <w:rPr>
          <w:spacing w:val="-1"/>
        </w:rPr>
        <w:t>ч</w:t>
      </w:r>
      <w:r w:rsidRPr="00A64C83">
        <w:rPr>
          <w:spacing w:val="1"/>
        </w:rPr>
        <w:t>ас</w:t>
      </w:r>
      <w:r w:rsidRPr="00A64C83">
        <w:rPr>
          <w:spacing w:val="-1"/>
        </w:rPr>
        <w:t>т</w:t>
      </w:r>
      <w:r w:rsidRPr="00A64C83">
        <w:rPr>
          <w:spacing w:val="-2"/>
        </w:rPr>
        <w:t>ь</w:t>
      </w:r>
      <w:r w:rsidRPr="00A64C83">
        <w:rPr>
          <w:spacing w:val="-8"/>
        </w:rPr>
        <w:t>»</w:t>
      </w:r>
      <w:r w:rsidRPr="00A64C83">
        <w:t>.</w:t>
      </w:r>
    </w:p>
    <w:p w14:paraId="66DD7ABC" w14:textId="77777777" w:rsidR="00662385" w:rsidRPr="003221C5" w:rsidRDefault="00662385" w:rsidP="00662385"/>
    <w:p w14:paraId="59BA6DF0" w14:textId="77777777" w:rsidR="00664C14" w:rsidRDefault="00664C14">
      <w:pPr>
        <w:sectPr w:rsidR="00664C14">
          <w:pgSz w:w="11906" w:h="16838"/>
          <w:pgMar w:top="1134" w:right="850" w:bottom="1134" w:left="1701" w:header="708" w:footer="708" w:gutter="0"/>
          <w:cols w:space="708"/>
          <w:docGrid w:linePitch="360"/>
        </w:sectPr>
      </w:pPr>
    </w:p>
    <w:p w14:paraId="601882C0" w14:textId="77777777" w:rsidR="00662385" w:rsidRPr="009B111F" w:rsidRDefault="00DB25D0" w:rsidP="00662385">
      <w:pPr>
        <w:jc w:val="both"/>
        <w:rPr>
          <w:b/>
          <w:spacing w:val="81"/>
        </w:rPr>
      </w:pPr>
      <w:bookmarkStart w:id="33" w:name="_Toc30146966"/>
      <w:bookmarkStart w:id="34" w:name="_Toc35951426"/>
      <w:r>
        <w:lastRenderedPageBreak/>
        <w:t>2.6.5</w:t>
      </w:r>
      <w:r w:rsidRPr="009B111F">
        <w:t xml:space="preserve"> </w:t>
      </w:r>
      <w:hyperlink w:anchor="bookmark26" w:history="1">
        <w:r w:rsidRPr="009B111F">
          <w:t>Значения</w:t>
        </w:r>
        <w:r w:rsidRPr="009B111F">
          <w:rPr>
            <w:spacing w:val="13"/>
          </w:rPr>
          <w:t xml:space="preserve"> </w:t>
        </w:r>
        <w:r w:rsidRPr="009B111F">
          <w:t>существующих</w:t>
        </w:r>
        <w:r w:rsidRPr="009B111F">
          <w:rPr>
            <w:spacing w:val="11"/>
          </w:rPr>
          <w:t xml:space="preserve"> </w:t>
        </w:r>
        <w:r w:rsidRPr="009B111F">
          <w:t>и</w:t>
        </w:r>
        <w:r w:rsidRPr="009B111F">
          <w:rPr>
            <w:spacing w:val="11"/>
          </w:rPr>
          <w:t xml:space="preserve"> </w:t>
        </w:r>
        <w:r w:rsidRPr="009B111F">
          <w:t>перспективных</w:t>
        </w:r>
        <w:r w:rsidRPr="009B111F">
          <w:rPr>
            <w:spacing w:val="11"/>
          </w:rPr>
          <w:t xml:space="preserve"> </w:t>
        </w:r>
        <w:r w:rsidRPr="009B111F">
          <w:t>потерь</w:t>
        </w:r>
        <w:r w:rsidRPr="009B111F">
          <w:rPr>
            <w:spacing w:val="10"/>
          </w:rPr>
          <w:t xml:space="preserve"> </w:t>
        </w:r>
        <w:r w:rsidRPr="009B111F">
          <w:t>тепловой</w:t>
        </w:r>
        <w:r w:rsidRPr="009B111F">
          <w:rPr>
            <w:spacing w:val="11"/>
          </w:rPr>
          <w:t xml:space="preserve"> </w:t>
        </w:r>
        <w:r w:rsidRPr="009B111F">
          <w:t>энергии</w:t>
        </w:r>
        <w:r w:rsidRPr="009B111F">
          <w:rPr>
            <w:spacing w:val="11"/>
          </w:rPr>
          <w:t xml:space="preserve"> </w:t>
        </w:r>
        <w:r w:rsidRPr="009B111F">
          <w:t>при</w:t>
        </w:r>
        <w:r w:rsidRPr="009B111F">
          <w:rPr>
            <w:spacing w:val="11"/>
          </w:rPr>
          <w:t xml:space="preserve"> </w:t>
        </w:r>
        <w:r w:rsidRPr="009B111F">
          <w:t>ее</w:t>
        </w:r>
        <w:r w:rsidRPr="009B111F">
          <w:rPr>
            <w:spacing w:val="12"/>
          </w:rPr>
          <w:t xml:space="preserve"> </w:t>
        </w:r>
        <w:r w:rsidRPr="009B111F">
          <w:rPr>
            <w:spacing w:val="-2"/>
          </w:rPr>
          <w:t>передаче</w:t>
        </w:r>
      </w:hyperlink>
      <w:r w:rsidRPr="009B111F">
        <w:rPr>
          <w:spacing w:val="73"/>
        </w:rPr>
        <w:t xml:space="preserve"> </w:t>
      </w:r>
      <w:hyperlink w:anchor="bookmark26" w:history="1">
        <w:r w:rsidRPr="009B111F">
          <w:t>по</w:t>
        </w:r>
        <w:r w:rsidRPr="009B111F">
          <w:rPr>
            <w:spacing w:val="27"/>
          </w:rPr>
          <w:t xml:space="preserve"> </w:t>
        </w:r>
        <w:r w:rsidRPr="009B111F">
          <w:t>тепловым</w:t>
        </w:r>
        <w:r w:rsidRPr="009B111F">
          <w:rPr>
            <w:spacing w:val="27"/>
          </w:rPr>
          <w:t xml:space="preserve"> </w:t>
        </w:r>
        <w:r w:rsidRPr="009B111F">
          <w:t>сетям,</w:t>
        </w:r>
        <w:r w:rsidRPr="009B111F">
          <w:rPr>
            <w:spacing w:val="27"/>
          </w:rPr>
          <w:t xml:space="preserve"> </w:t>
        </w:r>
        <w:r w:rsidRPr="009B111F">
          <w:t>включая</w:t>
        </w:r>
        <w:r w:rsidRPr="009B111F">
          <w:rPr>
            <w:spacing w:val="29"/>
          </w:rPr>
          <w:t xml:space="preserve"> </w:t>
        </w:r>
        <w:r w:rsidRPr="009B111F">
          <w:t>потери</w:t>
        </w:r>
        <w:r w:rsidRPr="009B111F">
          <w:rPr>
            <w:spacing w:val="27"/>
          </w:rPr>
          <w:t xml:space="preserve"> </w:t>
        </w:r>
        <w:r w:rsidRPr="009B111F">
          <w:t>тепловой</w:t>
        </w:r>
        <w:r w:rsidRPr="003D41CF">
          <w:rPr>
            <w:spacing w:val="27"/>
          </w:rPr>
          <w:t xml:space="preserve"> </w:t>
        </w:r>
        <w:r w:rsidRPr="009B111F">
          <w:t>энергии</w:t>
        </w:r>
        <w:r w:rsidRPr="009B111F">
          <w:rPr>
            <w:spacing w:val="32"/>
          </w:rPr>
          <w:t xml:space="preserve"> </w:t>
        </w:r>
        <w:r w:rsidRPr="009B111F">
          <w:t>в</w:t>
        </w:r>
        <w:r w:rsidRPr="009B111F">
          <w:rPr>
            <w:spacing w:val="26"/>
          </w:rPr>
          <w:t xml:space="preserve"> </w:t>
        </w:r>
        <w:r w:rsidRPr="009B111F">
          <w:t>тепловых</w:t>
        </w:r>
        <w:r w:rsidRPr="009B111F">
          <w:rPr>
            <w:spacing w:val="27"/>
          </w:rPr>
          <w:t xml:space="preserve"> </w:t>
        </w:r>
        <w:r w:rsidRPr="009B111F">
          <w:t>сетях</w:t>
        </w:r>
        <w:r w:rsidRPr="009B111F">
          <w:rPr>
            <w:spacing w:val="27"/>
          </w:rPr>
          <w:t xml:space="preserve"> </w:t>
        </w:r>
        <w:r w:rsidRPr="009B111F">
          <w:t>теплопередачей</w:t>
        </w:r>
      </w:hyperlink>
      <w:r w:rsidRPr="009B111F">
        <w:rPr>
          <w:spacing w:val="63"/>
        </w:rPr>
        <w:t xml:space="preserve"> </w:t>
      </w:r>
      <w:hyperlink w:anchor="bookmark26" w:history="1">
        <w:r w:rsidRPr="009B111F">
          <w:t>через</w:t>
        </w:r>
        <w:r w:rsidRPr="003D41CF">
          <w:t xml:space="preserve"> </w:t>
        </w:r>
        <w:r w:rsidRPr="009B111F">
          <w:t>теплоизоляционные конструкции</w:t>
        </w:r>
        <w:r w:rsidRPr="003D41CF">
          <w:t xml:space="preserve"> </w:t>
        </w:r>
        <w:r w:rsidRPr="009B111F">
          <w:t>теплопроводов</w:t>
        </w:r>
        <w:r w:rsidRPr="003D41CF">
          <w:t xml:space="preserve"> </w:t>
        </w:r>
        <w:r w:rsidRPr="009B111F">
          <w:t>и</w:t>
        </w:r>
        <w:r w:rsidRPr="003D41CF">
          <w:t xml:space="preserve"> </w:t>
        </w:r>
        <w:r w:rsidRPr="009B111F">
          <w:t>потери</w:t>
        </w:r>
        <w:r w:rsidR="00564B77">
          <w:t xml:space="preserve"> </w:t>
        </w:r>
        <w:r w:rsidRPr="009B111F">
          <w:t>теплоносителя,</w:t>
        </w:r>
        <w:r w:rsidR="00564B77">
          <w:t xml:space="preserve"> </w:t>
        </w:r>
        <w:r w:rsidRPr="009B111F">
          <w:t>с</w:t>
        </w:r>
      </w:hyperlink>
      <w:r w:rsidRPr="009B111F">
        <w:rPr>
          <w:spacing w:val="81"/>
        </w:rPr>
        <w:t xml:space="preserve"> </w:t>
      </w:r>
      <w:hyperlink w:anchor="bookmark26" w:history="1">
        <w:r w:rsidRPr="009B111F">
          <w:t>указанием затрат теплоносителя</w:t>
        </w:r>
        <w:r w:rsidRPr="009B111F">
          <w:rPr>
            <w:spacing w:val="1"/>
          </w:rPr>
          <w:t xml:space="preserve"> </w:t>
        </w:r>
        <w:r w:rsidRPr="009B111F">
          <w:t>на компенсацию этих потерь</w:t>
        </w:r>
        <w:bookmarkEnd w:id="33"/>
        <w:bookmarkEnd w:id="34"/>
      </w:hyperlink>
    </w:p>
    <w:p w14:paraId="275CF58A" w14:textId="77777777" w:rsidR="00662385" w:rsidRDefault="00662385" w:rsidP="00662385"/>
    <w:p w14:paraId="3444774A" w14:textId="77777777" w:rsidR="00662385" w:rsidRDefault="002E5B10" w:rsidP="00662385">
      <w:pPr>
        <w:pStyle w:val="af"/>
        <w:ind w:left="0" w:firstLine="0"/>
        <w:jc w:val="both"/>
      </w:pPr>
      <w:hyperlink w:anchor="bookmark26" w:history="1">
        <w:r w:rsidR="00DB25D0" w:rsidRPr="009545D9">
          <w:t>Значения</w:t>
        </w:r>
        <w:r w:rsidR="00DB25D0" w:rsidRPr="009545D9">
          <w:rPr>
            <w:spacing w:val="13"/>
          </w:rPr>
          <w:t xml:space="preserve"> </w:t>
        </w:r>
        <w:r w:rsidR="00DB25D0" w:rsidRPr="009545D9">
          <w:t>существующих</w:t>
        </w:r>
        <w:r w:rsidR="00DB25D0" w:rsidRPr="009545D9">
          <w:rPr>
            <w:spacing w:val="11"/>
          </w:rPr>
          <w:t xml:space="preserve"> </w:t>
        </w:r>
        <w:r w:rsidR="00DB25D0" w:rsidRPr="009545D9">
          <w:t>и</w:t>
        </w:r>
        <w:r w:rsidR="00DB25D0" w:rsidRPr="009545D9">
          <w:rPr>
            <w:spacing w:val="11"/>
          </w:rPr>
          <w:t xml:space="preserve"> </w:t>
        </w:r>
        <w:r w:rsidR="00DB25D0" w:rsidRPr="009545D9">
          <w:t>перспективных</w:t>
        </w:r>
        <w:r w:rsidR="00DB25D0" w:rsidRPr="009545D9">
          <w:rPr>
            <w:spacing w:val="11"/>
          </w:rPr>
          <w:t xml:space="preserve"> </w:t>
        </w:r>
        <w:r w:rsidR="00DB25D0" w:rsidRPr="009545D9">
          <w:t>потерь</w:t>
        </w:r>
        <w:r w:rsidR="00DB25D0" w:rsidRPr="009545D9">
          <w:rPr>
            <w:spacing w:val="10"/>
          </w:rPr>
          <w:t xml:space="preserve"> </w:t>
        </w:r>
        <w:r w:rsidR="00DB25D0" w:rsidRPr="009545D9">
          <w:t>тепловой</w:t>
        </w:r>
        <w:r w:rsidR="00DB25D0" w:rsidRPr="009545D9">
          <w:rPr>
            <w:spacing w:val="11"/>
          </w:rPr>
          <w:t xml:space="preserve"> </w:t>
        </w:r>
        <w:r w:rsidR="00DB25D0" w:rsidRPr="009545D9">
          <w:t>энергии</w:t>
        </w:r>
        <w:r w:rsidR="00DB25D0" w:rsidRPr="009545D9">
          <w:rPr>
            <w:spacing w:val="11"/>
          </w:rPr>
          <w:t xml:space="preserve"> </w:t>
        </w:r>
        <w:r w:rsidR="00DB25D0" w:rsidRPr="009545D9">
          <w:t>при</w:t>
        </w:r>
        <w:r w:rsidR="00DB25D0" w:rsidRPr="009545D9">
          <w:rPr>
            <w:spacing w:val="11"/>
          </w:rPr>
          <w:t xml:space="preserve"> </w:t>
        </w:r>
        <w:r w:rsidR="00DB25D0" w:rsidRPr="009545D9">
          <w:t>ее</w:t>
        </w:r>
        <w:r w:rsidR="00DB25D0" w:rsidRPr="009545D9">
          <w:rPr>
            <w:spacing w:val="12"/>
          </w:rPr>
          <w:t xml:space="preserve"> </w:t>
        </w:r>
        <w:r w:rsidR="00DB25D0" w:rsidRPr="009545D9">
          <w:rPr>
            <w:spacing w:val="-2"/>
          </w:rPr>
          <w:t>передаче</w:t>
        </w:r>
      </w:hyperlink>
      <w:r w:rsidR="00DB25D0" w:rsidRPr="009545D9">
        <w:rPr>
          <w:spacing w:val="73"/>
        </w:rPr>
        <w:t xml:space="preserve"> </w:t>
      </w:r>
      <w:hyperlink w:anchor="bookmark26" w:history="1">
        <w:r w:rsidR="00DB25D0" w:rsidRPr="009545D9">
          <w:t>по</w:t>
        </w:r>
        <w:r w:rsidR="00DB25D0" w:rsidRPr="009545D9">
          <w:rPr>
            <w:spacing w:val="27"/>
          </w:rPr>
          <w:t xml:space="preserve"> </w:t>
        </w:r>
        <w:r w:rsidR="00DB25D0" w:rsidRPr="009545D9">
          <w:t>тепловым</w:t>
        </w:r>
        <w:r w:rsidR="00DB25D0" w:rsidRPr="009545D9">
          <w:rPr>
            <w:spacing w:val="27"/>
          </w:rPr>
          <w:t xml:space="preserve"> </w:t>
        </w:r>
        <w:r w:rsidR="00DB25D0" w:rsidRPr="009545D9">
          <w:t>сетям,</w:t>
        </w:r>
        <w:r w:rsidR="00DB25D0" w:rsidRPr="009545D9">
          <w:rPr>
            <w:spacing w:val="27"/>
          </w:rPr>
          <w:t xml:space="preserve"> </w:t>
        </w:r>
        <w:r w:rsidR="00DB25D0" w:rsidRPr="009545D9">
          <w:t>включая</w:t>
        </w:r>
        <w:r w:rsidR="00DB25D0" w:rsidRPr="009545D9">
          <w:rPr>
            <w:spacing w:val="29"/>
          </w:rPr>
          <w:t xml:space="preserve"> </w:t>
        </w:r>
        <w:r w:rsidR="00DB25D0" w:rsidRPr="009545D9">
          <w:t>потери</w:t>
        </w:r>
        <w:r w:rsidR="00DB25D0" w:rsidRPr="009545D9">
          <w:rPr>
            <w:spacing w:val="27"/>
          </w:rPr>
          <w:t xml:space="preserve"> </w:t>
        </w:r>
        <w:r w:rsidR="00DB25D0" w:rsidRPr="009545D9">
          <w:t>тепловой</w:t>
        </w:r>
        <w:r w:rsidR="00DB25D0" w:rsidRPr="009545D9">
          <w:rPr>
            <w:spacing w:val="27"/>
          </w:rPr>
          <w:t xml:space="preserve"> </w:t>
        </w:r>
        <w:r w:rsidR="00DB25D0" w:rsidRPr="009545D9">
          <w:t>энергии</w:t>
        </w:r>
        <w:r w:rsidR="00DB25D0" w:rsidRPr="009545D9">
          <w:rPr>
            <w:spacing w:val="32"/>
          </w:rPr>
          <w:t xml:space="preserve"> </w:t>
        </w:r>
        <w:r w:rsidR="00DB25D0" w:rsidRPr="009545D9">
          <w:t>в</w:t>
        </w:r>
        <w:r w:rsidR="00DB25D0" w:rsidRPr="009545D9">
          <w:rPr>
            <w:spacing w:val="26"/>
          </w:rPr>
          <w:t xml:space="preserve"> </w:t>
        </w:r>
        <w:r w:rsidR="00DB25D0" w:rsidRPr="009545D9">
          <w:t>тепловых</w:t>
        </w:r>
        <w:r w:rsidR="00DB25D0" w:rsidRPr="009545D9">
          <w:rPr>
            <w:spacing w:val="27"/>
          </w:rPr>
          <w:t xml:space="preserve"> </w:t>
        </w:r>
        <w:r w:rsidR="00DB25D0" w:rsidRPr="009545D9">
          <w:t>сетях</w:t>
        </w:r>
        <w:r w:rsidR="00DB25D0" w:rsidRPr="009545D9">
          <w:rPr>
            <w:spacing w:val="27"/>
          </w:rPr>
          <w:t xml:space="preserve"> </w:t>
        </w:r>
        <w:r w:rsidR="00DB25D0" w:rsidRPr="009545D9">
          <w:t>теплопередачей</w:t>
        </w:r>
      </w:hyperlink>
      <w:r w:rsidR="00DB25D0" w:rsidRPr="009545D9">
        <w:rPr>
          <w:spacing w:val="63"/>
        </w:rPr>
        <w:t xml:space="preserve"> </w:t>
      </w:r>
      <w:hyperlink w:anchor="bookmark26" w:history="1">
        <w:r w:rsidR="00DB25D0" w:rsidRPr="009545D9">
          <w:t>через теплоизоляционные конструкции теплопроводов и</w:t>
        </w:r>
        <w:r w:rsidR="00564B77">
          <w:t xml:space="preserve"> </w:t>
        </w:r>
        <w:r w:rsidR="00DB25D0" w:rsidRPr="009545D9">
          <w:t>потери теплоносителя, с</w:t>
        </w:r>
      </w:hyperlink>
      <w:r w:rsidR="00DB25D0" w:rsidRPr="009545D9">
        <w:rPr>
          <w:spacing w:val="81"/>
        </w:rPr>
        <w:t xml:space="preserve"> </w:t>
      </w:r>
      <w:hyperlink w:anchor="bookmark26" w:history="1">
        <w:r w:rsidR="00DB25D0" w:rsidRPr="009545D9">
          <w:t>указанием затрат теплоносителя</w:t>
        </w:r>
        <w:r w:rsidR="00DB25D0" w:rsidRPr="009545D9">
          <w:rPr>
            <w:spacing w:val="1"/>
          </w:rPr>
          <w:t xml:space="preserve"> </w:t>
        </w:r>
        <w:r w:rsidR="00DB25D0" w:rsidRPr="009545D9">
          <w:t>на компенсацию этих потерь</w:t>
        </w:r>
      </w:hyperlink>
      <w:r w:rsidR="00DB25D0" w:rsidRPr="009545D9">
        <w:t xml:space="preserve"> представлены в таблице </w:t>
      </w:r>
      <w:r w:rsidR="00DB25D0">
        <w:t>2.6.5.1</w:t>
      </w:r>
      <w:r w:rsidR="00DB25D0" w:rsidRPr="009545D9">
        <w:t>.</w:t>
      </w:r>
    </w:p>
    <w:p w14:paraId="41A128A6" w14:textId="77777777" w:rsidR="00664C14" w:rsidRDefault="00DB25D0">
      <w:pPr>
        <w:spacing w:before="400" w:after="200"/>
      </w:pPr>
      <w:bookmarkStart w:id="35" w:name="_Hlk63447532"/>
      <w:r>
        <w:rPr>
          <w:b/>
        </w:rPr>
        <w:t>Таблица 2.6.5.1 - Потери при передачи тепловой энергии по тепловым сетям</w:t>
      </w:r>
    </w:p>
    <w:tbl>
      <w:tblPr>
        <w:tblStyle w:val="a9"/>
        <w:tblW w:w="5000" w:type="pct"/>
        <w:jc w:val="center"/>
        <w:tblLook w:val="04A0" w:firstRow="1" w:lastRow="0" w:firstColumn="1" w:lastColumn="0" w:noHBand="0" w:noVBand="1"/>
      </w:tblPr>
      <w:tblGrid>
        <w:gridCol w:w="2919"/>
        <w:gridCol w:w="2919"/>
        <w:gridCol w:w="865"/>
        <w:gridCol w:w="1033"/>
        <w:gridCol w:w="1033"/>
        <w:gridCol w:w="1033"/>
        <w:gridCol w:w="1033"/>
        <w:gridCol w:w="1033"/>
        <w:gridCol w:w="1033"/>
        <w:gridCol w:w="1033"/>
        <w:gridCol w:w="1036"/>
      </w:tblGrid>
      <w:tr w:rsidR="00664C14" w14:paraId="74D236CB" w14:textId="77777777" w:rsidTr="006D66C2">
        <w:trPr>
          <w:jc w:val="center"/>
        </w:trPr>
        <w:tc>
          <w:tcPr>
            <w:tcW w:w="975" w:type="pct"/>
            <w:shd w:val="clear" w:color="auto" w:fill="F2F2F2"/>
            <w:tcMar>
              <w:top w:w="120" w:type="dxa"/>
              <w:left w:w="200" w:type="dxa"/>
              <w:bottom w:w="120" w:type="dxa"/>
              <w:right w:w="200" w:type="dxa"/>
            </w:tcMar>
            <w:vAlign w:val="center"/>
          </w:tcPr>
          <w:p w14:paraId="5EA14F2E" w14:textId="77777777" w:rsidR="00664C14" w:rsidRDefault="00DB25D0">
            <w:pPr>
              <w:jc w:val="center"/>
            </w:pPr>
            <w:r>
              <w:rPr>
                <w:rFonts w:eastAsia="Times New Roman" w:cs="Times New Roman"/>
              </w:rPr>
              <w:t>Источник тепловой энергии</w:t>
            </w:r>
          </w:p>
        </w:tc>
        <w:tc>
          <w:tcPr>
            <w:tcW w:w="975" w:type="pct"/>
            <w:shd w:val="clear" w:color="auto" w:fill="F2F2F2"/>
            <w:tcMar>
              <w:top w:w="120" w:type="dxa"/>
              <w:left w:w="200" w:type="dxa"/>
              <w:bottom w:w="120" w:type="dxa"/>
              <w:right w:w="200" w:type="dxa"/>
            </w:tcMar>
            <w:vAlign w:val="center"/>
          </w:tcPr>
          <w:p w14:paraId="6D67809C" w14:textId="77777777" w:rsidR="00664C14" w:rsidRDefault="00DB25D0">
            <w:pPr>
              <w:jc w:val="center"/>
            </w:pPr>
            <w:r>
              <w:rPr>
                <w:rFonts w:eastAsia="Times New Roman" w:cs="Times New Roman"/>
              </w:rPr>
              <w:t>Показатель</w:t>
            </w:r>
          </w:p>
        </w:tc>
        <w:tc>
          <w:tcPr>
            <w:tcW w:w="289" w:type="pct"/>
            <w:shd w:val="clear" w:color="auto" w:fill="F2F2F2"/>
            <w:tcMar>
              <w:top w:w="120" w:type="dxa"/>
              <w:left w:w="200" w:type="dxa"/>
              <w:bottom w:w="120" w:type="dxa"/>
              <w:right w:w="200" w:type="dxa"/>
            </w:tcMar>
            <w:vAlign w:val="center"/>
          </w:tcPr>
          <w:p w14:paraId="36BDC5E7" w14:textId="77777777" w:rsidR="00664C14" w:rsidRDefault="00DB25D0">
            <w:pPr>
              <w:jc w:val="center"/>
            </w:pPr>
            <w:r>
              <w:rPr>
                <w:rFonts w:eastAsia="Times New Roman" w:cs="Times New Roman"/>
              </w:rPr>
              <w:t>Ед. изм.</w:t>
            </w:r>
          </w:p>
        </w:tc>
        <w:tc>
          <w:tcPr>
            <w:tcW w:w="345" w:type="pct"/>
            <w:shd w:val="clear" w:color="auto" w:fill="F2F2F2"/>
            <w:tcMar>
              <w:top w:w="120" w:type="dxa"/>
              <w:left w:w="200" w:type="dxa"/>
              <w:bottom w:w="120" w:type="dxa"/>
              <w:right w:w="200" w:type="dxa"/>
            </w:tcMar>
            <w:vAlign w:val="center"/>
          </w:tcPr>
          <w:p w14:paraId="295DF1AE" w14:textId="77777777" w:rsidR="00664C14" w:rsidRDefault="00DB25D0">
            <w:pPr>
              <w:jc w:val="center"/>
            </w:pPr>
            <w:r>
              <w:rPr>
                <w:rFonts w:eastAsia="Times New Roman" w:cs="Times New Roman"/>
              </w:rPr>
              <w:t>2022</w:t>
            </w:r>
          </w:p>
        </w:tc>
        <w:tc>
          <w:tcPr>
            <w:tcW w:w="345" w:type="pct"/>
            <w:shd w:val="clear" w:color="auto" w:fill="F2F2F2"/>
            <w:tcMar>
              <w:top w:w="120" w:type="dxa"/>
              <w:left w:w="200" w:type="dxa"/>
              <w:bottom w:w="120" w:type="dxa"/>
              <w:right w:w="200" w:type="dxa"/>
            </w:tcMar>
            <w:vAlign w:val="center"/>
          </w:tcPr>
          <w:p w14:paraId="140D73FC" w14:textId="77777777" w:rsidR="00664C14" w:rsidRDefault="00DB25D0">
            <w:pPr>
              <w:jc w:val="center"/>
            </w:pPr>
            <w:r>
              <w:rPr>
                <w:rFonts w:eastAsia="Times New Roman" w:cs="Times New Roman"/>
              </w:rPr>
              <w:t>2023</w:t>
            </w:r>
          </w:p>
        </w:tc>
        <w:tc>
          <w:tcPr>
            <w:tcW w:w="345" w:type="pct"/>
            <w:shd w:val="clear" w:color="auto" w:fill="F2F2F2"/>
            <w:tcMar>
              <w:top w:w="120" w:type="dxa"/>
              <w:left w:w="200" w:type="dxa"/>
              <w:bottom w:w="120" w:type="dxa"/>
              <w:right w:w="200" w:type="dxa"/>
            </w:tcMar>
            <w:vAlign w:val="center"/>
          </w:tcPr>
          <w:p w14:paraId="632740DE" w14:textId="77777777" w:rsidR="00664C14" w:rsidRDefault="00DB25D0">
            <w:pPr>
              <w:jc w:val="center"/>
            </w:pPr>
            <w:r>
              <w:rPr>
                <w:rFonts w:eastAsia="Times New Roman" w:cs="Times New Roman"/>
              </w:rPr>
              <w:t>2024</w:t>
            </w:r>
          </w:p>
        </w:tc>
        <w:tc>
          <w:tcPr>
            <w:tcW w:w="345" w:type="pct"/>
            <w:shd w:val="clear" w:color="auto" w:fill="F2F2F2"/>
            <w:tcMar>
              <w:top w:w="120" w:type="dxa"/>
              <w:left w:w="200" w:type="dxa"/>
              <w:bottom w:w="120" w:type="dxa"/>
              <w:right w:w="200" w:type="dxa"/>
            </w:tcMar>
            <w:vAlign w:val="center"/>
          </w:tcPr>
          <w:p w14:paraId="73F078EF" w14:textId="77777777" w:rsidR="00664C14" w:rsidRDefault="00DB25D0">
            <w:pPr>
              <w:jc w:val="center"/>
            </w:pPr>
            <w:r>
              <w:rPr>
                <w:rFonts w:eastAsia="Times New Roman" w:cs="Times New Roman"/>
              </w:rPr>
              <w:t>2025</w:t>
            </w:r>
          </w:p>
        </w:tc>
        <w:tc>
          <w:tcPr>
            <w:tcW w:w="345" w:type="pct"/>
            <w:shd w:val="clear" w:color="auto" w:fill="F2F2F2"/>
            <w:tcMar>
              <w:top w:w="120" w:type="dxa"/>
              <w:left w:w="200" w:type="dxa"/>
              <w:bottom w:w="120" w:type="dxa"/>
              <w:right w:w="200" w:type="dxa"/>
            </w:tcMar>
            <w:vAlign w:val="center"/>
          </w:tcPr>
          <w:p w14:paraId="6B5C656D" w14:textId="77777777" w:rsidR="00664C14" w:rsidRDefault="00DB25D0">
            <w:pPr>
              <w:jc w:val="center"/>
            </w:pPr>
            <w:r>
              <w:rPr>
                <w:rFonts w:eastAsia="Times New Roman" w:cs="Times New Roman"/>
              </w:rPr>
              <w:t>2026</w:t>
            </w:r>
          </w:p>
        </w:tc>
        <w:tc>
          <w:tcPr>
            <w:tcW w:w="345" w:type="pct"/>
            <w:shd w:val="clear" w:color="auto" w:fill="F2F2F2"/>
            <w:tcMar>
              <w:top w:w="120" w:type="dxa"/>
              <w:left w:w="200" w:type="dxa"/>
              <w:bottom w:w="120" w:type="dxa"/>
              <w:right w:w="200" w:type="dxa"/>
            </w:tcMar>
            <w:vAlign w:val="center"/>
          </w:tcPr>
          <w:p w14:paraId="52AC097F" w14:textId="77777777" w:rsidR="00664C14" w:rsidRDefault="00DB25D0">
            <w:pPr>
              <w:jc w:val="center"/>
            </w:pPr>
            <w:r>
              <w:rPr>
                <w:rFonts w:eastAsia="Times New Roman" w:cs="Times New Roman"/>
              </w:rPr>
              <w:t>2027</w:t>
            </w:r>
          </w:p>
        </w:tc>
        <w:tc>
          <w:tcPr>
            <w:tcW w:w="345" w:type="pct"/>
            <w:shd w:val="clear" w:color="auto" w:fill="F2F2F2"/>
            <w:tcMar>
              <w:top w:w="120" w:type="dxa"/>
              <w:left w:w="200" w:type="dxa"/>
              <w:bottom w:w="120" w:type="dxa"/>
              <w:right w:w="200" w:type="dxa"/>
            </w:tcMar>
            <w:vAlign w:val="center"/>
          </w:tcPr>
          <w:p w14:paraId="2CF53391" w14:textId="77777777" w:rsidR="00664C14" w:rsidRDefault="00DB25D0">
            <w:pPr>
              <w:jc w:val="center"/>
            </w:pPr>
            <w:r>
              <w:rPr>
                <w:rFonts w:eastAsia="Times New Roman" w:cs="Times New Roman"/>
              </w:rPr>
              <w:t>2028-2032</w:t>
            </w:r>
          </w:p>
        </w:tc>
        <w:tc>
          <w:tcPr>
            <w:tcW w:w="346" w:type="pct"/>
            <w:shd w:val="clear" w:color="auto" w:fill="F2F2F2"/>
            <w:tcMar>
              <w:top w:w="120" w:type="dxa"/>
              <w:left w:w="200" w:type="dxa"/>
              <w:bottom w:w="120" w:type="dxa"/>
              <w:right w:w="200" w:type="dxa"/>
            </w:tcMar>
            <w:vAlign w:val="center"/>
          </w:tcPr>
          <w:p w14:paraId="55C800C4" w14:textId="77777777" w:rsidR="00664C14" w:rsidRDefault="00DB25D0">
            <w:pPr>
              <w:jc w:val="center"/>
            </w:pPr>
            <w:r>
              <w:rPr>
                <w:rFonts w:eastAsia="Times New Roman" w:cs="Times New Roman"/>
              </w:rPr>
              <w:t>2033-2042</w:t>
            </w:r>
          </w:p>
        </w:tc>
      </w:tr>
      <w:tr w:rsidR="00664C14" w14:paraId="1CF50CCB" w14:textId="77777777" w:rsidTr="00564B77">
        <w:trPr>
          <w:jc w:val="center"/>
        </w:trPr>
        <w:tc>
          <w:tcPr>
            <w:tcW w:w="5000" w:type="pct"/>
            <w:gridSpan w:val="11"/>
            <w:shd w:val="clear" w:color="auto" w:fill="DBE5F1"/>
            <w:tcMar>
              <w:top w:w="40" w:type="dxa"/>
              <w:left w:w="200" w:type="dxa"/>
              <w:bottom w:w="40" w:type="dxa"/>
              <w:right w:w="200" w:type="dxa"/>
            </w:tcMar>
            <w:vAlign w:val="center"/>
          </w:tcPr>
          <w:p w14:paraId="3F8CF08C" w14:textId="77777777" w:rsidR="00664C14" w:rsidRDefault="00DB25D0">
            <w:pPr>
              <w:jc w:val="center"/>
            </w:pPr>
            <w:r>
              <w:rPr>
                <w:rFonts w:eastAsia="Times New Roman" w:cs="Times New Roman"/>
              </w:rPr>
              <w:t>КОГУП «Облкоммунсервис»</w:t>
            </w:r>
          </w:p>
        </w:tc>
      </w:tr>
      <w:tr w:rsidR="006D66C2" w14:paraId="7081CDDD" w14:textId="77777777" w:rsidTr="006D66C2">
        <w:trPr>
          <w:jc w:val="center"/>
        </w:trPr>
        <w:tc>
          <w:tcPr>
            <w:tcW w:w="975" w:type="pct"/>
            <w:vMerge w:val="restart"/>
            <w:shd w:val="clear" w:color="auto" w:fill="FFFFFF"/>
            <w:tcMar>
              <w:top w:w="40" w:type="dxa"/>
              <w:left w:w="200" w:type="dxa"/>
              <w:bottom w:w="40" w:type="dxa"/>
              <w:right w:w="200" w:type="dxa"/>
            </w:tcMar>
            <w:vAlign w:val="center"/>
          </w:tcPr>
          <w:p w14:paraId="7FF88ABA" w14:textId="77777777" w:rsidR="006D66C2" w:rsidRDefault="006D66C2" w:rsidP="006D66C2">
            <w:r>
              <w:rPr>
                <w:rFonts w:eastAsia="Times New Roman" w:cs="Times New Roman"/>
              </w:rPr>
              <w:t>Котельная № 1 ул. Советская, д. 38 А</w:t>
            </w:r>
          </w:p>
        </w:tc>
        <w:tc>
          <w:tcPr>
            <w:tcW w:w="975" w:type="pct"/>
            <w:shd w:val="clear" w:color="auto" w:fill="FFFFFF"/>
            <w:tcMar>
              <w:top w:w="40" w:type="dxa"/>
              <w:left w:w="200" w:type="dxa"/>
              <w:bottom w:w="40" w:type="dxa"/>
              <w:right w:w="200" w:type="dxa"/>
            </w:tcMar>
            <w:vAlign w:val="center"/>
          </w:tcPr>
          <w:p w14:paraId="7CEF109B" w14:textId="77777777" w:rsidR="006D66C2" w:rsidRDefault="006D66C2" w:rsidP="006D66C2">
            <w:pPr>
              <w:jc w:val="center"/>
            </w:pPr>
            <w:r>
              <w:rPr>
                <w:rFonts w:eastAsia="Times New Roman" w:cs="Times New Roman"/>
              </w:rPr>
              <w:t>Потери на сетях</w:t>
            </w:r>
          </w:p>
        </w:tc>
        <w:tc>
          <w:tcPr>
            <w:tcW w:w="289" w:type="pct"/>
            <w:shd w:val="clear" w:color="auto" w:fill="FFFFFF"/>
            <w:tcMar>
              <w:top w:w="40" w:type="dxa"/>
              <w:left w:w="200" w:type="dxa"/>
              <w:bottom w:w="40" w:type="dxa"/>
              <w:right w:w="200" w:type="dxa"/>
            </w:tcMar>
            <w:vAlign w:val="center"/>
          </w:tcPr>
          <w:p w14:paraId="7A5D0111" w14:textId="77777777" w:rsidR="006D66C2" w:rsidRDefault="006D66C2" w:rsidP="006D66C2">
            <w:pPr>
              <w:jc w:val="center"/>
            </w:pPr>
            <w:r>
              <w:rPr>
                <w:rFonts w:eastAsia="Times New Roman" w:cs="Times New Roman"/>
              </w:rPr>
              <w:t>Гкал</w:t>
            </w:r>
          </w:p>
        </w:tc>
        <w:tc>
          <w:tcPr>
            <w:tcW w:w="345" w:type="pct"/>
            <w:shd w:val="clear" w:color="auto" w:fill="FFFFFF"/>
            <w:tcMar>
              <w:top w:w="40" w:type="dxa"/>
              <w:left w:w="200" w:type="dxa"/>
              <w:bottom w:w="40" w:type="dxa"/>
              <w:right w:w="200" w:type="dxa"/>
            </w:tcMar>
            <w:vAlign w:val="center"/>
          </w:tcPr>
          <w:p w14:paraId="5CFEE5A1" w14:textId="77777777" w:rsidR="006D66C2" w:rsidRDefault="006D66C2" w:rsidP="006D66C2">
            <w:pPr>
              <w:jc w:val="center"/>
            </w:pPr>
            <w:r>
              <w:rPr>
                <w:rFonts w:eastAsia="Times New Roman" w:cs="Times New Roman"/>
              </w:rPr>
              <w:t>0,0000</w:t>
            </w:r>
          </w:p>
        </w:tc>
        <w:tc>
          <w:tcPr>
            <w:tcW w:w="345" w:type="pct"/>
            <w:shd w:val="clear" w:color="auto" w:fill="FFFFFF"/>
            <w:tcMar>
              <w:top w:w="40" w:type="dxa"/>
              <w:left w:w="200" w:type="dxa"/>
              <w:bottom w:w="40" w:type="dxa"/>
              <w:right w:w="200" w:type="dxa"/>
            </w:tcMar>
            <w:vAlign w:val="center"/>
          </w:tcPr>
          <w:p w14:paraId="39BC4674" w14:textId="77777777" w:rsidR="006D66C2" w:rsidRDefault="006D66C2" w:rsidP="006D66C2">
            <w:pPr>
              <w:jc w:val="center"/>
            </w:pPr>
            <w:r>
              <w:rPr>
                <w:rFonts w:eastAsia="Times New Roman" w:cs="Times New Roman"/>
              </w:rPr>
              <w:t>0,0000</w:t>
            </w:r>
          </w:p>
        </w:tc>
        <w:tc>
          <w:tcPr>
            <w:tcW w:w="345" w:type="pct"/>
            <w:shd w:val="clear" w:color="auto" w:fill="FFFFFF"/>
            <w:tcMar>
              <w:top w:w="40" w:type="dxa"/>
              <w:left w:w="200" w:type="dxa"/>
              <w:bottom w:w="40" w:type="dxa"/>
              <w:right w:w="200" w:type="dxa"/>
            </w:tcMar>
            <w:vAlign w:val="center"/>
          </w:tcPr>
          <w:p w14:paraId="06E79860" w14:textId="77777777" w:rsidR="006D66C2" w:rsidRDefault="006D66C2" w:rsidP="006D66C2">
            <w:pPr>
              <w:jc w:val="center"/>
            </w:pPr>
            <w:r>
              <w:rPr>
                <w:rFonts w:eastAsia="Times New Roman" w:cs="Times New Roman"/>
              </w:rPr>
              <w:t>0,0000</w:t>
            </w:r>
          </w:p>
        </w:tc>
        <w:tc>
          <w:tcPr>
            <w:tcW w:w="345" w:type="pct"/>
            <w:shd w:val="clear" w:color="auto" w:fill="FFFFFF"/>
            <w:tcMar>
              <w:top w:w="40" w:type="dxa"/>
              <w:left w:w="200" w:type="dxa"/>
              <w:bottom w:w="40" w:type="dxa"/>
              <w:right w:w="200" w:type="dxa"/>
            </w:tcMar>
            <w:vAlign w:val="center"/>
          </w:tcPr>
          <w:p w14:paraId="7DCD523E" w14:textId="77777777" w:rsidR="006D66C2" w:rsidRDefault="006D66C2" w:rsidP="006D66C2">
            <w:pPr>
              <w:jc w:val="center"/>
            </w:pPr>
            <w:r>
              <w:rPr>
                <w:rFonts w:eastAsia="Times New Roman" w:cs="Times New Roman"/>
              </w:rPr>
              <w:t>0,0000</w:t>
            </w:r>
          </w:p>
        </w:tc>
        <w:tc>
          <w:tcPr>
            <w:tcW w:w="345" w:type="pct"/>
            <w:shd w:val="clear" w:color="auto" w:fill="FFFFFF"/>
            <w:tcMar>
              <w:top w:w="40" w:type="dxa"/>
              <w:left w:w="200" w:type="dxa"/>
              <w:bottom w:w="40" w:type="dxa"/>
              <w:right w:w="200" w:type="dxa"/>
            </w:tcMar>
            <w:vAlign w:val="center"/>
          </w:tcPr>
          <w:p w14:paraId="48D91DA4" w14:textId="77777777" w:rsidR="006D66C2" w:rsidRDefault="006D66C2" w:rsidP="006D66C2">
            <w:pPr>
              <w:jc w:val="center"/>
            </w:pPr>
            <w:r>
              <w:rPr>
                <w:rFonts w:eastAsia="Times New Roman" w:cs="Times New Roman"/>
              </w:rPr>
              <w:t>0,0000</w:t>
            </w:r>
          </w:p>
        </w:tc>
        <w:tc>
          <w:tcPr>
            <w:tcW w:w="345" w:type="pct"/>
            <w:shd w:val="clear" w:color="auto" w:fill="FFFFFF"/>
            <w:tcMar>
              <w:top w:w="40" w:type="dxa"/>
              <w:left w:w="200" w:type="dxa"/>
              <w:bottom w:w="40" w:type="dxa"/>
              <w:right w:w="200" w:type="dxa"/>
            </w:tcMar>
            <w:vAlign w:val="center"/>
          </w:tcPr>
          <w:p w14:paraId="4C530600" w14:textId="77777777" w:rsidR="006D66C2" w:rsidRDefault="006D66C2" w:rsidP="006D66C2">
            <w:pPr>
              <w:jc w:val="center"/>
            </w:pPr>
            <w:r>
              <w:rPr>
                <w:rFonts w:eastAsia="Times New Roman" w:cs="Times New Roman"/>
              </w:rPr>
              <w:t>0,0000</w:t>
            </w:r>
          </w:p>
        </w:tc>
        <w:tc>
          <w:tcPr>
            <w:tcW w:w="345" w:type="pct"/>
            <w:shd w:val="clear" w:color="auto" w:fill="FFFFFF"/>
            <w:tcMar>
              <w:top w:w="40" w:type="dxa"/>
              <w:left w:w="200" w:type="dxa"/>
              <w:bottom w:w="40" w:type="dxa"/>
              <w:right w:w="200" w:type="dxa"/>
            </w:tcMar>
            <w:vAlign w:val="center"/>
          </w:tcPr>
          <w:p w14:paraId="281A1DA5" w14:textId="77777777" w:rsidR="006D66C2" w:rsidRDefault="006D66C2" w:rsidP="006D66C2">
            <w:pPr>
              <w:jc w:val="center"/>
            </w:pPr>
            <w:r>
              <w:rPr>
                <w:rFonts w:eastAsia="Times New Roman" w:cs="Times New Roman"/>
              </w:rPr>
              <w:t>0,0000</w:t>
            </w:r>
          </w:p>
        </w:tc>
        <w:tc>
          <w:tcPr>
            <w:tcW w:w="346" w:type="pct"/>
            <w:shd w:val="clear" w:color="auto" w:fill="FFFFFF"/>
            <w:tcMar>
              <w:top w:w="40" w:type="dxa"/>
              <w:left w:w="200" w:type="dxa"/>
              <w:bottom w:w="40" w:type="dxa"/>
              <w:right w:w="200" w:type="dxa"/>
            </w:tcMar>
            <w:vAlign w:val="center"/>
          </w:tcPr>
          <w:p w14:paraId="0CF00F26" w14:textId="77777777" w:rsidR="006D66C2" w:rsidRDefault="006D66C2" w:rsidP="006D66C2">
            <w:pPr>
              <w:jc w:val="center"/>
            </w:pPr>
            <w:r>
              <w:rPr>
                <w:rFonts w:eastAsia="Times New Roman" w:cs="Times New Roman"/>
              </w:rPr>
              <w:t>0,0000</w:t>
            </w:r>
          </w:p>
        </w:tc>
      </w:tr>
      <w:tr w:rsidR="006D66C2" w14:paraId="3E868C31" w14:textId="77777777" w:rsidTr="006D66C2">
        <w:trPr>
          <w:jc w:val="center"/>
        </w:trPr>
        <w:tc>
          <w:tcPr>
            <w:tcW w:w="975" w:type="pct"/>
            <w:vMerge/>
          </w:tcPr>
          <w:p w14:paraId="3EC385CE" w14:textId="77777777" w:rsidR="006D66C2" w:rsidRDefault="006D66C2" w:rsidP="006D66C2"/>
        </w:tc>
        <w:tc>
          <w:tcPr>
            <w:tcW w:w="975" w:type="pct"/>
            <w:shd w:val="clear" w:color="auto" w:fill="FFFFFF"/>
            <w:tcMar>
              <w:top w:w="40" w:type="dxa"/>
              <w:left w:w="200" w:type="dxa"/>
              <w:bottom w:w="40" w:type="dxa"/>
              <w:right w:w="200" w:type="dxa"/>
            </w:tcMar>
            <w:vAlign w:val="center"/>
          </w:tcPr>
          <w:p w14:paraId="6DF106AD" w14:textId="77777777" w:rsidR="006D66C2" w:rsidRDefault="006D66C2" w:rsidP="006D66C2">
            <w:pPr>
              <w:jc w:val="center"/>
            </w:pPr>
            <w:r>
              <w:rPr>
                <w:rFonts w:eastAsia="Times New Roman" w:cs="Times New Roman"/>
              </w:rPr>
              <w:t>Потери теплоносителя</w:t>
            </w:r>
          </w:p>
        </w:tc>
        <w:tc>
          <w:tcPr>
            <w:tcW w:w="289" w:type="pct"/>
            <w:shd w:val="clear" w:color="auto" w:fill="FFFFFF"/>
            <w:tcMar>
              <w:top w:w="40" w:type="dxa"/>
              <w:left w:w="200" w:type="dxa"/>
              <w:bottom w:w="40" w:type="dxa"/>
              <w:right w:w="200" w:type="dxa"/>
            </w:tcMar>
            <w:vAlign w:val="center"/>
          </w:tcPr>
          <w:p w14:paraId="529A08B1" w14:textId="77777777" w:rsidR="006D66C2" w:rsidRDefault="006D66C2" w:rsidP="006D66C2">
            <w:pPr>
              <w:jc w:val="center"/>
            </w:pPr>
            <w:r>
              <w:rPr>
                <w:rFonts w:eastAsia="Times New Roman" w:cs="Times New Roman"/>
              </w:rPr>
              <w:t>Гкал</w:t>
            </w:r>
          </w:p>
        </w:tc>
        <w:tc>
          <w:tcPr>
            <w:tcW w:w="345" w:type="pct"/>
            <w:shd w:val="clear" w:color="auto" w:fill="FFFFFF"/>
            <w:tcMar>
              <w:top w:w="40" w:type="dxa"/>
              <w:left w:w="200" w:type="dxa"/>
              <w:bottom w:w="40" w:type="dxa"/>
              <w:right w:w="200" w:type="dxa"/>
            </w:tcMar>
            <w:vAlign w:val="center"/>
          </w:tcPr>
          <w:p w14:paraId="7A4C533A" w14:textId="77777777" w:rsidR="006D66C2" w:rsidRDefault="006D66C2" w:rsidP="006D66C2">
            <w:pPr>
              <w:jc w:val="center"/>
            </w:pPr>
            <w:r>
              <w:rPr>
                <w:rFonts w:eastAsia="Times New Roman" w:cs="Times New Roman"/>
              </w:rPr>
              <w:t>0,0000</w:t>
            </w:r>
          </w:p>
        </w:tc>
        <w:tc>
          <w:tcPr>
            <w:tcW w:w="345" w:type="pct"/>
            <w:shd w:val="clear" w:color="auto" w:fill="FFFFFF"/>
            <w:tcMar>
              <w:top w:w="40" w:type="dxa"/>
              <w:left w:w="200" w:type="dxa"/>
              <w:bottom w:w="40" w:type="dxa"/>
              <w:right w:w="200" w:type="dxa"/>
            </w:tcMar>
            <w:vAlign w:val="center"/>
          </w:tcPr>
          <w:p w14:paraId="5D21CB9C" w14:textId="77777777" w:rsidR="006D66C2" w:rsidRDefault="006D66C2" w:rsidP="006D66C2">
            <w:pPr>
              <w:jc w:val="center"/>
            </w:pPr>
            <w:r>
              <w:rPr>
                <w:rFonts w:eastAsia="Times New Roman" w:cs="Times New Roman"/>
              </w:rPr>
              <w:t>0,0000</w:t>
            </w:r>
          </w:p>
        </w:tc>
        <w:tc>
          <w:tcPr>
            <w:tcW w:w="345" w:type="pct"/>
            <w:shd w:val="clear" w:color="auto" w:fill="FFFFFF"/>
            <w:tcMar>
              <w:top w:w="40" w:type="dxa"/>
              <w:left w:w="200" w:type="dxa"/>
              <w:bottom w:w="40" w:type="dxa"/>
              <w:right w:w="200" w:type="dxa"/>
            </w:tcMar>
            <w:vAlign w:val="center"/>
          </w:tcPr>
          <w:p w14:paraId="748CFD1B" w14:textId="77777777" w:rsidR="006D66C2" w:rsidRDefault="006D66C2" w:rsidP="006D66C2">
            <w:pPr>
              <w:jc w:val="center"/>
            </w:pPr>
            <w:r>
              <w:rPr>
                <w:rFonts w:eastAsia="Times New Roman" w:cs="Times New Roman"/>
              </w:rPr>
              <w:t>0,0000</w:t>
            </w:r>
          </w:p>
        </w:tc>
        <w:tc>
          <w:tcPr>
            <w:tcW w:w="345" w:type="pct"/>
            <w:shd w:val="clear" w:color="auto" w:fill="FFFFFF"/>
            <w:tcMar>
              <w:top w:w="40" w:type="dxa"/>
              <w:left w:w="200" w:type="dxa"/>
              <w:bottom w:w="40" w:type="dxa"/>
              <w:right w:w="200" w:type="dxa"/>
            </w:tcMar>
            <w:vAlign w:val="center"/>
          </w:tcPr>
          <w:p w14:paraId="5FD6E20D" w14:textId="77777777" w:rsidR="006D66C2" w:rsidRDefault="006D66C2" w:rsidP="006D66C2">
            <w:pPr>
              <w:jc w:val="center"/>
            </w:pPr>
            <w:r>
              <w:rPr>
                <w:rFonts w:eastAsia="Times New Roman" w:cs="Times New Roman"/>
              </w:rPr>
              <w:t>0,0000</w:t>
            </w:r>
          </w:p>
        </w:tc>
        <w:tc>
          <w:tcPr>
            <w:tcW w:w="345" w:type="pct"/>
            <w:shd w:val="clear" w:color="auto" w:fill="FFFFFF"/>
            <w:tcMar>
              <w:top w:w="40" w:type="dxa"/>
              <w:left w:w="200" w:type="dxa"/>
              <w:bottom w:w="40" w:type="dxa"/>
              <w:right w:w="200" w:type="dxa"/>
            </w:tcMar>
            <w:vAlign w:val="center"/>
          </w:tcPr>
          <w:p w14:paraId="51AB06A1" w14:textId="77777777" w:rsidR="006D66C2" w:rsidRDefault="006D66C2" w:rsidP="006D66C2">
            <w:pPr>
              <w:jc w:val="center"/>
            </w:pPr>
            <w:r>
              <w:rPr>
                <w:rFonts w:eastAsia="Times New Roman" w:cs="Times New Roman"/>
              </w:rPr>
              <w:t>0,0000</w:t>
            </w:r>
          </w:p>
        </w:tc>
        <w:tc>
          <w:tcPr>
            <w:tcW w:w="345" w:type="pct"/>
            <w:shd w:val="clear" w:color="auto" w:fill="FFFFFF"/>
            <w:tcMar>
              <w:top w:w="40" w:type="dxa"/>
              <w:left w:w="200" w:type="dxa"/>
              <w:bottom w:w="40" w:type="dxa"/>
              <w:right w:w="200" w:type="dxa"/>
            </w:tcMar>
            <w:vAlign w:val="center"/>
          </w:tcPr>
          <w:p w14:paraId="292A3CA2" w14:textId="77777777" w:rsidR="006D66C2" w:rsidRDefault="006D66C2" w:rsidP="006D66C2">
            <w:pPr>
              <w:jc w:val="center"/>
            </w:pPr>
            <w:r>
              <w:rPr>
                <w:rFonts w:eastAsia="Times New Roman" w:cs="Times New Roman"/>
              </w:rPr>
              <w:t>0,0000</w:t>
            </w:r>
          </w:p>
        </w:tc>
        <w:tc>
          <w:tcPr>
            <w:tcW w:w="345" w:type="pct"/>
            <w:shd w:val="clear" w:color="auto" w:fill="FFFFFF"/>
            <w:tcMar>
              <w:top w:w="40" w:type="dxa"/>
              <w:left w:w="200" w:type="dxa"/>
              <w:bottom w:w="40" w:type="dxa"/>
              <w:right w:w="200" w:type="dxa"/>
            </w:tcMar>
            <w:vAlign w:val="center"/>
          </w:tcPr>
          <w:p w14:paraId="5464ED24" w14:textId="77777777" w:rsidR="006D66C2" w:rsidRDefault="006D66C2" w:rsidP="006D66C2">
            <w:pPr>
              <w:jc w:val="center"/>
            </w:pPr>
            <w:r>
              <w:rPr>
                <w:rFonts w:eastAsia="Times New Roman" w:cs="Times New Roman"/>
              </w:rPr>
              <w:t>0,0000</w:t>
            </w:r>
          </w:p>
        </w:tc>
        <w:tc>
          <w:tcPr>
            <w:tcW w:w="346" w:type="pct"/>
            <w:shd w:val="clear" w:color="auto" w:fill="FFFFFF"/>
            <w:tcMar>
              <w:top w:w="40" w:type="dxa"/>
              <w:left w:w="200" w:type="dxa"/>
              <w:bottom w:w="40" w:type="dxa"/>
              <w:right w:w="200" w:type="dxa"/>
            </w:tcMar>
            <w:vAlign w:val="center"/>
          </w:tcPr>
          <w:p w14:paraId="3EEA5332" w14:textId="77777777" w:rsidR="006D66C2" w:rsidRDefault="006D66C2" w:rsidP="006D66C2">
            <w:pPr>
              <w:jc w:val="center"/>
            </w:pPr>
            <w:r>
              <w:rPr>
                <w:rFonts w:eastAsia="Times New Roman" w:cs="Times New Roman"/>
              </w:rPr>
              <w:t>0,0000</w:t>
            </w:r>
          </w:p>
        </w:tc>
      </w:tr>
      <w:tr w:rsidR="006D66C2" w14:paraId="7FCEC364" w14:textId="77777777" w:rsidTr="006D66C2">
        <w:trPr>
          <w:jc w:val="center"/>
        </w:trPr>
        <w:tc>
          <w:tcPr>
            <w:tcW w:w="975" w:type="pct"/>
            <w:vMerge w:val="restart"/>
            <w:shd w:val="clear" w:color="auto" w:fill="FFFFFF"/>
            <w:tcMar>
              <w:top w:w="40" w:type="dxa"/>
              <w:left w:w="200" w:type="dxa"/>
              <w:bottom w:w="40" w:type="dxa"/>
              <w:right w:w="200" w:type="dxa"/>
            </w:tcMar>
            <w:vAlign w:val="center"/>
          </w:tcPr>
          <w:p w14:paraId="4ABD0446" w14:textId="77777777" w:rsidR="006D66C2" w:rsidRDefault="006D66C2" w:rsidP="006D66C2">
            <w:r>
              <w:rPr>
                <w:rFonts w:eastAsia="Times New Roman" w:cs="Times New Roman"/>
              </w:rPr>
              <w:t>Котельная № 2 ул. Комарова, 67</w:t>
            </w:r>
          </w:p>
        </w:tc>
        <w:tc>
          <w:tcPr>
            <w:tcW w:w="975" w:type="pct"/>
            <w:shd w:val="clear" w:color="auto" w:fill="FFFFFF"/>
            <w:tcMar>
              <w:top w:w="40" w:type="dxa"/>
              <w:left w:w="200" w:type="dxa"/>
              <w:bottom w:w="40" w:type="dxa"/>
              <w:right w:w="200" w:type="dxa"/>
            </w:tcMar>
            <w:vAlign w:val="center"/>
          </w:tcPr>
          <w:p w14:paraId="5059CE6A" w14:textId="77777777" w:rsidR="006D66C2" w:rsidRDefault="006D66C2" w:rsidP="006D66C2">
            <w:pPr>
              <w:jc w:val="center"/>
            </w:pPr>
            <w:r>
              <w:rPr>
                <w:rFonts w:eastAsia="Times New Roman" w:cs="Times New Roman"/>
              </w:rPr>
              <w:t>Потери на сетях</w:t>
            </w:r>
          </w:p>
        </w:tc>
        <w:tc>
          <w:tcPr>
            <w:tcW w:w="289" w:type="pct"/>
            <w:shd w:val="clear" w:color="auto" w:fill="FFFFFF"/>
            <w:tcMar>
              <w:top w:w="40" w:type="dxa"/>
              <w:left w:w="200" w:type="dxa"/>
              <w:bottom w:w="40" w:type="dxa"/>
              <w:right w:w="200" w:type="dxa"/>
            </w:tcMar>
            <w:vAlign w:val="center"/>
          </w:tcPr>
          <w:p w14:paraId="2050A24F" w14:textId="77777777" w:rsidR="006D66C2" w:rsidRDefault="006D66C2" w:rsidP="006D66C2">
            <w:pPr>
              <w:jc w:val="center"/>
            </w:pPr>
            <w:r>
              <w:rPr>
                <w:rFonts w:eastAsia="Times New Roman" w:cs="Times New Roman"/>
              </w:rPr>
              <w:t>Гкал</w:t>
            </w:r>
          </w:p>
        </w:tc>
        <w:tc>
          <w:tcPr>
            <w:tcW w:w="345" w:type="pct"/>
            <w:shd w:val="clear" w:color="auto" w:fill="FFFFFF"/>
            <w:tcMar>
              <w:top w:w="40" w:type="dxa"/>
              <w:left w:w="200" w:type="dxa"/>
              <w:bottom w:w="40" w:type="dxa"/>
              <w:right w:w="200" w:type="dxa"/>
            </w:tcMar>
            <w:vAlign w:val="center"/>
          </w:tcPr>
          <w:p w14:paraId="506F7675" w14:textId="77777777" w:rsidR="006D66C2" w:rsidRDefault="006D66C2" w:rsidP="006D66C2">
            <w:pPr>
              <w:jc w:val="center"/>
            </w:pPr>
            <w:r w:rsidRPr="006D66C2">
              <w:rPr>
                <w:rFonts w:eastAsia="Times New Roman" w:cs="Times New Roman"/>
              </w:rPr>
              <w:t>0.0257</w:t>
            </w:r>
          </w:p>
        </w:tc>
        <w:tc>
          <w:tcPr>
            <w:tcW w:w="345" w:type="pct"/>
            <w:shd w:val="clear" w:color="auto" w:fill="FFFFFF"/>
            <w:tcMar>
              <w:top w:w="40" w:type="dxa"/>
              <w:left w:w="200" w:type="dxa"/>
              <w:bottom w:w="40" w:type="dxa"/>
              <w:right w:w="200" w:type="dxa"/>
            </w:tcMar>
            <w:vAlign w:val="center"/>
          </w:tcPr>
          <w:p w14:paraId="5F204476" w14:textId="77777777" w:rsidR="006D66C2" w:rsidRDefault="006D66C2" w:rsidP="006D66C2">
            <w:pPr>
              <w:jc w:val="center"/>
            </w:pPr>
            <w:r w:rsidRPr="006D66C2">
              <w:rPr>
                <w:rFonts w:eastAsia="Times New Roman" w:cs="Times New Roman"/>
              </w:rPr>
              <w:t>0.0257</w:t>
            </w:r>
          </w:p>
        </w:tc>
        <w:tc>
          <w:tcPr>
            <w:tcW w:w="345" w:type="pct"/>
            <w:shd w:val="clear" w:color="auto" w:fill="FFFFFF"/>
            <w:tcMar>
              <w:top w:w="40" w:type="dxa"/>
              <w:left w:w="200" w:type="dxa"/>
              <w:bottom w:w="40" w:type="dxa"/>
              <w:right w:w="200" w:type="dxa"/>
            </w:tcMar>
            <w:vAlign w:val="center"/>
          </w:tcPr>
          <w:p w14:paraId="73EF5A86" w14:textId="77777777" w:rsidR="006D66C2" w:rsidRDefault="006D66C2" w:rsidP="006D66C2">
            <w:pPr>
              <w:jc w:val="center"/>
            </w:pPr>
            <w:r w:rsidRPr="006D66C2">
              <w:rPr>
                <w:rFonts w:eastAsia="Times New Roman" w:cs="Times New Roman"/>
              </w:rPr>
              <w:t>0.0257</w:t>
            </w:r>
          </w:p>
        </w:tc>
        <w:tc>
          <w:tcPr>
            <w:tcW w:w="345" w:type="pct"/>
            <w:shd w:val="clear" w:color="auto" w:fill="FFFFFF"/>
            <w:tcMar>
              <w:top w:w="40" w:type="dxa"/>
              <w:left w:w="200" w:type="dxa"/>
              <w:bottom w:w="40" w:type="dxa"/>
              <w:right w:w="200" w:type="dxa"/>
            </w:tcMar>
            <w:vAlign w:val="center"/>
          </w:tcPr>
          <w:p w14:paraId="4070C9F4" w14:textId="77777777" w:rsidR="006D66C2" w:rsidRDefault="006D66C2" w:rsidP="006D66C2">
            <w:pPr>
              <w:jc w:val="center"/>
            </w:pPr>
            <w:r w:rsidRPr="006D66C2">
              <w:rPr>
                <w:rFonts w:eastAsia="Times New Roman" w:cs="Times New Roman"/>
              </w:rPr>
              <w:t>0.0257</w:t>
            </w:r>
          </w:p>
        </w:tc>
        <w:tc>
          <w:tcPr>
            <w:tcW w:w="345" w:type="pct"/>
            <w:shd w:val="clear" w:color="auto" w:fill="FFFFFF"/>
            <w:tcMar>
              <w:top w:w="40" w:type="dxa"/>
              <w:left w:w="200" w:type="dxa"/>
              <w:bottom w:w="40" w:type="dxa"/>
              <w:right w:w="200" w:type="dxa"/>
            </w:tcMar>
            <w:vAlign w:val="center"/>
          </w:tcPr>
          <w:p w14:paraId="42007879" w14:textId="77777777" w:rsidR="006D66C2" w:rsidRDefault="006D66C2" w:rsidP="006D66C2">
            <w:pPr>
              <w:jc w:val="center"/>
            </w:pPr>
            <w:r w:rsidRPr="006D66C2">
              <w:rPr>
                <w:rFonts w:eastAsia="Times New Roman" w:cs="Times New Roman"/>
              </w:rPr>
              <w:t>0.0257</w:t>
            </w:r>
          </w:p>
        </w:tc>
        <w:tc>
          <w:tcPr>
            <w:tcW w:w="345" w:type="pct"/>
            <w:shd w:val="clear" w:color="auto" w:fill="FFFFFF"/>
            <w:tcMar>
              <w:top w:w="40" w:type="dxa"/>
              <w:left w:w="200" w:type="dxa"/>
              <w:bottom w:w="40" w:type="dxa"/>
              <w:right w:w="200" w:type="dxa"/>
            </w:tcMar>
            <w:vAlign w:val="center"/>
          </w:tcPr>
          <w:p w14:paraId="271A83D7" w14:textId="77777777" w:rsidR="006D66C2" w:rsidRDefault="006D66C2" w:rsidP="006D66C2">
            <w:pPr>
              <w:jc w:val="center"/>
            </w:pPr>
            <w:r w:rsidRPr="006D66C2">
              <w:rPr>
                <w:rFonts w:eastAsia="Times New Roman" w:cs="Times New Roman"/>
              </w:rPr>
              <w:t>0.0257</w:t>
            </w:r>
          </w:p>
        </w:tc>
        <w:tc>
          <w:tcPr>
            <w:tcW w:w="345" w:type="pct"/>
            <w:shd w:val="clear" w:color="auto" w:fill="FFFFFF"/>
            <w:tcMar>
              <w:top w:w="40" w:type="dxa"/>
              <w:left w:w="200" w:type="dxa"/>
              <w:bottom w:w="40" w:type="dxa"/>
              <w:right w:w="200" w:type="dxa"/>
            </w:tcMar>
            <w:vAlign w:val="center"/>
          </w:tcPr>
          <w:p w14:paraId="3F408654" w14:textId="77777777" w:rsidR="006D66C2" w:rsidRDefault="006D66C2" w:rsidP="006D66C2">
            <w:pPr>
              <w:jc w:val="center"/>
            </w:pPr>
            <w:r w:rsidRPr="006D66C2">
              <w:rPr>
                <w:rFonts w:eastAsia="Times New Roman" w:cs="Times New Roman"/>
              </w:rPr>
              <w:t>0.0257</w:t>
            </w:r>
          </w:p>
        </w:tc>
        <w:tc>
          <w:tcPr>
            <w:tcW w:w="346" w:type="pct"/>
            <w:shd w:val="clear" w:color="auto" w:fill="FFFFFF"/>
            <w:tcMar>
              <w:top w:w="40" w:type="dxa"/>
              <w:left w:w="200" w:type="dxa"/>
              <w:bottom w:w="40" w:type="dxa"/>
              <w:right w:w="200" w:type="dxa"/>
            </w:tcMar>
            <w:vAlign w:val="center"/>
          </w:tcPr>
          <w:p w14:paraId="296E1956" w14:textId="77777777" w:rsidR="006D66C2" w:rsidRDefault="006D66C2" w:rsidP="006D66C2">
            <w:pPr>
              <w:jc w:val="center"/>
            </w:pPr>
            <w:r w:rsidRPr="006D66C2">
              <w:rPr>
                <w:rFonts w:eastAsia="Times New Roman" w:cs="Times New Roman"/>
              </w:rPr>
              <w:t>0.0257</w:t>
            </w:r>
          </w:p>
        </w:tc>
      </w:tr>
      <w:tr w:rsidR="006D66C2" w14:paraId="71559D28" w14:textId="77777777" w:rsidTr="006D66C2">
        <w:trPr>
          <w:jc w:val="center"/>
        </w:trPr>
        <w:tc>
          <w:tcPr>
            <w:tcW w:w="975" w:type="pct"/>
            <w:vMerge/>
          </w:tcPr>
          <w:p w14:paraId="3A2ADAA6" w14:textId="77777777" w:rsidR="006D66C2" w:rsidRDefault="006D66C2" w:rsidP="006D66C2"/>
        </w:tc>
        <w:tc>
          <w:tcPr>
            <w:tcW w:w="975" w:type="pct"/>
            <w:shd w:val="clear" w:color="auto" w:fill="FFFFFF"/>
            <w:tcMar>
              <w:top w:w="40" w:type="dxa"/>
              <w:left w:w="200" w:type="dxa"/>
              <w:bottom w:w="40" w:type="dxa"/>
              <w:right w:w="200" w:type="dxa"/>
            </w:tcMar>
            <w:vAlign w:val="center"/>
          </w:tcPr>
          <w:p w14:paraId="1912EDF2" w14:textId="77777777" w:rsidR="006D66C2" w:rsidRDefault="006D66C2" w:rsidP="006D66C2">
            <w:pPr>
              <w:jc w:val="center"/>
            </w:pPr>
            <w:r>
              <w:rPr>
                <w:rFonts w:eastAsia="Times New Roman" w:cs="Times New Roman"/>
              </w:rPr>
              <w:t>Потери теплоносителя</w:t>
            </w:r>
          </w:p>
        </w:tc>
        <w:tc>
          <w:tcPr>
            <w:tcW w:w="289" w:type="pct"/>
            <w:shd w:val="clear" w:color="auto" w:fill="FFFFFF"/>
            <w:tcMar>
              <w:top w:w="40" w:type="dxa"/>
              <w:left w:w="200" w:type="dxa"/>
              <w:bottom w:w="40" w:type="dxa"/>
              <w:right w:w="200" w:type="dxa"/>
            </w:tcMar>
            <w:vAlign w:val="center"/>
          </w:tcPr>
          <w:p w14:paraId="063F1603" w14:textId="77777777" w:rsidR="006D66C2" w:rsidRDefault="006D66C2" w:rsidP="006D66C2">
            <w:pPr>
              <w:jc w:val="center"/>
            </w:pPr>
            <w:r>
              <w:rPr>
                <w:rFonts w:eastAsia="Times New Roman" w:cs="Times New Roman"/>
              </w:rPr>
              <w:t>Гкал</w:t>
            </w:r>
          </w:p>
        </w:tc>
        <w:tc>
          <w:tcPr>
            <w:tcW w:w="345" w:type="pct"/>
            <w:shd w:val="clear" w:color="auto" w:fill="FFFFFF"/>
            <w:tcMar>
              <w:top w:w="40" w:type="dxa"/>
              <w:left w:w="200" w:type="dxa"/>
              <w:bottom w:w="40" w:type="dxa"/>
              <w:right w:w="200" w:type="dxa"/>
            </w:tcMar>
            <w:vAlign w:val="center"/>
          </w:tcPr>
          <w:p w14:paraId="3D3C344D" w14:textId="77777777" w:rsidR="006D66C2" w:rsidRDefault="006D66C2" w:rsidP="006D66C2">
            <w:pPr>
              <w:jc w:val="center"/>
            </w:pPr>
            <w:r>
              <w:rPr>
                <w:rFonts w:eastAsia="Times New Roman" w:cs="Times New Roman"/>
              </w:rPr>
              <w:t>0,0000</w:t>
            </w:r>
          </w:p>
        </w:tc>
        <w:tc>
          <w:tcPr>
            <w:tcW w:w="345" w:type="pct"/>
            <w:shd w:val="clear" w:color="auto" w:fill="FFFFFF"/>
            <w:tcMar>
              <w:top w:w="40" w:type="dxa"/>
              <w:left w:w="200" w:type="dxa"/>
              <w:bottom w:w="40" w:type="dxa"/>
              <w:right w:w="200" w:type="dxa"/>
            </w:tcMar>
            <w:vAlign w:val="center"/>
          </w:tcPr>
          <w:p w14:paraId="49AF4530" w14:textId="77777777" w:rsidR="006D66C2" w:rsidRDefault="006D66C2" w:rsidP="006D66C2">
            <w:pPr>
              <w:jc w:val="center"/>
            </w:pPr>
            <w:r>
              <w:rPr>
                <w:rFonts w:eastAsia="Times New Roman" w:cs="Times New Roman"/>
              </w:rPr>
              <w:t>0,0000</w:t>
            </w:r>
          </w:p>
        </w:tc>
        <w:tc>
          <w:tcPr>
            <w:tcW w:w="345" w:type="pct"/>
            <w:shd w:val="clear" w:color="auto" w:fill="FFFFFF"/>
            <w:tcMar>
              <w:top w:w="40" w:type="dxa"/>
              <w:left w:w="200" w:type="dxa"/>
              <w:bottom w:w="40" w:type="dxa"/>
              <w:right w:w="200" w:type="dxa"/>
            </w:tcMar>
            <w:vAlign w:val="center"/>
          </w:tcPr>
          <w:p w14:paraId="63FE2CC2" w14:textId="77777777" w:rsidR="006D66C2" w:rsidRDefault="006D66C2" w:rsidP="006D66C2">
            <w:pPr>
              <w:jc w:val="center"/>
            </w:pPr>
            <w:r>
              <w:rPr>
                <w:rFonts w:eastAsia="Times New Roman" w:cs="Times New Roman"/>
              </w:rPr>
              <w:t>0,0000</w:t>
            </w:r>
          </w:p>
        </w:tc>
        <w:tc>
          <w:tcPr>
            <w:tcW w:w="345" w:type="pct"/>
            <w:shd w:val="clear" w:color="auto" w:fill="FFFFFF"/>
            <w:tcMar>
              <w:top w:w="40" w:type="dxa"/>
              <w:left w:w="200" w:type="dxa"/>
              <w:bottom w:w="40" w:type="dxa"/>
              <w:right w:w="200" w:type="dxa"/>
            </w:tcMar>
            <w:vAlign w:val="center"/>
          </w:tcPr>
          <w:p w14:paraId="29080504" w14:textId="77777777" w:rsidR="006D66C2" w:rsidRDefault="006D66C2" w:rsidP="006D66C2">
            <w:pPr>
              <w:jc w:val="center"/>
            </w:pPr>
            <w:r>
              <w:rPr>
                <w:rFonts w:eastAsia="Times New Roman" w:cs="Times New Roman"/>
              </w:rPr>
              <w:t>0,0000</w:t>
            </w:r>
          </w:p>
        </w:tc>
        <w:tc>
          <w:tcPr>
            <w:tcW w:w="345" w:type="pct"/>
            <w:shd w:val="clear" w:color="auto" w:fill="FFFFFF"/>
            <w:tcMar>
              <w:top w:w="40" w:type="dxa"/>
              <w:left w:w="200" w:type="dxa"/>
              <w:bottom w:w="40" w:type="dxa"/>
              <w:right w:w="200" w:type="dxa"/>
            </w:tcMar>
            <w:vAlign w:val="center"/>
          </w:tcPr>
          <w:p w14:paraId="33B52B91" w14:textId="77777777" w:rsidR="006D66C2" w:rsidRDefault="006D66C2" w:rsidP="006D66C2">
            <w:pPr>
              <w:jc w:val="center"/>
            </w:pPr>
            <w:r>
              <w:rPr>
                <w:rFonts w:eastAsia="Times New Roman" w:cs="Times New Roman"/>
              </w:rPr>
              <w:t>0,0000</w:t>
            </w:r>
          </w:p>
        </w:tc>
        <w:tc>
          <w:tcPr>
            <w:tcW w:w="345" w:type="pct"/>
            <w:shd w:val="clear" w:color="auto" w:fill="FFFFFF"/>
            <w:tcMar>
              <w:top w:w="40" w:type="dxa"/>
              <w:left w:w="200" w:type="dxa"/>
              <w:bottom w:w="40" w:type="dxa"/>
              <w:right w:w="200" w:type="dxa"/>
            </w:tcMar>
            <w:vAlign w:val="center"/>
          </w:tcPr>
          <w:p w14:paraId="48552D98" w14:textId="77777777" w:rsidR="006D66C2" w:rsidRDefault="006D66C2" w:rsidP="006D66C2">
            <w:pPr>
              <w:jc w:val="center"/>
            </w:pPr>
            <w:r>
              <w:rPr>
                <w:rFonts w:eastAsia="Times New Roman" w:cs="Times New Roman"/>
              </w:rPr>
              <w:t>0,0000</w:t>
            </w:r>
          </w:p>
        </w:tc>
        <w:tc>
          <w:tcPr>
            <w:tcW w:w="345" w:type="pct"/>
            <w:shd w:val="clear" w:color="auto" w:fill="FFFFFF"/>
            <w:tcMar>
              <w:top w:w="40" w:type="dxa"/>
              <w:left w:w="200" w:type="dxa"/>
              <w:bottom w:w="40" w:type="dxa"/>
              <w:right w:w="200" w:type="dxa"/>
            </w:tcMar>
            <w:vAlign w:val="center"/>
          </w:tcPr>
          <w:p w14:paraId="06C30AD8" w14:textId="77777777" w:rsidR="006D66C2" w:rsidRDefault="006D66C2" w:rsidP="006D66C2">
            <w:pPr>
              <w:jc w:val="center"/>
            </w:pPr>
            <w:r>
              <w:rPr>
                <w:rFonts w:eastAsia="Times New Roman" w:cs="Times New Roman"/>
              </w:rPr>
              <w:t>0,0000</w:t>
            </w:r>
          </w:p>
        </w:tc>
        <w:tc>
          <w:tcPr>
            <w:tcW w:w="346" w:type="pct"/>
            <w:shd w:val="clear" w:color="auto" w:fill="FFFFFF"/>
            <w:tcMar>
              <w:top w:w="40" w:type="dxa"/>
              <w:left w:w="200" w:type="dxa"/>
              <w:bottom w:w="40" w:type="dxa"/>
              <w:right w:w="200" w:type="dxa"/>
            </w:tcMar>
            <w:vAlign w:val="center"/>
          </w:tcPr>
          <w:p w14:paraId="0383C628" w14:textId="77777777" w:rsidR="006D66C2" w:rsidRDefault="006D66C2" w:rsidP="006D66C2">
            <w:pPr>
              <w:jc w:val="center"/>
            </w:pPr>
            <w:r>
              <w:rPr>
                <w:rFonts w:eastAsia="Times New Roman" w:cs="Times New Roman"/>
              </w:rPr>
              <w:t>0,0000</w:t>
            </w:r>
          </w:p>
        </w:tc>
      </w:tr>
      <w:tr w:rsidR="006D66C2" w14:paraId="09FCCE21" w14:textId="77777777" w:rsidTr="006D66C2">
        <w:trPr>
          <w:jc w:val="center"/>
        </w:trPr>
        <w:tc>
          <w:tcPr>
            <w:tcW w:w="975" w:type="pct"/>
            <w:vMerge w:val="restart"/>
            <w:shd w:val="clear" w:color="auto" w:fill="FFFFFF"/>
            <w:tcMar>
              <w:top w:w="40" w:type="dxa"/>
              <w:left w:w="200" w:type="dxa"/>
              <w:bottom w:w="40" w:type="dxa"/>
              <w:right w:w="200" w:type="dxa"/>
            </w:tcMar>
            <w:vAlign w:val="center"/>
          </w:tcPr>
          <w:p w14:paraId="7C7B034F" w14:textId="77777777" w:rsidR="006D66C2" w:rsidRDefault="006D66C2" w:rsidP="006D66C2">
            <w:r>
              <w:rPr>
                <w:rFonts w:eastAsia="Times New Roman" w:cs="Times New Roman"/>
              </w:rPr>
              <w:t>Котельная № 3 ул. Кооперативная, 11А</w:t>
            </w:r>
          </w:p>
        </w:tc>
        <w:tc>
          <w:tcPr>
            <w:tcW w:w="975" w:type="pct"/>
            <w:shd w:val="clear" w:color="auto" w:fill="FFFFFF"/>
            <w:tcMar>
              <w:top w:w="40" w:type="dxa"/>
              <w:left w:w="200" w:type="dxa"/>
              <w:bottom w:w="40" w:type="dxa"/>
              <w:right w:w="200" w:type="dxa"/>
            </w:tcMar>
            <w:vAlign w:val="center"/>
          </w:tcPr>
          <w:p w14:paraId="163AF09A" w14:textId="77777777" w:rsidR="006D66C2" w:rsidRDefault="006D66C2" w:rsidP="006D66C2">
            <w:pPr>
              <w:jc w:val="center"/>
            </w:pPr>
            <w:r>
              <w:rPr>
                <w:rFonts w:eastAsia="Times New Roman" w:cs="Times New Roman"/>
              </w:rPr>
              <w:t>Потери на сетях</w:t>
            </w:r>
          </w:p>
        </w:tc>
        <w:tc>
          <w:tcPr>
            <w:tcW w:w="289" w:type="pct"/>
            <w:shd w:val="clear" w:color="auto" w:fill="FFFFFF"/>
            <w:tcMar>
              <w:top w:w="40" w:type="dxa"/>
              <w:left w:w="200" w:type="dxa"/>
              <w:bottom w:w="40" w:type="dxa"/>
              <w:right w:w="200" w:type="dxa"/>
            </w:tcMar>
            <w:vAlign w:val="center"/>
          </w:tcPr>
          <w:p w14:paraId="6E2D0402" w14:textId="77777777" w:rsidR="006D66C2" w:rsidRDefault="006D66C2" w:rsidP="006D66C2">
            <w:pPr>
              <w:jc w:val="center"/>
            </w:pPr>
            <w:r>
              <w:rPr>
                <w:rFonts w:eastAsia="Times New Roman" w:cs="Times New Roman"/>
              </w:rPr>
              <w:t>Гкал</w:t>
            </w:r>
          </w:p>
        </w:tc>
        <w:tc>
          <w:tcPr>
            <w:tcW w:w="345" w:type="pct"/>
            <w:shd w:val="clear" w:color="auto" w:fill="FFFFFF"/>
            <w:tcMar>
              <w:top w:w="40" w:type="dxa"/>
              <w:left w:w="200" w:type="dxa"/>
              <w:bottom w:w="40" w:type="dxa"/>
              <w:right w:w="200" w:type="dxa"/>
            </w:tcMar>
            <w:vAlign w:val="center"/>
          </w:tcPr>
          <w:p w14:paraId="4FFFA62E" w14:textId="77777777" w:rsidR="006D66C2" w:rsidRDefault="006D66C2" w:rsidP="006D66C2">
            <w:pPr>
              <w:jc w:val="center"/>
            </w:pPr>
            <w:r w:rsidRPr="006D66C2">
              <w:rPr>
                <w:rFonts w:eastAsia="Times New Roman" w:cs="Times New Roman"/>
              </w:rPr>
              <w:t>0.0167</w:t>
            </w:r>
          </w:p>
        </w:tc>
        <w:tc>
          <w:tcPr>
            <w:tcW w:w="345" w:type="pct"/>
            <w:shd w:val="clear" w:color="auto" w:fill="FFFFFF"/>
            <w:tcMar>
              <w:top w:w="40" w:type="dxa"/>
              <w:left w:w="200" w:type="dxa"/>
              <w:bottom w:w="40" w:type="dxa"/>
              <w:right w:w="200" w:type="dxa"/>
            </w:tcMar>
            <w:vAlign w:val="center"/>
          </w:tcPr>
          <w:p w14:paraId="1D970A74" w14:textId="77777777" w:rsidR="006D66C2" w:rsidRDefault="006D66C2" w:rsidP="006D66C2">
            <w:pPr>
              <w:jc w:val="center"/>
            </w:pPr>
            <w:r w:rsidRPr="006D66C2">
              <w:rPr>
                <w:rFonts w:eastAsia="Times New Roman" w:cs="Times New Roman"/>
              </w:rPr>
              <w:t>0.0167</w:t>
            </w:r>
          </w:p>
        </w:tc>
        <w:tc>
          <w:tcPr>
            <w:tcW w:w="345" w:type="pct"/>
            <w:shd w:val="clear" w:color="auto" w:fill="FFFFFF"/>
            <w:tcMar>
              <w:top w:w="40" w:type="dxa"/>
              <w:left w:w="200" w:type="dxa"/>
              <w:bottom w:w="40" w:type="dxa"/>
              <w:right w:w="200" w:type="dxa"/>
            </w:tcMar>
            <w:vAlign w:val="center"/>
          </w:tcPr>
          <w:p w14:paraId="4678D284" w14:textId="77777777" w:rsidR="006D66C2" w:rsidRDefault="006D66C2" w:rsidP="006D66C2">
            <w:pPr>
              <w:jc w:val="center"/>
            </w:pPr>
            <w:r w:rsidRPr="006D66C2">
              <w:rPr>
                <w:rFonts w:eastAsia="Times New Roman" w:cs="Times New Roman"/>
              </w:rPr>
              <w:t>0.0167</w:t>
            </w:r>
          </w:p>
        </w:tc>
        <w:tc>
          <w:tcPr>
            <w:tcW w:w="345" w:type="pct"/>
            <w:shd w:val="clear" w:color="auto" w:fill="FFFFFF"/>
            <w:tcMar>
              <w:top w:w="40" w:type="dxa"/>
              <w:left w:w="200" w:type="dxa"/>
              <w:bottom w:w="40" w:type="dxa"/>
              <w:right w:w="200" w:type="dxa"/>
            </w:tcMar>
            <w:vAlign w:val="center"/>
          </w:tcPr>
          <w:p w14:paraId="2430EBA5" w14:textId="77777777" w:rsidR="006D66C2" w:rsidRDefault="006D66C2" w:rsidP="006D66C2">
            <w:pPr>
              <w:jc w:val="center"/>
            </w:pPr>
            <w:r w:rsidRPr="006D66C2">
              <w:rPr>
                <w:rFonts w:eastAsia="Times New Roman" w:cs="Times New Roman"/>
              </w:rPr>
              <w:t>0.0167</w:t>
            </w:r>
          </w:p>
        </w:tc>
        <w:tc>
          <w:tcPr>
            <w:tcW w:w="345" w:type="pct"/>
            <w:shd w:val="clear" w:color="auto" w:fill="FFFFFF"/>
            <w:tcMar>
              <w:top w:w="40" w:type="dxa"/>
              <w:left w:w="200" w:type="dxa"/>
              <w:bottom w:w="40" w:type="dxa"/>
              <w:right w:w="200" w:type="dxa"/>
            </w:tcMar>
            <w:vAlign w:val="center"/>
          </w:tcPr>
          <w:p w14:paraId="03CCDCAE" w14:textId="77777777" w:rsidR="006D66C2" w:rsidRDefault="006D66C2" w:rsidP="006D66C2">
            <w:pPr>
              <w:jc w:val="center"/>
            </w:pPr>
            <w:r w:rsidRPr="006D66C2">
              <w:rPr>
                <w:rFonts w:eastAsia="Times New Roman" w:cs="Times New Roman"/>
              </w:rPr>
              <w:t>0.0167</w:t>
            </w:r>
          </w:p>
        </w:tc>
        <w:tc>
          <w:tcPr>
            <w:tcW w:w="345" w:type="pct"/>
            <w:shd w:val="clear" w:color="auto" w:fill="FFFFFF"/>
            <w:tcMar>
              <w:top w:w="40" w:type="dxa"/>
              <w:left w:w="200" w:type="dxa"/>
              <w:bottom w:w="40" w:type="dxa"/>
              <w:right w:w="200" w:type="dxa"/>
            </w:tcMar>
            <w:vAlign w:val="center"/>
          </w:tcPr>
          <w:p w14:paraId="653ABA7A" w14:textId="77777777" w:rsidR="006D66C2" w:rsidRDefault="006D66C2" w:rsidP="006D66C2">
            <w:pPr>
              <w:jc w:val="center"/>
            </w:pPr>
            <w:r w:rsidRPr="006D66C2">
              <w:rPr>
                <w:rFonts w:eastAsia="Times New Roman" w:cs="Times New Roman"/>
              </w:rPr>
              <w:t>0.0167</w:t>
            </w:r>
          </w:p>
        </w:tc>
        <w:tc>
          <w:tcPr>
            <w:tcW w:w="345" w:type="pct"/>
            <w:shd w:val="clear" w:color="auto" w:fill="FFFFFF"/>
            <w:tcMar>
              <w:top w:w="40" w:type="dxa"/>
              <w:left w:w="200" w:type="dxa"/>
              <w:bottom w:w="40" w:type="dxa"/>
              <w:right w:w="200" w:type="dxa"/>
            </w:tcMar>
            <w:vAlign w:val="center"/>
          </w:tcPr>
          <w:p w14:paraId="1910CE2A" w14:textId="77777777" w:rsidR="006D66C2" w:rsidRDefault="006D66C2" w:rsidP="006D66C2">
            <w:pPr>
              <w:jc w:val="center"/>
            </w:pPr>
            <w:r w:rsidRPr="006D66C2">
              <w:rPr>
                <w:rFonts w:eastAsia="Times New Roman" w:cs="Times New Roman"/>
              </w:rPr>
              <w:t>0.0167</w:t>
            </w:r>
          </w:p>
        </w:tc>
        <w:tc>
          <w:tcPr>
            <w:tcW w:w="346" w:type="pct"/>
            <w:shd w:val="clear" w:color="auto" w:fill="FFFFFF"/>
            <w:tcMar>
              <w:top w:w="40" w:type="dxa"/>
              <w:left w:w="200" w:type="dxa"/>
              <w:bottom w:w="40" w:type="dxa"/>
              <w:right w:w="200" w:type="dxa"/>
            </w:tcMar>
            <w:vAlign w:val="center"/>
          </w:tcPr>
          <w:p w14:paraId="34C1CDB1" w14:textId="77777777" w:rsidR="006D66C2" w:rsidRDefault="006D66C2" w:rsidP="006D66C2">
            <w:pPr>
              <w:jc w:val="center"/>
            </w:pPr>
            <w:r w:rsidRPr="006D66C2">
              <w:rPr>
                <w:rFonts w:eastAsia="Times New Roman" w:cs="Times New Roman"/>
              </w:rPr>
              <w:t>0.0167</w:t>
            </w:r>
          </w:p>
        </w:tc>
      </w:tr>
      <w:tr w:rsidR="006D66C2" w14:paraId="612330BA" w14:textId="77777777" w:rsidTr="006D66C2">
        <w:trPr>
          <w:jc w:val="center"/>
        </w:trPr>
        <w:tc>
          <w:tcPr>
            <w:tcW w:w="975" w:type="pct"/>
            <w:vMerge/>
          </w:tcPr>
          <w:p w14:paraId="427C7EC3" w14:textId="77777777" w:rsidR="006D66C2" w:rsidRDefault="006D66C2" w:rsidP="006D66C2"/>
        </w:tc>
        <w:tc>
          <w:tcPr>
            <w:tcW w:w="975" w:type="pct"/>
            <w:shd w:val="clear" w:color="auto" w:fill="FFFFFF"/>
            <w:tcMar>
              <w:top w:w="40" w:type="dxa"/>
              <w:left w:w="200" w:type="dxa"/>
              <w:bottom w:w="40" w:type="dxa"/>
              <w:right w:w="200" w:type="dxa"/>
            </w:tcMar>
            <w:vAlign w:val="center"/>
          </w:tcPr>
          <w:p w14:paraId="3D17D036" w14:textId="77777777" w:rsidR="006D66C2" w:rsidRDefault="006D66C2" w:rsidP="006D66C2">
            <w:pPr>
              <w:jc w:val="center"/>
            </w:pPr>
            <w:r>
              <w:rPr>
                <w:rFonts w:eastAsia="Times New Roman" w:cs="Times New Roman"/>
              </w:rPr>
              <w:t>Потери теплоносителя</w:t>
            </w:r>
          </w:p>
        </w:tc>
        <w:tc>
          <w:tcPr>
            <w:tcW w:w="289" w:type="pct"/>
            <w:shd w:val="clear" w:color="auto" w:fill="FFFFFF"/>
            <w:tcMar>
              <w:top w:w="40" w:type="dxa"/>
              <w:left w:w="200" w:type="dxa"/>
              <w:bottom w:w="40" w:type="dxa"/>
              <w:right w:w="200" w:type="dxa"/>
            </w:tcMar>
            <w:vAlign w:val="center"/>
          </w:tcPr>
          <w:p w14:paraId="559B8B7F" w14:textId="77777777" w:rsidR="006D66C2" w:rsidRDefault="006D66C2" w:rsidP="006D66C2">
            <w:pPr>
              <w:jc w:val="center"/>
            </w:pPr>
            <w:r>
              <w:rPr>
                <w:rFonts w:eastAsia="Times New Roman" w:cs="Times New Roman"/>
              </w:rPr>
              <w:t>Гкал</w:t>
            </w:r>
          </w:p>
        </w:tc>
        <w:tc>
          <w:tcPr>
            <w:tcW w:w="345" w:type="pct"/>
            <w:shd w:val="clear" w:color="auto" w:fill="FFFFFF"/>
            <w:tcMar>
              <w:top w:w="40" w:type="dxa"/>
              <w:left w:w="200" w:type="dxa"/>
              <w:bottom w:w="40" w:type="dxa"/>
              <w:right w:w="200" w:type="dxa"/>
            </w:tcMar>
            <w:vAlign w:val="center"/>
          </w:tcPr>
          <w:p w14:paraId="4B4365D9" w14:textId="77777777" w:rsidR="006D66C2" w:rsidRDefault="006D66C2" w:rsidP="006D66C2">
            <w:pPr>
              <w:jc w:val="center"/>
            </w:pPr>
            <w:r>
              <w:rPr>
                <w:rFonts w:eastAsia="Times New Roman" w:cs="Times New Roman"/>
              </w:rPr>
              <w:t>0,0000</w:t>
            </w:r>
          </w:p>
        </w:tc>
        <w:tc>
          <w:tcPr>
            <w:tcW w:w="345" w:type="pct"/>
            <w:shd w:val="clear" w:color="auto" w:fill="FFFFFF"/>
            <w:tcMar>
              <w:top w:w="40" w:type="dxa"/>
              <w:left w:w="200" w:type="dxa"/>
              <w:bottom w:w="40" w:type="dxa"/>
              <w:right w:w="200" w:type="dxa"/>
            </w:tcMar>
            <w:vAlign w:val="center"/>
          </w:tcPr>
          <w:p w14:paraId="73A70015" w14:textId="77777777" w:rsidR="006D66C2" w:rsidRDefault="006D66C2" w:rsidP="006D66C2">
            <w:pPr>
              <w:jc w:val="center"/>
            </w:pPr>
            <w:r>
              <w:rPr>
                <w:rFonts w:eastAsia="Times New Roman" w:cs="Times New Roman"/>
              </w:rPr>
              <w:t>0,0000</w:t>
            </w:r>
          </w:p>
        </w:tc>
        <w:tc>
          <w:tcPr>
            <w:tcW w:w="345" w:type="pct"/>
            <w:shd w:val="clear" w:color="auto" w:fill="FFFFFF"/>
            <w:tcMar>
              <w:top w:w="40" w:type="dxa"/>
              <w:left w:w="200" w:type="dxa"/>
              <w:bottom w:w="40" w:type="dxa"/>
              <w:right w:w="200" w:type="dxa"/>
            </w:tcMar>
            <w:vAlign w:val="center"/>
          </w:tcPr>
          <w:p w14:paraId="68BB260E" w14:textId="77777777" w:rsidR="006D66C2" w:rsidRDefault="006D66C2" w:rsidP="006D66C2">
            <w:pPr>
              <w:jc w:val="center"/>
            </w:pPr>
            <w:r>
              <w:rPr>
                <w:rFonts w:eastAsia="Times New Roman" w:cs="Times New Roman"/>
              </w:rPr>
              <w:t>0,0000</w:t>
            </w:r>
          </w:p>
        </w:tc>
        <w:tc>
          <w:tcPr>
            <w:tcW w:w="345" w:type="pct"/>
            <w:shd w:val="clear" w:color="auto" w:fill="FFFFFF"/>
            <w:tcMar>
              <w:top w:w="40" w:type="dxa"/>
              <w:left w:w="200" w:type="dxa"/>
              <w:bottom w:w="40" w:type="dxa"/>
              <w:right w:w="200" w:type="dxa"/>
            </w:tcMar>
            <w:vAlign w:val="center"/>
          </w:tcPr>
          <w:p w14:paraId="6EAFCDCF" w14:textId="77777777" w:rsidR="006D66C2" w:rsidRDefault="006D66C2" w:rsidP="006D66C2">
            <w:pPr>
              <w:jc w:val="center"/>
            </w:pPr>
            <w:r>
              <w:rPr>
                <w:rFonts w:eastAsia="Times New Roman" w:cs="Times New Roman"/>
              </w:rPr>
              <w:t>0,0000</w:t>
            </w:r>
          </w:p>
        </w:tc>
        <w:tc>
          <w:tcPr>
            <w:tcW w:w="345" w:type="pct"/>
            <w:shd w:val="clear" w:color="auto" w:fill="FFFFFF"/>
            <w:tcMar>
              <w:top w:w="40" w:type="dxa"/>
              <w:left w:w="200" w:type="dxa"/>
              <w:bottom w:w="40" w:type="dxa"/>
              <w:right w:w="200" w:type="dxa"/>
            </w:tcMar>
            <w:vAlign w:val="center"/>
          </w:tcPr>
          <w:p w14:paraId="69777F86" w14:textId="77777777" w:rsidR="006D66C2" w:rsidRDefault="006D66C2" w:rsidP="006D66C2">
            <w:pPr>
              <w:jc w:val="center"/>
            </w:pPr>
            <w:r>
              <w:rPr>
                <w:rFonts w:eastAsia="Times New Roman" w:cs="Times New Roman"/>
              </w:rPr>
              <w:t>0,0000</w:t>
            </w:r>
          </w:p>
        </w:tc>
        <w:tc>
          <w:tcPr>
            <w:tcW w:w="345" w:type="pct"/>
            <w:shd w:val="clear" w:color="auto" w:fill="FFFFFF"/>
            <w:tcMar>
              <w:top w:w="40" w:type="dxa"/>
              <w:left w:w="200" w:type="dxa"/>
              <w:bottom w:w="40" w:type="dxa"/>
              <w:right w:w="200" w:type="dxa"/>
            </w:tcMar>
            <w:vAlign w:val="center"/>
          </w:tcPr>
          <w:p w14:paraId="2864254D" w14:textId="77777777" w:rsidR="006D66C2" w:rsidRDefault="006D66C2" w:rsidP="006D66C2">
            <w:pPr>
              <w:jc w:val="center"/>
            </w:pPr>
            <w:r>
              <w:rPr>
                <w:rFonts w:eastAsia="Times New Roman" w:cs="Times New Roman"/>
              </w:rPr>
              <w:t>0,0000</w:t>
            </w:r>
          </w:p>
        </w:tc>
        <w:tc>
          <w:tcPr>
            <w:tcW w:w="345" w:type="pct"/>
            <w:shd w:val="clear" w:color="auto" w:fill="FFFFFF"/>
            <w:tcMar>
              <w:top w:w="40" w:type="dxa"/>
              <w:left w:w="200" w:type="dxa"/>
              <w:bottom w:w="40" w:type="dxa"/>
              <w:right w:w="200" w:type="dxa"/>
            </w:tcMar>
            <w:vAlign w:val="center"/>
          </w:tcPr>
          <w:p w14:paraId="24F7CAD9" w14:textId="77777777" w:rsidR="006D66C2" w:rsidRDefault="006D66C2" w:rsidP="006D66C2">
            <w:pPr>
              <w:jc w:val="center"/>
            </w:pPr>
            <w:r>
              <w:rPr>
                <w:rFonts w:eastAsia="Times New Roman" w:cs="Times New Roman"/>
              </w:rPr>
              <w:t>0,0000</w:t>
            </w:r>
          </w:p>
        </w:tc>
        <w:tc>
          <w:tcPr>
            <w:tcW w:w="346" w:type="pct"/>
            <w:shd w:val="clear" w:color="auto" w:fill="FFFFFF"/>
            <w:tcMar>
              <w:top w:w="40" w:type="dxa"/>
              <w:left w:w="200" w:type="dxa"/>
              <w:bottom w:w="40" w:type="dxa"/>
              <w:right w:w="200" w:type="dxa"/>
            </w:tcMar>
            <w:vAlign w:val="center"/>
          </w:tcPr>
          <w:p w14:paraId="512DB26F" w14:textId="77777777" w:rsidR="006D66C2" w:rsidRDefault="006D66C2" w:rsidP="006D66C2">
            <w:pPr>
              <w:jc w:val="center"/>
            </w:pPr>
            <w:r>
              <w:rPr>
                <w:rFonts w:eastAsia="Times New Roman" w:cs="Times New Roman"/>
              </w:rPr>
              <w:t>0,0000</w:t>
            </w:r>
          </w:p>
        </w:tc>
      </w:tr>
      <w:bookmarkEnd w:id="35"/>
    </w:tbl>
    <w:p w14:paraId="1E1138B2" w14:textId="77777777" w:rsidR="00662385" w:rsidRPr="009545D9" w:rsidRDefault="00662385" w:rsidP="00662385">
      <w:pPr>
        <w:pStyle w:val="af"/>
        <w:ind w:left="0" w:firstLine="0"/>
        <w:jc w:val="both"/>
      </w:pPr>
    </w:p>
    <w:p w14:paraId="15B8D870" w14:textId="77777777" w:rsidR="00664C14" w:rsidRDefault="00664C14">
      <w:pPr>
        <w:sectPr w:rsidR="00664C14" w:rsidSect="003A30F5">
          <w:pgSz w:w="16838" w:h="11906" w:orient="landscape"/>
          <w:pgMar w:top="1701" w:right="1134" w:bottom="851" w:left="1134" w:header="708" w:footer="708" w:gutter="0"/>
          <w:cols w:space="708"/>
          <w:docGrid w:linePitch="360"/>
        </w:sectPr>
      </w:pPr>
    </w:p>
    <w:p w14:paraId="6F53F702" w14:textId="77777777" w:rsidR="00662385" w:rsidRPr="009C796E" w:rsidRDefault="00DB25D0" w:rsidP="00662385">
      <w:pPr>
        <w:jc w:val="both"/>
        <w:rPr>
          <w:b/>
          <w:spacing w:val="79"/>
        </w:rPr>
      </w:pPr>
      <w:bookmarkStart w:id="36" w:name="_Toc30146967"/>
      <w:bookmarkStart w:id="37" w:name="_Toc35951427"/>
      <w:r>
        <w:lastRenderedPageBreak/>
        <w:t>2.6.6</w:t>
      </w:r>
      <w:r w:rsidRPr="009C796E">
        <w:t xml:space="preserve"> </w:t>
      </w:r>
      <w:hyperlink w:anchor="bookmark27" w:history="1">
        <w:r w:rsidRPr="009C796E">
          <w:rPr>
            <w:spacing w:val="-1"/>
          </w:rPr>
          <w:t>Затраты</w:t>
        </w:r>
        <w:r w:rsidRPr="00BE2333">
          <w:rPr>
            <w:spacing w:val="14"/>
          </w:rPr>
          <w:t xml:space="preserve"> </w:t>
        </w:r>
        <w:r w:rsidRPr="009C796E">
          <w:rPr>
            <w:spacing w:val="-1"/>
          </w:rPr>
          <w:t>существующей</w:t>
        </w:r>
        <w:r w:rsidRPr="00BE2333">
          <w:t xml:space="preserve"> </w:t>
        </w:r>
        <w:r w:rsidRPr="009C796E">
          <w:t>и</w:t>
        </w:r>
        <w:r w:rsidRPr="00BE2333">
          <w:t xml:space="preserve"> </w:t>
        </w:r>
        <w:r w:rsidRPr="009C796E">
          <w:rPr>
            <w:spacing w:val="-1"/>
          </w:rPr>
          <w:t>перспективной</w:t>
        </w:r>
        <w:r w:rsidRPr="00BE2333">
          <w:t xml:space="preserve"> </w:t>
        </w:r>
        <w:r w:rsidRPr="009C796E">
          <w:rPr>
            <w:spacing w:val="-1"/>
          </w:rPr>
          <w:t>тепловой</w:t>
        </w:r>
        <w:r w:rsidRPr="00BE2333">
          <w:t xml:space="preserve"> </w:t>
        </w:r>
        <w:r w:rsidRPr="009C796E">
          <w:rPr>
            <w:spacing w:val="-1"/>
          </w:rPr>
          <w:t>мощности</w:t>
        </w:r>
        <w:r w:rsidRPr="00BE2333">
          <w:t xml:space="preserve"> </w:t>
        </w:r>
        <w:r w:rsidRPr="009C796E">
          <w:t>на</w:t>
        </w:r>
        <w:r w:rsidR="00564B77">
          <w:t xml:space="preserve"> </w:t>
        </w:r>
        <w:r w:rsidRPr="009C796E">
          <w:rPr>
            <w:spacing w:val="-1"/>
          </w:rPr>
          <w:t>хозяйственные</w:t>
        </w:r>
      </w:hyperlink>
      <w:r w:rsidRPr="00BE2333">
        <w:rPr>
          <w:spacing w:val="79"/>
        </w:rPr>
        <w:t xml:space="preserve"> </w:t>
      </w:r>
      <w:hyperlink w:anchor="bookmark27" w:history="1">
        <w:r w:rsidRPr="009C796E">
          <w:rPr>
            <w:spacing w:val="-1"/>
          </w:rPr>
          <w:t>нужды</w:t>
        </w:r>
        <w:r w:rsidRPr="00BE2333">
          <w:rPr>
            <w:spacing w:val="-2"/>
          </w:rPr>
          <w:t xml:space="preserve"> </w:t>
        </w:r>
        <w:r w:rsidRPr="009C796E">
          <w:t>теплоснабжающей</w:t>
        </w:r>
        <w:r w:rsidRPr="00BE2333">
          <w:t xml:space="preserve"> </w:t>
        </w:r>
        <w:r w:rsidRPr="009C796E">
          <w:rPr>
            <w:spacing w:val="-1"/>
          </w:rPr>
          <w:t>(теплосетевой)</w:t>
        </w:r>
        <w:r w:rsidRPr="00BE2333">
          <w:t xml:space="preserve"> </w:t>
        </w:r>
        <w:r w:rsidRPr="009C796E">
          <w:t>организации в</w:t>
        </w:r>
        <w:r w:rsidRPr="009C796E">
          <w:rPr>
            <w:spacing w:val="-2"/>
          </w:rPr>
          <w:t xml:space="preserve"> </w:t>
        </w:r>
        <w:r w:rsidRPr="009C796E">
          <w:rPr>
            <w:spacing w:val="-1"/>
          </w:rPr>
          <w:t>отношении</w:t>
        </w:r>
        <w:r w:rsidRPr="009C796E">
          <w:t xml:space="preserve"> </w:t>
        </w:r>
        <w:r w:rsidRPr="009C796E">
          <w:rPr>
            <w:spacing w:val="-1"/>
          </w:rPr>
          <w:t>тепловых</w:t>
        </w:r>
        <w:r w:rsidRPr="009C796E">
          <w:rPr>
            <w:spacing w:val="3"/>
          </w:rPr>
          <w:t xml:space="preserve"> </w:t>
        </w:r>
        <w:r w:rsidRPr="009C796E">
          <w:t>сетей</w:t>
        </w:r>
        <w:bookmarkEnd w:id="36"/>
        <w:bookmarkEnd w:id="37"/>
      </w:hyperlink>
    </w:p>
    <w:p w14:paraId="0337FC05" w14:textId="77777777" w:rsidR="00662385" w:rsidRDefault="00662385" w:rsidP="00662385">
      <w:pPr>
        <w:pStyle w:val="af"/>
        <w:ind w:left="0" w:firstLine="0"/>
      </w:pPr>
    </w:p>
    <w:p w14:paraId="15CBFBB3" w14:textId="77777777" w:rsidR="00662385" w:rsidRDefault="00DB25D0" w:rsidP="00662385">
      <w:pPr>
        <w:pStyle w:val="af"/>
        <w:ind w:left="0" w:firstLine="567"/>
      </w:pPr>
      <w:r w:rsidRPr="000B251F">
        <w:t>С</w:t>
      </w:r>
      <w:r w:rsidRPr="000B251F">
        <w:rPr>
          <w:spacing w:val="-2"/>
        </w:rPr>
        <w:t>в</w:t>
      </w:r>
      <w:r w:rsidRPr="000B251F">
        <w:rPr>
          <w:spacing w:val="1"/>
        </w:rPr>
        <w:t>еде</w:t>
      </w:r>
      <w:r w:rsidRPr="000B251F">
        <w:t>н</w:t>
      </w:r>
      <w:r w:rsidRPr="000B251F">
        <w:rPr>
          <w:spacing w:val="-1"/>
        </w:rPr>
        <w:t>и</w:t>
      </w:r>
      <w:r w:rsidRPr="000B251F">
        <w:t>я</w:t>
      </w:r>
      <w:r w:rsidRPr="000B251F">
        <w:rPr>
          <w:spacing w:val="1"/>
        </w:rPr>
        <w:t xml:space="preserve"> </w:t>
      </w:r>
      <w:r w:rsidRPr="000B251F">
        <w:t>о</w:t>
      </w:r>
      <w:r w:rsidRPr="000B251F">
        <w:rPr>
          <w:spacing w:val="-1"/>
        </w:rPr>
        <w:t>т</w:t>
      </w:r>
      <w:r w:rsidRPr="000B251F">
        <w:t>р</w:t>
      </w:r>
      <w:r w:rsidRPr="000B251F">
        <w:rPr>
          <w:spacing w:val="1"/>
        </w:rPr>
        <w:t>а</w:t>
      </w:r>
      <w:r w:rsidRPr="000B251F">
        <w:rPr>
          <w:spacing w:val="-2"/>
        </w:rPr>
        <w:t>ж</w:t>
      </w:r>
      <w:r w:rsidRPr="000B251F">
        <w:rPr>
          <w:spacing w:val="1"/>
        </w:rPr>
        <w:t>е</w:t>
      </w:r>
      <w:r w:rsidRPr="000B251F">
        <w:t>ны</w:t>
      </w:r>
      <w:r w:rsidRPr="000B251F">
        <w:rPr>
          <w:spacing w:val="-2"/>
        </w:rPr>
        <w:t xml:space="preserve"> в </w:t>
      </w:r>
      <w:r w:rsidRPr="000B251F">
        <w:rPr>
          <w:spacing w:val="1"/>
        </w:rPr>
        <w:t xml:space="preserve">разделе 2, часть 3 </w:t>
      </w:r>
      <w:r w:rsidRPr="000B251F">
        <w:t xml:space="preserve">Том </w:t>
      </w:r>
      <w:r w:rsidRPr="000B251F">
        <w:rPr>
          <w:spacing w:val="-4"/>
        </w:rPr>
        <w:t>«</w:t>
      </w:r>
      <w:r w:rsidRPr="000B251F">
        <w:rPr>
          <w:spacing w:val="-2"/>
        </w:rPr>
        <w:t>У</w:t>
      </w:r>
      <w:r w:rsidRPr="000B251F">
        <w:rPr>
          <w:spacing w:val="2"/>
        </w:rPr>
        <w:t>т</w:t>
      </w:r>
      <w:r w:rsidRPr="000B251F">
        <w:rPr>
          <w:spacing w:val="-2"/>
        </w:rPr>
        <w:t>в</w:t>
      </w:r>
      <w:r w:rsidRPr="000B251F">
        <w:rPr>
          <w:spacing w:val="1"/>
        </w:rPr>
        <w:t>е</w:t>
      </w:r>
      <w:r w:rsidRPr="000B251F">
        <w:t>р</w:t>
      </w:r>
      <w:r w:rsidRPr="000B251F">
        <w:rPr>
          <w:spacing w:val="-2"/>
        </w:rPr>
        <w:t>ж</w:t>
      </w:r>
      <w:r w:rsidRPr="000B251F">
        <w:rPr>
          <w:spacing w:val="1"/>
        </w:rPr>
        <w:t>дае</w:t>
      </w:r>
      <w:r w:rsidRPr="000B251F">
        <w:t>м</w:t>
      </w:r>
      <w:r w:rsidRPr="000B251F">
        <w:rPr>
          <w:spacing w:val="-3"/>
        </w:rPr>
        <w:t>а</w:t>
      </w:r>
      <w:r w:rsidRPr="000B251F">
        <w:t>я</w:t>
      </w:r>
      <w:r w:rsidRPr="000B251F">
        <w:rPr>
          <w:spacing w:val="1"/>
        </w:rPr>
        <w:t xml:space="preserve"> </w:t>
      </w:r>
      <w:r w:rsidRPr="000B251F">
        <w:rPr>
          <w:spacing w:val="-1"/>
        </w:rPr>
        <w:t>ч</w:t>
      </w:r>
      <w:r w:rsidRPr="000B251F">
        <w:rPr>
          <w:spacing w:val="1"/>
        </w:rPr>
        <w:t>ас</w:t>
      </w:r>
      <w:r w:rsidRPr="000B251F">
        <w:rPr>
          <w:spacing w:val="-1"/>
        </w:rPr>
        <w:t>т</w:t>
      </w:r>
      <w:r w:rsidRPr="000B251F">
        <w:rPr>
          <w:spacing w:val="-2"/>
        </w:rPr>
        <w:t>ь</w:t>
      </w:r>
      <w:r w:rsidRPr="000B251F">
        <w:rPr>
          <w:spacing w:val="-8"/>
        </w:rPr>
        <w:t>»</w:t>
      </w:r>
      <w:r w:rsidRPr="000B251F">
        <w:t>.</w:t>
      </w:r>
    </w:p>
    <w:p w14:paraId="4D83B821" w14:textId="77777777" w:rsidR="00662385" w:rsidRPr="009C796E" w:rsidRDefault="00662385" w:rsidP="00662385">
      <w:pPr>
        <w:pStyle w:val="a0"/>
      </w:pPr>
    </w:p>
    <w:p w14:paraId="513B9A03" w14:textId="77777777" w:rsidR="00662385" w:rsidRPr="00111C35" w:rsidRDefault="00DB25D0" w:rsidP="00662385">
      <w:pPr>
        <w:jc w:val="both"/>
        <w:rPr>
          <w:b/>
          <w:spacing w:val="61"/>
        </w:rPr>
      </w:pPr>
      <w:bookmarkStart w:id="38" w:name="_Toc30146968"/>
      <w:bookmarkStart w:id="39" w:name="_Toc35951428"/>
      <w:r>
        <w:t>2.6.7</w:t>
      </w:r>
      <w:r w:rsidRPr="007A0485">
        <w:t xml:space="preserve"> </w:t>
      </w:r>
      <w:hyperlink w:anchor="bookmark28" w:history="1">
        <w:r w:rsidRPr="00111C35">
          <w:t>Значения</w:t>
        </w:r>
        <w:r w:rsidRPr="007A0485">
          <w:rPr>
            <w:spacing w:val="1"/>
          </w:rPr>
          <w:t xml:space="preserve"> </w:t>
        </w:r>
        <w:r w:rsidRPr="00111C35">
          <w:t>существующей</w:t>
        </w:r>
        <w:r w:rsidRPr="007A0485">
          <w:t xml:space="preserve"> </w:t>
        </w:r>
        <w:r w:rsidRPr="00111C35">
          <w:t>и</w:t>
        </w:r>
        <w:r w:rsidRPr="00111C35">
          <w:rPr>
            <w:spacing w:val="2"/>
          </w:rPr>
          <w:t xml:space="preserve"> </w:t>
        </w:r>
        <w:r w:rsidRPr="00111C35">
          <w:t>перспективной резервной</w:t>
        </w:r>
        <w:r w:rsidRPr="00111C35">
          <w:rPr>
            <w:spacing w:val="3"/>
          </w:rPr>
          <w:t xml:space="preserve"> </w:t>
        </w:r>
        <w:r w:rsidRPr="00111C35">
          <w:t>тепловой мощности</w:t>
        </w:r>
        <w:r w:rsidRPr="00111C35">
          <w:rPr>
            <w:spacing w:val="3"/>
          </w:rPr>
          <w:t xml:space="preserve"> </w:t>
        </w:r>
        <w:r w:rsidRPr="00111C35">
          <w:t>источников</w:t>
        </w:r>
      </w:hyperlink>
      <w:r w:rsidRPr="00111C35">
        <w:rPr>
          <w:spacing w:val="75"/>
        </w:rPr>
        <w:t xml:space="preserve"> </w:t>
      </w:r>
      <w:hyperlink w:anchor="bookmark28" w:history="1">
        <w:r w:rsidRPr="00111C35">
          <w:t xml:space="preserve">тепловой энергии, в </w:t>
        </w:r>
        <w:r w:rsidRPr="00111C35">
          <w:rPr>
            <w:w w:val="95"/>
          </w:rPr>
          <w:t>том числе источников</w:t>
        </w:r>
        <w:r w:rsidR="00700EBF">
          <w:rPr>
            <w:w w:val="95"/>
          </w:rPr>
          <w:t xml:space="preserve"> </w:t>
        </w:r>
        <w:r w:rsidRPr="00111C35">
          <w:rPr>
            <w:w w:val="95"/>
          </w:rPr>
          <w:t xml:space="preserve">тепловой </w:t>
        </w:r>
        <w:r w:rsidRPr="00111C35">
          <w:t>энергии, принадлежащих</w:t>
        </w:r>
      </w:hyperlink>
      <w:r w:rsidRPr="00111C35">
        <w:rPr>
          <w:spacing w:val="75"/>
        </w:rPr>
        <w:t xml:space="preserve"> </w:t>
      </w:r>
      <w:hyperlink w:anchor="bookmark28" w:history="1">
        <w:r w:rsidRPr="00111C35">
          <w:t>потребителям,</w:t>
        </w:r>
        <w:r w:rsidRPr="007A0485">
          <w:t xml:space="preserve"> </w:t>
        </w:r>
        <w:r w:rsidRPr="00111C35">
          <w:t>и</w:t>
        </w:r>
        <w:r w:rsidRPr="007A0485">
          <w:t xml:space="preserve"> </w:t>
        </w:r>
        <w:r w:rsidRPr="00111C35">
          <w:t xml:space="preserve">источников </w:t>
        </w:r>
        <w:r w:rsidRPr="00111C35">
          <w:rPr>
            <w:w w:val="95"/>
          </w:rPr>
          <w:t>тепловой</w:t>
        </w:r>
        <w:r w:rsidRPr="00153C3A">
          <w:rPr>
            <w:w w:val="95"/>
          </w:rPr>
          <w:t xml:space="preserve"> </w:t>
        </w:r>
        <w:r w:rsidRPr="00111C35">
          <w:t>энергии теплоснабжающих</w:t>
        </w:r>
        <w:r w:rsidR="00564B77">
          <w:t xml:space="preserve"> </w:t>
        </w:r>
        <w:r w:rsidRPr="00111C35">
          <w:rPr>
            <w:w w:val="95"/>
          </w:rPr>
          <w:t xml:space="preserve">организаций, </w:t>
        </w:r>
        <w:r w:rsidRPr="00111C35">
          <w:t>с</w:t>
        </w:r>
      </w:hyperlink>
      <w:r w:rsidRPr="00111C35">
        <w:rPr>
          <w:spacing w:val="57"/>
        </w:rPr>
        <w:t xml:space="preserve"> </w:t>
      </w:r>
      <w:hyperlink w:anchor="bookmark28" w:history="1">
        <w:r w:rsidRPr="00111C35">
          <w:t>выделением значений аварийного</w:t>
        </w:r>
        <w:r w:rsidR="00564B77">
          <w:t xml:space="preserve"> </w:t>
        </w:r>
        <w:r w:rsidRPr="00111C35">
          <w:t>резерва</w:t>
        </w:r>
        <w:r w:rsidR="00564B77">
          <w:t xml:space="preserve"> </w:t>
        </w:r>
        <w:r w:rsidRPr="00111C35">
          <w:t>и</w:t>
        </w:r>
        <w:r w:rsidR="00564B77">
          <w:t xml:space="preserve"> </w:t>
        </w:r>
        <w:r w:rsidRPr="00111C35">
          <w:t>резерва</w:t>
        </w:r>
        <w:r w:rsidRPr="007A0485">
          <w:t xml:space="preserve"> </w:t>
        </w:r>
        <w:r w:rsidRPr="00111C35">
          <w:t>по</w:t>
        </w:r>
        <w:r w:rsidRPr="007A0485">
          <w:t xml:space="preserve"> </w:t>
        </w:r>
        <w:r w:rsidRPr="00111C35">
          <w:t>договорам на поддержание</w:t>
        </w:r>
      </w:hyperlink>
      <w:r w:rsidRPr="00111C35">
        <w:rPr>
          <w:spacing w:val="61"/>
        </w:rPr>
        <w:t xml:space="preserve"> </w:t>
      </w:r>
      <w:hyperlink w:anchor="bookmark28" w:history="1">
        <w:r w:rsidRPr="00111C35">
          <w:t>резервной тепловой мощности</w:t>
        </w:r>
        <w:bookmarkEnd w:id="38"/>
        <w:bookmarkEnd w:id="39"/>
        <w:r w:rsidR="00286C39">
          <w:t xml:space="preserve"> </w:t>
        </w:r>
      </w:hyperlink>
    </w:p>
    <w:p w14:paraId="76903EA0" w14:textId="77777777" w:rsidR="00662385" w:rsidRDefault="00662385" w:rsidP="00662385">
      <w:pPr>
        <w:pStyle w:val="af"/>
        <w:ind w:left="0" w:firstLine="0"/>
      </w:pPr>
    </w:p>
    <w:p w14:paraId="16BF82A7" w14:textId="77777777" w:rsidR="00662385" w:rsidRDefault="00DB25D0" w:rsidP="00662385">
      <w:pPr>
        <w:pStyle w:val="af"/>
        <w:ind w:left="0" w:firstLine="567"/>
      </w:pPr>
      <w:r w:rsidRPr="000B30AF">
        <w:t>С</w:t>
      </w:r>
      <w:r w:rsidRPr="000B30AF">
        <w:rPr>
          <w:spacing w:val="-2"/>
        </w:rPr>
        <w:t>в</w:t>
      </w:r>
      <w:r w:rsidRPr="000B30AF">
        <w:rPr>
          <w:spacing w:val="1"/>
        </w:rPr>
        <w:t>еде</w:t>
      </w:r>
      <w:r w:rsidRPr="000B30AF">
        <w:t>н</w:t>
      </w:r>
      <w:r w:rsidRPr="000B30AF">
        <w:rPr>
          <w:spacing w:val="-1"/>
        </w:rPr>
        <w:t>и</w:t>
      </w:r>
      <w:r w:rsidRPr="000B30AF">
        <w:t>я</w:t>
      </w:r>
      <w:r w:rsidRPr="000B30AF">
        <w:rPr>
          <w:spacing w:val="1"/>
        </w:rPr>
        <w:t xml:space="preserve"> </w:t>
      </w:r>
      <w:r w:rsidRPr="000B30AF">
        <w:t>о</w:t>
      </w:r>
      <w:r w:rsidRPr="000B30AF">
        <w:rPr>
          <w:spacing w:val="-1"/>
        </w:rPr>
        <w:t>т</w:t>
      </w:r>
      <w:r w:rsidRPr="000B30AF">
        <w:t>р</w:t>
      </w:r>
      <w:r w:rsidRPr="000B30AF">
        <w:rPr>
          <w:spacing w:val="1"/>
        </w:rPr>
        <w:t>а</w:t>
      </w:r>
      <w:r w:rsidRPr="000B30AF">
        <w:rPr>
          <w:spacing w:val="-2"/>
        </w:rPr>
        <w:t>ж</w:t>
      </w:r>
      <w:r w:rsidRPr="000B30AF">
        <w:rPr>
          <w:spacing w:val="1"/>
        </w:rPr>
        <w:t>е</w:t>
      </w:r>
      <w:r w:rsidRPr="000B30AF">
        <w:t>ны</w:t>
      </w:r>
      <w:r w:rsidRPr="000B30AF">
        <w:rPr>
          <w:spacing w:val="-2"/>
        </w:rPr>
        <w:t xml:space="preserve"> в </w:t>
      </w:r>
      <w:r w:rsidRPr="000B30AF">
        <w:rPr>
          <w:spacing w:val="1"/>
        </w:rPr>
        <w:t xml:space="preserve">разделе 2, часть 3 </w:t>
      </w:r>
      <w:r w:rsidRPr="000B30AF">
        <w:t xml:space="preserve">Том </w:t>
      </w:r>
      <w:r w:rsidRPr="000B30AF">
        <w:rPr>
          <w:spacing w:val="-4"/>
        </w:rPr>
        <w:t>«</w:t>
      </w:r>
      <w:r w:rsidRPr="000B30AF">
        <w:rPr>
          <w:spacing w:val="-2"/>
        </w:rPr>
        <w:t>У</w:t>
      </w:r>
      <w:r w:rsidRPr="000B30AF">
        <w:rPr>
          <w:spacing w:val="2"/>
        </w:rPr>
        <w:t>т</w:t>
      </w:r>
      <w:r w:rsidRPr="000B30AF">
        <w:rPr>
          <w:spacing w:val="-2"/>
        </w:rPr>
        <w:t>в</w:t>
      </w:r>
      <w:r w:rsidRPr="000B30AF">
        <w:rPr>
          <w:spacing w:val="1"/>
        </w:rPr>
        <w:t>е</w:t>
      </w:r>
      <w:r w:rsidRPr="000B30AF">
        <w:t>р</w:t>
      </w:r>
      <w:r w:rsidRPr="000B30AF">
        <w:rPr>
          <w:spacing w:val="-2"/>
        </w:rPr>
        <w:t>ж</w:t>
      </w:r>
      <w:r w:rsidRPr="000B30AF">
        <w:rPr>
          <w:spacing w:val="1"/>
        </w:rPr>
        <w:t>дае</w:t>
      </w:r>
      <w:r w:rsidRPr="000B30AF">
        <w:t>м</w:t>
      </w:r>
      <w:r w:rsidRPr="000B30AF">
        <w:rPr>
          <w:spacing w:val="-3"/>
        </w:rPr>
        <w:t>а</w:t>
      </w:r>
      <w:r w:rsidRPr="000B30AF">
        <w:t>я</w:t>
      </w:r>
      <w:r w:rsidRPr="000B30AF">
        <w:rPr>
          <w:spacing w:val="1"/>
        </w:rPr>
        <w:t xml:space="preserve"> </w:t>
      </w:r>
      <w:r w:rsidRPr="000B30AF">
        <w:rPr>
          <w:spacing w:val="-1"/>
        </w:rPr>
        <w:t>ч</w:t>
      </w:r>
      <w:r w:rsidRPr="000B30AF">
        <w:rPr>
          <w:spacing w:val="1"/>
        </w:rPr>
        <w:t>ас</w:t>
      </w:r>
      <w:r w:rsidRPr="000B30AF">
        <w:rPr>
          <w:spacing w:val="-1"/>
        </w:rPr>
        <w:t>т</w:t>
      </w:r>
      <w:r w:rsidRPr="000B30AF">
        <w:rPr>
          <w:spacing w:val="-2"/>
        </w:rPr>
        <w:t>ь</w:t>
      </w:r>
      <w:r w:rsidRPr="000B30AF">
        <w:rPr>
          <w:spacing w:val="-8"/>
        </w:rPr>
        <w:t>»</w:t>
      </w:r>
      <w:r w:rsidRPr="000B30AF">
        <w:t>.</w:t>
      </w:r>
    </w:p>
    <w:p w14:paraId="4C040454" w14:textId="77777777" w:rsidR="00662385" w:rsidRPr="003221C5" w:rsidRDefault="00662385" w:rsidP="00662385"/>
    <w:p w14:paraId="5126E52E" w14:textId="77777777" w:rsidR="00662385" w:rsidRPr="003E142C" w:rsidRDefault="00DB25D0" w:rsidP="00662385">
      <w:pPr>
        <w:jc w:val="both"/>
        <w:rPr>
          <w:b/>
          <w:spacing w:val="61"/>
        </w:rPr>
      </w:pPr>
      <w:bookmarkStart w:id="40" w:name="_Toc30146969"/>
      <w:bookmarkStart w:id="41" w:name="_Toc35951429"/>
      <w:r>
        <w:t>2.6.8</w:t>
      </w:r>
      <w:r w:rsidRPr="003E142C">
        <w:t xml:space="preserve"> </w:t>
      </w:r>
      <w:hyperlink w:anchor="bookmark29" w:history="1">
        <w:r w:rsidRPr="003E142C">
          <w:rPr>
            <w:spacing w:val="-1"/>
          </w:rPr>
          <w:t>Значения</w:t>
        </w:r>
        <w:r w:rsidRPr="00DE0B1F">
          <w:rPr>
            <w:spacing w:val="-1"/>
          </w:rPr>
          <w:t xml:space="preserve"> </w:t>
        </w:r>
        <w:r w:rsidRPr="003E142C">
          <w:rPr>
            <w:spacing w:val="-1"/>
          </w:rPr>
          <w:t>существующей</w:t>
        </w:r>
        <w:r w:rsidRPr="00DE0B1F">
          <w:t xml:space="preserve"> </w:t>
        </w:r>
        <w:r w:rsidRPr="003E142C">
          <w:t>и</w:t>
        </w:r>
        <w:r w:rsidRPr="00DE0B1F">
          <w:t xml:space="preserve"> </w:t>
        </w:r>
        <w:r w:rsidRPr="003E142C">
          <w:rPr>
            <w:spacing w:val="-1"/>
          </w:rPr>
          <w:t>перспективной</w:t>
        </w:r>
        <w:r w:rsidRPr="003E142C">
          <w:t xml:space="preserve"> </w:t>
        </w:r>
        <w:r w:rsidRPr="003E142C">
          <w:rPr>
            <w:spacing w:val="-1"/>
          </w:rPr>
          <w:t>тепловой</w:t>
        </w:r>
        <w:r w:rsidRPr="00DE0B1F">
          <w:t xml:space="preserve"> </w:t>
        </w:r>
        <w:r w:rsidRPr="003E142C">
          <w:rPr>
            <w:spacing w:val="-1"/>
          </w:rPr>
          <w:t>нагрузки</w:t>
        </w:r>
        <w:r w:rsidRPr="00DE0B1F">
          <w:t xml:space="preserve"> </w:t>
        </w:r>
        <w:r w:rsidRPr="003E142C">
          <w:t>потребителей,</w:t>
        </w:r>
      </w:hyperlink>
      <w:r w:rsidRPr="003E142C">
        <w:rPr>
          <w:spacing w:val="61"/>
        </w:rPr>
        <w:t xml:space="preserve"> </w:t>
      </w:r>
      <w:hyperlink w:anchor="bookmark29" w:history="1">
        <w:r w:rsidRPr="003E142C">
          <w:rPr>
            <w:spacing w:val="-1"/>
          </w:rPr>
          <w:t>устанавливаемые</w:t>
        </w:r>
        <w:r w:rsidRPr="003E142C">
          <w:rPr>
            <w:spacing w:val="1"/>
          </w:rPr>
          <w:t xml:space="preserve"> </w:t>
        </w:r>
        <w:r w:rsidRPr="003E142C">
          <w:t>с</w:t>
        </w:r>
        <w:r w:rsidRPr="003E142C">
          <w:rPr>
            <w:spacing w:val="5"/>
          </w:rPr>
          <w:t xml:space="preserve"> </w:t>
        </w:r>
        <w:r w:rsidRPr="003E142C">
          <w:rPr>
            <w:spacing w:val="-2"/>
          </w:rPr>
          <w:t>учетом</w:t>
        </w:r>
        <w:r w:rsidRPr="003E142C">
          <w:t xml:space="preserve"> расчетной</w:t>
        </w:r>
        <w:r w:rsidRPr="003E142C">
          <w:rPr>
            <w:spacing w:val="-1"/>
          </w:rPr>
          <w:t xml:space="preserve"> тепловой</w:t>
        </w:r>
        <w:r w:rsidRPr="003E142C">
          <w:t xml:space="preserve"> </w:t>
        </w:r>
        <w:r w:rsidRPr="003E142C">
          <w:rPr>
            <w:spacing w:val="-1"/>
          </w:rPr>
          <w:t>нагрузки</w:t>
        </w:r>
        <w:bookmarkEnd w:id="40"/>
        <w:bookmarkEnd w:id="41"/>
      </w:hyperlink>
    </w:p>
    <w:p w14:paraId="5C32E74E" w14:textId="77777777" w:rsidR="00662385" w:rsidRDefault="00662385" w:rsidP="00662385">
      <w:pPr>
        <w:pStyle w:val="af"/>
        <w:ind w:left="0" w:firstLine="0"/>
      </w:pPr>
    </w:p>
    <w:p w14:paraId="27E0941F" w14:textId="77777777" w:rsidR="00662385" w:rsidRDefault="00DB25D0" w:rsidP="00662385">
      <w:pPr>
        <w:pStyle w:val="af"/>
        <w:ind w:left="0" w:firstLine="567"/>
      </w:pPr>
      <w:r w:rsidRPr="006F1369">
        <w:t>С</w:t>
      </w:r>
      <w:r w:rsidRPr="006F1369">
        <w:rPr>
          <w:spacing w:val="-2"/>
        </w:rPr>
        <w:t>в</w:t>
      </w:r>
      <w:r w:rsidRPr="006F1369">
        <w:rPr>
          <w:spacing w:val="1"/>
        </w:rPr>
        <w:t>еде</w:t>
      </w:r>
      <w:r w:rsidRPr="006F1369">
        <w:t>н</w:t>
      </w:r>
      <w:r w:rsidRPr="006F1369">
        <w:rPr>
          <w:spacing w:val="-1"/>
        </w:rPr>
        <w:t>и</w:t>
      </w:r>
      <w:r w:rsidRPr="006F1369">
        <w:t>я</w:t>
      </w:r>
      <w:r w:rsidRPr="006F1369">
        <w:rPr>
          <w:spacing w:val="1"/>
        </w:rPr>
        <w:t xml:space="preserve"> </w:t>
      </w:r>
      <w:r w:rsidRPr="006F1369">
        <w:t>о</w:t>
      </w:r>
      <w:r w:rsidRPr="006F1369">
        <w:rPr>
          <w:spacing w:val="-1"/>
        </w:rPr>
        <w:t>т</w:t>
      </w:r>
      <w:r w:rsidRPr="006F1369">
        <w:t>р</w:t>
      </w:r>
      <w:r w:rsidRPr="006F1369">
        <w:rPr>
          <w:spacing w:val="1"/>
        </w:rPr>
        <w:t>а</w:t>
      </w:r>
      <w:r w:rsidRPr="006F1369">
        <w:rPr>
          <w:spacing w:val="-2"/>
        </w:rPr>
        <w:t>ж</w:t>
      </w:r>
      <w:r w:rsidRPr="006F1369">
        <w:rPr>
          <w:spacing w:val="1"/>
        </w:rPr>
        <w:t>е</w:t>
      </w:r>
      <w:r w:rsidRPr="006F1369">
        <w:t>ны</w:t>
      </w:r>
      <w:r w:rsidRPr="006F1369">
        <w:rPr>
          <w:spacing w:val="-2"/>
        </w:rPr>
        <w:t xml:space="preserve"> в </w:t>
      </w:r>
      <w:r w:rsidRPr="006F1369">
        <w:rPr>
          <w:spacing w:val="1"/>
        </w:rPr>
        <w:t xml:space="preserve">разделе 2, часть 3 </w:t>
      </w:r>
      <w:r w:rsidRPr="006F1369">
        <w:t xml:space="preserve">Том </w:t>
      </w:r>
      <w:r w:rsidRPr="006F1369">
        <w:rPr>
          <w:spacing w:val="-4"/>
        </w:rPr>
        <w:t>«</w:t>
      </w:r>
      <w:r w:rsidRPr="006F1369">
        <w:rPr>
          <w:spacing w:val="-2"/>
        </w:rPr>
        <w:t>У</w:t>
      </w:r>
      <w:r w:rsidRPr="006F1369">
        <w:rPr>
          <w:spacing w:val="2"/>
        </w:rPr>
        <w:t>т</w:t>
      </w:r>
      <w:r w:rsidRPr="006F1369">
        <w:rPr>
          <w:spacing w:val="-2"/>
        </w:rPr>
        <w:t>в</w:t>
      </w:r>
      <w:r w:rsidRPr="006F1369">
        <w:rPr>
          <w:spacing w:val="1"/>
        </w:rPr>
        <w:t>е</w:t>
      </w:r>
      <w:r w:rsidRPr="006F1369">
        <w:t>р</w:t>
      </w:r>
      <w:r w:rsidRPr="006F1369">
        <w:rPr>
          <w:spacing w:val="-2"/>
        </w:rPr>
        <w:t>ж</w:t>
      </w:r>
      <w:r w:rsidRPr="006F1369">
        <w:rPr>
          <w:spacing w:val="1"/>
        </w:rPr>
        <w:t>дае</w:t>
      </w:r>
      <w:r w:rsidRPr="006F1369">
        <w:t>м</w:t>
      </w:r>
      <w:r w:rsidRPr="006F1369">
        <w:rPr>
          <w:spacing w:val="-3"/>
        </w:rPr>
        <w:t>а</w:t>
      </w:r>
      <w:r w:rsidRPr="006F1369">
        <w:t>я</w:t>
      </w:r>
      <w:r w:rsidRPr="006F1369">
        <w:rPr>
          <w:spacing w:val="1"/>
        </w:rPr>
        <w:t xml:space="preserve"> </w:t>
      </w:r>
      <w:r w:rsidRPr="006F1369">
        <w:rPr>
          <w:spacing w:val="-1"/>
        </w:rPr>
        <w:t>ч</w:t>
      </w:r>
      <w:r w:rsidRPr="006F1369">
        <w:rPr>
          <w:spacing w:val="1"/>
        </w:rPr>
        <w:t>ас</w:t>
      </w:r>
      <w:r w:rsidRPr="006F1369">
        <w:rPr>
          <w:spacing w:val="-1"/>
        </w:rPr>
        <w:t>т</w:t>
      </w:r>
      <w:r w:rsidRPr="006F1369">
        <w:rPr>
          <w:spacing w:val="-2"/>
        </w:rPr>
        <w:t>ь</w:t>
      </w:r>
      <w:r w:rsidRPr="006F1369">
        <w:rPr>
          <w:spacing w:val="-8"/>
        </w:rPr>
        <w:t>»</w:t>
      </w:r>
      <w:r w:rsidRPr="006F1369">
        <w:t>.</w:t>
      </w:r>
    </w:p>
    <w:p w14:paraId="6D9F3B9B" w14:textId="77777777" w:rsidR="00662385" w:rsidRPr="003E142C" w:rsidRDefault="00662385" w:rsidP="00662385">
      <w:pPr>
        <w:pStyle w:val="a0"/>
      </w:pPr>
    </w:p>
    <w:p w14:paraId="10BE9B0E" w14:textId="77777777" w:rsidR="00662385" w:rsidRPr="00983C52" w:rsidRDefault="002E5B10" w:rsidP="00662385">
      <w:pPr>
        <w:pStyle w:val="1"/>
        <w:spacing w:before="64"/>
        <w:ind w:left="0" w:firstLine="0"/>
        <w:jc w:val="both"/>
        <w:rPr>
          <w:rFonts w:eastAsia="Times New Roman"/>
          <w:sz w:val="28"/>
          <w:szCs w:val="28"/>
        </w:rPr>
      </w:pPr>
      <w:hyperlink w:anchor="bookmark30" w:history="1">
        <w:bookmarkStart w:id="42" w:name="_Toc30146970"/>
        <w:bookmarkStart w:id="43" w:name="_Toc35951430"/>
        <w:bookmarkStart w:id="44" w:name="_Toc148363359"/>
        <w:r w:rsidR="00DB25D0" w:rsidRPr="00983C52">
          <w:rPr>
            <w:rFonts w:eastAsia="Times New Roman"/>
            <w:sz w:val="28"/>
            <w:szCs w:val="28"/>
          </w:rPr>
          <w:t>РАЗДЕЛ</w:t>
        </w:r>
        <w:r w:rsidR="00DB25D0" w:rsidRPr="005E7BAE">
          <w:rPr>
            <w:rFonts w:eastAsia="Times New Roman"/>
            <w:sz w:val="28"/>
            <w:szCs w:val="28"/>
          </w:rPr>
          <w:t xml:space="preserve"> 3</w:t>
        </w:r>
        <w:r w:rsidR="00DB25D0" w:rsidRPr="00983C52">
          <w:rPr>
            <w:rFonts w:eastAsia="Times New Roman"/>
            <w:sz w:val="28"/>
            <w:szCs w:val="28"/>
          </w:rPr>
          <w:t>. СУЩЕСТВУЮЩИЕ И ПЕРСПЕКТИВНЫЕ БАЛАНСЫ ТЕПЛОНОСИТЕЛЯ</w:t>
        </w:r>
        <w:bookmarkEnd w:id="42"/>
        <w:bookmarkEnd w:id="43"/>
        <w:bookmarkEnd w:id="44"/>
      </w:hyperlink>
    </w:p>
    <w:p w14:paraId="7B4F115E" w14:textId="77777777" w:rsidR="00662385" w:rsidRPr="00621AE0" w:rsidRDefault="00662385" w:rsidP="00662385"/>
    <w:p w14:paraId="235A4693" w14:textId="77777777" w:rsidR="00662385" w:rsidRPr="00983C52" w:rsidRDefault="002E5B10" w:rsidP="00662385">
      <w:pPr>
        <w:pStyle w:val="2"/>
        <w:spacing w:before="69"/>
        <w:ind w:left="0" w:firstLine="0"/>
        <w:rPr>
          <w:rFonts w:eastAsia="Times New Roman"/>
          <w:sz w:val="24"/>
          <w:szCs w:val="24"/>
        </w:rPr>
      </w:pPr>
      <w:hyperlink w:anchor="bookmark31" w:history="1">
        <w:bookmarkStart w:id="45" w:name="_Toc30146971"/>
        <w:bookmarkStart w:id="46" w:name="_Toc35951431"/>
        <w:bookmarkStart w:id="47" w:name="_Toc148363360"/>
        <w:r w:rsidR="00DB25D0" w:rsidRPr="00983C52">
          <w:rPr>
            <w:rFonts w:eastAsia="Times New Roman"/>
            <w:sz w:val="24"/>
            <w:szCs w:val="24"/>
          </w:rPr>
          <w:t>Часть</w:t>
        </w:r>
        <w:r w:rsidR="00286C39">
          <w:rPr>
            <w:rFonts w:eastAsia="Times New Roman"/>
            <w:sz w:val="24"/>
            <w:szCs w:val="24"/>
          </w:rPr>
          <w:t xml:space="preserve"> </w:t>
        </w:r>
        <w:r w:rsidR="00DB25D0">
          <w:rPr>
            <w:rFonts w:eastAsia="Times New Roman"/>
            <w:sz w:val="24"/>
            <w:szCs w:val="24"/>
          </w:rPr>
          <w:t>1</w:t>
        </w:r>
        <w:r w:rsidR="00DB25D0" w:rsidRPr="00983C52">
          <w:rPr>
            <w:rFonts w:eastAsia="Times New Roman"/>
            <w:sz w:val="24"/>
            <w:szCs w:val="24"/>
          </w:rPr>
          <w:t>.</w:t>
        </w:r>
        <w:r w:rsidR="00286C39">
          <w:rPr>
            <w:rFonts w:eastAsia="Times New Roman"/>
            <w:sz w:val="24"/>
            <w:szCs w:val="24"/>
          </w:rPr>
          <w:t xml:space="preserve"> </w:t>
        </w:r>
        <w:r w:rsidR="00DB25D0" w:rsidRPr="00983C52">
          <w:rPr>
            <w:rFonts w:eastAsia="Times New Roman"/>
            <w:sz w:val="24"/>
            <w:szCs w:val="24"/>
          </w:rPr>
          <w:t>Существующие</w:t>
        </w:r>
        <w:r w:rsidR="00286C39">
          <w:rPr>
            <w:rFonts w:eastAsia="Times New Roman"/>
            <w:sz w:val="24"/>
            <w:szCs w:val="24"/>
          </w:rPr>
          <w:t xml:space="preserve"> </w:t>
        </w:r>
        <w:r w:rsidR="00DB25D0" w:rsidRPr="00983C52">
          <w:rPr>
            <w:rFonts w:eastAsia="Times New Roman"/>
            <w:sz w:val="24"/>
            <w:szCs w:val="24"/>
          </w:rPr>
          <w:t>и</w:t>
        </w:r>
        <w:r w:rsidR="00286C39">
          <w:rPr>
            <w:rFonts w:eastAsia="Times New Roman"/>
            <w:sz w:val="24"/>
            <w:szCs w:val="24"/>
          </w:rPr>
          <w:t xml:space="preserve"> </w:t>
        </w:r>
        <w:r w:rsidR="00DB25D0" w:rsidRPr="00983C52">
          <w:rPr>
            <w:rFonts w:eastAsia="Times New Roman"/>
            <w:sz w:val="24"/>
            <w:szCs w:val="24"/>
          </w:rPr>
          <w:t>перспективные</w:t>
        </w:r>
        <w:r w:rsidR="00286C39">
          <w:rPr>
            <w:rFonts w:eastAsia="Times New Roman"/>
            <w:sz w:val="24"/>
            <w:szCs w:val="24"/>
          </w:rPr>
          <w:t xml:space="preserve"> </w:t>
        </w:r>
        <w:r w:rsidR="00DB25D0" w:rsidRPr="00983C52">
          <w:rPr>
            <w:rFonts w:eastAsia="Times New Roman"/>
            <w:sz w:val="24"/>
            <w:szCs w:val="24"/>
          </w:rPr>
          <w:t>балансы производительности</w:t>
        </w:r>
      </w:hyperlink>
      <w:r w:rsidR="00DB25D0" w:rsidRPr="00983C52">
        <w:rPr>
          <w:rFonts w:eastAsia="Times New Roman"/>
          <w:sz w:val="24"/>
          <w:szCs w:val="24"/>
        </w:rPr>
        <w:t xml:space="preserve"> </w:t>
      </w:r>
      <w:hyperlink w:anchor="bookmark31" w:history="1">
        <w:r w:rsidR="00DB25D0" w:rsidRPr="00983C52">
          <w:rPr>
            <w:rFonts w:eastAsia="Times New Roman"/>
            <w:sz w:val="24"/>
            <w:szCs w:val="24"/>
          </w:rPr>
          <w:t xml:space="preserve">водоподготовительных установок и максимального </w:t>
        </w:r>
        <w:r w:rsidR="00DB25D0">
          <w:rPr>
            <w:rFonts w:eastAsia="Times New Roman"/>
            <w:sz w:val="24"/>
            <w:szCs w:val="24"/>
          </w:rPr>
          <w:t xml:space="preserve">потребления </w:t>
        </w:r>
        <w:r w:rsidR="00DB25D0" w:rsidRPr="00983C52">
          <w:rPr>
            <w:rFonts w:eastAsia="Times New Roman"/>
            <w:sz w:val="24"/>
            <w:szCs w:val="24"/>
          </w:rPr>
          <w:t>теплоносителя</w:t>
        </w:r>
      </w:hyperlink>
      <w:r w:rsidR="00DB25D0" w:rsidRPr="00983C52">
        <w:rPr>
          <w:rFonts w:eastAsia="Times New Roman"/>
          <w:sz w:val="24"/>
          <w:szCs w:val="24"/>
        </w:rPr>
        <w:t xml:space="preserve"> </w:t>
      </w:r>
      <w:hyperlink w:anchor="bookmark31" w:history="1">
        <w:r w:rsidR="00DB25D0" w:rsidRPr="00845731">
          <w:rPr>
            <w:rFonts w:eastAsia="Times New Roman"/>
            <w:sz w:val="24"/>
            <w:szCs w:val="24"/>
          </w:rPr>
          <w:t>теплопотребляющими</w:t>
        </w:r>
        <w:r w:rsidR="00564B77">
          <w:rPr>
            <w:rFonts w:eastAsia="Times New Roman"/>
            <w:sz w:val="24"/>
            <w:szCs w:val="24"/>
          </w:rPr>
          <w:t xml:space="preserve"> </w:t>
        </w:r>
        <w:r w:rsidR="00DB25D0" w:rsidRPr="00983C52">
          <w:rPr>
            <w:rFonts w:eastAsia="Times New Roman"/>
            <w:sz w:val="24"/>
            <w:szCs w:val="24"/>
          </w:rPr>
          <w:t>установками потребителей</w:t>
        </w:r>
        <w:bookmarkEnd w:id="45"/>
        <w:bookmarkEnd w:id="46"/>
        <w:bookmarkEnd w:id="47"/>
      </w:hyperlink>
    </w:p>
    <w:p w14:paraId="59523FF4" w14:textId="77777777" w:rsidR="00664C14" w:rsidRDefault="00DB25D0">
      <w:pPr>
        <w:spacing w:before="400" w:after="200"/>
      </w:pPr>
      <w:r>
        <w:rPr>
          <w:b/>
        </w:rPr>
        <w:t>Таблица 3.1.1 - Существующие и перспективные балансы производительности водоподготовительных установок</w:t>
      </w:r>
    </w:p>
    <w:tbl>
      <w:tblPr>
        <w:tblStyle w:val="a9"/>
        <w:tblW w:w="5000" w:type="pct"/>
        <w:jc w:val="center"/>
        <w:tblLook w:val="04A0" w:firstRow="1" w:lastRow="0" w:firstColumn="1" w:lastColumn="0" w:noHBand="0" w:noVBand="1"/>
      </w:tblPr>
      <w:tblGrid>
        <w:gridCol w:w="1963"/>
        <w:gridCol w:w="3656"/>
        <w:gridCol w:w="1034"/>
        <w:gridCol w:w="923"/>
        <w:gridCol w:w="876"/>
        <w:gridCol w:w="1303"/>
      </w:tblGrid>
      <w:tr w:rsidR="00492B41" w14:paraId="3EED6D12" w14:textId="77777777" w:rsidTr="00492B41">
        <w:trPr>
          <w:tblHeader/>
          <w:jc w:val="center"/>
        </w:trPr>
        <w:tc>
          <w:tcPr>
            <w:tcW w:w="1006" w:type="pct"/>
            <w:shd w:val="clear" w:color="auto" w:fill="F2F2F2"/>
            <w:tcMar>
              <w:top w:w="120" w:type="dxa"/>
              <w:left w:w="200" w:type="dxa"/>
              <w:bottom w:w="120" w:type="dxa"/>
              <w:right w:w="200" w:type="dxa"/>
            </w:tcMar>
            <w:vAlign w:val="center"/>
          </w:tcPr>
          <w:p w14:paraId="436C6994" w14:textId="77777777" w:rsidR="00492B41" w:rsidRDefault="00492B41">
            <w:pPr>
              <w:jc w:val="center"/>
            </w:pPr>
            <w:r>
              <w:rPr>
                <w:rFonts w:eastAsia="Times New Roman" w:cs="Times New Roman"/>
              </w:rPr>
              <w:t>Источник тепловой энергии</w:t>
            </w:r>
          </w:p>
        </w:tc>
        <w:tc>
          <w:tcPr>
            <w:tcW w:w="1874" w:type="pct"/>
            <w:shd w:val="clear" w:color="auto" w:fill="F2F2F2"/>
            <w:tcMar>
              <w:top w:w="120" w:type="dxa"/>
              <w:left w:w="200" w:type="dxa"/>
              <w:bottom w:w="120" w:type="dxa"/>
              <w:right w:w="200" w:type="dxa"/>
            </w:tcMar>
            <w:vAlign w:val="center"/>
          </w:tcPr>
          <w:p w14:paraId="311B28DC" w14:textId="77777777" w:rsidR="00492B41" w:rsidRDefault="00492B41">
            <w:pPr>
              <w:jc w:val="center"/>
            </w:pPr>
            <w:r>
              <w:rPr>
                <w:rFonts w:eastAsia="Times New Roman" w:cs="Times New Roman"/>
              </w:rPr>
              <w:t>Показатель</w:t>
            </w:r>
          </w:p>
        </w:tc>
        <w:tc>
          <w:tcPr>
            <w:tcW w:w="530" w:type="pct"/>
            <w:shd w:val="clear" w:color="auto" w:fill="F2F2F2"/>
            <w:tcMar>
              <w:top w:w="120" w:type="dxa"/>
              <w:left w:w="200" w:type="dxa"/>
              <w:bottom w:w="120" w:type="dxa"/>
              <w:right w:w="200" w:type="dxa"/>
            </w:tcMar>
            <w:vAlign w:val="center"/>
          </w:tcPr>
          <w:p w14:paraId="79FB4E72" w14:textId="77777777" w:rsidR="00492B41" w:rsidRDefault="00492B41">
            <w:pPr>
              <w:jc w:val="center"/>
            </w:pPr>
            <w:r>
              <w:rPr>
                <w:rFonts w:eastAsia="Times New Roman" w:cs="Times New Roman"/>
              </w:rPr>
              <w:t>Ед. изм.</w:t>
            </w:r>
          </w:p>
        </w:tc>
        <w:tc>
          <w:tcPr>
            <w:tcW w:w="473" w:type="pct"/>
            <w:shd w:val="clear" w:color="auto" w:fill="F2F2F2"/>
            <w:tcMar>
              <w:top w:w="120" w:type="dxa"/>
              <w:left w:w="200" w:type="dxa"/>
              <w:bottom w:w="120" w:type="dxa"/>
              <w:right w:w="200" w:type="dxa"/>
            </w:tcMar>
            <w:vAlign w:val="center"/>
          </w:tcPr>
          <w:p w14:paraId="38FD530A" w14:textId="77777777" w:rsidR="00492B41" w:rsidRDefault="00492B41">
            <w:pPr>
              <w:jc w:val="center"/>
            </w:pPr>
            <w:r>
              <w:rPr>
                <w:rFonts w:eastAsia="Times New Roman" w:cs="Times New Roman"/>
              </w:rPr>
              <w:t>2022</w:t>
            </w:r>
          </w:p>
        </w:tc>
        <w:tc>
          <w:tcPr>
            <w:tcW w:w="449" w:type="pct"/>
            <w:shd w:val="clear" w:color="auto" w:fill="F2F2F2"/>
            <w:tcMar>
              <w:top w:w="120" w:type="dxa"/>
              <w:left w:w="200" w:type="dxa"/>
              <w:bottom w:w="120" w:type="dxa"/>
              <w:right w:w="200" w:type="dxa"/>
            </w:tcMar>
            <w:vAlign w:val="center"/>
          </w:tcPr>
          <w:p w14:paraId="69678890" w14:textId="77777777" w:rsidR="00492B41" w:rsidRDefault="00492B41">
            <w:pPr>
              <w:jc w:val="center"/>
            </w:pPr>
            <w:r>
              <w:rPr>
                <w:rFonts w:eastAsia="Times New Roman" w:cs="Times New Roman"/>
              </w:rPr>
              <w:t>2023</w:t>
            </w:r>
          </w:p>
        </w:tc>
        <w:tc>
          <w:tcPr>
            <w:tcW w:w="668" w:type="pct"/>
            <w:shd w:val="clear" w:color="auto" w:fill="F2F2F2"/>
            <w:tcMar>
              <w:top w:w="120" w:type="dxa"/>
              <w:left w:w="200" w:type="dxa"/>
              <w:bottom w:w="120" w:type="dxa"/>
              <w:right w:w="200" w:type="dxa"/>
            </w:tcMar>
            <w:vAlign w:val="center"/>
          </w:tcPr>
          <w:p w14:paraId="43EEE5A9" w14:textId="77777777" w:rsidR="00492B41" w:rsidRDefault="00492B41">
            <w:pPr>
              <w:jc w:val="center"/>
            </w:pPr>
            <w:r>
              <w:rPr>
                <w:rFonts w:eastAsia="Times New Roman" w:cs="Times New Roman"/>
              </w:rPr>
              <w:t>2024-20</w:t>
            </w:r>
            <w:r w:rsidR="009425A2">
              <w:rPr>
                <w:rFonts w:eastAsia="Times New Roman" w:cs="Times New Roman"/>
              </w:rPr>
              <w:t>42</w:t>
            </w:r>
          </w:p>
        </w:tc>
      </w:tr>
      <w:tr w:rsidR="00492B41" w14:paraId="41FFBC56" w14:textId="77777777" w:rsidTr="00492B41">
        <w:trPr>
          <w:jc w:val="center"/>
        </w:trPr>
        <w:tc>
          <w:tcPr>
            <w:tcW w:w="5000" w:type="pct"/>
            <w:gridSpan w:val="6"/>
            <w:shd w:val="clear" w:color="auto" w:fill="DBE5F1"/>
            <w:tcMar>
              <w:top w:w="40" w:type="dxa"/>
              <w:left w:w="200" w:type="dxa"/>
              <w:bottom w:w="40" w:type="dxa"/>
              <w:right w:w="200" w:type="dxa"/>
            </w:tcMar>
            <w:vAlign w:val="center"/>
          </w:tcPr>
          <w:p w14:paraId="357E1BDD" w14:textId="77777777" w:rsidR="00492B41" w:rsidRDefault="00492B41">
            <w:pPr>
              <w:jc w:val="center"/>
            </w:pPr>
            <w:r>
              <w:rPr>
                <w:rFonts w:eastAsia="Times New Roman" w:cs="Times New Roman"/>
              </w:rPr>
              <w:t>КОГУП «Облкоммунсервис»</w:t>
            </w:r>
          </w:p>
        </w:tc>
      </w:tr>
      <w:tr w:rsidR="00492B41" w14:paraId="298D1E1B" w14:textId="77777777" w:rsidTr="00492B41">
        <w:trPr>
          <w:jc w:val="center"/>
        </w:trPr>
        <w:tc>
          <w:tcPr>
            <w:tcW w:w="1006" w:type="pct"/>
            <w:vMerge w:val="restart"/>
            <w:shd w:val="clear" w:color="auto" w:fill="FFFFFF"/>
            <w:tcMar>
              <w:top w:w="40" w:type="dxa"/>
              <w:left w:w="200" w:type="dxa"/>
              <w:bottom w:w="40" w:type="dxa"/>
              <w:right w:w="200" w:type="dxa"/>
            </w:tcMar>
            <w:vAlign w:val="center"/>
          </w:tcPr>
          <w:p w14:paraId="0AE8FAEC" w14:textId="77777777" w:rsidR="00492B41" w:rsidRDefault="00492B41" w:rsidP="00970EAE">
            <w:r>
              <w:rPr>
                <w:rFonts w:eastAsia="Times New Roman" w:cs="Times New Roman"/>
              </w:rPr>
              <w:t>Котельная № 1 ул. Советская, д. 38 А</w:t>
            </w:r>
          </w:p>
        </w:tc>
        <w:tc>
          <w:tcPr>
            <w:tcW w:w="1874" w:type="pct"/>
            <w:shd w:val="clear" w:color="auto" w:fill="FFFFFF"/>
            <w:tcMar>
              <w:top w:w="40" w:type="dxa"/>
              <w:left w:w="200" w:type="dxa"/>
              <w:bottom w:w="40" w:type="dxa"/>
              <w:right w:w="200" w:type="dxa"/>
            </w:tcMar>
            <w:vAlign w:val="center"/>
          </w:tcPr>
          <w:p w14:paraId="26EEF4BF" w14:textId="77777777" w:rsidR="00492B41" w:rsidRDefault="00492B41" w:rsidP="00970EAE">
            <w:r>
              <w:rPr>
                <w:rFonts w:eastAsia="Times New Roman" w:cs="Times New Roman"/>
              </w:rPr>
              <w:t>Производительность ВПУ</w:t>
            </w:r>
          </w:p>
        </w:tc>
        <w:tc>
          <w:tcPr>
            <w:tcW w:w="530" w:type="pct"/>
            <w:shd w:val="clear" w:color="auto" w:fill="FFFFFF"/>
            <w:tcMar>
              <w:top w:w="40" w:type="dxa"/>
              <w:left w:w="200" w:type="dxa"/>
              <w:bottom w:w="40" w:type="dxa"/>
              <w:right w:w="200" w:type="dxa"/>
            </w:tcMar>
            <w:vAlign w:val="center"/>
          </w:tcPr>
          <w:p w14:paraId="38300207" w14:textId="77777777" w:rsidR="00492B41" w:rsidRDefault="00492B41" w:rsidP="00970EAE">
            <w:pPr>
              <w:jc w:val="center"/>
            </w:pPr>
            <w:r>
              <w:rPr>
                <w:rFonts w:eastAsia="Times New Roman" w:cs="Times New Roman"/>
              </w:rPr>
              <w:t>-</w:t>
            </w:r>
          </w:p>
        </w:tc>
        <w:tc>
          <w:tcPr>
            <w:tcW w:w="473" w:type="pct"/>
            <w:shd w:val="clear" w:color="auto" w:fill="FFFFFF"/>
            <w:tcMar>
              <w:top w:w="40" w:type="dxa"/>
              <w:left w:w="200" w:type="dxa"/>
              <w:bottom w:w="40" w:type="dxa"/>
              <w:right w:w="200" w:type="dxa"/>
            </w:tcMar>
            <w:vAlign w:val="center"/>
          </w:tcPr>
          <w:p w14:paraId="24CA9AB0" w14:textId="77777777" w:rsidR="00492B41" w:rsidRDefault="00492B41" w:rsidP="00970EAE">
            <w:pPr>
              <w:jc w:val="center"/>
            </w:pPr>
            <w:r>
              <w:rPr>
                <w:rFonts w:eastAsia="Times New Roman" w:cs="Times New Roman"/>
              </w:rPr>
              <w:t>0,0</w:t>
            </w:r>
          </w:p>
        </w:tc>
        <w:tc>
          <w:tcPr>
            <w:tcW w:w="449" w:type="pct"/>
            <w:shd w:val="clear" w:color="auto" w:fill="FFFFFF"/>
            <w:tcMar>
              <w:top w:w="40" w:type="dxa"/>
              <w:left w:w="200" w:type="dxa"/>
              <w:bottom w:w="40" w:type="dxa"/>
              <w:right w:w="200" w:type="dxa"/>
            </w:tcMar>
            <w:vAlign w:val="center"/>
          </w:tcPr>
          <w:p w14:paraId="0B9D2B1B" w14:textId="77777777" w:rsidR="00492B41" w:rsidRDefault="00492B41" w:rsidP="00970EAE">
            <w:pPr>
              <w:jc w:val="center"/>
            </w:pPr>
            <w:r>
              <w:rPr>
                <w:rFonts w:eastAsia="Times New Roman" w:cs="Times New Roman"/>
              </w:rPr>
              <w:t>0,0</w:t>
            </w:r>
          </w:p>
        </w:tc>
        <w:tc>
          <w:tcPr>
            <w:tcW w:w="668" w:type="pct"/>
            <w:shd w:val="clear" w:color="auto" w:fill="FFFFFF"/>
            <w:tcMar>
              <w:top w:w="40" w:type="dxa"/>
              <w:left w:w="200" w:type="dxa"/>
              <w:bottom w:w="40" w:type="dxa"/>
              <w:right w:w="200" w:type="dxa"/>
            </w:tcMar>
            <w:vAlign w:val="center"/>
          </w:tcPr>
          <w:p w14:paraId="278B6421" w14:textId="77777777" w:rsidR="00492B41" w:rsidRDefault="00492B41" w:rsidP="00970EAE">
            <w:pPr>
              <w:jc w:val="center"/>
            </w:pPr>
            <w:r>
              <w:rPr>
                <w:rFonts w:eastAsia="Times New Roman" w:cs="Times New Roman"/>
              </w:rPr>
              <w:t>0,0</w:t>
            </w:r>
          </w:p>
        </w:tc>
      </w:tr>
      <w:tr w:rsidR="00492B41" w14:paraId="6EEDBAF3" w14:textId="77777777" w:rsidTr="00492B41">
        <w:trPr>
          <w:jc w:val="center"/>
        </w:trPr>
        <w:tc>
          <w:tcPr>
            <w:tcW w:w="1006" w:type="pct"/>
            <w:vMerge/>
          </w:tcPr>
          <w:p w14:paraId="25C8BCAA" w14:textId="77777777" w:rsidR="00492B41" w:rsidRDefault="00492B41" w:rsidP="00970EAE"/>
        </w:tc>
        <w:tc>
          <w:tcPr>
            <w:tcW w:w="1874" w:type="pct"/>
            <w:shd w:val="clear" w:color="auto" w:fill="FFFFFF"/>
            <w:tcMar>
              <w:top w:w="40" w:type="dxa"/>
              <w:left w:w="200" w:type="dxa"/>
              <w:bottom w:w="40" w:type="dxa"/>
              <w:right w:w="200" w:type="dxa"/>
            </w:tcMar>
            <w:vAlign w:val="center"/>
          </w:tcPr>
          <w:p w14:paraId="20FA8AD8" w14:textId="77777777" w:rsidR="00492B41" w:rsidRDefault="00492B41" w:rsidP="00970EAE">
            <w:r>
              <w:rPr>
                <w:rFonts w:eastAsia="Times New Roman" w:cs="Times New Roman"/>
              </w:rPr>
              <w:t>Располагаемая производительность</w:t>
            </w:r>
          </w:p>
        </w:tc>
        <w:tc>
          <w:tcPr>
            <w:tcW w:w="530" w:type="pct"/>
            <w:shd w:val="clear" w:color="auto" w:fill="FFFFFF"/>
            <w:tcMar>
              <w:top w:w="40" w:type="dxa"/>
              <w:left w:w="200" w:type="dxa"/>
              <w:bottom w:w="40" w:type="dxa"/>
              <w:right w:w="200" w:type="dxa"/>
            </w:tcMar>
            <w:vAlign w:val="center"/>
          </w:tcPr>
          <w:p w14:paraId="46AD4614" w14:textId="77777777" w:rsidR="00492B41" w:rsidRDefault="00492B41" w:rsidP="00970EAE">
            <w:pPr>
              <w:jc w:val="center"/>
            </w:pPr>
          </w:p>
        </w:tc>
        <w:tc>
          <w:tcPr>
            <w:tcW w:w="473" w:type="pct"/>
            <w:shd w:val="clear" w:color="auto" w:fill="FFFFFF"/>
            <w:tcMar>
              <w:top w:w="40" w:type="dxa"/>
              <w:left w:w="200" w:type="dxa"/>
              <w:bottom w:w="40" w:type="dxa"/>
              <w:right w:w="200" w:type="dxa"/>
            </w:tcMar>
            <w:vAlign w:val="center"/>
          </w:tcPr>
          <w:p w14:paraId="00663D4B" w14:textId="77777777" w:rsidR="00492B41" w:rsidRDefault="00492B41" w:rsidP="00970EAE">
            <w:pPr>
              <w:jc w:val="center"/>
            </w:pPr>
            <w:r>
              <w:rPr>
                <w:rFonts w:eastAsia="Times New Roman" w:cs="Times New Roman"/>
              </w:rPr>
              <w:t>0,0</w:t>
            </w:r>
          </w:p>
        </w:tc>
        <w:tc>
          <w:tcPr>
            <w:tcW w:w="449" w:type="pct"/>
            <w:shd w:val="clear" w:color="auto" w:fill="FFFFFF"/>
            <w:tcMar>
              <w:top w:w="40" w:type="dxa"/>
              <w:left w:w="200" w:type="dxa"/>
              <w:bottom w:w="40" w:type="dxa"/>
              <w:right w:w="200" w:type="dxa"/>
            </w:tcMar>
            <w:vAlign w:val="center"/>
          </w:tcPr>
          <w:p w14:paraId="6D4A196B" w14:textId="77777777" w:rsidR="00492B41" w:rsidRDefault="00492B41" w:rsidP="00970EAE">
            <w:pPr>
              <w:jc w:val="center"/>
            </w:pPr>
            <w:r>
              <w:rPr>
                <w:rFonts w:eastAsia="Times New Roman" w:cs="Times New Roman"/>
              </w:rPr>
              <w:t>0,0</w:t>
            </w:r>
          </w:p>
        </w:tc>
        <w:tc>
          <w:tcPr>
            <w:tcW w:w="668" w:type="pct"/>
            <w:shd w:val="clear" w:color="auto" w:fill="FFFFFF"/>
            <w:tcMar>
              <w:top w:w="40" w:type="dxa"/>
              <w:left w:w="200" w:type="dxa"/>
              <w:bottom w:w="40" w:type="dxa"/>
              <w:right w:w="200" w:type="dxa"/>
            </w:tcMar>
            <w:vAlign w:val="center"/>
          </w:tcPr>
          <w:p w14:paraId="4EBE2066" w14:textId="77777777" w:rsidR="00492B41" w:rsidRDefault="00492B41" w:rsidP="00970EAE">
            <w:pPr>
              <w:jc w:val="center"/>
            </w:pPr>
            <w:r>
              <w:rPr>
                <w:rFonts w:eastAsia="Times New Roman" w:cs="Times New Roman"/>
              </w:rPr>
              <w:t>0,0</w:t>
            </w:r>
          </w:p>
        </w:tc>
      </w:tr>
      <w:tr w:rsidR="00492B41" w14:paraId="5D983B57" w14:textId="77777777" w:rsidTr="00492B41">
        <w:trPr>
          <w:jc w:val="center"/>
        </w:trPr>
        <w:tc>
          <w:tcPr>
            <w:tcW w:w="1006" w:type="pct"/>
            <w:vMerge/>
          </w:tcPr>
          <w:p w14:paraId="3129EA93" w14:textId="77777777" w:rsidR="00492B41" w:rsidRDefault="00492B41" w:rsidP="00970EAE"/>
        </w:tc>
        <w:tc>
          <w:tcPr>
            <w:tcW w:w="1874" w:type="pct"/>
            <w:shd w:val="clear" w:color="auto" w:fill="FFFFFF"/>
            <w:tcMar>
              <w:top w:w="40" w:type="dxa"/>
              <w:left w:w="200" w:type="dxa"/>
              <w:bottom w:w="40" w:type="dxa"/>
              <w:right w:w="200" w:type="dxa"/>
            </w:tcMar>
            <w:vAlign w:val="center"/>
          </w:tcPr>
          <w:p w14:paraId="3018CB44" w14:textId="77777777" w:rsidR="00492B41" w:rsidRDefault="00492B41" w:rsidP="00970EAE">
            <w:r>
              <w:rPr>
                <w:rFonts w:eastAsia="Times New Roman" w:cs="Times New Roman"/>
              </w:rPr>
              <w:t>Собственные нужды</w:t>
            </w:r>
          </w:p>
        </w:tc>
        <w:tc>
          <w:tcPr>
            <w:tcW w:w="530" w:type="pct"/>
            <w:shd w:val="clear" w:color="auto" w:fill="FFFFFF"/>
            <w:tcMar>
              <w:top w:w="40" w:type="dxa"/>
              <w:left w:w="200" w:type="dxa"/>
              <w:bottom w:w="40" w:type="dxa"/>
              <w:right w:w="200" w:type="dxa"/>
            </w:tcMar>
            <w:vAlign w:val="center"/>
          </w:tcPr>
          <w:p w14:paraId="423ABC94" w14:textId="77777777" w:rsidR="00492B41" w:rsidRDefault="00492B41" w:rsidP="00970EAE">
            <w:pPr>
              <w:jc w:val="center"/>
            </w:pPr>
          </w:p>
        </w:tc>
        <w:tc>
          <w:tcPr>
            <w:tcW w:w="473" w:type="pct"/>
            <w:shd w:val="clear" w:color="auto" w:fill="FFFFFF"/>
            <w:tcMar>
              <w:top w:w="40" w:type="dxa"/>
              <w:left w:w="200" w:type="dxa"/>
              <w:bottom w:w="40" w:type="dxa"/>
              <w:right w:w="200" w:type="dxa"/>
            </w:tcMar>
            <w:vAlign w:val="center"/>
          </w:tcPr>
          <w:p w14:paraId="6261618A" w14:textId="77777777" w:rsidR="00492B41" w:rsidRDefault="00492B41" w:rsidP="00970EAE">
            <w:pPr>
              <w:jc w:val="center"/>
            </w:pPr>
            <w:r>
              <w:rPr>
                <w:rFonts w:eastAsia="Times New Roman" w:cs="Times New Roman"/>
              </w:rPr>
              <w:t>0,0</w:t>
            </w:r>
          </w:p>
        </w:tc>
        <w:tc>
          <w:tcPr>
            <w:tcW w:w="449" w:type="pct"/>
            <w:shd w:val="clear" w:color="auto" w:fill="FFFFFF"/>
            <w:tcMar>
              <w:top w:w="40" w:type="dxa"/>
              <w:left w:w="200" w:type="dxa"/>
              <w:bottom w:w="40" w:type="dxa"/>
              <w:right w:w="200" w:type="dxa"/>
            </w:tcMar>
            <w:vAlign w:val="center"/>
          </w:tcPr>
          <w:p w14:paraId="4CE7DAED" w14:textId="77777777" w:rsidR="00492B41" w:rsidRDefault="00492B41" w:rsidP="00970EAE">
            <w:pPr>
              <w:jc w:val="center"/>
            </w:pPr>
            <w:r>
              <w:rPr>
                <w:rFonts w:eastAsia="Times New Roman" w:cs="Times New Roman"/>
              </w:rPr>
              <w:t>0,0</w:t>
            </w:r>
          </w:p>
        </w:tc>
        <w:tc>
          <w:tcPr>
            <w:tcW w:w="668" w:type="pct"/>
            <w:shd w:val="clear" w:color="auto" w:fill="FFFFFF"/>
            <w:tcMar>
              <w:top w:w="40" w:type="dxa"/>
              <w:left w:w="200" w:type="dxa"/>
              <w:bottom w:w="40" w:type="dxa"/>
              <w:right w:w="200" w:type="dxa"/>
            </w:tcMar>
            <w:vAlign w:val="center"/>
          </w:tcPr>
          <w:p w14:paraId="75C6903C" w14:textId="77777777" w:rsidR="00492B41" w:rsidRDefault="00492B41" w:rsidP="00970EAE">
            <w:pPr>
              <w:jc w:val="center"/>
            </w:pPr>
            <w:r>
              <w:rPr>
                <w:rFonts w:eastAsia="Times New Roman" w:cs="Times New Roman"/>
              </w:rPr>
              <w:t>0,0</w:t>
            </w:r>
          </w:p>
        </w:tc>
      </w:tr>
      <w:tr w:rsidR="00492B41" w14:paraId="7B6AE1DC" w14:textId="77777777" w:rsidTr="00492B41">
        <w:trPr>
          <w:jc w:val="center"/>
        </w:trPr>
        <w:tc>
          <w:tcPr>
            <w:tcW w:w="1006" w:type="pct"/>
            <w:vMerge/>
          </w:tcPr>
          <w:p w14:paraId="34296806" w14:textId="77777777" w:rsidR="00492B41" w:rsidRDefault="00492B41" w:rsidP="00970EAE"/>
        </w:tc>
        <w:tc>
          <w:tcPr>
            <w:tcW w:w="1874" w:type="pct"/>
            <w:shd w:val="clear" w:color="auto" w:fill="FFFFFF"/>
            <w:tcMar>
              <w:top w:w="40" w:type="dxa"/>
              <w:left w:w="200" w:type="dxa"/>
              <w:bottom w:w="40" w:type="dxa"/>
              <w:right w:w="200" w:type="dxa"/>
            </w:tcMar>
            <w:vAlign w:val="center"/>
          </w:tcPr>
          <w:p w14:paraId="33888BD7" w14:textId="77777777" w:rsidR="00492B41" w:rsidRDefault="00492B41" w:rsidP="00970EAE">
            <w:r>
              <w:rPr>
                <w:rFonts w:eastAsia="Times New Roman" w:cs="Times New Roman"/>
              </w:rPr>
              <w:t>Подпитка тепловой сети</w:t>
            </w:r>
          </w:p>
        </w:tc>
        <w:tc>
          <w:tcPr>
            <w:tcW w:w="530" w:type="pct"/>
            <w:shd w:val="clear" w:color="auto" w:fill="FFFFFF"/>
            <w:tcMar>
              <w:top w:w="40" w:type="dxa"/>
              <w:left w:w="200" w:type="dxa"/>
              <w:bottom w:w="40" w:type="dxa"/>
              <w:right w:w="200" w:type="dxa"/>
            </w:tcMar>
            <w:vAlign w:val="center"/>
          </w:tcPr>
          <w:p w14:paraId="186992E5" w14:textId="77777777" w:rsidR="00492B41" w:rsidRDefault="00492B41" w:rsidP="00970EAE">
            <w:pPr>
              <w:jc w:val="center"/>
            </w:pPr>
          </w:p>
        </w:tc>
        <w:tc>
          <w:tcPr>
            <w:tcW w:w="473" w:type="pct"/>
            <w:shd w:val="clear" w:color="auto" w:fill="FFFFFF"/>
            <w:tcMar>
              <w:top w:w="40" w:type="dxa"/>
              <w:left w:w="200" w:type="dxa"/>
              <w:bottom w:w="40" w:type="dxa"/>
              <w:right w:w="200" w:type="dxa"/>
            </w:tcMar>
            <w:vAlign w:val="center"/>
          </w:tcPr>
          <w:p w14:paraId="2535223A" w14:textId="77777777" w:rsidR="00492B41" w:rsidRDefault="00492B41" w:rsidP="00970EAE">
            <w:pPr>
              <w:jc w:val="center"/>
            </w:pPr>
            <w:r>
              <w:rPr>
                <w:rFonts w:eastAsia="Times New Roman" w:cs="Times New Roman"/>
              </w:rPr>
              <w:t>0,0</w:t>
            </w:r>
          </w:p>
        </w:tc>
        <w:tc>
          <w:tcPr>
            <w:tcW w:w="449" w:type="pct"/>
            <w:shd w:val="clear" w:color="auto" w:fill="FFFFFF"/>
            <w:tcMar>
              <w:top w:w="40" w:type="dxa"/>
              <w:left w:w="200" w:type="dxa"/>
              <w:bottom w:w="40" w:type="dxa"/>
              <w:right w:w="200" w:type="dxa"/>
            </w:tcMar>
            <w:vAlign w:val="center"/>
          </w:tcPr>
          <w:p w14:paraId="026EC60B" w14:textId="77777777" w:rsidR="00492B41" w:rsidRDefault="00492B41" w:rsidP="00970EAE">
            <w:pPr>
              <w:jc w:val="center"/>
            </w:pPr>
            <w:r>
              <w:rPr>
                <w:rFonts w:eastAsia="Times New Roman" w:cs="Times New Roman"/>
              </w:rPr>
              <w:t>0,0</w:t>
            </w:r>
          </w:p>
        </w:tc>
        <w:tc>
          <w:tcPr>
            <w:tcW w:w="668" w:type="pct"/>
            <w:shd w:val="clear" w:color="auto" w:fill="FFFFFF"/>
            <w:tcMar>
              <w:top w:w="40" w:type="dxa"/>
              <w:left w:w="200" w:type="dxa"/>
              <w:bottom w:w="40" w:type="dxa"/>
              <w:right w:w="200" w:type="dxa"/>
            </w:tcMar>
            <w:vAlign w:val="center"/>
          </w:tcPr>
          <w:p w14:paraId="6EB04599" w14:textId="77777777" w:rsidR="00492B41" w:rsidRDefault="00492B41" w:rsidP="00970EAE">
            <w:pPr>
              <w:jc w:val="center"/>
            </w:pPr>
            <w:r>
              <w:rPr>
                <w:rFonts w:eastAsia="Times New Roman" w:cs="Times New Roman"/>
              </w:rPr>
              <w:t>0,0</w:t>
            </w:r>
          </w:p>
        </w:tc>
      </w:tr>
      <w:tr w:rsidR="00492B41" w14:paraId="4F15B14E" w14:textId="77777777" w:rsidTr="00492B41">
        <w:trPr>
          <w:jc w:val="center"/>
        </w:trPr>
        <w:tc>
          <w:tcPr>
            <w:tcW w:w="1006" w:type="pct"/>
            <w:vMerge/>
          </w:tcPr>
          <w:p w14:paraId="4E67BF9D" w14:textId="77777777" w:rsidR="00492B41" w:rsidRDefault="00492B41" w:rsidP="00970EAE"/>
        </w:tc>
        <w:tc>
          <w:tcPr>
            <w:tcW w:w="1874" w:type="pct"/>
            <w:vMerge w:val="restart"/>
            <w:shd w:val="clear" w:color="auto" w:fill="FFFFFF"/>
            <w:tcMar>
              <w:top w:w="40" w:type="dxa"/>
              <w:left w:w="200" w:type="dxa"/>
              <w:bottom w:w="40" w:type="dxa"/>
              <w:right w:w="200" w:type="dxa"/>
            </w:tcMar>
            <w:vAlign w:val="center"/>
          </w:tcPr>
          <w:p w14:paraId="7D2ECC43" w14:textId="77777777" w:rsidR="00492B41" w:rsidRDefault="00492B41" w:rsidP="00970EAE">
            <w:r>
              <w:rPr>
                <w:rFonts w:eastAsia="Times New Roman" w:cs="Times New Roman"/>
              </w:rPr>
              <w:t>Резерв/дефицит ВПУ</w:t>
            </w:r>
          </w:p>
        </w:tc>
        <w:tc>
          <w:tcPr>
            <w:tcW w:w="530" w:type="pct"/>
            <w:shd w:val="clear" w:color="auto" w:fill="FFFFFF"/>
            <w:tcMar>
              <w:top w:w="40" w:type="dxa"/>
              <w:left w:w="200" w:type="dxa"/>
              <w:bottom w:w="40" w:type="dxa"/>
              <w:right w:w="200" w:type="dxa"/>
            </w:tcMar>
            <w:vAlign w:val="center"/>
          </w:tcPr>
          <w:p w14:paraId="075F2B91" w14:textId="77777777" w:rsidR="00492B41" w:rsidRDefault="00492B41" w:rsidP="00970EAE">
            <w:pPr>
              <w:jc w:val="center"/>
            </w:pPr>
            <w:r>
              <w:rPr>
                <w:rFonts w:eastAsia="Times New Roman" w:cs="Times New Roman"/>
              </w:rPr>
              <w:t>-</w:t>
            </w:r>
          </w:p>
        </w:tc>
        <w:tc>
          <w:tcPr>
            <w:tcW w:w="473" w:type="pct"/>
            <w:shd w:val="clear" w:color="auto" w:fill="FFFFFF"/>
            <w:tcMar>
              <w:top w:w="40" w:type="dxa"/>
              <w:left w:w="200" w:type="dxa"/>
              <w:bottom w:w="40" w:type="dxa"/>
              <w:right w:w="200" w:type="dxa"/>
            </w:tcMar>
            <w:vAlign w:val="center"/>
          </w:tcPr>
          <w:p w14:paraId="69170BA7" w14:textId="77777777" w:rsidR="00492B41" w:rsidRDefault="00492B41" w:rsidP="00970EAE">
            <w:pPr>
              <w:jc w:val="center"/>
            </w:pPr>
            <w:r>
              <w:rPr>
                <w:rFonts w:eastAsia="Times New Roman" w:cs="Times New Roman"/>
              </w:rPr>
              <w:t>0,0</w:t>
            </w:r>
          </w:p>
        </w:tc>
        <w:tc>
          <w:tcPr>
            <w:tcW w:w="449" w:type="pct"/>
            <w:shd w:val="clear" w:color="auto" w:fill="FFFFFF"/>
            <w:tcMar>
              <w:top w:w="40" w:type="dxa"/>
              <w:left w:w="200" w:type="dxa"/>
              <w:bottom w:w="40" w:type="dxa"/>
              <w:right w:w="200" w:type="dxa"/>
            </w:tcMar>
            <w:vAlign w:val="center"/>
          </w:tcPr>
          <w:p w14:paraId="3426E56D" w14:textId="77777777" w:rsidR="00492B41" w:rsidRDefault="00492B41" w:rsidP="00970EAE">
            <w:pPr>
              <w:jc w:val="center"/>
            </w:pPr>
            <w:r>
              <w:rPr>
                <w:rFonts w:eastAsia="Times New Roman" w:cs="Times New Roman"/>
              </w:rPr>
              <w:t>0,0</w:t>
            </w:r>
          </w:p>
        </w:tc>
        <w:tc>
          <w:tcPr>
            <w:tcW w:w="668" w:type="pct"/>
            <w:shd w:val="clear" w:color="auto" w:fill="FFFFFF"/>
            <w:tcMar>
              <w:top w:w="40" w:type="dxa"/>
              <w:left w:w="200" w:type="dxa"/>
              <w:bottom w:w="40" w:type="dxa"/>
              <w:right w:w="200" w:type="dxa"/>
            </w:tcMar>
            <w:vAlign w:val="center"/>
          </w:tcPr>
          <w:p w14:paraId="533C65AE" w14:textId="77777777" w:rsidR="00492B41" w:rsidRDefault="00492B41" w:rsidP="00970EAE">
            <w:pPr>
              <w:jc w:val="center"/>
            </w:pPr>
            <w:r>
              <w:rPr>
                <w:rFonts w:eastAsia="Times New Roman" w:cs="Times New Roman"/>
              </w:rPr>
              <w:t>0,0</w:t>
            </w:r>
          </w:p>
        </w:tc>
      </w:tr>
      <w:tr w:rsidR="00492B41" w14:paraId="78B8C0B5" w14:textId="77777777" w:rsidTr="00492B41">
        <w:trPr>
          <w:jc w:val="center"/>
        </w:trPr>
        <w:tc>
          <w:tcPr>
            <w:tcW w:w="1006" w:type="pct"/>
            <w:vMerge/>
          </w:tcPr>
          <w:p w14:paraId="0E3FE929" w14:textId="77777777" w:rsidR="00492B41" w:rsidRDefault="00492B41" w:rsidP="00970EAE"/>
        </w:tc>
        <w:tc>
          <w:tcPr>
            <w:tcW w:w="1874" w:type="pct"/>
            <w:vMerge/>
          </w:tcPr>
          <w:p w14:paraId="44E08BFB" w14:textId="77777777" w:rsidR="00492B41" w:rsidRDefault="00492B41" w:rsidP="00970EAE"/>
        </w:tc>
        <w:tc>
          <w:tcPr>
            <w:tcW w:w="530" w:type="pct"/>
            <w:shd w:val="clear" w:color="auto" w:fill="FFFFFF"/>
            <w:tcMar>
              <w:top w:w="40" w:type="dxa"/>
              <w:left w:w="200" w:type="dxa"/>
              <w:bottom w:w="40" w:type="dxa"/>
              <w:right w:w="200" w:type="dxa"/>
            </w:tcMar>
            <w:vAlign w:val="center"/>
          </w:tcPr>
          <w:p w14:paraId="7566FDF6" w14:textId="77777777" w:rsidR="00492B41" w:rsidRDefault="00492B41" w:rsidP="00970EAE">
            <w:pPr>
              <w:jc w:val="center"/>
            </w:pPr>
            <w:r>
              <w:rPr>
                <w:rFonts w:eastAsia="Times New Roman" w:cs="Times New Roman"/>
              </w:rPr>
              <w:t>%</w:t>
            </w:r>
          </w:p>
        </w:tc>
        <w:tc>
          <w:tcPr>
            <w:tcW w:w="473" w:type="pct"/>
            <w:shd w:val="clear" w:color="auto" w:fill="FFFFFF"/>
            <w:tcMar>
              <w:top w:w="40" w:type="dxa"/>
              <w:left w:w="200" w:type="dxa"/>
              <w:bottom w:w="40" w:type="dxa"/>
              <w:right w:w="200" w:type="dxa"/>
            </w:tcMar>
            <w:vAlign w:val="center"/>
          </w:tcPr>
          <w:p w14:paraId="0B29C826" w14:textId="77777777" w:rsidR="00492B41" w:rsidRDefault="00492B41" w:rsidP="00970EAE">
            <w:pPr>
              <w:jc w:val="center"/>
            </w:pPr>
            <w:r>
              <w:rPr>
                <w:rFonts w:eastAsia="Times New Roman" w:cs="Times New Roman"/>
              </w:rPr>
              <w:t>0,0</w:t>
            </w:r>
          </w:p>
        </w:tc>
        <w:tc>
          <w:tcPr>
            <w:tcW w:w="449" w:type="pct"/>
            <w:shd w:val="clear" w:color="auto" w:fill="FFFFFF"/>
            <w:tcMar>
              <w:top w:w="40" w:type="dxa"/>
              <w:left w:w="200" w:type="dxa"/>
              <w:bottom w:w="40" w:type="dxa"/>
              <w:right w:w="200" w:type="dxa"/>
            </w:tcMar>
            <w:vAlign w:val="center"/>
          </w:tcPr>
          <w:p w14:paraId="5CEFFDFE" w14:textId="77777777" w:rsidR="00492B41" w:rsidRDefault="00492B41" w:rsidP="00970EAE">
            <w:pPr>
              <w:jc w:val="center"/>
            </w:pPr>
            <w:r>
              <w:rPr>
                <w:rFonts w:eastAsia="Times New Roman" w:cs="Times New Roman"/>
              </w:rPr>
              <w:t>0,0</w:t>
            </w:r>
          </w:p>
        </w:tc>
        <w:tc>
          <w:tcPr>
            <w:tcW w:w="668" w:type="pct"/>
            <w:shd w:val="clear" w:color="auto" w:fill="FFFFFF"/>
            <w:tcMar>
              <w:top w:w="40" w:type="dxa"/>
              <w:left w:w="200" w:type="dxa"/>
              <w:bottom w:w="40" w:type="dxa"/>
              <w:right w:w="200" w:type="dxa"/>
            </w:tcMar>
            <w:vAlign w:val="center"/>
          </w:tcPr>
          <w:p w14:paraId="7DEFEF35" w14:textId="77777777" w:rsidR="00492B41" w:rsidRDefault="00492B41" w:rsidP="00970EAE">
            <w:pPr>
              <w:jc w:val="center"/>
            </w:pPr>
            <w:r>
              <w:rPr>
                <w:rFonts w:eastAsia="Times New Roman" w:cs="Times New Roman"/>
              </w:rPr>
              <w:t>0,0</w:t>
            </w:r>
          </w:p>
        </w:tc>
      </w:tr>
      <w:tr w:rsidR="00492B41" w14:paraId="57A962B9" w14:textId="77777777" w:rsidTr="00492B41">
        <w:trPr>
          <w:jc w:val="center"/>
        </w:trPr>
        <w:tc>
          <w:tcPr>
            <w:tcW w:w="1006" w:type="pct"/>
            <w:vMerge w:val="restart"/>
            <w:shd w:val="clear" w:color="auto" w:fill="FFFFFF"/>
            <w:tcMar>
              <w:top w:w="40" w:type="dxa"/>
              <w:left w:w="200" w:type="dxa"/>
              <w:bottom w:w="40" w:type="dxa"/>
              <w:right w:w="200" w:type="dxa"/>
            </w:tcMar>
            <w:vAlign w:val="center"/>
          </w:tcPr>
          <w:p w14:paraId="62C5D4B7" w14:textId="77777777" w:rsidR="00492B41" w:rsidRDefault="00492B41" w:rsidP="00970EAE">
            <w:r>
              <w:rPr>
                <w:rFonts w:eastAsia="Times New Roman" w:cs="Times New Roman"/>
              </w:rPr>
              <w:t>Котельная № 2 ул. Комарова, 67</w:t>
            </w:r>
          </w:p>
        </w:tc>
        <w:tc>
          <w:tcPr>
            <w:tcW w:w="1874" w:type="pct"/>
            <w:shd w:val="clear" w:color="auto" w:fill="FFFFFF"/>
            <w:tcMar>
              <w:top w:w="40" w:type="dxa"/>
              <w:left w:w="200" w:type="dxa"/>
              <w:bottom w:w="40" w:type="dxa"/>
              <w:right w:w="200" w:type="dxa"/>
            </w:tcMar>
            <w:vAlign w:val="center"/>
          </w:tcPr>
          <w:p w14:paraId="5A7E5F26" w14:textId="77777777" w:rsidR="00492B41" w:rsidRDefault="00492B41" w:rsidP="00970EAE">
            <w:r>
              <w:rPr>
                <w:rFonts w:eastAsia="Times New Roman" w:cs="Times New Roman"/>
              </w:rPr>
              <w:t>Производительность ВПУ</w:t>
            </w:r>
          </w:p>
        </w:tc>
        <w:tc>
          <w:tcPr>
            <w:tcW w:w="530" w:type="pct"/>
            <w:shd w:val="clear" w:color="auto" w:fill="FFFFFF"/>
            <w:tcMar>
              <w:top w:w="40" w:type="dxa"/>
              <w:left w:w="200" w:type="dxa"/>
              <w:bottom w:w="40" w:type="dxa"/>
              <w:right w:w="200" w:type="dxa"/>
            </w:tcMar>
            <w:vAlign w:val="center"/>
          </w:tcPr>
          <w:p w14:paraId="3D151982" w14:textId="77777777" w:rsidR="00492B41" w:rsidRDefault="00492B41" w:rsidP="00970EAE">
            <w:pPr>
              <w:jc w:val="center"/>
            </w:pPr>
            <w:r>
              <w:rPr>
                <w:rFonts w:eastAsia="Times New Roman" w:cs="Times New Roman"/>
              </w:rPr>
              <w:t>-</w:t>
            </w:r>
          </w:p>
        </w:tc>
        <w:tc>
          <w:tcPr>
            <w:tcW w:w="473" w:type="pct"/>
            <w:shd w:val="clear" w:color="auto" w:fill="FFFFFF"/>
            <w:tcMar>
              <w:top w:w="40" w:type="dxa"/>
              <w:left w:w="200" w:type="dxa"/>
              <w:bottom w:w="40" w:type="dxa"/>
              <w:right w:w="200" w:type="dxa"/>
            </w:tcMar>
            <w:vAlign w:val="center"/>
          </w:tcPr>
          <w:p w14:paraId="6D806EDC" w14:textId="77777777" w:rsidR="00492B41" w:rsidRDefault="00492B41" w:rsidP="00970EAE">
            <w:pPr>
              <w:jc w:val="center"/>
            </w:pPr>
            <w:r>
              <w:rPr>
                <w:rFonts w:eastAsia="Times New Roman" w:cs="Times New Roman"/>
              </w:rPr>
              <w:t>0,0</w:t>
            </w:r>
          </w:p>
        </w:tc>
        <w:tc>
          <w:tcPr>
            <w:tcW w:w="449" w:type="pct"/>
            <w:shd w:val="clear" w:color="auto" w:fill="FFFFFF"/>
            <w:tcMar>
              <w:top w:w="40" w:type="dxa"/>
              <w:left w:w="200" w:type="dxa"/>
              <w:bottom w:w="40" w:type="dxa"/>
              <w:right w:w="200" w:type="dxa"/>
            </w:tcMar>
            <w:vAlign w:val="center"/>
          </w:tcPr>
          <w:p w14:paraId="7329D791" w14:textId="77777777" w:rsidR="00492B41" w:rsidRDefault="00492B41" w:rsidP="00970EAE">
            <w:pPr>
              <w:jc w:val="center"/>
            </w:pPr>
            <w:r>
              <w:rPr>
                <w:rFonts w:eastAsia="Times New Roman" w:cs="Times New Roman"/>
              </w:rPr>
              <w:t>0,0</w:t>
            </w:r>
          </w:p>
        </w:tc>
        <w:tc>
          <w:tcPr>
            <w:tcW w:w="668" w:type="pct"/>
            <w:shd w:val="clear" w:color="auto" w:fill="FFFFFF"/>
            <w:tcMar>
              <w:top w:w="40" w:type="dxa"/>
              <w:left w:w="200" w:type="dxa"/>
              <w:bottom w:w="40" w:type="dxa"/>
              <w:right w:w="200" w:type="dxa"/>
            </w:tcMar>
            <w:vAlign w:val="center"/>
          </w:tcPr>
          <w:p w14:paraId="273FDA60" w14:textId="77777777" w:rsidR="00492B41" w:rsidRDefault="00492B41" w:rsidP="00970EAE">
            <w:pPr>
              <w:jc w:val="center"/>
            </w:pPr>
            <w:r>
              <w:rPr>
                <w:rFonts w:eastAsia="Times New Roman" w:cs="Times New Roman"/>
              </w:rPr>
              <w:t>0,0</w:t>
            </w:r>
          </w:p>
        </w:tc>
      </w:tr>
      <w:tr w:rsidR="00492B41" w14:paraId="5325A427" w14:textId="77777777" w:rsidTr="00492B41">
        <w:trPr>
          <w:jc w:val="center"/>
        </w:trPr>
        <w:tc>
          <w:tcPr>
            <w:tcW w:w="1006" w:type="pct"/>
            <w:vMerge/>
          </w:tcPr>
          <w:p w14:paraId="183D48D9" w14:textId="77777777" w:rsidR="00492B41" w:rsidRDefault="00492B41" w:rsidP="00970EAE"/>
        </w:tc>
        <w:tc>
          <w:tcPr>
            <w:tcW w:w="1874" w:type="pct"/>
            <w:shd w:val="clear" w:color="auto" w:fill="FFFFFF"/>
            <w:tcMar>
              <w:top w:w="40" w:type="dxa"/>
              <w:left w:w="200" w:type="dxa"/>
              <w:bottom w:w="40" w:type="dxa"/>
              <w:right w:w="200" w:type="dxa"/>
            </w:tcMar>
            <w:vAlign w:val="center"/>
          </w:tcPr>
          <w:p w14:paraId="0220670E" w14:textId="77777777" w:rsidR="00492B41" w:rsidRDefault="00492B41" w:rsidP="00970EAE">
            <w:r>
              <w:rPr>
                <w:rFonts w:eastAsia="Times New Roman" w:cs="Times New Roman"/>
              </w:rPr>
              <w:t>Располагаемая производительность</w:t>
            </w:r>
          </w:p>
        </w:tc>
        <w:tc>
          <w:tcPr>
            <w:tcW w:w="530" w:type="pct"/>
            <w:shd w:val="clear" w:color="auto" w:fill="FFFFFF"/>
            <w:tcMar>
              <w:top w:w="40" w:type="dxa"/>
              <w:left w:w="200" w:type="dxa"/>
              <w:bottom w:w="40" w:type="dxa"/>
              <w:right w:w="200" w:type="dxa"/>
            </w:tcMar>
            <w:vAlign w:val="center"/>
          </w:tcPr>
          <w:p w14:paraId="301E3CBC" w14:textId="77777777" w:rsidR="00492B41" w:rsidRDefault="00492B41" w:rsidP="00970EAE">
            <w:pPr>
              <w:jc w:val="center"/>
            </w:pPr>
          </w:p>
        </w:tc>
        <w:tc>
          <w:tcPr>
            <w:tcW w:w="473" w:type="pct"/>
            <w:shd w:val="clear" w:color="auto" w:fill="FFFFFF"/>
            <w:tcMar>
              <w:top w:w="40" w:type="dxa"/>
              <w:left w:w="200" w:type="dxa"/>
              <w:bottom w:w="40" w:type="dxa"/>
              <w:right w:w="200" w:type="dxa"/>
            </w:tcMar>
            <w:vAlign w:val="center"/>
          </w:tcPr>
          <w:p w14:paraId="130CB811" w14:textId="77777777" w:rsidR="00492B41" w:rsidRDefault="00492B41" w:rsidP="00970EAE">
            <w:pPr>
              <w:jc w:val="center"/>
            </w:pPr>
            <w:r>
              <w:rPr>
                <w:rFonts w:eastAsia="Times New Roman" w:cs="Times New Roman"/>
              </w:rPr>
              <w:t>0,0</w:t>
            </w:r>
          </w:p>
        </w:tc>
        <w:tc>
          <w:tcPr>
            <w:tcW w:w="449" w:type="pct"/>
            <w:shd w:val="clear" w:color="auto" w:fill="FFFFFF"/>
            <w:tcMar>
              <w:top w:w="40" w:type="dxa"/>
              <w:left w:w="200" w:type="dxa"/>
              <w:bottom w:w="40" w:type="dxa"/>
              <w:right w:w="200" w:type="dxa"/>
            </w:tcMar>
            <w:vAlign w:val="center"/>
          </w:tcPr>
          <w:p w14:paraId="69FE1E65" w14:textId="77777777" w:rsidR="00492B41" w:rsidRDefault="00492B41" w:rsidP="00970EAE">
            <w:pPr>
              <w:jc w:val="center"/>
            </w:pPr>
            <w:r>
              <w:rPr>
                <w:rFonts w:eastAsia="Times New Roman" w:cs="Times New Roman"/>
              </w:rPr>
              <w:t>0,0</w:t>
            </w:r>
          </w:p>
        </w:tc>
        <w:tc>
          <w:tcPr>
            <w:tcW w:w="668" w:type="pct"/>
            <w:shd w:val="clear" w:color="auto" w:fill="FFFFFF"/>
            <w:tcMar>
              <w:top w:w="40" w:type="dxa"/>
              <w:left w:w="200" w:type="dxa"/>
              <w:bottom w:w="40" w:type="dxa"/>
              <w:right w:w="200" w:type="dxa"/>
            </w:tcMar>
            <w:vAlign w:val="center"/>
          </w:tcPr>
          <w:p w14:paraId="54E0E7B3" w14:textId="77777777" w:rsidR="00492B41" w:rsidRDefault="00492B41" w:rsidP="00970EAE">
            <w:pPr>
              <w:jc w:val="center"/>
            </w:pPr>
            <w:r>
              <w:rPr>
                <w:rFonts w:eastAsia="Times New Roman" w:cs="Times New Roman"/>
              </w:rPr>
              <w:t>0,0</w:t>
            </w:r>
          </w:p>
        </w:tc>
      </w:tr>
      <w:tr w:rsidR="00492B41" w14:paraId="58EDEC14" w14:textId="77777777" w:rsidTr="00492B41">
        <w:trPr>
          <w:jc w:val="center"/>
        </w:trPr>
        <w:tc>
          <w:tcPr>
            <w:tcW w:w="1006" w:type="pct"/>
            <w:vMerge/>
          </w:tcPr>
          <w:p w14:paraId="66175C1C" w14:textId="77777777" w:rsidR="00492B41" w:rsidRDefault="00492B41" w:rsidP="00970EAE"/>
        </w:tc>
        <w:tc>
          <w:tcPr>
            <w:tcW w:w="1874" w:type="pct"/>
            <w:shd w:val="clear" w:color="auto" w:fill="FFFFFF"/>
            <w:tcMar>
              <w:top w:w="40" w:type="dxa"/>
              <w:left w:w="200" w:type="dxa"/>
              <w:bottom w:w="40" w:type="dxa"/>
              <w:right w:w="200" w:type="dxa"/>
            </w:tcMar>
            <w:vAlign w:val="center"/>
          </w:tcPr>
          <w:p w14:paraId="29358640" w14:textId="77777777" w:rsidR="00492B41" w:rsidRDefault="00492B41" w:rsidP="00970EAE">
            <w:r>
              <w:rPr>
                <w:rFonts w:eastAsia="Times New Roman" w:cs="Times New Roman"/>
              </w:rPr>
              <w:t>Собственные нужды</w:t>
            </w:r>
          </w:p>
        </w:tc>
        <w:tc>
          <w:tcPr>
            <w:tcW w:w="530" w:type="pct"/>
            <w:shd w:val="clear" w:color="auto" w:fill="FFFFFF"/>
            <w:tcMar>
              <w:top w:w="40" w:type="dxa"/>
              <w:left w:w="200" w:type="dxa"/>
              <w:bottom w:w="40" w:type="dxa"/>
              <w:right w:w="200" w:type="dxa"/>
            </w:tcMar>
            <w:vAlign w:val="center"/>
          </w:tcPr>
          <w:p w14:paraId="056C0432" w14:textId="77777777" w:rsidR="00492B41" w:rsidRDefault="00492B41" w:rsidP="00970EAE">
            <w:pPr>
              <w:jc w:val="center"/>
            </w:pPr>
          </w:p>
        </w:tc>
        <w:tc>
          <w:tcPr>
            <w:tcW w:w="473" w:type="pct"/>
            <w:shd w:val="clear" w:color="auto" w:fill="FFFFFF"/>
            <w:tcMar>
              <w:top w:w="40" w:type="dxa"/>
              <w:left w:w="200" w:type="dxa"/>
              <w:bottom w:w="40" w:type="dxa"/>
              <w:right w:w="200" w:type="dxa"/>
            </w:tcMar>
            <w:vAlign w:val="center"/>
          </w:tcPr>
          <w:p w14:paraId="1BE99575" w14:textId="77777777" w:rsidR="00492B41" w:rsidRDefault="00492B41" w:rsidP="00970EAE">
            <w:pPr>
              <w:jc w:val="center"/>
            </w:pPr>
            <w:r>
              <w:rPr>
                <w:rFonts w:eastAsia="Times New Roman" w:cs="Times New Roman"/>
              </w:rPr>
              <w:t>0,0</w:t>
            </w:r>
          </w:p>
        </w:tc>
        <w:tc>
          <w:tcPr>
            <w:tcW w:w="449" w:type="pct"/>
            <w:shd w:val="clear" w:color="auto" w:fill="FFFFFF"/>
            <w:tcMar>
              <w:top w:w="40" w:type="dxa"/>
              <w:left w:w="200" w:type="dxa"/>
              <w:bottom w:w="40" w:type="dxa"/>
              <w:right w:w="200" w:type="dxa"/>
            </w:tcMar>
            <w:vAlign w:val="center"/>
          </w:tcPr>
          <w:p w14:paraId="6B17722F" w14:textId="77777777" w:rsidR="00492B41" w:rsidRDefault="00492B41" w:rsidP="00970EAE">
            <w:pPr>
              <w:jc w:val="center"/>
            </w:pPr>
            <w:r>
              <w:rPr>
                <w:rFonts w:eastAsia="Times New Roman" w:cs="Times New Roman"/>
              </w:rPr>
              <w:t>0,0</w:t>
            </w:r>
          </w:p>
        </w:tc>
        <w:tc>
          <w:tcPr>
            <w:tcW w:w="668" w:type="pct"/>
            <w:shd w:val="clear" w:color="auto" w:fill="FFFFFF"/>
            <w:tcMar>
              <w:top w:w="40" w:type="dxa"/>
              <w:left w:w="200" w:type="dxa"/>
              <w:bottom w:w="40" w:type="dxa"/>
              <w:right w:w="200" w:type="dxa"/>
            </w:tcMar>
            <w:vAlign w:val="center"/>
          </w:tcPr>
          <w:p w14:paraId="7D845641" w14:textId="77777777" w:rsidR="00492B41" w:rsidRDefault="00492B41" w:rsidP="00970EAE">
            <w:pPr>
              <w:jc w:val="center"/>
            </w:pPr>
            <w:r>
              <w:rPr>
                <w:rFonts w:eastAsia="Times New Roman" w:cs="Times New Roman"/>
              </w:rPr>
              <w:t>0,0</w:t>
            </w:r>
          </w:p>
        </w:tc>
      </w:tr>
      <w:tr w:rsidR="00492B41" w14:paraId="5FE43ADA" w14:textId="77777777" w:rsidTr="00492B41">
        <w:trPr>
          <w:jc w:val="center"/>
        </w:trPr>
        <w:tc>
          <w:tcPr>
            <w:tcW w:w="1006" w:type="pct"/>
            <w:vMerge/>
          </w:tcPr>
          <w:p w14:paraId="3A86ADD5" w14:textId="77777777" w:rsidR="00492B41" w:rsidRDefault="00492B41" w:rsidP="00970EAE"/>
        </w:tc>
        <w:tc>
          <w:tcPr>
            <w:tcW w:w="1874" w:type="pct"/>
            <w:shd w:val="clear" w:color="auto" w:fill="FFFFFF"/>
            <w:tcMar>
              <w:top w:w="40" w:type="dxa"/>
              <w:left w:w="200" w:type="dxa"/>
              <w:bottom w:w="40" w:type="dxa"/>
              <w:right w:w="200" w:type="dxa"/>
            </w:tcMar>
            <w:vAlign w:val="center"/>
          </w:tcPr>
          <w:p w14:paraId="5BC793CD" w14:textId="77777777" w:rsidR="00492B41" w:rsidRDefault="00492B41" w:rsidP="00970EAE">
            <w:r>
              <w:rPr>
                <w:rFonts w:eastAsia="Times New Roman" w:cs="Times New Roman"/>
              </w:rPr>
              <w:t>Подпитка тепловой сети</w:t>
            </w:r>
          </w:p>
        </w:tc>
        <w:tc>
          <w:tcPr>
            <w:tcW w:w="530" w:type="pct"/>
            <w:shd w:val="clear" w:color="auto" w:fill="FFFFFF"/>
            <w:tcMar>
              <w:top w:w="40" w:type="dxa"/>
              <w:left w:w="200" w:type="dxa"/>
              <w:bottom w:w="40" w:type="dxa"/>
              <w:right w:w="200" w:type="dxa"/>
            </w:tcMar>
            <w:vAlign w:val="center"/>
          </w:tcPr>
          <w:p w14:paraId="127E0DFF" w14:textId="77777777" w:rsidR="00492B41" w:rsidRDefault="00492B41" w:rsidP="00970EAE">
            <w:pPr>
              <w:jc w:val="center"/>
            </w:pPr>
          </w:p>
        </w:tc>
        <w:tc>
          <w:tcPr>
            <w:tcW w:w="473" w:type="pct"/>
            <w:shd w:val="clear" w:color="auto" w:fill="FFFFFF"/>
            <w:tcMar>
              <w:top w:w="40" w:type="dxa"/>
              <w:left w:w="200" w:type="dxa"/>
              <w:bottom w:w="40" w:type="dxa"/>
              <w:right w:w="200" w:type="dxa"/>
            </w:tcMar>
            <w:vAlign w:val="center"/>
          </w:tcPr>
          <w:p w14:paraId="08EBA00B" w14:textId="77777777" w:rsidR="00492B41" w:rsidRDefault="00492B41" w:rsidP="00970EAE">
            <w:pPr>
              <w:jc w:val="center"/>
            </w:pPr>
            <w:r>
              <w:rPr>
                <w:rFonts w:eastAsia="Times New Roman" w:cs="Times New Roman"/>
              </w:rPr>
              <w:t>0,0</w:t>
            </w:r>
          </w:p>
        </w:tc>
        <w:tc>
          <w:tcPr>
            <w:tcW w:w="449" w:type="pct"/>
            <w:shd w:val="clear" w:color="auto" w:fill="FFFFFF"/>
            <w:tcMar>
              <w:top w:w="40" w:type="dxa"/>
              <w:left w:w="200" w:type="dxa"/>
              <w:bottom w:w="40" w:type="dxa"/>
              <w:right w:w="200" w:type="dxa"/>
            </w:tcMar>
            <w:vAlign w:val="center"/>
          </w:tcPr>
          <w:p w14:paraId="52678682" w14:textId="77777777" w:rsidR="00492B41" w:rsidRDefault="00492B41" w:rsidP="00970EAE">
            <w:pPr>
              <w:jc w:val="center"/>
            </w:pPr>
            <w:r>
              <w:rPr>
                <w:rFonts w:eastAsia="Times New Roman" w:cs="Times New Roman"/>
              </w:rPr>
              <w:t>0,0</w:t>
            </w:r>
          </w:p>
        </w:tc>
        <w:tc>
          <w:tcPr>
            <w:tcW w:w="668" w:type="pct"/>
            <w:shd w:val="clear" w:color="auto" w:fill="FFFFFF"/>
            <w:tcMar>
              <w:top w:w="40" w:type="dxa"/>
              <w:left w:w="200" w:type="dxa"/>
              <w:bottom w:w="40" w:type="dxa"/>
              <w:right w:w="200" w:type="dxa"/>
            </w:tcMar>
            <w:vAlign w:val="center"/>
          </w:tcPr>
          <w:p w14:paraId="68A01220" w14:textId="77777777" w:rsidR="00492B41" w:rsidRDefault="00492B41" w:rsidP="00970EAE">
            <w:pPr>
              <w:jc w:val="center"/>
            </w:pPr>
            <w:r>
              <w:rPr>
                <w:rFonts w:eastAsia="Times New Roman" w:cs="Times New Roman"/>
              </w:rPr>
              <w:t>0,0</w:t>
            </w:r>
          </w:p>
        </w:tc>
      </w:tr>
      <w:tr w:rsidR="00492B41" w14:paraId="7E223738" w14:textId="77777777" w:rsidTr="00492B41">
        <w:trPr>
          <w:jc w:val="center"/>
        </w:trPr>
        <w:tc>
          <w:tcPr>
            <w:tcW w:w="1006" w:type="pct"/>
            <w:vMerge/>
          </w:tcPr>
          <w:p w14:paraId="51B2A63E" w14:textId="77777777" w:rsidR="00492B41" w:rsidRDefault="00492B41" w:rsidP="00970EAE"/>
        </w:tc>
        <w:tc>
          <w:tcPr>
            <w:tcW w:w="1874" w:type="pct"/>
            <w:vMerge w:val="restart"/>
            <w:shd w:val="clear" w:color="auto" w:fill="FFFFFF"/>
            <w:tcMar>
              <w:top w:w="40" w:type="dxa"/>
              <w:left w:w="200" w:type="dxa"/>
              <w:bottom w:w="40" w:type="dxa"/>
              <w:right w:w="200" w:type="dxa"/>
            </w:tcMar>
            <w:vAlign w:val="center"/>
          </w:tcPr>
          <w:p w14:paraId="4DA08BB0" w14:textId="77777777" w:rsidR="00492B41" w:rsidRDefault="00492B41" w:rsidP="00970EAE">
            <w:r>
              <w:rPr>
                <w:rFonts w:eastAsia="Times New Roman" w:cs="Times New Roman"/>
              </w:rPr>
              <w:t>Резерв/дефицит ВПУ</w:t>
            </w:r>
          </w:p>
        </w:tc>
        <w:tc>
          <w:tcPr>
            <w:tcW w:w="530" w:type="pct"/>
            <w:shd w:val="clear" w:color="auto" w:fill="FFFFFF"/>
            <w:tcMar>
              <w:top w:w="40" w:type="dxa"/>
              <w:left w:w="200" w:type="dxa"/>
              <w:bottom w:w="40" w:type="dxa"/>
              <w:right w:w="200" w:type="dxa"/>
            </w:tcMar>
            <w:vAlign w:val="center"/>
          </w:tcPr>
          <w:p w14:paraId="231BBFBF" w14:textId="77777777" w:rsidR="00492B41" w:rsidRDefault="00492B41" w:rsidP="00970EAE">
            <w:pPr>
              <w:jc w:val="center"/>
            </w:pPr>
            <w:r>
              <w:rPr>
                <w:rFonts w:eastAsia="Times New Roman" w:cs="Times New Roman"/>
              </w:rPr>
              <w:t>-</w:t>
            </w:r>
          </w:p>
        </w:tc>
        <w:tc>
          <w:tcPr>
            <w:tcW w:w="473" w:type="pct"/>
            <w:shd w:val="clear" w:color="auto" w:fill="FFFFFF"/>
            <w:tcMar>
              <w:top w:w="40" w:type="dxa"/>
              <w:left w:w="200" w:type="dxa"/>
              <w:bottom w:w="40" w:type="dxa"/>
              <w:right w:w="200" w:type="dxa"/>
            </w:tcMar>
            <w:vAlign w:val="center"/>
          </w:tcPr>
          <w:p w14:paraId="7A97CFEF" w14:textId="77777777" w:rsidR="00492B41" w:rsidRDefault="00492B41" w:rsidP="00970EAE">
            <w:pPr>
              <w:jc w:val="center"/>
            </w:pPr>
            <w:r>
              <w:rPr>
                <w:rFonts w:eastAsia="Times New Roman" w:cs="Times New Roman"/>
              </w:rPr>
              <w:t>0,0</w:t>
            </w:r>
          </w:p>
        </w:tc>
        <w:tc>
          <w:tcPr>
            <w:tcW w:w="449" w:type="pct"/>
            <w:shd w:val="clear" w:color="auto" w:fill="FFFFFF"/>
            <w:tcMar>
              <w:top w:w="40" w:type="dxa"/>
              <w:left w:w="200" w:type="dxa"/>
              <w:bottom w:w="40" w:type="dxa"/>
              <w:right w:w="200" w:type="dxa"/>
            </w:tcMar>
            <w:vAlign w:val="center"/>
          </w:tcPr>
          <w:p w14:paraId="2D1103F4" w14:textId="77777777" w:rsidR="00492B41" w:rsidRDefault="00492B41" w:rsidP="00970EAE">
            <w:pPr>
              <w:jc w:val="center"/>
            </w:pPr>
            <w:r>
              <w:rPr>
                <w:rFonts w:eastAsia="Times New Roman" w:cs="Times New Roman"/>
              </w:rPr>
              <w:t>0,0</w:t>
            </w:r>
          </w:p>
        </w:tc>
        <w:tc>
          <w:tcPr>
            <w:tcW w:w="668" w:type="pct"/>
            <w:shd w:val="clear" w:color="auto" w:fill="FFFFFF"/>
            <w:tcMar>
              <w:top w:w="40" w:type="dxa"/>
              <w:left w:w="200" w:type="dxa"/>
              <w:bottom w:w="40" w:type="dxa"/>
              <w:right w:w="200" w:type="dxa"/>
            </w:tcMar>
            <w:vAlign w:val="center"/>
          </w:tcPr>
          <w:p w14:paraId="00D17280" w14:textId="77777777" w:rsidR="00492B41" w:rsidRDefault="00492B41" w:rsidP="00970EAE">
            <w:pPr>
              <w:jc w:val="center"/>
            </w:pPr>
            <w:r>
              <w:rPr>
                <w:rFonts w:eastAsia="Times New Roman" w:cs="Times New Roman"/>
              </w:rPr>
              <w:t>0,0</w:t>
            </w:r>
          </w:p>
        </w:tc>
      </w:tr>
      <w:tr w:rsidR="00492B41" w14:paraId="64F7742A" w14:textId="77777777" w:rsidTr="00492B41">
        <w:trPr>
          <w:jc w:val="center"/>
        </w:trPr>
        <w:tc>
          <w:tcPr>
            <w:tcW w:w="1006" w:type="pct"/>
            <w:vMerge/>
          </w:tcPr>
          <w:p w14:paraId="01AD4B52" w14:textId="77777777" w:rsidR="00492B41" w:rsidRDefault="00492B41" w:rsidP="00970EAE"/>
        </w:tc>
        <w:tc>
          <w:tcPr>
            <w:tcW w:w="1874" w:type="pct"/>
            <w:vMerge/>
          </w:tcPr>
          <w:p w14:paraId="702F3E0F" w14:textId="77777777" w:rsidR="00492B41" w:rsidRDefault="00492B41" w:rsidP="00970EAE"/>
        </w:tc>
        <w:tc>
          <w:tcPr>
            <w:tcW w:w="530" w:type="pct"/>
            <w:shd w:val="clear" w:color="auto" w:fill="FFFFFF"/>
            <w:tcMar>
              <w:top w:w="40" w:type="dxa"/>
              <w:left w:w="200" w:type="dxa"/>
              <w:bottom w:w="40" w:type="dxa"/>
              <w:right w:w="200" w:type="dxa"/>
            </w:tcMar>
            <w:vAlign w:val="center"/>
          </w:tcPr>
          <w:p w14:paraId="5F6CCB46" w14:textId="77777777" w:rsidR="00492B41" w:rsidRDefault="00492B41" w:rsidP="00970EAE">
            <w:pPr>
              <w:jc w:val="center"/>
            </w:pPr>
            <w:r>
              <w:rPr>
                <w:rFonts w:eastAsia="Times New Roman" w:cs="Times New Roman"/>
              </w:rPr>
              <w:t>%</w:t>
            </w:r>
          </w:p>
        </w:tc>
        <w:tc>
          <w:tcPr>
            <w:tcW w:w="473" w:type="pct"/>
            <w:shd w:val="clear" w:color="auto" w:fill="FFFFFF"/>
            <w:tcMar>
              <w:top w:w="40" w:type="dxa"/>
              <w:left w:w="200" w:type="dxa"/>
              <w:bottom w:w="40" w:type="dxa"/>
              <w:right w:w="200" w:type="dxa"/>
            </w:tcMar>
            <w:vAlign w:val="center"/>
          </w:tcPr>
          <w:p w14:paraId="6BBF16B7" w14:textId="77777777" w:rsidR="00492B41" w:rsidRDefault="00492B41" w:rsidP="00970EAE">
            <w:pPr>
              <w:jc w:val="center"/>
            </w:pPr>
            <w:r>
              <w:rPr>
                <w:rFonts w:eastAsia="Times New Roman" w:cs="Times New Roman"/>
              </w:rPr>
              <w:t>0,0</w:t>
            </w:r>
          </w:p>
        </w:tc>
        <w:tc>
          <w:tcPr>
            <w:tcW w:w="449" w:type="pct"/>
            <w:shd w:val="clear" w:color="auto" w:fill="FFFFFF"/>
            <w:tcMar>
              <w:top w:w="40" w:type="dxa"/>
              <w:left w:w="200" w:type="dxa"/>
              <w:bottom w:w="40" w:type="dxa"/>
              <w:right w:w="200" w:type="dxa"/>
            </w:tcMar>
            <w:vAlign w:val="center"/>
          </w:tcPr>
          <w:p w14:paraId="1CD765F7" w14:textId="77777777" w:rsidR="00492B41" w:rsidRDefault="00492B41" w:rsidP="00970EAE">
            <w:pPr>
              <w:jc w:val="center"/>
            </w:pPr>
            <w:r>
              <w:rPr>
                <w:rFonts w:eastAsia="Times New Roman" w:cs="Times New Roman"/>
              </w:rPr>
              <w:t>0,0</w:t>
            </w:r>
          </w:p>
        </w:tc>
        <w:tc>
          <w:tcPr>
            <w:tcW w:w="668" w:type="pct"/>
            <w:shd w:val="clear" w:color="auto" w:fill="FFFFFF"/>
            <w:tcMar>
              <w:top w:w="40" w:type="dxa"/>
              <w:left w:w="200" w:type="dxa"/>
              <w:bottom w:w="40" w:type="dxa"/>
              <w:right w:w="200" w:type="dxa"/>
            </w:tcMar>
            <w:vAlign w:val="center"/>
          </w:tcPr>
          <w:p w14:paraId="0E6F7566" w14:textId="77777777" w:rsidR="00492B41" w:rsidRDefault="00492B41" w:rsidP="00970EAE">
            <w:pPr>
              <w:jc w:val="center"/>
            </w:pPr>
            <w:r>
              <w:rPr>
                <w:rFonts w:eastAsia="Times New Roman" w:cs="Times New Roman"/>
              </w:rPr>
              <w:t>0,0</w:t>
            </w:r>
          </w:p>
        </w:tc>
      </w:tr>
      <w:tr w:rsidR="00492B41" w14:paraId="6753022C" w14:textId="77777777" w:rsidTr="00492B41">
        <w:trPr>
          <w:jc w:val="center"/>
        </w:trPr>
        <w:tc>
          <w:tcPr>
            <w:tcW w:w="1006" w:type="pct"/>
            <w:vMerge w:val="restart"/>
            <w:shd w:val="clear" w:color="auto" w:fill="FFFFFF"/>
            <w:tcMar>
              <w:top w:w="40" w:type="dxa"/>
              <w:left w:w="200" w:type="dxa"/>
              <w:bottom w:w="40" w:type="dxa"/>
              <w:right w:w="200" w:type="dxa"/>
            </w:tcMar>
            <w:vAlign w:val="center"/>
          </w:tcPr>
          <w:p w14:paraId="04304C3F" w14:textId="77777777" w:rsidR="00492B41" w:rsidRDefault="00492B41" w:rsidP="00970EAE">
            <w:r>
              <w:rPr>
                <w:rFonts w:eastAsia="Times New Roman" w:cs="Times New Roman"/>
              </w:rPr>
              <w:t xml:space="preserve">Котельная № 3 </w:t>
            </w:r>
            <w:r>
              <w:rPr>
                <w:rFonts w:eastAsia="Times New Roman" w:cs="Times New Roman"/>
              </w:rPr>
              <w:lastRenderedPageBreak/>
              <w:t>ул. Кооперативная, 11А</w:t>
            </w:r>
          </w:p>
        </w:tc>
        <w:tc>
          <w:tcPr>
            <w:tcW w:w="1874" w:type="pct"/>
            <w:shd w:val="clear" w:color="auto" w:fill="FFFFFF"/>
            <w:tcMar>
              <w:top w:w="40" w:type="dxa"/>
              <w:left w:w="200" w:type="dxa"/>
              <w:bottom w:w="40" w:type="dxa"/>
              <w:right w:w="200" w:type="dxa"/>
            </w:tcMar>
            <w:vAlign w:val="center"/>
          </w:tcPr>
          <w:p w14:paraId="4BE9D052" w14:textId="77777777" w:rsidR="00492B41" w:rsidRDefault="00492B41" w:rsidP="00970EAE">
            <w:r>
              <w:rPr>
                <w:rFonts w:eastAsia="Times New Roman" w:cs="Times New Roman"/>
              </w:rPr>
              <w:lastRenderedPageBreak/>
              <w:t>Производительность ВПУ</w:t>
            </w:r>
          </w:p>
        </w:tc>
        <w:tc>
          <w:tcPr>
            <w:tcW w:w="530" w:type="pct"/>
            <w:shd w:val="clear" w:color="auto" w:fill="FFFFFF"/>
            <w:tcMar>
              <w:top w:w="40" w:type="dxa"/>
              <w:left w:w="200" w:type="dxa"/>
              <w:bottom w:w="40" w:type="dxa"/>
              <w:right w:w="200" w:type="dxa"/>
            </w:tcMar>
            <w:vAlign w:val="center"/>
          </w:tcPr>
          <w:p w14:paraId="63E9C5E9" w14:textId="77777777" w:rsidR="00492B41" w:rsidRDefault="00492B41" w:rsidP="00970EAE">
            <w:pPr>
              <w:jc w:val="center"/>
            </w:pPr>
            <w:r>
              <w:rPr>
                <w:rFonts w:eastAsia="Times New Roman" w:cs="Times New Roman"/>
              </w:rPr>
              <w:t>-</w:t>
            </w:r>
          </w:p>
        </w:tc>
        <w:tc>
          <w:tcPr>
            <w:tcW w:w="473" w:type="pct"/>
            <w:shd w:val="clear" w:color="auto" w:fill="FFFFFF"/>
            <w:tcMar>
              <w:top w:w="40" w:type="dxa"/>
              <w:left w:w="200" w:type="dxa"/>
              <w:bottom w:w="40" w:type="dxa"/>
              <w:right w:w="200" w:type="dxa"/>
            </w:tcMar>
            <w:vAlign w:val="center"/>
          </w:tcPr>
          <w:p w14:paraId="1A5A599B" w14:textId="77777777" w:rsidR="00492B41" w:rsidRDefault="00492B41" w:rsidP="00970EAE">
            <w:pPr>
              <w:jc w:val="center"/>
            </w:pPr>
            <w:r>
              <w:rPr>
                <w:rFonts w:eastAsia="Times New Roman" w:cs="Times New Roman"/>
              </w:rPr>
              <w:t>0,0</w:t>
            </w:r>
          </w:p>
        </w:tc>
        <w:tc>
          <w:tcPr>
            <w:tcW w:w="449" w:type="pct"/>
            <w:shd w:val="clear" w:color="auto" w:fill="FFFFFF"/>
            <w:tcMar>
              <w:top w:w="40" w:type="dxa"/>
              <w:left w:w="200" w:type="dxa"/>
              <w:bottom w:w="40" w:type="dxa"/>
              <w:right w:w="200" w:type="dxa"/>
            </w:tcMar>
            <w:vAlign w:val="center"/>
          </w:tcPr>
          <w:p w14:paraId="172C609C" w14:textId="77777777" w:rsidR="00492B41" w:rsidRDefault="00492B41" w:rsidP="00970EAE">
            <w:pPr>
              <w:jc w:val="center"/>
            </w:pPr>
            <w:r>
              <w:rPr>
                <w:rFonts w:eastAsia="Times New Roman" w:cs="Times New Roman"/>
              </w:rPr>
              <w:t>0,0</w:t>
            </w:r>
          </w:p>
        </w:tc>
        <w:tc>
          <w:tcPr>
            <w:tcW w:w="668" w:type="pct"/>
            <w:shd w:val="clear" w:color="auto" w:fill="FFFFFF"/>
            <w:tcMar>
              <w:top w:w="40" w:type="dxa"/>
              <w:left w:w="200" w:type="dxa"/>
              <w:bottom w:w="40" w:type="dxa"/>
              <w:right w:w="200" w:type="dxa"/>
            </w:tcMar>
            <w:vAlign w:val="center"/>
          </w:tcPr>
          <w:p w14:paraId="1C82F739" w14:textId="77777777" w:rsidR="00492B41" w:rsidRDefault="00492B41" w:rsidP="00970EAE">
            <w:pPr>
              <w:jc w:val="center"/>
            </w:pPr>
            <w:r>
              <w:rPr>
                <w:rFonts w:eastAsia="Times New Roman" w:cs="Times New Roman"/>
              </w:rPr>
              <w:t>0,0</w:t>
            </w:r>
          </w:p>
        </w:tc>
      </w:tr>
      <w:tr w:rsidR="00492B41" w14:paraId="431E0567" w14:textId="77777777" w:rsidTr="00492B41">
        <w:trPr>
          <w:jc w:val="center"/>
        </w:trPr>
        <w:tc>
          <w:tcPr>
            <w:tcW w:w="1006" w:type="pct"/>
            <w:vMerge/>
          </w:tcPr>
          <w:p w14:paraId="76874239" w14:textId="77777777" w:rsidR="00492B41" w:rsidRDefault="00492B41" w:rsidP="00970EAE"/>
        </w:tc>
        <w:tc>
          <w:tcPr>
            <w:tcW w:w="1874" w:type="pct"/>
            <w:shd w:val="clear" w:color="auto" w:fill="FFFFFF"/>
            <w:tcMar>
              <w:top w:w="40" w:type="dxa"/>
              <w:left w:w="200" w:type="dxa"/>
              <w:bottom w:w="40" w:type="dxa"/>
              <w:right w:w="200" w:type="dxa"/>
            </w:tcMar>
            <w:vAlign w:val="center"/>
          </w:tcPr>
          <w:p w14:paraId="3E0488A8" w14:textId="77777777" w:rsidR="00492B41" w:rsidRDefault="00492B41" w:rsidP="00970EAE">
            <w:r>
              <w:rPr>
                <w:rFonts w:eastAsia="Times New Roman" w:cs="Times New Roman"/>
              </w:rPr>
              <w:t>Располагаемая производительность</w:t>
            </w:r>
          </w:p>
        </w:tc>
        <w:tc>
          <w:tcPr>
            <w:tcW w:w="530" w:type="pct"/>
            <w:shd w:val="clear" w:color="auto" w:fill="FFFFFF"/>
            <w:tcMar>
              <w:top w:w="40" w:type="dxa"/>
              <w:left w:w="200" w:type="dxa"/>
              <w:bottom w:w="40" w:type="dxa"/>
              <w:right w:w="200" w:type="dxa"/>
            </w:tcMar>
            <w:vAlign w:val="center"/>
          </w:tcPr>
          <w:p w14:paraId="4EFB69ED" w14:textId="77777777" w:rsidR="00492B41" w:rsidRDefault="00492B41" w:rsidP="00970EAE">
            <w:pPr>
              <w:jc w:val="center"/>
            </w:pPr>
          </w:p>
        </w:tc>
        <w:tc>
          <w:tcPr>
            <w:tcW w:w="473" w:type="pct"/>
            <w:shd w:val="clear" w:color="auto" w:fill="FFFFFF"/>
            <w:tcMar>
              <w:top w:w="40" w:type="dxa"/>
              <w:left w:w="200" w:type="dxa"/>
              <w:bottom w:w="40" w:type="dxa"/>
              <w:right w:w="200" w:type="dxa"/>
            </w:tcMar>
            <w:vAlign w:val="center"/>
          </w:tcPr>
          <w:p w14:paraId="1E1B7B39" w14:textId="77777777" w:rsidR="00492B41" w:rsidRDefault="00492B41" w:rsidP="00970EAE">
            <w:pPr>
              <w:jc w:val="center"/>
            </w:pPr>
            <w:r>
              <w:rPr>
                <w:rFonts w:eastAsia="Times New Roman" w:cs="Times New Roman"/>
              </w:rPr>
              <w:t>0,0</w:t>
            </w:r>
          </w:p>
        </w:tc>
        <w:tc>
          <w:tcPr>
            <w:tcW w:w="449" w:type="pct"/>
            <w:shd w:val="clear" w:color="auto" w:fill="FFFFFF"/>
            <w:tcMar>
              <w:top w:w="40" w:type="dxa"/>
              <w:left w:w="200" w:type="dxa"/>
              <w:bottom w:w="40" w:type="dxa"/>
              <w:right w:w="200" w:type="dxa"/>
            </w:tcMar>
            <w:vAlign w:val="center"/>
          </w:tcPr>
          <w:p w14:paraId="1F52F02F" w14:textId="77777777" w:rsidR="00492B41" w:rsidRDefault="00492B41" w:rsidP="00970EAE">
            <w:pPr>
              <w:jc w:val="center"/>
            </w:pPr>
            <w:r>
              <w:rPr>
                <w:rFonts w:eastAsia="Times New Roman" w:cs="Times New Roman"/>
              </w:rPr>
              <w:t>0,0</w:t>
            </w:r>
          </w:p>
        </w:tc>
        <w:tc>
          <w:tcPr>
            <w:tcW w:w="668" w:type="pct"/>
            <w:shd w:val="clear" w:color="auto" w:fill="FFFFFF"/>
            <w:tcMar>
              <w:top w:w="40" w:type="dxa"/>
              <w:left w:w="200" w:type="dxa"/>
              <w:bottom w:w="40" w:type="dxa"/>
              <w:right w:w="200" w:type="dxa"/>
            </w:tcMar>
            <w:vAlign w:val="center"/>
          </w:tcPr>
          <w:p w14:paraId="4BD4F093" w14:textId="77777777" w:rsidR="00492B41" w:rsidRDefault="00492B41" w:rsidP="00970EAE">
            <w:pPr>
              <w:jc w:val="center"/>
            </w:pPr>
            <w:r>
              <w:rPr>
                <w:rFonts w:eastAsia="Times New Roman" w:cs="Times New Roman"/>
              </w:rPr>
              <w:t>0,0</w:t>
            </w:r>
          </w:p>
        </w:tc>
      </w:tr>
      <w:tr w:rsidR="00492B41" w14:paraId="62ADD702" w14:textId="77777777" w:rsidTr="00492B41">
        <w:trPr>
          <w:jc w:val="center"/>
        </w:trPr>
        <w:tc>
          <w:tcPr>
            <w:tcW w:w="1006" w:type="pct"/>
            <w:vMerge/>
          </w:tcPr>
          <w:p w14:paraId="71C21DA0" w14:textId="77777777" w:rsidR="00492B41" w:rsidRDefault="00492B41" w:rsidP="00970EAE"/>
        </w:tc>
        <w:tc>
          <w:tcPr>
            <w:tcW w:w="1874" w:type="pct"/>
            <w:shd w:val="clear" w:color="auto" w:fill="FFFFFF"/>
            <w:tcMar>
              <w:top w:w="40" w:type="dxa"/>
              <w:left w:w="200" w:type="dxa"/>
              <w:bottom w:w="40" w:type="dxa"/>
              <w:right w:w="200" w:type="dxa"/>
            </w:tcMar>
            <w:vAlign w:val="center"/>
          </w:tcPr>
          <w:p w14:paraId="3EF781D4" w14:textId="77777777" w:rsidR="00492B41" w:rsidRDefault="00492B41" w:rsidP="00970EAE">
            <w:r>
              <w:rPr>
                <w:rFonts w:eastAsia="Times New Roman" w:cs="Times New Roman"/>
              </w:rPr>
              <w:t>Собственные нужды</w:t>
            </w:r>
          </w:p>
        </w:tc>
        <w:tc>
          <w:tcPr>
            <w:tcW w:w="530" w:type="pct"/>
            <w:shd w:val="clear" w:color="auto" w:fill="FFFFFF"/>
            <w:tcMar>
              <w:top w:w="40" w:type="dxa"/>
              <w:left w:w="200" w:type="dxa"/>
              <w:bottom w:w="40" w:type="dxa"/>
              <w:right w:w="200" w:type="dxa"/>
            </w:tcMar>
            <w:vAlign w:val="center"/>
          </w:tcPr>
          <w:p w14:paraId="383C81DA" w14:textId="77777777" w:rsidR="00492B41" w:rsidRDefault="00492B41" w:rsidP="00970EAE">
            <w:pPr>
              <w:jc w:val="center"/>
            </w:pPr>
          </w:p>
        </w:tc>
        <w:tc>
          <w:tcPr>
            <w:tcW w:w="473" w:type="pct"/>
            <w:shd w:val="clear" w:color="auto" w:fill="FFFFFF"/>
            <w:tcMar>
              <w:top w:w="40" w:type="dxa"/>
              <w:left w:w="200" w:type="dxa"/>
              <w:bottom w:w="40" w:type="dxa"/>
              <w:right w:w="200" w:type="dxa"/>
            </w:tcMar>
            <w:vAlign w:val="center"/>
          </w:tcPr>
          <w:p w14:paraId="044E47E3" w14:textId="77777777" w:rsidR="00492B41" w:rsidRDefault="00492B41" w:rsidP="00970EAE">
            <w:pPr>
              <w:jc w:val="center"/>
            </w:pPr>
            <w:r>
              <w:rPr>
                <w:rFonts w:eastAsia="Times New Roman" w:cs="Times New Roman"/>
              </w:rPr>
              <w:t>0,0</w:t>
            </w:r>
          </w:p>
        </w:tc>
        <w:tc>
          <w:tcPr>
            <w:tcW w:w="449" w:type="pct"/>
            <w:shd w:val="clear" w:color="auto" w:fill="FFFFFF"/>
            <w:tcMar>
              <w:top w:w="40" w:type="dxa"/>
              <w:left w:w="200" w:type="dxa"/>
              <w:bottom w:w="40" w:type="dxa"/>
              <w:right w:w="200" w:type="dxa"/>
            </w:tcMar>
            <w:vAlign w:val="center"/>
          </w:tcPr>
          <w:p w14:paraId="4A289213" w14:textId="77777777" w:rsidR="00492B41" w:rsidRDefault="00492B41" w:rsidP="00970EAE">
            <w:pPr>
              <w:jc w:val="center"/>
            </w:pPr>
            <w:r>
              <w:rPr>
                <w:rFonts w:eastAsia="Times New Roman" w:cs="Times New Roman"/>
              </w:rPr>
              <w:t>0,0</w:t>
            </w:r>
          </w:p>
        </w:tc>
        <w:tc>
          <w:tcPr>
            <w:tcW w:w="668" w:type="pct"/>
            <w:shd w:val="clear" w:color="auto" w:fill="FFFFFF"/>
            <w:tcMar>
              <w:top w:w="40" w:type="dxa"/>
              <w:left w:w="200" w:type="dxa"/>
              <w:bottom w:w="40" w:type="dxa"/>
              <w:right w:w="200" w:type="dxa"/>
            </w:tcMar>
            <w:vAlign w:val="center"/>
          </w:tcPr>
          <w:p w14:paraId="1178CF1A" w14:textId="77777777" w:rsidR="00492B41" w:rsidRDefault="00492B41" w:rsidP="00970EAE">
            <w:pPr>
              <w:jc w:val="center"/>
            </w:pPr>
            <w:r>
              <w:rPr>
                <w:rFonts w:eastAsia="Times New Roman" w:cs="Times New Roman"/>
              </w:rPr>
              <w:t>0,0</w:t>
            </w:r>
          </w:p>
        </w:tc>
      </w:tr>
      <w:tr w:rsidR="00492B41" w14:paraId="3B2FB463" w14:textId="77777777" w:rsidTr="00492B41">
        <w:trPr>
          <w:jc w:val="center"/>
        </w:trPr>
        <w:tc>
          <w:tcPr>
            <w:tcW w:w="1006" w:type="pct"/>
            <w:vMerge/>
          </w:tcPr>
          <w:p w14:paraId="421E5B44" w14:textId="77777777" w:rsidR="00492B41" w:rsidRDefault="00492B41" w:rsidP="00970EAE"/>
        </w:tc>
        <w:tc>
          <w:tcPr>
            <w:tcW w:w="1874" w:type="pct"/>
            <w:shd w:val="clear" w:color="auto" w:fill="FFFFFF"/>
            <w:tcMar>
              <w:top w:w="40" w:type="dxa"/>
              <w:left w:w="200" w:type="dxa"/>
              <w:bottom w:w="40" w:type="dxa"/>
              <w:right w:w="200" w:type="dxa"/>
            </w:tcMar>
            <w:vAlign w:val="center"/>
          </w:tcPr>
          <w:p w14:paraId="21A01CFE" w14:textId="77777777" w:rsidR="00492B41" w:rsidRDefault="00492B41" w:rsidP="00970EAE">
            <w:r>
              <w:rPr>
                <w:rFonts w:eastAsia="Times New Roman" w:cs="Times New Roman"/>
              </w:rPr>
              <w:t>Подпитка тепловой сети</w:t>
            </w:r>
          </w:p>
        </w:tc>
        <w:tc>
          <w:tcPr>
            <w:tcW w:w="530" w:type="pct"/>
            <w:shd w:val="clear" w:color="auto" w:fill="FFFFFF"/>
            <w:tcMar>
              <w:top w:w="40" w:type="dxa"/>
              <w:left w:w="200" w:type="dxa"/>
              <w:bottom w:w="40" w:type="dxa"/>
              <w:right w:w="200" w:type="dxa"/>
            </w:tcMar>
            <w:vAlign w:val="center"/>
          </w:tcPr>
          <w:p w14:paraId="1684F539" w14:textId="77777777" w:rsidR="00492B41" w:rsidRDefault="00492B41" w:rsidP="00970EAE">
            <w:pPr>
              <w:jc w:val="center"/>
            </w:pPr>
          </w:p>
        </w:tc>
        <w:tc>
          <w:tcPr>
            <w:tcW w:w="473" w:type="pct"/>
            <w:shd w:val="clear" w:color="auto" w:fill="FFFFFF"/>
            <w:tcMar>
              <w:top w:w="40" w:type="dxa"/>
              <w:left w:w="200" w:type="dxa"/>
              <w:bottom w:w="40" w:type="dxa"/>
              <w:right w:w="200" w:type="dxa"/>
            </w:tcMar>
            <w:vAlign w:val="center"/>
          </w:tcPr>
          <w:p w14:paraId="05C040FC" w14:textId="77777777" w:rsidR="00492B41" w:rsidRDefault="00492B41" w:rsidP="00970EAE">
            <w:pPr>
              <w:jc w:val="center"/>
            </w:pPr>
            <w:r>
              <w:rPr>
                <w:rFonts w:eastAsia="Times New Roman" w:cs="Times New Roman"/>
              </w:rPr>
              <w:t>0,0</w:t>
            </w:r>
          </w:p>
        </w:tc>
        <w:tc>
          <w:tcPr>
            <w:tcW w:w="449" w:type="pct"/>
            <w:shd w:val="clear" w:color="auto" w:fill="FFFFFF"/>
            <w:tcMar>
              <w:top w:w="40" w:type="dxa"/>
              <w:left w:w="200" w:type="dxa"/>
              <w:bottom w:w="40" w:type="dxa"/>
              <w:right w:w="200" w:type="dxa"/>
            </w:tcMar>
            <w:vAlign w:val="center"/>
          </w:tcPr>
          <w:p w14:paraId="3B89BCA5" w14:textId="77777777" w:rsidR="00492B41" w:rsidRDefault="00492B41" w:rsidP="00970EAE">
            <w:pPr>
              <w:jc w:val="center"/>
            </w:pPr>
            <w:r>
              <w:rPr>
                <w:rFonts w:eastAsia="Times New Roman" w:cs="Times New Roman"/>
              </w:rPr>
              <w:t>0,0</w:t>
            </w:r>
          </w:p>
        </w:tc>
        <w:tc>
          <w:tcPr>
            <w:tcW w:w="668" w:type="pct"/>
            <w:shd w:val="clear" w:color="auto" w:fill="FFFFFF"/>
            <w:tcMar>
              <w:top w:w="40" w:type="dxa"/>
              <w:left w:w="200" w:type="dxa"/>
              <w:bottom w:w="40" w:type="dxa"/>
              <w:right w:w="200" w:type="dxa"/>
            </w:tcMar>
            <w:vAlign w:val="center"/>
          </w:tcPr>
          <w:p w14:paraId="2E16C927" w14:textId="77777777" w:rsidR="00492B41" w:rsidRDefault="00492B41" w:rsidP="00970EAE">
            <w:pPr>
              <w:jc w:val="center"/>
            </w:pPr>
            <w:r>
              <w:rPr>
                <w:rFonts w:eastAsia="Times New Roman" w:cs="Times New Roman"/>
              </w:rPr>
              <w:t>0,0</w:t>
            </w:r>
          </w:p>
        </w:tc>
      </w:tr>
      <w:tr w:rsidR="00492B41" w14:paraId="7E2F2A42" w14:textId="77777777" w:rsidTr="00492B41">
        <w:trPr>
          <w:jc w:val="center"/>
        </w:trPr>
        <w:tc>
          <w:tcPr>
            <w:tcW w:w="1006" w:type="pct"/>
            <w:vMerge/>
          </w:tcPr>
          <w:p w14:paraId="3027FDED" w14:textId="77777777" w:rsidR="00492B41" w:rsidRDefault="00492B41" w:rsidP="00970EAE"/>
        </w:tc>
        <w:tc>
          <w:tcPr>
            <w:tcW w:w="1874" w:type="pct"/>
            <w:vMerge w:val="restart"/>
            <w:shd w:val="clear" w:color="auto" w:fill="FFFFFF"/>
            <w:tcMar>
              <w:top w:w="40" w:type="dxa"/>
              <w:left w:w="200" w:type="dxa"/>
              <w:bottom w:w="40" w:type="dxa"/>
              <w:right w:w="200" w:type="dxa"/>
            </w:tcMar>
            <w:vAlign w:val="center"/>
          </w:tcPr>
          <w:p w14:paraId="09453D46" w14:textId="77777777" w:rsidR="00492B41" w:rsidRDefault="00492B41" w:rsidP="00970EAE">
            <w:r>
              <w:rPr>
                <w:rFonts w:eastAsia="Times New Roman" w:cs="Times New Roman"/>
              </w:rPr>
              <w:t>Резерв/дефицит ВПУ</w:t>
            </w:r>
          </w:p>
        </w:tc>
        <w:tc>
          <w:tcPr>
            <w:tcW w:w="530" w:type="pct"/>
            <w:shd w:val="clear" w:color="auto" w:fill="FFFFFF"/>
            <w:tcMar>
              <w:top w:w="40" w:type="dxa"/>
              <w:left w:w="200" w:type="dxa"/>
              <w:bottom w:w="40" w:type="dxa"/>
              <w:right w:w="200" w:type="dxa"/>
            </w:tcMar>
            <w:vAlign w:val="center"/>
          </w:tcPr>
          <w:p w14:paraId="404C678B" w14:textId="77777777" w:rsidR="00492B41" w:rsidRDefault="00492B41" w:rsidP="00970EAE">
            <w:pPr>
              <w:jc w:val="center"/>
            </w:pPr>
            <w:r>
              <w:rPr>
                <w:rFonts w:eastAsia="Times New Roman" w:cs="Times New Roman"/>
              </w:rPr>
              <w:t>-</w:t>
            </w:r>
          </w:p>
        </w:tc>
        <w:tc>
          <w:tcPr>
            <w:tcW w:w="473" w:type="pct"/>
            <w:shd w:val="clear" w:color="auto" w:fill="FFFFFF"/>
            <w:tcMar>
              <w:top w:w="40" w:type="dxa"/>
              <w:left w:w="200" w:type="dxa"/>
              <w:bottom w:w="40" w:type="dxa"/>
              <w:right w:w="200" w:type="dxa"/>
            </w:tcMar>
            <w:vAlign w:val="center"/>
          </w:tcPr>
          <w:p w14:paraId="4E2D136A" w14:textId="77777777" w:rsidR="00492B41" w:rsidRDefault="00492B41" w:rsidP="00970EAE">
            <w:pPr>
              <w:jc w:val="center"/>
            </w:pPr>
            <w:r>
              <w:rPr>
                <w:rFonts w:eastAsia="Times New Roman" w:cs="Times New Roman"/>
              </w:rPr>
              <w:t>0,0</w:t>
            </w:r>
          </w:p>
        </w:tc>
        <w:tc>
          <w:tcPr>
            <w:tcW w:w="449" w:type="pct"/>
            <w:shd w:val="clear" w:color="auto" w:fill="FFFFFF"/>
            <w:tcMar>
              <w:top w:w="40" w:type="dxa"/>
              <w:left w:w="200" w:type="dxa"/>
              <w:bottom w:w="40" w:type="dxa"/>
              <w:right w:w="200" w:type="dxa"/>
            </w:tcMar>
            <w:vAlign w:val="center"/>
          </w:tcPr>
          <w:p w14:paraId="324EB422" w14:textId="77777777" w:rsidR="00492B41" w:rsidRDefault="00492B41" w:rsidP="00970EAE">
            <w:pPr>
              <w:jc w:val="center"/>
            </w:pPr>
            <w:r>
              <w:rPr>
                <w:rFonts w:eastAsia="Times New Roman" w:cs="Times New Roman"/>
              </w:rPr>
              <w:t>0,0</w:t>
            </w:r>
          </w:p>
        </w:tc>
        <w:tc>
          <w:tcPr>
            <w:tcW w:w="668" w:type="pct"/>
            <w:shd w:val="clear" w:color="auto" w:fill="FFFFFF"/>
            <w:tcMar>
              <w:top w:w="40" w:type="dxa"/>
              <w:left w:w="200" w:type="dxa"/>
              <w:bottom w:w="40" w:type="dxa"/>
              <w:right w:w="200" w:type="dxa"/>
            </w:tcMar>
            <w:vAlign w:val="center"/>
          </w:tcPr>
          <w:p w14:paraId="1061420A" w14:textId="77777777" w:rsidR="00492B41" w:rsidRDefault="00492B41" w:rsidP="00970EAE">
            <w:pPr>
              <w:jc w:val="center"/>
            </w:pPr>
            <w:r>
              <w:rPr>
                <w:rFonts w:eastAsia="Times New Roman" w:cs="Times New Roman"/>
              </w:rPr>
              <w:t>0,0</w:t>
            </w:r>
          </w:p>
        </w:tc>
      </w:tr>
      <w:tr w:rsidR="00492B41" w14:paraId="2F0A90DE" w14:textId="77777777" w:rsidTr="00492B41">
        <w:trPr>
          <w:jc w:val="center"/>
        </w:trPr>
        <w:tc>
          <w:tcPr>
            <w:tcW w:w="1006" w:type="pct"/>
            <w:vMerge/>
          </w:tcPr>
          <w:p w14:paraId="727521C1" w14:textId="77777777" w:rsidR="00492B41" w:rsidRDefault="00492B41" w:rsidP="00970EAE"/>
        </w:tc>
        <w:tc>
          <w:tcPr>
            <w:tcW w:w="1874" w:type="pct"/>
            <w:vMerge/>
          </w:tcPr>
          <w:p w14:paraId="129CEC04" w14:textId="77777777" w:rsidR="00492B41" w:rsidRDefault="00492B41" w:rsidP="00970EAE"/>
        </w:tc>
        <w:tc>
          <w:tcPr>
            <w:tcW w:w="530" w:type="pct"/>
            <w:shd w:val="clear" w:color="auto" w:fill="FFFFFF"/>
            <w:tcMar>
              <w:top w:w="40" w:type="dxa"/>
              <w:left w:w="200" w:type="dxa"/>
              <w:bottom w:w="40" w:type="dxa"/>
              <w:right w:w="200" w:type="dxa"/>
            </w:tcMar>
            <w:vAlign w:val="center"/>
          </w:tcPr>
          <w:p w14:paraId="29171585" w14:textId="77777777" w:rsidR="00492B41" w:rsidRDefault="00492B41" w:rsidP="00970EAE">
            <w:pPr>
              <w:jc w:val="center"/>
            </w:pPr>
            <w:r>
              <w:rPr>
                <w:rFonts w:eastAsia="Times New Roman" w:cs="Times New Roman"/>
              </w:rPr>
              <w:t>%</w:t>
            </w:r>
          </w:p>
        </w:tc>
        <w:tc>
          <w:tcPr>
            <w:tcW w:w="473" w:type="pct"/>
            <w:shd w:val="clear" w:color="auto" w:fill="FFFFFF"/>
            <w:tcMar>
              <w:top w:w="40" w:type="dxa"/>
              <w:left w:w="200" w:type="dxa"/>
              <w:bottom w:w="40" w:type="dxa"/>
              <w:right w:w="200" w:type="dxa"/>
            </w:tcMar>
            <w:vAlign w:val="center"/>
          </w:tcPr>
          <w:p w14:paraId="75A14E67" w14:textId="77777777" w:rsidR="00492B41" w:rsidRDefault="00492B41" w:rsidP="00970EAE">
            <w:pPr>
              <w:jc w:val="center"/>
            </w:pPr>
            <w:r>
              <w:rPr>
                <w:rFonts w:eastAsia="Times New Roman" w:cs="Times New Roman"/>
              </w:rPr>
              <w:t>0,0</w:t>
            </w:r>
          </w:p>
        </w:tc>
        <w:tc>
          <w:tcPr>
            <w:tcW w:w="449" w:type="pct"/>
            <w:shd w:val="clear" w:color="auto" w:fill="FFFFFF"/>
            <w:tcMar>
              <w:top w:w="40" w:type="dxa"/>
              <w:left w:w="200" w:type="dxa"/>
              <w:bottom w:w="40" w:type="dxa"/>
              <w:right w:w="200" w:type="dxa"/>
            </w:tcMar>
            <w:vAlign w:val="center"/>
          </w:tcPr>
          <w:p w14:paraId="4849C35F" w14:textId="77777777" w:rsidR="00492B41" w:rsidRDefault="00492B41" w:rsidP="00970EAE">
            <w:pPr>
              <w:jc w:val="center"/>
            </w:pPr>
            <w:r>
              <w:rPr>
                <w:rFonts w:eastAsia="Times New Roman" w:cs="Times New Roman"/>
              </w:rPr>
              <w:t>0,0</w:t>
            </w:r>
          </w:p>
        </w:tc>
        <w:tc>
          <w:tcPr>
            <w:tcW w:w="668" w:type="pct"/>
            <w:shd w:val="clear" w:color="auto" w:fill="FFFFFF"/>
            <w:tcMar>
              <w:top w:w="40" w:type="dxa"/>
              <w:left w:w="200" w:type="dxa"/>
              <w:bottom w:w="40" w:type="dxa"/>
              <w:right w:w="200" w:type="dxa"/>
            </w:tcMar>
            <w:vAlign w:val="center"/>
          </w:tcPr>
          <w:p w14:paraId="50D8FA63" w14:textId="77777777" w:rsidR="00492B41" w:rsidRDefault="00492B41" w:rsidP="00970EAE">
            <w:pPr>
              <w:jc w:val="center"/>
            </w:pPr>
            <w:r>
              <w:rPr>
                <w:rFonts w:eastAsia="Times New Roman" w:cs="Times New Roman"/>
              </w:rPr>
              <w:t>0,0</w:t>
            </w:r>
          </w:p>
        </w:tc>
      </w:tr>
    </w:tbl>
    <w:p w14:paraId="43645383" w14:textId="77777777" w:rsidR="00662385" w:rsidRPr="00930449" w:rsidRDefault="00662385" w:rsidP="00662385">
      <w:pPr>
        <w:pStyle w:val="a0"/>
        <w:rPr>
          <w:lang w:val="en-US"/>
        </w:rPr>
      </w:pPr>
    </w:p>
    <w:p w14:paraId="7AE4B1A3" w14:textId="77777777" w:rsidR="00662385" w:rsidRPr="009C2BFD" w:rsidRDefault="00DB25D0" w:rsidP="00662385">
      <w:pPr>
        <w:pStyle w:val="2"/>
        <w:spacing w:before="69"/>
        <w:ind w:left="0" w:firstLine="0"/>
        <w:rPr>
          <w:rFonts w:eastAsia="Times New Roman"/>
          <w:sz w:val="24"/>
          <w:szCs w:val="24"/>
        </w:rPr>
      </w:pPr>
      <w:bookmarkStart w:id="48" w:name="_Toc35951435"/>
      <w:bookmarkStart w:id="49" w:name="_Toc148363361"/>
      <w:r w:rsidRPr="009C2BFD">
        <w:rPr>
          <w:rFonts w:eastAsia="Times New Roman"/>
          <w:sz w:val="24"/>
          <w:szCs w:val="24"/>
        </w:rPr>
        <w:t xml:space="preserve">Часть </w:t>
      </w:r>
      <w:r>
        <w:rPr>
          <w:rFonts w:eastAsia="Times New Roman"/>
          <w:sz w:val="24"/>
          <w:szCs w:val="24"/>
        </w:rPr>
        <w:t>2</w:t>
      </w:r>
      <w:r w:rsidRPr="009C2BFD">
        <w:rPr>
          <w:rFonts w:eastAsia="Times New Roman"/>
          <w:sz w:val="24"/>
          <w:szCs w:val="24"/>
        </w:rPr>
        <w:t>.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48"/>
      <w:bookmarkEnd w:id="49"/>
    </w:p>
    <w:p w14:paraId="327FAD61" w14:textId="77777777" w:rsidR="00662385" w:rsidRDefault="00662385" w:rsidP="00662385">
      <w:pPr>
        <w:pStyle w:val="af"/>
        <w:spacing w:line="288" w:lineRule="auto"/>
        <w:ind w:right="115"/>
        <w:jc w:val="both"/>
      </w:pPr>
    </w:p>
    <w:p w14:paraId="672B431E" w14:textId="77777777" w:rsidR="00662385" w:rsidRPr="00EE5888" w:rsidRDefault="00DB25D0" w:rsidP="00662385">
      <w:pPr>
        <w:pStyle w:val="af"/>
        <w:spacing w:before="3"/>
        <w:ind w:left="0" w:right="-1" w:firstLine="567"/>
        <w:jc w:val="both"/>
      </w:pPr>
      <w:r w:rsidRPr="00556AE5">
        <w:t>Со</w:t>
      </w:r>
      <w:r w:rsidRPr="00594124">
        <w:t>г</w:t>
      </w:r>
      <w:r w:rsidRPr="00556AE5">
        <w:t>л</w:t>
      </w:r>
      <w:r w:rsidRPr="00594124">
        <w:t>ас</w:t>
      </w:r>
      <w:r w:rsidRPr="00556AE5">
        <w:t>но</w:t>
      </w:r>
      <w:r w:rsidRPr="00594124">
        <w:t xml:space="preserve"> </w:t>
      </w:r>
      <w:hyperlink r:id="rId9">
        <w:r w:rsidRPr="00556AE5">
          <w:t>СП</w:t>
        </w:r>
        <w:r w:rsidRPr="00594124">
          <w:t xml:space="preserve"> </w:t>
        </w:r>
        <w:r w:rsidRPr="00556AE5">
          <w:t>124.13330.2012</w:t>
        </w:r>
        <w:r w:rsidRPr="00594124">
          <w:t xml:space="preserve"> </w:t>
        </w:r>
      </w:hyperlink>
      <w:r w:rsidRPr="00594124">
        <w:t>д</w:t>
      </w:r>
      <w:r w:rsidRPr="00556AE5">
        <w:t>ля</w:t>
      </w:r>
      <w:r w:rsidRPr="00594124">
        <w:t xml:space="preserve"> </w:t>
      </w:r>
      <w:r w:rsidRPr="00556AE5">
        <w:t>о</w:t>
      </w:r>
      <w:r w:rsidRPr="00594124">
        <w:t>т</w:t>
      </w:r>
      <w:r w:rsidRPr="00556AE5">
        <w:t>кр</w:t>
      </w:r>
      <w:r w:rsidRPr="00594124">
        <w:t>ыты</w:t>
      </w:r>
      <w:r w:rsidRPr="00556AE5">
        <w:t>х</w:t>
      </w:r>
      <w:r w:rsidRPr="00594124">
        <w:t xml:space="preserve"> </w:t>
      </w:r>
      <w:r w:rsidRPr="00556AE5">
        <w:t>и</w:t>
      </w:r>
      <w:r w:rsidRPr="00594124">
        <w:t xml:space="preserve"> </w:t>
      </w:r>
      <w:r w:rsidRPr="00556AE5">
        <w:t>з</w:t>
      </w:r>
      <w:r w:rsidRPr="00594124">
        <w:t>а</w:t>
      </w:r>
      <w:r w:rsidRPr="00556AE5">
        <w:t>кр</w:t>
      </w:r>
      <w:r w:rsidRPr="00594124">
        <w:t>ыты</w:t>
      </w:r>
      <w:r w:rsidRPr="00556AE5">
        <w:t>х</w:t>
      </w:r>
      <w:r w:rsidRPr="00594124">
        <w:t xml:space="preserve"> с</w:t>
      </w:r>
      <w:r w:rsidRPr="00556AE5">
        <w:t>ис</w:t>
      </w:r>
      <w:r w:rsidRPr="00594124">
        <w:t>те</w:t>
      </w:r>
      <w:r w:rsidRPr="00556AE5">
        <w:t>м</w:t>
      </w:r>
      <w:r w:rsidRPr="00594124">
        <w:t xml:space="preserve"> те</w:t>
      </w:r>
      <w:r w:rsidRPr="00556AE5">
        <w:t>плосна</w:t>
      </w:r>
      <w:r w:rsidRPr="00594124">
        <w:t>бже</w:t>
      </w:r>
      <w:r w:rsidRPr="00556AE5">
        <w:t>н</w:t>
      </w:r>
      <w:r w:rsidRPr="00594124">
        <w:t>и</w:t>
      </w:r>
      <w:r w:rsidRPr="00556AE5">
        <w:t>я</w:t>
      </w:r>
      <w:r w:rsidRPr="00594124">
        <w:t xml:space="preserve"> д</w:t>
      </w:r>
      <w:r w:rsidRPr="00556AE5">
        <w:t>ол</w:t>
      </w:r>
      <w:r w:rsidRPr="00594124">
        <w:t>ж</w:t>
      </w:r>
      <w:r w:rsidRPr="00556AE5">
        <w:t>на пре</w:t>
      </w:r>
      <w:r w:rsidRPr="00594124">
        <w:t>дус</w:t>
      </w:r>
      <w:r w:rsidRPr="00556AE5">
        <w:t>м</w:t>
      </w:r>
      <w:r w:rsidRPr="00594124">
        <w:t>ат</w:t>
      </w:r>
      <w:r w:rsidRPr="00556AE5">
        <w:t>ри</w:t>
      </w:r>
      <w:r w:rsidRPr="00594124">
        <w:t>ватьс</w:t>
      </w:r>
      <w:r w:rsidRPr="00556AE5">
        <w:t>я</w:t>
      </w:r>
      <w:r w:rsidRPr="00594124">
        <w:t xml:space="preserve"> д</w:t>
      </w:r>
      <w:r w:rsidRPr="00556AE5">
        <w:t>ополн</w:t>
      </w:r>
      <w:r w:rsidRPr="00594124">
        <w:t>ите</w:t>
      </w:r>
      <w:r w:rsidRPr="00556AE5">
        <w:t>л</w:t>
      </w:r>
      <w:r w:rsidRPr="00594124">
        <w:t>ь</w:t>
      </w:r>
      <w:r w:rsidRPr="00556AE5">
        <w:t>но</w:t>
      </w:r>
      <w:r w:rsidRPr="00594124">
        <w:t xml:space="preserve"> ава</w:t>
      </w:r>
      <w:r w:rsidRPr="00556AE5">
        <w:t>ри</w:t>
      </w:r>
      <w:r w:rsidRPr="00594124">
        <w:t>й</w:t>
      </w:r>
      <w:r w:rsidRPr="00556AE5">
        <w:t>ная</w:t>
      </w:r>
      <w:r w:rsidRPr="00594124">
        <w:t xml:space="preserve"> </w:t>
      </w:r>
      <w:r w:rsidRPr="00556AE5">
        <w:t>п</w:t>
      </w:r>
      <w:r w:rsidRPr="00594124">
        <w:t>од</w:t>
      </w:r>
      <w:r w:rsidRPr="00556AE5">
        <w:t>п</w:t>
      </w:r>
      <w:r w:rsidRPr="00594124">
        <w:t>ит</w:t>
      </w:r>
      <w:r w:rsidRPr="00556AE5">
        <w:t>ка</w:t>
      </w:r>
      <w:r w:rsidRPr="00594124">
        <w:t xml:space="preserve"> </w:t>
      </w:r>
      <w:r w:rsidRPr="00556AE5">
        <w:t>хим</w:t>
      </w:r>
      <w:r w:rsidRPr="00594124">
        <w:t>ичес</w:t>
      </w:r>
      <w:r w:rsidRPr="00556AE5">
        <w:t>ки</w:t>
      </w:r>
      <w:r w:rsidRPr="00594124">
        <w:t xml:space="preserve"> не</w:t>
      </w:r>
      <w:r w:rsidRPr="00556AE5">
        <w:t>о</w:t>
      </w:r>
      <w:r w:rsidRPr="00594124">
        <w:t>б</w:t>
      </w:r>
      <w:r w:rsidRPr="00556AE5">
        <w:t>р</w:t>
      </w:r>
      <w:r w:rsidRPr="00594124">
        <w:t>аб</w:t>
      </w:r>
      <w:r w:rsidRPr="00556AE5">
        <w:t>о</w:t>
      </w:r>
      <w:r w:rsidRPr="00594124">
        <w:t>та</w:t>
      </w:r>
      <w:r w:rsidRPr="00556AE5">
        <w:t>н</w:t>
      </w:r>
      <w:r w:rsidRPr="00594124">
        <w:t>н</w:t>
      </w:r>
      <w:r w:rsidRPr="00556AE5">
        <w:t>ой</w:t>
      </w:r>
      <w:r w:rsidRPr="00594124">
        <w:t xml:space="preserve"> </w:t>
      </w:r>
      <w:r w:rsidRPr="00556AE5">
        <w:t>и не</w:t>
      </w:r>
      <w:r w:rsidRPr="00594124">
        <w:t>деа</w:t>
      </w:r>
      <w:r w:rsidRPr="00556AE5">
        <w:t>эриро</w:t>
      </w:r>
      <w:r w:rsidRPr="00594124">
        <w:t>ва</w:t>
      </w:r>
      <w:r w:rsidRPr="00556AE5">
        <w:t>н</w:t>
      </w:r>
      <w:r w:rsidRPr="00594124">
        <w:t>н</w:t>
      </w:r>
      <w:r w:rsidRPr="00556AE5">
        <w:t>ой</w:t>
      </w:r>
      <w:r w:rsidRPr="00594124">
        <w:t xml:space="preserve"> в</w:t>
      </w:r>
      <w:r w:rsidRPr="00556AE5">
        <w:t>о</w:t>
      </w:r>
      <w:r w:rsidRPr="00594124">
        <w:t>д</w:t>
      </w:r>
      <w:r w:rsidRPr="00556AE5">
        <w:t>ой,</w:t>
      </w:r>
      <w:r w:rsidRPr="00594124">
        <w:t xml:space="preserve"> </w:t>
      </w:r>
      <w:r w:rsidRPr="00556AE5">
        <w:t>р</w:t>
      </w:r>
      <w:r w:rsidRPr="00594124">
        <w:t>ас</w:t>
      </w:r>
      <w:r w:rsidRPr="00556AE5">
        <w:t>ход</w:t>
      </w:r>
      <w:r w:rsidRPr="00594124">
        <w:t xml:space="preserve"> </w:t>
      </w:r>
      <w:r w:rsidRPr="00556AE5">
        <w:t>ко</w:t>
      </w:r>
      <w:r w:rsidRPr="00594124">
        <w:t>т</w:t>
      </w:r>
      <w:r w:rsidRPr="00556AE5">
        <w:t>орой</w:t>
      </w:r>
      <w:r w:rsidRPr="00594124">
        <w:t xml:space="preserve"> </w:t>
      </w:r>
      <w:r w:rsidRPr="00556AE5">
        <w:t>пр</w:t>
      </w:r>
      <w:r w:rsidRPr="00594124">
        <w:t>и</w:t>
      </w:r>
      <w:r w:rsidRPr="00556AE5">
        <w:t>н</w:t>
      </w:r>
      <w:r w:rsidRPr="00594124">
        <w:t>и</w:t>
      </w:r>
      <w:r w:rsidRPr="00556AE5">
        <w:t>м</w:t>
      </w:r>
      <w:r w:rsidRPr="00594124">
        <w:t>аетс</w:t>
      </w:r>
      <w:r w:rsidRPr="00556AE5">
        <w:t>я</w:t>
      </w:r>
      <w:r w:rsidRPr="00594124">
        <w:t xml:space="preserve"> </w:t>
      </w:r>
      <w:r w:rsidRPr="00556AE5">
        <w:t>в</w:t>
      </w:r>
      <w:r w:rsidRPr="00594124">
        <w:t xml:space="preserve"> </w:t>
      </w:r>
      <w:r w:rsidRPr="00556AE5">
        <w:t>кол</w:t>
      </w:r>
      <w:r w:rsidRPr="00594124">
        <w:t>ичеств</w:t>
      </w:r>
      <w:r w:rsidRPr="00556AE5">
        <w:t>е</w:t>
      </w:r>
      <w:r w:rsidRPr="00594124">
        <w:t xml:space="preserve"> </w:t>
      </w:r>
      <w:r w:rsidRPr="00556AE5">
        <w:t>2</w:t>
      </w:r>
      <w:r w:rsidRPr="00594124">
        <w:t xml:space="preserve"> </w:t>
      </w:r>
      <w:r w:rsidRPr="00556AE5">
        <w:t>%</w:t>
      </w:r>
      <w:r w:rsidRPr="00594124">
        <w:t xml:space="preserve"> </w:t>
      </w:r>
      <w:r w:rsidRPr="00556AE5">
        <w:t>о</w:t>
      </w:r>
      <w:r w:rsidRPr="00594124">
        <w:t>б</w:t>
      </w:r>
      <w:r w:rsidRPr="00556AE5">
        <w:t>ъ</w:t>
      </w:r>
      <w:r w:rsidRPr="00594124">
        <w:t>е</w:t>
      </w:r>
      <w:r w:rsidRPr="00556AE5">
        <w:t>ма</w:t>
      </w:r>
      <w:r w:rsidRPr="00594124">
        <w:t xml:space="preserve"> в</w:t>
      </w:r>
      <w:r w:rsidRPr="00556AE5">
        <w:t>о</w:t>
      </w:r>
      <w:r w:rsidRPr="00594124">
        <w:t>д</w:t>
      </w:r>
      <w:r w:rsidRPr="00556AE5">
        <w:t>ы</w:t>
      </w:r>
      <w:r w:rsidRPr="00594124">
        <w:t xml:space="preserve"> </w:t>
      </w:r>
      <w:r w:rsidRPr="00556AE5">
        <w:t xml:space="preserve">в </w:t>
      </w:r>
      <w:r w:rsidRPr="00594124">
        <w:t>труб</w:t>
      </w:r>
      <w:r w:rsidRPr="00556AE5">
        <w:t>опро</w:t>
      </w:r>
      <w:r w:rsidRPr="00594124">
        <w:t>в</w:t>
      </w:r>
      <w:r w:rsidRPr="00556AE5">
        <w:t>о</w:t>
      </w:r>
      <w:r w:rsidRPr="00594124">
        <w:t>да</w:t>
      </w:r>
      <w:r w:rsidRPr="00556AE5">
        <w:t>х</w:t>
      </w:r>
      <w:r w:rsidRPr="00594124">
        <w:t xml:space="preserve"> те</w:t>
      </w:r>
      <w:r w:rsidRPr="00556AE5">
        <w:t>пло</w:t>
      </w:r>
      <w:r w:rsidRPr="00594124">
        <w:t>вы</w:t>
      </w:r>
      <w:r w:rsidRPr="00556AE5">
        <w:t>х</w:t>
      </w:r>
      <w:r w:rsidRPr="00594124">
        <w:t xml:space="preserve"> сете</w:t>
      </w:r>
      <w:r w:rsidRPr="00556AE5">
        <w:t>й</w:t>
      </w:r>
      <w:r w:rsidRPr="00594124">
        <w:t xml:space="preserve"> </w:t>
      </w:r>
      <w:r w:rsidRPr="00556AE5">
        <w:t>и</w:t>
      </w:r>
      <w:r w:rsidRPr="00594124">
        <w:t xml:space="preserve"> </w:t>
      </w:r>
      <w:r w:rsidRPr="00556AE5">
        <w:t>пр</w:t>
      </w:r>
      <w:r w:rsidRPr="00594124">
        <w:t>ис</w:t>
      </w:r>
      <w:r w:rsidRPr="00556AE5">
        <w:t>о</w:t>
      </w:r>
      <w:r w:rsidRPr="00594124">
        <w:t>ед</w:t>
      </w:r>
      <w:r w:rsidRPr="00556AE5">
        <w:t>и</w:t>
      </w:r>
      <w:r w:rsidRPr="00594124">
        <w:t>не</w:t>
      </w:r>
      <w:r w:rsidRPr="00556AE5">
        <w:t>н</w:t>
      </w:r>
      <w:r w:rsidRPr="00594124">
        <w:t>ны</w:t>
      </w:r>
      <w:r w:rsidRPr="00556AE5">
        <w:t>х</w:t>
      </w:r>
      <w:r w:rsidRPr="00594124">
        <w:t xml:space="preserve"> </w:t>
      </w:r>
      <w:r w:rsidRPr="00556AE5">
        <w:t>к</w:t>
      </w:r>
      <w:r w:rsidRPr="00594124">
        <w:t xml:space="preserve"> </w:t>
      </w:r>
      <w:r w:rsidRPr="00556AE5">
        <w:t>н</w:t>
      </w:r>
      <w:r w:rsidRPr="00594124">
        <w:t>и</w:t>
      </w:r>
      <w:r w:rsidRPr="00556AE5">
        <w:t>м</w:t>
      </w:r>
      <w:r w:rsidRPr="00594124">
        <w:t xml:space="preserve"> с</w:t>
      </w:r>
      <w:r w:rsidRPr="00556AE5">
        <w:t>ис</w:t>
      </w:r>
      <w:r w:rsidRPr="00594124">
        <w:t>те</w:t>
      </w:r>
      <w:r w:rsidRPr="00556AE5">
        <w:t>м</w:t>
      </w:r>
      <w:r w:rsidRPr="00594124">
        <w:t>а</w:t>
      </w:r>
      <w:r w:rsidRPr="00556AE5">
        <w:t>х</w:t>
      </w:r>
      <w:r w:rsidRPr="00594124">
        <w:t xml:space="preserve"> </w:t>
      </w:r>
      <w:r w:rsidRPr="00EE5888">
        <w:t>о</w:t>
      </w:r>
      <w:r w:rsidRPr="00594124">
        <w:t>т</w:t>
      </w:r>
      <w:r w:rsidRPr="00EE5888">
        <w:t>оплен</w:t>
      </w:r>
      <w:r w:rsidRPr="00594124">
        <w:t>ия</w:t>
      </w:r>
      <w:r w:rsidRPr="00EE5888">
        <w:t>,</w:t>
      </w:r>
      <w:r w:rsidRPr="00594124">
        <w:t xml:space="preserve"> ве</w:t>
      </w:r>
      <w:r w:rsidRPr="00EE5888">
        <w:t>н</w:t>
      </w:r>
      <w:r w:rsidRPr="00594124">
        <w:t>т</w:t>
      </w:r>
      <w:r w:rsidRPr="00EE5888">
        <w:t>ил</w:t>
      </w:r>
      <w:r w:rsidRPr="00594124">
        <w:t>я</w:t>
      </w:r>
      <w:r w:rsidRPr="00EE5888">
        <w:t>ц</w:t>
      </w:r>
      <w:r w:rsidRPr="00594124">
        <w:t>и</w:t>
      </w:r>
      <w:r w:rsidRPr="00EE5888">
        <w:t>и</w:t>
      </w:r>
      <w:r w:rsidRPr="00594124">
        <w:t xml:space="preserve"> </w:t>
      </w:r>
      <w:r w:rsidRPr="00EE5888">
        <w:t>и</w:t>
      </w:r>
      <w:r w:rsidRPr="00594124">
        <w:t xml:space="preserve"> </w:t>
      </w:r>
      <w:r w:rsidRPr="00EE5888">
        <w:t xml:space="preserve">в </w:t>
      </w:r>
      <w:r w:rsidRPr="00594124">
        <w:t>с</w:t>
      </w:r>
      <w:r w:rsidRPr="00EE5888">
        <w:t>ис</w:t>
      </w:r>
      <w:r w:rsidRPr="00594124">
        <w:t>те</w:t>
      </w:r>
      <w:r w:rsidRPr="00EE5888">
        <w:t>м</w:t>
      </w:r>
      <w:r w:rsidRPr="00594124">
        <w:t>а</w:t>
      </w:r>
      <w:r w:rsidRPr="00EE5888">
        <w:t>х</w:t>
      </w:r>
      <w:r w:rsidRPr="00594124">
        <w:t xml:space="preserve"> г</w:t>
      </w:r>
      <w:r w:rsidRPr="00EE5888">
        <w:t>ор</w:t>
      </w:r>
      <w:r w:rsidRPr="00594124">
        <w:t>ячег</w:t>
      </w:r>
      <w:r w:rsidRPr="00EE5888">
        <w:t xml:space="preserve">о </w:t>
      </w:r>
      <w:r w:rsidRPr="00594124">
        <w:t>в</w:t>
      </w:r>
      <w:r w:rsidRPr="00EE5888">
        <w:t>о</w:t>
      </w:r>
      <w:r w:rsidRPr="00594124">
        <w:t>д</w:t>
      </w:r>
      <w:r w:rsidRPr="00EE5888">
        <w:t>о</w:t>
      </w:r>
      <w:r w:rsidRPr="00594124">
        <w:t>с</w:t>
      </w:r>
      <w:r w:rsidRPr="00EE5888">
        <w:t>н</w:t>
      </w:r>
      <w:r w:rsidRPr="00594124">
        <w:t>абже</w:t>
      </w:r>
      <w:r w:rsidRPr="00EE5888">
        <w:t>н</w:t>
      </w:r>
      <w:r w:rsidRPr="00594124">
        <w:t>ия</w:t>
      </w:r>
      <w:r w:rsidRPr="00EE5888">
        <w:t>.</w:t>
      </w:r>
    </w:p>
    <w:p w14:paraId="01BAD0C9" w14:textId="77777777" w:rsidR="00662385" w:rsidRPr="00EE5888" w:rsidRDefault="00DB25D0" w:rsidP="00662385">
      <w:pPr>
        <w:pStyle w:val="af"/>
        <w:spacing w:before="3"/>
        <w:ind w:left="0" w:right="-1" w:firstLine="567"/>
        <w:jc w:val="both"/>
      </w:pPr>
      <w:r w:rsidRPr="00EE5888">
        <w:t>Аварийные режимы подпитки теплосети осуществляются с помощью дополнительного расхода «сырой» воды по штатным аварийным врезкам в трубопроводы сетевой воды. Такие режимы являются крайне нежелательными с точки зрения надежной эксплуатации тепловых сетей, поскольку качество «сырой» воды по своему химическому составу значительно уступает нормам для подпиточной воды и, как следствие, ведет к ускоренному износу трубопроводов сетевой воды.</w:t>
      </w:r>
    </w:p>
    <w:p w14:paraId="76E85E4C" w14:textId="77777777" w:rsidR="00662385" w:rsidRPr="009F613E" w:rsidRDefault="00DB25D0" w:rsidP="00662385">
      <w:pPr>
        <w:pStyle w:val="af"/>
        <w:spacing w:before="3"/>
        <w:ind w:left="0" w:right="-1" w:firstLine="567"/>
        <w:jc w:val="both"/>
      </w:pPr>
      <w:r w:rsidRPr="00EE5888">
        <w:t xml:space="preserve">Перспективные эксплуатационные и аварийные расходы подпиточной воды, представлены в таблице </w:t>
      </w:r>
      <w:r>
        <w:t>3.2.1</w:t>
      </w:r>
      <w:r w:rsidRPr="009F613E">
        <w:t>.</w:t>
      </w:r>
    </w:p>
    <w:p w14:paraId="4B767B0E" w14:textId="77777777" w:rsidR="00664C14" w:rsidRDefault="00DB25D0">
      <w:pPr>
        <w:spacing w:before="400" w:after="200"/>
      </w:pPr>
      <w:r>
        <w:rPr>
          <w:b/>
        </w:rPr>
        <w:t>Таблица 3.2.1 - Расход подпиточной воды для эксплуатационного и аварийного режимов, в зоне действия источников тепловой энергии</w:t>
      </w:r>
    </w:p>
    <w:tbl>
      <w:tblPr>
        <w:tblStyle w:val="a9"/>
        <w:tblW w:w="5000" w:type="pct"/>
        <w:jc w:val="center"/>
        <w:tblLook w:val="04A0" w:firstRow="1" w:lastRow="0" w:firstColumn="1" w:lastColumn="0" w:noHBand="0" w:noVBand="1"/>
      </w:tblPr>
      <w:tblGrid>
        <w:gridCol w:w="1964"/>
        <w:gridCol w:w="3229"/>
        <w:gridCol w:w="1139"/>
        <w:gridCol w:w="1141"/>
        <w:gridCol w:w="1141"/>
        <w:gridCol w:w="1141"/>
      </w:tblGrid>
      <w:tr w:rsidR="00492B41" w14:paraId="291AA910" w14:textId="77777777" w:rsidTr="00492B41">
        <w:trPr>
          <w:jc w:val="center"/>
        </w:trPr>
        <w:tc>
          <w:tcPr>
            <w:tcW w:w="1006" w:type="pct"/>
            <w:shd w:val="clear" w:color="auto" w:fill="F2F2F2"/>
            <w:tcMar>
              <w:top w:w="120" w:type="dxa"/>
              <w:left w:w="200" w:type="dxa"/>
              <w:bottom w:w="120" w:type="dxa"/>
              <w:right w:w="200" w:type="dxa"/>
            </w:tcMar>
            <w:vAlign w:val="center"/>
          </w:tcPr>
          <w:p w14:paraId="1B5B92CB" w14:textId="77777777" w:rsidR="00492B41" w:rsidRDefault="00492B41">
            <w:pPr>
              <w:jc w:val="center"/>
            </w:pPr>
            <w:r>
              <w:rPr>
                <w:rFonts w:eastAsia="Times New Roman" w:cs="Times New Roman"/>
              </w:rPr>
              <w:t>Источник тепловой энергии</w:t>
            </w:r>
          </w:p>
        </w:tc>
        <w:tc>
          <w:tcPr>
            <w:tcW w:w="1655" w:type="pct"/>
            <w:shd w:val="clear" w:color="auto" w:fill="F2F2F2"/>
            <w:tcMar>
              <w:top w:w="120" w:type="dxa"/>
              <w:left w:w="200" w:type="dxa"/>
              <w:bottom w:w="120" w:type="dxa"/>
              <w:right w:w="200" w:type="dxa"/>
            </w:tcMar>
            <w:vAlign w:val="center"/>
          </w:tcPr>
          <w:p w14:paraId="231B2CE5" w14:textId="77777777" w:rsidR="00492B41" w:rsidRDefault="00492B41">
            <w:pPr>
              <w:jc w:val="center"/>
            </w:pPr>
            <w:r>
              <w:rPr>
                <w:rFonts w:eastAsia="Times New Roman" w:cs="Times New Roman"/>
              </w:rPr>
              <w:t>Показатель</w:t>
            </w:r>
          </w:p>
        </w:tc>
        <w:tc>
          <w:tcPr>
            <w:tcW w:w="584" w:type="pct"/>
            <w:shd w:val="clear" w:color="auto" w:fill="F2F2F2"/>
            <w:tcMar>
              <w:top w:w="120" w:type="dxa"/>
              <w:left w:w="200" w:type="dxa"/>
              <w:bottom w:w="120" w:type="dxa"/>
              <w:right w:w="200" w:type="dxa"/>
            </w:tcMar>
            <w:vAlign w:val="center"/>
          </w:tcPr>
          <w:p w14:paraId="64961B0A" w14:textId="77777777" w:rsidR="00492B41" w:rsidRDefault="00492B41">
            <w:pPr>
              <w:jc w:val="center"/>
            </w:pPr>
            <w:r>
              <w:rPr>
                <w:rFonts w:eastAsia="Times New Roman" w:cs="Times New Roman"/>
              </w:rPr>
              <w:t>Ед. изм.</w:t>
            </w:r>
          </w:p>
        </w:tc>
        <w:tc>
          <w:tcPr>
            <w:tcW w:w="585" w:type="pct"/>
            <w:shd w:val="clear" w:color="auto" w:fill="F2F2F2"/>
            <w:tcMar>
              <w:top w:w="120" w:type="dxa"/>
              <w:left w:w="200" w:type="dxa"/>
              <w:bottom w:w="120" w:type="dxa"/>
              <w:right w:w="200" w:type="dxa"/>
            </w:tcMar>
            <w:vAlign w:val="center"/>
          </w:tcPr>
          <w:p w14:paraId="6D984445" w14:textId="77777777" w:rsidR="00492B41" w:rsidRDefault="00492B41">
            <w:pPr>
              <w:jc w:val="center"/>
            </w:pPr>
            <w:r>
              <w:rPr>
                <w:rFonts w:eastAsia="Times New Roman" w:cs="Times New Roman"/>
              </w:rPr>
              <w:t>2022</w:t>
            </w:r>
          </w:p>
        </w:tc>
        <w:tc>
          <w:tcPr>
            <w:tcW w:w="585" w:type="pct"/>
            <w:shd w:val="clear" w:color="auto" w:fill="F2F2F2"/>
            <w:tcMar>
              <w:top w:w="120" w:type="dxa"/>
              <w:left w:w="200" w:type="dxa"/>
              <w:bottom w:w="120" w:type="dxa"/>
              <w:right w:w="200" w:type="dxa"/>
            </w:tcMar>
            <w:vAlign w:val="center"/>
          </w:tcPr>
          <w:p w14:paraId="057FEBA7" w14:textId="77777777" w:rsidR="00492B41" w:rsidRDefault="00492B41">
            <w:pPr>
              <w:jc w:val="center"/>
            </w:pPr>
            <w:r>
              <w:rPr>
                <w:rFonts w:eastAsia="Times New Roman" w:cs="Times New Roman"/>
              </w:rPr>
              <w:t>2023</w:t>
            </w:r>
          </w:p>
        </w:tc>
        <w:tc>
          <w:tcPr>
            <w:tcW w:w="585" w:type="pct"/>
            <w:shd w:val="clear" w:color="auto" w:fill="F2F2F2"/>
            <w:tcMar>
              <w:top w:w="120" w:type="dxa"/>
              <w:left w:w="200" w:type="dxa"/>
              <w:bottom w:w="120" w:type="dxa"/>
              <w:right w:w="200" w:type="dxa"/>
            </w:tcMar>
            <w:vAlign w:val="center"/>
          </w:tcPr>
          <w:p w14:paraId="17801E64" w14:textId="77777777" w:rsidR="00492B41" w:rsidRDefault="00492B41">
            <w:pPr>
              <w:jc w:val="center"/>
            </w:pPr>
            <w:r>
              <w:rPr>
                <w:rFonts w:eastAsia="Times New Roman" w:cs="Times New Roman"/>
              </w:rPr>
              <w:t>2024-2042</w:t>
            </w:r>
          </w:p>
        </w:tc>
      </w:tr>
      <w:tr w:rsidR="00492B41" w14:paraId="3BAF8F84" w14:textId="77777777" w:rsidTr="00492B41">
        <w:trPr>
          <w:jc w:val="center"/>
        </w:trPr>
        <w:tc>
          <w:tcPr>
            <w:tcW w:w="5000" w:type="pct"/>
            <w:gridSpan w:val="6"/>
            <w:shd w:val="clear" w:color="auto" w:fill="DBE5F1"/>
            <w:tcMar>
              <w:top w:w="40" w:type="dxa"/>
              <w:left w:w="200" w:type="dxa"/>
              <w:bottom w:w="40" w:type="dxa"/>
              <w:right w:w="200" w:type="dxa"/>
            </w:tcMar>
            <w:vAlign w:val="center"/>
          </w:tcPr>
          <w:p w14:paraId="7ED49044" w14:textId="77777777" w:rsidR="00492B41" w:rsidRDefault="00492B41">
            <w:pPr>
              <w:jc w:val="center"/>
            </w:pPr>
            <w:r>
              <w:rPr>
                <w:rFonts w:eastAsia="Times New Roman" w:cs="Times New Roman"/>
              </w:rPr>
              <w:t>КОГУП «Облкоммунсервис»</w:t>
            </w:r>
          </w:p>
        </w:tc>
      </w:tr>
      <w:tr w:rsidR="00492B41" w14:paraId="2A83E0F5" w14:textId="77777777" w:rsidTr="00492B41">
        <w:trPr>
          <w:jc w:val="center"/>
        </w:trPr>
        <w:tc>
          <w:tcPr>
            <w:tcW w:w="1006" w:type="pct"/>
            <w:vMerge w:val="restart"/>
            <w:shd w:val="clear" w:color="auto" w:fill="FFFFFF"/>
            <w:tcMar>
              <w:top w:w="40" w:type="dxa"/>
              <w:left w:w="200" w:type="dxa"/>
              <w:bottom w:w="40" w:type="dxa"/>
              <w:right w:w="200" w:type="dxa"/>
            </w:tcMar>
            <w:vAlign w:val="center"/>
          </w:tcPr>
          <w:p w14:paraId="59219CE2" w14:textId="77777777" w:rsidR="00492B41" w:rsidRDefault="00492B41" w:rsidP="00536E79">
            <w:r>
              <w:rPr>
                <w:rFonts w:eastAsia="Times New Roman" w:cs="Times New Roman"/>
              </w:rPr>
              <w:t>Котельная № 1 ул. Советская, д. 38 А</w:t>
            </w:r>
          </w:p>
        </w:tc>
        <w:tc>
          <w:tcPr>
            <w:tcW w:w="1655" w:type="pct"/>
            <w:shd w:val="clear" w:color="auto" w:fill="FFFFFF"/>
            <w:tcMar>
              <w:top w:w="40" w:type="dxa"/>
              <w:left w:w="200" w:type="dxa"/>
              <w:bottom w:w="40" w:type="dxa"/>
              <w:right w:w="200" w:type="dxa"/>
            </w:tcMar>
            <w:vAlign w:val="center"/>
          </w:tcPr>
          <w:p w14:paraId="798C7373" w14:textId="77777777" w:rsidR="00492B41" w:rsidRDefault="00492B41" w:rsidP="00536E79">
            <w:pPr>
              <w:jc w:val="center"/>
            </w:pPr>
            <w:r>
              <w:rPr>
                <w:rFonts w:eastAsia="Times New Roman" w:cs="Times New Roman"/>
              </w:rPr>
              <w:t>Нормативный расход</w:t>
            </w:r>
          </w:p>
        </w:tc>
        <w:tc>
          <w:tcPr>
            <w:tcW w:w="584" w:type="pct"/>
            <w:shd w:val="clear" w:color="auto" w:fill="FFFFFF"/>
            <w:tcMar>
              <w:top w:w="40" w:type="dxa"/>
              <w:left w:w="200" w:type="dxa"/>
              <w:bottom w:w="40" w:type="dxa"/>
              <w:right w:w="200" w:type="dxa"/>
            </w:tcMar>
            <w:vAlign w:val="center"/>
          </w:tcPr>
          <w:p w14:paraId="1C35EB74" w14:textId="77777777" w:rsidR="00492B41" w:rsidRDefault="00492B41" w:rsidP="00536E79">
            <w:pPr>
              <w:jc w:val="center"/>
            </w:pPr>
            <w:r>
              <w:rPr>
                <w:rFonts w:eastAsia="Times New Roman" w:cs="Times New Roman"/>
              </w:rPr>
              <w:t>-</w:t>
            </w:r>
          </w:p>
        </w:tc>
        <w:tc>
          <w:tcPr>
            <w:tcW w:w="585" w:type="pct"/>
            <w:shd w:val="clear" w:color="auto" w:fill="FFFFFF"/>
            <w:tcMar>
              <w:top w:w="40" w:type="dxa"/>
              <w:left w:w="200" w:type="dxa"/>
              <w:bottom w:w="40" w:type="dxa"/>
              <w:right w:w="200" w:type="dxa"/>
            </w:tcMar>
            <w:vAlign w:val="center"/>
          </w:tcPr>
          <w:p w14:paraId="5B96918A" w14:textId="77777777" w:rsidR="00492B41" w:rsidRDefault="00492B41" w:rsidP="00536E79">
            <w:pPr>
              <w:jc w:val="center"/>
            </w:pPr>
            <w:r>
              <w:rPr>
                <w:rFonts w:eastAsia="Times New Roman" w:cs="Times New Roman"/>
              </w:rPr>
              <w:t>0,0</w:t>
            </w:r>
          </w:p>
        </w:tc>
        <w:tc>
          <w:tcPr>
            <w:tcW w:w="585" w:type="pct"/>
            <w:shd w:val="clear" w:color="auto" w:fill="FFFFFF"/>
            <w:tcMar>
              <w:top w:w="40" w:type="dxa"/>
              <w:left w:w="200" w:type="dxa"/>
              <w:bottom w:w="40" w:type="dxa"/>
              <w:right w:w="200" w:type="dxa"/>
            </w:tcMar>
            <w:vAlign w:val="center"/>
          </w:tcPr>
          <w:p w14:paraId="3A5A3127" w14:textId="77777777" w:rsidR="00492B41" w:rsidRDefault="00492B41" w:rsidP="00536E79">
            <w:pPr>
              <w:jc w:val="center"/>
            </w:pPr>
            <w:r>
              <w:rPr>
                <w:rFonts w:eastAsia="Times New Roman" w:cs="Times New Roman"/>
              </w:rPr>
              <w:t>0,0</w:t>
            </w:r>
          </w:p>
        </w:tc>
        <w:tc>
          <w:tcPr>
            <w:tcW w:w="585" w:type="pct"/>
            <w:shd w:val="clear" w:color="auto" w:fill="FFFFFF"/>
            <w:tcMar>
              <w:top w:w="40" w:type="dxa"/>
              <w:left w:w="200" w:type="dxa"/>
              <w:bottom w:w="40" w:type="dxa"/>
              <w:right w:w="200" w:type="dxa"/>
            </w:tcMar>
            <w:vAlign w:val="center"/>
          </w:tcPr>
          <w:p w14:paraId="311C6CBA" w14:textId="77777777" w:rsidR="00492B41" w:rsidRDefault="00492B41" w:rsidP="00536E79">
            <w:pPr>
              <w:jc w:val="center"/>
            </w:pPr>
            <w:r>
              <w:rPr>
                <w:rFonts w:eastAsia="Times New Roman" w:cs="Times New Roman"/>
              </w:rPr>
              <w:t>0,0</w:t>
            </w:r>
          </w:p>
        </w:tc>
      </w:tr>
      <w:tr w:rsidR="00492B41" w14:paraId="65D421CB" w14:textId="77777777" w:rsidTr="00492B41">
        <w:trPr>
          <w:jc w:val="center"/>
        </w:trPr>
        <w:tc>
          <w:tcPr>
            <w:tcW w:w="1006" w:type="pct"/>
            <w:vMerge/>
          </w:tcPr>
          <w:p w14:paraId="2059D220" w14:textId="77777777" w:rsidR="00492B41" w:rsidRDefault="00492B41" w:rsidP="00536E79"/>
        </w:tc>
        <w:tc>
          <w:tcPr>
            <w:tcW w:w="1655" w:type="pct"/>
            <w:shd w:val="clear" w:color="auto" w:fill="FFFFFF"/>
            <w:tcMar>
              <w:top w:w="40" w:type="dxa"/>
              <w:left w:w="200" w:type="dxa"/>
              <w:bottom w:w="40" w:type="dxa"/>
              <w:right w:w="200" w:type="dxa"/>
            </w:tcMar>
            <w:vAlign w:val="center"/>
          </w:tcPr>
          <w:p w14:paraId="30DED52A" w14:textId="77777777" w:rsidR="00492B41" w:rsidRDefault="00492B41" w:rsidP="00536E79">
            <w:pPr>
              <w:jc w:val="center"/>
            </w:pPr>
            <w:r>
              <w:rPr>
                <w:rFonts w:eastAsia="Times New Roman" w:cs="Times New Roman"/>
              </w:rPr>
              <w:t>Максимальная подпитка в эксплуатационном режиме</w:t>
            </w:r>
          </w:p>
        </w:tc>
        <w:tc>
          <w:tcPr>
            <w:tcW w:w="584" w:type="pct"/>
            <w:shd w:val="clear" w:color="auto" w:fill="FFFFFF"/>
            <w:tcMar>
              <w:top w:w="40" w:type="dxa"/>
              <w:left w:w="200" w:type="dxa"/>
              <w:bottom w:w="40" w:type="dxa"/>
              <w:right w:w="200" w:type="dxa"/>
            </w:tcMar>
            <w:vAlign w:val="center"/>
          </w:tcPr>
          <w:p w14:paraId="6FA4874B" w14:textId="77777777" w:rsidR="00492B41" w:rsidRDefault="00492B41" w:rsidP="00536E79">
            <w:pPr>
              <w:jc w:val="center"/>
            </w:pPr>
            <w:r>
              <w:rPr>
                <w:rFonts w:eastAsia="Times New Roman" w:cs="Times New Roman"/>
              </w:rPr>
              <w:t>-</w:t>
            </w:r>
          </w:p>
        </w:tc>
        <w:tc>
          <w:tcPr>
            <w:tcW w:w="585" w:type="pct"/>
            <w:shd w:val="clear" w:color="auto" w:fill="FFFFFF"/>
            <w:tcMar>
              <w:top w:w="40" w:type="dxa"/>
              <w:left w:w="200" w:type="dxa"/>
              <w:bottom w:w="40" w:type="dxa"/>
              <w:right w:w="200" w:type="dxa"/>
            </w:tcMar>
            <w:vAlign w:val="center"/>
          </w:tcPr>
          <w:p w14:paraId="15E73CB0" w14:textId="77777777" w:rsidR="00492B41" w:rsidRDefault="00492B41" w:rsidP="00536E79">
            <w:pPr>
              <w:jc w:val="center"/>
            </w:pPr>
            <w:r>
              <w:rPr>
                <w:rFonts w:eastAsia="Times New Roman" w:cs="Times New Roman"/>
              </w:rPr>
              <w:t>0,0</w:t>
            </w:r>
          </w:p>
        </w:tc>
        <w:tc>
          <w:tcPr>
            <w:tcW w:w="585" w:type="pct"/>
            <w:shd w:val="clear" w:color="auto" w:fill="FFFFFF"/>
            <w:tcMar>
              <w:top w:w="40" w:type="dxa"/>
              <w:left w:w="200" w:type="dxa"/>
              <w:bottom w:w="40" w:type="dxa"/>
              <w:right w:w="200" w:type="dxa"/>
            </w:tcMar>
            <w:vAlign w:val="center"/>
          </w:tcPr>
          <w:p w14:paraId="630FE9E7" w14:textId="77777777" w:rsidR="00492B41" w:rsidRDefault="00492B41" w:rsidP="00536E79">
            <w:pPr>
              <w:jc w:val="center"/>
            </w:pPr>
            <w:r>
              <w:rPr>
                <w:rFonts w:eastAsia="Times New Roman" w:cs="Times New Roman"/>
              </w:rPr>
              <w:t>0,0</w:t>
            </w:r>
          </w:p>
        </w:tc>
        <w:tc>
          <w:tcPr>
            <w:tcW w:w="585" w:type="pct"/>
            <w:shd w:val="clear" w:color="auto" w:fill="FFFFFF"/>
            <w:tcMar>
              <w:top w:w="40" w:type="dxa"/>
              <w:left w:w="200" w:type="dxa"/>
              <w:bottom w:w="40" w:type="dxa"/>
              <w:right w:w="200" w:type="dxa"/>
            </w:tcMar>
            <w:vAlign w:val="center"/>
          </w:tcPr>
          <w:p w14:paraId="748D2512" w14:textId="77777777" w:rsidR="00492B41" w:rsidRDefault="00492B41" w:rsidP="00536E79">
            <w:pPr>
              <w:jc w:val="center"/>
            </w:pPr>
            <w:r>
              <w:rPr>
                <w:rFonts w:eastAsia="Times New Roman" w:cs="Times New Roman"/>
              </w:rPr>
              <w:t>0,0</w:t>
            </w:r>
          </w:p>
        </w:tc>
      </w:tr>
      <w:tr w:rsidR="00492B41" w14:paraId="53DBEE25" w14:textId="77777777" w:rsidTr="00492B41">
        <w:trPr>
          <w:jc w:val="center"/>
        </w:trPr>
        <w:tc>
          <w:tcPr>
            <w:tcW w:w="1006" w:type="pct"/>
            <w:vMerge/>
          </w:tcPr>
          <w:p w14:paraId="16214523" w14:textId="77777777" w:rsidR="00492B41" w:rsidRDefault="00492B41" w:rsidP="00536E79"/>
        </w:tc>
        <w:tc>
          <w:tcPr>
            <w:tcW w:w="1655" w:type="pct"/>
            <w:shd w:val="clear" w:color="auto" w:fill="FFFFFF"/>
            <w:tcMar>
              <w:top w:w="40" w:type="dxa"/>
              <w:left w:w="200" w:type="dxa"/>
              <w:bottom w:w="40" w:type="dxa"/>
              <w:right w:w="200" w:type="dxa"/>
            </w:tcMar>
            <w:vAlign w:val="center"/>
          </w:tcPr>
          <w:p w14:paraId="156601C5" w14:textId="77777777" w:rsidR="00492B41" w:rsidRDefault="00492B41" w:rsidP="00536E79">
            <w:pPr>
              <w:jc w:val="center"/>
            </w:pPr>
            <w:r>
              <w:rPr>
                <w:rFonts w:eastAsia="Times New Roman" w:cs="Times New Roman"/>
              </w:rPr>
              <w:t>Аварийная подпитка тепловой сети</w:t>
            </w:r>
          </w:p>
        </w:tc>
        <w:tc>
          <w:tcPr>
            <w:tcW w:w="584" w:type="pct"/>
            <w:shd w:val="clear" w:color="auto" w:fill="FFFFFF"/>
            <w:tcMar>
              <w:top w:w="40" w:type="dxa"/>
              <w:left w:w="200" w:type="dxa"/>
              <w:bottom w:w="40" w:type="dxa"/>
              <w:right w:w="200" w:type="dxa"/>
            </w:tcMar>
            <w:vAlign w:val="center"/>
          </w:tcPr>
          <w:p w14:paraId="055EA2EF" w14:textId="77777777" w:rsidR="00492B41" w:rsidRDefault="00492B41" w:rsidP="00536E79">
            <w:pPr>
              <w:jc w:val="center"/>
            </w:pPr>
            <w:r>
              <w:rPr>
                <w:rFonts w:eastAsia="Times New Roman" w:cs="Times New Roman"/>
              </w:rPr>
              <w:t>-</w:t>
            </w:r>
          </w:p>
        </w:tc>
        <w:tc>
          <w:tcPr>
            <w:tcW w:w="585" w:type="pct"/>
            <w:shd w:val="clear" w:color="auto" w:fill="FFFFFF"/>
            <w:tcMar>
              <w:top w:w="40" w:type="dxa"/>
              <w:left w:w="200" w:type="dxa"/>
              <w:bottom w:w="40" w:type="dxa"/>
              <w:right w:w="200" w:type="dxa"/>
            </w:tcMar>
            <w:vAlign w:val="center"/>
          </w:tcPr>
          <w:p w14:paraId="1A9D5F6D" w14:textId="77777777" w:rsidR="00492B41" w:rsidRDefault="00492B41" w:rsidP="00536E79">
            <w:pPr>
              <w:jc w:val="center"/>
            </w:pPr>
            <w:r>
              <w:rPr>
                <w:rFonts w:eastAsia="Times New Roman" w:cs="Times New Roman"/>
              </w:rPr>
              <w:t>0,0</w:t>
            </w:r>
          </w:p>
        </w:tc>
        <w:tc>
          <w:tcPr>
            <w:tcW w:w="585" w:type="pct"/>
            <w:shd w:val="clear" w:color="auto" w:fill="FFFFFF"/>
            <w:tcMar>
              <w:top w:w="40" w:type="dxa"/>
              <w:left w:w="200" w:type="dxa"/>
              <w:bottom w:w="40" w:type="dxa"/>
              <w:right w:w="200" w:type="dxa"/>
            </w:tcMar>
            <w:vAlign w:val="center"/>
          </w:tcPr>
          <w:p w14:paraId="22629FB5" w14:textId="77777777" w:rsidR="00492B41" w:rsidRDefault="00492B41" w:rsidP="00536E79">
            <w:pPr>
              <w:jc w:val="center"/>
            </w:pPr>
            <w:r>
              <w:rPr>
                <w:rFonts w:eastAsia="Times New Roman" w:cs="Times New Roman"/>
              </w:rPr>
              <w:t>0,0</w:t>
            </w:r>
          </w:p>
        </w:tc>
        <w:tc>
          <w:tcPr>
            <w:tcW w:w="585" w:type="pct"/>
            <w:shd w:val="clear" w:color="auto" w:fill="FFFFFF"/>
            <w:tcMar>
              <w:top w:w="40" w:type="dxa"/>
              <w:left w:w="200" w:type="dxa"/>
              <w:bottom w:w="40" w:type="dxa"/>
              <w:right w:w="200" w:type="dxa"/>
            </w:tcMar>
            <w:vAlign w:val="center"/>
          </w:tcPr>
          <w:p w14:paraId="3C95A4B1" w14:textId="77777777" w:rsidR="00492B41" w:rsidRDefault="00492B41" w:rsidP="00536E79">
            <w:pPr>
              <w:jc w:val="center"/>
            </w:pPr>
            <w:r>
              <w:rPr>
                <w:rFonts w:eastAsia="Times New Roman" w:cs="Times New Roman"/>
              </w:rPr>
              <w:t>0,0</w:t>
            </w:r>
          </w:p>
        </w:tc>
      </w:tr>
      <w:tr w:rsidR="00492B41" w14:paraId="7C720653" w14:textId="77777777" w:rsidTr="00492B41">
        <w:trPr>
          <w:jc w:val="center"/>
        </w:trPr>
        <w:tc>
          <w:tcPr>
            <w:tcW w:w="1006" w:type="pct"/>
            <w:vMerge w:val="restart"/>
            <w:shd w:val="clear" w:color="auto" w:fill="FFFFFF"/>
            <w:tcMar>
              <w:top w:w="40" w:type="dxa"/>
              <w:left w:w="200" w:type="dxa"/>
              <w:bottom w:w="40" w:type="dxa"/>
              <w:right w:w="200" w:type="dxa"/>
            </w:tcMar>
            <w:vAlign w:val="center"/>
          </w:tcPr>
          <w:p w14:paraId="374BE519" w14:textId="77777777" w:rsidR="00492B41" w:rsidRDefault="00492B41" w:rsidP="00536E79">
            <w:r>
              <w:rPr>
                <w:rFonts w:eastAsia="Times New Roman" w:cs="Times New Roman"/>
              </w:rPr>
              <w:t>Котельная № 2 ул. Комарова, 67</w:t>
            </w:r>
          </w:p>
        </w:tc>
        <w:tc>
          <w:tcPr>
            <w:tcW w:w="1655" w:type="pct"/>
            <w:shd w:val="clear" w:color="auto" w:fill="FFFFFF"/>
            <w:tcMar>
              <w:top w:w="40" w:type="dxa"/>
              <w:left w:w="200" w:type="dxa"/>
              <w:bottom w:w="40" w:type="dxa"/>
              <w:right w:w="200" w:type="dxa"/>
            </w:tcMar>
            <w:vAlign w:val="center"/>
          </w:tcPr>
          <w:p w14:paraId="75A0B9E2" w14:textId="77777777" w:rsidR="00492B41" w:rsidRDefault="00492B41" w:rsidP="00536E79">
            <w:pPr>
              <w:jc w:val="center"/>
            </w:pPr>
            <w:r>
              <w:rPr>
                <w:rFonts w:eastAsia="Times New Roman" w:cs="Times New Roman"/>
              </w:rPr>
              <w:t>Нормативный расход</w:t>
            </w:r>
          </w:p>
        </w:tc>
        <w:tc>
          <w:tcPr>
            <w:tcW w:w="584" w:type="pct"/>
            <w:shd w:val="clear" w:color="auto" w:fill="FFFFFF"/>
            <w:tcMar>
              <w:top w:w="40" w:type="dxa"/>
              <w:left w:w="200" w:type="dxa"/>
              <w:bottom w:w="40" w:type="dxa"/>
              <w:right w:w="200" w:type="dxa"/>
            </w:tcMar>
            <w:vAlign w:val="center"/>
          </w:tcPr>
          <w:p w14:paraId="32081015" w14:textId="77777777" w:rsidR="00492B41" w:rsidRDefault="00492B41" w:rsidP="00536E79">
            <w:pPr>
              <w:jc w:val="center"/>
            </w:pPr>
            <w:r>
              <w:rPr>
                <w:rFonts w:eastAsia="Times New Roman" w:cs="Times New Roman"/>
              </w:rPr>
              <w:t>-</w:t>
            </w:r>
          </w:p>
        </w:tc>
        <w:tc>
          <w:tcPr>
            <w:tcW w:w="585" w:type="pct"/>
            <w:shd w:val="clear" w:color="auto" w:fill="FFFFFF"/>
            <w:tcMar>
              <w:top w:w="40" w:type="dxa"/>
              <w:left w:w="200" w:type="dxa"/>
              <w:bottom w:w="40" w:type="dxa"/>
              <w:right w:w="200" w:type="dxa"/>
            </w:tcMar>
            <w:vAlign w:val="center"/>
          </w:tcPr>
          <w:p w14:paraId="7A5DCE91" w14:textId="77777777" w:rsidR="00492B41" w:rsidRDefault="00492B41" w:rsidP="00536E79">
            <w:pPr>
              <w:jc w:val="center"/>
            </w:pPr>
            <w:r>
              <w:rPr>
                <w:rFonts w:eastAsia="Times New Roman" w:cs="Times New Roman"/>
              </w:rPr>
              <w:t>0,0</w:t>
            </w:r>
          </w:p>
        </w:tc>
        <w:tc>
          <w:tcPr>
            <w:tcW w:w="585" w:type="pct"/>
            <w:shd w:val="clear" w:color="auto" w:fill="FFFFFF"/>
            <w:tcMar>
              <w:top w:w="40" w:type="dxa"/>
              <w:left w:w="200" w:type="dxa"/>
              <w:bottom w:w="40" w:type="dxa"/>
              <w:right w:w="200" w:type="dxa"/>
            </w:tcMar>
            <w:vAlign w:val="center"/>
          </w:tcPr>
          <w:p w14:paraId="7BCA81D0" w14:textId="77777777" w:rsidR="00492B41" w:rsidRDefault="00492B41" w:rsidP="00536E79">
            <w:pPr>
              <w:jc w:val="center"/>
            </w:pPr>
            <w:r>
              <w:rPr>
                <w:rFonts w:eastAsia="Times New Roman" w:cs="Times New Roman"/>
              </w:rPr>
              <w:t>0,0</w:t>
            </w:r>
          </w:p>
        </w:tc>
        <w:tc>
          <w:tcPr>
            <w:tcW w:w="585" w:type="pct"/>
            <w:shd w:val="clear" w:color="auto" w:fill="FFFFFF"/>
            <w:tcMar>
              <w:top w:w="40" w:type="dxa"/>
              <w:left w:w="200" w:type="dxa"/>
              <w:bottom w:w="40" w:type="dxa"/>
              <w:right w:w="200" w:type="dxa"/>
            </w:tcMar>
            <w:vAlign w:val="center"/>
          </w:tcPr>
          <w:p w14:paraId="22E3138E" w14:textId="77777777" w:rsidR="00492B41" w:rsidRDefault="00492B41" w:rsidP="00536E79">
            <w:pPr>
              <w:jc w:val="center"/>
            </w:pPr>
            <w:r>
              <w:rPr>
                <w:rFonts w:eastAsia="Times New Roman" w:cs="Times New Roman"/>
              </w:rPr>
              <w:t>0,0</w:t>
            </w:r>
          </w:p>
        </w:tc>
      </w:tr>
      <w:tr w:rsidR="00492B41" w14:paraId="467A1D50" w14:textId="77777777" w:rsidTr="00492B41">
        <w:trPr>
          <w:jc w:val="center"/>
        </w:trPr>
        <w:tc>
          <w:tcPr>
            <w:tcW w:w="1006" w:type="pct"/>
            <w:vMerge/>
          </w:tcPr>
          <w:p w14:paraId="3D6992E4" w14:textId="77777777" w:rsidR="00492B41" w:rsidRDefault="00492B41" w:rsidP="00536E79"/>
        </w:tc>
        <w:tc>
          <w:tcPr>
            <w:tcW w:w="1655" w:type="pct"/>
            <w:shd w:val="clear" w:color="auto" w:fill="FFFFFF"/>
            <w:tcMar>
              <w:top w:w="40" w:type="dxa"/>
              <w:left w:w="200" w:type="dxa"/>
              <w:bottom w:w="40" w:type="dxa"/>
              <w:right w:w="200" w:type="dxa"/>
            </w:tcMar>
            <w:vAlign w:val="center"/>
          </w:tcPr>
          <w:p w14:paraId="16350EAC" w14:textId="77777777" w:rsidR="00492B41" w:rsidRDefault="00492B41" w:rsidP="00536E79">
            <w:pPr>
              <w:jc w:val="center"/>
            </w:pPr>
            <w:r>
              <w:rPr>
                <w:rFonts w:eastAsia="Times New Roman" w:cs="Times New Roman"/>
              </w:rPr>
              <w:t>Максимальная подпитка в эксплуатационном режиме</w:t>
            </w:r>
          </w:p>
        </w:tc>
        <w:tc>
          <w:tcPr>
            <w:tcW w:w="584" w:type="pct"/>
            <w:shd w:val="clear" w:color="auto" w:fill="FFFFFF"/>
            <w:tcMar>
              <w:top w:w="40" w:type="dxa"/>
              <w:left w:w="200" w:type="dxa"/>
              <w:bottom w:w="40" w:type="dxa"/>
              <w:right w:w="200" w:type="dxa"/>
            </w:tcMar>
            <w:vAlign w:val="center"/>
          </w:tcPr>
          <w:p w14:paraId="0C8087CC" w14:textId="77777777" w:rsidR="00492B41" w:rsidRDefault="00492B41" w:rsidP="00536E79">
            <w:pPr>
              <w:jc w:val="center"/>
            </w:pPr>
            <w:r>
              <w:rPr>
                <w:rFonts w:eastAsia="Times New Roman" w:cs="Times New Roman"/>
              </w:rPr>
              <w:t>-</w:t>
            </w:r>
          </w:p>
        </w:tc>
        <w:tc>
          <w:tcPr>
            <w:tcW w:w="585" w:type="pct"/>
            <w:shd w:val="clear" w:color="auto" w:fill="FFFFFF"/>
            <w:tcMar>
              <w:top w:w="40" w:type="dxa"/>
              <w:left w:w="200" w:type="dxa"/>
              <w:bottom w:w="40" w:type="dxa"/>
              <w:right w:w="200" w:type="dxa"/>
            </w:tcMar>
            <w:vAlign w:val="center"/>
          </w:tcPr>
          <w:p w14:paraId="39E65023" w14:textId="77777777" w:rsidR="00492B41" w:rsidRDefault="00492B41" w:rsidP="00536E79">
            <w:pPr>
              <w:jc w:val="center"/>
            </w:pPr>
            <w:r>
              <w:rPr>
                <w:rFonts w:eastAsia="Times New Roman" w:cs="Times New Roman"/>
              </w:rPr>
              <w:t>0,0</w:t>
            </w:r>
          </w:p>
        </w:tc>
        <w:tc>
          <w:tcPr>
            <w:tcW w:w="585" w:type="pct"/>
            <w:shd w:val="clear" w:color="auto" w:fill="FFFFFF"/>
            <w:tcMar>
              <w:top w:w="40" w:type="dxa"/>
              <w:left w:w="200" w:type="dxa"/>
              <w:bottom w:w="40" w:type="dxa"/>
              <w:right w:w="200" w:type="dxa"/>
            </w:tcMar>
            <w:vAlign w:val="center"/>
          </w:tcPr>
          <w:p w14:paraId="539D1CF0" w14:textId="77777777" w:rsidR="00492B41" w:rsidRDefault="00492B41" w:rsidP="00536E79">
            <w:pPr>
              <w:jc w:val="center"/>
            </w:pPr>
            <w:r>
              <w:rPr>
                <w:rFonts w:eastAsia="Times New Roman" w:cs="Times New Roman"/>
              </w:rPr>
              <w:t>0,0</w:t>
            </w:r>
          </w:p>
        </w:tc>
        <w:tc>
          <w:tcPr>
            <w:tcW w:w="585" w:type="pct"/>
            <w:shd w:val="clear" w:color="auto" w:fill="FFFFFF"/>
            <w:tcMar>
              <w:top w:w="40" w:type="dxa"/>
              <w:left w:w="200" w:type="dxa"/>
              <w:bottom w:w="40" w:type="dxa"/>
              <w:right w:w="200" w:type="dxa"/>
            </w:tcMar>
            <w:vAlign w:val="center"/>
          </w:tcPr>
          <w:p w14:paraId="4D6C154E" w14:textId="77777777" w:rsidR="00492B41" w:rsidRDefault="00492B41" w:rsidP="00536E79">
            <w:pPr>
              <w:jc w:val="center"/>
            </w:pPr>
            <w:r>
              <w:rPr>
                <w:rFonts w:eastAsia="Times New Roman" w:cs="Times New Roman"/>
              </w:rPr>
              <w:t>0,0</w:t>
            </w:r>
          </w:p>
        </w:tc>
      </w:tr>
      <w:tr w:rsidR="00492B41" w14:paraId="3F01781B" w14:textId="77777777" w:rsidTr="00492B41">
        <w:trPr>
          <w:jc w:val="center"/>
        </w:trPr>
        <w:tc>
          <w:tcPr>
            <w:tcW w:w="1006" w:type="pct"/>
            <w:vMerge/>
          </w:tcPr>
          <w:p w14:paraId="55C366F2" w14:textId="77777777" w:rsidR="00492B41" w:rsidRDefault="00492B41" w:rsidP="00536E79"/>
        </w:tc>
        <w:tc>
          <w:tcPr>
            <w:tcW w:w="1655" w:type="pct"/>
            <w:shd w:val="clear" w:color="auto" w:fill="FFFFFF"/>
            <w:tcMar>
              <w:top w:w="40" w:type="dxa"/>
              <w:left w:w="200" w:type="dxa"/>
              <w:bottom w:w="40" w:type="dxa"/>
              <w:right w:w="200" w:type="dxa"/>
            </w:tcMar>
            <w:vAlign w:val="center"/>
          </w:tcPr>
          <w:p w14:paraId="4451266F" w14:textId="77777777" w:rsidR="00492B41" w:rsidRDefault="00492B41" w:rsidP="00536E79">
            <w:pPr>
              <w:jc w:val="center"/>
            </w:pPr>
            <w:r>
              <w:rPr>
                <w:rFonts w:eastAsia="Times New Roman" w:cs="Times New Roman"/>
              </w:rPr>
              <w:t>Аварийная подпитка тепловой сети</w:t>
            </w:r>
          </w:p>
        </w:tc>
        <w:tc>
          <w:tcPr>
            <w:tcW w:w="584" w:type="pct"/>
            <w:shd w:val="clear" w:color="auto" w:fill="FFFFFF"/>
            <w:tcMar>
              <w:top w:w="40" w:type="dxa"/>
              <w:left w:w="200" w:type="dxa"/>
              <w:bottom w:w="40" w:type="dxa"/>
              <w:right w:w="200" w:type="dxa"/>
            </w:tcMar>
            <w:vAlign w:val="center"/>
          </w:tcPr>
          <w:p w14:paraId="783C45F7" w14:textId="77777777" w:rsidR="00492B41" w:rsidRDefault="00492B41" w:rsidP="00536E79">
            <w:pPr>
              <w:jc w:val="center"/>
            </w:pPr>
            <w:r>
              <w:rPr>
                <w:rFonts w:eastAsia="Times New Roman" w:cs="Times New Roman"/>
              </w:rPr>
              <w:t>-</w:t>
            </w:r>
          </w:p>
        </w:tc>
        <w:tc>
          <w:tcPr>
            <w:tcW w:w="585" w:type="pct"/>
            <w:shd w:val="clear" w:color="auto" w:fill="FFFFFF"/>
            <w:tcMar>
              <w:top w:w="40" w:type="dxa"/>
              <w:left w:w="200" w:type="dxa"/>
              <w:bottom w:w="40" w:type="dxa"/>
              <w:right w:w="200" w:type="dxa"/>
            </w:tcMar>
            <w:vAlign w:val="center"/>
          </w:tcPr>
          <w:p w14:paraId="3B55062C" w14:textId="77777777" w:rsidR="00492B41" w:rsidRDefault="00492B41" w:rsidP="00536E79">
            <w:pPr>
              <w:jc w:val="center"/>
            </w:pPr>
            <w:r>
              <w:rPr>
                <w:rFonts w:eastAsia="Times New Roman" w:cs="Times New Roman"/>
              </w:rPr>
              <w:t>0,0</w:t>
            </w:r>
          </w:p>
        </w:tc>
        <w:tc>
          <w:tcPr>
            <w:tcW w:w="585" w:type="pct"/>
            <w:shd w:val="clear" w:color="auto" w:fill="FFFFFF"/>
            <w:tcMar>
              <w:top w:w="40" w:type="dxa"/>
              <w:left w:w="200" w:type="dxa"/>
              <w:bottom w:w="40" w:type="dxa"/>
              <w:right w:w="200" w:type="dxa"/>
            </w:tcMar>
            <w:vAlign w:val="center"/>
          </w:tcPr>
          <w:p w14:paraId="47DAA01F" w14:textId="77777777" w:rsidR="00492B41" w:rsidRDefault="00492B41" w:rsidP="00536E79">
            <w:pPr>
              <w:jc w:val="center"/>
            </w:pPr>
            <w:r>
              <w:rPr>
                <w:rFonts w:eastAsia="Times New Roman" w:cs="Times New Roman"/>
              </w:rPr>
              <w:t>0,0</w:t>
            </w:r>
          </w:p>
        </w:tc>
        <w:tc>
          <w:tcPr>
            <w:tcW w:w="585" w:type="pct"/>
            <w:shd w:val="clear" w:color="auto" w:fill="FFFFFF"/>
            <w:tcMar>
              <w:top w:w="40" w:type="dxa"/>
              <w:left w:w="200" w:type="dxa"/>
              <w:bottom w:w="40" w:type="dxa"/>
              <w:right w:w="200" w:type="dxa"/>
            </w:tcMar>
            <w:vAlign w:val="center"/>
          </w:tcPr>
          <w:p w14:paraId="293DB2CF" w14:textId="77777777" w:rsidR="00492B41" w:rsidRDefault="00492B41" w:rsidP="00536E79">
            <w:pPr>
              <w:jc w:val="center"/>
            </w:pPr>
            <w:r>
              <w:rPr>
                <w:rFonts w:eastAsia="Times New Roman" w:cs="Times New Roman"/>
              </w:rPr>
              <w:t>0,0</w:t>
            </w:r>
          </w:p>
        </w:tc>
      </w:tr>
      <w:tr w:rsidR="00492B41" w14:paraId="5983D89B" w14:textId="77777777" w:rsidTr="00492B41">
        <w:trPr>
          <w:jc w:val="center"/>
        </w:trPr>
        <w:tc>
          <w:tcPr>
            <w:tcW w:w="1006" w:type="pct"/>
            <w:vMerge w:val="restart"/>
            <w:shd w:val="clear" w:color="auto" w:fill="FFFFFF"/>
            <w:tcMar>
              <w:top w:w="40" w:type="dxa"/>
              <w:left w:w="200" w:type="dxa"/>
              <w:bottom w:w="40" w:type="dxa"/>
              <w:right w:w="200" w:type="dxa"/>
            </w:tcMar>
            <w:vAlign w:val="center"/>
          </w:tcPr>
          <w:p w14:paraId="36697389" w14:textId="77777777" w:rsidR="00492B41" w:rsidRDefault="00492B41" w:rsidP="00536E79">
            <w:r>
              <w:rPr>
                <w:rFonts w:eastAsia="Times New Roman" w:cs="Times New Roman"/>
              </w:rPr>
              <w:t xml:space="preserve">Котельная № 3 ул. </w:t>
            </w:r>
            <w:r>
              <w:rPr>
                <w:rFonts w:eastAsia="Times New Roman" w:cs="Times New Roman"/>
              </w:rPr>
              <w:lastRenderedPageBreak/>
              <w:t>Кооперативная, 11А</w:t>
            </w:r>
          </w:p>
        </w:tc>
        <w:tc>
          <w:tcPr>
            <w:tcW w:w="1655" w:type="pct"/>
            <w:shd w:val="clear" w:color="auto" w:fill="FFFFFF"/>
            <w:tcMar>
              <w:top w:w="40" w:type="dxa"/>
              <w:left w:w="200" w:type="dxa"/>
              <w:bottom w:w="40" w:type="dxa"/>
              <w:right w:w="200" w:type="dxa"/>
            </w:tcMar>
            <w:vAlign w:val="center"/>
          </w:tcPr>
          <w:p w14:paraId="06820C70" w14:textId="77777777" w:rsidR="00492B41" w:rsidRDefault="00492B41" w:rsidP="00536E79">
            <w:pPr>
              <w:jc w:val="center"/>
            </w:pPr>
            <w:r>
              <w:rPr>
                <w:rFonts w:eastAsia="Times New Roman" w:cs="Times New Roman"/>
              </w:rPr>
              <w:lastRenderedPageBreak/>
              <w:t>Нормативный расход</w:t>
            </w:r>
          </w:p>
        </w:tc>
        <w:tc>
          <w:tcPr>
            <w:tcW w:w="584" w:type="pct"/>
            <w:shd w:val="clear" w:color="auto" w:fill="FFFFFF"/>
            <w:tcMar>
              <w:top w:w="40" w:type="dxa"/>
              <w:left w:w="200" w:type="dxa"/>
              <w:bottom w:w="40" w:type="dxa"/>
              <w:right w:w="200" w:type="dxa"/>
            </w:tcMar>
            <w:vAlign w:val="center"/>
          </w:tcPr>
          <w:p w14:paraId="4623EAF8" w14:textId="77777777" w:rsidR="00492B41" w:rsidRDefault="00492B41" w:rsidP="00536E79">
            <w:pPr>
              <w:jc w:val="center"/>
            </w:pPr>
            <w:r>
              <w:rPr>
                <w:rFonts w:eastAsia="Times New Roman" w:cs="Times New Roman"/>
              </w:rPr>
              <w:t>-</w:t>
            </w:r>
          </w:p>
        </w:tc>
        <w:tc>
          <w:tcPr>
            <w:tcW w:w="585" w:type="pct"/>
            <w:shd w:val="clear" w:color="auto" w:fill="FFFFFF"/>
            <w:tcMar>
              <w:top w:w="40" w:type="dxa"/>
              <w:left w:w="200" w:type="dxa"/>
              <w:bottom w:w="40" w:type="dxa"/>
              <w:right w:w="200" w:type="dxa"/>
            </w:tcMar>
            <w:vAlign w:val="center"/>
          </w:tcPr>
          <w:p w14:paraId="6AFA1477" w14:textId="77777777" w:rsidR="00492B41" w:rsidRDefault="00492B41" w:rsidP="00536E79">
            <w:pPr>
              <w:jc w:val="center"/>
            </w:pPr>
            <w:r>
              <w:rPr>
                <w:rFonts w:eastAsia="Times New Roman" w:cs="Times New Roman"/>
              </w:rPr>
              <w:t>0,0</w:t>
            </w:r>
          </w:p>
        </w:tc>
        <w:tc>
          <w:tcPr>
            <w:tcW w:w="585" w:type="pct"/>
            <w:shd w:val="clear" w:color="auto" w:fill="FFFFFF"/>
            <w:tcMar>
              <w:top w:w="40" w:type="dxa"/>
              <w:left w:w="200" w:type="dxa"/>
              <w:bottom w:w="40" w:type="dxa"/>
              <w:right w:w="200" w:type="dxa"/>
            </w:tcMar>
            <w:vAlign w:val="center"/>
          </w:tcPr>
          <w:p w14:paraId="16F01A69" w14:textId="77777777" w:rsidR="00492B41" w:rsidRDefault="00492B41" w:rsidP="00536E79">
            <w:pPr>
              <w:jc w:val="center"/>
            </w:pPr>
            <w:r>
              <w:rPr>
                <w:rFonts w:eastAsia="Times New Roman" w:cs="Times New Roman"/>
              </w:rPr>
              <w:t>0,0</w:t>
            </w:r>
          </w:p>
        </w:tc>
        <w:tc>
          <w:tcPr>
            <w:tcW w:w="585" w:type="pct"/>
            <w:shd w:val="clear" w:color="auto" w:fill="FFFFFF"/>
            <w:tcMar>
              <w:top w:w="40" w:type="dxa"/>
              <w:left w:w="200" w:type="dxa"/>
              <w:bottom w:w="40" w:type="dxa"/>
              <w:right w:w="200" w:type="dxa"/>
            </w:tcMar>
            <w:vAlign w:val="center"/>
          </w:tcPr>
          <w:p w14:paraId="1431E751" w14:textId="77777777" w:rsidR="00492B41" w:rsidRDefault="00492B41" w:rsidP="00536E79">
            <w:pPr>
              <w:jc w:val="center"/>
            </w:pPr>
            <w:r>
              <w:rPr>
                <w:rFonts w:eastAsia="Times New Roman" w:cs="Times New Roman"/>
              </w:rPr>
              <w:t>0,0</w:t>
            </w:r>
          </w:p>
        </w:tc>
      </w:tr>
      <w:tr w:rsidR="00492B41" w14:paraId="24A30A0F" w14:textId="77777777" w:rsidTr="00492B41">
        <w:trPr>
          <w:jc w:val="center"/>
        </w:trPr>
        <w:tc>
          <w:tcPr>
            <w:tcW w:w="1006" w:type="pct"/>
            <w:vMerge/>
          </w:tcPr>
          <w:p w14:paraId="32198568" w14:textId="77777777" w:rsidR="00492B41" w:rsidRDefault="00492B41" w:rsidP="00536E79"/>
        </w:tc>
        <w:tc>
          <w:tcPr>
            <w:tcW w:w="1655" w:type="pct"/>
            <w:shd w:val="clear" w:color="auto" w:fill="FFFFFF"/>
            <w:tcMar>
              <w:top w:w="40" w:type="dxa"/>
              <w:left w:w="200" w:type="dxa"/>
              <w:bottom w:w="40" w:type="dxa"/>
              <w:right w:w="200" w:type="dxa"/>
            </w:tcMar>
            <w:vAlign w:val="center"/>
          </w:tcPr>
          <w:p w14:paraId="181FAB1E" w14:textId="77777777" w:rsidR="00492B41" w:rsidRDefault="00492B41" w:rsidP="00536E79">
            <w:pPr>
              <w:jc w:val="center"/>
            </w:pPr>
            <w:r>
              <w:rPr>
                <w:rFonts w:eastAsia="Times New Roman" w:cs="Times New Roman"/>
              </w:rPr>
              <w:t xml:space="preserve">Максимальная подпитка в </w:t>
            </w:r>
            <w:r>
              <w:rPr>
                <w:rFonts w:eastAsia="Times New Roman" w:cs="Times New Roman"/>
              </w:rPr>
              <w:lastRenderedPageBreak/>
              <w:t>эксплуатационном режиме</w:t>
            </w:r>
          </w:p>
        </w:tc>
        <w:tc>
          <w:tcPr>
            <w:tcW w:w="584" w:type="pct"/>
            <w:shd w:val="clear" w:color="auto" w:fill="FFFFFF"/>
            <w:tcMar>
              <w:top w:w="40" w:type="dxa"/>
              <w:left w:w="200" w:type="dxa"/>
              <w:bottom w:w="40" w:type="dxa"/>
              <w:right w:w="200" w:type="dxa"/>
            </w:tcMar>
            <w:vAlign w:val="center"/>
          </w:tcPr>
          <w:p w14:paraId="11F46A8E" w14:textId="77777777" w:rsidR="00492B41" w:rsidRDefault="00492B41" w:rsidP="00536E79">
            <w:pPr>
              <w:jc w:val="center"/>
            </w:pPr>
            <w:r>
              <w:rPr>
                <w:rFonts w:eastAsia="Times New Roman" w:cs="Times New Roman"/>
              </w:rPr>
              <w:lastRenderedPageBreak/>
              <w:t>-</w:t>
            </w:r>
          </w:p>
        </w:tc>
        <w:tc>
          <w:tcPr>
            <w:tcW w:w="585" w:type="pct"/>
            <w:shd w:val="clear" w:color="auto" w:fill="FFFFFF"/>
            <w:tcMar>
              <w:top w:w="40" w:type="dxa"/>
              <w:left w:w="200" w:type="dxa"/>
              <w:bottom w:w="40" w:type="dxa"/>
              <w:right w:w="200" w:type="dxa"/>
            </w:tcMar>
            <w:vAlign w:val="center"/>
          </w:tcPr>
          <w:p w14:paraId="68A87617" w14:textId="77777777" w:rsidR="00492B41" w:rsidRDefault="00492B41" w:rsidP="00536E79">
            <w:pPr>
              <w:jc w:val="center"/>
            </w:pPr>
            <w:r>
              <w:rPr>
                <w:rFonts w:eastAsia="Times New Roman" w:cs="Times New Roman"/>
              </w:rPr>
              <w:t>0,0</w:t>
            </w:r>
          </w:p>
        </w:tc>
        <w:tc>
          <w:tcPr>
            <w:tcW w:w="585" w:type="pct"/>
            <w:shd w:val="clear" w:color="auto" w:fill="FFFFFF"/>
            <w:tcMar>
              <w:top w:w="40" w:type="dxa"/>
              <w:left w:w="200" w:type="dxa"/>
              <w:bottom w:w="40" w:type="dxa"/>
              <w:right w:w="200" w:type="dxa"/>
            </w:tcMar>
            <w:vAlign w:val="center"/>
          </w:tcPr>
          <w:p w14:paraId="21C74C84" w14:textId="77777777" w:rsidR="00492B41" w:rsidRDefault="00492B41" w:rsidP="00536E79">
            <w:pPr>
              <w:jc w:val="center"/>
            </w:pPr>
            <w:r>
              <w:rPr>
                <w:rFonts w:eastAsia="Times New Roman" w:cs="Times New Roman"/>
              </w:rPr>
              <w:t>0,0</w:t>
            </w:r>
          </w:p>
        </w:tc>
        <w:tc>
          <w:tcPr>
            <w:tcW w:w="585" w:type="pct"/>
            <w:shd w:val="clear" w:color="auto" w:fill="FFFFFF"/>
            <w:tcMar>
              <w:top w:w="40" w:type="dxa"/>
              <w:left w:w="200" w:type="dxa"/>
              <w:bottom w:w="40" w:type="dxa"/>
              <w:right w:w="200" w:type="dxa"/>
            </w:tcMar>
            <w:vAlign w:val="center"/>
          </w:tcPr>
          <w:p w14:paraId="75CF169A" w14:textId="77777777" w:rsidR="00492B41" w:rsidRDefault="00492B41" w:rsidP="00536E79">
            <w:pPr>
              <w:jc w:val="center"/>
            </w:pPr>
            <w:r>
              <w:rPr>
                <w:rFonts w:eastAsia="Times New Roman" w:cs="Times New Roman"/>
              </w:rPr>
              <w:t>0,0</w:t>
            </w:r>
          </w:p>
        </w:tc>
      </w:tr>
      <w:tr w:rsidR="00492B41" w14:paraId="276230FC" w14:textId="77777777" w:rsidTr="00492B41">
        <w:trPr>
          <w:jc w:val="center"/>
        </w:trPr>
        <w:tc>
          <w:tcPr>
            <w:tcW w:w="1006" w:type="pct"/>
            <w:vMerge/>
          </w:tcPr>
          <w:p w14:paraId="1DC59B85" w14:textId="77777777" w:rsidR="00492B41" w:rsidRDefault="00492B41" w:rsidP="00536E79"/>
        </w:tc>
        <w:tc>
          <w:tcPr>
            <w:tcW w:w="1655" w:type="pct"/>
            <w:shd w:val="clear" w:color="auto" w:fill="FFFFFF"/>
            <w:tcMar>
              <w:top w:w="40" w:type="dxa"/>
              <w:left w:w="200" w:type="dxa"/>
              <w:bottom w:w="40" w:type="dxa"/>
              <w:right w:w="200" w:type="dxa"/>
            </w:tcMar>
            <w:vAlign w:val="center"/>
          </w:tcPr>
          <w:p w14:paraId="40EC0E64" w14:textId="77777777" w:rsidR="00492B41" w:rsidRDefault="00492B41" w:rsidP="00536E79">
            <w:pPr>
              <w:jc w:val="center"/>
            </w:pPr>
            <w:r>
              <w:rPr>
                <w:rFonts w:eastAsia="Times New Roman" w:cs="Times New Roman"/>
              </w:rPr>
              <w:t>Аварийная подпитка тепловой сети</w:t>
            </w:r>
          </w:p>
        </w:tc>
        <w:tc>
          <w:tcPr>
            <w:tcW w:w="584" w:type="pct"/>
            <w:shd w:val="clear" w:color="auto" w:fill="FFFFFF"/>
            <w:tcMar>
              <w:top w:w="40" w:type="dxa"/>
              <w:left w:w="200" w:type="dxa"/>
              <w:bottom w:w="40" w:type="dxa"/>
              <w:right w:w="200" w:type="dxa"/>
            </w:tcMar>
            <w:vAlign w:val="center"/>
          </w:tcPr>
          <w:p w14:paraId="3AF0DA56" w14:textId="77777777" w:rsidR="00492B41" w:rsidRDefault="00492B41" w:rsidP="00536E79">
            <w:pPr>
              <w:jc w:val="center"/>
            </w:pPr>
            <w:r>
              <w:rPr>
                <w:rFonts w:eastAsia="Times New Roman" w:cs="Times New Roman"/>
              </w:rPr>
              <w:t>-</w:t>
            </w:r>
          </w:p>
        </w:tc>
        <w:tc>
          <w:tcPr>
            <w:tcW w:w="585" w:type="pct"/>
            <w:shd w:val="clear" w:color="auto" w:fill="FFFFFF"/>
            <w:tcMar>
              <w:top w:w="40" w:type="dxa"/>
              <w:left w:w="200" w:type="dxa"/>
              <w:bottom w:w="40" w:type="dxa"/>
              <w:right w:w="200" w:type="dxa"/>
            </w:tcMar>
            <w:vAlign w:val="center"/>
          </w:tcPr>
          <w:p w14:paraId="44F4DE13" w14:textId="77777777" w:rsidR="00492B41" w:rsidRDefault="00492B41" w:rsidP="00536E79">
            <w:pPr>
              <w:jc w:val="center"/>
            </w:pPr>
            <w:r>
              <w:rPr>
                <w:rFonts w:eastAsia="Times New Roman" w:cs="Times New Roman"/>
              </w:rPr>
              <w:t>0,0</w:t>
            </w:r>
          </w:p>
        </w:tc>
        <w:tc>
          <w:tcPr>
            <w:tcW w:w="585" w:type="pct"/>
            <w:shd w:val="clear" w:color="auto" w:fill="FFFFFF"/>
            <w:tcMar>
              <w:top w:w="40" w:type="dxa"/>
              <w:left w:w="200" w:type="dxa"/>
              <w:bottom w:w="40" w:type="dxa"/>
              <w:right w:w="200" w:type="dxa"/>
            </w:tcMar>
            <w:vAlign w:val="center"/>
          </w:tcPr>
          <w:p w14:paraId="00F847A9" w14:textId="77777777" w:rsidR="00492B41" w:rsidRDefault="00492B41" w:rsidP="00536E79">
            <w:pPr>
              <w:jc w:val="center"/>
            </w:pPr>
            <w:r>
              <w:rPr>
                <w:rFonts w:eastAsia="Times New Roman" w:cs="Times New Roman"/>
              </w:rPr>
              <w:t>0,0</w:t>
            </w:r>
          </w:p>
        </w:tc>
        <w:tc>
          <w:tcPr>
            <w:tcW w:w="585" w:type="pct"/>
            <w:shd w:val="clear" w:color="auto" w:fill="FFFFFF"/>
            <w:tcMar>
              <w:top w:w="40" w:type="dxa"/>
              <w:left w:w="200" w:type="dxa"/>
              <w:bottom w:w="40" w:type="dxa"/>
              <w:right w:w="200" w:type="dxa"/>
            </w:tcMar>
            <w:vAlign w:val="center"/>
          </w:tcPr>
          <w:p w14:paraId="4FE1E02E" w14:textId="77777777" w:rsidR="00492B41" w:rsidRDefault="00492B41" w:rsidP="00536E79">
            <w:pPr>
              <w:jc w:val="center"/>
            </w:pPr>
            <w:r>
              <w:rPr>
                <w:rFonts w:eastAsia="Times New Roman" w:cs="Times New Roman"/>
              </w:rPr>
              <w:t>0,0</w:t>
            </w:r>
          </w:p>
        </w:tc>
      </w:tr>
    </w:tbl>
    <w:p w14:paraId="7CFE048A" w14:textId="77777777" w:rsidR="00662385" w:rsidRPr="005E3196" w:rsidRDefault="00662385" w:rsidP="00662385">
      <w:pPr>
        <w:pStyle w:val="a0"/>
      </w:pPr>
    </w:p>
    <w:p w14:paraId="38012FE6" w14:textId="77777777" w:rsidR="00662385" w:rsidRPr="00BB48D2" w:rsidRDefault="002E5B10" w:rsidP="00662385">
      <w:pPr>
        <w:pStyle w:val="1"/>
        <w:spacing w:before="64"/>
        <w:ind w:left="0" w:firstLine="0"/>
        <w:jc w:val="both"/>
        <w:rPr>
          <w:rFonts w:eastAsia="Times New Roman"/>
          <w:sz w:val="28"/>
          <w:szCs w:val="28"/>
        </w:rPr>
      </w:pPr>
      <w:hyperlink w:anchor="bookmark32" w:history="1">
        <w:bookmarkStart w:id="50" w:name="_Toc30146972"/>
        <w:bookmarkStart w:id="51" w:name="_Toc35951436"/>
        <w:bookmarkStart w:id="52" w:name="_Toc148363362"/>
        <w:r w:rsidR="00DB25D0" w:rsidRPr="00AB7954">
          <w:rPr>
            <w:rFonts w:eastAsia="Times New Roman"/>
            <w:sz w:val="28"/>
            <w:szCs w:val="28"/>
          </w:rPr>
          <w:t>РАЗДЕЛ</w:t>
        </w:r>
        <w:r w:rsidR="00286C39">
          <w:rPr>
            <w:rFonts w:eastAsia="Times New Roman"/>
            <w:sz w:val="28"/>
            <w:szCs w:val="28"/>
          </w:rPr>
          <w:t xml:space="preserve"> </w:t>
        </w:r>
        <w:r w:rsidR="00DB25D0">
          <w:rPr>
            <w:rFonts w:eastAsia="Times New Roman"/>
            <w:sz w:val="28"/>
            <w:szCs w:val="28"/>
          </w:rPr>
          <w:t>4</w:t>
        </w:r>
        <w:r w:rsidR="00DB25D0" w:rsidRPr="00AB7954">
          <w:rPr>
            <w:rFonts w:eastAsia="Times New Roman"/>
            <w:sz w:val="28"/>
            <w:szCs w:val="28"/>
          </w:rPr>
          <w:t>.</w:t>
        </w:r>
      </w:hyperlink>
      <w:bookmarkStart w:id="53" w:name="_Hlk63459407"/>
      <w:bookmarkEnd w:id="50"/>
      <w:bookmarkEnd w:id="51"/>
      <w:r w:rsidR="00B14DB0" w:rsidRPr="00AB7954">
        <w:fldChar w:fldCharType="begin"/>
      </w:r>
      <w:r w:rsidR="00DB25D0" w:rsidRPr="00AB7954">
        <w:instrText xml:space="preserve"> HYPERLINK \l "bookmark32" </w:instrText>
      </w:r>
      <w:r w:rsidR="00B14DB0" w:rsidRPr="00AB7954">
        <w:fldChar w:fldCharType="separate"/>
      </w:r>
      <w:r w:rsidR="00DB25D0" w:rsidRPr="00AB7954">
        <w:rPr>
          <w:rFonts w:eastAsia="Times New Roman"/>
          <w:sz w:val="28"/>
          <w:szCs w:val="28"/>
        </w:rPr>
        <w:t xml:space="preserve"> ОСНОВНЫЕ ПОЛОЖЕНИЯ МАСТЕР-ПЛАНА РАЗВИТИЯ СИСТЕМ</w:t>
      </w:r>
      <w:r w:rsidR="00B14DB0" w:rsidRPr="00AB7954">
        <w:rPr>
          <w:rFonts w:eastAsia="Times New Roman"/>
          <w:sz w:val="28"/>
          <w:szCs w:val="28"/>
        </w:rPr>
        <w:fldChar w:fldCharType="end"/>
      </w:r>
      <w:r w:rsidR="00DB25D0" w:rsidRPr="00AB7954">
        <w:rPr>
          <w:rFonts w:eastAsia="Times New Roman"/>
          <w:sz w:val="28"/>
          <w:szCs w:val="28"/>
        </w:rPr>
        <w:t xml:space="preserve"> </w:t>
      </w:r>
      <w:hyperlink w:anchor="bookmark32" w:history="1">
        <w:r w:rsidR="00DB25D0" w:rsidRPr="00AB7954">
          <w:rPr>
            <w:rFonts w:eastAsia="Times New Roman"/>
            <w:sz w:val="28"/>
            <w:szCs w:val="28"/>
          </w:rPr>
          <w:t>ТЕПЛОСНАБЖЕНИЯ</w:t>
        </w:r>
      </w:hyperlink>
      <w:r w:rsidR="00DB25D0" w:rsidRPr="00AB7954">
        <w:rPr>
          <w:rFonts w:eastAsia="Times New Roman"/>
          <w:sz w:val="28"/>
          <w:szCs w:val="28"/>
        </w:rPr>
        <w:t xml:space="preserve"> ПОСЕЛЕНИЯ, </w:t>
      </w:r>
      <w:r w:rsidR="00DB25D0" w:rsidRPr="00BB48D2">
        <w:rPr>
          <w:rFonts w:eastAsia="Times New Roman"/>
          <w:sz w:val="28"/>
          <w:szCs w:val="28"/>
        </w:rPr>
        <w:t>ГОРОДСКОГО ОКРУГА, ГОРОДА ФЕДЕРАЛЬНОГО ЗНАЧЕНИЯ</w:t>
      </w:r>
      <w:bookmarkEnd w:id="52"/>
    </w:p>
    <w:bookmarkEnd w:id="53"/>
    <w:p w14:paraId="20975782" w14:textId="77777777" w:rsidR="00662385" w:rsidRPr="00BB48D2" w:rsidRDefault="00662385" w:rsidP="00662385">
      <w:pPr>
        <w:rPr>
          <w:lang w:eastAsia="ru-RU"/>
        </w:rPr>
      </w:pPr>
    </w:p>
    <w:p w14:paraId="6904DE9B" w14:textId="77777777" w:rsidR="00662385" w:rsidRPr="00BB48D2" w:rsidRDefault="002E5B10" w:rsidP="00662385">
      <w:pPr>
        <w:pStyle w:val="2"/>
        <w:spacing w:before="69"/>
        <w:ind w:left="0" w:firstLine="0"/>
        <w:rPr>
          <w:rFonts w:eastAsia="Times New Roman"/>
          <w:sz w:val="24"/>
          <w:szCs w:val="24"/>
        </w:rPr>
      </w:pPr>
      <w:hyperlink w:anchor="bookmark33" w:history="1">
        <w:bookmarkStart w:id="54" w:name="_Toc30146973"/>
        <w:bookmarkStart w:id="55" w:name="_Toc35951437"/>
        <w:bookmarkStart w:id="56" w:name="_Toc148363363"/>
        <w:r w:rsidR="00DB25D0" w:rsidRPr="00BB48D2">
          <w:rPr>
            <w:rFonts w:eastAsia="Times New Roman"/>
            <w:sz w:val="24"/>
            <w:szCs w:val="24"/>
          </w:rPr>
          <w:t>Часть 1. Описание сценариев развития теплоснабжения поселения, городского округа, города</w:t>
        </w:r>
      </w:hyperlink>
      <w:r w:rsidR="00DB25D0" w:rsidRPr="00BB48D2">
        <w:rPr>
          <w:rFonts w:eastAsia="Times New Roman"/>
          <w:sz w:val="24"/>
          <w:szCs w:val="24"/>
        </w:rPr>
        <w:t xml:space="preserve"> </w:t>
      </w:r>
      <w:hyperlink w:anchor="bookmark33" w:history="1">
        <w:r w:rsidR="00DB25D0" w:rsidRPr="00BB48D2">
          <w:rPr>
            <w:rFonts w:eastAsia="Times New Roman"/>
            <w:sz w:val="24"/>
            <w:szCs w:val="24"/>
          </w:rPr>
          <w:t>федерального значения</w:t>
        </w:r>
        <w:bookmarkEnd w:id="54"/>
        <w:bookmarkEnd w:id="55"/>
        <w:bookmarkEnd w:id="56"/>
      </w:hyperlink>
    </w:p>
    <w:p w14:paraId="7ADCCBFA" w14:textId="77777777" w:rsidR="00662385" w:rsidRPr="00BB48D2" w:rsidRDefault="00662385" w:rsidP="00662385">
      <w:pPr>
        <w:jc w:val="both"/>
        <w:rPr>
          <w:rFonts w:cs="Times New Roman"/>
          <w:lang w:eastAsia="ru-RU"/>
        </w:rPr>
      </w:pPr>
    </w:p>
    <w:p w14:paraId="038A36B3" w14:textId="77777777" w:rsidR="00662385" w:rsidRPr="00BB48D2" w:rsidRDefault="002E5B10" w:rsidP="00662385">
      <w:pPr>
        <w:pStyle w:val="2"/>
        <w:spacing w:before="69"/>
        <w:ind w:left="0" w:firstLine="0"/>
        <w:rPr>
          <w:rFonts w:eastAsia="Times New Roman"/>
          <w:sz w:val="24"/>
          <w:szCs w:val="24"/>
        </w:rPr>
      </w:pPr>
      <w:hyperlink w:anchor="bookmark34" w:history="1">
        <w:bookmarkStart w:id="57" w:name="_Toc30146974"/>
        <w:bookmarkStart w:id="58" w:name="_Toc35951438"/>
        <w:bookmarkStart w:id="59" w:name="_Toc148363364"/>
        <w:r w:rsidR="00DB25D0" w:rsidRPr="00BB48D2">
          <w:rPr>
            <w:rFonts w:eastAsia="Times New Roman"/>
            <w:sz w:val="24"/>
            <w:szCs w:val="24"/>
          </w:rPr>
          <w:t>Часть 2. Обоснование выбора приоритетного сценария развития теплоснабжения</w:t>
        </w:r>
        <w:bookmarkEnd w:id="57"/>
        <w:bookmarkEnd w:id="58"/>
      </w:hyperlink>
      <w:r w:rsidR="00DB25D0" w:rsidRPr="00BB48D2">
        <w:rPr>
          <w:rFonts w:eastAsia="Times New Roman"/>
          <w:sz w:val="24"/>
          <w:szCs w:val="24"/>
        </w:rPr>
        <w:t xml:space="preserve"> поселения, городского округа, города федерального значения</w:t>
      </w:r>
      <w:bookmarkEnd w:id="59"/>
    </w:p>
    <w:p w14:paraId="686134AF" w14:textId="77777777" w:rsidR="00662385" w:rsidRPr="00BB48D2" w:rsidRDefault="00662385" w:rsidP="00662385">
      <w:pPr>
        <w:pStyle w:val="af"/>
        <w:spacing w:line="287" w:lineRule="auto"/>
        <w:ind w:right="112"/>
        <w:jc w:val="both"/>
      </w:pPr>
    </w:p>
    <w:p w14:paraId="742F1E99" w14:textId="77777777" w:rsidR="00286C39" w:rsidRDefault="00286C39" w:rsidP="00286C39">
      <w:pPr>
        <w:ind w:firstLine="709"/>
        <w:jc w:val="both"/>
        <w:rPr>
          <w:rFonts w:cs="Times New Roman"/>
          <w:spacing w:val="-1"/>
        </w:rPr>
      </w:pPr>
      <w:bookmarkStart w:id="60" w:name="_Hlk147143808"/>
      <w:r w:rsidRPr="00AC2E12">
        <w:rPr>
          <w:rFonts w:cs="Times New Roman"/>
        </w:rPr>
        <w:t>Приоритетным</w:t>
      </w:r>
      <w:r w:rsidRPr="00AC2E12">
        <w:rPr>
          <w:rFonts w:cs="Times New Roman"/>
          <w:spacing w:val="36"/>
        </w:rPr>
        <w:t xml:space="preserve"> </w:t>
      </w:r>
      <w:r w:rsidRPr="00AC2E12">
        <w:rPr>
          <w:rFonts w:cs="Times New Roman"/>
        </w:rPr>
        <w:t>и</w:t>
      </w:r>
      <w:r w:rsidRPr="00AC2E12">
        <w:rPr>
          <w:rFonts w:cs="Times New Roman"/>
          <w:spacing w:val="39"/>
        </w:rPr>
        <w:t xml:space="preserve"> </w:t>
      </w:r>
      <w:r w:rsidRPr="00AC2E12">
        <w:rPr>
          <w:rFonts w:cs="Times New Roman"/>
          <w:spacing w:val="-1"/>
        </w:rPr>
        <w:t>единственным</w:t>
      </w:r>
      <w:r w:rsidRPr="00AC2E12">
        <w:rPr>
          <w:rFonts w:cs="Times New Roman"/>
          <w:spacing w:val="38"/>
        </w:rPr>
        <w:t xml:space="preserve"> </w:t>
      </w:r>
      <w:r w:rsidRPr="00AC2E12">
        <w:rPr>
          <w:rFonts w:cs="Times New Roman"/>
          <w:spacing w:val="-1"/>
        </w:rPr>
        <w:t>вариантом</w:t>
      </w:r>
      <w:r w:rsidRPr="00AC2E12">
        <w:rPr>
          <w:rFonts w:cs="Times New Roman"/>
          <w:spacing w:val="37"/>
        </w:rPr>
        <w:t xml:space="preserve"> </w:t>
      </w:r>
      <w:r w:rsidRPr="00AC2E12">
        <w:rPr>
          <w:rFonts w:cs="Times New Roman"/>
          <w:spacing w:val="-1"/>
        </w:rPr>
        <w:t>перспективного</w:t>
      </w:r>
      <w:r w:rsidRPr="00AC2E12">
        <w:rPr>
          <w:rFonts w:cs="Times New Roman"/>
          <w:spacing w:val="38"/>
        </w:rPr>
        <w:t xml:space="preserve"> </w:t>
      </w:r>
      <w:r w:rsidRPr="00AC2E12">
        <w:rPr>
          <w:rFonts w:cs="Times New Roman"/>
          <w:spacing w:val="-1"/>
        </w:rPr>
        <w:t>развития</w:t>
      </w:r>
      <w:r w:rsidRPr="00AC2E12">
        <w:rPr>
          <w:rFonts w:cs="Times New Roman"/>
          <w:spacing w:val="38"/>
        </w:rPr>
        <w:t xml:space="preserve"> </w:t>
      </w:r>
      <w:r w:rsidRPr="00AC2E12">
        <w:rPr>
          <w:rFonts w:cs="Times New Roman"/>
          <w:spacing w:val="-1"/>
        </w:rPr>
        <w:t>системы</w:t>
      </w:r>
      <w:r w:rsidRPr="00AC2E12">
        <w:rPr>
          <w:rFonts w:cs="Times New Roman"/>
          <w:spacing w:val="67"/>
        </w:rPr>
        <w:t xml:space="preserve"> </w:t>
      </w:r>
      <w:r w:rsidRPr="00AC2E12">
        <w:rPr>
          <w:rFonts w:cs="Times New Roman"/>
          <w:spacing w:val="-1"/>
        </w:rPr>
        <w:t>теплоснабжения</w:t>
      </w:r>
      <w:r w:rsidRPr="00AC2E12">
        <w:rPr>
          <w:rFonts w:cs="Times New Roman"/>
          <w:spacing w:val="20"/>
        </w:rPr>
        <w:t xml:space="preserve"> </w:t>
      </w:r>
      <w:r>
        <w:rPr>
          <w:rFonts w:cs="Times New Roman"/>
        </w:rPr>
        <w:t>Лебяжского муниципального округа</w:t>
      </w:r>
      <w:r w:rsidRPr="00AC2E12">
        <w:rPr>
          <w:rFonts w:cs="Times New Roman"/>
          <w:spacing w:val="16"/>
        </w:rPr>
        <w:t xml:space="preserve"> </w:t>
      </w:r>
      <w:r w:rsidRPr="00AC2E12">
        <w:rPr>
          <w:rFonts w:cs="Times New Roman"/>
          <w:spacing w:val="-1"/>
        </w:rPr>
        <w:t>предлагается</w:t>
      </w:r>
      <w:r w:rsidRPr="00AC2E12">
        <w:rPr>
          <w:rFonts w:cs="Times New Roman"/>
          <w:spacing w:val="-3"/>
        </w:rPr>
        <w:t xml:space="preserve"> </w:t>
      </w:r>
      <w:r w:rsidRPr="00AC2E12">
        <w:rPr>
          <w:rFonts w:cs="Times New Roman"/>
          <w:spacing w:val="-1"/>
        </w:rPr>
        <w:t>вариант,</w:t>
      </w:r>
      <w:r w:rsidRPr="00AC2E12">
        <w:rPr>
          <w:rFonts w:cs="Times New Roman"/>
          <w:spacing w:val="-3"/>
        </w:rPr>
        <w:t xml:space="preserve"> </w:t>
      </w:r>
      <w:r w:rsidRPr="00AC2E12">
        <w:rPr>
          <w:rFonts w:cs="Times New Roman"/>
          <w:spacing w:val="-1"/>
        </w:rPr>
        <w:t>предусматривающий</w:t>
      </w:r>
      <w:r w:rsidRPr="00AC2E12">
        <w:rPr>
          <w:rFonts w:cs="Times New Roman"/>
          <w:spacing w:val="2"/>
        </w:rPr>
        <w:t xml:space="preserve"> </w:t>
      </w:r>
      <w:r w:rsidRPr="00AC2E12">
        <w:rPr>
          <w:rFonts w:cs="Times New Roman"/>
        </w:rPr>
        <w:t>развитие</w:t>
      </w:r>
      <w:r w:rsidRPr="00AC2E12">
        <w:rPr>
          <w:rFonts w:cs="Times New Roman"/>
          <w:spacing w:val="22"/>
        </w:rPr>
        <w:t xml:space="preserve"> </w:t>
      </w:r>
      <w:r w:rsidRPr="00AC2E12">
        <w:rPr>
          <w:rFonts w:cs="Times New Roman"/>
          <w:spacing w:val="-1"/>
        </w:rPr>
        <w:t>систем</w:t>
      </w:r>
      <w:r w:rsidRPr="00AC2E12">
        <w:rPr>
          <w:rFonts w:cs="Times New Roman"/>
          <w:spacing w:val="23"/>
        </w:rPr>
        <w:t xml:space="preserve"> </w:t>
      </w:r>
      <w:r w:rsidRPr="00AC2E12">
        <w:rPr>
          <w:rFonts w:cs="Times New Roman"/>
          <w:spacing w:val="-1"/>
        </w:rPr>
        <w:t>теплоснабжения</w:t>
      </w:r>
      <w:r w:rsidRPr="00AC2E12">
        <w:rPr>
          <w:rFonts w:cs="Times New Roman"/>
          <w:spacing w:val="23"/>
        </w:rPr>
        <w:t xml:space="preserve"> </w:t>
      </w:r>
      <w:r w:rsidRPr="00AC2E12">
        <w:rPr>
          <w:rFonts w:cs="Times New Roman"/>
        </w:rPr>
        <w:t>на</w:t>
      </w:r>
      <w:r w:rsidRPr="00AC2E12">
        <w:rPr>
          <w:rFonts w:cs="Times New Roman"/>
          <w:spacing w:val="22"/>
        </w:rPr>
        <w:t xml:space="preserve"> </w:t>
      </w:r>
      <w:r w:rsidRPr="00AC2E12">
        <w:rPr>
          <w:rFonts w:cs="Times New Roman"/>
          <w:spacing w:val="-1"/>
        </w:rPr>
        <w:t>базе</w:t>
      </w:r>
      <w:r w:rsidRPr="00AC2E12">
        <w:rPr>
          <w:rFonts w:cs="Times New Roman"/>
          <w:spacing w:val="22"/>
        </w:rPr>
        <w:t xml:space="preserve"> </w:t>
      </w:r>
      <w:r w:rsidRPr="00AC2E12">
        <w:rPr>
          <w:rFonts w:cs="Times New Roman"/>
          <w:spacing w:val="-1"/>
        </w:rPr>
        <w:t>существующих</w:t>
      </w:r>
      <w:r w:rsidRPr="00AC2E12">
        <w:rPr>
          <w:rFonts w:cs="Times New Roman"/>
          <w:spacing w:val="25"/>
        </w:rPr>
        <w:t xml:space="preserve"> </w:t>
      </w:r>
      <w:r w:rsidRPr="00AC2E12">
        <w:rPr>
          <w:rFonts w:cs="Times New Roman"/>
          <w:spacing w:val="-1"/>
        </w:rPr>
        <w:t>источников</w:t>
      </w:r>
      <w:r w:rsidRPr="00AC2E12">
        <w:rPr>
          <w:rFonts w:cs="Times New Roman"/>
          <w:spacing w:val="23"/>
        </w:rPr>
        <w:t xml:space="preserve"> </w:t>
      </w:r>
      <w:r w:rsidRPr="00AC2E12">
        <w:rPr>
          <w:rFonts w:cs="Times New Roman"/>
        </w:rPr>
        <w:t>тепловой</w:t>
      </w:r>
      <w:r w:rsidRPr="00AC2E12">
        <w:rPr>
          <w:rFonts w:cs="Times New Roman"/>
          <w:spacing w:val="24"/>
        </w:rPr>
        <w:t xml:space="preserve"> </w:t>
      </w:r>
      <w:r w:rsidRPr="00AC2E12">
        <w:rPr>
          <w:rFonts w:cs="Times New Roman"/>
          <w:spacing w:val="-1"/>
        </w:rPr>
        <w:t>энергии,</w:t>
      </w:r>
      <w:r w:rsidRPr="00AC2E12">
        <w:rPr>
          <w:rFonts w:cs="Times New Roman"/>
          <w:spacing w:val="47"/>
        </w:rPr>
        <w:t xml:space="preserve"> </w:t>
      </w:r>
      <w:r w:rsidRPr="00AC2E12">
        <w:rPr>
          <w:rFonts w:cs="Times New Roman"/>
        </w:rPr>
        <w:t>который</w:t>
      </w:r>
      <w:r w:rsidRPr="00AC2E12">
        <w:rPr>
          <w:rFonts w:cs="Times New Roman"/>
          <w:spacing w:val="12"/>
        </w:rPr>
        <w:t xml:space="preserve"> </w:t>
      </w:r>
      <w:r w:rsidRPr="00AC2E12">
        <w:rPr>
          <w:rFonts w:cs="Times New Roman"/>
          <w:spacing w:val="-1"/>
        </w:rPr>
        <w:t>включает</w:t>
      </w:r>
      <w:r w:rsidRPr="00AC2E12">
        <w:rPr>
          <w:rFonts w:cs="Times New Roman"/>
          <w:spacing w:val="12"/>
        </w:rPr>
        <w:t xml:space="preserve"> </w:t>
      </w:r>
      <w:r w:rsidRPr="00AC2E12">
        <w:rPr>
          <w:rFonts w:cs="Times New Roman"/>
        </w:rPr>
        <w:t>в</w:t>
      </w:r>
      <w:r w:rsidRPr="00AC2E12">
        <w:rPr>
          <w:rFonts w:cs="Times New Roman"/>
          <w:spacing w:val="11"/>
        </w:rPr>
        <w:t xml:space="preserve"> </w:t>
      </w:r>
      <w:r w:rsidRPr="00AC2E12">
        <w:rPr>
          <w:rFonts w:cs="Times New Roman"/>
          <w:spacing w:val="-1"/>
        </w:rPr>
        <w:t>себя</w:t>
      </w:r>
      <w:r w:rsidRPr="00AC2E12">
        <w:rPr>
          <w:rFonts w:cs="Times New Roman"/>
          <w:spacing w:val="12"/>
        </w:rPr>
        <w:t xml:space="preserve"> </w:t>
      </w:r>
      <w:r w:rsidRPr="00AC2E12">
        <w:rPr>
          <w:rFonts w:cs="Times New Roman"/>
          <w:spacing w:val="-1"/>
        </w:rPr>
        <w:t>затраты,</w:t>
      </w:r>
      <w:r w:rsidRPr="00AC2E12">
        <w:rPr>
          <w:rFonts w:cs="Times New Roman"/>
          <w:spacing w:val="11"/>
        </w:rPr>
        <w:t xml:space="preserve"> </w:t>
      </w:r>
      <w:r w:rsidRPr="00AC2E12">
        <w:rPr>
          <w:rFonts w:cs="Times New Roman"/>
          <w:spacing w:val="-1"/>
        </w:rPr>
        <w:t>обеспечивающие</w:t>
      </w:r>
      <w:r w:rsidRPr="00AC2E12">
        <w:rPr>
          <w:rFonts w:cs="Times New Roman"/>
          <w:spacing w:val="10"/>
        </w:rPr>
        <w:t xml:space="preserve"> </w:t>
      </w:r>
      <w:r w:rsidRPr="00AC2E12">
        <w:rPr>
          <w:rFonts w:cs="Times New Roman"/>
        </w:rPr>
        <w:t>производство</w:t>
      </w:r>
      <w:r w:rsidRPr="00AC2E12">
        <w:rPr>
          <w:rFonts w:cs="Times New Roman"/>
          <w:spacing w:val="9"/>
        </w:rPr>
        <w:t xml:space="preserve"> </w:t>
      </w:r>
      <w:r w:rsidRPr="00AC2E12">
        <w:rPr>
          <w:rFonts w:cs="Times New Roman"/>
        </w:rPr>
        <w:t>и</w:t>
      </w:r>
      <w:r w:rsidRPr="00AC2E12">
        <w:rPr>
          <w:rFonts w:cs="Times New Roman"/>
          <w:spacing w:val="12"/>
        </w:rPr>
        <w:t xml:space="preserve"> </w:t>
      </w:r>
      <w:r w:rsidRPr="00AC2E12">
        <w:rPr>
          <w:rFonts w:cs="Times New Roman"/>
          <w:spacing w:val="-1"/>
        </w:rPr>
        <w:t>отпуск</w:t>
      </w:r>
      <w:r w:rsidRPr="00AC2E12">
        <w:rPr>
          <w:rFonts w:cs="Times New Roman"/>
          <w:spacing w:val="12"/>
        </w:rPr>
        <w:t xml:space="preserve"> </w:t>
      </w:r>
      <w:r w:rsidRPr="00AC2E12">
        <w:rPr>
          <w:rFonts w:cs="Times New Roman"/>
        </w:rPr>
        <w:t>тепловой</w:t>
      </w:r>
      <w:r w:rsidRPr="00AC2E12">
        <w:rPr>
          <w:rFonts w:cs="Times New Roman"/>
          <w:spacing w:val="49"/>
        </w:rPr>
        <w:t xml:space="preserve"> </w:t>
      </w:r>
      <w:r w:rsidRPr="00AC2E12">
        <w:rPr>
          <w:rFonts w:cs="Times New Roman"/>
        </w:rPr>
        <w:t xml:space="preserve">энергии </w:t>
      </w:r>
      <w:r w:rsidRPr="00AC2E12">
        <w:rPr>
          <w:rFonts w:cs="Times New Roman"/>
          <w:spacing w:val="-1"/>
        </w:rPr>
        <w:t>существующих</w:t>
      </w:r>
      <w:r w:rsidRPr="00AC2E12">
        <w:rPr>
          <w:rFonts w:cs="Times New Roman"/>
        </w:rPr>
        <w:t xml:space="preserve"> </w:t>
      </w:r>
      <w:r w:rsidRPr="00AC2E12">
        <w:rPr>
          <w:rFonts w:cs="Times New Roman"/>
          <w:spacing w:val="-1"/>
        </w:rPr>
        <w:t>потребителей</w:t>
      </w:r>
    </w:p>
    <w:bookmarkEnd w:id="60"/>
    <w:p w14:paraId="4EB5CB8B" w14:textId="77777777" w:rsidR="00662385" w:rsidRPr="00621AE0" w:rsidRDefault="00662385" w:rsidP="00662385"/>
    <w:p w14:paraId="2F4E65FE" w14:textId="77777777" w:rsidR="00662385" w:rsidRPr="0045518B" w:rsidRDefault="00DB25D0" w:rsidP="00662385">
      <w:pPr>
        <w:pStyle w:val="1"/>
        <w:spacing w:before="64"/>
        <w:ind w:left="0" w:firstLine="0"/>
        <w:jc w:val="both"/>
        <w:rPr>
          <w:rFonts w:eastAsia="Times New Roman"/>
          <w:sz w:val="28"/>
          <w:szCs w:val="28"/>
        </w:rPr>
      </w:pPr>
      <w:bookmarkStart w:id="61" w:name="_Toc148363365"/>
      <w:r w:rsidRPr="0045518B">
        <w:rPr>
          <w:rFonts w:eastAsia="Times New Roman"/>
          <w:sz w:val="28"/>
          <w:szCs w:val="28"/>
        </w:rPr>
        <w:t xml:space="preserve">РАЗДЕЛ 5. ПРЕДЛОЖЕНИЯ ПО СТРОИТЕЛЬСТВУ, РЕКОНСТРУКЦИИ, ТЕХНИЧЕСКОМУ </w:t>
      </w:r>
      <w:hyperlink w:anchor="bookmark35" w:history="1">
        <w:r w:rsidRPr="0045518B">
          <w:rPr>
            <w:rFonts w:eastAsia="Times New Roman"/>
            <w:sz w:val="28"/>
            <w:szCs w:val="28"/>
          </w:rPr>
          <w:t>ПЕРЕВООРУЖЕНИЮ И (ИЛИ) МОДЕРНИЗАЦИИ ИСТОЧНИКОВ ТЕПЛОВОЙ ЭНЕРГИИ</w:t>
        </w:r>
        <w:bookmarkEnd w:id="61"/>
      </w:hyperlink>
    </w:p>
    <w:p w14:paraId="6DAB9A96" w14:textId="77777777" w:rsidR="00662385" w:rsidRPr="00204035" w:rsidRDefault="00662385" w:rsidP="00662385"/>
    <w:p w14:paraId="6B565A1C" w14:textId="77777777" w:rsidR="00662385" w:rsidRPr="0045518B" w:rsidRDefault="00DB25D0" w:rsidP="00662385">
      <w:pPr>
        <w:pStyle w:val="2"/>
        <w:spacing w:before="69"/>
        <w:ind w:left="0" w:firstLine="0"/>
        <w:rPr>
          <w:rFonts w:eastAsia="Times New Roman"/>
          <w:sz w:val="24"/>
          <w:szCs w:val="24"/>
        </w:rPr>
      </w:pPr>
      <w:bookmarkStart w:id="62" w:name="_Toc30146976"/>
      <w:bookmarkStart w:id="63" w:name="_Toc35951440"/>
      <w:bookmarkStart w:id="64" w:name="_Toc148363366"/>
      <w:r w:rsidRPr="0045518B">
        <w:rPr>
          <w:rFonts w:eastAsia="Times New Roman"/>
          <w:sz w:val="24"/>
          <w:szCs w:val="24"/>
        </w:rPr>
        <w:t>Часть 1.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w:t>
      </w:r>
      <w:r w:rsidR="00564B77">
        <w:rPr>
          <w:rFonts w:eastAsia="Times New Roman"/>
          <w:sz w:val="24"/>
          <w:szCs w:val="24"/>
        </w:rPr>
        <w:t xml:space="preserve"> </w:t>
      </w:r>
      <w:r w:rsidRPr="0045518B">
        <w:rPr>
          <w:rFonts w:eastAsia="Times New Roman"/>
          <w:sz w:val="24"/>
          <w:szCs w:val="24"/>
        </w:rPr>
        <w:t>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bookmarkEnd w:id="62"/>
      <w:bookmarkEnd w:id="63"/>
      <w:bookmarkEnd w:id="64"/>
    </w:p>
    <w:p w14:paraId="6ACBDA7B" w14:textId="77777777" w:rsidR="00662385" w:rsidRDefault="00662385" w:rsidP="00662385">
      <w:pPr>
        <w:jc w:val="both"/>
      </w:pPr>
    </w:p>
    <w:p w14:paraId="298999B2" w14:textId="77777777" w:rsidR="00662385" w:rsidRDefault="00DB25D0" w:rsidP="00662385">
      <w:pPr>
        <w:ind w:firstLine="709"/>
        <w:jc w:val="both"/>
      </w:pPr>
      <w:r>
        <w:t>На территории муниципального образование не планируется строительство источников тепловой энергии.</w:t>
      </w:r>
    </w:p>
    <w:p w14:paraId="1EDA02A1" w14:textId="77777777" w:rsidR="00662385" w:rsidRPr="00502659" w:rsidRDefault="00662385" w:rsidP="00662385">
      <w:pPr>
        <w:ind w:firstLine="709"/>
        <w:jc w:val="both"/>
      </w:pPr>
    </w:p>
    <w:p w14:paraId="2CA3A079" w14:textId="77777777" w:rsidR="00662385" w:rsidRPr="00A06787" w:rsidRDefault="00DB25D0" w:rsidP="00662385">
      <w:pPr>
        <w:pStyle w:val="2"/>
        <w:spacing w:before="69"/>
        <w:ind w:left="0" w:firstLine="0"/>
        <w:rPr>
          <w:rFonts w:eastAsia="Times New Roman"/>
          <w:sz w:val="24"/>
          <w:szCs w:val="24"/>
        </w:rPr>
      </w:pPr>
      <w:bookmarkStart w:id="65" w:name="_Toc30146977"/>
      <w:bookmarkStart w:id="66" w:name="_Toc35951441"/>
      <w:bookmarkStart w:id="67" w:name="_Toc148363367"/>
      <w:r w:rsidRPr="00A06787">
        <w:rPr>
          <w:rFonts w:eastAsia="Times New Roman"/>
          <w:sz w:val="24"/>
          <w:szCs w:val="24"/>
        </w:rPr>
        <w:t>Часть 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65"/>
      <w:bookmarkEnd w:id="66"/>
      <w:bookmarkEnd w:id="67"/>
    </w:p>
    <w:p w14:paraId="1C500E76" w14:textId="77777777" w:rsidR="00662385" w:rsidRDefault="00662385" w:rsidP="00662385">
      <w:pPr>
        <w:pStyle w:val="af"/>
        <w:spacing w:line="287" w:lineRule="auto"/>
        <w:ind w:right="120"/>
        <w:jc w:val="both"/>
        <w:rPr>
          <w:spacing w:val="-2"/>
        </w:rPr>
      </w:pPr>
    </w:p>
    <w:p w14:paraId="464789CD" w14:textId="77777777" w:rsidR="00662385" w:rsidRPr="00556AE5" w:rsidRDefault="00DB25D0" w:rsidP="00662385">
      <w:pPr>
        <w:pStyle w:val="af"/>
        <w:ind w:left="0" w:right="-1" w:firstLine="709"/>
        <w:jc w:val="both"/>
      </w:pPr>
      <w:r w:rsidRPr="00556AE5">
        <w:rPr>
          <w:spacing w:val="-2"/>
        </w:rPr>
        <w:t>Р</w:t>
      </w:r>
      <w:r w:rsidRPr="00556AE5">
        <w:rPr>
          <w:spacing w:val="1"/>
        </w:rPr>
        <w:t>ас</w:t>
      </w:r>
      <w:r w:rsidRPr="00556AE5">
        <w:t>пола</w:t>
      </w:r>
      <w:r w:rsidRPr="00556AE5">
        <w:rPr>
          <w:spacing w:val="1"/>
        </w:rPr>
        <w:t>г</w:t>
      </w:r>
      <w:r w:rsidRPr="00556AE5">
        <w:rPr>
          <w:spacing w:val="-3"/>
        </w:rPr>
        <w:t>а</w:t>
      </w:r>
      <w:r w:rsidRPr="00556AE5">
        <w:rPr>
          <w:spacing w:val="1"/>
        </w:rPr>
        <w:t>е</w:t>
      </w:r>
      <w:r w:rsidRPr="00556AE5">
        <w:t>м</w:t>
      </w:r>
      <w:r w:rsidRPr="00556AE5">
        <w:rPr>
          <w:spacing w:val="-3"/>
        </w:rPr>
        <w:t>а</w:t>
      </w:r>
      <w:r w:rsidRPr="00556AE5">
        <w:t>я</w:t>
      </w:r>
      <w:r w:rsidRPr="00556AE5">
        <w:rPr>
          <w:spacing w:val="21"/>
        </w:rPr>
        <w:t xml:space="preserve"> </w:t>
      </w:r>
      <w:r w:rsidRPr="00556AE5">
        <w:t>мощ</w:t>
      </w:r>
      <w:r w:rsidRPr="00556AE5">
        <w:rPr>
          <w:spacing w:val="-2"/>
        </w:rPr>
        <w:t>н</w:t>
      </w:r>
      <w:r w:rsidRPr="00556AE5">
        <w:t>о</w:t>
      </w:r>
      <w:r w:rsidRPr="00556AE5">
        <w:rPr>
          <w:spacing w:val="1"/>
        </w:rPr>
        <w:t>с</w:t>
      </w:r>
      <w:r w:rsidRPr="00556AE5">
        <w:rPr>
          <w:spacing w:val="-1"/>
        </w:rPr>
        <w:t>т</w:t>
      </w:r>
      <w:r w:rsidRPr="00556AE5">
        <w:t>ь</w:t>
      </w:r>
      <w:r w:rsidRPr="00556AE5">
        <w:rPr>
          <w:spacing w:val="18"/>
        </w:rPr>
        <w:t xml:space="preserve"> </w:t>
      </w:r>
      <w:r w:rsidRPr="00556AE5">
        <w:rPr>
          <w:spacing w:val="1"/>
        </w:rPr>
        <w:t>с</w:t>
      </w:r>
      <w:r w:rsidRPr="00556AE5">
        <w:rPr>
          <w:spacing w:val="-5"/>
        </w:rPr>
        <w:t>у</w:t>
      </w:r>
      <w:r w:rsidRPr="00556AE5">
        <w:rPr>
          <w:spacing w:val="-1"/>
        </w:rPr>
        <w:t>щ</w:t>
      </w:r>
      <w:r w:rsidRPr="00556AE5">
        <w:rPr>
          <w:spacing w:val="1"/>
        </w:rPr>
        <w:t>ес</w:t>
      </w:r>
      <w:r w:rsidRPr="00556AE5">
        <w:rPr>
          <w:spacing w:val="-1"/>
        </w:rPr>
        <w:t>т</w:t>
      </w:r>
      <w:r w:rsidRPr="00556AE5">
        <w:rPr>
          <w:spacing w:val="2"/>
        </w:rPr>
        <w:t>в</w:t>
      </w:r>
      <w:r w:rsidRPr="00556AE5">
        <w:rPr>
          <w:spacing w:val="-8"/>
        </w:rPr>
        <w:t>у</w:t>
      </w:r>
      <w:r w:rsidRPr="00556AE5">
        <w:t>ю</w:t>
      </w:r>
      <w:r w:rsidRPr="00556AE5">
        <w:rPr>
          <w:spacing w:val="2"/>
        </w:rPr>
        <w:t>щ</w:t>
      </w:r>
      <w:r w:rsidRPr="00556AE5">
        <w:t>их</w:t>
      </w:r>
      <w:r w:rsidRPr="00556AE5">
        <w:rPr>
          <w:spacing w:val="19"/>
        </w:rPr>
        <w:t xml:space="preserve"> </w:t>
      </w:r>
      <w:r w:rsidRPr="00556AE5">
        <w:rPr>
          <w:spacing w:val="-1"/>
        </w:rPr>
        <w:t>т</w:t>
      </w:r>
      <w:r w:rsidRPr="00556AE5">
        <w:rPr>
          <w:spacing w:val="1"/>
        </w:rPr>
        <w:t>е</w:t>
      </w:r>
      <w:r w:rsidRPr="00556AE5">
        <w:t>плоис</w:t>
      </w:r>
      <w:r w:rsidRPr="00556AE5">
        <w:rPr>
          <w:spacing w:val="-1"/>
        </w:rPr>
        <w:t>т</w:t>
      </w:r>
      <w:r w:rsidRPr="00556AE5">
        <w:t>о</w:t>
      </w:r>
      <w:r w:rsidRPr="00556AE5">
        <w:rPr>
          <w:spacing w:val="-1"/>
        </w:rPr>
        <w:t>ч</w:t>
      </w:r>
      <w:r w:rsidRPr="00556AE5">
        <w:t>н</w:t>
      </w:r>
      <w:r w:rsidRPr="00556AE5">
        <w:rPr>
          <w:spacing w:val="-1"/>
        </w:rPr>
        <w:t>и</w:t>
      </w:r>
      <w:r w:rsidRPr="00556AE5">
        <w:t>ков</w:t>
      </w:r>
      <w:r w:rsidRPr="00556AE5">
        <w:rPr>
          <w:spacing w:val="17"/>
        </w:rPr>
        <w:t xml:space="preserve"> </w:t>
      </w:r>
      <w:r w:rsidRPr="00556AE5">
        <w:rPr>
          <w:spacing w:val="1"/>
        </w:rPr>
        <w:t>с</w:t>
      </w:r>
      <w:r w:rsidRPr="00556AE5">
        <w:t>посо</w:t>
      </w:r>
      <w:r w:rsidRPr="00556AE5">
        <w:rPr>
          <w:spacing w:val="1"/>
        </w:rPr>
        <w:t>б</w:t>
      </w:r>
      <w:r w:rsidRPr="00556AE5">
        <w:t>на</w:t>
      </w:r>
      <w:r w:rsidRPr="00556AE5">
        <w:rPr>
          <w:spacing w:val="20"/>
        </w:rPr>
        <w:t xml:space="preserve"> </w:t>
      </w:r>
      <w:r w:rsidRPr="00556AE5">
        <w:t>о</w:t>
      </w:r>
      <w:r w:rsidRPr="00556AE5">
        <w:rPr>
          <w:spacing w:val="1"/>
        </w:rPr>
        <w:t>б</w:t>
      </w:r>
      <w:r w:rsidRPr="00556AE5">
        <w:rPr>
          <w:spacing w:val="-3"/>
        </w:rPr>
        <w:t>е</w:t>
      </w:r>
      <w:r w:rsidRPr="00556AE5">
        <w:rPr>
          <w:spacing w:val="1"/>
        </w:rPr>
        <w:t>с</w:t>
      </w:r>
      <w:r w:rsidRPr="00556AE5">
        <w:t>пе</w:t>
      </w:r>
      <w:r w:rsidRPr="00556AE5">
        <w:rPr>
          <w:spacing w:val="-5"/>
        </w:rPr>
        <w:t>ч</w:t>
      </w:r>
      <w:r w:rsidRPr="00556AE5">
        <w:t>и</w:t>
      </w:r>
      <w:r w:rsidRPr="00556AE5">
        <w:rPr>
          <w:spacing w:val="-2"/>
        </w:rPr>
        <w:t>т</w:t>
      </w:r>
      <w:r w:rsidRPr="00556AE5">
        <w:t>ь</w:t>
      </w:r>
      <w:r w:rsidRPr="00556AE5">
        <w:rPr>
          <w:spacing w:val="18"/>
        </w:rPr>
        <w:t xml:space="preserve"> </w:t>
      </w:r>
      <w:r w:rsidRPr="00556AE5">
        <w:t>пр</w:t>
      </w:r>
      <w:r w:rsidRPr="00556AE5">
        <w:rPr>
          <w:spacing w:val="-1"/>
        </w:rPr>
        <w:t>и</w:t>
      </w:r>
      <w:r w:rsidRPr="00556AE5">
        <w:t>ро</w:t>
      </w:r>
      <w:r w:rsidRPr="00556AE5">
        <w:rPr>
          <w:spacing w:val="1"/>
        </w:rPr>
        <w:t>с</w:t>
      </w:r>
      <w:r w:rsidRPr="00556AE5">
        <w:t>т пер</w:t>
      </w:r>
      <w:r w:rsidRPr="00556AE5">
        <w:rPr>
          <w:spacing w:val="1"/>
        </w:rPr>
        <w:t>с</w:t>
      </w:r>
      <w:r w:rsidRPr="00556AE5">
        <w:t>пек</w:t>
      </w:r>
      <w:r w:rsidRPr="00556AE5">
        <w:rPr>
          <w:spacing w:val="-2"/>
        </w:rPr>
        <w:t>т</w:t>
      </w:r>
      <w:r w:rsidRPr="00556AE5">
        <w:t>и</w:t>
      </w:r>
      <w:r w:rsidRPr="00556AE5">
        <w:rPr>
          <w:spacing w:val="-2"/>
        </w:rPr>
        <w:t>в</w:t>
      </w:r>
      <w:r w:rsidRPr="00556AE5">
        <w:t>н</w:t>
      </w:r>
      <w:r w:rsidRPr="00556AE5">
        <w:rPr>
          <w:spacing w:val="-2"/>
        </w:rPr>
        <w:t>ы</w:t>
      </w:r>
      <w:r w:rsidRPr="00556AE5">
        <w:t>х</w:t>
      </w:r>
      <w:r w:rsidRPr="00556AE5">
        <w:rPr>
          <w:spacing w:val="5"/>
        </w:rPr>
        <w:t xml:space="preserve"> </w:t>
      </w:r>
      <w:r w:rsidRPr="00556AE5">
        <w:rPr>
          <w:spacing w:val="-1"/>
        </w:rPr>
        <w:t>т</w:t>
      </w:r>
      <w:r w:rsidRPr="00556AE5">
        <w:rPr>
          <w:spacing w:val="1"/>
        </w:rPr>
        <w:t>е</w:t>
      </w:r>
      <w:r w:rsidRPr="00556AE5">
        <w:t>пло</w:t>
      </w:r>
      <w:r w:rsidRPr="00556AE5">
        <w:rPr>
          <w:spacing w:val="-2"/>
        </w:rPr>
        <w:t>вы</w:t>
      </w:r>
      <w:r w:rsidRPr="00556AE5">
        <w:t>х</w:t>
      </w:r>
      <w:r w:rsidRPr="00556AE5">
        <w:rPr>
          <w:spacing w:val="7"/>
        </w:rPr>
        <w:t xml:space="preserve"> </w:t>
      </w:r>
      <w:r w:rsidRPr="00556AE5">
        <w:t>на</w:t>
      </w:r>
      <w:r w:rsidRPr="00556AE5">
        <w:rPr>
          <w:spacing w:val="1"/>
        </w:rPr>
        <w:t>г</w:t>
      </w:r>
      <w:r w:rsidRPr="00556AE5">
        <w:rPr>
          <w:spacing w:val="3"/>
        </w:rPr>
        <w:t>р</w:t>
      </w:r>
      <w:r w:rsidRPr="00556AE5">
        <w:rPr>
          <w:spacing w:val="-8"/>
        </w:rPr>
        <w:t>у</w:t>
      </w:r>
      <w:r w:rsidRPr="00556AE5">
        <w:t>зок,</w:t>
      </w:r>
      <w:r w:rsidRPr="00556AE5">
        <w:rPr>
          <w:spacing w:val="3"/>
        </w:rPr>
        <w:t xml:space="preserve"> </w:t>
      </w:r>
      <w:r w:rsidRPr="00556AE5">
        <w:rPr>
          <w:spacing w:val="1"/>
        </w:rPr>
        <w:t>с</w:t>
      </w:r>
      <w:r w:rsidRPr="00556AE5">
        <w:t>л</w:t>
      </w:r>
      <w:r w:rsidRPr="00556AE5">
        <w:rPr>
          <w:spacing w:val="1"/>
        </w:rPr>
        <w:t>ед</w:t>
      </w:r>
      <w:r w:rsidRPr="00556AE5">
        <w:t>о</w:t>
      </w:r>
      <w:r w:rsidRPr="00556AE5">
        <w:rPr>
          <w:spacing w:val="-2"/>
        </w:rPr>
        <w:t>в</w:t>
      </w:r>
      <w:r w:rsidRPr="00556AE5">
        <w:rPr>
          <w:spacing w:val="1"/>
        </w:rPr>
        <w:t>а</w:t>
      </w:r>
      <w:r w:rsidRPr="00556AE5">
        <w:rPr>
          <w:spacing w:val="-1"/>
        </w:rPr>
        <w:t>т</w:t>
      </w:r>
      <w:r w:rsidRPr="00556AE5">
        <w:rPr>
          <w:spacing w:val="1"/>
        </w:rPr>
        <w:t>е</w:t>
      </w:r>
      <w:r w:rsidRPr="00556AE5">
        <w:t>л</w:t>
      </w:r>
      <w:r w:rsidRPr="00556AE5">
        <w:rPr>
          <w:spacing w:val="-2"/>
        </w:rPr>
        <w:t>ь</w:t>
      </w:r>
      <w:r w:rsidRPr="00556AE5">
        <w:t>но,</w:t>
      </w:r>
      <w:r w:rsidRPr="00556AE5">
        <w:rPr>
          <w:spacing w:val="3"/>
        </w:rPr>
        <w:t xml:space="preserve"> </w:t>
      </w:r>
      <w:r w:rsidRPr="00556AE5">
        <w:t>р</w:t>
      </w:r>
      <w:r w:rsidRPr="00556AE5">
        <w:rPr>
          <w:spacing w:val="1"/>
        </w:rPr>
        <w:t>е</w:t>
      </w:r>
      <w:r w:rsidRPr="00556AE5">
        <w:t>ко</w:t>
      </w:r>
      <w:r w:rsidRPr="00556AE5">
        <w:rPr>
          <w:spacing w:val="-1"/>
        </w:rPr>
        <w:t>н</w:t>
      </w:r>
      <w:r w:rsidRPr="00556AE5">
        <w:rPr>
          <w:spacing w:val="1"/>
        </w:rPr>
        <w:t>с</w:t>
      </w:r>
      <w:r w:rsidRPr="00556AE5">
        <w:rPr>
          <w:spacing w:val="-1"/>
        </w:rPr>
        <w:t>т</w:t>
      </w:r>
      <w:r w:rsidRPr="00556AE5">
        <w:rPr>
          <w:spacing w:val="3"/>
        </w:rPr>
        <w:t>р</w:t>
      </w:r>
      <w:r w:rsidRPr="00556AE5">
        <w:rPr>
          <w:spacing w:val="-8"/>
        </w:rPr>
        <w:t>у</w:t>
      </w:r>
      <w:r w:rsidRPr="00556AE5">
        <w:t>к</w:t>
      </w:r>
      <w:r w:rsidRPr="00556AE5">
        <w:rPr>
          <w:spacing w:val="-1"/>
        </w:rPr>
        <w:t>ц</w:t>
      </w:r>
      <w:r w:rsidRPr="00556AE5">
        <w:t>ия</w:t>
      </w:r>
      <w:r w:rsidRPr="00556AE5">
        <w:rPr>
          <w:spacing w:val="4"/>
        </w:rPr>
        <w:t xml:space="preserve"> </w:t>
      </w:r>
      <w:r w:rsidRPr="00556AE5">
        <w:t>ис</w:t>
      </w:r>
      <w:r w:rsidRPr="00556AE5">
        <w:rPr>
          <w:spacing w:val="-1"/>
        </w:rPr>
        <w:t>т</w:t>
      </w:r>
      <w:r w:rsidRPr="00556AE5">
        <w:t>о</w:t>
      </w:r>
      <w:r w:rsidRPr="00556AE5">
        <w:rPr>
          <w:spacing w:val="-1"/>
        </w:rPr>
        <w:t>ч</w:t>
      </w:r>
      <w:r w:rsidRPr="00556AE5">
        <w:t>н</w:t>
      </w:r>
      <w:r w:rsidRPr="00556AE5">
        <w:rPr>
          <w:spacing w:val="2"/>
        </w:rPr>
        <w:t>и</w:t>
      </w:r>
      <w:r w:rsidRPr="00556AE5">
        <w:t>ков</w:t>
      </w:r>
      <w:r w:rsidRPr="00556AE5">
        <w:rPr>
          <w:spacing w:val="5"/>
        </w:rPr>
        <w:t xml:space="preserve"> </w:t>
      </w:r>
      <w:r w:rsidRPr="00556AE5">
        <w:rPr>
          <w:spacing w:val="-1"/>
        </w:rPr>
        <w:t>т</w:t>
      </w:r>
      <w:r w:rsidRPr="00556AE5">
        <w:rPr>
          <w:spacing w:val="1"/>
        </w:rPr>
        <w:t>е</w:t>
      </w:r>
      <w:r w:rsidRPr="00556AE5">
        <w:t>пло</w:t>
      </w:r>
      <w:r w:rsidRPr="00556AE5">
        <w:rPr>
          <w:spacing w:val="-2"/>
        </w:rPr>
        <w:t>в</w:t>
      </w:r>
      <w:r w:rsidRPr="00556AE5">
        <w:t>ой</w:t>
      </w:r>
      <w:r w:rsidRPr="00556AE5">
        <w:rPr>
          <w:spacing w:val="3"/>
        </w:rPr>
        <w:t xml:space="preserve"> </w:t>
      </w:r>
      <w:r w:rsidRPr="00556AE5">
        <w:t>энер</w:t>
      </w:r>
      <w:r w:rsidRPr="00556AE5">
        <w:rPr>
          <w:spacing w:val="1"/>
        </w:rPr>
        <w:t>г</w:t>
      </w:r>
      <w:r w:rsidRPr="00556AE5">
        <w:t>ии с</w:t>
      </w:r>
      <w:r w:rsidRPr="00556AE5">
        <w:rPr>
          <w:spacing w:val="5"/>
        </w:rPr>
        <w:t xml:space="preserve"> </w:t>
      </w:r>
      <w:r w:rsidRPr="00556AE5">
        <w:rPr>
          <w:spacing w:val="-8"/>
        </w:rPr>
        <w:t>у</w:t>
      </w:r>
      <w:r w:rsidRPr="00556AE5">
        <w:rPr>
          <w:spacing w:val="-2"/>
        </w:rPr>
        <w:t>в</w:t>
      </w:r>
      <w:r w:rsidRPr="00556AE5">
        <w:rPr>
          <w:spacing w:val="1"/>
        </w:rPr>
        <w:t>е</w:t>
      </w:r>
      <w:r w:rsidRPr="00556AE5">
        <w:t>ли</w:t>
      </w:r>
      <w:r w:rsidRPr="00556AE5">
        <w:rPr>
          <w:spacing w:val="-1"/>
        </w:rPr>
        <w:t>ч</w:t>
      </w:r>
      <w:r w:rsidRPr="00556AE5">
        <w:rPr>
          <w:spacing w:val="1"/>
        </w:rPr>
        <w:t>е</w:t>
      </w:r>
      <w:r w:rsidRPr="00556AE5">
        <w:t>н</w:t>
      </w:r>
      <w:r w:rsidRPr="00556AE5">
        <w:rPr>
          <w:spacing w:val="-1"/>
        </w:rPr>
        <w:t>и</w:t>
      </w:r>
      <w:r w:rsidRPr="00556AE5">
        <w:rPr>
          <w:spacing w:val="1"/>
        </w:rPr>
        <w:t>е</w:t>
      </w:r>
      <w:r w:rsidRPr="00556AE5">
        <w:t>м их ра</w:t>
      </w:r>
      <w:r w:rsidRPr="00556AE5">
        <w:rPr>
          <w:spacing w:val="1"/>
        </w:rPr>
        <w:t>с</w:t>
      </w:r>
      <w:r w:rsidRPr="00556AE5">
        <w:t>пола</w:t>
      </w:r>
      <w:r w:rsidRPr="00556AE5">
        <w:rPr>
          <w:spacing w:val="1"/>
        </w:rPr>
        <w:t>г</w:t>
      </w:r>
      <w:r w:rsidRPr="00556AE5">
        <w:rPr>
          <w:spacing w:val="-3"/>
        </w:rPr>
        <w:t>а</w:t>
      </w:r>
      <w:r w:rsidRPr="00556AE5">
        <w:rPr>
          <w:spacing w:val="1"/>
        </w:rPr>
        <w:t>е</w:t>
      </w:r>
      <w:r w:rsidRPr="00556AE5">
        <w:t>мой мо</w:t>
      </w:r>
      <w:r w:rsidRPr="00556AE5">
        <w:rPr>
          <w:spacing w:val="-1"/>
        </w:rPr>
        <w:t>щ</w:t>
      </w:r>
      <w:r w:rsidRPr="00556AE5">
        <w:t>нос</w:t>
      </w:r>
      <w:r w:rsidRPr="00556AE5">
        <w:rPr>
          <w:spacing w:val="-1"/>
        </w:rPr>
        <w:t>т</w:t>
      </w:r>
      <w:r w:rsidRPr="00556AE5">
        <w:t xml:space="preserve">и </w:t>
      </w:r>
      <w:r w:rsidRPr="00556AE5">
        <w:rPr>
          <w:spacing w:val="-1"/>
        </w:rPr>
        <w:t>н</w:t>
      </w:r>
      <w:r w:rsidRPr="00556AE5">
        <w:t>е</w:t>
      </w:r>
      <w:r w:rsidRPr="00556AE5">
        <w:rPr>
          <w:spacing w:val="1"/>
        </w:rPr>
        <w:t xml:space="preserve"> </w:t>
      </w:r>
      <w:r w:rsidRPr="00556AE5">
        <w:rPr>
          <w:spacing w:val="-1"/>
        </w:rPr>
        <w:t>т</w:t>
      </w:r>
      <w:r w:rsidRPr="00556AE5">
        <w:t>р</w:t>
      </w:r>
      <w:r w:rsidRPr="00556AE5">
        <w:rPr>
          <w:spacing w:val="1"/>
        </w:rPr>
        <w:t>еб</w:t>
      </w:r>
      <w:r w:rsidRPr="00556AE5">
        <w:rPr>
          <w:spacing w:val="-8"/>
        </w:rPr>
        <w:t>у</w:t>
      </w:r>
      <w:r w:rsidRPr="00556AE5">
        <w:rPr>
          <w:spacing w:val="1"/>
        </w:rPr>
        <w:t>е</w:t>
      </w:r>
      <w:r w:rsidRPr="00556AE5">
        <w:rPr>
          <w:spacing w:val="-1"/>
        </w:rPr>
        <w:t>т</w:t>
      </w:r>
      <w:r w:rsidRPr="00556AE5">
        <w:rPr>
          <w:spacing w:val="1"/>
        </w:rPr>
        <w:t>ся</w:t>
      </w:r>
      <w:r w:rsidRPr="00556AE5">
        <w:t>.</w:t>
      </w:r>
    </w:p>
    <w:p w14:paraId="417E5B82" w14:textId="77777777" w:rsidR="00662385" w:rsidRPr="00502659" w:rsidRDefault="00662385" w:rsidP="00662385"/>
    <w:p w14:paraId="2789627E" w14:textId="77777777" w:rsidR="00662385" w:rsidRPr="00A06787" w:rsidRDefault="00DB25D0" w:rsidP="00662385">
      <w:pPr>
        <w:pStyle w:val="2"/>
        <w:spacing w:before="69"/>
        <w:ind w:left="0" w:firstLine="0"/>
        <w:rPr>
          <w:rFonts w:eastAsia="Times New Roman"/>
          <w:sz w:val="24"/>
          <w:szCs w:val="24"/>
        </w:rPr>
      </w:pPr>
      <w:bookmarkStart w:id="68" w:name="_Toc148363368"/>
      <w:r w:rsidRPr="00A06787">
        <w:rPr>
          <w:rFonts w:eastAsia="Times New Roman"/>
          <w:sz w:val="24"/>
          <w:szCs w:val="24"/>
        </w:rPr>
        <w:t>Часть 3.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bookmarkEnd w:id="68"/>
    </w:p>
    <w:p w14:paraId="5C945490" w14:textId="77777777" w:rsidR="00662385" w:rsidRDefault="00662385" w:rsidP="00662385"/>
    <w:p w14:paraId="417CFB85" w14:textId="77777777" w:rsidR="00662385" w:rsidRDefault="00DB25D0" w:rsidP="00662385">
      <w:pPr>
        <w:ind w:firstLine="709"/>
        <w:jc w:val="both"/>
      </w:pPr>
      <w:r>
        <w:lastRenderedPageBreak/>
        <w:t>Мероприятия по техническому перевооружению и (или) модернизации источников тепловой энергии с целью повышения эффективности работы систем теплоснабжения не запланированы.</w:t>
      </w:r>
    </w:p>
    <w:p w14:paraId="72C9E3AC" w14:textId="77777777" w:rsidR="00662385" w:rsidRPr="00502659" w:rsidRDefault="00662385" w:rsidP="00662385"/>
    <w:p w14:paraId="46302CD4" w14:textId="77777777" w:rsidR="00662385" w:rsidRPr="00A06787" w:rsidRDefault="00DB25D0" w:rsidP="00662385">
      <w:pPr>
        <w:pStyle w:val="2"/>
        <w:spacing w:before="69"/>
        <w:ind w:left="0" w:firstLine="0"/>
        <w:rPr>
          <w:rFonts w:eastAsia="Times New Roman"/>
          <w:sz w:val="24"/>
          <w:szCs w:val="24"/>
        </w:rPr>
      </w:pPr>
      <w:bookmarkStart w:id="69" w:name="_Toc30146979"/>
      <w:bookmarkStart w:id="70" w:name="_Toc35951443"/>
      <w:bookmarkStart w:id="71" w:name="_Toc148363369"/>
      <w:r w:rsidRPr="00A06787">
        <w:rPr>
          <w:rFonts w:eastAsia="Times New Roman"/>
          <w:sz w:val="24"/>
          <w:szCs w:val="24"/>
        </w:rPr>
        <w:t>Часть 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69"/>
      <w:bookmarkEnd w:id="70"/>
      <w:bookmarkEnd w:id="71"/>
    </w:p>
    <w:p w14:paraId="413497DC" w14:textId="77777777" w:rsidR="00662385" w:rsidRDefault="00662385" w:rsidP="00662385">
      <w:pPr>
        <w:rPr>
          <w:lang w:eastAsia="ru-RU"/>
        </w:rPr>
      </w:pPr>
    </w:p>
    <w:p w14:paraId="19B29A68" w14:textId="77777777" w:rsidR="00662385" w:rsidRPr="00243A8C" w:rsidRDefault="00DB25D0" w:rsidP="00662385">
      <w:pPr>
        <w:ind w:firstLine="709"/>
        <w:jc w:val="both"/>
      </w:pPr>
      <w:r>
        <w:t xml:space="preserve">Совместная работа источников тепловой энергии невозможна, так как на территории МО отсутствуют комбинированные источники тепловой энергии. </w:t>
      </w:r>
    </w:p>
    <w:p w14:paraId="73DA4632" w14:textId="77777777" w:rsidR="00662385" w:rsidRPr="00502659" w:rsidRDefault="00662385" w:rsidP="00662385"/>
    <w:p w14:paraId="17C3D1C5" w14:textId="77777777" w:rsidR="00662385" w:rsidRPr="00A06787" w:rsidRDefault="00DB25D0" w:rsidP="00662385">
      <w:pPr>
        <w:pStyle w:val="2"/>
        <w:spacing w:before="69"/>
        <w:ind w:left="0" w:firstLine="0"/>
        <w:rPr>
          <w:rFonts w:eastAsia="Times New Roman"/>
          <w:sz w:val="24"/>
          <w:szCs w:val="24"/>
        </w:rPr>
      </w:pPr>
      <w:bookmarkStart w:id="72" w:name="_Toc30146980"/>
      <w:bookmarkStart w:id="73" w:name="_Toc35951444"/>
      <w:bookmarkStart w:id="74" w:name="_Toc148363370"/>
      <w:r w:rsidRPr="00A06787">
        <w:rPr>
          <w:rFonts w:eastAsia="Times New Roman"/>
          <w:sz w:val="24"/>
          <w:szCs w:val="24"/>
        </w:rPr>
        <w:t xml:space="preserve">Часть 5.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w:t>
      </w:r>
      <w:hyperlink w:anchor="bookmark40" w:history="1">
        <w:r w:rsidRPr="00A06787">
          <w:rPr>
            <w:rFonts w:eastAsia="Times New Roman"/>
            <w:sz w:val="24"/>
            <w:szCs w:val="24"/>
          </w:rPr>
          <w:t>службы, в случае если продление срока службы технически невозможно или экономически</w:t>
        </w:r>
      </w:hyperlink>
      <w:r w:rsidRPr="00A06787">
        <w:rPr>
          <w:rFonts w:eastAsia="Times New Roman"/>
          <w:sz w:val="24"/>
          <w:szCs w:val="24"/>
        </w:rPr>
        <w:t xml:space="preserve"> нецелесообразно</w:t>
      </w:r>
      <w:bookmarkEnd w:id="72"/>
      <w:bookmarkEnd w:id="73"/>
      <w:bookmarkEnd w:id="74"/>
    </w:p>
    <w:p w14:paraId="4E5331BB" w14:textId="77777777" w:rsidR="00662385" w:rsidRPr="00AB1930" w:rsidRDefault="00662385" w:rsidP="00662385">
      <w:pPr>
        <w:rPr>
          <w:lang w:eastAsia="ru-RU"/>
        </w:rPr>
      </w:pPr>
    </w:p>
    <w:p w14:paraId="68A7B17E" w14:textId="77777777" w:rsidR="00662385" w:rsidRPr="00556AE5" w:rsidRDefault="00DB25D0" w:rsidP="00662385">
      <w:pPr>
        <w:pStyle w:val="af"/>
        <w:ind w:left="0" w:right="-1" w:firstLine="709"/>
        <w:jc w:val="both"/>
      </w:pPr>
      <w:r w:rsidRPr="00556AE5">
        <w:t>В</w:t>
      </w:r>
      <w:r w:rsidRPr="00556AE5">
        <w:rPr>
          <w:spacing w:val="11"/>
        </w:rPr>
        <w:t xml:space="preserve"> </w:t>
      </w:r>
      <w:r w:rsidRPr="00556AE5">
        <w:rPr>
          <w:spacing w:val="1"/>
        </w:rPr>
        <w:t>с</w:t>
      </w:r>
      <w:r w:rsidRPr="00556AE5">
        <w:t>оо</w:t>
      </w:r>
      <w:r w:rsidRPr="00556AE5">
        <w:rPr>
          <w:spacing w:val="-1"/>
        </w:rPr>
        <w:t>т</w:t>
      </w:r>
      <w:r w:rsidRPr="00556AE5">
        <w:rPr>
          <w:spacing w:val="-2"/>
        </w:rPr>
        <w:t>в</w:t>
      </w:r>
      <w:r w:rsidRPr="00556AE5">
        <w:rPr>
          <w:spacing w:val="1"/>
        </w:rPr>
        <w:t>е</w:t>
      </w:r>
      <w:r w:rsidRPr="00556AE5">
        <w:rPr>
          <w:spacing w:val="-1"/>
        </w:rPr>
        <w:t>т</w:t>
      </w:r>
      <w:r w:rsidRPr="00556AE5">
        <w:rPr>
          <w:spacing w:val="1"/>
        </w:rPr>
        <w:t>с</w:t>
      </w:r>
      <w:r w:rsidRPr="00556AE5">
        <w:rPr>
          <w:spacing w:val="-1"/>
        </w:rPr>
        <w:t>т</w:t>
      </w:r>
      <w:r w:rsidRPr="00556AE5">
        <w:rPr>
          <w:spacing w:val="2"/>
        </w:rPr>
        <w:t>в</w:t>
      </w:r>
      <w:r w:rsidRPr="00556AE5">
        <w:t>ии</w:t>
      </w:r>
      <w:r w:rsidRPr="00556AE5">
        <w:rPr>
          <w:spacing w:val="15"/>
        </w:rPr>
        <w:t xml:space="preserve"> </w:t>
      </w:r>
      <w:r w:rsidRPr="00556AE5">
        <w:t>с</w:t>
      </w:r>
      <w:r w:rsidRPr="00556AE5">
        <w:rPr>
          <w:spacing w:val="17"/>
        </w:rPr>
        <w:t xml:space="preserve"> </w:t>
      </w:r>
      <w:r w:rsidRPr="00556AE5">
        <w:t>Г</w:t>
      </w:r>
      <w:r w:rsidRPr="00556AE5">
        <w:rPr>
          <w:spacing w:val="1"/>
        </w:rPr>
        <w:t>е</w:t>
      </w:r>
      <w:r w:rsidRPr="00556AE5">
        <w:t>нер</w:t>
      </w:r>
      <w:r w:rsidRPr="00556AE5">
        <w:rPr>
          <w:spacing w:val="1"/>
        </w:rPr>
        <w:t>а</w:t>
      </w:r>
      <w:r w:rsidRPr="00556AE5">
        <w:t>л</w:t>
      </w:r>
      <w:r w:rsidRPr="00556AE5">
        <w:rPr>
          <w:spacing w:val="-2"/>
        </w:rPr>
        <w:t>ь</w:t>
      </w:r>
      <w:r w:rsidRPr="00556AE5">
        <w:t>н</w:t>
      </w:r>
      <w:r w:rsidRPr="00556AE5">
        <w:rPr>
          <w:spacing w:val="-2"/>
        </w:rPr>
        <w:t>ы</w:t>
      </w:r>
      <w:r w:rsidRPr="00556AE5">
        <w:t>м</w:t>
      </w:r>
      <w:r w:rsidRPr="00556AE5">
        <w:rPr>
          <w:spacing w:val="15"/>
        </w:rPr>
        <w:t xml:space="preserve"> </w:t>
      </w:r>
      <w:r w:rsidRPr="00556AE5">
        <w:t>планом</w:t>
      </w:r>
      <w:r w:rsidRPr="00556AE5">
        <w:rPr>
          <w:spacing w:val="20"/>
        </w:rPr>
        <w:t xml:space="preserve"> </w:t>
      </w:r>
      <w:r w:rsidRPr="00556AE5">
        <w:t>м</w:t>
      </w:r>
      <w:r w:rsidRPr="00556AE5">
        <w:rPr>
          <w:spacing w:val="1"/>
        </w:rPr>
        <w:t>е</w:t>
      </w:r>
      <w:r w:rsidRPr="00556AE5">
        <w:t>ры</w:t>
      </w:r>
      <w:r w:rsidRPr="00556AE5">
        <w:rPr>
          <w:spacing w:val="14"/>
        </w:rPr>
        <w:t xml:space="preserve"> </w:t>
      </w:r>
      <w:r w:rsidRPr="00556AE5">
        <w:t>по</w:t>
      </w:r>
      <w:r w:rsidRPr="00556AE5">
        <w:rPr>
          <w:spacing w:val="15"/>
        </w:rPr>
        <w:t xml:space="preserve"> </w:t>
      </w:r>
      <w:r w:rsidRPr="00556AE5">
        <w:rPr>
          <w:spacing w:val="2"/>
        </w:rPr>
        <w:t>в</w:t>
      </w:r>
      <w:r w:rsidRPr="00556AE5">
        <w:rPr>
          <w:spacing w:val="-2"/>
        </w:rPr>
        <w:t>ыв</w:t>
      </w:r>
      <w:r w:rsidRPr="00556AE5">
        <w:t>о</w:t>
      </w:r>
      <w:r w:rsidRPr="00556AE5">
        <w:rPr>
          <w:spacing w:val="5"/>
        </w:rPr>
        <w:t>д</w:t>
      </w:r>
      <w:r w:rsidRPr="00556AE5">
        <w:t>у</w:t>
      </w:r>
      <w:r w:rsidRPr="00556AE5">
        <w:rPr>
          <w:spacing w:val="11"/>
        </w:rPr>
        <w:t xml:space="preserve"> </w:t>
      </w:r>
      <w:r w:rsidRPr="00556AE5">
        <w:t>из</w:t>
      </w:r>
      <w:r w:rsidRPr="00556AE5">
        <w:rPr>
          <w:spacing w:val="16"/>
        </w:rPr>
        <w:t xml:space="preserve"> </w:t>
      </w:r>
      <w:r w:rsidRPr="00556AE5">
        <w:t>э</w:t>
      </w:r>
      <w:r w:rsidRPr="00556AE5">
        <w:rPr>
          <w:spacing w:val="3"/>
        </w:rPr>
        <w:t>к</w:t>
      </w:r>
      <w:r w:rsidRPr="00556AE5">
        <w:rPr>
          <w:spacing w:val="1"/>
        </w:rPr>
        <w:t>с</w:t>
      </w:r>
      <w:r w:rsidRPr="00556AE5">
        <w:t>п</w:t>
      </w:r>
      <w:r w:rsidRPr="00556AE5">
        <w:rPr>
          <w:spacing w:val="3"/>
        </w:rPr>
        <w:t>л</w:t>
      </w:r>
      <w:r w:rsidRPr="00556AE5">
        <w:rPr>
          <w:spacing w:val="-8"/>
        </w:rPr>
        <w:t>у</w:t>
      </w:r>
      <w:r w:rsidRPr="00556AE5">
        <w:rPr>
          <w:spacing w:val="1"/>
        </w:rPr>
        <w:t>а</w:t>
      </w:r>
      <w:r w:rsidRPr="00556AE5">
        <w:rPr>
          <w:spacing w:val="-1"/>
        </w:rPr>
        <w:t>т</w:t>
      </w:r>
      <w:r w:rsidRPr="00556AE5">
        <w:rPr>
          <w:spacing w:val="1"/>
        </w:rPr>
        <w:t>а</w:t>
      </w:r>
      <w:r w:rsidRPr="00556AE5">
        <w:t>ц</w:t>
      </w:r>
      <w:r w:rsidRPr="00556AE5">
        <w:rPr>
          <w:spacing w:val="-1"/>
        </w:rPr>
        <w:t>и</w:t>
      </w:r>
      <w:r w:rsidRPr="00556AE5">
        <w:t>и, ко</w:t>
      </w:r>
      <w:r w:rsidRPr="00556AE5">
        <w:rPr>
          <w:spacing w:val="-1"/>
        </w:rPr>
        <w:t>н</w:t>
      </w:r>
      <w:r w:rsidRPr="00556AE5">
        <w:rPr>
          <w:spacing w:val="1"/>
        </w:rPr>
        <w:t>се</w:t>
      </w:r>
      <w:r w:rsidRPr="00556AE5">
        <w:t>р</w:t>
      </w:r>
      <w:r w:rsidRPr="00556AE5">
        <w:rPr>
          <w:spacing w:val="-2"/>
        </w:rPr>
        <w:t>в</w:t>
      </w:r>
      <w:r w:rsidRPr="00556AE5">
        <w:rPr>
          <w:spacing w:val="1"/>
        </w:rPr>
        <w:t>а</w:t>
      </w:r>
      <w:r w:rsidRPr="00556AE5">
        <w:t>ц</w:t>
      </w:r>
      <w:r w:rsidRPr="00556AE5">
        <w:rPr>
          <w:spacing w:val="-1"/>
        </w:rPr>
        <w:t>и</w:t>
      </w:r>
      <w:r w:rsidRPr="00556AE5">
        <w:t>и и</w:t>
      </w:r>
      <w:r w:rsidRPr="00556AE5">
        <w:rPr>
          <w:spacing w:val="-1"/>
        </w:rPr>
        <w:t xml:space="preserve"> </w:t>
      </w:r>
      <w:r w:rsidRPr="00556AE5">
        <w:rPr>
          <w:spacing w:val="1"/>
        </w:rPr>
        <w:t>де</w:t>
      </w:r>
      <w:r w:rsidRPr="00556AE5">
        <w:t>мон</w:t>
      </w:r>
      <w:r w:rsidRPr="00556AE5">
        <w:rPr>
          <w:spacing w:val="-2"/>
        </w:rPr>
        <w:t>т</w:t>
      </w:r>
      <w:r w:rsidRPr="00556AE5">
        <w:rPr>
          <w:spacing w:val="1"/>
        </w:rPr>
        <w:t>а</w:t>
      </w:r>
      <w:r w:rsidRPr="00556AE5">
        <w:rPr>
          <w:spacing w:val="-2"/>
        </w:rPr>
        <w:t>ж</w:t>
      </w:r>
      <w:r w:rsidRPr="00556AE5">
        <w:t>у</w:t>
      </w:r>
      <w:r w:rsidRPr="00556AE5">
        <w:rPr>
          <w:spacing w:val="-5"/>
        </w:rPr>
        <w:t xml:space="preserve"> </w:t>
      </w:r>
      <w:r w:rsidRPr="00556AE5">
        <w:t>из</w:t>
      </w:r>
      <w:r w:rsidRPr="00556AE5">
        <w:rPr>
          <w:spacing w:val="1"/>
        </w:rPr>
        <w:t>б</w:t>
      </w:r>
      <w:r w:rsidRPr="00556AE5">
        <w:rPr>
          <w:spacing w:val="-2"/>
        </w:rPr>
        <w:t>ы</w:t>
      </w:r>
      <w:r w:rsidRPr="00556AE5">
        <w:rPr>
          <w:spacing w:val="-1"/>
        </w:rPr>
        <w:t>т</w:t>
      </w:r>
      <w:r w:rsidRPr="00556AE5">
        <w:t>о</w:t>
      </w:r>
      <w:r w:rsidRPr="00556AE5">
        <w:rPr>
          <w:spacing w:val="-1"/>
        </w:rPr>
        <w:t>ч</w:t>
      </w:r>
      <w:r w:rsidRPr="00556AE5">
        <w:t>н</w:t>
      </w:r>
      <w:r w:rsidRPr="00556AE5">
        <w:rPr>
          <w:spacing w:val="-2"/>
        </w:rPr>
        <w:t>ы</w:t>
      </w:r>
      <w:r w:rsidRPr="00556AE5">
        <w:t>х</w:t>
      </w:r>
      <w:r w:rsidRPr="00556AE5">
        <w:rPr>
          <w:spacing w:val="3"/>
        </w:rPr>
        <w:t xml:space="preserve"> </w:t>
      </w:r>
      <w:r w:rsidRPr="00556AE5">
        <w:t>ис</w:t>
      </w:r>
      <w:r w:rsidRPr="00556AE5">
        <w:rPr>
          <w:spacing w:val="-1"/>
        </w:rPr>
        <w:t>т</w:t>
      </w:r>
      <w:r w:rsidRPr="00556AE5">
        <w:t>о</w:t>
      </w:r>
      <w:r w:rsidRPr="00556AE5">
        <w:rPr>
          <w:spacing w:val="-1"/>
        </w:rPr>
        <w:t>ч</w:t>
      </w:r>
      <w:r w:rsidRPr="00556AE5">
        <w:t>н</w:t>
      </w:r>
      <w:r w:rsidRPr="00556AE5">
        <w:rPr>
          <w:spacing w:val="-1"/>
        </w:rPr>
        <w:t>и</w:t>
      </w:r>
      <w:r w:rsidRPr="00556AE5">
        <w:t>ков</w:t>
      </w:r>
      <w:r w:rsidRPr="00556AE5">
        <w:rPr>
          <w:spacing w:val="-2"/>
        </w:rPr>
        <w:t xml:space="preserve"> </w:t>
      </w:r>
      <w:r w:rsidRPr="00556AE5">
        <w:rPr>
          <w:spacing w:val="-1"/>
        </w:rPr>
        <w:t>т</w:t>
      </w:r>
      <w:r w:rsidRPr="00556AE5">
        <w:rPr>
          <w:spacing w:val="1"/>
        </w:rPr>
        <w:t>е</w:t>
      </w:r>
      <w:r w:rsidRPr="00556AE5">
        <w:t>пло</w:t>
      </w:r>
      <w:r w:rsidRPr="00556AE5">
        <w:rPr>
          <w:spacing w:val="-2"/>
        </w:rPr>
        <w:t>в</w:t>
      </w:r>
      <w:r w:rsidRPr="00556AE5">
        <w:t>ой эн</w:t>
      </w:r>
      <w:r w:rsidRPr="00556AE5">
        <w:rPr>
          <w:spacing w:val="1"/>
        </w:rPr>
        <w:t>е</w:t>
      </w:r>
      <w:r w:rsidRPr="00556AE5">
        <w:t>р</w:t>
      </w:r>
      <w:r w:rsidRPr="00556AE5">
        <w:rPr>
          <w:spacing w:val="1"/>
        </w:rPr>
        <w:t>г</w:t>
      </w:r>
      <w:r w:rsidRPr="00556AE5">
        <w:t>ии</w:t>
      </w:r>
      <w:r w:rsidRPr="00556AE5">
        <w:rPr>
          <w:spacing w:val="-1"/>
        </w:rPr>
        <w:t xml:space="preserve"> </w:t>
      </w:r>
      <w:r w:rsidRPr="00556AE5">
        <w:t>не пре</w:t>
      </w:r>
      <w:r w:rsidRPr="00556AE5">
        <w:rPr>
          <w:spacing w:val="5"/>
        </w:rPr>
        <w:t>д</w:t>
      </w:r>
      <w:r w:rsidRPr="00556AE5">
        <w:rPr>
          <w:spacing w:val="-5"/>
        </w:rPr>
        <w:t>у</w:t>
      </w:r>
      <w:r w:rsidRPr="00556AE5">
        <w:rPr>
          <w:spacing w:val="1"/>
        </w:rPr>
        <w:t>с</w:t>
      </w:r>
      <w:r w:rsidRPr="00556AE5">
        <w:t>мо</w:t>
      </w:r>
      <w:r w:rsidRPr="00556AE5">
        <w:rPr>
          <w:spacing w:val="-1"/>
        </w:rPr>
        <w:t>т</w:t>
      </w:r>
      <w:r w:rsidRPr="00556AE5">
        <w:t>р</w:t>
      </w:r>
      <w:r w:rsidRPr="00556AE5">
        <w:rPr>
          <w:spacing w:val="1"/>
        </w:rPr>
        <w:t>е</w:t>
      </w:r>
      <w:r w:rsidRPr="00556AE5">
        <w:t>н</w:t>
      </w:r>
      <w:r w:rsidRPr="00556AE5">
        <w:rPr>
          <w:spacing w:val="-2"/>
        </w:rPr>
        <w:t>ы</w:t>
      </w:r>
      <w:r w:rsidRPr="00556AE5">
        <w:t>.</w:t>
      </w:r>
    </w:p>
    <w:p w14:paraId="04511175" w14:textId="77777777" w:rsidR="00662385" w:rsidRPr="00502659" w:rsidRDefault="00662385" w:rsidP="00662385"/>
    <w:p w14:paraId="35177173" w14:textId="77777777" w:rsidR="00662385" w:rsidRPr="00A06787" w:rsidRDefault="00DB25D0" w:rsidP="00662385">
      <w:pPr>
        <w:pStyle w:val="2"/>
        <w:spacing w:before="69"/>
        <w:ind w:left="0" w:firstLine="0"/>
        <w:rPr>
          <w:rFonts w:eastAsia="Times New Roman"/>
          <w:sz w:val="24"/>
          <w:szCs w:val="24"/>
        </w:rPr>
      </w:pPr>
      <w:bookmarkStart w:id="75" w:name="_Toc30146981"/>
      <w:bookmarkStart w:id="76" w:name="_Toc35951445"/>
      <w:bookmarkStart w:id="77" w:name="_Toc148363371"/>
      <w:r w:rsidRPr="00A06787">
        <w:rPr>
          <w:rFonts w:eastAsia="Times New Roman"/>
          <w:sz w:val="24"/>
          <w:szCs w:val="24"/>
        </w:rPr>
        <w:t>Часть</w:t>
      </w:r>
      <w:r w:rsidR="00286C39">
        <w:rPr>
          <w:rFonts w:eastAsia="Times New Roman"/>
          <w:sz w:val="24"/>
          <w:szCs w:val="24"/>
        </w:rPr>
        <w:t xml:space="preserve"> </w:t>
      </w:r>
      <w:r w:rsidRPr="00A06787">
        <w:rPr>
          <w:rFonts w:eastAsia="Times New Roman"/>
          <w:sz w:val="24"/>
          <w:szCs w:val="24"/>
        </w:rPr>
        <w:t>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75"/>
      <w:bookmarkEnd w:id="76"/>
      <w:bookmarkEnd w:id="77"/>
    </w:p>
    <w:p w14:paraId="5F68083D" w14:textId="77777777" w:rsidR="00662385" w:rsidRDefault="00662385" w:rsidP="00662385">
      <w:pPr>
        <w:pStyle w:val="af"/>
        <w:spacing w:line="288" w:lineRule="auto"/>
        <w:ind w:right="124" w:firstLine="768"/>
        <w:jc w:val="both"/>
        <w:rPr>
          <w:spacing w:val="-6"/>
        </w:rPr>
      </w:pPr>
    </w:p>
    <w:p w14:paraId="35110698" w14:textId="77777777" w:rsidR="00662385" w:rsidRPr="00556AE5" w:rsidRDefault="00DB25D0" w:rsidP="00662385">
      <w:pPr>
        <w:pStyle w:val="af"/>
        <w:ind w:left="0" w:right="-1" w:firstLine="709"/>
        <w:jc w:val="both"/>
      </w:pPr>
      <w:r w:rsidRPr="00556AE5">
        <w:rPr>
          <w:spacing w:val="-6"/>
        </w:rPr>
        <w:t>П</w:t>
      </w:r>
      <w:r w:rsidRPr="00556AE5">
        <w:rPr>
          <w:spacing w:val="1"/>
        </w:rPr>
        <w:t>е</w:t>
      </w:r>
      <w:r w:rsidRPr="00556AE5">
        <w:t>р</w:t>
      </w:r>
      <w:r w:rsidRPr="00556AE5">
        <w:rPr>
          <w:spacing w:val="1"/>
        </w:rPr>
        <w:t>е</w:t>
      </w:r>
      <w:r w:rsidRPr="00556AE5">
        <w:t>о</w:t>
      </w:r>
      <w:r w:rsidRPr="00556AE5">
        <w:rPr>
          <w:spacing w:val="1"/>
        </w:rPr>
        <w:t>б</w:t>
      </w:r>
      <w:r w:rsidRPr="00556AE5">
        <w:t>о</w:t>
      </w:r>
      <w:r w:rsidRPr="00556AE5">
        <w:rPr>
          <w:spacing w:val="3"/>
        </w:rPr>
        <w:t>р</w:t>
      </w:r>
      <w:r w:rsidRPr="00556AE5">
        <w:rPr>
          <w:spacing w:val="-8"/>
        </w:rPr>
        <w:t>у</w:t>
      </w:r>
      <w:r w:rsidRPr="00556AE5">
        <w:rPr>
          <w:spacing w:val="1"/>
        </w:rPr>
        <w:t>д</w:t>
      </w:r>
      <w:r w:rsidRPr="00556AE5">
        <w:t>о</w:t>
      </w:r>
      <w:r w:rsidRPr="00556AE5">
        <w:rPr>
          <w:spacing w:val="-2"/>
        </w:rPr>
        <w:t>в</w:t>
      </w:r>
      <w:r w:rsidRPr="00556AE5">
        <w:rPr>
          <w:spacing w:val="1"/>
        </w:rPr>
        <w:t>а</w:t>
      </w:r>
      <w:r w:rsidRPr="00556AE5">
        <w:t>н</w:t>
      </w:r>
      <w:r w:rsidRPr="00556AE5">
        <w:rPr>
          <w:spacing w:val="-1"/>
        </w:rPr>
        <w:t>и</w:t>
      </w:r>
      <w:r w:rsidRPr="00556AE5">
        <w:t>е</w:t>
      </w:r>
      <w:r w:rsidRPr="00556AE5">
        <w:rPr>
          <w:spacing w:val="32"/>
        </w:rPr>
        <w:t xml:space="preserve"> </w:t>
      </w:r>
      <w:r w:rsidRPr="00556AE5">
        <w:t>ко</w:t>
      </w:r>
      <w:r w:rsidRPr="00556AE5">
        <w:rPr>
          <w:spacing w:val="-2"/>
        </w:rPr>
        <w:t>т</w:t>
      </w:r>
      <w:r w:rsidRPr="00556AE5">
        <w:rPr>
          <w:spacing w:val="1"/>
        </w:rPr>
        <w:t>е</w:t>
      </w:r>
      <w:r w:rsidRPr="00556AE5">
        <w:t>л</w:t>
      </w:r>
      <w:r w:rsidRPr="00556AE5">
        <w:rPr>
          <w:spacing w:val="-2"/>
        </w:rPr>
        <w:t>ь</w:t>
      </w:r>
      <w:r w:rsidRPr="00556AE5">
        <w:t>н</w:t>
      </w:r>
      <w:r w:rsidRPr="00556AE5">
        <w:rPr>
          <w:spacing w:val="-2"/>
        </w:rPr>
        <w:t>ы</w:t>
      </w:r>
      <w:r w:rsidRPr="00556AE5">
        <w:t>х</w:t>
      </w:r>
      <w:r w:rsidRPr="00556AE5">
        <w:rPr>
          <w:spacing w:val="35"/>
        </w:rPr>
        <w:t xml:space="preserve"> </w:t>
      </w:r>
      <w:r w:rsidRPr="00556AE5">
        <w:t>в</w:t>
      </w:r>
      <w:r w:rsidRPr="00556AE5">
        <w:rPr>
          <w:spacing w:val="30"/>
        </w:rPr>
        <w:t xml:space="preserve"> </w:t>
      </w:r>
      <w:r w:rsidRPr="00556AE5">
        <w:t>ис</w:t>
      </w:r>
      <w:r w:rsidRPr="00556AE5">
        <w:rPr>
          <w:spacing w:val="2"/>
        </w:rPr>
        <w:t>т</w:t>
      </w:r>
      <w:r w:rsidRPr="00556AE5">
        <w:t>о</w:t>
      </w:r>
      <w:r w:rsidRPr="00556AE5">
        <w:rPr>
          <w:spacing w:val="-1"/>
        </w:rPr>
        <w:t>ч</w:t>
      </w:r>
      <w:r w:rsidRPr="00556AE5">
        <w:t>н</w:t>
      </w:r>
      <w:r w:rsidRPr="00556AE5">
        <w:rPr>
          <w:spacing w:val="-1"/>
        </w:rPr>
        <w:t>и</w:t>
      </w:r>
      <w:r w:rsidRPr="00556AE5">
        <w:t>ки</w:t>
      </w:r>
      <w:r w:rsidRPr="00556AE5">
        <w:rPr>
          <w:spacing w:val="30"/>
        </w:rPr>
        <w:t xml:space="preserve"> </w:t>
      </w:r>
      <w:r w:rsidRPr="00556AE5">
        <w:rPr>
          <w:spacing w:val="-1"/>
        </w:rPr>
        <w:t>т</w:t>
      </w:r>
      <w:r w:rsidRPr="00556AE5">
        <w:rPr>
          <w:spacing w:val="1"/>
        </w:rPr>
        <w:t>е</w:t>
      </w:r>
      <w:r w:rsidRPr="00556AE5">
        <w:t>пло</w:t>
      </w:r>
      <w:r w:rsidRPr="00556AE5">
        <w:rPr>
          <w:spacing w:val="-2"/>
        </w:rPr>
        <w:t>в</w:t>
      </w:r>
      <w:r w:rsidRPr="00556AE5">
        <w:t>ой</w:t>
      </w:r>
      <w:r w:rsidRPr="00556AE5">
        <w:rPr>
          <w:spacing w:val="35"/>
        </w:rPr>
        <w:t xml:space="preserve"> </w:t>
      </w:r>
      <w:r w:rsidRPr="00556AE5">
        <w:t>энер</w:t>
      </w:r>
      <w:r w:rsidRPr="00556AE5">
        <w:rPr>
          <w:spacing w:val="1"/>
        </w:rPr>
        <w:t>г</w:t>
      </w:r>
      <w:r w:rsidRPr="00556AE5">
        <w:t>и</w:t>
      </w:r>
      <w:r w:rsidRPr="00556AE5">
        <w:rPr>
          <w:spacing w:val="-1"/>
        </w:rPr>
        <w:t>и</w:t>
      </w:r>
      <w:r w:rsidRPr="00556AE5">
        <w:t>,</w:t>
      </w:r>
      <w:r w:rsidRPr="00556AE5">
        <w:rPr>
          <w:spacing w:val="31"/>
        </w:rPr>
        <w:t xml:space="preserve"> </w:t>
      </w:r>
      <w:r w:rsidRPr="00556AE5">
        <w:rPr>
          <w:spacing w:val="4"/>
        </w:rPr>
        <w:t>ф</w:t>
      </w:r>
      <w:r w:rsidRPr="00556AE5">
        <w:rPr>
          <w:spacing w:val="-8"/>
        </w:rPr>
        <w:t>у</w:t>
      </w:r>
      <w:r w:rsidRPr="00556AE5">
        <w:t>н</w:t>
      </w:r>
      <w:r w:rsidRPr="00556AE5">
        <w:rPr>
          <w:spacing w:val="-1"/>
        </w:rPr>
        <w:t>к</w:t>
      </w:r>
      <w:r w:rsidRPr="00556AE5">
        <w:t>ц</w:t>
      </w:r>
      <w:r w:rsidRPr="00556AE5">
        <w:rPr>
          <w:spacing w:val="-1"/>
        </w:rPr>
        <w:t>и</w:t>
      </w:r>
      <w:r w:rsidRPr="00556AE5">
        <w:rPr>
          <w:spacing w:val="3"/>
        </w:rPr>
        <w:t>он</w:t>
      </w:r>
      <w:r w:rsidRPr="00556AE5">
        <w:t>и</w:t>
      </w:r>
      <w:r w:rsidRPr="00556AE5">
        <w:rPr>
          <w:spacing w:val="3"/>
        </w:rPr>
        <w:t>р</w:t>
      </w:r>
      <w:r w:rsidRPr="00556AE5">
        <w:rPr>
          <w:spacing w:val="-8"/>
        </w:rPr>
        <w:t>у</w:t>
      </w:r>
      <w:r w:rsidRPr="00556AE5">
        <w:t>ю</w:t>
      </w:r>
      <w:r w:rsidRPr="00556AE5">
        <w:rPr>
          <w:spacing w:val="-1"/>
        </w:rPr>
        <w:t>щ</w:t>
      </w:r>
      <w:r w:rsidRPr="00556AE5">
        <w:t>ие</w:t>
      </w:r>
      <w:r w:rsidRPr="00556AE5">
        <w:rPr>
          <w:spacing w:val="32"/>
        </w:rPr>
        <w:t xml:space="preserve"> </w:t>
      </w:r>
      <w:r w:rsidRPr="00556AE5">
        <w:t>в р</w:t>
      </w:r>
      <w:r w:rsidRPr="00556AE5">
        <w:rPr>
          <w:spacing w:val="1"/>
        </w:rPr>
        <w:t>е</w:t>
      </w:r>
      <w:r w:rsidRPr="00556AE5">
        <w:rPr>
          <w:spacing w:val="-2"/>
        </w:rPr>
        <w:t>ж</w:t>
      </w:r>
      <w:r w:rsidRPr="00556AE5">
        <w:t>име комби</w:t>
      </w:r>
      <w:r w:rsidRPr="00556AE5">
        <w:rPr>
          <w:spacing w:val="-1"/>
        </w:rPr>
        <w:t>н</w:t>
      </w:r>
      <w:r w:rsidRPr="00556AE5">
        <w:t>иро</w:t>
      </w:r>
      <w:r w:rsidRPr="00556AE5">
        <w:rPr>
          <w:spacing w:val="-2"/>
        </w:rPr>
        <w:t>в</w:t>
      </w:r>
      <w:r w:rsidRPr="00556AE5">
        <w:rPr>
          <w:spacing w:val="1"/>
        </w:rPr>
        <w:t>а</w:t>
      </w:r>
      <w:r w:rsidRPr="00556AE5">
        <w:t>н</w:t>
      </w:r>
      <w:r w:rsidRPr="00556AE5">
        <w:rPr>
          <w:spacing w:val="-1"/>
        </w:rPr>
        <w:t>н</w:t>
      </w:r>
      <w:r w:rsidRPr="00556AE5">
        <w:t xml:space="preserve">ой </w:t>
      </w:r>
      <w:r w:rsidRPr="00556AE5">
        <w:rPr>
          <w:spacing w:val="-2"/>
        </w:rPr>
        <w:t>вы</w:t>
      </w:r>
      <w:r w:rsidRPr="00556AE5">
        <w:t>р</w:t>
      </w:r>
      <w:r w:rsidRPr="00556AE5">
        <w:rPr>
          <w:spacing w:val="1"/>
        </w:rPr>
        <w:t>аб</w:t>
      </w:r>
      <w:r w:rsidRPr="00556AE5">
        <w:t>о</w:t>
      </w:r>
      <w:r w:rsidRPr="00556AE5">
        <w:rPr>
          <w:spacing w:val="-1"/>
        </w:rPr>
        <w:t>т</w:t>
      </w:r>
      <w:r w:rsidRPr="00556AE5">
        <w:t>ки</w:t>
      </w:r>
      <w:r w:rsidRPr="00556AE5">
        <w:rPr>
          <w:spacing w:val="-1"/>
        </w:rPr>
        <w:t xml:space="preserve"> </w:t>
      </w:r>
      <w:r w:rsidRPr="00556AE5">
        <w:t>эл</w:t>
      </w:r>
      <w:r w:rsidRPr="00556AE5">
        <w:rPr>
          <w:spacing w:val="1"/>
        </w:rPr>
        <w:t>е</w:t>
      </w:r>
      <w:r w:rsidRPr="00556AE5">
        <w:t>к</w:t>
      </w:r>
      <w:r w:rsidRPr="00556AE5">
        <w:rPr>
          <w:spacing w:val="-2"/>
        </w:rPr>
        <w:t>т</w:t>
      </w:r>
      <w:r w:rsidRPr="00556AE5">
        <w:t>ри</w:t>
      </w:r>
      <w:r w:rsidRPr="00556AE5">
        <w:rPr>
          <w:spacing w:val="-2"/>
        </w:rPr>
        <w:t>ч</w:t>
      </w:r>
      <w:r w:rsidRPr="00556AE5">
        <w:rPr>
          <w:spacing w:val="1"/>
        </w:rPr>
        <w:t>ес</w:t>
      </w:r>
      <w:r w:rsidRPr="00556AE5">
        <w:t>кой</w:t>
      </w:r>
      <w:r w:rsidRPr="00556AE5">
        <w:rPr>
          <w:spacing w:val="-1"/>
        </w:rPr>
        <w:t xml:space="preserve"> </w:t>
      </w:r>
      <w:r w:rsidRPr="00556AE5">
        <w:t xml:space="preserve">и </w:t>
      </w:r>
      <w:r w:rsidRPr="00556AE5">
        <w:rPr>
          <w:spacing w:val="-2"/>
        </w:rPr>
        <w:t>т</w:t>
      </w:r>
      <w:r w:rsidRPr="00556AE5">
        <w:rPr>
          <w:spacing w:val="1"/>
        </w:rPr>
        <w:t>е</w:t>
      </w:r>
      <w:r w:rsidRPr="00556AE5">
        <w:t>пло</w:t>
      </w:r>
      <w:r w:rsidRPr="00556AE5">
        <w:rPr>
          <w:spacing w:val="-2"/>
        </w:rPr>
        <w:t>в</w:t>
      </w:r>
      <w:r w:rsidRPr="00556AE5">
        <w:t>ой эн</w:t>
      </w:r>
      <w:r w:rsidRPr="00556AE5">
        <w:rPr>
          <w:spacing w:val="1"/>
        </w:rPr>
        <w:t>е</w:t>
      </w:r>
      <w:r w:rsidRPr="00556AE5">
        <w:t>р</w:t>
      </w:r>
      <w:r w:rsidRPr="00556AE5">
        <w:rPr>
          <w:spacing w:val="1"/>
        </w:rPr>
        <w:t>г</w:t>
      </w:r>
      <w:r w:rsidRPr="00556AE5">
        <w:t>и</w:t>
      </w:r>
      <w:r w:rsidRPr="00556AE5">
        <w:rPr>
          <w:spacing w:val="-1"/>
        </w:rPr>
        <w:t>и</w:t>
      </w:r>
      <w:r w:rsidRPr="00556AE5">
        <w:t xml:space="preserve">, не </w:t>
      </w:r>
      <w:r w:rsidRPr="00556AE5">
        <w:rPr>
          <w:spacing w:val="-5"/>
        </w:rPr>
        <w:t>п</w:t>
      </w:r>
      <w:r w:rsidRPr="00556AE5">
        <w:t>р</w:t>
      </w:r>
      <w:r w:rsidRPr="00556AE5">
        <w:rPr>
          <w:spacing w:val="1"/>
        </w:rPr>
        <w:t>ед</w:t>
      </w:r>
      <w:r w:rsidRPr="00556AE5">
        <w:t>пол</w:t>
      </w:r>
      <w:r w:rsidRPr="00556AE5">
        <w:rPr>
          <w:spacing w:val="-3"/>
        </w:rPr>
        <w:t>а</w:t>
      </w:r>
      <w:r w:rsidRPr="00556AE5">
        <w:rPr>
          <w:spacing w:val="1"/>
        </w:rPr>
        <w:t>гае</w:t>
      </w:r>
      <w:r w:rsidRPr="00556AE5">
        <w:rPr>
          <w:spacing w:val="-1"/>
        </w:rPr>
        <w:t>т</w:t>
      </w:r>
      <w:r w:rsidRPr="00556AE5">
        <w:rPr>
          <w:spacing w:val="-3"/>
        </w:rPr>
        <w:t>с</w:t>
      </w:r>
      <w:r w:rsidRPr="00556AE5">
        <w:rPr>
          <w:spacing w:val="1"/>
        </w:rPr>
        <w:t>я</w:t>
      </w:r>
      <w:r w:rsidRPr="00556AE5">
        <w:t>.</w:t>
      </w:r>
    </w:p>
    <w:p w14:paraId="6936C76A" w14:textId="77777777" w:rsidR="00662385" w:rsidRPr="00502659" w:rsidRDefault="00662385" w:rsidP="00662385"/>
    <w:p w14:paraId="758D114F" w14:textId="77777777" w:rsidR="00662385" w:rsidRPr="00A06787" w:rsidRDefault="00DB25D0" w:rsidP="00662385">
      <w:pPr>
        <w:pStyle w:val="2"/>
        <w:spacing w:before="69"/>
        <w:ind w:left="0" w:firstLine="0"/>
        <w:rPr>
          <w:rFonts w:eastAsia="Times New Roman"/>
          <w:sz w:val="24"/>
          <w:szCs w:val="24"/>
        </w:rPr>
      </w:pPr>
      <w:bookmarkStart w:id="78" w:name="_Toc30146982"/>
      <w:bookmarkStart w:id="79" w:name="_Toc35951446"/>
      <w:bookmarkStart w:id="80" w:name="_Toc148363372"/>
      <w:bookmarkStart w:id="81" w:name="OLE_LINK160"/>
      <w:r w:rsidRPr="00A06787">
        <w:rPr>
          <w:rFonts w:eastAsia="Times New Roman"/>
          <w:sz w:val="24"/>
          <w:szCs w:val="24"/>
        </w:rPr>
        <w:t>Часть 7. Меры по переводу котельных, размещенных в существующих и расширяемых зонах действия</w:t>
      </w:r>
      <w:r w:rsidR="00564B77">
        <w:rPr>
          <w:rFonts w:eastAsia="Times New Roman"/>
          <w:sz w:val="24"/>
          <w:szCs w:val="24"/>
        </w:rPr>
        <w:t xml:space="preserve"> </w:t>
      </w:r>
      <w:r w:rsidRPr="00A06787">
        <w:rPr>
          <w:rFonts w:eastAsia="Times New Roman"/>
          <w:sz w:val="24"/>
          <w:szCs w:val="24"/>
        </w:rPr>
        <w:t>источников тепловой энергии, функционирующих в режиме</w:t>
      </w:r>
      <w:r w:rsidR="00564B77">
        <w:rPr>
          <w:rFonts w:eastAsia="Times New Roman"/>
          <w:sz w:val="24"/>
          <w:szCs w:val="24"/>
        </w:rPr>
        <w:t xml:space="preserve"> </w:t>
      </w:r>
      <w:r w:rsidRPr="00A06787">
        <w:rPr>
          <w:rFonts w:eastAsia="Times New Roman"/>
          <w:sz w:val="24"/>
          <w:szCs w:val="24"/>
        </w:rPr>
        <w:t xml:space="preserve">комбинированной выработки электрической и тепловой энергии, в пиковый режим работы, либо по выводу их </w:t>
      </w:r>
      <w:hyperlink w:anchor="bookmark42" w:history="1">
        <w:r w:rsidRPr="00A06787">
          <w:rPr>
            <w:rFonts w:eastAsia="Times New Roman"/>
            <w:sz w:val="24"/>
            <w:szCs w:val="24"/>
          </w:rPr>
          <w:t>из эксплуатации</w:t>
        </w:r>
        <w:bookmarkEnd w:id="78"/>
        <w:bookmarkEnd w:id="79"/>
        <w:bookmarkEnd w:id="80"/>
      </w:hyperlink>
    </w:p>
    <w:p w14:paraId="3FDE01CE" w14:textId="77777777" w:rsidR="00662385" w:rsidRDefault="00662385" w:rsidP="00662385">
      <w:pPr>
        <w:rPr>
          <w:lang w:eastAsia="ru-RU"/>
        </w:rPr>
      </w:pPr>
    </w:p>
    <w:p w14:paraId="42F80A49" w14:textId="77777777" w:rsidR="00662385" w:rsidRPr="00C90BD3" w:rsidRDefault="00DB25D0" w:rsidP="00662385">
      <w:pPr>
        <w:ind w:firstLine="567"/>
        <w:jc w:val="both"/>
      </w:pPr>
      <w:bookmarkStart w:id="82" w:name="OLE_LINK166"/>
      <w:bookmarkEnd w:id="81"/>
      <w:r>
        <w:t>Источники комбинированной выработки тепловой и электрической энергии на территории МО Лебяжский муниципальный округ отсутствуют.</w:t>
      </w:r>
      <w:r w:rsidR="00564B77">
        <w:t xml:space="preserve"> </w:t>
      </w:r>
    </w:p>
    <w:bookmarkEnd w:id="82"/>
    <w:p w14:paraId="40AF732D" w14:textId="77777777" w:rsidR="00662385" w:rsidRPr="00502659" w:rsidRDefault="00662385" w:rsidP="00662385"/>
    <w:p w14:paraId="25E26B54" w14:textId="77777777" w:rsidR="00662385" w:rsidRPr="00A06787" w:rsidRDefault="00DB25D0" w:rsidP="00662385">
      <w:pPr>
        <w:pStyle w:val="2"/>
        <w:spacing w:before="69"/>
        <w:ind w:left="0" w:firstLine="0"/>
        <w:rPr>
          <w:rFonts w:eastAsia="Times New Roman"/>
          <w:sz w:val="24"/>
          <w:szCs w:val="24"/>
        </w:rPr>
      </w:pPr>
      <w:bookmarkStart w:id="83" w:name="_Toc30146983"/>
      <w:bookmarkStart w:id="84" w:name="_Toc35951447"/>
      <w:bookmarkStart w:id="85" w:name="_Toc148363373"/>
      <w:r w:rsidRPr="00A06787">
        <w:rPr>
          <w:rFonts w:eastAsia="Times New Roman"/>
          <w:sz w:val="24"/>
          <w:szCs w:val="24"/>
        </w:rPr>
        <w:t>Часть 8.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83"/>
      <w:bookmarkEnd w:id="84"/>
      <w:bookmarkEnd w:id="85"/>
    </w:p>
    <w:p w14:paraId="7A3C3128" w14:textId="77777777" w:rsidR="00662385" w:rsidRPr="00502659" w:rsidRDefault="00662385" w:rsidP="00662385"/>
    <w:p w14:paraId="7236BBD9" w14:textId="77777777" w:rsidR="00007F28" w:rsidRPr="00F370E7" w:rsidRDefault="00007F28" w:rsidP="00007F28">
      <w:pPr>
        <w:rPr>
          <w:lang w:eastAsia="ru-RU"/>
        </w:rPr>
      </w:pPr>
      <w:r>
        <w:rPr>
          <w:lang w:eastAsia="ru-RU"/>
        </w:rPr>
        <w:t>5.8.1. Котельная № 1</w:t>
      </w:r>
      <w:r w:rsidR="002E11C1">
        <w:rPr>
          <w:lang w:eastAsia="ru-RU"/>
        </w:rPr>
        <w:t xml:space="preserve"> </w:t>
      </w:r>
      <w:r>
        <w:rPr>
          <w:lang w:eastAsia="ru-RU"/>
        </w:rPr>
        <w:t>ул. Советская, д. 38 А</w:t>
      </w:r>
    </w:p>
    <w:p w14:paraId="38D15876" w14:textId="77777777" w:rsidR="00007F28" w:rsidRDefault="00007F28" w:rsidP="00007F28">
      <w:pPr>
        <w:rPr>
          <w:rFonts w:eastAsia="Times New Roman" w:cs="Times New Roman"/>
          <w:bCs/>
          <w:szCs w:val="24"/>
          <w:lang w:eastAsia="ru-RU"/>
        </w:rPr>
      </w:pPr>
    </w:p>
    <w:p w14:paraId="523B7E9C" w14:textId="77777777" w:rsidR="00007F28" w:rsidRPr="00A142FF" w:rsidRDefault="00007F28" w:rsidP="00007F28">
      <w:pPr>
        <w:ind w:firstLine="708"/>
        <w:jc w:val="both"/>
        <w:rPr>
          <w:rFonts w:eastAsiaTheme="minorEastAsia" w:cs="Times New Roman"/>
          <w:spacing w:val="-6"/>
          <w:szCs w:val="24"/>
          <w:lang w:eastAsia="ru-RU"/>
        </w:rPr>
      </w:pPr>
      <w:r w:rsidRPr="00A142FF">
        <w:rPr>
          <w:rFonts w:eastAsiaTheme="minorEastAsia" w:cs="Times New Roman"/>
          <w:spacing w:val="-6"/>
          <w:szCs w:val="24"/>
          <w:lang w:eastAsia="ru-RU"/>
        </w:rPr>
        <w:t>Принятый оптимальный температурный график отпуска тепловой энергии с котельной</w:t>
      </w:r>
      <w:r w:rsidRPr="006C1EA5">
        <w:rPr>
          <w:rFonts w:eastAsiaTheme="minorEastAsia" w:cs="Times New Roman"/>
          <w:spacing w:val="-6"/>
          <w:szCs w:val="24"/>
          <w:lang w:eastAsia="ru-RU"/>
        </w:rPr>
        <w:t xml:space="preserve"> </w:t>
      </w:r>
      <w:r>
        <w:rPr>
          <w:rFonts w:eastAsiaTheme="minorEastAsia" w:cs="Times New Roman"/>
          <w:spacing w:val="-6"/>
          <w:szCs w:val="24"/>
          <w:lang w:eastAsia="ru-RU"/>
        </w:rPr>
        <w:t>Котельная № 1</w:t>
      </w:r>
      <w:r w:rsidR="002E11C1">
        <w:rPr>
          <w:rFonts w:eastAsiaTheme="minorEastAsia" w:cs="Times New Roman"/>
          <w:spacing w:val="-6"/>
          <w:szCs w:val="24"/>
          <w:lang w:eastAsia="ru-RU"/>
        </w:rPr>
        <w:t xml:space="preserve"> </w:t>
      </w:r>
      <w:r>
        <w:rPr>
          <w:rFonts w:eastAsiaTheme="minorEastAsia" w:cs="Times New Roman"/>
          <w:spacing w:val="-6"/>
          <w:szCs w:val="24"/>
          <w:lang w:eastAsia="ru-RU"/>
        </w:rPr>
        <w:t>ул. Советская, д. 38 А</w:t>
      </w:r>
      <w:r w:rsidRPr="006C1EA5">
        <w:rPr>
          <w:rFonts w:eastAsiaTheme="minorEastAsia" w:cs="Times New Roman"/>
          <w:spacing w:val="-6"/>
          <w:szCs w:val="24"/>
          <w:lang w:eastAsia="ru-RU"/>
        </w:rPr>
        <w:t xml:space="preserve"> </w:t>
      </w:r>
      <w:r w:rsidR="00ED6C5A">
        <w:rPr>
          <w:rFonts w:eastAsiaTheme="minorEastAsia" w:cs="Times New Roman"/>
          <w:spacing w:val="-6"/>
          <w:szCs w:val="24"/>
          <w:lang w:eastAsia="ru-RU"/>
        </w:rPr>
        <w:t>75/60</w:t>
      </w:r>
      <w:r w:rsidRPr="006C1EA5">
        <w:rPr>
          <w:rFonts w:eastAsiaTheme="minorEastAsia" w:cs="Times New Roman"/>
          <w:spacing w:val="-6"/>
          <w:szCs w:val="24"/>
          <w:lang w:eastAsia="ru-RU"/>
        </w:rPr>
        <w:t xml:space="preserve"> °С.</w:t>
      </w:r>
    </w:p>
    <w:p w14:paraId="4F74F50C" w14:textId="77777777" w:rsidR="00007F28" w:rsidRPr="006C1EA5" w:rsidRDefault="00007F28" w:rsidP="00007F28">
      <w:pPr>
        <w:pStyle w:val="a0"/>
        <w:rPr>
          <w:lang w:eastAsia="ru-RU"/>
        </w:rPr>
      </w:pPr>
    </w:p>
    <w:p w14:paraId="54E9A70C" w14:textId="77777777" w:rsidR="00007F28" w:rsidRPr="00F370E7" w:rsidRDefault="00007F28" w:rsidP="00007F28">
      <w:pPr>
        <w:rPr>
          <w:lang w:eastAsia="ru-RU"/>
        </w:rPr>
      </w:pPr>
      <w:r>
        <w:rPr>
          <w:lang w:eastAsia="ru-RU"/>
        </w:rPr>
        <w:t>5.8.2. Котельная № 2</w:t>
      </w:r>
      <w:r w:rsidR="002E11C1">
        <w:rPr>
          <w:lang w:eastAsia="ru-RU"/>
        </w:rPr>
        <w:t xml:space="preserve"> </w:t>
      </w:r>
      <w:r>
        <w:rPr>
          <w:lang w:eastAsia="ru-RU"/>
        </w:rPr>
        <w:t>ул. Комарова, 67</w:t>
      </w:r>
    </w:p>
    <w:p w14:paraId="22BA6176" w14:textId="77777777" w:rsidR="00007F28" w:rsidRDefault="00007F28" w:rsidP="00007F28">
      <w:pPr>
        <w:rPr>
          <w:rFonts w:eastAsia="Times New Roman" w:cs="Times New Roman"/>
          <w:bCs/>
          <w:szCs w:val="24"/>
          <w:lang w:eastAsia="ru-RU"/>
        </w:rPr>
      </w:pPr>
    </w:p>
    <w:p w14:paraId="6339A722" w14:textId="77777777" w:rsidR="00007F28" w:rsidRPr="00A142FF" w:rsidRDefault="00007F28" w:rsidP="00007F28">
      <w:pPr>
        <w:ind w:firstLine="708"/>
        <w:jc w:val="both"/>
        <w:rPr>
          <w:rFonts w:eastAsiaTheme="minorEastAsia" w:cs="Times New Roman"/>
          <w:spacing w:val="-6"/>
          <w:szCs w:val="24"/>
          <w:lang w:eastAsia="ru-RU"/>
        </w:rPr>
      </w:pPr>
      <w:r w:rsidRPr="00A142FF">
        <w:rPr>
          <w:rFonts w:eastAsiaTheme="minorEastAsia" w:cs="Times New Roman"/>
          <w:spacing w:val="-6"/>
          <w:szCs w:val="24"/>
          <w:lang w:eastAsia="ru-RU"/>
        </w:rPr>
        <w:t>Принятый оптимальный температурный график отпуска тепловой энергии с котельной</w:t>
      </w:r>
      <w:r w:rsidRPr="006C1EA5">
        <w:rPr>
          <w:rFonts w:eastAsiaTheme="minorEastAsia" w:cs="Times New Roman"/>
          <w:spacing w:val="-6"/>
          <w:szCs w:val="24"/>
          <w:lang w:eastAsia="ru-RU"/>
        </w:rPr>
        <w:t xml:space="preserve"> </w:t>
      </w:r>
      <w:r>
        <w:rPr>
          <w:rFonts w:eastAsiaTheme="minorEastAsia" w:cs="Times New Roman"/>
          <w:spacing w:val="-6"/>
          <w:szCs w:val="24"/>
          <w:lang w:eastAsia="ru-RU"/>
        </w:rPr>
        <w:t>Котельная № 2</w:t>
      </w:r>
      <w:r w:rsidR="002E11C1">
        <w:rPr>
          <w:rFonts w:eastAsiaTheme="minorEastAsia" w:cs="Times New Roman"/>
          <w:spacing w:val="-6"/>
          <w:szCs w:val="24"/>
          <w:lang w:eastAsia="ru-RU"/>
        </w:rPr>
        <w:t xml:space="preserve"> </w:t>
      </w:r>
      <w:r>
        <w:rPr>
          <w:rFonts w:eastAsiaTheme="minorEastAsia" w:cs="Times New Roman"/>
          <w:spacing w:val="-6"/>
          <w:szCs w:val="24"/>
          <w:lang w:eastAsia="ru-RU"/>
        </w:rPr>
        <w:t>ул. Комарова, 67</w:t>
      </w:r>
      <w:r w:rsidRPr="006C1EA5">
        <w:rPr>
          <w:rFonts w:eastAsiaTheme="minorEastAsia" w:cs="Times New Roman"/>
          <w:spacing w:val="-6"/>
          <w:szCs w:val="24"/>
          <w:lang w:eastAsia="ru-RU"/>
        </w:rPr>
        <w:t xml:space="preserve"> </w:t>
      </w:r>
      <w:r w:rsidR="00ED6C5A">
        <w:rPr>
          <w:rFonts w:eastAsiaTheme="minorEastAsia" w:cs="Times New Roman"/>
          <w:spacing w:val="-6"/>
          <w:szCs w:val="24"/>
          <w:lang w:eastAsia="ru-RU"/>
        </w:rPr>
        <w:t>75/60</w:t>
      </w:r>
      <w:r w:rsidRPr="006C1EA5">
        <w:rPr>
          <w:rFonts w:eastAsiaTheme="minorEastAsia" w:cs="Times New Roman"/>
          <w:spacing w:val="-6"/>
          <w:szCs w:val="24"/>
          <w:lang w:eastAsia="ru-RU"/>
        </w:rPr>
        <w:t xml:space="preserve"> °С.</w:t>
      </w:r>
    </w:p>
    <w:p w14:paraId="35CDB731" w14:textId="77777777" w:rsidR="00007F28" w:rsidRPr="006C1EA5" w:rsidRDefault="00007F28" w:rsidP="00007F28">
      <w:pPr>
        <w:pStyle w:val="a0"/>
        <w:rPr>
          <w:lang w:eastAsia="ru-RU"/>
        </w:rPr>
      </w:pPr>
    </w:p>
    <w:p w14:paraId="2FF9A599" w14:textId="77777777" w:rsidR="00007F28" w:rsidRPr="00F370E7" w:rsidRDefault="00007F28" w:rsidP="00007F28">
      <w:pPr>
        <w:rPr>
          <w:lang w:eastAsia="ru-RU"/>
        </w:rPr>
      </w:pPr>
      <w:r>
        <w:rPr>
          <w:lang w:eastAsia="ru-RU"/>
        </w:rPr>
        <w:t>5.8.3. Котельная № 3 ул. Кооперативная, 11А</w:t>
      </w:r>
    </w:p>
    <w:p w14:paraId="1752AD69" w14:textId="77777777" w:rsidR="00007F28" w:rsidRDefault="00007F28" w:rsidP="00007F28">
      <w:pPr>
        <w:rPr>
          <w:rFonts w:eastAsia="Times New Roman" w:cs="Times New Roman"/>
          <w:bCs/>
          <w:szCs w:val="24"/>
          <w:lang w:eastAsia="ru-RU"/>
        </w:rPr>
      </w:pPr>
    </w:p>
    <w:p w14:paraId="59D34BEA" w14:textId="77777777" w:rsidR="00007F28" w:rsidRPr="00A142FF" w:rsidRDefault="00007F28" w:rsidP="00007F28">
      <w:pPr>
        <w:ind w:firstLine="708"/>
        <w:jc w:val="both"/>
        <w:rPr>
          <w:rFonts w:eastAsiaTheme="minorEastAsia" w:cs="Times New Roman"/>
          <w:spacing w:val="-6"/>
          <w:szCs w:val="24"/>
          <w:lang w:eastAsia="ru-RU"/>
        </w:rPr>
      </w:pPr>
      <w:r w:rsidRPr="00A142FF">
        <w:rPr>
          <w:rFonts w:eastAsiaTheme="minorEastAsia" w:cs="Times New Roman"/>
          <w:spacing w:val="-6"/>
          <w:szCs w:val="24"/>
          <w:lang w:eastAsia="ru-RU"/>
        </w:rPr>
        <w:t>Принятый оптимальный температурный график отпуска тепловой энергии с котельной</w:t>
      </w:r>
      <w:r w:rsidRPr="006C1EA5">
        <w:rPr>
          <w:rFonts w:eastAsiaTheme="minorEastAsia" w:cs="Times New Roman"/>
          <w:spacing w:val="-6"/>
          <w:szCs w:val="24"/>
          <w:lang w:eastAsia="ru-RU"/>
        </w:rPr>
        <w:t xml:space="preserve"> </w:t>
      </w:r>
      <w:r>
        <w:rPr>
          <w:rFonts w:eastAsiaTheme="minorEastAsia" w:cs="Times New Roman"/>
          <w:spacing w:val="-6"/>
          <w:szCs w:val="24"/>
          <w:lang w:eastAsia="ru-RU"/>
        </w:rPr>
        <w:t>Котельная № 3 ул. Кооперативная, 11А</w:t>
      </w:r>
      <w:r w:rsidRPr="006C1EA5">
        <w:rPr>
          <w:rFonts w:eastAsiaTheme="minorEastAsia" w:cs="Times New Roman"/>
          <w:spacing w:val="-6"/>
          <w:szCs w:val="24"/>
          <w:lang w:eastAsia="ru-RU"/>
        </w:rPr>
        <w:t xml:space="preserve"> </w:t>
      </w:r>
      <w:r w:rsidR="00ED6C5A">
        <w:rPr>
          <w:rFonts w:eastAsiaTheme="minorEastAsia" w:cs="Times New Roman"/>
          <w:spacing w:val="-6"/>
          <w:szCs w:val="24"/>
          <w:lang w:eastAsia="ru-RU"/>
        </w:rPr>
        <w:t>75/60</w:t>
      </w:r>
      <w:r w:rsidRPr="006C1EA5">
        <w:rPr>
          <w:rFonts w:eastAsiaTheme="minorEastAsia" w:cs="Times New Roman"/>
          <w:spacing w:val="-6"/>
          <w:szCs w:val="24"/>
          <w:lang w:eastAsia="ru-RU"/>
        </w:rPr>
        <w:t xml:space="preserve"> °С.</w:t>
      </w:r>
    </w:p>
    <w:p w14:paraId="1A1447BF" w14:textId="77777777" w:rsidR="00F2027B" w:rsidRPr="006C1EA5" w:rsidRDefault="00F2027B" w:rsidP="00662385">
      <w:pPr>
        <w:pStyle w:val="a0"/>
        <w:rPr>
          <w:lang w:eastAsia="ru-RU"/>
        </w:rPr>
      </w:pPr>
    </w:p>
    <w:p w14:paraId="171127E8" w14:textId="77777777" w:rsidR="00662385" w:rsidRPr="00B4577F" w:rsidRDefault="00DB25D0" w:rsidP="00662385">
      <w:pPr>
        <w:pStyle w:val="2"/>
        <w:spacing w:before="69"/>
        <w:ind w:left="0" w:firstLine="0"/>
        <w:rPr>
          <w:rFonts w:eastAsia="Times New Roman"/>
          <w:sz w:val="24"/>
          <w:szCs w:val="24"/>
        </w:rPr>
      </w:pPr>
      <w:bookmarkStart w:id="86" w:name="_Toc148363374"/>
      <w:r w:rsidRPr="00B4577F">
        <w:rPr>
          <w:rFonts w:eastAsia="Times New Roman"/>
          <w:sz w:val="24"/>
          <w:szCs w:val="24"/>
        </w:rPr>
        <w:t>Часть 9. Предложения по перспективной установленной тепловой мощности каждого источника тепловой энергии с предложениями по сроку ввода в эксплуатацию</w:t>
      </w:r>
      <w:r w:rsidR="00564B77">
        <w:rPr>
          <w:rFonts w:eastAsia="Times New Roman"/>
          <w:sz w:val="24"/>
          <w:szCs w:val="24"/>
        </w:rPr>
        <w:t xml:space="preserve"> </w:t>
      </w:r>
      <w:r w:rsidRPr="00B4577F">
        <w:rPr>
          <w:rFonts w:eastAsia="Times New Roman"/>
          <w:sz w:val="24"/>
          <w:szCs w:val="24"/>
        </w:rPr>
        <w:t xml:space="preserve">новых </w:t>
      </w:r>
      <w:hyperlink w:anchor="bookmark44" w:history="1">
        <w:r w:rsidRPr="00B4577F">
          <w:rPr>
            <w:rFonts w:eastAsia="Times New Roman"/>
            <w:sz w:val="24"/>
            <w:szCs w:val="24"/>
          </w:rPr>
          <w:t>мощностей</w:t>
        </w:r>
        <w:bookmarkEnd w:id="86"/>
      </w:hyperlink>
    </w:p>
    <w:p w14:paraId="0834A7A2" w14:textId="77777777" w:rsidR="00662385" w:rsidRDefault="00662385" w:rsidP="00662385">
      <w:pPr>
        <w:pStyle w:val="af"/>
        <w:spacing w:line="288" w:lineRule="auto"/>
        <w:ind w:right="114" w:firstLine="768"/>
        <w:jc w:val="both"/>
      </w:pPr>
    </w:p>
    <w:p w14:paraId="670F95BD" w14:textId="77777777" w:rsidR="00662385" w:rsidRDefault="00DB25D0" w:rsidP="00662385">
      <w:pPr>
        <w:pStyle w:val="af"/>
        <w:ind w:left="0" w:right="114" w:firstLine="567"/>
        <w:jc w:val="both"/>
      </w:pPr>
      <w:r>
        <w:t>Со</w:t>
      </w:r>
      <w:r>
        <w:rPr>
          <w:spacing w:val="1"/>
        </w:rPr>
        <w:t>г</w:t>
      </w:r>
      <w:r>
        <w:t>л</w:t>
      </w:r>
      <w:r>
        <w:rPr>
          <w:spacing w:val="1"/>
        </w:rPr>
        <w:t>ас</w:t>
      </w:r>
      <w:r>
        <w:t>но</w:t>
      </w:r>
      <w:r>
        <w:rPr>
          <w:spacing w:val="47"/>
        </w:rPr>
        <w:t xml:space="preserve"> </w:t>
      </w:r>
      <w:r>
        <w:t>С</w:t>
      </w:r>
      <w:r>
        <w:rPr>
          <w:spacing w:val="-6"/>
        </w:rPr>
        <w:t>П</w:t>
      </w:r>
      <w:r>
        <w:t>.</w:t>
      </w:r>
      <w:r>
        <w:rPr>
          <w:spacing w:val="47"/>
        </w:rPr>
        <w:t xml:space="preserve"> </w:t>
      </w:r>
      <w:r>
        <w:t>89.13330.2012</w:t>
      </w:r>
      <w:r>
        <w:rPr>
          <w:spacing w:val="47"/>
        </w:rPr>
        <w:t xml:space="preserve"> </w:t>
      </w:r>
      <w:r>
        <w:t>(</w:t>
      </w:r>
      <w:r>
        <w:rPr>
          <w:spacing w:val="1"/>
        </w:rPr>
        <w:t>а</w:t>
      </w:r>
      <w:r>
        <w:t>к</w:t>
      </w:r>
      <w:r>
        <w:rPr>
          <w:spacing w:val="2"/>
        </w:rPr>
        <w:t>т</w:t>
      </w:r>
      <w:r>
        <w:rPr>
          <w:spacing w:val="-5"/>
        </w:rPr>
        <w:t>у</w:t>
      </w:r>
      <w:r>
        <w:rPr>
          <w:spacing w:val="1"/>
        </w:rPr>
        <w:t>а</w:t>
      </w:r>
      <w:r>
        <w:t>л</w:t>
      </w:r>
      <w:r>
        <w:rPr>
          <w:spacing w:val="3"/>
        </w:rPr>
        <w:t>и</w:t>
      </w:r>
      <w:r>
        <w:t>зиро</w:t>
      </w:r>
      <w:r>
        <w:rPr>
          <w:spacing w:val="-2"/>
        </w:rPr>
        <w:t>в</w:t>
      </w:r>
      <w:r>
        <w:rPr>
          <w:spacing w:val="1"/>
        </w:rPr>
        <w:t>а</w:t>
      </w:r>
      <w:r>
        <w:t>н</w:t>
      </w:r>
      <w:r>
        <w:rPr>
          <w:spacing w:val="-1"/>
        </w:rPr>
        <w:t>н</w:t>
      </w:r>
      <w:r>
        <w:rPr>
          <w:spacing w:val="1"/>
        </w:rPr>
        <w:t>а</w:t>
      </w:r>
      <w:r>
        <w:t>я</w:t>
      </w:r>
      <w:r>
        <w:rPr>
          <w:spacing w:val="49"/>
        </w:rPr>
        <w:t xml:space="preserve"> </w:t>
      </w:r>
      <w:r>
        <w:t>р</w:t>
      </w:r>
      <w:r>
        <w:rPr>
          <w:spacing w:val="1"/>
        </w:rPr>
        <w:t>е</w:t>
      </w:r>
      <w:r>
        <w:rPr>
          <w:spacing w:val="-3"/>
        </w:rPr>
        <w:t>д</w:t>
      </w:r>
      <w:r>
        <w:rPr>
          <w:spacing w:val="1"/>
        </w:rPr>
        <w:t>а</w:t>
      </w:r>
      <w:r>
        <w:t>к</w:t>
      </w:r>
      <w:r>
        <w:rPr>
          <w:spacing w:val="-1"/>
        </w:rPr>
        <w:t>ц</w:t>
      </w:r>
      <w:r>
        <w:t>ия</w:t>
      </w:r>
      <w:r>
        <w:rPr>
          <w:spacing w:val="48"/>
        </w:rPr>
        <w:t xml:space="preserve"> </w:t>
      </w:r>
      <w:r>
        <w:t>С</w:t>
      </w:r>
      <w:r>
        <w:rPr>
          <w:spacing w:val="-6"/>
        </w:rPr>
        <w:t>Н</w:t>
      </w:r>
      <w:r>
        <w:rPr>
          <w:spacing w:val="3"/>
        </w:rPr>
        <w:t>и</w:t>
      </w:r>
      <w:r>
        <w:t>П</w:t>
      </w:r>
      <w:r>
        <w:rPr>
          <w:spacing w:val="50"/>
        </w:rPr>
        <w:t xml:space="preserve"> </w:t>
      </w:r>
      <w:r>
        <w:t>I</w:t>
      </w:r>
      <w:r>
        <w:rPr>
          <w:spacing w:val="7"/>
        </w:rPr>
        <w:t>I</w:t>
      </w:r>
      <w:r>
        <w:rPr>
          <w:spacing w:val="-4"/>
        </w:rPr>
        <w:t>-</w:t>
      </w:r>
      <w:r>
        <w:t>3</w:t>
      </w:r>
      <w:r>
        <w:rPr>
          <w:spacing w:val="4"/>
        </w:rPr>
        <w:t>5</w:t>
      </w:r>
      <w:r>
        <w:rPr>
          <w:spacing w:val="-4"/>
        </w:rPr>
        <w:t>-</w:t>
      </w:r>
      <w:r>
        <w:t>76</w:t>
      </w:r>
      <w:r>
        <w:rPr>
          <w:spacing w:val="51"/>
        </w:rPr>
        <w:t xml:space="preserve"> </w:t>
      </w:r>
      <w:r>
        <w:t>«Ко</w:t>
      </w:r>
      <w:r>
        <w:rPr>
          <w:spacing w:val="-1"/>
        </w:rPr>
        <w:t>т</w:t>
      </w:r>
      <w:r>
        <w:rPr>
          <w:spacing w:val="1"/>
        </w:rPr>
        <w:t>е</w:t>
      </w:r>
      <w:r>
        <w:t>л</w:t>
      </w:r>
      <w:r>
        <w:rPr>
          <w:spacing w:val="-2"/>
        </w:rPr>
        <w:t>ь</w:t>
      </w:r>
      <w:r>
        <w:t>н</w:t>
      </w:r>
      <w:r>
        <w:rPr>
          <w:spacing w:val="-2"/>
        </w:rPr>
        <w:t>ы</w:t>
      </w:r>
      <w:r>
        <w:t xml:space="preserve">е </w:t>
      </w:r>
      <w:r>
        <w:rPr>
          <w:spacing w:val="-5"/>
        </w:rPr>
        <w:t>у</w:t>
      </w:r>
      <w:r>
        <w:rPr>
          <w:spacing w:val="1"/>
        </w:rPr>
        <w:t>с</w:t>
      </w:r>
      <w:r>
        <w:rPr>
          <w:spacing w:val="-1"/>
        </w:rPr>
        <w:t>т</w:t>
      </w:r>
      <w:r>
        <w:rPr>
          <w:spacing w:val="1"/>
        </w:rPr>
        <w:t>а</w:t>
      </w:r>
      <w:r>
        <w:t>но</w:t>
      </w:r>
      <w:r>
        <w:rPr>
          <w:spacing w:val="-2"/>
        </w:rPr>
        <w:t>в</w:t>
      </w:r>
      <w:r>
        <w:t>к</w:t>
      </w:r>
      <w:r>
        <w:rPr>
          <w:spacing w:val="2"/>
        </w:rPr>
        <w:t>и</w:t>
      </w:r>
      <w:r>
        <w:rPr>
          <w:spacing w:val="-5"/>
        </w:rPr>
        <w:t>»</w:t>
      </w:r>
      <w:r>
        <w:t>)</w:t>
      </w:r>
      <w:r>
        <w:rPr>
          <w:spacing w:val="3"/>
        </w:rPr>
        <w:t xml:space="preserve"> </w:t>
      </w:r>
      <w:r>
        <w:rPr>
          <w:spacing w:val="-1"/>
        </w:rPr>
        <w:t>ч</w:t>
      </w:r>
      <w:r>
        <w:t>исло</w:t>
      </w:r>
      <w:r>
        <w:rPr>
          <w:spacing w:val="4"/>
        </w:rPr>
        <w:t xml:space="preserve"> </w:t>
      </w:r>
      <w:r>
        <w:t>и</w:t>
      </w:r>
      <w:r>
        <w:rPr>
          <w:spacing w:val="3"/>
        </w:rPr>
        <w:t xml:space="preserve"> </w:t>
      </w:r>
      <w:r>
        <w:t>про</w:t>
      </w:r>
      <w:r>
        <w:rPr>
          <w:spacing w:val="-1"/>
        </w:rPr>
        <w:t>и</w:t>
      </w:r>
      <w:r>
        <w:t>з</w:t>
      </w:r>
      <w:r>
        <w:rPr>
          <w:spacing w:val="-2"/>
        </w:rPr>
        <w:t>в</w:t>
      </w:r>
      <w:r>
        <w:t>о</w:t>
      </w:r>
      <w:r>
        <w:rPr>
          <w:spacing w:val="1"/>
        </w:rPr>
        <w:t>д</w:t>
      </w:r>
      <w:r>
        <w:t>и</w:t>
      </w:r>
      <w:r>
        <w:rPr>
          <w:spacing w:val="-2"/>
        </w:rPr>
        <w:t>т</w:t>
      </w:r>
      <w:r>
        <w:rPr>
          <w:spacing w:val="1"/>
        </w:rPr>
        <w:t>е</w:t>
      </w:r>
      <w:r>
        <w:t>л</w:t>
      </w:r>
      <w:r>
        <w:rPr>
          <w:spacing w:val="-2"/>
        </w:rPr>
        <w:t>ь</w:t>
      </w:r>
      <w:r>
        <w:t>нос</w:t>
      </w:r>
      <w:r>
        <w:rPr>
          <w:spacing w:val="-1"/>
        </w:rPr>
        <w:t>т</w:t>
      </w:r>
      <w:r>
        <w:t>ь</w:t>
      </w:r>
      <w:r>
        <w:rPr>
          <w:spacing w:val="2"/>
        </w:rPr>
        <w:t xml:space="preserve"> </w:t>
      </w:r>
      <w:r>
        <w:t>ко</w:t>
      </w:r>
      <w:r>
        <w:rPr>
          <w:spacing w:val="-2"/>
        </w:rPr>
        <w:t>т</w:t>
      </w:r>
      <w:r>
        <w:t>ло</w:t>
      </w:r>
      <w:r>
        <w:rPr>
          <w:spacing w:val="-1"/>
        </w:rPr>
        <w:t>в</w:t>
      </w:r>
      <w:r>
        <w:t>,</w:t>
      </w:r>
      <w:r>
        <w:rPr>
          <w:spacing w:val="7"/>
        </w:rPr>
        <w:t xml:space="preserve"> </w:t>
      </w:r>
      <w:r>
        <w:rPr>
          <w:spacing w:val="-8"/>
        </w:rPr>
        <w:t>у</w:t>
      </w:r>
      <w:r>
        <w:rPr>
          <w:spacing w:val="5"/>
        </w:rPr>
        <w:t>с</w:t>
      </w:r>
      <w:r>
        <w:rPr>
          <w:spacing w:val="-1"/>
        </w:rPr>
        <w:t>т</w:t>
      </w:r>
      <w:r>
        <w:rPr>
          <w:spacing w:val="1"/>
        </w:rPr>
        <w:t>а</w:t>
      </w:r>
      <w:r>
        <w:t>но</w:t>
      </w:r>
      <w:r>
        <w:rPr>
          <w:spacing w:val="-2"/>
        </w:rPr>
        <w:t>в</w:t>
      </w:r>
      <w:r>
        <w:t>л</w:t>
      </w:r>
      <w:r>
        <w:rPr>
          <w:spacing w:val="1"/>
        </w:rPr>
        <w:t>е</w:t>
      </w:r>
      <w:r>
        <w:t>н</w:t>
      </w:r>
      <w:r>
        <w:rPr>
          <w:spacing w:val="-1"/>
        </w:rPr>
        <w:t>н</w:t>
      </w:r>
      <w:r>
        <w:rPr>
          <w:spacing w:val="-2"/>
        </w:rPr>
        <w:t>ы</w:t>
      </w:r>
      <w:r>
        <w:t>х</w:t>
      </w:r>
      <w:r>
        <w:rPr>
          <w:spacing w:val="3"/>
        </w:rPr>
        <w:t xml:space="preserve"> </w:t>
      </w:r>
      <w:r>
        <w:t>в</w:t>
      </w:r>
      <w:r>
        <w:rPr>
          <w:spacing w:val="2"/>
        </w:rPr>
        <w:t xml:space="preserve"> </w:t>
      </w:r>
      <w:r>
        <w:t>ко</w:t>
      </w:r>
      <w:r>
        <w:rPr>
          <w:spacing w:val="-2"/>
        </w:rPr>
        <w:t>т</w:t>
      </w:r>
      <w:r>
        <w:rPr>
          <w:spacing w:val="1"/>
        </w:rPr>
        <w:t>е</w:t>
      </w:r>
      <w:r>
        <w:t>л</w:t>
      </w:r>
      <w:r>
        <w:rPr>
          <w:spacing w:val="-2"/>
        </w:rPr>
        <w:t>ь</w:t>
      </w:r>
      <w:r>
        <w:t>но</w:t>
      </w:r>
      <w:r>
        <w:rPr>
          <w:spacing w:val="-1"/>
        </w:rPr>
        <w:t>й</w:t>
      </w:r>
      <w:r>
        <w:t>,</w:t>
      </w:r>
      <w:r>
        <w:rPr>
          <w:spacing w:val="7"/>
        </w:rPr>
        <w:t xml:space="preserve"> </w:t>
      </w:r>
      <w:r>
        <w:rPr>
          <w:spacing w:val="1"/>
        </w:rPr>
        <w:t>с</w:t>
      </w:r>
      <w:r>
        <w:t>л</w:t>
      </w:r>
      <w:r>
        <w:rPr>
          <w:spacing w:val="1"/>
        </w:rPr>
        <w:t>ед</w:t>
      </w:r>
      <w:r>
        <w:rPr>
          <w:spacing w:val="-8"/>
        </w:rPr>
        <w:t>у</w:t>
      </w:r>
      <w:r>
        <w:rPr>
          <w:spacing w:val="1"/>
        </w:rPr>
        <w:t>е</w:t>
      </w:r>
      <w:r>
        <w:t>т</w:t>
      </w:r>
      <w:r>
        <w:rPr>
          <w:spacing w:val="2"/>
        </w:rPr>
        <w:t xml:space="preserve"> </w:t>
      </w:r>
      <w:r>
        <w:rPr>
          <w:spacing w:val="-2"/>
        </w:rPr>
        <w:t>вы</w:t>
      </w:r>
      <w:r>
        <w:rPr>
          <w:spacing w:val="1"/>
        </w:rPr>
        <w:t>б</w:t>
      </w:r>
      <w:r>
        <w:t>ира</w:t>
      </w:r>
      <w:r>
        <w:rPr>
          <w:spacing w:val="-1"/>
        </w:rPr>
        <w:t>т</w:t>
      </w:r>
      <w:r>
        <w:rPr>
          <w:spacing w:val="-2"/>
        </w:rPr>
        <w:t>ь</w:t>
      </w:r>
      <w:r>
        <w:t>, о</w:t>
      </w:r>
      <w:r>
        <w:rPr>
          <w:spacing w:val="1"/>
        </w:rPr>
        <w:t>бес</w:t>
      </w:r>
      <w:r>
        <w:t>пе</w:t>
      </w:r>
      <w:r>
        <w:rPr>
          <w:spacing w:val="-1"/>
        </w:rPr>
        <w:t>ч</w:t>
      </w:r>
      <w:r>
        <w:t>и</w:t>
      </w:r>
      <w:r>
        <w:rPr>
          <w:spacing w:val="-2"/>
        </w:rPr>
        <w:t>в</w:t>
      </w:r>
      <w:r>
        <w:rPr>
          <w:spacing w:val="-3"/>
        </w:rPr>
        <w:t>а</w:t>
      </w:r>
      <w:r>
        <w:rPr>
          <w:spacing w:val="1"/>
        </w:rPr>
        <w:t>я</w:t>
      </w:r>
      <w:r>
        <w:t>:</w:t>
      </w:r>
    </w:p>
    <w:p w14:paraId="5BF07416" w14:textId="77777777" w:rsidR="00662385" w:rsidRDefault="00DB25D0" w:rsidP="00662385">
      <w:pPr>
        <w:pStyle w:val="af"/>
        <w:widowControl/>
        <w:tabs>
          <w:tab w:val="left" w:pos="1544"/>
        </w:tabs>
        <w:autoSpaceDE/>
        <w:adjustRightInd/>
        <w:ind w:left="0" w:firstLine="567"/>
      </w:pPr>
      <w:r>
        <w:t>р</w:t>
      </w:r>
      <w:r>
        <w:rPr>
          <w:spacing w:val="1"/>
        </w:rPr>
        <w:t>ас</w:t>
      </w:r>
      <w:r>
        <w:rPr>
          <w:spacing w:val="-1"/>
        </w:rPr>
        <w:t>ч</w:t>
      </w:r>
      <w:r>
        <w:rPr>
          <w:spacing w:val="1"/>
        </w:rPr>
        <w:t>е</w:t>
      </w:r>
      <w:r>
        <w:rPr>
          <w:spacing w:val="-1"/>
        </w:rPr>
        <w:t>т</w:t>
      </w:r>
      <w:r>
        <w:t>н</w:t>
      </w:r>
      <w:r>
        <w:rPr>
          <w:spacing w:val="-9"/>
        </w:rPr>
        <w:t>у</w:t>
      </w:r>
      <w:r>
        <w:t>ю про</w:t>
      </w:r>
      <w:r>
        <w:rPr>
          <w:spacing w:val="-1"/>
        </w:rPr>
        <w:t>и</w:t>
      </w:r>
      <w:r>
        <w:t>з</w:t>
      </w:r>
      <w:r>
        <w:rPr>
          <w:spacing w:val="-2"/>
        </w:rPr>
        <w:t>в</w:t>
      </w:r>
      <w:r>
        <w:t>о</w:t>
      </w:r>
      <w:r>
        <w:rPr>
          <w:spacing w:val="1"/>
        </w:rPr>
        <w:t>д</w:t>
      </w:r>
      <w:r>
        <w:t>и</w:t>
      </w:r>
      <w:r>
        <w:rPr>
          <w:spacing w:val="-2"/>
        </w:rPr>
        <w:t>т</w:t>
      </w:r>
      <w:r>
        <w:rPr>
          <w:spacing w:val="1"/>
        </w:rPr>
        <w:t>е</w:t>
      </w:r>
      <w:r>
        <w:t>л</w:t>
      </w:r>
      <w:r>
        <w:rPr>
          <w:spacing w:val="-2"/>
        </w:rPr>
        <w:t>ь</w:t>
      </w:r>
      <w:r>
        <w:t>нос</w:t>
      </w:r>
      <w:r>
        <w:rPr>
          <w:spacing w:val="2"/>
        </w:rPr>
        <w:t>т</w:t>
      </w:r>
      <w:r>
        <w:t>ь</w:t>
      </w:r>
      <w:r>
        <w:rPr>
          <w:spacing w:val="-2"/>
        </w:rPr>
        <w:t xml:space="preserve"> </w:t>
      </w:r>
      <w:r>
        <w:t>(</w:t>
      </w:r>
      <w:r>
        <w:rPr>
          <w:spacing w:val="-1"/>
        </w:rPr>
        <w:t>т</w:t>
      </w:r>
      <w:r>
        <w:rPr>
          <w:spacing w:val="1"/>
        </w:rPr>
        <w:t>е</w:t>
      </w:r>
      <w:r>
        <w:t>пло</w:t>
      </w:r>
      <w:r>
        <w:rPr>
          <w:spacing w:val="2"/>
        </w:rPr>
        <w:t>в</w:t>
      </w:r>
      <w:r>
        <w:rPr>
          <w:spacing w:val="-5"/>
        </w:rPr>
        <w:t>у</w:t>
      </w:r>
      <w:r>
        <w:t>ю мощ</w:t>
      </w:r>
      <w:r>
        <w:rPr>
          <w:spacing w:val="-2"/>
        </w:rPr>
        <w:t>н</w:t>
      </w:r>
      <w:r>
        <w:t>о</w:t>
      </w:r>
      <w:r>
        <w:rPr>
          <w:spacing w:val="1"/>
        </w:rPr>
        <w:t>с</w:t>
      </w:r>
      <w:r>
        <w:rPr>
          <w:spacing w:val="-1"/>
        </w:rPr>
        <w:t>т</w:t>
      </w:r>
      <w:r>
        <w:t>ь</w:t>
      </w:r>
      <w:r>
        <w:rPr>
          <w:spacing w:val="-2"/>
        </w:rPr>
        <w:t xml:space="preserve"> </w:t>
      </w:r>
      <w:r>
        <w:t>к</w:t>
      </w:r>
      <w:r>
        <w:rPr>
          <w:spacing w:val="3"/>
        </w:rPr>
        <w:t>о</w:t>
      </w:r>
      <w:r>
        <w:rPr>
          <w:spacing w:val="-1"/>
        </w:rPr>
        <w:t>т</w:t>
      </w:r>
      <w:r>
        <w:rPr>
          <w:spacing w:val="1"/>
        </w:rPr>
        <w:t>е</w:t>
      </w:r>
      <w:r>
        <w:t>л</w:t>
      </w:r>
      <w:r>
        <w:rPr>
          <w:spacing w:val="-2"/>
        </w:rPr>
        <w:t>ь</w:t>
      </w:r>
      <w:r>
        <w:t>но</w:t>
      </w:r>
      <w:r>
        <w:rPr>
          <w:spacing w:val="-1"/>
        </w:rPr>
        <w:t>й</w:t>
      </w:r>
      <w:r>
        <w:t>);</w:t>
      </w:r>
    </w:p>
    <w:p w14:paraId="32A25692" w14:textId="77777777" w:rsidR="00662385" w:rsidRDefault="00DB25D0" w:rsidP="00662385">
      <w:pPr>
        <w:pStyle w:val="af"/>
        <w:widowControl/>
        <w:tabs>
          <w:tab w:val="left" w:pos="1544"/>
        </w:tabs>
        <w:autoSpaceDE/>
        <w:adjustRightInd/>
        <w:ind w:left="0" w:right="122" w:firstLine="567"/>
        <w:jc w:val="both"/>
      </w:pPr>
      <w:r>
        <w:rPr>
          <w:spacing w:val="1"/>
        </w:rPr>
        <w:t>с</w:t>
      </w:r>
      <w:r>
        <w:rPr>
          <w:spacing w:val="-1"/>
        </w:rPr>
        <w:t>т</w:t>
      </w:r>
      <w:r>
        <w:rPr>
          <w:spacing w:val="1"/>
        </w:rPr>
        <w:t>аб</w:t>
      </w:r>
      <w:r>
        <w:t>ил</w:t>
      </w:r>
      <w:r>
        <w:rPr>
          <w:spacing w:val="-2"/>
        </w:rPr>
        <w:t>ь</w:t>
      </w:r>
      <w:r>
        <w:rPr>
          <w:spacing w:val="3"/>
        </w:rPr>
        <w:t>н</w:t>
      </w:r>
      <w:r>
        <w:rPr>
          <w:spacing w:val="-8"/>
        </w:rPr>
        <w:t>у</w:t>
      </w:r>
      <w:r>
        <w:t>ю</w:t>
      </w:r>
      <w:r>
        <w:rPr>
          <w:spacing w:val="4"/>
        </w:rPr>
        <w:t xml:space="preserve"> </w:t>
      </w:r>
      <w:r>
        <w:t>р</w:t>
      </w:r>
      <w:r>
        <w:rPr>
          <w:spacing w:val="1"/>
        </w:rPr>
        <w:t>аб</w:t>
      </w:r>
      <w:r>
        <w:t>о</w:t>
      </w:r>
      <w:r>
        <w:rPr>
          <w:spacing w:val="2"/>
        </w:rPr>
        <w:t>т</w:t>
      </w:r>
      <w:r>
        <w:t>у</w:t>
      </w:r>
      <w:r>
        <w:rPr>
          <w:spacing w:val="-5"/>
        </w:rPr>
        <w:t xml:space="preserve"> </w:t>
      </w:r>
      <w:r>
        <w:t>ко</w:t>
      </w:r>
      <w:r>
        <w:rPr>
          <w:spacing w:val="-2"/>
        </w:rPr>
        <w:t>т</w:t>
      </w:r>
      <w:r>
        <w:t>лов</w:t>
      </w:r>
      <w:r>
        <w:rPr>
          <w:spacing w:val="2"/>
        </w:rPr>
        <w:t xml:space="preserve"> </w:t>
      </w:r>
      <w:r>
        <w:t>п</w:t>
      </w:r>
      <w:r>
        <w:rPr>
          <w:spacing w:val="3"/>
        </w:rPr>
        <w:t>р</w:t>
      </w:r>
      <w:r>
        <w:t>и</w:t>
      </w:r>
      <w:r>
        <w:rPr>
          <w:spacing w:val="3"/>
        </w:rPr>
        <w:t xml:space="preserve"> </w:t>
      </w:r>
      <w:r>
        <w:t>ми</w:t>
      </w:r>
      <w:r>
        <w:rPr>
          <w:spacing w:val="-1"/>
        </w:rPr>
        <w:t>н</w:t>
      </w:r>
      <w:r>
        <w:t>имал</w:t>
      </w:r>
      <w:r>
        <w:rPr>
          <w:spacing w:val="-2"/>
        </w:rPr>
        <w:t>ь</w:t>
      </w:r>
      <w:r>
        <w:t>но</w:t>
      </w:r>
      <w:r>
        <w:rPr>
          <w:spacing w:val="3"/>
        </w:rPr>
        <w:t xml:space="preserve"> </w:t>
      </w:r>
      <w:r>
        <w:rPr>
          <w:spacing w:val="1"/>
        </w:rPr>
        <w:t>д</w:t>
      </w:r>
      <w:r>
        <w:t>о</w:t>
      </w:r>
      <w:r>
        <w:rPr>
          <w:spacing w:val="3"/>
        </w:rPr>
        <w:t>п</w:t>
      </w:r>
      <w:r>
        <w:rPr>
          <w:spacing w:val="-8"/>
        </w:rPr>
        <w:t>у</w:t>
      </w:r>
      <w:r>
        <w:rPr>
          <w:spacing w:val="1"/>
        </w:rPr>
        <w:t>с</w:t>
      </w:r>
      <w:r>
        <w:rPr>
          <w:spacing w:val="-1"/>
        </w:rPr>
        <w:t>т</w:t>
      </w:r>
      <w:r>
        <w:t>имой</w:t>
      </w:r>
      <w:r>
        <w:rPr>
          <w:spacing w:val="3"/>
        </w:rPr>
        <w:t xml:space="preserve"> </w:t>
      </w:r>
      <w:r>
        <w:t>на</w:t>
      </w:r>
      <w:r>
        <w:rPr>
          <w:spacing w:val="1"/>
        </w:rPr>
        <w:t>г</w:t>
      </w:r>
      <w:r>
        <w:rPr>
          <w:spacing w:val="3"/>
        </w:rPr>
        <w:t>р</w:t>
      </w:r>
      <w:r>
        <w:rPr>
          <w:spacing w:val="-8"/>
        </w:rPr>
        <w:t>у</w:t>
      </w:r>
      <w:r>
        <w:t>зке</w:t>
      </w:r>
      <w:r>
        <w:rPr>
          <w:spacing w:val="4"/>
        </w:rPr>
        <w:t xml:space="preserve"> </w:t>
      </w:r>
      <w:r>
        <w:t>в</w:t>
      </w:r>
      <w:r>
        <w:rPr>
          <w:spacing w:val="2"/>
        </w:rPr>
        <w:t xml:space="preserve"> </w:t>
      </w:r>
      <w:r>
        <w:rPr>
          <w:spacing w:val="-1"/>
        </w:rPr>
        <w:t>т</w:t>
      </w:r>
      <w:r>
        <w:rPr>
          <w:spacing w:val="1"/>
        </w:rPr>
        <w:t>е</w:t>
      </w:r>
      <w:r>
        <w:t>пл</w:t>
      </w:r>
      <w:r>
        <w:rPr>
          <w:spacing w:val="-2"/>
        </w:rPr>
        <w:t>ы</w:t>
      </w:r>
      <w:r>
        <w:t>й</w:t>
      </w:r>
      <w:r>
        <w:rPr>
          <w:spacing w:val="7"/>
        </w:rPr>
        <w:t xml:space="preserve"> </w:t>
      </w:r>
      <w:r>
        <w:t xml:space="preserve">период </w:t>
      </w:r>
      <w:r>
        <w:rPr>
          <w:spacing w:val="1"/>
        </w:rPr>
        <w:t>г</w:t>
      </w:r>
      <w:r>
        <w:t>о</w:t>
      </w:r>
      <w:r>
        <w:rPr>
          <w:spacing w:val="2"/>
        </w:rPr>
        <w:t>д</w:t>
      </w:r>
      <w:r>
        <w:rPr>
          <w:spacing w:val="1"/>
        </w:rPr>
        <w:t>а</w:t>
      </w:r>
      <w:r>
        <w:t>.</w:t>
      </w:r>
    </w:p>
    <w:p w14:paraId="18DFEC11" w14:textId="77777777" w:rsidR="00662385" w:rsidRDefault="00DB25D0" w:rsidP="00662385">
      <w:pPr>
        <w:pStyle w:val="af"/>
        <w:spacing w:before="9"/>
        <w:ind w:left="0" w:right="117" w:firstLine="567"/>
        <w:jc w:val="both"/>
      </w:pPr>
      <w:r>
        <w:rPr>
          <w:spacing w:val="-6"/>
        </w:rPr>
        <w:t>П</w:t>
      </w:r>
      <w:r>
        <w:t>ри</w:t>
      </w:r>
      <w:r>
        <w:rPr>
          <w:spacing w:val="55"/>
        </w:rPr>
        <w:t xml:space="preserve"> </w:t>
      </w:r>
      <w:r>
        <w:rPr>
          <w:spacing w:val="2"/>
        </w:rPr>
        <w:t>в</w:t>
      </w:r>
      <w:r>
        <w:rPr>
          <w:spacing w:val="-2"/>
        </w:rPr>
        <w:t>ы</w:t>
      </w:r>
      <w:r>
        <w:t>хо</w:t>
      </w:r>
      <w:r>
        <w:rPr>
          <w:spacing w:val="1"/>
        </w:rPr>
        <w:t>д</w:t>
      </w:r>
      <w:r>
        <w:t>е</w:t>
      </w:r>
      <w:r>
        <w:rPr>
          <w:spacing w:val="53"/>
        </w:rPr>
        <w:t xml:space="preserve"> </w:t>
      </w:r>
      <w:r>
        <w:t>из</w:t>
      </w:r>
      <w:r>
        <w:rPr>
          <w:spacing w:val="52"/>
        </w:rPr>
        <w:t xml:space="preserve"> </w:t>
      </w:r>
      <w:r>
        <w:rPr>
          <w:spacing w:val="1"/>
        </w:rPr>
        <w:t>с</w:t>
      </w:r>
      <w:r>
        <w:rPr>
          <w:spacing w:val="-1"/>
        </w:rPr>
        <w:t>т</w:t>
      </w:r>
      <w:r>
        <w:t>роя</w:t>
      </w:r>
      <w:r>
        <w:rPr>
          <w:spacing w:val="53"/>
        </w:rPr>
        <w:t xml:space="preserve"> </w:t>
      </w:r>
      <w:r>
        <w:t>наи</w:t>
      </w:r>
      <w:r>
        <w:rPr>
          <w:spacing w:val="1"/>
        </w:rPr>
        <w:t>б</w:t>
      </w:r>
      <w:r>
        <w:t>ол</w:t>
      </w:r>
      <w:r>
        <w:rPr>
          <w:spacing w:val="-2"/>
        </w:rPr>
        <w:t>ь</w:t>
      </w:r>
      <w:r>
        <w:rPr>
          <w:spacing w:val="-1"/>
        </w:rPr>
        <w:t>ш</w:t>
      </w:r>
      <w:r>
        <w:rPr>
          <w:spacing w:val="1"/>
        </w:rPr>
        <w:t>ег</w:t>
      </w:r>
      <w:r>
        <w:t>о</w:t>
      </w:r>
      <w:r>
        <w:rPr>
          <w:spacing w:val="51"/>
        </w:rPr>
        <w:t xml:space="preserve"> </w:t>
      </w:r>
      <w:r>
        <w:t>по</w:t>
      </w:r>
      <w:r>
        <w:rPr>
          <w:spacing w:val="51"/>
        </w:rPr>
        <w:t xml:space="preserve"> </w:t>
      </w:r>
      <w:r>
        <w:t>про</w:t>
      </w:r>
      <w:r>
        <w:rPr>
          <w:spacing w:val="-1"/>
        </w:rPr>
        <w:t>и</w:t>
      </w:r>
      <w:r>
        <w:t>з</w:t>
      </w:r>
      <w:r>
        <w:rPr>
          <w:spacing w:val="-2"/>
        </w:rPr>
        <w:t>в</w:t>
      </w:r>
      <w:r>
        <w:t>о</w:t>
      </w:r>
      <w:r>
        <w:rPr>
          <w:spacing w:val="1"/>
        </w:rPr>
        <w:t>д</w:t>
      </w:r>
      <w:r>
        <w:t>и</w:t>
      </w:r>
      <w:r>
        <w:rPr>
          <w:spacing w:val="-2"/>
        </w:rPr>
        <w:t>т</w:t>
      </w:r>
      <w:r>
        <w:rPr>
          <w:spacing w:val="1"/>
        </w:rPr>
        <w:t>е</w:t>
      </w:r>
      <w:r>
        <w:t>л</w:t>
      </w:r>
      <w:r>
        <w:rPr>
          <w:spacing w:val="-2"/>
        </w:rPr>
        <w:t>ь</w:t>
      </w:r>
      <w:r>
        <w:t>нос</w:t>
      </w:r>
      <w:r>
        <w:rPr>
          <w:spacing w:val="-1"/>
        </w:rPr>
        <w:t>т</w:t>
      </w:r>
      <w:r>
        <w:t>и</w:t>
      </w:r>
      <w:r>
        <w:rPr>
          <w:spacing w:val="51"/>
        </w:rPr>
        <w:t xml:space="preserve"> </w:t>
      </w:r>
      <w:r>
        <w:t>ко</w:t>
      </w:r>
      <w:r>
        <w:rPr>
          <w:spacing w:val="-2"/>
        </w:rPr>
        <w:t>т</w:t>
      </w:r>
      <w:r>
        <w:t>ла</w:t>
      </w:r>
      <w:r>
        <w:rPr>
          <w:spacing w:val="57"/>
        </w:rPr>
        <w:t xml:space="preserve"> </w:t>
      </w:r>
      <w:r>
        <w:t>в</w:t>
      </w:r>
      <w:r>
        <w:rPr>
          <w:spacing w:val="50"/>
        </w:rPr>
        <w:t xml:space="preserve"> </w:t>
      </w:r>
      <w:r>
        <w:t>ко</w:t>
      </w:r>
      <w:r>
        <w:rPr>
          <w:spacing w:val="-2"/>
        </w:rPr>
        <w:t>т</w:t>
      </w:r>
      <w:r>
        <w:rPr>
          <w:spacing w:val="1"/>
        </w:rPr>
        <w:t>е</w:t>
      </w:r>
      <w:r>
        <w:t>л</w:t>
      </w:r>
      <w:r>
        <w:rPr>
          <w:spacing w:val="2"/>
        </w:rPr>
        <w:t>ь</w:t>
      </w:r>
      <w:r>
        <w:t>н</w:t>
      </w:r>
      <w:r>
        <w:rPr>
          <w:spacing w:val="-2"/>
        </w:rPr>
        <w:t>ы</w:t>
      </w:r>
      <w:r>
        <w:t>х</w:t>
      </w:r>
      <w:r>
        <w:rPr>
          <w:spacing w:val="51"/>
        </w:rPr>
        <w:t xml:space="preserve"> </w:t>
      </w:r>
      <w:r>
        <w:t>пер</w:t>
      </w:r>
      <w:r>
        <w:rPr>
          <w:spacing w:val="-2"/>
        </w:rPr>
        <w:t>в</w:t>
      </w:r>
      <w:r>
        <w:t>ой ка</w:t>
      </w:r>
      <w:r>
        <w:rPr>
          <w:spacing w:val="-1"/>
        </w:rPr>
        <w:t>т</w:t>
      </w:r>
      <w:r>
        <w:rPr>
          <w:spacing w:val="1"/>
        </w:rPr>
        <w:t>ег</w:t>
      </w:r>
      <w:r>
        <w:t>ории</w:t>
      </w:r>
      <w:r>
        <w:rPr>
          <w:spacing w:val="11"/>
        </w:rPr>
        <w:t xml:space="preserve"> </w:t>
      </w:r>
      <w:r>
        <w:t>о</w:t>
      </w:r>
      <w:r>
        <w:rPr>
          <w:spacing w:val="1"/>
        </w:rPr>
        <w:t>с</w:t>
      </w:r>
      <w:r>
        <w:rPr>
          <w:spacing w:val="-1"/>
        </w:rPr>
        <w:t>т</w:t>
      </w:r>
      <w:r>
        <w:rPr>
          <w:spacing w:val="1"/>
        </w:rPr>
        <w:t>а</w:t>
      </w:r>
      <w:r>
        <w:rPr>
          <w:spacing w:val="-2"/>
        </w:rPr>
        <w:t>в</w:t>
      </w:r>
      <w:r>
        <w:rPr>
          <w:spacing w:val="-1"/>
        </w:rPr>
        <w:t>ш</w:t>
      </w:r>
      <w:r>
        <w:t>ие</w:t>
      </w:r>
      <w:r>
        <w:rPr>
          <w:spacing w:val="1"/>
        </w:rPr>
        <w:t>с</w:t>
      </w:r>
      <w:r>
        <w:t>я</w:t>
      </w:r>
      <w:r>
        <w:rPr>
          <w:spacing w:val="13"/>
        </w:rPr>
        <w:t xml:space="preserve"> </w:t>
      </w:r>
      <w:r>
        <w:t>ко</w:t>
      </w:r>
      <w:r>
        <w:rPr>
          <w:spacing w:val="-2"/>
        </w:rPr>
        <w:t>т</w:t>
      </w:r>
      <w:r>
        <w:t>лы</w:t>
      </w:r>
      <w:r>
        <w:rPr>
          <w:spacing w:val="10"/>
        </w:rPr>
        <w:t xml:space="preserve"> </w:t>
      </w:r>
      <w:r>
        <w:rPr>
          <w:spacing w:val="1"/>
        </w:rPr>
        <w:t>д</w:t>
      </w:r>
      <w:r>
        <w:t>ол</w:t>
      </w:r>
      <w:r>
        <w:rPr>
          <w:spacing w:val="-2"/>
        </w:rPr>
        <w:t>ж</w:t>
      </w:r>
      <w:r>
        <w:t>ны</w:t>
      </w:r>
      <w:r>
        <w:rPr>
          <w:spacing w:val="13"/>
        </w:rPr>
        <w:t xml:space="preserve"> </w:t>
      </w:r>
      <w:r>
        <w:t>о</w:t>
      </w:r>
      <w:r>
        <w:rPr>
          <w:spacing w:val="1"/>
        </w:rPr>
        <w:t>бес</w:t>
      </w:r>
      <w:r>
        <w:t>пе</w:t>
      </w:r>
      <w:r>
        <w:rPr>
          <w:spacing w:val="-1"/>
        </w:rPr>
        <w:t>ч</w:t>
      </w:r>
      <w:r>
        <w:t>и</w:t>
      </w:r>
      <w:r>
        <w:rPr>
          <w:spacing w:val="-2"/>
        </w:rPr>
        <w:t>в</w:t>
      </w:r>
      <w:r>
        <w:rPr>
          <w:spacing w:val="1"/>
        </w:rPr>
        <w:t>а</w:t>
      </w:r>
      <w:r>
        <w:rPr>
          <w:spacing w:val="-1"/>
        </w:rPr>
        <w:t>т</w:t>
      </w:r>
      <w:r>
        <w:t>ь</w:t>
      </w:r>
      <w:r>
        <w:rPr>
          <w:spacing w:val="10"/>
        </w:rPr>
        <w:t xml:space="preserve"> </w:t>
      </w:r>
      <w:r>
        <w:t>о</w:t>
      </w:r>
      <w:r>
        <w:rPr>
          <w:spacing w:val="-1"/>
        </w:rPr>
        <w:t>т</w:t>
      </w:r>
      <w:r>
        <w:rPr>
          <w:spacing w:val="3"/>
        </w:rPr>
        <w:t>п</w:t>
      </w:r>
      <w:r>
        <w:rPr>
          <w:spacing w:val="-8"/>
        </w:rPr>
        <w:t>у</w:t>
      </w:r>
      <w:r>
        <w:rPr>
          <w:spacing w:val="1"/>
        </w:rPr>
        <w:t>с</w:t>
      </w:r>
      <w:r>
        <w:t>к</w:t>
      </w:r>
      <w:r>
        <w:rPr>
          <w:spacing w:val="14"/>
        </w:rPr>
        <w:t xml:space="preserve"> </w:t>
      </w:r>
      <w:r>
        <w:rPr>
          <w:spacing w:val="-1"/>
        </w:rPr>
        <w:t>т</w:t>
      </w:r>
      <w:r>
        <w:rPr>
          <w:spacing w:val="1"/>
        </w:rPr>
        <w:t>е</w:t>
      </w:r>
      <w:r>
        <w:t>пло</w:t>
      </w:r>
      <w:r>
        <w:rPr>
          <w:spacing w:val="-2"/>
        </w:rPr>
        <w:t>в</w:t>
      </w:r>
      <w:r>
        <w:t>ой</w:t>
      </w:r>
      <w:r>
        <w:rPr>
          <w:spacing w:val="15"/>
        </w:rPr>
        <w:t xml:space="preserve"> </w:t>
      </w:r>
      <w:r>
        <w:t>энер</w:t>
      </w:r>
      <w:r>
        <w:rPr>
          <w:spacing w:val="1"/>
        </w:rPr>
        <w:t>г</w:t>
      </w:r>
      <w:r>
        <w:t>ии</w:t>
      </w:r>
      <w:r>
        <w:rPr>
          <w:spacing w:val="11"/>
        </w:rPr>
        <w:t xml:space="preserve"> </w:t>
      </w:r>
      <w:r>
        <w:t>по</w:t>
      </w:r>
      <w:r>
        <w:rPr>
          <w:spacing w:val="-2"/>
        </w:rPr>
        <w:t>т</w:t>
      </w:r>
      <w:r>
        <w:t>р</w:t>
      </w:r>
      <w:r>
        <w:rPr>
          <w:spacing w:val="1"/>
        </w:rPr>
        <w:t>еб</w:t>
      </w:r>
      <w:r>
        <w:t>и</w:t>
      </w:r>
      <w:r>
        <w:rPr>
          <w:spacing w:val="-2"/>
        </w:rPr>
        <w:t>т</w:t>
      </w:r>
      <w:r>
        <w:rPr>
          <w:spacing w:val="1"/>
        </w:rPr>
        <w:t>е</w:t>
      </w:r>
      <w:r>
        <w:t>л</w:t>
      </w:r>
      <w:r>
        <w:rPr>
          <w:spacing w:val="1"/>
        </w:rPr>
        <w:t>я</w:t>
      </w:r>
      <w:r>
        <w:t>м пер</w:t>
      </w:r>
      <w:r>
        <w:rPr>
          <w:spacing w:val="-2"/>
        </w:rPr>
        <w:t>в</w:t>
      </w:r>
      <w:r>
        <w:t>ой</w:t>
      </w:r>
      <w:r>
        <w:rPr>
          <w:spacing w:val="47"/>
        </w:rPr>
        <w:t xml:space="preserve"> </w:t>
      </w:r>
      <w:r>
        <w:t>ка</w:t>
      </w:r>
      <w:r>
        <w:rPr>
          <w:spacing w:val="-1"/>
        </w:rPr>
        <w:t>т</w:t>
      </w:r>
      <w:r>
        <w:rPr>
          <w:spacing w:val="1"/>
        </w:rPr>
        <w:t>ег</w:t>
      </w:r>
      <w:r>
        <w:t>ории</w:t>
      </w:r>
      <w:r>
        <w:rPr>
          <w:spacing w:val="47"/>
        </w:rPr>
        <w:t xml:space="preserve"> </w:t>
      </w:r>
      <w:r>
        <w:t>(по</w:t>
      </w:r>
      <w:r>
        <w:rPr>
          <w:spacing w:val="-2"/>
        </w:rPr>
        <w:t>т</w:t>
      </w:r>
      <w:r>
        <w:t>р</w:t>
      </w:r>
      <w:r>
        <w:rPr>
          <w:spacing w:val="1"/>
        </w:rPr>
        <w:t>еб</w:t>
      </w:r>
      <w:r>
        <w:t>и</w:t>
      </w:r>
      <w:r>
        <w:rPr>
          <w:spacing w:val="-2"/>
        </w:rPr>
        <w:t>т</w:t>
      </w:r>
      <w:r>
        <w:rPr>
          <w:spacing w:val="1"/>
        </w:rPr>
        <w:t>е</w:t>
      </w:r>
      <w:r>
        <w:t>ли,</w:t>
      </w:r>
      <w:r>
        <w:rPr>
          <w:spacing w:val="47"/>
        </w:rPr>
        <w:t xml:space="preserve"> </w:t>
      </w:r>
      <w:r>
        <w:rPr>
          <w:spacing w:val="-5"/>
        </w:rPr>
        <w:t>н</w:t>
      </w:r>
      <w:r>
        <w:t>е</w:t>
      </w:r>
      <w:r>
        <w:rPr>
          <w:spacing w:val="48"/>
        </w:rPr>
        <w:t xml:space="preserve"> </w:t>
      </w:r>
      <w:r>
        <w:rPr>
          <w:spacing w:val="1"/>
        </w:rPr>
        <w:t>д</w:t>
      </w:r>
      <w:r>
        <w:rPr>
          <w:spacing w:val="-5"/>
        </w:rPr>
        <w:t>о</w:t>
      </w:r>
      <w:r>
        <w:rPr>
          <w:spacing w:val="3"/>
        </w:rPr>
        <w:t>п</w:t>
      </w:r>
      <w:r>
        <w:rPr>
          <w:spacing w:val="-8"/>
        </w:rPr>
        <w:t>у</w:t>
      </w:r>
      <w:r>
        <w:rPr>
          <w:spacing w:val="1"/>
        </w:rPr>
        <w:t>с</w:t>
      </w:r>
      <w:r>
        <w:t>каю</w:t>
      </w:r>
      <w:r>
        <w:rPr>
          <w:spacing w:val="-1"/>
        </w:rPr>
        <w:t>щ</w:t>
      </w:r>
      <w:r>
        <w:t>ие</w:t>
      </w:r>
      <w:r>
        <w:rPr>
          <w:spacing w:val="48"/>
        </w:rPr>
        <w:t xml:space="preserve"> </w:t>
      </w:r>
      <w:r>
        <w:t>пер</w:t>
      </w:r>
      <w:r>
        <w:rPr>
          <w:spacing w:val="1"/>
        </w:rPr>
        <w:t>е</w:t>
      </w:r>
      <w:r>
        <w:t>р</w:t>
      </w:r>
      <w:r>
        <w:rPr>
          <w:spacing w:val="-2"/>
        </w:rPr>
        <w:t>ыв</w:t>
      </w:r>
      <w:r>
        <w:t>ов</w:t>
      </w:r>
      <w:r>
        <w:rPr>
          <w:spacing w:val="46"/>
        </w:rPr>
        <w:t xml:space="preserve"> </w:t>
      </w:r>
      <w:r>
        <w:t>в</w:t>
      </w:r>
      <w:r>
        <w:rPr>
          <w:spacing w:val="46"/>
        </w:rPr>
        <w:t xml:space="preserve"> </w:t>
      </w:r>
      <w:r>
        <w:t>по</w:t>
      </w:r>
      <w:r>
        <w:rPr>
          <w:spacing w:val="1"/>
        </w:rPr>
        <w:t>да</w:t>
      </w:r>
      <w:r>
        <w:rPr>
          <w:spacing w:val="-1"/>
        </w:rPr>
        <w:t>ч</w:t>
      </w:r>
      <w:r>
        <w:t>е</w:t>
      </w:r>
      <w:r>
        <w:rPr>
          <w:spacing w:val="48"/>
        </w:rPr>
        <w:t xml:space="preserve"> </w:t>
      </w:r>
      <w:r>
        <w:t>р</w:t>
      </w:r>
      <w:r>
        <w:rPr>
          <w:spacing w:val="1"/>
        </w:rPr>
        <w:t>ас</w:t>
      </w:r>
      <w:r>
        <w:rPr>
          <w:spacing w:val="-5"/>
        </w:rPr>
        <w:t>ч</w:t>
      </w:r>
      <w:r>
        <w:rPr>
          <w:spacing w:val="-3"/>
        </w:rPr>
        <w:t>е</w:t>
      </w:r>
      <w:r>
        <w:rPr>
          <w:spacing w:val="-1"/>
        </w:rPr>
        <w:t>т</w:t>
      </w:r>
      <w:r>
        <w:t>ного</w:t>
      </w:r>
      <w:r>
        <w:rPr>
          <w:spacing w:val="47"/>
        </w:rPr>
        <w:t xml:space="preserve"> </w:t>
      </w:r>
      <w:r>
        <w:t>кол</w:t>
      </w:r>
      <w:r>
        <w:rPr>
          <w:spacing w:val="-1"/>
        </w:rPr>
        <w:t>ич</w:t>
      </w:r>
      <w:r>
        <w:rPr>
          <w:spacing w:val="1"/>
        </w:rPr>
        <w:t>ес</w:t>
      </w:r>
      <w:r>
        <w:rPr>
          <w:spacing w:val="-1"/>
        </w:rPr>
        <w:t>т</w:t>
      </w:r>
      <w:r>
        <w:rPr>
          <w:spacing w:val="-2"/>
        </w:rPr>
        <w:t>в</w:t>
      </w:r>
      <w:r>
        <w:t xml:space="preserve">а </w:t>
      </w:r>
      <w:r>
        <w:rPr>
          <w:spacing w:val="-1"/>
        </w:rPr>
        <w:t>т</w:t>
      </w:r>
      <w:r>
        <w:rPr>
          <w:spacing w:val="1"/>
        </w:rPr>
        <w:t>е</w:t>
      </w:r>
      <w:r>
        <w:t>пло</w:t>
      </w:r>
      <w:r>
        <w:rPr>
          <w:spacing w:val="-1"/>
        </w:rPr>
        <w:t>т</w:t>
      </w:r>
      <w:r>
        <w:t>ы</w:t>
      </w:r>
      <w:r>
        <w:rPr>
          <w:spacing w:val="22"/>
        </w:rPr>
        <w:t xml:space="preserve"> </w:t>
      </w:r>
      <w:r>
        <w:t>и</w:t>
      </w:r>
      <w:r>
        <w:rPr>
          <w:spacing w:val="23"/>
        </w:rPr>
        <w:t xml:space="preserve"> </w:t>
      </w:r>
      <w:r>
        <w:rPr>
          <w:spacing w:val="1"/>
        </w:rPr>
        <w:t>с</w:t>
      </w:r>
      <w:r>
        <w:t>н</w:t>
      </w:r>
      <w:r>
        <w:rPr>
          <w:spacing w:val="-1"/>
        </w:rPr>
        <w:t>и</w:t>
      </w:r>
      <w:r>
        <w:rPr>
          <w:spacing w:val="-2"/>
        </w:rPr>
        <w:t>ж</w:t>
      </w:r>
      <w:r>
        <w:rPr>
          <w:spacing w:val="1"/>
        </w:rPr>
        <w:t>е</w:t>
      </w:r>
      <w:r>
        <w:t>н</w:t>
      </w:r>
      <w:r>
        <w:rPr>
          <w:spacing w:val="-1"/>
        </w:rPr>
        <w:t>и</w:t>
      </w:r>
      <w:r>
        <w:t>я</w:t>
      </w:r>
      <w:r>
        <w:rPr>
          <w:spacing w:val="25"/>
        </w:rPr>
        <w:t xml:space="preserve"> </w:t>
      </w:r>
      <w:r>
        <w:rPr>
          <w:spacing w:val="-1"/>
        </w:rPr>
        <w:t>т</w:t>
      </w:r>
      <w:r>
        <w:rPr>
          <w:spacing w:val="1"/>
        </w:rPr>
        <w:t>е</w:t>
      </w:r>
      <w:r>
        <w:t>м</w:t>
      </w:r>
      <w:r>
        <w:rPr>
          <w:spacing w:val="-5"/>
        </w:rPr>
        <w:t>п</w:t>
      </w:r>
      <w:r>
        <w:rPr>
          <w:spacing w:val="1"/>
        </w:rPr>
        <w:t>е</w:t>
      </w:r>
      <w:r>
        <w:t>р</w:t>
      </w:r>
      <w:r>
        <w:rPr>
          <w:spacing w:val="1"/>
        </w:rPr>
        <w:t>а</w:t>
      </w:r>
      <w:r>
        <w:rPr>
          <w:spacing w:val="-1"/>
        </w:rPr>
        <w:t>т</w:t>
      </w:r>
      <w:r>
        <w:rPr>
          <w:spacing w:val="-8"/>
        </w:rPr>
        <w:t>у</w:t>
      </w:r>
      <w:r>
        <w:rPr>
          <w:spacing w:val="3"/>
        </w:rPr>
        <w:t>р</w:t>
      </w:r>
      <w:r>
        <w:t>ы</w:t>
      </w:r>
      <w:r>
        <w:rPr>
          <w:spacing w:val="22"/>
        </w:rPr>
        <w:t xml:space="preserve"> </w:t>
      </w:r>
      <w:r>
        <w:rPr>
          <w:spacing w:val="-2"/>
        </w:rPr>
        <w:t>в</w:t>
      </w:r>
      <w:r>
        <w:t>оз</w:t>
      </w:r>
      <w:r>
        <w:rPr>
          <w:spacing w:val="1"/>
        </w:rPr>
        <w:t>д</w:t>
      </w:r>
      <w:r>
        <w:rPr>
          <w:spacing w:val="-5"/>
        </w:rPr>
        <w:t>у</w:t>
      </w:r>
      <w:r>
        <w:t>ха</w:t>
      </w:r>
      <w:r>
        <w:rPr>
          <w:spacing w:val="24"/>
        </w:rPr>
        <w:t xml:space="preserve"> </w:t>
      </w:r>
      <w:r>
        <w:t>в</w:t>
      </w:r>
      <w:r>
        <w:rPr>
          <w:spacing w:val="22"/>
        </w:rPr>
        <w:t xml:space="preserve"> </w:t>
      </w:r>
      <w:r>
        <w:t>поме</w:t>
      </w:r>
      <w:r>
        <w:rPr>
          <w:spacing w:val="-1"/>
        </w:rPr>
        <w:t>щ</w:t>
      </w:r>
      <w:r>
        <w:rPr>
          <w:spacing w:val="1"/>
        </w:rPr>
        <w:t>е</w:t>
      </w:r>
      <w:r>
        <w:t>н</w:t>
      </w:r>
      <w:r>
        <w:rPr>
          <w:spacing w:val="-1"/>
        </w:rPr>
        <w:t>и</w:t>
      </w:r>
      <w:r>
        <w:rPr>
          <w:spacing w:val="1"/>
        </w:rPr>
        <w:t>я</w:t>
      </w:r>
      <w:r>
        <w:t>х</w:t>
      </w:r>
      <w:r>
        <w:rPr>
          <w:spacing w:val="23"/>
        </w:rPr>
        <w:t xml:space="preserve"> </w:t>
      </w:r>
      <w:r>
        <w:t>н</w:t>
      </w:r>
      <w:r>
        <w:rPr>
          <w:spacing w:val="-1"/>
        </w:rPr>
        <w:t>и</w:t>
      </w:r>
      <w:r>
        <w:rPr>
          <w:spacing w:val="-2"/>
        </w:rPr>
        <w:t>ж</w:t>
      </w:r>
      <w:r>
        <w:t>е</w:t>
      </w:r>
      <w:r>
        <w:rPr>
          <w:spacing w:val="24"/>
        </w:rPr>
        <w:t xml:space="preserve"> </w:t>
      </w:r>
      <w:r>
        <w:t>пр</w:t>
      </w:r>
      <w:r>
        <w:rPr>
          <w:spacing w:val="-3"/>
        </w:rPr>
        <w:t>е</w:t>
      </w:r>
      <w:r>
        <w:rPr>
          <w:spacing w:val="1"/>
        </w:rPr>
        <w:t>д</w:t>
      </w:r>
      <w:r>
        <w:rPr>
          <w:spacing w:val="-8"/>
        </w:rPr>
        <w:t>у</w:t>
      </w:r>
      <w:r>
        <w:rPr>
          <w:spacing w:val="1"/>
        </w:rPr>
        <w:t>с</w:t>
      </w:r>
      <w:r>
        <w:t>мо</w:t>
      </w:r>
      <w:r>
        <w:rPr>
          <w:spacing w:val="-1"/>
        </w:rPr>
        <w:t>т</w:t>
      </w:r>
      <w:r>
        <w:t>р</w:t>
      </w:r>
      <w:r>
        <w:rPr>
          <w:spacing w:val="1"/>
        </w:rPr>
        <w:t>е</w:t>
      </w:r>
      <w:r>
        <w:rPr>
          <w:spacing w:val="3"/>
        </w:rPr>
        <w:t>н</w:t>
      </w:r>
      <w:r>
        <w:t>н</w:t>
      </w:r>
      <w:r>
        <w:rPr>
          <w:spacing w:val="-2"/>
        </w:rPr>
        <w:t>ы</w:t>
      </w:r>
      <w:r>
        <w:t>х</w:t>
      </w:r>
      <w:r>
        <w:rPr>
          <w:spacing w:val="23"/>
        </w:rPr>
        <w:t xml:space="preserve"> </w:t>
      </w:r>
      <w:r>
        <w:t>Г</w:t>
      </w:r>
      <w:r>
        <w:rPr>
          <w:spacing w:val="-2"/>
        </w:rPr>
        <w:t>О</w:t>
      </w:r>
      <w:r>
        <w:t>СТ</w:t>
      </w:r>
      <w:r>
        <w:rPr>
          <w:spacing w:val="24"/>
        </w:rPr>
        <w:t xml:space="preserve"> </w:t>
      </w:r>
      <w:r>
        <w:t>3049</w:t>
      </w:r>
      <w:r>
        <w:rPr>
          <w:spacing w:val="-5"/>
        </w:rPr>
        <w:t>4</w:t>
      </w:r>
      <w:r>
        <w:t>, напр</w:t>
      </w:r>
      <w:r>
        <w:rPr>
          <w:spacing w:val="-1"/>
        </w:rPr>
        <w:t>и</w:t>
      </w:r>
      <w:r>
        <w:t>м</w:t>
      </w:r>
      <w:r>
        <w:rPr>
          <w:spacing w:val="1"/>
        </w:rPr>
        <w:t>е</w:t>
      </w:r>
      <w:r>
        <w:t>р,</w:t>
      </w:r>
      <w:r>
        <w:rPr>
          <w:spacing w:val="11"/>
        </w:rPr>
        <w:t xml:space="preserve"> </w:t>
      </w:r>
      <w:r>
        <w:rPr>
          <w:spacing w:val="1"/>
        </w:rPr>
        <w:t>б</w:t>
      </w:r>
      <w:r>
        <w:t>ол</w:t>
      </w:r>
      <w:r>
        <w:rPr>
          <w:spacing w:val="-2"/>
        </w:rPr>
        <w:t>ь</w:t>
      </w:r>
      <w:r>
        <w:t>н</w:t>
      </w:r>
      <w:r>
        <w:rPr>
          <w:spacing w:val="-1"/>
        </w:rPr>
        <w:t>и</w:t>
      </w:r>
      <w:r>
        <w:t>ц</w:t>
      </w:r>
      <w:r>
        <w:rPr>
          <w:spacing w:val="-2"/>
        </w:rPr>
        <w:t>ы</w:t>
      </w:r>
      <w:r>
        <w:t>,</w:t>
      </w:r>
      <w:r>
        <w:rPr>
          <w:spacing w:val="11"/>
        </w:rPr>
        <w:t xml:space="preserve"> </w:t>
      </w:r>
      <w:r>
        <w:t>ро</w:t>
      </w:r>
      <w:r>
        <w:rPr>
          <w:spacing w:val="1"/>
        </w:rPr>
        <w:t>д</w:t>
      </w:r>
      <w:r>
        <w:t>ил</w:t>
      </w:r>
      <w:r>
        <w:rPr>
          <w:spacing w:val="-2"/>
        </w:rPr>
        <w:t>ь</w:t>
      </w:r>
      <w:r>
        <w:t>н</w:t>
      </w:r>
      <w:r>
        <w:rPr>
          <w:spacing w:val="-2"/>
        </w:rPr>
        <w:t>ы</w:t>
      </w:r>
      <w:r>
        <w:t>е</w:t>
      </w:r>
      <w:r>
        <w:rPr>
          <w:spacing w:val="12"/>
        </w:rPr>
        <w:t xml:space="preserve"> </w:t>
      </w:r>
      <w:r>
        <w:rPr>
          <w:spacing w:val="1"/>
        </w:rPr>
        <w:t>д</w:t>
      </w:r>
      <w:r>
        <w:t>о</w:t>
      </w:r>
      <w:r>
        <w:rPr>
          <w:spacing w:val="-4"/>
        </w:rPr>
        <w:t>м</w:t>
      </w:r>
      <w:r>
        <w:rPr>
          <w:spacing w:val="1"/>
        </w:rPr>
        <w:t>а</w:t>
      </w:r>
      <w:r>
        <w:t>,</w:t>
      </w:r>
      <w:r>
        <w:rPr>
          <w:spacing w:val="11"/>
        </w:rPr>
        <w:t xml:space="preserve"> </w:t>
      </w:r>
      <w:r>
        <w:rPr>
          <w:spacing w:val="1"/>
        </w:rPr>
        <w:t>де</w:t>
      </w:r>
      <w:r>
        <w:rPr>
          <w:spacing w:val="-5"/>
        </w:rPr>
        <w:t>т</w:t>
      </w:r>
      <w:r>
        <w:rPr>
          <w:spacing w:val="1"/>
        </w:rPr>
        <w:t>с</w:t>
      </w:r>
      <w:r>
        <w:t>к</w:t>
      </w:r>
      <w:r>
        <w:rPr>
          <w:spacing w:val="-1"/>
        </w:rPr>
        <w:t>и</w:t>
      </w:r>
      <w:r>
        <w:t>е</w:t>
      </w:r>
      <w:r>
        <w:rPr>
          <w:spacing w:val="12"/>
        </w:rPr>
        <w:t xml:space="preserve"> </w:t>
      </w:r>
      <w:r>
        <w:rPr>
          <w:spacing w:val="1"/>
        </w:rPr>
        <w:t>д</w:t>
      </w:r>
      <w:r>
        <w:t>о</w:t>
      </w:r>
      <w:r>
        <w:rPr>
          <w:spacing w:val="-1"/>
        </w:rPr>
        <w:t>ш</w:t>
      </w:r>
      <w:r>
        <w:t>кол</w:t>
      </w:r>
      <w:r>
        <w:rPr>
          <w:spacing w:val="-2"/>
        </w:rPr>
        <w:t>ь</w:t>
      </w:r>
      <w:r>
        <w:t>н</w:t>
      </w:r>
      <w:r>
        <w:rPr>
          <w:spacing w:val="-2"/>
        </w:rPr>
        <w:t>ы</w:t>
      </w:r>
      <w:r>
        <w:t>е</w:t>
      </w:r>
      <w:r>
        <w:rPr>
          <w:spacing w:val="12"/>
        </w:rPr>
        <w:t xml:space="preserve"> </w:t>
      </w:r>
      <w:r>
        <w:rPr>
          <w:spacing w:val="-8"/>
        </w:rPr>
        <w:t>у</w:t>
      </w:r>
      <w:r>
        <w:rPr>
          <w:spacing w:val="-1"/>
        </w:rPr>
        <w:t>ч</w:t>
      </w:r>
      <w:r>
        <w:t>р</w:t>
      </w:r>
      <w:r>
        <w:rPr>
          <w:spacing w:val="1"/>
        </w:rPr>
        <w:t>е</w:t>
      </w:r>
      <w:r>
        <w:rPr>
          <w:spacing w:val="-2"/>
        </w:rPr>
        <w:t>ж</w:t>
      </w:r>
      <w:r>
        <w:rPr>
          <w:spacing w:val="1"/>
        </w:rPr>
        <w:t>де</w:t>
      </w:r>
      <w:r>
        <w:t>н</w:t>
      </w:r>
      <w:r>
        <w:rPr>
          <w:spacing w:val="-1"/>
        </w:rPr>
        <w:t>и</w:t>
      </w:r>
      <w:r>
        <w:t>я</w:t>
      </w:r>
      <w:r>
        <w:rPr>
          <w:spacing w:val="13"/>
        </w:rPr>
        <w:t xml:space="preserve"> </w:t>
      </w:r>
      <w:r>
        <w:t>с</w:t>
      </w:r>
      <w:r>
        <w:rPr>
          <w:spacing w:val="12"/>
        </w:rPr>
        <w:t xml:space="preserve"> </w:t>
      </w:r>
      <w:r>
        <w:t>к</w:t>
      </w:r>
      <w:r>
        <w:rPr>
          <w:spacing w:val="3"/>
        </w:rPr>
        <w:t>р</w:t>
      </w:r>
      <w:r>
        <w:rPr>
          <w:spacing w:val="-8"/>
        </w:rPr>
        <w:t>у</w:t>
      </w:r>
      <w:r>
        <w:rPr>
          <w:spacing w:val="1"/>
        </w:rPr>
        <w:t>г</w:t>
      </w:r>
      <w:r>
        <w:t>ло</w:t>
      </w:r>
      <w:r>
        <w:rPr>
          <w:spacing w:val="5"/>
        </w:rPr>
        <w:t>с</w:t>
      </w:r>
      <w:r>
        <w:rPr>
          <w:spacing w:val="-8"/>
        </w:rPr>
        <w:t>у</w:t>
      </w:r>
      <w:r>
        <w:rPr>
          <w:spacing w:val="-1"/>
        </w:rPr>
        <w:t>т</w:t>
      </w:r>
      <w:r>
        <w:t>о</w:t>
      </w:r>
      <w:r>
        <w:rPr>
          <w:spacing w:val="-1"/>
        </w:rPr>
        <w:t>ч</w:t>
      </w:r>
      <w:r>
        <w:rPr>
          <w:spacing w:val="3"/>
        </w:rPr>
        <w:t>н</w:t>
      </w:r>
      <w:r>
        <w:rPr>
          <w:spacing w:val="-2"/>
        </w:rPr>
        <w:t>ы</w:t>
      </w:r>
      <w:r>
        <w:t>м пре</w:t>
      </w:r>
      <w:r>
        <w:rPr>
          <w:spacing w:val="1"/>
        </w:rPr>
        <w:t>б</w:t>
      </w:r>
      <w:r>
        <w:rPr>
          <w:spacing w:val="-2"/>
        </w:rPr>
        <w:t>ыв</w:t>
      </w:r>
      <w:r>
        <w:rPr>
          <w:spacing w:val="1"/>
        </w:rPr>
        <w:t>а</w:t>
      </w:r>
      <w:r>
        <w:t>н</w:t>
      </w:r>
      <w:r>
        <w:rPr>
          <w:spacing w:val="-1"/>
        </w:rPr>
        <w:t>и</w:t>
      </w:r>
      <w:r>
        <w:rPr>
          <w:spacing w:val="1"/>
        </w:rPr>
        <w:t>е</w:t>
      </w:r>
      <w:r>
        <w:t xml:space="preserve">м </w:t>
      </w:r>
      <w:r>
        <w:rPr>
          <w:spacing w:val="1"/>
        </w:rPr>
        <w:t>де</w:t>
      </w:r>
      <w:r>
        <w:rPr>
          <w:spacing w:val="-5"/>
        </w:rPr>
        <w:t>т</w:t>
      </w:r>
      <w:r>
        <w:rPr>
          <w:spacing w:val="1"/>
        </w:rPr>
        <w:t>е</w:t>
      </w:r>
      <w:r>
        <w:t xml:space="preserve">й, </w:t>
      </w:r>
      <w:r>
        <w:rPr>
          <w:spacing w:val="-1"/>
        </w:rPr>
        <w:t>к</w:t>
      </w:r>
      <w:r>
        <w:rPr>
          <w:spacing w:val="1"/>
        </w:rPr>
        <w:t>а</w:t>
      </w:r>
      <w:r>
        <w:t>р</w:t>
      </w:r>
      <w:r>
        <w:rPr>
          <w:spacing w:val="-1"/>
        </w:rPr>
        <w:t>т</w:t>
      </w:r>
      <w:r>
        <w:t>и</w:t>
      </w:r>
      <w:r>
        <w:rPr>
          <w:spacing w:val="-1"/>
        </w:rPr>
        <w:t>н</w:t>
      </w:r>
      <w:r>
        <w:t>н</w:t>
      </w:r>
      <w:r>
        <w:rPr>
          <w:spacing w:val="-2"/>
        </w:rPr>
        <w:t>ы</w:t>
      </w:r>
      <w:r>
        <w:t>е</w:t>
      </w:r>
      <w:r>
        <w:rPr>
          <w:spacing w:val="1"/>
        </w:rPr>
        <w:t xml:space="preserve"> га</w:t>
      </w:r>
      <w:r>
        <w:t>л</w:t>
      </w:r>
      <w:r>
        <w:rPr>
          <w:spacing w:val="1"/>
        </w:rPr>
        <w:t>е</w:t>
      </w:r>
      <w:r>
        <w:rPr>
          <w:spacing w:val="-5"/>
        </w:rPr>
        <w:t>р</w:t>
      </w:r>
      <w:r>
        <w:rPr>
          <w:spacing w:val="1"/>
        </w:rPr>
        <w:t>е</w:t>
      </w:r>
      <w:r>
        <w:rPr>
          <w:spacing w:val="-5"/>
        </w:rPr>
        <w:t>и</w:t>
      </w:r>
      <w:r>
        <w:t>, хим</w:t>
      </w:r>
      <w:r>
        <w:rPr>
          <w:spacing w:val="-1"/>
        </w:rPr>
        <w:t>ич</w:t>
      </w:r>
      <w:r>
        <w:rPr>
          <w:spacing w:val="1"/>
        </w:rPr>
        <w:t>ес</w:t>
      </w:r>
      <w:r>
        <w:t>к</w:t>
      </w:r>
      <w:r>
        <w:rPr>
          <w:spacing w:val="-1"/>
        </w:rPr>
        <w:t>и</w:t>
      </w:r>
      <w:r>
        <w:t>е</w:t>
      </w:r>
      <w:r>
        <w:rPr>
          <w:spacing w:val="1"/>
        </w:rPr>
        <w:t xml:space="preserve"> </w:t>
      </w:r>
      <w:r>
        <w:t>и спец</w:t>
      </w:r>
      <w:r>
        <w:rPr>
          <w:spacing w:val="-1"/>
        </w:rPr>
        <w:t>и</w:t>
      </w:r>
      <w:r>
        <w:rPr>
          <w:spacing w:val="1"/>
        </w:rPr>
        <w:t>а</w:t>
      </w:r>
      <w:r>
        <w:t>л</w:t>
      </w:r>
      <w:r>
        <w:rPr>
          <w:spacing w:val="-2"/>
        </w:rPr>
        <w:t>ь</w:t>
      </w:r>
      <w:r>
        <w:t>н</w:t>
      </w:r>
      <w:r>
        <w:rPr>
          <w:spacing w:val="-2"/>
        </w:rPr>
        <w:t>ы</w:t>
      </w:r>
      <w:r>
        <w:t>е</w:t>
      </w:r>
      <w:r>
        <w:rPr>
          <w:spacing w:val="1"/>
        </w:rPr>
        <w:t xml:space="preserve"> </w:t>
      </w:r>
      <w:r>
        <w:t>про</w:t>
      </w:r>
      <w:r>
        <w:rPr>
          <w:spacing w:val="-1"/>
        </w:rPr>
        <w:t>и</w:t>
      </w:r>
      <w:r>
        <w:t>з</w:t>
      </w:r>
      <w:r>
        <w:rPr>
          <w:spacing w:val="-2"/>
        </w:rPr>
        <w:t>в</w:t>
      </w:r>
      <w:r>
        <w:t>о</w:t>
      </w:r>
      <w:r>
        <w:rPr>
          <w:spacing w:val="1"/>
        </w:rPr>
        <w:t>д</w:t>
      </w:r>
      <w:r>
        <w:rPr>
          <w:spacing w:val="-3"/>
        </w:rPr>
        <w:t>с</w:t>
      </w:r>
      <w:r>
        <w:rPr>
          <w:spacing w:val="-1"/>
        </w:rPr>
        <w:t>т</w:t>
      </w:r>
      <w:r>
        <w:rPr>
          <w:spacing w:val="-2"/>
        </w:rPr>
        <w:t>в</w:t>
      </w:r>
      <w:r>
        <w:t>а</w:t>
      </w:r>
      <w:r>
        <w:rPr>
          <w:spacing w:val="1"/>
        </w:rPr>
        <w:t xml:space="preserve"> </w:t>
      </w:r>
      <w:r>
        <w:t xml:space="preserve">и </w:t>
      </w:r>
      <w:r>
        <w:rPr>
          <w:spacing w:val="-2"/>
        </w:rPr>
        <w:t>т</w:t>
      </w:r>
      <w:r>
        <w:t>.</w:t>
      </w:r>
      <w:r>
        <w:rPr>
          <w:spacing w:val="1"/>
        </w:rPr>
        <w:t>д</w:t>
      </w:r>
      <w:r>
        <w:t>.</w:t>
      </w:r>
      <w:r>
        <w:rPr>
          <w:spacing w:val="3"/>
        </w:rPr>
        <w:t>)</w:t>
      </w:r>
      <w:r>
        <w:t>:</w:t>
      </w:r>
    </w:p>
    <w:p w14:paraId="61701786" w14:textId="77777777" w:rsidR="00662385" w:rsidRDefault="00DB25D0" w:rsidP="00662385">
      <w:pPr>
        <w:pStyle w:val="af"/>
        <w:widowControl/>
        <w:tabs>
          <w:tab w:val="left" w:pos="1544"/>
        </w:tabs>
        <w:autoSpaceDE/>
        <w:adjustRightInd/>
        <w:ind w:left="0" w:right="109" w:firstLine="709"/>
        <w:jc w:val="both"/>
      </w:pPr>
      <w:r>
        <w:t>на</w:t>
      </w:r>
      <w:r>
        <w:rPr>
          <w:spacing w:val="40"/>
        </w:rPr>
        <w:t xml:space="preserve"> </w:t>
      </w:r>
      <w:r>
        <w:rPr>
          <w:spacing w:val="-1"/>
        </w:rPr>
        <w:t>т</w:t>
      </w:r>
      <w:r>
        <w:rPr>
          <w:spacing w:val="1"/>
        </w:rPr>
        <w:t>е</w:t>
      </w:r>
      <w:r>
        <w:t>хноло</w:t>
      </w:r>
      <w:r>
        <w:rPr>
          <w:spacing w:val="1"/>
        </w:rPr>
        <w:t>г</w:t>
      </w:r>
      <w:r>
        <w:t>и</w:t>
      </w:r>
      <w:r>
        <w:rPr>
          <w:spacing w:val="-2"/>
        </w:rPr>
        <w:t>ч</w:t>
      </w:r>
      <w:r>
        <w:rPr>
          <w:spacing w:val="1"/>
        </w:rPr>
        <w:t>ес</w:t>
      </w:r>
      <w:r>
        <w:t>кое</w:t>
      </w:r>
      <w:r>
        <w:rPr>
          <w:spacing w:val="40"/>
        </w:rPr>
        <w:t xml:space="preserve"> </w:t>
      </w:r>
      <w:r>
        <w:rPr>
          <w:spacing w:val="-1"/>
        </w:rPr>
        <w:t>т</w:t>
      </w:r>
      <w:r>
        <w:rPr>
          <w:spacing w:val="1"/>
        </w:rPr>
        <w:t>е</w:t>
      </w:r>
      <w:r>
        <w:t>пл</w:t>
      </w:r>
      <w:r>
        <w:rPr>
          <w:spacing w:val="-5"/>
        </w:rPr>
        <w:t>о</w:t>
      </w:r>
      <w:r>
        <w:rPr>
          <w:spacing w:val="1"/>
        </w:rPr>
        <w:t>с</w:t>
      </w:r>
      <w:r>
        <w:t>на</w:t>
      </w:r>
      <w:r>
        <w:rPr>
          <w:spacing w:val="1"/>
        </w:rPr>
        <w:t>б</w:t>
      </w:r>
      <w:r>
        <w:rPr>
          <w:spacing w:val="-2"/>
        </w:rPr>
        <w:t>ж</w:t>
      </w:r>
      <w:r>
        <w:rPr>
          <w:spacing w:val="1"/>
        </w:rPr>
        <w:t>е</w:t>
      </w:r>
      <w:r>
        <w:t>н</w:t>
      </w:r>
      <w:r>
        <w:rPr>
          <w:spacing w:val="-1"/>
        </w:rPr>
        <w:t>и</w:t>
      </w:r>
      <w:r>
        <w:t>е</w:t>
      </w:r>
      <w:r>
        <w:rPr>
          <w:spacing w:val="37"/>
        </w:rPr>
        <w:t xml:space="preserve"> </w:t>
      </w:r>
      <w:r>
        <w:t>и</w:t>
      </w:r>
      <w:r>
        <w:rPr>
          <w:spacing w:val="39"/>
        </w:rPr>
        <w:t xml:space="preserve"> </w:t>
      </w:r>
      <w:r>
        <w:rPr>
          <w:spacing w:val="1"/>
        </w:rPr>
        <w:t>с</w:t>
      </w:r>
      <w:r>
        <w:t>ис</w:t>
      </w:r>
      <w:r>
        <w:rPr>
          <w:spacing w:val="-1"/>
        </w:rPr>
        <w:t>т</w:t>
      </w:r>
      <w:r>
        <w:rPr>
          <w:spacing w:val="1"/>
        </w:rPr>
        <w:t>е</w:t>
      </w:r>
      <w:r>
        <w:t>мы</w:t>
      </w:r>
      <w:r>
        <w:rPr>
          <w:spacing w:val="38"/>
        </w:rPr>
        <w:t xml:space="preserve"> </w:t>
      </w:r>
      <w:r>
        <w:rPr>
          <w:spacing w:val="-2"/>
        </w:rPr>
        <w:t>в</w:t>
      </w:r>
      <w:r>
        <w:rPr>
          <w:spacing w:val="1"/>
        </w:rPr>
        <w:t>е</w:t>
      </w:r>
      <w:r>
        <w:t>н</w:t>
      </w:r>
      <w:r>
        <w:rPr>
          <w:spacing w:val="-2"/>
        </w:rPr>
        <w:t>т</w:t>
      </w:r>
      <w:r>
        <w:t>ил</w:t>
      </w:r>
      <w:r>
        <w:rPr>
          <w:spacing w:val="1"/>
        </w:rPr>
        <w:t>я</w:t>
      </w:r>
      <w:r>
        <w:t>ц</w:t>
      </w:r>
      <w:r>
        <w:rPr>
          <w:spacing w:val="-1"/>
        </w:rPr>
        <w:t>и</w:t>
      </w:r>
      <w:r>
        <w:t>и</w:t>
      </w:r>
      <w:r>
        <w:rPr>
          <w:spacing w:val="46"/>
        </w:rPr>
        <w:t xml:space="preserve"> </w:t>
      </w:r>
      <w:r>
        <w:t>–</w:t>
      </w:r>
      <w:r>
        <w:rPr>
          <w:spacing w:val="40"/>
        </w:rPr>
        <w:t xml:space="preserve"> </w:t>
      </w:r>
      <w:r>
        <w:t>в</w:t>
      </w:r>
      <w:r>
        <w:rPr>
          <w:spacing w:val="38"/>
        </w:rPr>
        <w:t xml:space="preserve"> </w:t>
      </w:r>
      <w:r>
        <w:t>кол</w:t>
      </w:r>
      <w:r>
        <w:rPr>
          <w:spacing w:val="-1"/>
        </w:rPr>
        <w:t>и</w:t>
      </w:r>
      <w:r>
        <w:rPr>
          <w:spacing w:val="3"/>
        </w:rPr>
        <w:t>ч</w:t>
      </w:r>
      <w:r>
        <w:rPr>
          <w:spacing w:val="1"/>
        </w:rPr>
        <w:t>ес</w:t>
      </w:r>
      <w:r>
        <w:rPr>
          <w:spacing w:val="-1"/>
        </w:rPr>
        <w:t>т</w:t>
      </w:r>
      <w:r>
        <w:rPr>
          <w:spacing w:val="-2"/>
        </w:rPr>
        <w:t>в</w:t>
      </w:r>
      <w:r>
        <w:rPr>
          <w:spacing w:val="1"/>
        </w:rPr>
        <w:t>е</w:t>
      </w:r>
      <w:r>
        <w:t>, опре</w:t>
      </w:r>
      <w:r>
        <w:rPr>
          <w:spacing w:val="1"/>
        </w:rPr>
        <w:t>де</w:t>
      </w:r>
      <w:r>
        <w:rPr>
          <w:spacing w:val="-4"/>
        </w:rPr>
        <w:t>л</w:t>
      </w:r>
      <w:r>
        <w:rPr>
          <w:spacing w:val="1"/>
        </w:rPr>
        <w:t>яе</w:t>
      </w:r>
      <w:r>
        <w:t>мом</w:t>
      </w:r>
      <w:r>
        <w:rPr>
          <w:spacing w:val="3"/>
        </w:rPr>
        <w:t xml:space="preserve"> </w:t>
      </w:r>
      <w:r>
        <w:t>ми</w:t>
      </w:r>
      <w:r>
        <w:rPr>
          <w:spacing w:val="-1"/>
        </w:rPr>
        <w:t>н</w:t>
      </w:r>
      <w:r>
        <w:t>имал</w:t>
      </w:r>
      <w:r>
        <w:rPr>
          <w:spacing w:val="-2"/>
        </w:rPr>
        <w:t>ь</w:t>
      </w:r>
      <w:r>
        <w:t>но</w:t>
      </w:r>
      <w:r>
        <w:rPr>
          <w:spacing w:val="3"/>
        </w:rPr>
        <w:t xml:space="preserve"> </w:t>
      </w:r>
      <w:r>
        <w:rPr>
          <w:spacing w:val="1"/>
        </w:rPr>
        <w:t>д</w:t>
      </w:r>
      <w:r>
        <w:t>о</w:t>
      </w:r>
      <w:r>
        <w:rPr>
          <w:spacing w:val="3"/>
        </w:rPr>
        <w:t>п</w:t>
      </w:r>
      <w:r>
        <w:rPr>
          <w:spacing w:val="-8"/>
        </w:rPr>
        <w:t>у</w:t>
      </w:r>
      <w:r>
        <w:rPr>
          <w:spacing w:val="1"/>
        </w:rPr>
        <w:t>с</w:t>
      </w:r>
      <w:r>
        <w:rPr>
          <w:spacing w:val="-1"/>
        </w:rPr>
        <w:t>т</w:t>
      </w:r>
      <w:r>
        <w:t>им</w:t>
      </w:r>
      <w:r>
        <w:rPr>
          <w:spacing w:val="2"/>
        </w:rPr>
        <w:t>ы</w:t>
      </w:r>
      <w:r>
        <w:t>ми</w:t>
      </w:r>
      <w:r>
        <w:rPr>
          <w:spacing w:val="3"/>
        </w:rPr>
        <w:t xml:space="preserve"> </w:t>
      </w:r>
      <w:r>
        <w:t>на</w:t>
      </w:r>
      <w:r>
        <w:rPr>
          <w:spacing w:val="1"/>
        </w:rPr>
        <w:t>г</w:t>
      </w:r>
      <w:r>
        <w:rPr>
          <w:spacing w:val="3"/>
        </w:rPr>
        <w:t>р</w:t>
      </w:r>
      <w:r>
        <w:rPr>
          <w:spacing w:val="-8"/>
        </w:rPr>
        <w:t>у</w:t>
      </w:r>
      <w:r>
        <w:t>зками</w:t>
      </w:r>
      <w:r>
        <w:rPr>
          <w:spacing w:val="3"/>
        </w:rPr>
        <w:t xml:space="preserve"> </w:t>
      </w:r>
      <w:r>
        <w:t>(нез</w:t>
      </w:r>
      <w:r>
        <w:rPr>
          <w:spacing w:val="1"/>
        </w:rPr>
        <w:t>а</w:t>
      </w:r>
      <w:r>
        <w:rPr>
          <w:spacing w:val="-2"/>
        </w:rPr>
        <w:t>в</w:t>
      </w:r>
      <w:r>
        <w:t>исимо</w:t>
      </w:r>
      <w:r>
        <w:rPr>
          <w:spacing w:val="3"/>
        </w:rPr>
        <w:t xml:space="preserve"> </w:t>
      </w:r>
      <w:r>
        <w:t>от</w:t>
      </w:r>
      <w:r>
        <w:rPr>
          <w:spacing w:val="6"/>
        </w:rPr>
        <w:t xml:space="preserve"> </w:t>
      </w:r>
      <w:r>
        <w:rPr>
          <w:spacing w:val="-1"/>
        </w:rPr>
        <w:t>т</w:t>
      </w:r>
      <w:r>
        <w:rPr>
          <w:spacing w:val="1"/>
        </w:rPr>
        <w:t>е</w:t>
      </w:r>
      <w:r>
        <w:t>мпер</w:t>
      </w:r>
      <w:r>
        <w:rPr>
          <w:spacing w:val="1"/>
        </w:rPr>
        <w:t>а</w:t>
      </w:r>
      <w:r>
        <w:rPr>
          <w:spacing w:val="2"/>
        </w:rPr>
        <w:t>т</w:t>
      </w:r>
      <w:r>
        <w:rPr>
          <w:spacing w:val="-8"/>
        </w:rPr>
        <w:t>у</w:t>
      </w:r>
      <w:r>
        <w:rPr>
          <w:spacing w:val="3"/>
        </w:rPr>
        <w:t>р</w:t>
      </w:r>
      <w:r>
        <w:t>ы на</w:t>
      </w:r>
      <w:r>
        <w:rPr>
          <w:spacing w:val="3"/>
        </w:rPr>
        <w:t>р</w:t>
      </w:r>
      <w:r>
        <w:rPr>
          <w:spacing w:val="-8"/>
        </w:rPr>
        <w:t>у</w:t>
      </w:r>
      <w:r>
        <w:rPr>
          <w:spacing w:val="-2"/>
        </w:rPr>
        <w:t>ж</w:t>
      </w:r>
      <w:r>
        <w:t xml:space="preserve">ного </w:t>
      </w:r>
      <w:r>
        <w:rPr>
          <w:spacing w:val="-2"/>
        </w:rPr>
        <w:t>в</w:t>
      </w:r>
      <w:r>
        <w:t>оз</w:t>
      </w:r>
      <w:r>
        <w:rPr>
          <w:spacing w:val="5"/>
        </w:rPr>
        <w:t>д</w:t>
      </w:r>
      <w:r>
        <w:rPr>
          <w:spacing w:val="-8"/>
        </w:rPr>
        <w:t>у</w:t>
      </w:r>
      <w:r>
        <w:t>х</w:t>
      </w:r>
      <w:r>
        <w:rPr>
          <w:spacing w:val="1"/>
        </w:rPr>
        <w:t>а</w:t>
      </w:r>
      <w:r>
        <w:t>);</w:t>
      </w:r>
    </w:p>
    <w:p w14:paraId="2443573C" w14:textId="77777777" w:rsidR="00662385" w:rsidRDefault="00DB25D0" w:rsidP="00662385">
      <w:pPr>
        <w:pStyle w:val="af"/>
        <w:widowControl/>
        <w:tabs>
          <w:tab w:val="left" w:pos="1544"/>
        </w:tabs>
        <w:autoSpaceDE/>
        <w:adjustRightInd/>
        <w:ind w:left="0" w:right="112" w:firstLine="709"/>
        <w:jc w:val="both"/>
      </w:pPr>
      <w:r>
        <w:t>на</w:t>
      </w:r>
      <w:r>
        <w:rPr>
          <w:spacing w:val="44"/>
        </w:rPr>
        <w:t xml:space="preserve"> </w:t>
      </w:r>
      <w:r>
        <w:t>о</w:t>
      </w:r>
      <w:r>
        <w:rPr>
          <w:spacing w:val="-1"/>
        </w:rPr>
        <w:t>т</w:t>
      </w:r>
      <w:r>
        <w:t>оплен</w:t>
      </w:r>
      <w:r>
        <w:rPr>
          <w:spacing w:val="-1"/>
        </w:rPr>
        <w:t>и</w:t>
      </w:r>
      <w:r>
        <w:t>е</w:t>
      </w:r>
      <w:r>
        <w:rPr>
          <w:spacing w:val="44"/>
        </w:rPr>
        <w:t xml:space="preserve"> </w:t>
      </w:r>
      <w:r>
        <w:t>и</w:t>
      </w:r>
      <w:r>
        <w:rPr>
          <w:spacing w:val="39"/>
        </w:rPr>
        <w:t xml:space="preserve"> </w:t>
      </w:r>
      <w:r>
        <w:rPr>
          <w:spacing w:val="1"/>
        </w:rPr>
        <w:t>г</w:t>
      </w:r>
      <w:r>
        <w:t>о</w:t>
      </w:r>
      <w:r>
        <w:rPr>
          <w:spacing w:val="-5"/>
        </w:rPr>
        <w:t>р</w:t>
      </w:r>
      <w:r>
        <w:rPr>
          <w:spacing w:val="1"/>
        </w:rPr>
        <w:t>я</w:t>
      </w:r>
      <w:r>
        <w:rPr>
          <w:spacing w:val="-1"/>
        </w:rPr>
        <w:t>ч</w:t>
      </w:r>
      <w:r>
        <w:rPr>
          <w:spacing w:val="1"/>
        </w:rPr>
        <w:t>е</w:t>
      </w:r>
      <w:r>
        <w:t>е</w:t>
      </w:r>
      <w:r>
        <w:rPr>
          <w:spacing w:val="41"/>
        </w:rPr>
        <w:t xml:space="preserve"> </w:t>
      </w:r>
      <w:r>
        <w:rPr>
          <w:spacing w:val="-2"/>
        </w:rPr>
        <w:t>в</w:t>
      </w:r>
      <w:r>
        <w:t>о</w:t>
      </w:r>
      <w:r>
        <w:rPr>
          <w:spacing w:val="1"/>
        </w:rPr>
        <w:t>д</w:t>
      </w:r>
      <w:r>
        <w:t>о</w:t>
      </w:r>
      <w:r>
        <w:rPr>
          <w:spacing w:val="1"/>
        </w:rPr>
        <w:t>с</w:t>
      </w:r>
      <w:r>
        <w:t>н</w:t>
      </w:r>
      <w:r>
        <w:rPr>
          <w:spacing w:val="-3"/>
        </w:rPr>
        <w:t>а</w:t>
      </w:r>
      <w:r>
        <w:rPr>
          <w:spacing w:val="1"/>
        </w:rPr>
        <w:t>б</w:t>
      </w:r>
      <w:r>
        <w:rPr>
          <w:spacing w:val="-2"/>
        </w:rPr>
        <w:t>ж</w:t>
      </w:r>
      <w:r>
        <w:rPr>
          <w:spacing w:val="1"/>
        </w:rPr>
        <w:t>е</w:t>
      </w:r>
      <w:r>
        <w:t>н</w:t>
      </w:r>
      <w:r>
        <w:rPr>
          <w:spacing w:val="-1"/>
        </w:rPr>
        <w:t>и</w:t>
      </w:r>
      <w:r>
        <w:t>е</w:t>
      </w:r>
      <w:r>
        <w:rPr>
          <w:spacing w:val="49"/>
        </w:rPr>
        <w:t xml:space="preserve"> </w:t>
      </w:r>
      <w:r>
        <w:t>–</w:t>
      </w:r>
      <w:r>
        <w:rPr>
          <w:spacing w:val="44"/>
        </w:rPr>
        <w:t xml:space="preserve"> </w:t>
      </w:r>
      <w:r>
        <w:t>в</w:t>
      </w:r>
      <w:r>
        <w:rPr>
          <w:spacing w:val="42"/>
        </w:rPr>
        <w:t xml:space="preserve"> </w:t>
      </w:r>
      <w:r>
        <w:t>кол</w:t>
      </w:r>
      <w:r>
        <w:rPr>
          <w:spacing w:val="-1"/>
        </w:rPr>
        <w:t>ич</w:t>
      </w:r>
      <w:r>
        <w:rPr>
          <w:spacing w:val="-3"/>
        </w:rPr>
        <w:t>е</w:t>
      </w:r>
      <w:r>
        <w:rPr>
          <w:spacing w:val="1"/>
        </w:rPr>
        <w:t>с</w:t>
      </w:r>
      <w:r>
        <w:rPr>
          <w:spacing w:val="-1"/>
        </w:rPr>
        <w:t>т</w:t>
      </w:r>
      <w:r>
        <w:rPr>
          <w:spacing w:val="-2"/>
        </w:rPr>
        <w:t>в</w:t>
      </w:r>
      <w:r>
        <w:rPr>
          <w:spacing w:val="1"/>
        </w:rPr>
        <w:t>е</w:t>
      </w:r>
      <w:r>
        <w:t>,</w:t>
      </w:r>
      <w:r>
        <w:rPr>
          <w:spacing w:val="43"/>
        </w:rPr>
        <w:t xml:space="preserve"> </w:t>
      </w:r>
      <w:r>
        <w:t>опр</w:t>
      </w:r>
      <w:r>
        <w:rPr>
          <w:spacing w:val="-3"/>
        </w:rPr>
        <w:t>е</w:t>
      </w:r>
      <w:r>
        <w:rPr>
          <w:spacing w:val="1"/>
        </w:rPr>
        <w:t>де</w:t>
      </w:r>
      <w:r>
        <w:rPr>
          <w:spacing w:val="-4"/>
        </w:rPr>
        <w:t>л</w:t>
      </w:r>
      <w:r>
        <w:rPr>
          <w:spacing w:val="1"/>
        </w:rPr>
        <w:t>яе</w:t>
      </w:r>
      <w:r>
        <w:t>мом</w:t>
      </w:r>
      <w:r>
        <w:rPr>
          <w:spacing w:val="43"/>
        </w:rPr>
        <w:t xml:space="preserve"> </w:t>
      </w:r>
      <w:r>
        <w:rPr>
          <w:spacing w:val="-5"/>
        </w:rPr>
        <w:t>р</w:t>
      </w:r>
      <w:r>
        <w:rPr>
          <w:spacing w:val="1"/>
        </w:rPr>
        <w:t>е</w:t>
      </w:r>
      <w:r>
        <w:rPr>
          <w:spacing w:val="-2"/>
        </w:rPr>
        <w:t>ж</w:t>
      </w:r>
      <w:r>
        <w:t>имом наи</w:t>
      </w:r>
      <w:r>
        <w:rPr>
          <w:spacing w:val="1"/>
        </w:rPr>
        <w:t>б</w:t>
      </w:r>
      <w:r>
        <w:t>ол</w:t>
      </w:r>
      <w:r>
        <w:rPr>
          <w:spacing w:val="1"/>
        </w:rPr>
        <w:t>е</w:t>
      </w:r>
      <w:r>
        <w:t>е</w:t>
      </w:r>
      <w:r>
        <w:rPr>
          <w:spacing w:val="1"/>
        </w:rPr>
        <w:t xml:space="preserve"> </w:t>
      </w:r>
      <w:r>
        <w:t>хол</w:t>
      </w:r>
      <w:r>
        <w:rPr>
          <w:spacing w:val="-4"/>
        </w:rPr>
        <w:t>о</w:t>
      </w:r>
      <w:r>
        <w:rPr>
          <w:spacing w:val="1"/>
        </w:rPr>
        <w:t>д</w:t>
      </w:r>
      <w:r>
        <w:t xml:space="preserve">ного </w:t>
      </w:r>
      <w:r>
        <w:rPr>
          <w:spacing w:val="-4"/>
        </w:rPr>
        <w:t>м</w:t>
      </w:r>
      <w:r>
        <w:rPr>
          <w:spacing w:val="1"/>
        </w:rPr>
        <w:t>еся</w:t>
      </w:r>
      <w:r>
        <w:rPr>
          <w:spacing w:val="-5"/>
        </w:rPr>
        <w:t>ц</w:t>
      </w:r>
      <w:r>
        <w:rPr>
          <w:spacing w:val="1"/>
        </w:rPr>
        <w:t>а</w:t>
      </w:r>
      <w:r>
        <w:t>.</w:t>
      </w:r>
    </w:p>
    <w:p w14:paraId="46764D52" w14:textId="77777777" w:rsidR="00662385" w:rsidRDefault="00DB25D0" w:rsidP="00662385">
      <w:pPr>
        <w:ind w:firstLine="708"/>
        <w:rPr>
          <w:rFonts w:eastAsiaTheme="minorEastAsia" w:cs="Times New Roman"/>
          <w:spacing w:val="-6"/>
          <w:szCs w:val="24"/>
          <w:lang w:eastAsia="ru-RU"/>
        </w:rPr>
      </w:pPr>
      <w:r>
        <w:rPr>
          <w:rFonts w:eastAsiaTheme="minorEastAsia" w:cs="Times New Roman"/>
          <w:spacing w:val="-6"/>
          <w:szCs w:val="24"/>
          <w:lang w:eastAsia="ru-RU"/>
        </w:rPr>
        <w:t xml:space="preserve">Предложения по перспективной установленной тепловой мощности источников тепловой энергии представлены в таблице </w:t>
      </w:r>
      <w:r>
        <w:t>5.9.1</w:t>
      </w:r>
      <w:r w:rsidRPr="00C27485">
        <w:t>.</w:t>
      </w:r>
    </w:p>
    <w:p w14:paraId="4381294B" w14:textId="77777777" w:rsidR="00664C14" w:rsidRDefault="00DB25D0">
      <w:pPr>
        <w:spacing w:before="400" w:after="200"/>
      </w:pPr>
      <w:r>
        <w:rPr>
          <w:b/>
        </w:rPr>
        <w:t>Таблица 5.9.1 - Установленная тепловая мощность источников тепла</w:t>
      </w:r>
    </w:p>
    <w:tbl>
      <w:tblPr>
        <w:tblStyle w:val="a9"/>
        <w:tblW w:w="5000" w:type="pct"/>
        <w:jc w:val="center"/>
        <w:tblLook w:val="04A0" w:firstRow="1" w:lastRow="0" w:firstColumn="1" w:lastColumn="0" w:noHBand="0" w:noVBand="1"/>
      </w:tblPr>
      <w:tblGrid>
        <w:gridCol w:w="2408"/>
        <w:gridCol w:w="1049"/>
        <w:gridCol w:w="1050"/>
        <w:gridCol w:w="1050"/>
        <w:gridCol w:w="1050"/>
        <w:gridCol w:w="1050"/>
        <w:gridCol w:w="1050"/>
        <w:gridCol w:w="1048"/>
      </w:tblGrid>
      <w:tr w:rsidR="00664C14" w14:paraId="4E54268A" w14:textId="77777777" w:rsidTr="00536E79">
        <w:trPr>
          <w:jc w:val="center"/>
        </w:trPr>
        <w:tc>
          <w:tcPr>
            <w:tcW w:w="1235" w:type="pct"/>
            <w:shd w:val="clear" w:color="auto" w:fill="F2F2F2"/>
            <w:tcMar>
              <w:top w:w="120" w:type="dxa"/>
              <w:left w:w="200" w:type="dxa"/>
              <w:bottom w:w="120" w:type="dxa"/>
              <w:right w:w="200" w:type="dxa"/>
            </w:tcMar>
            <w:vAlign w:val="center"/>
          </w:tcPr>
          <w:p w14:paraId="4D19E84E" w14:textId="77777777" w:rsidR="00664C14" w:rsidRDefault="00DB25D0">
            <w:pPr>
              <w:jc w:val="center"/>
            </w:pPr>
            <w:r>
              <w:rPr>
                <w:rFonts w:eastAsia="Times New Roman" w:cs="Times New Roman"/>
              </w:rPr>
              <w:t>Источник тепловой энергии</w:t>
            </w:r>
          </w:p>
        </w:tc>
        <w:tc>
          <w:tcPr>
            <w:tcW w:w="538" w:type="pct"/>
            <w:shd w:val="clear" w:color="auto" w:fill="F2F2F2"/>
            <w:tcMar>
              <w:top w:w="120" w:type="dxa"/>
              <w:left w:w="200" w:type="dxa"/>
              <w:bottom w:w="120" w:type="dxa"/>
              <w:right w:w="200" w:type="dxa"/>
            </w:tcMar>
            <w:vAlign w:val="center"/>
          </w:tcPr>
          <w:p w14:paraId="75F1CBCE" w14:textId="77777777" w:rsidR="00664C14" w:rsidRDefault="00DB25D0">
            <w:pPr>
              <w:jc w:val="center"/>
            </w:pPr>
            <w:r>
              <w:rPr>
                <w:rFonts w:eastAsia="Times New Roman" w:cs="Times New Roman"/>
              </w:rPr>
              <w:t>2023</w:t>
            </w:r>
          </w:p>
        </w:tc>
        <w:tc>
          <w:tcPr>
            <w:tcW w:w="538" w:type="pct"/>
            <w:shd w:val="clear" w:color="auto" w:fill="F2F2F2"/>
            <w:tcMar>
              <w:top w:w="120" w:type="dxa"/>
              <w:left w:w="200" w:type="dxa"/>
              <w:bottom w:w="120" w:type="dxa"/>
              <w:right w:w="200" w:type="dxa"/>
            </w:tcMar>
            <w:vAlign w:val="center"/>
          </w:tcPr>
          <w:p w14:paraId="58248503" w14:textId="77777777" w:rsidR="00664C14" w:rsidRDefault="00DB25D0">
            <w:pPr>
              <w:jc w:val="center"/>
            </w:pPr>
            <w:r>
              <w:rPr>
                <w:rFonts w:eastAsia="Times New Roman" w:cs="Times New Roman"/>
              </w:rPr>
              <w:t>2024</w:t>
            </w:r>
          </w:p>
        </w:tc>
        <w:tc>
          <w:tcPr>
            <w:tcW w:w="538" w:type="pct"/>
            <w:shd w:val="clear" w:color="auto" w:fill="F2F2F2"/>
            <w:tcMar>
              <w:top w:w="120" w:type="dxa"/>
              <w:left w:w="200" w:type="dxa"/>
              <w:bottom w:w="120" w:type="dxa"/>
              <w:right w:w="200" w:type="dxa"/>
            </w:tcMar>
            <w:vAlign w:val="center"/>
          </w:tcPr>
          <w:p w14:paraId="0C0FA294" w14:textId="77777777" w:rsidR="00664C14" w:rsidRDefault="00DB25D0">
            <w:pPr>
              <w:jc w:val="center"/>
            </w:pPr>
            <w:r>
              <w:rPr>
                <w:rFonts w:eastAsia="Times New Roman" w:cs="Times New Roman"/>
              </w:rPr>
              <w:t>2025</w:t>
            </w:r>
          </w:p>
        </w:tc>
        <w:tc>
          <w:tcPr>
            <w:tcW w:w="538" w:type="pct"/>
            <w:shd w:val="clear" w:color="auto" w:fill="F2F2F2"/>
            <w:tcMar>
              <w:top w:w="120" w:type="dxa"/>
              <w:left w:w="200" w:type="dxa"/>
              <w:bottom w:w="120" w:type="dxa"/>
              <w:right w:w="200" w:type="dxa"/>
            </w:tcMar>
            <w:vAlign w:val="center"/>
          </w:tcPr>
          <w:p w14:paraId="4EDCBD1D" w14:textId="77777777" w:rsidR="00664C14" w:rsidRDefault="00DB25D0">
            <w:pPr>
              <w:jc w:val="center"/>
            </w:pPr>
            <w:r>
              <w:rPr>
                <w:rFonts w:eastAsia="Times New Roman" w:cs="Times New Roman"/>
              </w:rPr>
              <w:t>2026</w:t>
            </w:r>
          </w:p>
        </w:tc>
        <w:tc>
          <w:tcPr>
            <w:tcW w:w="538" w:type="pct"/>
            <w:shd w:val="clear" w:color="auto" w:fill="F2F2F2"/>
            <w:tcMar>
              <w:top w:w="120" w:type="dxa"/>
              <w:left w:w="200" w:type="dxa"/>
              <w:bottom w:w="120" w:type="dxa"/>
              <w:right w:w="200" w:type="dxa"/>
            </w:tcMar>
            <w:vAlign w:val="center"/>
          </w:tcPr>
          <w:p w14:paraId="054FE7F7" w14:textId="77777777" w:rsidR="00664C14" w:rsidRDefault="00DB25D0">
            <w:pPr>
              <w:jc w:val="center"/>
            </w:pPr>
            <w:r>
              <w:rPr>
                <w:rFonts w:eastAsia="Times New Roman" w:cs="Times New Roman"/>
              </w:rPr>
              <w:t>2027</w:t>
            </w:r>
          </w:p>
        </w:tc>
        <w:tc>
          <w:tcPr>
            <w:tcW w:w="538" w:type="pct"/>
            <w:shd w:val="clear" w:color="auto" w:fill="F2F2F2"/>
            <w:tcMar>
              <w:top w:w="120" w:type="dxa"/>
              <w:left w:w="200" w:type="dxa"/>
              <w:bottom w:w="120" w:type="dxa"/>
              <w:right w:w="200" w:type="dxa"/>
            </w:tcMar>
            <w:vAlign w:val="center"/>
          </w:tcPr>
          <w:p w14:paraId="6582ADD1" w14:textId="77777777" w:rsidR="00664C14" w:rsidRDefault="00DB25D0">
            <w:pPr>
              <w:jc w:val="center"/>
            </w:pPr>
            <w:r>
              <w:rPr>
                <w:rFonts w:eastAsia="Times New Roman" w:cs="Times New Roman"/>
              </w:rPr>
              <w:t>2028-2032</w:t>
            </w:r>
          </w:p>
        </w:tc>
        <w:tc>
          <w:tcPr>
            <w:tcW w:w="538" w:type="pct"/>
            <w:shd w:val="clear" w:color="auto" w:fill="F2F2F2"/>
            <w:tcMar>
              <w:top w:w="120" w:type="dxa"/>
              <w:left w:w="200" w:type="dxa"/>
              <w:bottom w:w="120" w:type="dxa"/>
              <w:right w:w="200" w:type="dxa"/>
            </w:tcMar>
            <w:vAlign w:val="center"/>
          </w:tcPr>
          <w:p w14:paraId="615328E1" w14:textId="77777777" w:rsidR="00664C14" w:rsidRDefault="00DB25D0">
            <w:pPr>
              <w:jc w:val="center"/>
            </w:pPr>
            <w:r>
              <w:rPr>
                <w:rFonts w:eastAsia="Times New Roman" w:cs="Times New Roman"/>
              </w:rPr>
              <w:t>2033-2042</w:t>
            </w:r>
          </w:p>
        </w:tc>
      </w:tr>
      <w:tr w:rsidR="00664C14" w14:paraId="6BC07529" w14:textId="77777777" w:rsidTr="00C85F03">
        <w:trPr>
          <w:jc w:val="center"/>
        </w:trPr>
        <w:tc>
          <w:tcPr>
            <w:tcW w:w="5000" w:type="pct"/>
            <w:gridSpan w:val="8"/>
            <w:shd w:val="clear" w:color="auto" w:fill="DBE5F1"/>
            <w:tcMar>
              <w:top w:w="40" w:type="dxa"/>
              <w:left w:w="200" w:type="dxa"/>
              <w:bottom w:w="40" w:type="dxa"/>
              <w:right w:w="200" w:type="dxa"/>
            </w:tcMar>
            <w:vAlign w:val="center"/>
          </w:tcPr>
          <w:p w14:paraId="0D575E11" w14:textId="77777777" w:rsidR="00664C14" w:rsidRDefault="00DB25D0">
            <w:pPr>
              <w:jc w:val="center"/>
            </w:pPr>
            <w:r>
              <w:rPr>
                <w:rFonts w:eastAsia="Times New Roman" w:cs="Times New Roman"/>
              </w:rPr>
              <w:t>КОГУП «Облкоммунсервис»</w:t>
            </w:r>
          </w:p>
        </w:tc>
      </w:tr>
      <w:tr w:rsidR="00113042" w14:paraId="10840CB9" w14:textId="77777777" w:rsidTr="00536E79">
        <w:trPr>
          <w:jc w:val="center"/>
        </w:trPr>
        <w:tc>
          <w:tcPr>
            <w:tcW w:w="1235" w:type="pct"/>
            <w:shd w:val="clear" w:color="auto" w:fill="FFFFFF"/>
            <w:tcMar>
              <w:top w:w="40" w:type="dxa"/>
              <w:left w:w="200" w:type="dxa"/>
              <w:bottom w:w="40" w:type="dxa"/>
              <w:right w:w="200" w:type="dxa"/>
            </w:tcMar>
            <w:vAlign w:val="center"/>
          </w:tcPr>
          <w:p w14:paraId="515B8E92" w14:textId="77777777" w:rsidR="00113042" w:rsidRDefault="00113042" w:rsidP="00113042">
            <w:r>
              <w:rPr>
                <w:rFonts w:eastAsia="Times New Roman" w:cs="Times New Roman"/>
              </w:rPr>
              <w:t>Котельная № 1 ул. Советская, д. 38 А</w:t>
            </w:r>
          </w:p>
        </w:tc>
        <w:tc>
          <w:tcPr>
            <w:tcW w:w="538" w:type="pct"/>
            <w:shd w:val="clear" w:color="auto" w:fill="FFFFFF"/>
            <w:tcMar>
              <w:top w:w="40" w:type="dxa"/>
              <w:left w:w="200" w:type="dxa"/>
              <w:bottom w:w="40" w:type="dxa"/>
              <w:right w:w="200" w:type="dxa"/>
            </w:tcMar>
            <w:vAlign w:val="center"/>
          </w:tcPr>
          <w:p w14:paraId="40794770" w14:textId="77777777" w:rsidR="00113042" w:rsidRDefault="00113042" w:rsidP="00113042">
            <w:pPr>
              <w:jc w:val="center"/>
            </w:pPr>
            <w:r>
              <w:rPr>
                <w:rFonts w:eastAsia="Times New Roman" w:cs="Times New Roman"/>
              </w:rPr>
              <w:t>2,4000</w:t>
            </w:r>
          </w:p>
        </w:tc>
        <w:tc>
          <w:tcPr>
            <w:tcW w:w="538" w:type="pct"/>
            <w:shd w:val="clear" w:color="auto" w:fill="FFFFFF"/>
            <w:tcMar>
              <w:top w:w="40" w:type="dxa"/>
              <w:left w:w="200" w:type="dxa"/>
              <w:bottom w:w="40" w:type="dxa"/>
              <w:right w:w="200" w:type="dxa"/>
            </w:tcMar>
            <w:vAlign w:val="center"/>
          </w:tcPr>
          <w:p w14:paraId="07B669B5" w14:textId="77777777" w:rsidR="00113042" w:rsidRDefault="00113042" w:rsidP="00113042">
            <w:pPr>
              <w:jc w:val="center"/>
            </w:pPr>
            <w:r>
              <w:rPr>
                <w:rFonts w:eastAsia="Times New Roman" w:cs="Times New Roman"/>
              </w:rPr>
              <w:t>2,4000</w:t>
            </w:r>
          </w:p>
        </w:tc>
        <w:tc>
          <w:tcPr>
            <w:tcW w:w="538" w:type="pct"/>
            <w:shd w:val="clear" w:color="auto" w:fill="FFFFFF"/>
            <w:tcMar>
              <w:top w:w="40" w:type="dxa"/>
              <w:left w:w="200" w:type="dxa"/>
              <w:bottom w:w="40" w:type="dxa"/>
              <w:right w:w="200" w:type="dxa"/>
            </w:tcMar>
            <w:vAlign w:val="center"/>
          </w:tcPr>
          <w:p w14:paraId="7C020C4F" w14:textId="77777777" w:rsidR="00113042" w:rsidRDefault="00113042" w:rsidP="00113042">
            <w:pPr>
              <w:jc w:val="center"/>
            </w:pPr>
            <w:r>
              <w:rPr>
                <w:rFonts w:eastAsia="Times New Roman" w:cs="Times New Roman"/>
              </w:rPr>
              <w:t>2,4000</w:t>
            </w:r>
          </w:p>
        </w:tc>
        <w:tc>
          <w:tcPr>
            <w:tcW w:w="538" w:type="pct"/>
            <w:shd w:val="clear" w:color="auto" w:fill="FFFFFF"/>
            <w:tcMar>
              <w:top w:w="40" w:type="dxa"/>
              <w:left w:w="200" w:type="dxa"/>
              <w:bottom w:w="40" w:type="dxa"/>
              <w:right w:w="200" w:type="dxa"/>
            </w:tcMar>
            <w:vAlign w:val="center"/>
          </w:tcPr>
          <w:p w14:paraId="759F1E71" w14:textId="77777777" w:rsidR="00113042" w:rsidRDefault="00113042" w:rsidP="00113042">
            <w:pPr>
              <w:jc w:val="center"/>
            </w:pPr>
            <w:r>
              <w:rPr>
                <w:rFonts w:eastAsia="Times New Roman" w:cs="Times New Roman"/>
              </w:rPr>
              <w:t>2,4000</w:t>
            </w:r>
          </w:p>
        </w:tc>
        <w:tc>
          <w:tcPr>
            <w:tcW w:w="538" w:type="pct"/>
            <w:shd w:val="clear" w:color="auto" w:fill="FFFFFF"/>
            <w:tcMar>
              <w:top w:w="40" w:type="dxa"/>
              <w:left w:w="200" w:type="dxa"/>
              <w:bottom w:w="40" w:type="dxa"/>
              <w:right w:w="200" w:type="dxa"/>
            </w:tcMar>
            <w:vAlign w:val="center"/>
          </w:tcPr>
          <w:p w14:paraId="745FDD0B" w14:textId="77777777" w:rsidR="00113042" w:rsidRDefault="00113042" w:rsidP="00113042">
            <w:pPr>
              <w:jc w:val="center"/>
            </w:pPr>
            <w:r>
              <w:rPr>
                <w:rFonts w:eastAsia="Times New Roman" w:cs="Times New Roman"/>
              </w:rPr>
              <w:t>2,4000</w:t>
            </w:r>
          </w:p>
        </w:tc>
        <w:tc>
          <w:tcPr>
            <w:tcW w:w="538" w:type="pct"/>
            <w:shd w:val="clear" w:color="auto" w:fill="FFFFFF"/>
            <w:tcMar>
              <w:top w:w="40" w:type="dxa"/>
              <w:left w:w="200" w:type="dxa"/>
              <w:bottom w:w="40" w:type="dxa"/>
              <w:right w:w="200" w:type="dxa"/>
            </w:tcMar>
            <w:vAlign w:val="center"/>
          </w:tcPr>
          <w:p w14:paraId="1CAFE2EA" w14:textId="77777777" w:rsidR="00113042" w:rsidRDefault="00113042" w:rsidP="00113042">
            <w:pPr>
              <w:jc w:val="center"/>
            </w:pPr>
            <w:r>
              <w:rPr>
                <w:rFonts w:eastAsia="Times New Roman" w:cs="Times New Roman"/>
              </w:rPr>
              <w:t>2,4000</w:t>
            </w:r>
          </w:p>
        </w:tc>
        <w:tc>
          <w:tcPr>
            <w:tcW w:w="538" w:type="pct"/>
            <w:shd w:val="clear" w:color="auto" w:fill="FFFFFF"/>
            <w:tcMar>
              <w:top w:w="40" w:type="dxa"/>
              <w:left w:w="200" w:type="dxa"/>
              <w:bottom w:w="40" w:type="dxa"/>
              <w:right w:w="200" w:type="dxa"/>
            </w:tcMar>
            <w:vAlign w:val="center"/>
          </w:tcPr>
          <w:p w14:paraId="22A0DE7C" w14:textId="77777777" w:rsidR="00113042" w:rsidRDefault="00113042" w:rsidP="00113042">
            <w:pPr>
              <w:jc w:val="center"/>
            </w:pPr>
            <w:r>
              <w:rPr>
                <w:rFonts w:eastAsia="Times New Roman" w:cs="Times New Roman"/>
              </w:rPr>
              <w:t>2,4000</w:t>
            </w:r>
          </w:p>
        </w:tc>
      </w:tr>
      <w:tr w:rsidR="00536E79" w14:paraId="01711F92" w14:textId="77777777" w:rsidTr="00536E79">
        <w:trPr>
          <w:jc w:val="center"/>
        </w:trPr>
        <w:tc>
          <w:tcPr>
            <w:tcW w:w="1235" w:type="pct"/>
            <w:shd w:val="clear" w:color="auto" w:fill="FFFFFF"/>
            <w:tcMar>
              <w:top w:w="40" w:type="dxa"/>
              <w:left w:w="200" w:type="dxa"/>
              <w:bottom w:w="40" w:type="dxa"/>
              <w:right w:w="200" w:type="dxa"/>
            </w:tcMar>
            <w:vAlign w:val="center"/>
          </w:tcPr>
          <w:p w14:paraId="34E8C83C" w14:textId="77777777" w:rsidR="00536E79" w:rsidRDefault="00536E79" w:rsidP="00536E79">
            <w:r>
              <w:rPr>
                <w:rFonts w:eastAsia="Times New Roman" w:cs="Times New Roman"/>
              </w:rPr>
              <w:t>Котельная № 2 ул. Комарова, 67</w:t>
            </w:r>
          </w:p>
        </w:tc>
        <w:tc>
          <w:tcPr>
            <w:tcW w:w="538" w:type="pct"/>
            <w:shd w:val="clear" w:color="auto" w:fill="FFFFFF"/>
            <w:tcMar>
              <w:top w:w="40" w:type="dxa"/>
              <w:left w:w="200" w:type="dxa"/>
              <w:bottom w:w="40" w:type="dxa"/>
              <w:right w:w="200" w:type="dxa"/>
            </w:tcMar>
            <w:vAlign w:val="center"/>
          </w:tcPr>
          <w:p w14:paraId="61567405" w14:textId="77777777" w:rsidR="00536E79" w:rsidRDefault="00536E79" w:rsidP="00536E79">
            <w:pPr>
              <w:jc w:val="center"/>
            </w:pPr>
            <w:r>
              <w:rPr>
                <w:rFonts w:eastAsia="Times New Roman" w:cs="Times New Roman"/>
              </w:rPr>
              <w:t>0,7200</w:t>
            </w:r>
          </w:p>
        </w:tc>
        <w:tc>
          <w:tcPr>
            <w:tcW w:w="538" w:type="pct"/>
            <w:shd w:val="clear" w:color="auto" w:fill="FFFFFF"/>
            <w:tcMar>
              <w:top w:w="40" w:type="dxa"/>
              <w:left w:w="200" w:type="dxa"/>
              <w:bottom w:w="40" w:type="dxa"/>
              <w:right w:w="200" w:type="dxa"/>
            </w:tcMar>
            <w:vAlign w:val="center"/>
          </w:tcPr>
          <w:p w14:paraId="4CADD5EF" w14:textId="77777777" w:rsidR="00536E79" w:rsidRDefault="00536E79" w:rsidP="00536E79">
            <w:pPr>
              <w:jc w:val="center"/>
            </w:pPr>
            <w:r>
              <w:rPr>
                <w:rFonts w:eastAsia="Times New Roman" w:cs="Times New Roman"/>
              </w:rPr>
              <w:t>0,7200</w:t>
            </w:r>
          </w:p>
        </w:tc>
        <w:tc>
          <w:tcPr>
            <w:tcW w:w="538" w:type="pct"/>
            <w:shd w:val="clear" w:color="auto" w:fill="FFFFFF"/>
            <w:tcMar>
              <w:top w:w="40" w:type="dxa"/>
              <w:left w:w="200" w:type="dxa"/>
              <w:bottom w:w="40" w:type="dxa"/>
              <w:right w:w="200" w:type="dxa"/>
            </w:tcMar>
            <w:vAlign w:val="center"/>
          </w:tcPr>
          <w:p w14:paraId="43F4FDCD" w14:textId="77777777" w:rsidR="00536E79" w:rsidRDefault="00536E79" w:rsidP="00536E79">
            <w:pPr>
              <w:jc w:val="center"/>
            </w:pPr>
            <w:r>
              <w:rPr>
                <w:rFonts w:eastAsia="Times New Roman" w:cs="Times New Roman"/>
              </w:rPr>
              <w:t>0,7200</w:t>
            </w:r>
          </w:p>
        </w:tc>
        <w:tc>
          <w:tcPr>
            <w:tcW w:w="538" w:type="pct"/>
            <w:shd w:val="clear" w:color="auto" w:fill="FFFFFF"/>
            <w:tcMar>
              <w:top w:w="40" w:type="dxa"/>
              <w:left w:w="200" w:type="dxa"/>
              <w:bottom w:w="40" w:type="dxa"/>
              <w:right w:w="200" w:type="dxa"/>
            </w:tcMar>
            <w:vAlign w:val="center"/>
          </w:tcPr>
          <w:p w14:paraId="28B9825B" w14:textId="77777777" w:rsidR="00536E79" w:rsidRDefault="00536E79" w:rsidP="00536E79">
            <w:pPr>
              <w:jc w:val="center"/>
            </w:pPr>
            <w:r>
              <w:rPr>
                <w:rFonts w:eastAsia="Times New Roman" w:cs="Times New Roman"/>
              </w:rPr>
              <w:t>0,7200</w:t>
            </w:r>
          </w:p>
        </w:tc>
        <w:tc>
          <w:tcPr>
            <w:tcW w:w="538" w:type="pct"/>
            <w:shd w:val="clear" w:color="auto" w:fill="FFFFFF"/>
            <w:tcMar>
              <w:top w:w="40" w:type="dxa"/>
              <w:left w:w="200" w:type="dxa"/>
              <w:bottom w:w="40" w:type="dxa"/>
              <w:right w:w="200" w:type="dxa"/>
            </w:tcMar>
            <w:vAlign w:val="center"/>
          </w:tcPr>
          <w:p w14:paraId="6FCAB193" w14:textId="77777777" w:rsidR="00536E79" w:rsidRDefault="00536E79" w:rsidP="00536E79">
            <w:pPr>
              <w:jc w:val="center"/>
            </w:pPr>
            <w:r>
              <w:rPr>
                <w:rFonts w:eastAsia="Times New Roman" w:cs="Times New Roman"/>
              </w:rPr>
              <w:t>0,7200</w:t>
            </w:r>
          </w:p>
        </w:tc>
        <w:tc>
          <w:tcPr>
            <w:tcW w:w="538" w:type="pct"/>
            <w:shd w:val="clear" w:color="auto" w:fill="FFFFFF"/>
            <w:tcMar>
              <w:top w:w="40" w:type="dxa"/>
              <w:left w:w="200" w:type="dxa"/>
              <w:bottom w:w="40" w:type="dxa"/>
              <w:right w:w="200" w:type="dxa"/>
            </w:tcMar>
            <w:vAlign w:val="center"/>
          </w:tcPr>
          <w:p w14:paraId="4E0B5068" w14:textId="77777777" w:rsidR="00536E79" w:rsidRDefault="00536E79" w:rsidP="00536E79">
            <w:pPr>
              <w:jc w:val="center"/>
            </w:pPr>
            <w:r>
              <w:rPr>
                <w:rFonts w:eastAsia="Times New Roman" w:cs="Times New Roman"/>
              </w:rPr>
              <w:t>0,7200</w:t>
            </w:r>
          </w:p>
        </w:tc>
        <w:tc>
          <w:tcPr>
            <w:tcW w:w="538" w:type="pct"/>
            <w:shd w:val="clear" w:color="auto" w:fill="FFFFFF"/>
            <w:tcMar>
              <w:top w:w="40" w:type="dxa"/>
              <w:left w:w="200" w:type="dxa"/>
              <w:bottom w:w="40" w:type="dxa"/>
              <w:right w:w="200" w:type="dxa"/>
            </w:tcMar>
            <w:vAlign w:val="center"/>
          </w:tcPr>
          <w:p w14:paraId="2318974D" w14:textId="77777777" w:rsidR="00536E79" w:rsidRDefault="00536E79" w:rsidP="00536E79">
            <w:pPr>
              <w:jc w:val="center"/>
            </w:pPr>
            <w:r>
              <w:rPr>
                <w:rFonts w:eastAsia="Times New Roman" w:cs="Times New Roman"/>
              </w:rPr>
              <w:t>0,7200</w:t>
            </w:r>
          </w:p>
        </w:tc>
      </w:tr>
      <w:tr w:rsidR="00113042" w14:paraId="601905C7" w14:textId="77777777" w:rsidTr="00536E79">
        <w:trPr>
          <w:jc w:val="center"/>
        </w:trPr>
        <w:tc>
          <w:tcPr>
            <w:tcW w:w="1235" w:type="pct"/>
            <w:shd w:val="clear" w:color="auto" w:fill="FFFFFF"/>
            <w:tcMar>
              <w:top w:w="40" w:type="dxa"/>
              <w:left w:w="200" w:type="dxa"/>
              <w:bottom w:w="40" w:type="dxa"/>
              <w:right w:w="200" w:type="dxa"/>
            </w:tcMar>
            <w:vAlign w:val="center"/>
          </w:tcPr>
          <w:p w14:paraId="6BD4D929" w14:textId="77777777" w:rsidR="00113042" w:rsidRDefault="00113042" w:rsidP="00113042">
            <w:r>
              <w:rPr>
                <w:rFonts w:eastAsia="Times New Roman" w:cs="Times New Roman"/>
              </w:rPr>
              <w:t>Котельная № 3 ул. Кооперативная, 11А</w:t>
            </w:r>
          </w:p>
        </w:tc>
        <w:tc>
          <w:tcPr>
            <w:tcW w:w="538" w:type="pct"/>
            <w:shd w:val="clear" w:color="auto" w:fill="FFFFFF"/>
            <w:tcMar>
              <w:top w:w="40" w:type="dxa"/>
              <w:left w:w="200" w:type="dxa"/>
              <w:bottom w:w="40" w:type="dxa"/>
              <w:right w:w="200" w:type="dxa"/>
            </w:tcMar>
            <w:vAlign w:val="center"/>
          </w:tcPr>
          <w:p w14:paraId="5F9BF1C8" w14:textId="77777777" w:rsidR="00113042" w:rsidRDefault="00113042" w:rsidP="00113042">
            <w:pPr>
              <w:jc w:val="center"/>
            </w:pPr>
            <w:r>
              <w:rPr>
                <w:rFonts w:eastAsia="Times New Roman" w:cs="Times New Roman"/>
              </w:rPr>
              <w:t>1,6000</w:t>
            </w:r>
          </w:p>
        </w:tc>
        <w:tc>
          <w:tcPr>
            <w:tcW w:w="538" w:type="pct"/>
            <w:shd w:val="clear" w:color="auto" w:fill="FFFFFF"/>
            <w:tcMar>
              <w:top w:w="40" w:type="dxa"/>
              <w:left w:w="200" w:type="dxa"/>
              <w:bottom w:w="40" w:type="dxa"/>
              <w:right w:w="200" w:type="dxa"/>
            </w:tcMar>
            <w:vAlign w:val="center"/>
          </w:tcPr>
          <w:p w14:paraId="7C975CA5" w14:textId="77777777" w:rsidR="00113042" w:rsidRDefault="00113042" w:rsidP="00113042">
            <w:pPr>
              <w:jc w:val="center"/>
            </w:pPr>
            <w:r>
              <w:rPr>
                <w:rFonts w:eastAsia="Times New Roman" w:cs="Times New Roman"/>
              </w:rPr>
              <w:t>1,6000</w:t>
            </w:r>
          </w:p>
        </w:tc>
        <w:tc>
          <w:tcPr>
            <w:tcW w:w="538" w:type="pct"/>
            <w:shd w:val="clear" w:color="auto" w:fill="FFFFFF"/>
            <w:tcMar>
              <w:top w:w="40" w:type="dxa"/>
              <w:left w:w="200" w:type="dxa"/>
              <w:bottom w:w="40" w:type="dxa"/>
              <w:right w:w="200" w:type="dxa"/>
            </w:tcMar>
            <w:vAlign w:val="center"/>
          </w:tcPr>
          <w:p w14:paraId="55CA21B9" w14:textId="77777777" w:rsidR="00113042" w:rsidRDefault="00113042" w:rsidP="00113042">
            <w:pPr>
              <w:jc w:val="center"/>
            </w:pPr>
            <w:r>
              <w:rPr>
                <w:rFonts w:eastAsia="Times New Roman" w:cs="Times New Roman"/>
              </w:rPr>
              <w:t>1,6000</w:t>
            </w:r>
          </w:p>
        </w:tc>
        <w:tc>
          <w:tcPr>
            <w:tcW w:w="538" w:type="pct"/>
            <w:shd w:val="clear" w:color="auto" w:fill="FFFFFF"/>
            <w:tcMar>
              <w:top w:w="40" w:type="dxa"/>
              <w:left w:w="200" w:type="dxa"/>
              <w:bottom w:w="40" w:type="dxa"/>
              <w:right w:w="200" w:type="dxa"/>
            </w:tcMar>
            <w:vAlign w:val="center"/>
          </w:tcPr>
          <w:p w14:paraId="467C92BE" w14:textId="77777777" w:rsidR="00113042" w:rsidRDefault="00113042" w:rsidP="00113042">
            <w:pPr>
              <w:jc w:val="center"/>
            </w:pPr>
            <w:r>
              <w:rPr>
                <w:rFonts w:eastAsia="Times New Roman" w:cs="Times New Roman"/>
              </w:rPr>
              <w:t>1,6000</w:t>
            </w:r>
          </w:p>
        </w:tc>
        <w:tc>
          <w:tcPr>
            <w:tcW w:w="538" w:type="pct"/>
            <w:shd w:val="clear" w:color="auto" w:fill="FFFFFF"/>
            <w:tcMar>
              <w:top w:w="40" w:type="dxa"/>
              <w:left w:w="200" w:type="dxa"/>
              <w:bottom w:w="40" w:type="dxa"/>
              <w:right w:w="200" w:type="dxa"/>
            </w:tcMar>
            <w:vAlign w:val="center"/>
          </w:tcPr>
          <w:p w14:paraId="34166960" w14:textId="77777777" w:rsidR="00113042" w:rsidRDefault="00113042" w:rsidP="00113042">
            <w:pPr>
              <w:jc w:val="center"/>
            </w:pPr>
            <w:r>
              <w:rPr>
                <w:rFonts w:eastAsia="Times New Roman" w:cs="Times New Roman"/>
              </w:rPr>
              <w:t>1,6000</w:t>
            </w:r>
          </w:p>
        </w:tc>
        <w:tc>
          <w:tcPr>
            <w:tcW w:w="538" w:type="pct"/>
            <w:shd w:val="clear" w:color="auto" w:fill="FFFFFF"/>
            <w:tcMar>
              <w:top w:w="40" w:type="dxa"/>
              <w:left w:w="200" w:type="dxa"/>
              <w:bottom w:w="40" w:type="dxa"/>
              <w:right w:w="200" w:type="dxa"/>
            </w:tcMar>
            <w:vAlign w:val="center"/>
          </w:tcPr>
          <w:p w14:paraId="5AD5665C" w14:textId="77777777" w:rsidR="00113042" w:rsidRDefault="00113042" w:rsidP="00113042">
            <w:pPr>
              <w:jc w:val="center"/>
            </w:pPr>
            <w:r>
              <w:rPr>
                <w:rFonts w:eastAsia="Times New Roman" w:cs="Times New Roman"/>
              </w:rPr>
              <w:t>1,6000</w:t>
            </w:r>
          </w:p>
        </w:tc>
        <w:tc>
          <w:tcPr>
            <w:tcW w:w="538" w:type="pct"/>
            <w:shd w:val="clear" w:color="auto" w:fill="FFFFFF"/>
            <w:tcMar>
              <w:top w:w="40" w:type="dxa"/>
              <w:left w:w="200" w:type="dxa"/>
              <w:bottom w:w="40" w:type="dxa"/>
              <w:right w:w="200" w:type="dxa"/>
            </w:tcMar>
            <w:vAlign w:val="center"/>
          </w:tcPr>
          <w:p w14:paraId="47C4B322" w14:textId="77777777" w:rsidR="00113042" w:rsidRDefault="00113042" w:rsidP="00113042">
            <w:pPr>
              <w:jc w:val="center"/>
            </w:pPr>
            <w:r>
              <w:rPr>
                <w:rFonts w:eastAsia="Times New Roman" w:cs="Times New Roman"/>
              </w:rPr>
              <w:t>1,6000</w:t>
            </w:r>
          </w:p>
        </w:tc>
      </w:tr>
    </w:tbl>
    <w:p w14:paraId="3AFF88BF" w14:textId="77777777" w:rsidR="00662385" w:rsidRPr="00055828" w:rsidRDefault="00662385" w:rsidP="00662385">
      <w:pPr>
        <w:pStyle w:val="a0"/>
      </w:pPr>
    </w:p>
    <w:p w14:paraId="782DDEFA" w14:textId="77777777" w:rsidR="00662385" w:rsidRPr="0009700C" w:rsidRDefault="00DB25D0" w:rsidP="00662385">
      <w:pPr>
        <w:pStyle w:val="2"/>
        <w:spacing w:before="69"/>
        <w:ind w:left="0" w:firstLine="0"/>
        <w:rPr>
          <w:rFonts w:eastAsia="Times New Roman"/>
          <w:sz w:val="24"/>
          <w:szCs w:val="24"/>
        </w:rPr>
      </w:pPr>
      <w:bookmarkStart w:id="87" w:name="_Toc30146985"/>
      <w:bookmarkStart w:id="88" w:name="_Toc35951452"/>
      <w:bookmarkStart w:id="89" w:name="_Toc148363375"/>
      <w:r w:rsidRPr="0009700C">
        <w:rPr>
          <w:rFonts w:eastAsia="Times New Roman"/>
          <w:sz w:val="24"/>
          <w:szCs w:val="24"/>
        </w:rPr>
        <w:t xml:space="preserve">Часть 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w:t>
      </w:r>
      <w:hyperlink w:anchor="bookmark45" w:history="1">
        <w:r w:rsidRPr="0009700C">
          <w:rPr>
            <w:rFonts w:eastAsia="Times New Roman"/>
            <w:sz w:val="24"/>
            <w:szCs w:val="24"/>
          </w:rPr>
          <w:t>топлива</w:t>
        </w:r>
        <w:bookmarkEnd w:id="87"/>
        <w:bookmarkEnd w:id="88"/>
        <w:bookmarkEnd w:id="89"/>
      </w:hyperlink>
    </w:p>
    <w:p w14:paraId="12D003A0" w14:textId="77777777" w:rsidR="00662385" w:rsidRDefault="00662385" w:rsidP="00662385">
      <w:pPr>
        <w:pStyle w:val="af"/>
        <w:spacing w:line="287" w:lineRule="auto"/>
        <w:ind w:right="119"/>
        <w:jc w:val="both"/>
        <w:rPr>
          <w:spacing w:val="-6"/>
        </w:rPr>
      </w:pPr>
    </w:p>
    <w:p w14:paraId="5127CCB1" w14:textId="77777777" w:rsidR="00662385" w:rsidRPr="00556AE5" w:rsidRDefault="00DB25D0" w:rsidP="00662385">
      <w:pPr>
        <w:pStyle w:val="af"/>
        <w:ind w:left="0" w:right="119" w:firstLine="709"/>
        <w:jc w:val="both"/>
      </w:pPr>
      <w:r w:rsidRPr="00556AE5">
        <w:rPr>
          <w:spacing w:val="-6"/>
        </w:rPr>
        <w:t>П</w:t>
      </w:r>
      <w:r w:rsidRPr="00556AE5">
        <w:t>р</w:t>
      </w:r>
      <w:r w:rsidRPr="00556AE5">
        <w:rPr>
          <w:spacing w:val="1"/>
        </w:rPr>
        <w:t>едл</w:t>
      </w:r>
      <w:r w:rsidRPr="00556AE5">
        <w:t>о</w:t>
      </w:r>
      <w:r w:rsidRPr="00556AE5">
        <w:rPr>
          <w:spacing w:val="-2"/>
        </w:rPr>
        <w:t>ж</w:t>
      </w:r>
      <w:r w:rsidRPr="00556AE5">
        <w:rPr>
          <w:spacing w:val="1"/>
        </w:rPr>
        <w:t>е</w:t>
      </w:r>
      <w:r w:rsidRPr="00556AE5">
        <w:t>н</w:t>
      </w:r>
      <w:r w:rsidRPr="00556AE5">
        <w:rPr>
          <w:spacing w:val="-1"/>
        </w:rPr>
        <w:t>и</w:t>
      </w:r>
      <w:r w:rsidRPr="00556AE5">
        <w:t>я</w:t>
      </w:r>
      <w:r w:rsidRPr="00556AE5">
        <w:rPr>
          <w:spacing w:val="9"/>
        </w:rPr>
        <w:t xml:space="preserve"> </w:t>
      </w:r>
      <w:r w:rsidRPr="00556AE5">
        <w:t>по</w:t>
      </w:r>
      <w:r w:rsidRPr="00556AE5">
        <w:rPr>
          <w:spacing w:val="7"/>
        </w:rPr>
        <w:t xml:space="preserve"> </w:t>
      </w:r>
      <w:r w:rsidRPr="00556AE5">
        <w:rPr>
          <w:spacing w:val="-2"/>
        </w:rPr>
        <w:t>вв</w:t>
      </w:r>
      <w:r w:rsidRPr="00556AE5">
        <w:t>о</w:t>
      </w:r>
      <w:r w:rsidRPr="00556AE5">
        <w:rPr>
          <w:spacing w:val="5"/>
        </w:rPr>
        <w:t>д</w:t>
      </w:r>
      <w:r w:rsidRPr="00556AE5">
        <w:t>у</w:t>
      </w:r>
      <w:r w:rsidRPr="00556AE5">
        <w:rPr>
          <w:spacing w:val="59"/>
        </w:rPr>
        <w:t xml:space="preserve"> </w:t>
      </w:r>
      <w:r w:rsidRPr="00556AE5">
        <w:t>но</w:t>
      </w:r>
      <w:r w:rsidRPr="00556AE5">
        <w:rPr>
          <w:spacing w:val="-2"/>
        </w:rPr>
        <w:t>вы</w:t>
      </w:r>
      <w:r w:rsidRPr="00556AE5">
        <w:t>х</w:t>
      </w:r>
      <w:r w:rsidRPr="00556AE5">
        <w:rPr>
          <w:spacing w:val="7"/>
        </w:rPr>
        <w:t xml:space="preserve"> </w:t>
      </w:r>
      <w:r w:rsidRPr="00556AE5">
        <w:t>и</w:t>
      </w:r>
      <w:r w:rsidRPr="00556AE5">
        <w:rPr>
          <w:spacing w:val="7"/>
        </w:rPr>
        <w:t xml:space="preserve"> </w:t>
      </w:r>
      <w:r w:rsidRPr="00556AE5">
        <w:t>р</w:t>
      </w:r>
      <w:r w:rsidRPr="00556AE5">
        <w:rPr>
          <w:spacing w:val="1"/>
        </w:rPr>
        <w:t>е</w:t>
      </w:r>
      <w:r w:rsidRPr="00556AE5">
        <w:t>ко</w:t>
      </w:r>
      <w:r w:rsidRPr="00556AE5">
        <w:rPr>
          <w:spacing w:val="-1"/>
        </w:rPr>
        <w:t>н</w:t>
      </w:r>
      <w:r w:rsidRPr="00556AE5">
        <w:rPr>
          <w:spacing w:val="1"/>
        </w:rPr>
        <w:t>с</w:t>
      </w:r>
      <w:r w:rsidRPr="00556AE5">
        <w:rPr>
          <w:spacing w:val="-1"/>
        </w:rPr>
        <w:t>т</w:t>
      </w:r>
      <w:r w:rsidRPr="00556AE5">
        <w:rPr>
          <w:spacing w:val="3"/>
        </w:rPr>
        <w:t>р</w:t>
      </w:r>
      <w:r w:rsidRPr="00556AE5">
        <w:rPr>
          <w:spacing w:val="-8"/>
        </w:rPr>
        <w:t>у</w:t>
      </w:r>
      <w:r w:rsidRPr="00556AE5">
        <w:t>к</w:t>
      </w:r>
      <w:r w:rsidRPr="00556AE5">
        <w:rPr>
          <w:spacing w:val="-1"/>
        </w:rPr>
        <w:t>ц</w:t>
      </w:r>
      <w:r w:rsidRPr="00556AE5">
        <w:t>ии</w:t>
      </w:r>
      <w:r w:rsidRPr="00556AE5">
        <w:rPr>
          <w:spacing w:val="6"/>
        </w:rPr>
        <w:t xml:space="preserve"> </w:t>
      </w:r>
      <w:r w:rsidRPr="00556AE5">
        <w:rPr>
          <w:spacing w:val="5"/>
        </w:rPr>
        <w:t>с</w:t>
      </w:r>
      <w:r w:rsidRPr="00556AE5">
        <w:rPr>
          <w:spacing w:val="-5"/>
        </w:rPr>
        <w:t>у</w:t>
      </w:r>
      <w:r w:rsidRPr="00556AE5">
        <w:rPr>
          <w:spacing w:val="-1"/>
        </w:rPr>
        <w:t>щ</w:t>
      </w:r>
      <w:r w:rsidRPr="00556AE5">
        <w:rPr>
          <w:spacing w:val="1"/>
        </w:rPr>
        <w:t>ес</w:t>
      </w:r>
      <w:r w:rsidRPr="00556AE5">
        <w:rPr>
          <w:spacing w:val="-1"/>
        </w:rPr>
        <w:t>т</w:t>
      </w:r>
      <w:r w:rsidRPr="00556AE5">
        <w:rPr>
          <w:spacing w:val="2"/>
        </w:rPr>
        <w:t>в</w:t>
      </w:r>
      <w:r w:rsidRPr="00556AE5">
        <w:rPr>
          <w:spacing w:val="-8"/>
        </w:rPr>
        <w:t>у</w:t>
      </w:r>
      <w:r w:rsidRPr="00556AE5">
        <w:rPr>
          <w:spacing w:val="4"/>
        </w:rPr>
        <w:t>ю</w:t>
      </w:r>
      <w:r w:rsidRPr="00556AE5">
        <w:rPr>
          <w:spacing w:val="-1"/>
        </w:rPr>
        <w:t>щ</w:t>
      </w:r>
      <w:r w:rsidRPr="00556AE5">
        <w:t>их</w:t>
      </w:r>
      <w:r w:rsidRPr="00556AE5">
        <w:rPr>
          <w:spacing w:val="7"/>
        </w:rPr>
        <w:t xml:space="preserve"> </w:t>
      </w:r>
      <w:r w:rsidRPr="00556AE5">
        <w:t>ис</w:t>
      </w:r>
      <w:r w:rsidRPr="00556AE5">
        <w:rPr>
          <w:spacing w:val="-1"/>
        </w:rPr>
        <w:t>т</w:t>
      </w:r>
      <w:r w:rsidRPr="00556AE5">
        <w:t>о</w:t>
      </w:r>
      <w:r w:rsidRPr="00556AE5">
        <w:rPr>
          <w:spacing w:val="-1"/>
        </w:rPr>
        <w:t>ч</w:t>
      </w:r>
      <w:r w:rsidRPr="00556AE5">
        <w:t>н</w:t>
      </w:r>
      <w:r w:rsidRPr="00556AE5">
        <w:rPr>
          <w:spacing w:val="-1"/>
        </w:rPr>
        <w:t>и</w:t>
      </w:r>
      <w:r w:rsidRPr="00556AE5">
        <w:rPr>
          <w:spacing w:val="3"/>
        </w:rPr>
        <w:t>к</w:t>
      </w:r>
      <w:r w:rsidRPr="00556AE5">
        <w:t>ов</w:t>
      </w:r>
      <w:r w:rsidRPr="00556AE5">
        <w:rPr>
          <w:spacing w:val="6"/>
        </w:rPr>
        <w:t xml:space="preserve"> </w:t>
      </w:r>
      <w:r w:rsidRPr="00556AE5">
        <w:rPr>
          <w:spacing w:val="-1"/>
        </w:rPr>
        <w:t>т</w:t>
      </w:r>
      <w:r w:rsidRPr="00556AE5">
        <w:rPr>
          <w:spacing w:val="1"/>
        </w:rPr>
        <w:t>е</w:t>
      </w:r>
      <w:r w:rsidRPr="00556AE5">
        <w:t>пло</w:t>
      </w:r>
      <w:r w:rsidRPr="00556AE5">
        <w:rPr>
          <w:spacing w:val="-2"/>
        </w:rPr>
        <w:t>в</w:t>
      </w:r>
      <w:r w:rsidRPr="00556AE5">
        <w:t>ой энер</w:t>
      </w:r>
      <w:r w:rsidRPr="00556AE5">
        <w:rPr>
          <w:spacing w:val="1"/>
        </w:rPr>
        <w:t>г</w:t>
      </w:r>
      <w:r w:rsidRPr="00556AE5">
        <w:t>ии</w:t>
      </w:r>
      <w:r w:rsidRPr="00556AE5">
        <w:rPr>
          <w:spacing w:val="-5"/>
        </w:rPr>
        <w:t xml:space="preserve"> </w:t>
      </w:r>
      <w:r w:rsidRPr="00556AE5">
        <w:t>с</w:t>
      </w:r>
      <w:r w:rsidRPr="00556AE5">
        <w:rPr>
          <w:spacing w:val="-3"/>
        </w:rPr>
        <w:t xml:space="preserve"> </w:t>
      </w:r>
      <w:r w:rsidRPr="00556AE5">
        <w:t>испол</w:t>
      </w:r>
      <w:r w:rsidRPr="00556AE5">
        <w:rPr>
          <w:spacing w:val="-2"/>
        </w:rPr>
        <w:t>ь</w:t>
      </w:r>
      <w:r w:rsidRPr="00556AE5">
        <w:t>зо</w:t>
      </w:r>
      <w:r w:rsidRPr="00556AE5">
        <w:rPr>
          <w:spacing w:val="-2"/>
        </w:rPr>
        <w:t>в</w:t>
      </w:r>
      <w:r w:rsidRPr="00556AE5">
        <w:rPr>
          <w:spacing w:val="1"/>
        </w:rPr>
        <w:t>а</w:t>
      </w:r>
      <w:r w:rsidRPr="00556AE5">
        <w:t>н</w:t>
      </w:r>
      <w:r w:rsidRPr="00556AE5">
        <w:rPr>
          <w:spacing w:val="-1"/>
        </w:rPr>
        <w:t>и</w:t>
      </w:r>
      <w:r w:rsidRPr="00556AE5">
        <w:rPr>
          <w:spacing w:val="1"/>
        </w:rPr>
        <w:t>е</w:t>
      </w:r>
      <w:r w:rsidRPr="00556AE5">
        <w:t>м</w:t>
      </w:r>
      <w:r w:rsidRPr="00556AE5">
        <w:rPr>
          <w:spacing w:val="-4"/>
        </w:rPr>
        <w:t xml:space="preserve"> </w:t>
      </w:r>
      <w:r w:rsidRPr="00556AE5">
        <w:rPr>
          <w:spacing w:val="-2"/>
        </w:rPr>
        <w:t>в</w:t>
      </w:r>
      <w:r w:rsidRPr="00556AE5">
        <w:t>озо</w:t>
      </w:r>
      <w:r w:rsidRPr="00556AE5">
        <w:rPr>
          <w:spacing w:val="1"/>
        </w:rPr>
        <w:t>б</w:t>
      </w:r>
      <w:r w:rsidRPr="00556AE5">
        <w:t>но</w:t>
      </w:r>
      <w:r w:rsidRPr="00556AE5">
        <w:rPr>
          <w:spacing w:val="-2"/>
        </w:rPr>
        <w:t>в</w:t>
      </w:r>
      <w:r w:rsidRPr="00556AE5">
        <w:t>л</w:t>
      </w:r>
      <w:r w:rsidRPr="00556AE5">
        <w:rPr>
          <w:spacing w:val="-3"/>
        </w:rPr>
        <w:t>яе</w:t>
      </w:r>
      <w:r w:rsidRPr="00556AE5">
        <w:t>м</w:t>
      </w:r>
      <w:r w:rsidRPr="00556AE5">
        <w:rPr>
          <w:spacing w:val="-2"/>
        </w:rPr>
        <w:t>ы</w:t>
      </w:r>
      <w:r w:rsidRPr="00556AE5">
        <w:t>х</w:t>
      </w:r>
      <w:r w:rsidRPr="00556AE5">
        <w:rPr>
          <w:spacing w:val="-5"/>
        </w:rPr>
        <w:t xml:space="preserve"> </w:t>
      </w:r>
      <w:r w:rsidRPr="00556AE5">
        <w:t>ис</w:t>
      </w:r>
      <w:r w:rsidRPr="00556AE5">
        <w:rPr>
          <w:spacing w:val="-1"/>
        </w:rPr>
        <w:t>т</w:t>
      </w:r>
      <w:r w:rsidRPr="00556AE5">
        <w:t>о</w:t>
      </w:r>
      <w:r w:rsidRPr="00556AE5">
        <w:rPr>
          <w:spacing w:val="-1"/>
        </w:rPr>
        <w:t>ч</w:t>
      </w:r>
      <w:r w:rsidRPr="00556AE5">
        <w:t>н</w:t>
      </w:r>
      <w:r w:rsidRPr="00556AE5">
        <w:rPr>
          <w:spacing w:val="-1"/>
        </w:rPr>
        <w:t>и</w:t>
      </w:r>
      <w:r w:rsidRPr="00556AE5">
        <w:t>ков</w:t>
      </w:r>
      <w:r w:rsidRPr="00556AE5">
        <w:rPr>
          <w:spacing w:val="-3"/>
        </w:rPr>
        <w:t xml:space="preserve"> </w:t>
      </w:r>
      <w:r w:rsidRPr="00556AE5">
        <w:t>энер</w:t>
      </w:r>
      <w:r w:rsidRPr="00556AE5">
        <w:rPr>
          <w:spacing w:val="1"/>
        </w:rPr>
        <w:t>г</w:t>
      </w:r>
      <w:r w:rsidRPr="00556AE5">
        <w:t>и</w:t>
      </w:r>
      <w:r w:rsidRPr="00556AE5">
        <w:rPr>
          <w:spacing w:val="-1"/>
        </w:rPr>
        <w:t>и</w:t>
      </w:r>
      <w:r w:rsidRPr="00556AE5">
        <w:t>,</w:t>
      </w:r>
      <w:r w:rsidRPr="00556AE5">
        <w:rPr>
          <w:spacing w:val="-5"/>
        </w:rPr>
        <w:t xml:space="preserve"> </w:t>
      </w:r>
      <w:r w:rsidRPr="00556AE5">
        <w:t>а</w:t>
      </w:r>
      <w:r w:rsidRPr="00556AE5">
        <w:rPr>
          <w:spacing w:val="-3"/>
        </w:rPr>
        <w:t xml:space="preserve"> </w:t>
      </w:r>
      <w:r w:rsidRPr="00556AE5">
        <w:rPr>
          <w:spacing w:val="-1"/>
        </w:rPr>
        <w:t>т</w:t>
      </w:r>
      <w:r w:rsidRPr="00556AE5">
        <w:rPr>
          <w:spacing w:val="1"/>
        </w:rPr>
        <w:t>а</w:t>
      </w:r>
      <w:r w:rsidRPr="00556AE5">
        <w:t>к</w:t>
      </w:r>
      <w:r w:rsidRPr="00556AE5">
        <w:rPr>
          <w:spacing w:val="-3"/>
        </w:rPr>
        <w:t>ж</w:t>
      </w:r>
      <w:r w:rsidRPr="00556AE5">
        <w:t>е</w:t>
      </w:r>
      <w:r w:rsidRPr="00556AE5">
        <w:rPr>
          <w:spacing w:val="-3"/>
        </w:rPr>
        <w:t xml:space="preserve"> </w:t>
      </w:r>
      <w:r w:rsidRPr="00556AE5">
        <w:t>м</w:t>
      </w:r>
      <w:r w:rsidRPr="00556AE5">
        <w:rPr>
          <w:spacing w:val="1"/>
        </w:rPr>
        <w:t>ес</w:t>
      </w:r>
      <w:r w:rsidRPr="00556AE5">
        <w:rPr>
          <w:spacing w:val="-1"/>
        </w:rPr>
        <w:t>т</w:t>
      </w:r>
      <w:r w:rsidRPr="00556AE5">
        <w:t>н</w:t>
      </w:r>
      <w:r w:rsidRPr="00556AE5">
        <w:rPr>
          <w:spacing w:val="-2"/>
        </w:rPr>
        <w:t>ы</w:t>
      </w:r>
      <w:r w:rsidRPr="00556AE5">
        <w:t>х</w:t>
      </w:r>
      <w:r w:rsidRPr="00556AE5">
        <w:rPr>
          <w:spacing w:val="-5"/>
        </w:rPr>
        <w:t xml:space="preserve"> </w:t>
      </w:r>
      <w:r w:rsidRPr="00556AE5">
        <w:rPr>
          <w:spacing w:val="-2"/>
        </w:rPr>
        <w:t>в</w:t>
      </w:r>
      <w:r w:rsidRPr="00556AE5">
        <w:t>и</w:t>
      </w:r>
      <w:r w:rsidRPr="00556AE5">
        <w:rPr>
          <w:spacing w:val="1"/>
        </w:rPr>
        <w:t>д</w:t>
      </w:r>
      <w:r w:rsidRPr="00556AE5">
        <w:t>ов</w:t>
      </w:r>
      <w:r w:rsidRPr="00556AE5">
        <w:rPr>
          <w:spacing w:val="-6"/>
        </w:rPr>
        <w:t xml:space="preserve"> </w:t>
      </w:r>
      <w:r w:rsidRPr="00556AE5">
        <w:rPr>
          <w:spacing w:val="-1"/>
        </w:rPr>
        <w:t>т</w:t>
      </w:r>
      <w:r w:rsidRPr="00556AE5">
        <w:t>опл</w:t>
      </w:r>
      <w:r w:rsidRPr="00556AE5">
        <w:rPr>
          <w:spacing w:val="3"/>
        </w:rPr>
        <w:t>и</w:t>
      </w:r>
      <w:r w:rsidRPr="00556AE5">
        <w:rPr>
          <w:spacing w:val="-2"/>
        </w:rPr>
        <w:t>в</w:t>
      </w:r>
      <w:r w:rsidRPr="00556AE5">
        <w:rPr>
          <w:spacing w:val="1"/>
        </w:rPr>
        <w:t>а</w:t>
      </w:r>
      <w:r w:rsidRPr="00556AE5">
        <w:t>, о</w:t>
      </w:r>
      <w:r w:rsidRPr="00556AE5">
        <w:rPr>
          <w:spacing w:val="-1"/>
        </w:rPr>
        <w:t>т</w:t>
      </w:r>
      <w:r w:rsidRPr="00556AE5">
        <w:rPr>
          <w:spacing w:val="5"/>
        </w:rPr>
        <w:t>с</w:t>
      </w:r>
      <w:r w:rsidRPr="00556AE5">
        <w:rPr>
          <w:spacing w:val="-8"/>
        </w:rPr>
        <w:t>у</w:t>
      </w:r>
      <w:r w:rsidRPr="00556AE5">
        <w:rPr>
          <w:spacing w:val="-1"/>
        </w:rPr>
        <w:t>т</w:t>
      </w:r>
      <w:r w:rsidRPr="00556AE5">
        <w:rPr>
          <w:spacing w:val="1"/>
        </w:rPr>
        <w:t>с</w:t>
      </w:r>
      <w:r w:rsidRPr="00556AE5">
        <w:rPr>
          <w:spacing w:val="-1"/>
        </w:rPr>
        <w:t>т</w:t>
      </w:r>
      <w:r w:rsidRPr="00556AE5">
        <w:rPr>
          <w:spacing w:val="2"/>
        </w:rPr>
        <w:t>в</w:t>
      </w:r>
      <w:r w:rsidRPr="00556AE5">
        <w:rPr>
          <w:spacing w:val="-5"/>
        </w:rPr>
        <w:t>у</w:t>
      </w:r>
      <w:r w:rsidRPr="00556AE5">
        <w:t>ю</w:t>
      </w:r>
      <w:r w:rsidRPr="00556AE5">
        <w:rPr>
          <w:spacing w:val="-1"/>
        </w:rPr>
        <w:t>т</w:t>
      </w:r>
      <w:r w:rsidRPr="00556AE5">
        <w:t>.</w:t>
      </w:r>
    </w:p>
    <w:p w14:paraId="7EE48BA5" w14:textId="77777777" w:rsidR="00662385" w:rsidRPr="0009700C" w:rsidRDefault="00662385" w:rsidP="00662385">
      <w:pPr>
        <w:pStyle w:val="a0"/>
      </w:pPr>
    </w:p>
    <w:p w14:paraId="20CE47FB" w14:textId="77777777" w:rsidR="00662385" w:rsidRPr="00EB222B" w:rsidRDefault="00DB25D0" w:rsidP="00662385">
      <w:pPr>
        <w:pStyle w:val="1"/>
        <w:spacing w:before="64"/>
        <w:ind w:left="0" w:firstLine="0"/>
        <w:jc w:val="both"/>
        <w:rPr>
          <w:rFonts w:eastAsia="Times New Roman"/>
          <w:sz w:val="28"/>
          <w:szCs w:val="28"/>
        </w:rPr>
      </w:pPr>
      <w:bookmarkStart w:id="90" w:name="_Toc148363376"/>
      <w:r w:rsidRPr="00EB222B">
        <w:rPr>
          <w:rFonts w:eastAsia="Times New Roman"/>
          <w:sz w:val="28"/>
          <w:szCs w:val="28"/>
        </w:rPr>
        <w:lastRenderedPageBreak/>
        <w:t xml:space="preserve">РАЗДЕЛ </w:t>
      </w:r>
      <w:r>
        <w:rPr>
          <w:rFonts w:eastAsia="Times New Roman"/>
          <w:sz w:val="28"/>
          <w:szCs w:val="28"/>
        </w:rPr>
        <w:t>6</w:t>
      </w:r>
      <w:r w:rsidRPr="00EB222B">
        <w:rPr>
          <w:rFonts w:eastAsia="Times New Roman"/>
          <w:sz w:val="28"/>
          <w:szCs w:val="28"/>
        </w:rPr>
        <w:t xml:space="preserve">. ПРЕДЛОЖЕНИЯ ПО СТРОИТЕЛЬСТВУ, РЕКОНСТРУКЦИИ И (ИЛИ) МОДЕРНИЗАЦИИ ТЕПЛОВЫХ </w:t>
      </w:r>
      <w:hyperlink w:anchor="bookmark46" w:history="1">
        <w:r w:rsidRPr="00EB222B">
          <w:rPr>
            <w:rFonts w:eastAsia="Times New Roman"/>
            <w:sz w:val="28"/>
            <w:szCs w:val="28"/>
          </w:rPr>
          <w:t>СЕТЕЙ</w:t>
        </w:r>
        <w:bookmarkEnd w:id="90"/>
      </w:hyperlink>
    </w:p>
    <w:p w14:paraId="24AC3895" w14:textId="77777777" w:rsidR="00662385" w:rsidRPr="00EB222B" w:rsidRDefault="00662385" w:rsidP="00662385"/>
    <w:p w14:paraId="7E038225" w14:textId="77777777" w:rsidR="00662385" w:rsidRPr="00152CBC" w:rsidRDefault="002E5B10" w:rsidP="00662385">
      <w:pPr>
        <w:pStyle w:val="2"/>
        <w:spacing w:before="69"/>
        <w:ind w:left="0" w:firstLine="0"/>
        <w:rPr>
          <w:rFonts w:eastAsia="Times New Roman"/>
          <w:sz w:val="24"/>
          <w:szCs w:val="24"/>
        </w:rPr>
      </w:pPr>
      <w:hyperlink w:anchor="bookmark47" w:history="1">
        <w:bookmarkStart w:id="91" w:name="_Toc148363377"/>
        <w:r w:rsidR="00DB25D0" w:rsidRPr="00EB222B">
          <w:rPr>
            <w:rFonts w:eastAsia="Times New Roman"/>
            <w:sz w:val="24"/>
            <w:szCs w:val="24"/>
          </w:rPr>
          <w:t>Часть 1. Предложения по строительству, реконструкции и (или) модернизации тепловых сетей, обеспечивающих</w:t>
        </w:r>
      </w:hyperlink>
      <w:r w:rsidR="00DB25D0" w:rsidRPr="00EB222B">
        <w:rPr>
          <w:rFonts w:eastAsia="Times New Roman"/>
          <w:sz w:val="24"/>
          <w:szCs w:val="24"/>
        </w:rPr>
        <w:t xml:space="preserve"> </w:t>
      </w:r>
      <w:hyperlink w:anchor="bookmark47" w:history="1">
        <w:r w:rsidR="00DB25D0" w:rsidRPr="00EB222B">
          <w:rPr>
            <w:rFonts w:eastAsia="Times New Roman"/>
            <w:sz w:val="24"/>
            <w:szCs w:val="24"/>
          </w:rPr>
          <w:t>перераспределение тепловой нагрузки из зон с дефицитом располагаемой тепловой мощности</w:t>
        </w:r>
      </w:hyperlink>
      <w:r w:rsidR="00DB25D0" w:rsidRPr="00EB222B">
        <w:rPr>
          <w:rFonts w:eastAsia="Times New Roman"/>
          <w:sz w:val="24"/>
          <w:szCs w:val="24"/>
        </w:rPr>
        <w:t xml:space="preserve"> </w:t>
      </w:r>
      <w:hyperlink w:anchor="bookmark47" w:history="1">
        <w:r w:rsidR="00DB25D0" w:rsidRPr="00EB222B">
          <w:rPr>
            <w:rFonts w:eastAsia="Times New Roman"/>
            <w:sz w:val="24"/>
            <w:szCs w:val="24"/>
          </w:rPr>
          <w:t>источников тепловой энергии в зоны с резервом располагаемой тепловой мощности</w:t>
        </w:r>
      </w:hyperlink>
      <w:r w:rsidR="00DB25D0" w:rsidRPr="00EB222B">
        <w:rPr>
          <w:rFonts w:eastAsia="Times New Roman"/>
          <w:sz w:val="24"/>
          <w:szCs w:val="24"/>
        </w:rPr>
        <w:t xml:space="preserve"> </w:t>
      </w:r>
      <w:hyperlink w:anchor="bookmark47" w:history="1">
        <w:r w:rsidR="00DB25D0" w:rsidRPr="00EB222B">
          <w:rPr>
            <w:rFonts w:eastAsia="Times New Roman"/>
            <w:sz w:val="24"/>
            <w:szCs w:val="24"/>
          </w:rPr>
          <w:t>источников тепловой энергии</w:t>
        </w:r>
      </w:hyperlink>
      <w:r w:rsidR="00DB25D0" w:rsidRPr="00EB222B">
        <w:rPr>
          <w:rFonts w:eastAsia="Times New Roman"/>
          <w:sz w:val="24"/>
          <w:szCs w:val="24"/>
        </w:rPr>
        <w:t xml:space="preserve"> (использование существующих резервов)</w:t>
      </w:r>
      <w:bookmarkEnd w:id="91"/>
    </w:p>
    <w:p w14:paraId="67A4B35C" w14:textId="77777777" w:rsidR="00662385" w:rsidRDefault="00662385" w:rsidP="00662385">
      <w:pPr>
        <w:pStyle w:val="af"/>
        <w:spacing w:line="287" w:lineRule="auto"/>
        <w:ind w:left="0" w:right="110" w:firstLine="0"/>
        <w:jc w:val="both"/>
      </w:pPr>
    </w:p>
    <w:p w14:paraId="3481BC3F" w14:textId="77777777" w:rsidR="00C85F03" w:rsidRDefault="00C85F03" w:rsidP="00C85F03">
      <w:pPr>
        <w:ind w:firstLine="709"/>
        <w:jc w:val="both"/>
        <w:rPr>
          <w:rFonts w:cs="Times New Roman"/>
        </w:rPr>
      </w:pPr>
      <w:r w:rsidRPr="000B3DBB">
        <w:rPr>
          <w:rFonts w:cs="Times New Roman"/>
        </w:rPr>
        <w:t>Строительство и реконструкция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мощности источников тепловой энергии, не планируется.</w:t>
      </w:r>
    </w:p>
    <w:p w14:paraId="701F7EF9" w14:textId="77777777" w:rsidR="00662385" w:rsidRPr="00A67885" w:rsidRDefault="00662385" w:rsidP="00662385">
      <w:pPr>
        <w:jc w:val="both"/>
        <w:rPr>
          <w:rFonts w:cs="Times New Roman"/>
          <w:lang w:eastAsia="ru-RU"/>
        </w:rPr>
      </w:pPr>
    </w:p>
    <w:p w14:paraId="0356F83E" w14:textId="77777777" w:rsidR="00662385" w:rsidRPr="00152CBC" w:rsidRDefault="002E5B10" w:rsidP="00662385">
      <w:pPr>
        <w:pStyle w:val="2"/>
        <w:spacing w:before="69"/>
        <w:ind w:left="0" w:firstLine="0"/>
        <w:rPr>
          <w:rFonts w:eastAsia="Times New Roman"/>
          <w:sz w:val="24"/>
          <w:szCs w:val="24"/>
        </w:rPr>
      </w:pPr>
      <w:hyperlink w:anchor="bookmark48" w:history="1">
        <w:bookmarkStart w:id="92" w:name="_Toc30146988"/>
        <w:bookmarkStart w:id="93" w:name="_Toc35951455"/>
        <w:bookmarkStart w:id="94" w:name="_Toc148363378"/>
        <w:r w:rsidR="00DB25D0" w:rsidRPr="00AA13BF">
          <w:rPr>
            <w:rFonts w:eastAsia="Times New Roman"/>
            <w:sz w:val="24"/>
            <w:szCs w:val="24"/>
          </w:rPr>
          <w:t>Часть 2. Предложения по строительству, реконструкции и (или) модернизации тепловых сетей для обеспечения</w:t>
        </w:r>
      </w:hyperlink>
      <w:r w:rsidR="00DB25D0" w:rsidRPr="00AA13BF">
        <w:rPr>
          <w:rFonts w:eastAsia="Times New Roman"/>
          <w:sz w:val="24"/>
          <w:szCs w:val="24"/>
        </w:rPr>
        <w:t xml:space="preserve"> </w:t>
      </w:r>
      <w:hyperlink w:anchor="bookmark48" w:history="1">
        <w:r w:rsidR="00DB25D0" w:rsidRPr="00AA13BF">
          <w:rPr>
            <w:rFonts w:eastAsia="Times New Roman"/>
            <w:sz w:val="24"/>
            <w:szCs w:val="24"/>
          </w:rPr>
          <w:t>перспективных приростов тепловой нагрузки в осваиваемых районах поселения, городского</w:t>
        </w:r>
      </w:hyperlink>
      <w:r w:rsidR="00DB25D0" w:rsidRPr="00AA13BF">
        <w:rPr>
          <w:rFonts w:eastAsia="Times New Roman"/>
          <w:sz w:val="24"/>
          <w:szCs w:val="24"/>
        </w:rPr>
        <w:t xml:space="preserve"> </w:t>
      </w:r>
      <w:hyperlink w:anchor="bookmark48" w:history="1">
        <w:r w:rsidR="00DB25D0" w:rsidRPr="00AA13BF">
          <w:rPr>
            <w:rFonts w:eastAsia="Times New Roman"/>
            <w:sz w:val="24"/>
            <w:szCs w:val="24"/>
          </w:rPr>
          <w:t>округа под жилищную, комплексную или производственную застройку</w:t>
        </w:r>
        <w:bookmarkEnd w:id="92"/>
        <w:bookmarkEnd w:id="93"/>
        <w:bookmarkEnd w:id="94"/>
      </w:hyperlink>
    </w:p>
    <w:p w14:paraId="3A7E17A6" w14:textId="77777777" w:rsidR="00662385" w:rsidRDefault="00662385" w:rsidP="00662385"/>
    <w:p w14:paraId="125E0CD4" w14:textId="77777777" w:rsidR="00662385" w:rsidRDefault="00DB25D0" w:rsidP="00662385">
      <w:pPr>
        <w:ind w:firstLine="567"/>
        <w:jc w:val="both"/>
      </w:pPr>
      <w:r w:rsidRPr="00E813AB">
        <w:t xml:space="preserve">Перспективная застройка </w:t>
      </w:r>
      <w:r>
        <w:t>Лебяжск</w:t>
      </w:r>
      <w:r w:rsidR="008943C4">
        <w:t>ого</w:t>
      </w:r>
      <w:r>
        <w:t xml:space="preserve"> муниципальн</w:t>
      </w:r>
      <w:r w:rsidR="008943C4">
        <w:t>ого</w:t>
      </w:r>
      <w:r>
        <w:t xml:space="preserve"> округ</w:t>
      </w:r>
      <w:r w:rsidR="008943C4">
        <w:t>а</w:t>
      </w:r>
      <w:r w:rsidRPr="00E813AB">
        <w:t xml:space="preserve"> планируется в существующих, обеспеченных централизованным теплоснабжением по магистральным трубопроводам районах. По мере ввода новых потребителей будет выполняться разводящая сеть от магистральных трубопроводов. Застройщик осуществляет подключение к тепловым сетям в установленном законодательством порядке, в соответствии с проектом застройки земельного участка.</w:t>
      </w:r>
    </w:p>
    <w:p w14:paraId="3D1EEC78" w14:textId="77777777" w:rsidR="00662385" w:rsidRPr="00A67885" w:rsidRDefault="00662385" w:rsidP="00662385">
      <w:pPr>
        <w:jc w:val="both"/>
        <w:rPr>
          <w:rFonts w:cs="Times New Roman"/>
          <w:lang w:eastAsia="ru-RU"/>
        </w:rPr>
      </w:pPr>
    </w:p>
    <w:p w14:paraId="66628E0F" w14:textId="77777777" w:rsidR="00662385" w:rsidRPr="00152CBC" w:rsidRDefault="002E5B10" w:rsidP="00662385">
      <w:pPr>
        <w:pStyle w:val="2"/>
        <w:spacing w:before="69"/>
        <w:ind w:left="0" w:firstLine="0"/>
        <w:rPr>
          <w:rFonts w:eastAsia="Times New Roman"/>
          <w:sz w:val="24"/>
          <w:szCs w:val="24"/>
        </w:rPr>
      </w:pPr>
      <w:hyperlink w:anchor="bookmark49" w:history="1">
        <w:bookmarkStart w:id="95" w:name="_Toc30146989"/>
        <w:bookmarkStart w:id="96" w:name="_Toc35951456"/>
        <w:bookmarkStart w:id="97" w:name="_Toc148363379"/>
        <w:r w:rsidR="00DB25D0" w:rsidRPr="009E2FE7">
          <w:rPr>
            <w:rFonts w:eastAsia="Times New Roman"/>
            <w:sz w:val="24"/>
            <w:szCs w:val="24"/>
          </w:rPr>
          <w:t>Часть 3. Предложения по строительству, реконструкции и (или) модернизации тепловых сетей в целях обеспечения</w:t>
        </w:r>
      </w:hyperlink>
      <w:r w:rsidR="00DB25D0" w:rsidRPr="009E2FE7">
        <w:rPr>
          <w:rFonts w:eastAsia="Times New Roman"/>
          <w:sz w:val="24"/>
          <w:szCs w:val="24"/>
        </w:rPr>
        <w:t xml:space="preserve"> </w:t>
      </w:r>
      <w:hyperlink w:anchor="bookmark49" w:history="1">
        <w:r w:rsidR="00DB25D0" w:rsidRPr="009E2FE7">
          <w:rPr>
            <w:rFonts w:eastAsia="Times New Roman"/>
            <w:sz w:val="24"/>
            <w:szCs w:val="24"/>
          </w:rPr>
          <w:t>условий, при наличии которых существует возможность поставок тепловой энергии</w:t>
        </w:r>
      </w:hyperlink>
      <w:r w:rsidR="00DB25D0" w:rsidRPr="009E2FE7">
        <w:rPr>
          <w:rFonts w:eastAsia="Times New Roman"/>
          <w:sz w:val="24"/>
          <w:szCs w:val="24"/>
        </w:rPr>
        <w:t xml:space="preserve"> </w:t>
      </w:r>
      <w:hyperlink w:anchor="bookmark49" w:history="1">
        <w:r w:rsidR="00DB25D0" w:rsidRPr="009E2FE7">
          <w:rPr>
            <w:rFonts w:eastAsia="Times New Roman"/>
            <w:sz w:val="24"/>
            <w:szCs w:val="24"/>
          </w:rPr>
          <w:t>потребителям от различных источников тепловой энергии при сохранении надежности</w:t>
        </w:r>
      </w:hyperlink>
      <w:r w:rsidR="00DB25D0" w:rsidRPr="009E2FE7">
        <w:rPr>
          <w:rFonts w:eastAsia="Times New Roman"/>
          <w:sz w:val="24"/>
          <w:szCs w:val="24"/>
        </w:rPr>
        <w:t xml:space="preserve"> </w:t>
      </w:r>
      <w:hyperlink w:anchor="bookmark49" w:history="1">
        <w:r w:rsidR="00DB25D0" w:rsidRPr="009E2FE7">
          <w:rPr>
            <w:rFonts w:eastAsia="Times New Roman"/>
            <w:sz w:val="24"/>
            <w:szCs w:val="24"/>
          </w:rPr>
          <w:t>теплоснабжения</w:t>
        </w:r>
        <w:bookmarkEnd w:id="95"/>
        <w:bookmarkEnd w:id="96"/>
        <w:bookmarkEnd w:id="97"/>
      </w:hyperlink>
    </w:p>
    <w:p w14:paraId="6DF0C6D0" w14:textId="77777777" w:rsidR="00662385" w:rsidRPr="00A67885" w:rsidRDefault="00662385" w:rsidP="00662385">
      <w:pPr>
        <w:pStyle w:val="af"/>
        <w:spacing w:line="289" w:lineRule="auto"/>
        <w:ind w:right="119" w:hanging="116"/>
        <w:rPr>
          <w:spacing w:val="-2"/>
        </w:rPr>
      </w:pPr>
    </w:p>
    <w:p w14:paraId="490812F2" w14:textId="77777777" w:rsidR="00662385" w:rsidRDefault="00DB25D0" w:rsidP="00662385">
      <w:pPr>
        <w:ind w:firstLine="709"/>
        <w:jc w:val="both"/>
        <w:rPr>
          <w:lang w:eastAsia="ru-RU"/>
        </w:rPr>
      </w:pPr>
      <w:bookmarkStart w:id="98" w:name="_Hlk117519215"/>
      <w:r>
        <w:t>Строительство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в муниципальном образовании, не запланирована.</w:t>
      </w:r>
    </w:p>
    <w:p w14:paraId="55CBB1A5" w14:textId="77777777" w:rsidR="00662385" w:rsidRPr="00A67885" w:rsidRDefault="00662385" w:rsidP="00662385">
      <w:pPr>
        <w:jc w:val="both"/>
        <w:rPr>
          <w:rFonts w:cs="Times New Roman"/>
          <w:lang w:eastAsia="ru-RU"/>
        </w:rPr>
      </w:pPr>
    </w:p>
    <w:p w14:paraId="026AD7B8" w14:textId="77777777" w:rsidR="00662385" w:rsidRPr="00152CBC" w:rsidRDefault="00DB25D0" w:rsidP="00662385">
      <w:pPr>
        <w:pStyle w:val="2"/>
        <w:spacing w:before="69"/>
        <w:ind w:left="0" w:firstLine="0"/>
        <w:rPr>
          <w:rFonts w:eastAsia="Times New Roman"/>
          <w:sz w:val="24"/>
          <w:szCs w:val="24"/>
        </w:rPr>
      </w:pPr>
      <w:bookmarkStart w:id="99" w:name="_Toc148363380"/>
      <w:r w:rsidRPr="00BD15D7">
        <w:rPr>
          <w:rFonts w:eastAsia="Times New Roman"/>
          <w:sz w:val="24"/>
          <w:szCs w:val="24"/>
        </w:rPr>
        <w:t>Часть 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котельной</w:t>
      </w:r>
      <w:bookmarkEnd w:id="99"/>
    </w:p>
    <w:p w14:paraId="57E259FA" w14:textId="77777777" w:rsidR="00662385" w:rsidRDefault="00662385" w:rsidP="00662385">
      <w:pPr>
        <w:rPr>
          <w:lang w:eastAsia="ru-RU"/>
        </w:rPr>
      </w:pPr>
    </w:p>
    <w:p w14:paraId="21A2A524" w14:textId="77777777" w:rsidR="00662385" w:rsidRDefault="00DB25D0" w:rsidP="00662385">
      <w:pPr>
        <w:ind w:firstLine="709"/>
        <w:jc w:val="both"/>
      </w:pPr>
      <w:r w:rsidRPr="003A7363">
        <w:t>Схемой теплоснабжения предусмотрена перекладка сетей, исчерпавших свой ресурс и нуждающихся в замене, одним из ожидаемых результатов реализации которых является снижение объема потерь тепловой энергии и, как следствие, повышение эффективности функционирования системы теплоснабжения в целом.</w:t>
      </w:r>
    </w:p>
    <w:p w14:paraId="77A60DF9" w14:textId="77777777" w:rsidR="00662385" w:rsidRPr="00A67885" w:rsidRDefault="00662385" w:rsidP="00662385">
      <w:pPr>
        <w:jc w:val="both"/>
        <w:rPr>
          <w:rFonts w:cs="Times New Roman"/>
          <w:lang w:eastAsia="ru-RU"/>
        </w:rPr>
      </w:pPr>
    </w:p>
    <w:p w14:paraId="3872F6A1" w14:textId="77777777" w:rsidR="00662385" w:rsidRPr="00152CBC" w:rsidRDefault="002E5B10" w:rsidP="00662385">
      <w:pPr>
        <w:pStyle w:val="2"/>
        <w:spacing w:before="69"/>
        <w:ind w:left="0" w:firstLine="0"/>
        <w:rPr>
          <w:rFonts w:eastAsia="Times New Roman"/>
          <w:sz w:val="24"/>
          <w:szCs w:val="24"/>
        </w:rPr>
      </w:pPr>
      <w:hyperlink w:anchor="bookmark51" w:history="1">
        <w:bookmarkStart w:id="100" w:name="_Toc30146991"/>
        <w:bookmarkStart w:id="101" w:name="_Toc35951458"/>
        <w:bookmarkStart w:id="102" w:name="_Toc148363381"/>
        <w:r w:rsidR="00DB25D0" w:rsidRPr="00B319CF">
          <w:rPr>
            <w:rFonts w:eastAsia="Times New Roman"/>
            <w:sz w:val="24"/>
            <w:szCs w:val="24"/>
          </w:rPr>
          <w:t>Часть 5. Предложения по строительству, реконструкции и (или) модернизации тепловых сетей для обеспечения</w:t>
        </w:r>
      </w:hyperlink>
      <w:r w:rsidR="00DB25D0" w:rsidRPr="00B319CF">
        <w:rPr>
          <w:rFonts w:eastAsia="Times New Roman"/>
          <w:sz w:val="24"/>
          <w:szCs w:val="24"/>
        </w:rPr>
        <w:t xml:space="preserve"> </w:t>
      </w:r>
      <w:hyperlink w:anchor="bookmark51" w:history="1">
        <w:r w:rsidR="00DB25D0" w:rsidRPr="00B319CF">
          <w:rPr>
            <w:rFonts w:eastAsia="Times New Roman"/>
            <w:sz w:val="24"/>
            <w:szCs w:val="24"/>
          </w:rPr>
          <w:t>нормативной надежности теплоснабжения потребителей</w:t>
        </w:r>
        <w:bookmarkEnd w:id="100"/>
        <w:bookmarkEnd w:id="101"/>
        <w:bookmarkEnd w:id="102"/>
      </w:hyperlink>
    </w:p>
    <w:p w14:paraId="2D6C4AFE" w14:textId="77777777" w:rsidR="00662385" w:rsidRDefault="00662385" w:rsidP="00662385">
      <w:pPr>
        <w:rPr>
          <w:lang w:eastAsia="ru-RU"/>
        </w:rPr>
      </w:pPr>
    </w:p>
    <w:p w14:paraId="2E85B735" w14:textId="77777777" w:rsidR="00662385" w:rsidRDefault="00DB25D0" w:rsidP="00662385">
      <w:pPr>
        <w:ind w:firstLine="709"/>
        <w:jc w:val="both"/>
      </w:pPr>
      <w:r>
        <w:lastRenderedPageBreak/>
        <w:t>На территории муниципального образования не планируется строительство тепловых сетей для обеспечения нормативной надежности теплоснабжения.</w:t>
      </w:r>
    </w:p>
    <w:p w14:paraId="5AD24A4A" w14:textId="77777777" w:rsidR="00662385" w:rsidRPr="004F5127" w:rsidRDefault="00662385" w:rsidP="00662385">
      <w:pPr>
        <w:rPr>
          <w:lang w:eastAsia="ru-RU"/>
        </w:rPr>
      </w:pPr>
    </w:p>
    <w:p w14:paraId="5078D126" w14:textId="77777777" w:rsidR="00662385" w:rsidRPr="00647C2C" w:rsidRDefault="002E5B10" w:rsidP="00662385">
      <w:pPr>
        <w:pStyle w:val="1"/>
        <w:spacing w:before="64"/>
        <w:ind w:left="0" w:firstLine="0"/>
        <w:jc w:val="both"/>
        <w:rPr>
          <w:rFonts w:eastAsia="Times New Roman"/>
          <w:sz w:val="28"/>
          <w:szCs w:val="28"/>
        </w:rPr>
      </w:pPr>
      <w:hyperlink w:anchor="bookmark52" w:history="1">
        <w:bookmarkStart w:id="103" w:name="_Toc30146992"/>
        <w:bookmarkStart w:id="104" w:name="_Toc35951459"/>
        <w:bookmarkStart w:id="105" w:name="_Toc148363382"/>
        <w:r w:rsidR="00DB25D0" w:rsidRPr="00572F78">
          <w:rPr>
            <w:rFonts w:eastAsia="Times New Roman"/>
            <w:sz w:val="28"/>
            <w:szCs w:val="28"/>
          </w:rPr>
          <w:t>РАЗДЕЛ</w:t>
        </w:r>
        <w:r w:rsidR="00DB25D0" w:rsidRPr="00B129C5">
          <w:rPr>
            <w:rFonts w:eastAsia="Times New Roman"/>
            <w:sz w:val="28"/>
            <w:szCs w:val="28"/>
          </w:rPr>
          <w:t xml:space="preserve"> </w:t>
        </w:r>
        <w:r w:rsidR="00DB25D0">
          <w:rPr>
            <w:rFonts w:eastAsia="Times New Roman"/>
            <w:sz w:val="28"/>
            <w:szCs w:val="28"/>
          </w:rPr>
          <w:t>7</w:t>
        </w:r>
        <w:r w:rsidR="00DB25D0" w:rsidRPr="00B129C5">
          <w:rPr>
            <w:rFonts w:eastAsia="Times New Roman"/>
            <w:sz w:val="28"/>
            <w:szCs w:val="28"/>
          </w:rPr>
          <w:t>. ПРЕДЛОЖЕНИЯ ПО ПЕРЕВОДУ ОТКРЫТЫХ СИСТЕМ ТЕПЛОСНАБЖЕНИЯ</w:t>
        </w:r>
      </w:hyperlink>
      <w:r w:rsidR="00DB25D0" w:rsidRPr="00B129C5">
        <w:rPr>
          <w:rFonts w:eastAsia="Times New Roman"/>
          <w:sz w:val="28"/>
          <w:szCs w:val="28"/>
        </w:rPr>
        <w:t xml:space="preserve"> </w:t>
      </w:r>
      <w:hyperlink w:anchor="bookmark52" w:history="1">
        <w:r w:rsidR="00DB25D0" w:rsidRPr="00B129C5">
          <w:rPr>
            <w:rFonts w:eastAsia="Times New Roman"/>
            <w:sz w:val="28"/>
            <w:szCs w:val="28"/>
          </w:rPr>
          <w:t>(ГОРЯЧЕГО ВОДОСНАБЖЕНИЯ) В ЗАКРЫТЫЕ СИСТЕМЫ ГОРЯЧЕГО</w:t>
        </w:r>
      </w:hyperlink>
      <w:r w:rsidR="00DB25D0" w:rsidRPr="00B129C5">
        <w:rPr>
          <w:rFonts w:eastAsia="Times New Roman"/>
          <w:sz w:val="28"/>
          <w:szCs w:val="28"/>
        </w:rPr>
        <w:t xml:space="preserve"> </w:t>
      </w:r>
      <w:hyperlink w:anchor="bookmark52" w:history="1">
        <w:r w:rsidR="00DB25D0" w:rsidRPr="00B129C5">
          <w:rPr>
            <w:rFonts w:eastAsia="Times New Roman"/>
            <w:sz w:val="28"/>
            <w:szCs w:val="28"/>
          </w:rPr>
          <w:t>ВОДОСНАБЖЕНИЯ</w:t>
        </w:r>
        <w:bookmarkEnd w:id="103"/>
        <w:bookmarkEnd w:id="104"/>
        <w:bookmarkEnd w:id="105"/>
        <w:r w:rsidR="00700EBF">
          <w:rPr>
            <w:rFonts w:eastAsia="Times New Roman"/>
            <w:sz w:val="28"/>
            <w:szCs w:val="28"/>
          </w:rPr>
          <w:t xml:space="preserve"> </w:t>
        </w:r>
      </w:hyperlink>
    </w:p>
    <w:p w14:paraId="45FC7798" w14:textId="77777777" w:rsidR="00662385" w:rsidRPr="00B129C5" w:rsidRDefault="002E5B10" w:rsidP="00662385">
      <w:pPr>
        <w:pStyle w:val="2"/>
        <w:spacing w:before="69"/>
        <w:ind w:left="0" w:firstLine="0"/>
        <w:rPr>
          <w:rFonts w:eastAsia="Times New Roman"/>
          <w:sz w:val="24"/>
          <w:szCs w:val="24"/>
        </w:rPr>
      </w:pPr>
      <w:hyperlink w:anchor="bookmark53" w:history="1">
        <w:bookmarkStart w:id="106" w:name="_Toc30146993"/>
        <w:bookmarkStart w:id="107" w:name="_Toc35951460"/>
        <w:bookmarkStart w:id="108" w:name="_Toc148363383"/>
        <w:r w:rsidR="00DB25D0" w:rsidRPr="00B129C5">
          <w:rPr>
            <w:rFonts w:eastAsia="Times New Roman"/>
            <w:sz w:val="24"/>
            <w:szCs w:val="24"/>
          </w:rPr>
          <w:t xml:space="preserve">Часть </w:t>
        </w:r>
        <w:r w:rsidR="00DB25D0">
          <w:rPr>
            <w:rFonts w:eastAsia="Times New Roman"/>
            <w:sz w:val="24"/>
            <w:szCs w:val="24"/>
          </w:rPr>
          <w:t>1</w:t>
        </w:r>
        <w:r w:rsidR="00DB25D0" w:rsidRPr="00B129C5">
          <w:rPr>
            <w:rFonts w:eastAsia="Times New Roman"/>
            <w:sz w:val="24"/>
            <w:szCs w:val="24"/>
          </w:rPr>
          <w:t>.</w:t>
        </w:r>
        <w:r w:rsidR="00564B77">
          <w:rPr>
            <w:rFonts w:eastAsia="Times New Roman"/>
            <w:sz w:val="24"/>
            <w:szCs w:val="24"/>
          </w:rPr>
          <w:t xml:space="preserve"> </w:t>
        </w:r>
        <w:r w:rsidR="00DB25D0" w:rsidRPr="00B129C5">
          <w:rPr>
            <w:rFonts w:eastAsia="Times New Roman"/>
            <w:sz w:val="24"/>
            <w:szCs w:val="24"/>
          </w:rPr>
          <w:t>Предложения</w:t>
        </w:r>
        <w:r w:rsidR="00564B77">
          <w:rPr>
            <w:rFonts w:eastAsia="Times New Roman"/>
            <w:sz w:val="24"/>
            <w:szCs w:val="24"/>
          </w:rPr>
          <w:t xml:space="preserve"> </w:t>
        </w:r>
        <w:r w:rsidR="00DB25D0" w:rsidRPr="00B129C5">
          <w:rPr>
            <w:rFonts w:eastAsia="Times New Roman"/>
            <w:sz w:val="24"/>
            <w:szCs w:val="24"/>
          </w:rPr>
          <w:t>по</w:t>
        </w:r>
        <w:r w:rsidR="00564B77">
          <w:rPr>
            <w:rFonts w:eastAsia="Times New Roman"/>
            <w:sz w:val="24"/>
            <w:szCs w:val="24"/>
          </w:rPr>
          <w:t xml:space="preserve"> </w:t>
        </w:r>
        <w:r w:rsidR="00DB25D0" w:rsidRPr="00B129C5">
          <w:rPr>
            <w:rFonts w:eastAsia="Times New Roman"/>
            <w:sz w:val="24"/>
            <w:szCs w:val="24"/>
          </w:rPr>
          <w:t>переводу</w:t>
        </w:r>
        <w:r w:rsidR="00564B77">
          <w:rPr>
            <w:rFonts w:eastAsia="Times New Roman"/>
            <w:sz w:val="24"/>
            <w:szCs w:val="24"/>
          </w:rPr>
          <w:t xml:space="preserve"> </w:t>
        </w:r>
        <w:r w:rsidR="00DB25D0" w:rsidRPr="00B129C5">
          <w:rPr>
            <w:rFonts w:eastAsia="Times New Roman"/>
            <w:sz w:val="24"/>
            <w:szCs w:val="24"/>
          </w:rPr>
          <w:t>существующих</w:t>
        </w:r>
        <w:r w:rsidR="00564B77">
          <w:rPr>
            <w:rFonts w:eastAsia="Times New Roman"/>
            <w:sz w:val="24"/>
            <w:szCs w:val="24"/>
          </w:rPr>
          <w:t xml:space="preserve"> </w:t>
        </w:r>
        <w:r w:rsidR="00DB25D0" w:rsidRPr="00B129C5">
          <w:rPr>
            <w:rFonts w:eastAsia="Times New Roman"/>
            <w:sz w:val="24"/>
            <w:szCs w:val="24"/>
          </w:rPr>
          <w:t>открытых</w:t>
        </w:r>
        <w:r w:rsidR="00564B77">
          <w:rPr>
            <w:rFonts w:eastAsia="Times New Roman"/>
            <w:sz w:val="24"/>
            <w:szCs w:val="24"/>
          </w:rPr>
          <w:t xml:space="preserve"> </w:t>
        </w:r>
        <w:r w:rsidR="00DB25D0" w:rsidRPr="00B129C5">
          <w:rPr>
            <w:rFonts w:eastAsia="Times New Roman"/>
            <w:sz w:val="24"/>
            <w:szCs w:val="24"/>
          </w:rPr>
          <w:t>систем</w:t>
        </w:r>
        <w:r w:rsidR="00564B77">
          <w:rPr>
            <w:rFonts w:eastAsia="Times New Roman"/>
            <w:sz w:val="24"/>
            <w:szCs w:val="24"/>
          </w:rPr>
          <w:t xml:space="preserve"> </w:t>
        </w:r>
        <w:r w:rsidR="00DB25D0" w:rsidRPr="00B129C5">
          <w:rPr>
            <w:rFonts w:eastAsia="Times New Roman"/>
            <w:sz w:val="24"/>
            <w:szCs w:val="24"/>
          </w:rPr>
          <w:t>теплоснабжения</w:t>
        </w:r>
      </w:hyperlink>
      <w:r w:rsidR="00DB25D0" w:rsidRPr="00B129C5">
        <w:rPr>
          <w:rFonts w:eastAsia="Times New Roman"/>
          <w:sz w:val="24"/>
          <w:szCs w:val="24"/>
        </w:rPr>
        <w:t xml:space="preserve"> </w:t>
      </w:r>
      <w:hyperlink w:anchor="bookmark53" w:history="1">
        <w:r w:rsidR="00DB25D0" w:rsidRPr="00B129C5">
          <w:rPr>
            <w:rFonts w:eastAsia="Times New Roman"/>
            <w:sz w:val="24"/>
            <w:szCs w:val="24"/>
          </w:rPr>
          <w:t>(горячего водоснабжения) в закрытые системы горячего водоснабжения, для осуществления</w:t>
        </w:r>
      </w:hyperlink>
      <w:r w:rsidR="00DB25D0" w:rsidRPr="00B129C5">
        <w:rPr>
          <w:rFonts w:eastAsia="Times New Roman"/>
          <w:sz w:val="24"/>
          <w:szCs w:val="24"/>
        </w:rPr>
        <w:t xml:space="preserve"> </w:t>
      </w:r>
      <w:hyperlink w:anchor="bookmark53" w:history="1">
        <w:r w:rsidR="00DB25D0" w:rsidRPr="00B129C5">
          <w:rPr>
            <w:rFonts w:eastAsia="Times New Roman"/>
            <w:sz w:val="24"/>
            <w:szCs w:val="24"/>
          </w:rPr>
          <w:t>которого необходимо строительство индивидуальных и (или) центральных тепловых пунктов</w:t>
        </w:r>
      </w:hyperlink>
      <w:r w:rsidR="00DB25D0" w:rsidRPr="00B129C5">
        <w:rPr>
          <w:rFonts w:eastAsia="Times New Roman"/>
          <w:sz w:val="24"/>
          <w:szCs w:val="24"/>
        </w:rPr>
        <w:t xml:space="preserve"> </w:t>
      </w:r>
      <w:hyperlink w:anchor="bookmark53" w:history="1">
        <w:r w:rsidR="00DB25D0" w:rsidRPr="00B129C5">
          <w:rPr>
            <w:rFonts w:eastAsia="Times New Roman"/>
            <w:sz w:val="24"/>
            <w:szCs w:val="24"/>
          </w:rPr>
          <w:t>при наличии у потребителей внутридомовых систем горячего водоснабжения</w:t>
        </w:r>
        <w:bookmarkEnd w:id="106"/>
        <w:bookmarkEnd w:id="107"/>
        <w:bookmarkEnd w:id="108"/>
        <w:r w:rsidR="00286C39">
          <w:rPr>
            <w:rFonts w:eastAsia="Times New Roman"/>
            <w:sz w:val="24"/>
            <w:szCs w:val="24"/>
          </w:rPr>
          <w:t xml:space="preserve"> </w:t>
        </w:r>
      </w:hyperlink>
    </w:p>
    <w:p w14:paraId="0184E56E" w14:textId="77777777" w:rsidR="00662385" w:rsidRDefault="00662385" w:rsidP="00662385">
      <w:pPr>
        <w:pStyle w:val="af"/>
        <w:spacing w:before="69" w:line="288" w:lineRule="auto"/>
        <w:ind w:right="114"/>
        <w:jc w:val="both"/>
        <w:rPr>
          <w:spacing w:val="-2"/>
        </w:rPr>
      </w:pPr>
    </w:p>
    <w:p w14:paraId="62624CF4" w14:textId="77777777" w:rsidR="003C25EB" w:rsidRDefault="003C25EB" w:rsidP="003C25EB">
      <w:pPr>
        <w:pStyle w:val="af"/>
        <w:spacing w:before="69" w:line="288" w:lineRule="auto"/>
        <w:ind w:left="0" w:right="114"/>
        <w:jc w:val="both"/>
        <w:rPr>
          <w:spacing w:val="-2"/>
        </w:rPr>
      </w:pPr>
      <w:r>
        <w:rPr>
          <w:szCs w:val="23"/>
        </w:rPr>
        <w:t>В Лебяжском муниципальном округе система теплоснабжения (горячего водоснабжения) закрытая.</w:t>
      </w:r>
    </w:p>
    <w:p w14:paraId="702F1BFC" w14:textId="77777777" w:rsidR="00662385" w:rsidRPr="003221C5" w:rsidRDefault="00662385" w:rsidP="00662385"/>
    <w:p w14:paraId="5A5174B4" w14:textId="77777777" w:rsidR="00662385" w:rsidRPr="00B129C5" w:rsidRDefault="002E5B10" w:rsidP="00662385">
      <w:pPr>
        <w:pStyle w:val="2"/>
        <w:spacing w:before="69"/>
        <w:ind w:left="0" w:firstLine="0"/>
        <w:rPr>
          <w:rFonts w:eastAsia="Times New Roman"/>
          <w:sz w:val="24"/>
          <w:szCs w:val="24"/>
        </w:rPr>
      </w:pPr>
      <w:hyperlink w:anchor="bookmark54" w:history="1">
        <w:bookmarkStart w:id="109" w:name="_Toc30146994"/>
        <w:bookmarkStart w:id="110" w:name="_Toc35951461"/>
        <w:bookmarkStart w:id="111" w:name="_Toc148363384"/>
        <w:r w:rsidR="00DB25D0" w:rsidRPr="00B129C5">
          <w:rPr>
            <w:rFonts w:eastAsia="Times New Roman"/>
            <w:sz w:val="24"/>
            <w:szCs w:val="24"/>
          </w:rPr>
          <w:t xml:space="preserve">Часть </w:t>
        </w:r>
        <w:r w:rsidR="00DB25D0" w:rsidRPr="005E7BAE">
          <w:rPr>
            <w:rFonts w:eastAsia="Times New Roman"/>
            <w:sz w:val="24"/>
            <w:szCs w:val="24"/>
          </w:rPr>
          <w:t>2</w:t>
        </w:r>
        <w:r w:rsidR="00DB25D0" w:rsidRPr="00B129C5">
          <w:rPr>
            <w:rFonts w:eastAsia="Times New Roman"/>
            <w:sz w:val="24"/>
            <w:szCs w:val="24"/>
          </w:rPr>
          <w:t>.</w:t>
        </w:r>
        <w:r w:rsidR="00564B77">
          <w:rPr>
            <w:rFonts w:eastAsia="Times New Roman"/>
            <w:sz w:val="24"/>
            <w:szCs w:val="24"/>
          </w:rPr>
          <w:t xml:space="preserve"> </w:t>
        </w:r>
        <w:r w:rsidR="00DB25D0" w:rsidRPr="00B129C5">
          <w:rPr>
            <w:rFonts w:eastAsia="Times New Roman"/>
            <w:sz w:val="24"/>
            <w:szCs w:val="24"/>
          </w:rPr>
          <w:t>Предложения</w:t>
        </w:r>
        <w:r w:rsidR="00564B77">
          <w:rPr>
            <w:rFonts w:eastAsia="Times New Roman"/>
            <w:sz w:val="24"/>
            <w:szCs w:val="24"/>
          </w:rPr>
          <w:t xml:space="preserve"> </w:t>
        </w:r>
        <w:r w:rsidR="00DB25D0" w:rsidRPr="00B129C5">
          <w:rPr>
            <w:rFonts w:eastAsia="Times New Roman"/>
            <w:sz w:val="24"/>
            <w:szCs w:val="24"/>
          </w:rPr>
          <w:t>по</w:t>
        </w:r>
        <w:r w:rsidR="00564B77">
          <w:rPr>
            <w:rFonts w:eastAsia="Times New Roman"/>
            <w:sz w:val="24"/>
            <w:szCs w:val="24"/>
          </w:rPr>
          <w:t xml:space="preserve"> </w:t>
        </w:r>
        <w:r w:rsidR="00DB25D0" w:rsidRPr="00B129C5">
          <w:rPr>
            <w:rFonts w:eastAsia="Times New Roman"/>
            <w:sz w:val="24"/>
            <w:szCs w:val="24"/>
          </w:rPr>
          <w:t>переводу</w:t>
        </w:r>
        <w:r w:rsidR="00564B77">
          <w:rPr>
            <w:rFonts w:eastAsia="Times New Roman"/>
            <w:sz w:val="24"/>
            <w:szCs w:val="24"/>
          </w:rPr>
          <w:t xml:space="preserve"> </w:t>
        </w:r>
        <w:r w:rsidR="00DB25D0" w:rsidRPr="00B129C5">
          <w:rPr>
            <w:rFonts w:eastAsia="Times New Roman"/>
            <w:sz w:val="24"/>
            <w:szCs w:val="24"/>
          </w:rPr>
          <w:t>существующих</w:t>
        </w:r>
        <w:r w:rsidR="00564B77">
          <w:rPr>
            <w:rFonts w:eastAsia="Times New Roman"/>
            <w:sz w:val="24"/>
            <w:szCs w:val="24"/>
          </w:rPr>
          <w:t xml:space="preserve"> </w:t>
        </w:r>
        <w:r w:rsidR="00DB25D0" w:rsidRPr="00B129C5">
          <w:rPr>
            <w:rFonts w:eastAsia="Times New Roman"/>
            <w:sz w:val="24"/>
            <w:szCs w:val="24"/>
          </w:rPr>
          <w:t>открытых</w:t>
        </w:r>
        <w:r w:rsidR="00564B77">
          <w:rPr>
            <w:rFonts w:eastAsia="Times New Roman"/>
            <w:sz w:val="24"/>
            <w:szCs w:val="24"/>
          </w:rPr>
          <w:t xml:space="preserve"> </w:t>
        </w:r>
        <w:r w:rsidR="00DB25D0" w:rsidRPr="00B129C5">
          <w:rPr>
            <w:rFonts w:eastAsia="Times New Roman"/>
            <w:sz w:val="24"/>
            <w:szCs w:val="24"/>
          </w:rPr>
          <w:t>систем</w:t>
        </w:r>
        <w:r w:rsidR="00564B77">
          <w:rPr>
            <w:rFonts w:eastAsia="Times New Roman"/>
            <w:sz w:val="24"/>
            <w:szCs w:val="24"/>
          </w:rPr>
          <w:t xml:space="preserve"> </w:t>
        </w:r>
        <w:r w:rsidR="00DB25D0" w:rsidRPr="00B129C5">
          <w:rPr>
            <w:rFonts w:eastAsia="Times New Roman"/>
            <w:sz w:val="24"/>
            <w:szCs w:val="24"/>
          </w:rPr>
          <w:t>теплоснабжения</w:t>
        </w:r>
      </w:hyperlink>
      <w:r w:rsidR="00DB25D0" w:rsidRPr="00B129C5">
        <w:rPr>
          <w:rFonts w:eastAsia="Times New Roman"/>
          <w:sz w:val="24"/>
          <w:szCs w:val="24"/>
        </w:rPr>
        <w:t xml:space="preserve"> </w:t>
      </w:r>
      <w:hyperlink w:anchor="bookmark54" w:history="1">
        <w:r w:rsidR="00DB25D0" w:rsidRPr="00B129C5">
          <w:rPr>
            <w:rFonts w:eastAsia="Times New Roman"/>
            <w:sz w:val="24"/>
            <w:szCs w:val="24"/>
          </w:rPr>
          <w:t>(горячего водоснабжения) в закрытые системы горячего водоснабжения, для осуществления</w:t>
        </w:r>
      </w:hyperlink>
      <w:r w:rsidR="00DB25D0" w:rsidRPr="00B129C5">
        <w:rPr>
          <w:rFonts w:eastAsia="Times New Roman"/>
          <w:sz w:val="24"/>
          <w:szCs w:val="24"/>
        </w:rPr>
        <w:t xml:space="preserve"> </w:t>
      </w:r>
      <w:hyperlink w:anchor="bookmark54" w:history="1">
        <w:r w:rsidR="00DB25D0" w:rsidRPr="00B129C5">
          <w:rPr>
            <w:rFonts w:eastAsia="Times New Roman"/>
            <w:sz w:val="24"/>
            <w:szCs w:val="24"/>
          </w:rPr>
          <w:t>которого отсутствует необходимость строительства индивидуальных и (или) центральных</w:t>
        </w:r>
      </w:hyperlink>
      <w:r w:rsidR="00DB25D0" w:rsidRPr="00B129C5">
        <w:rPr>
          <w:rFonts w:eastAsia="Times New Roman"/>
          <w:sz w:val="24"/>
          <w:szCs w:val="24"/>
        </w:rPr>
        <w:t xml:space="preserve"> </w:t>
      </w:r>
      <w:hyperlink w:anchor="bookmark54" w:history="1">
        <w:r w:rsidR="00DB25D0" w:rsidRPr="00B129C5">
          <w:rPr>
            <w:rFonts w:eastAsia="Times New Roman"/>
            <w:sz w:val="24"/>
            <w:szCs w:val="24"/>
          </w:rPr>
          <w:t>тепловых пунктов по причине отсутствия у потребителей внутридомовых систем горячего</w:t>
        </w:r>
      </w:hyperlink>
      <w:r w:rsidR="00DB25D0" w:rsidRPr="00B129C5">
        <w:rPr>
          <w:rFonts w:eastAsia="Times New Roman"/>
          <w:sz w:val="24"/>
          <w:szCs w:val="24"/>
        </w:rPr>
        <w:t xml:space="preserve"> </w:t>
      </w:r>
      <w:hyperlink w:anchor="bookmark54" w:history="1">
        <w:r w:rsidR="00DB25D0" w:rsidRPr="00B129C5">
          <w:rPr>
            <w:rFonts w:eastAsia="Times New Roman"/>
            <w:sz w:val="24"/>
            <w:szCs w:val="24"/>
          </w:rPr>
          <w:t>водоснабжения</w:t>
        </w:r>
        <w:bookmarkEnd w:id="109"/>
        <w:bookmarkEnd w:id="110"/>
        <w:bookmarkEnd w:id="111"/>
      </w:hyperlink>
    </w:p>
    <w:p w14:paraId="01F6F56F" w14:textId="77777777" w:rsidR="00097A6A" w:rsidRDefault="00097A6A" w:rsidP="00097A6A">
      <w:pPr>
        <w:rPr>
          <w:lang w:eastAsia="ru-RU"/>
        </w:rPr>
      </w:pPr>
    </w:p>
    <w:p w14:paraId="7A326735" w14:textId="77777777" w:rsidR="003C25EB" w:rsidRDefault="003C25EB" w:rsidP="003C25EB">
      <w:pPr>
        <w:pStyle w:val="af"/>
        <w:spacing w:before="69" w:line="288" w:lineRule="auto"/>
        <w:ind w:left="0" w:right="114"/>
        <w:jc w:val="both"/>
        <w:rPr>
          <w:spacing w:val="-2"/>
        </w:rPr>
      </w:pPr>
      <w:r>
        <w:rPr>
          <w:szCs w:val="23"/>
        </w:rPr>
        <w:t>В Лебяжском муниципальном округе система теплоснабжения (горячего водоснабжения) закрытая.</w:t>
      </w:r>
    </w:p>
    <w:p w14:paraId="7AAE4BD2" w14:textId="77777777" w:rsidR="00662385" w:rsidRPr="00502659" w:rsidRDefault="00662385" w:rsidP="00662385">
      <w:pPr>
        <w:pStyle w:val="a0"/>
      </w:pPr>
    </w:p>
    <w:p w14:paraId="0B9FB9E5" w14:textId="77777777" w:rsidR="00662385" w:rsidRPr="00B129C5" w:rsidRDefault="002E5B10" w:rsidP="00662385">
      <w:pPr>
        <w:pStyle w:val="1"/>
        <w:spacing w:before="64"/>
        <w:ind w:left="0" w:firstLine="0"/>
        <w:jc w:val="both"/>
        <w:rPr>
          <w:rFonts w:eastAsia="Times New Roman"/>
          <w:sz w:val="28"/>
          <w:szCs w:val="28"/>
        </w:rPr>
      </w:pPr>
      <w:hyperlink w:anchor="bookmark55" w:history="1">
        <w:bookmarkStart w:id="112" w:name="_Toc30146995"/>
        <w:bookmarkStart w:id="113" w:name="_Toc35951462"/>
        <w:bookmarkStart w:id="114" w:name="_Toc148363385"/>
        <w:r w:rsidR="00DB25D0" w:rsidRPr="00B129C5">
          <w:rPr>
            <w:rFonts w:eastAsia="Times New Roman"/>
            <w:sz w:val="28"/>
            <w:szCs w:val="28"/>
          </w:rPr>
          <w:t xml:space="preserve">РАЗДЕЛ </w:t>
        </w:r>
        <w:r w:rsidR="00DB25D0">
          <w:rPr>
            <w:rFonts w:eastAsia="Times New Roman"/>
            <w:sz w:val="28"/>
            <w:szCs w:val="28"/>
          </w:rPr>
          <w:t>8</w:t>
        </w:r>
        <w:r w:rsidR="00DB25D0" w:rsidRPr="00B129C5">
          <w:rPr>
            <w:rFonts w:eastAsia="Times New Roman"/>
            <w:sz w:val="28"/>
            <w:szCs w:val="28"/>
          </w:rPr>
          <w:t>. ПЕРСПЕКТИВНЫЕ ТОПЛИВНЫЕ БАЛАНСЫ</w:t>
        </w:r>
        <w:bookmarkEnd w:id="112"/>
        <w:bookmarkEnd w:id="113"/>
        <w:bookmarkEnd w:id="114"/>
      </w:hyperlink>
    </w:p>
    <w:p w14:paraId="09AB2A63" w14:textId="77777777" w:rsidR="00662385" w:rsidRPr="00647C2C" w:rsidRDefault="00662385" w:rsidP="00662385"/>
    <w:p w14:paraId="0685C12E" w14:textId="77777777" w:rsidR="00662385" w:rsidRPr="006B4D0B" w:rsidRDefault="002E5B10" w:rsidP="00662385">
      <w:pPr>
        <w:pStyle w:val="2"/>
        <w:spacing w:before="69"/>
        <w:ind w:left="0" w:firstLine="0"/>
        <w:rPr>
          <w:rFonts w:eastAsia="Times New Roman"/>
          <w:sz w:val="24"/>
          <w:szCs w:val="24"/>
        </w:rPr>
      </w:pPr>
      <w:hyperlink w:anchor="bookmark56" w:history="1">
        <w:bookmarkStart w:id="115" w:name="_Toc148363386"/>
        <w:r w:rsidR="00DB25D0" w:rsidRPr="006B4D0B">
          <w:rPr>
            <w:rFonts w:eastAsia="Times New Roman"/>
            <w:sz w:val="24"/>
            <w:szCs w:val="24"/>
          </w:rPr>
          <w:t xml:space="preserve">Часть </w:t>
        </w:r>
        <w:r w:rsidR="00DB25D0">
          <w:rPr>
            <w:rFonts w:eastAsia="Times New Roman"/>
            <w:sz w:val="24"/>
            <w:szCs w:val="24"/>
          </w:rPr>
          <w:t>1</w:t>
        </w:r>
        <w:r w:rsidR="00DB25D0" w:rsidRPr="006B4D0B">
          <w:rPr>
            <w:rFonts w:eastAsia="Times New Roman"/>
            <w:sz w:val="24"/>
            <w:szCs w:val="24"/>
          </w:rPr>
          <w:t>. Перспективные топливные балансы для каждого источника тепловой энергии</w:t>
        </w:r>
      </w:hyperlink>
      <w:hyperlink w:anchor="bookmark56" w:history="1">
        <w:r w:rsidR="00DB25D0" w:rsidRPr="006B4D0B">
          <w:rPr>
            <w:rFonts w:eastAsia="Times New Roman"/>
            <w:sz w:val="24"/>
            <w:szCs w:val="24"/>
          </w:rPr>
          <w:t xml:space="preserve"> по видам основного, резервного и</w:t>
        </w:r>
      </w:hyperlink>
      <w:r w:rsidR="00DB25D0" w:rsidRPr="006B4D0B">
        <w:rPr>
          <w:rFonts w:eastAsia="Times New Roman"/>
          <w:sz w:val="24"/>
          <w:szCs w:val="24"/>
        </w:rPr>
        <w:t xml:space="preserve"> </w:t>
      </w:r>
      <w:hyperlink w:anchor="bookmark56" w:history="1">
        <w:r w:rsidR="00DB25D0" w:rsidRPr="006B4D0B">
          <w:rPr>
            <w:rFonts w:eastAsia="Times New Roman"/>
            <w:sz w:val="24"/>
            <w:szCs w:val="24"/>
          </w:rPr>
          <w:t>аварийного топлива на каждом этапе</w:t>
        </w:r>
        <w:bookmarkEnd w:id="115"/>
      </w:hyperlink>
    </w:p>
    <w:p w14:paraId="5450B170" w14:textId="77777777" w:rsidR="00DB0CE2" w:rsidRDefault="00DB0CE2" w:rsidP="00DB0CE2">
      <w:pPr>
        <w:pStyle w:val="a0"/>
        <w:ind w:firstLine="709"/>
        <w:jc w:val="both"/>
      </w:pPr>
      <w:bookmarkStart w:id="116" w:name="_Hlk147143993"/>
    </w:p>
    <w:p w14:paraId="36B40A94" w14:textId="77777777" w:rsidR="00DB0CE2" w:rsidRDefault="00DB0CE2" w:rsidP="00DB0CE2">
      <w:pPr>
        <w:pStyle w:val="a0"/>
        <w:ind w:firstLine="709"/>
        <w:jc w:val="both"/>
      </w:pPr>
      <w:r>
        <w:t>Перспективные топливные балансы для каждого источника тепловой энергии представлены в таблице ниже.</w:t>
      </w:r>
    </w:p>
    <w:bookmarkEnd w:id="116"/>
    <w:p w14:paraId="34069107" w14:textId="77777777" w:rsidR="00664C14" w:rsidRDefault="00DB25D0">
      <w:pPr>
        <w:spacing w:before="400" w:after="200"/>
      </w:pPr>
      <w:r>
        <w:rPr>
          <w:b/>
        </w:rPr>
        <w:t>Таблица 8.1.1 - Перспективные топливные балансы</w:t>
      </w:r>
    </w:p>
    <w:tbl>
      <w:tblPr>
        <w:tblStyle w:val="a9"/>
        <w:tblW w:w="5000" w:type="pct"/>
        <w:jc w:val="center"/>
        <w:tblLook w:val="04A0" w:firstRow="1" w:lastRow="0" w:firstColumn="1" w:lastColumn="0" w:noHBand="0" w:noVBand="1"/>
      </w:tblPr>
      <w:tblGrid>
        <w:gridCol w:w="1477"/>
        <w:gridCol w:w="2809"/>
        <w:gridCol w:w="1479"/>
        <w:gridCol w:w="1438"/>
        <w:gridCol w:w="1204"/>
        <w:gridCol w:w="1348"/>
      </w:tblGrid>
      <w:tr w:rsidR="00664C14" w14:paraId="52D11214" w14:textId="77777777" w:rsidTr="00492B41">
        <w:trPr>
          <w:tblHeader/>
          <w:jc w:val="center"/>
        </w:trPr>
        <w:tc>
          <w:tcPr>
            <w:tcW w:w="757" w:type="pct"/>
            <w:vMerge w:val="restart"/>
            <w:shd w:val="clear" w:color="auto" w:fill="F2F2F2"/>
            <w:tcMar>
              <w:top w:w="120" w:type="dxa"/>
              <w:left w:w="200" w:type="dxa"/>
              <w:bottom w:w="120" w:type="dxa"/>
              <w:right w:w="200" w:type="dxa"/>
            </w:tcMar>
            <w:vAlign w:val="center"/>
          </w:tcPr>
          <w:p w14:paraId="7AF69B65" w14:textId="77777777" w:rsidR="00664C14" w:rsidRDefault="00DB25D0">
            <w:pPr>
              <w:jc w:val="center"/>
            </w:pPr>
            <w:r>
              <w:rPr>
                <w:rFonts w:eastAsia="Times New Roman" w:cs="Times New Roman"/>
              </w:rPr>
              <w:t>Год</w:t>
            </w:r>
          </w:p>
        </w:tc>
        <w:tc>
          <w:tcPr>
            <w:tcW w:w="2935" w:type="pct"/>
            <w:gridSpan w:val="3"/>
            <w:shd w:val="clear" w:color="auto" w:fill="F2F2F2"/>
            <w:tcMar>
              <w:top w:w="120" w:type="dxa"/>
              <w:left w:w="200" w:type="dxa"/>
              <w:bottom w:w="120" w:type="dxa"/>
              <w:right w:w="200" w:type="dxa"/>
            </w:tcMar>
            <w:vAlign w:val="center"/>
          </w:tcPr>
          <w:p w14:paraId="61B47A6F" w14:textId="77777777" w:rsidR="00664C14" w:rsidRDefault="00DB25D0">
            <w:pPr>
              <w:jc w:val="center"/>
            </w:pPr>
            <w:r>
              <w:rPr>
                <w:rFonts w:eastAsia="Times New Roman" w:cs="Times New Roman"/>
              </w:rPr>
              <w:t>Основное топливо</w:t>
            </w:r>
          </w:p>
        </w:tc>
        <w:tc>
          <w:tcPr>
            <w:tcW w:w="1309" w:type="pct"/>
            <w:gridSpan w:val="2"/>
            <w:shd w:val="clear" w:color="auto" w:fill="F2F2F2"/>
            <w:tcMar>
              <w:top w:w="120" w:type="dxa"/>
              <w:left w:w="200" w:type="dxa"/>
              <w:bottom w:w="120" w:type="dxa"/>
              <w:right w:w="200" w:type="dxa"/>
            </w:tcMar>
            <w:vAlign w:val="center"/>
          </w:tcPr>
          <w:p w14:paraId="63C9E131" w14:textId="77777777" w:rsidR="00664C14" w:rsidRDefault="00DB25D0">
            <w:pPr>
              <w:jc w:val="center"/>
            </w:pPr>
            <w:r>
              <w:rPr>
                <w:rFonts w:eastAsia="Times New Roman" w:cs="Times New Roman"/>
              </w:rPr>
              <w:t>Резервное/аварийное топливо</w:t>
            </w:r>
          </w:p>
        </w:tc>
      </w:tr>
      <w:tr w:rsidR="00664C14" w14:paraId="64AEDD7C" w14:textId="77777777" w:rsidTr="00492B41">
        <w:trPr>
          <w:tblHeader/>
          <w:jc w:val="center"/>
        </w:trPr>
        <w:tc>
          <w:tcPr>
            <w:tcW w:w="757" w:type="pct"/>
            <w:vMerge/>
          </w:tcPr>
          <w:p w14:paraId="39AF7E14" w14:textId="77777777" w:rsidR="00664C14" w:rsidRDefault="00664C14"/>
        </w:tc>
        <w:tc>
          <w:tcPr>
            <w:tcW w:w="1440" w:type="pct"/>
            <w:shd w:val="clear" w:color="auto" w:fill="F2F2F2"/>
            <w:tcMar>
              <w:top w:w="120" w:type="dxa"/>
              <w:left w:w="200" w:type="dxa"/>
              <w:bottom w:w="120" w:type="dxa"/>
              <w:right w:w="200" w:type="dxa"/>
            </w:tcMar>
            <w:vAlign w:val="center"/>
          </w:tcPr>
          <w:p w14:paraId="1C84A5ED" w14:textId="77777777" w:rsidR="00664C14" w:rsidRDefault="00DB25D0">
            <w:pPr>
              <w:jc w:val="center"/>
            </w:pPr>
            <w:r>
              <w:rPr>
                <w:rFonts w:eastAsia="Times New Roman" w:cs="Times New Roman"/>
              </w:rPr>
              <w:t>вид топлива</w:t>
            </w:r>
          </w:p>
        </w:tc>
        <w:tc>
          <w:tcPr>
            <w:tcW w:w="758" w:type="pct"/>
            <w:shd w:val="clear" w:color="auto" w:fill="F2F2F2"/>
            <w:tcMar>
              <w:top w:w="120" w:type="dxa"/>
              <w:left w:w="200" w:type="dxa"/>
              <w:bottom w:w="120" w:type="dxa"/>
              <w:right w:w="200" w:type="dxa"/>
            </w:tcMar>
            <w:vAlign w:val="center"/>
          </w:tcPr>
          <w:p w14:paraId="27DE34B7" w14:textId="77777777" w:rsidR="00664C14" w:rsidRDefault="00DB25D0">
            <w:pPr>
              <w:jc w:val="center"/>
            </w:pPr>
            <w:r>
              <w:rPr>
                <w:rFonts w:eastAsia="Times New Roman" w:cs="Times New Roman"/>
              </w:rPr>
              <w:t>т.у.т.</w:t>
            </w:r>
          </w:p>
        </w:tc>
        <w:tc>
          <w:tcPr>
            <w:tcW w:w="737" w:type="pct"/>
            <w:shd w:val="clear" w:color="auto" w:fill="F2F2F2"/>
            <w:tcMar>
              <w:top w:w="120" w:type="dxa"/>
              <w:left w:w="200" w:type="dxa"/>
              <w:bottom w:w="120" w:type="dxa"/>
              <w:right w:w="200" w:type="dxa"/>
            </w:tcMar>
            <w:vAlign w:val="center"/>
          </w:tcPr>
          <w:p w14:paraId="12990C20" w14:textId="77777777" w:rsidR="00664C14" w:rsidRDefault="003C25EB">
            <w:pPr>
              <w:jc w:val="center"/>
            </w:pPr>
            <w:r>
              <w:t>т.н.т.</w:t>
            </w:r>
          </w:p>
        </w:tc>
        <w:tc>
          <w:tcPr>
            <w:tcW w:w="617" w:type="pct"/>
            <w:shd w:val="clear" w:color="auto" w:fill="F2F2F2"/>
            <w:tcMar>
              <w:top w:w="120" w:type="dxa"/>
              <w:left w:w="200" w:type="dxa"/>
              <w:bottom w:w="120" w:type="dxa"/>
              <w:right w:w="200" w:type="dxa"/>
            </w:tcMar>
            <w:vAlign w:val="center"/>
          </w:tcPr>
          <w:p w14:paraId="1472F195" w14:textId="77777777" w:rsidR="00664C14" w:rsidRDefault="00DB25D0">
            <w:pPr>
              <w:jc w:val="center"/>
            </w:pPr>
            <w:r>
              <w:rPr>
                <w:rFonts w:eastAsia="Times New Roman" w:cs="Times New Roman"/>
              </w:rPr>
              <w:t>вид топлива</w:t>
            </w:r>
          </w:p>
        </w:tc>
        <w:tc>
          <w:tcPr>
            <w:tcW w:w="692" w:type="pct"/>
            <w:shd w:val="clear" w:color="auto" w:fill="F2F2F2"/>
            <w:tcMar>
              <w:top w:w="120" w:type="dxa"/>
              <w:left w:w="200" w:type="dxa"/>
              <w:bottom w:w="120" w:type="dxa"/>
              <w:right w:w="200" w:type="dxa"/>
            </w:tcMar>
            <w:vAlign w:val="center"/>
          </w:tcPr>
          <w:p w14:paraId="18AA9F52" w14:textId="77777777" w:rsidR="00664C14" w:rsidRDefault="00DB25D0">
            <w:pPr>
              <w:jc w:val="center"/>
            </w:pPr>
            <w:r>
              <w:rPr>
                <w:rFonts w:eastAsia="Times New Roman" w:cs="Times New Roman"/>
              </w:rPr>
              <w:t xml:space="preserve">норматив запаса топлива, </w:t>
            </w:r>
          </w:p>
        </w:tc>
      </w:tr>
      <w:tr w:rsidR="00664C14" w14:paraId="2CFD07A0" w14:textId="77777777" w:rsidTr="00097A6A">
        <w:trPr>
          <w:jc w:val="center"/>
        </w:trPr>
        <w:tc>
          <w:tcPr>
            <w:tcW w:w="5000" w:type="pct"/>
            <w:gridSpan w:val="6"/>
            <w:shd w:val="clear" w:color="auto" w:fill="DBE5F1"/>
            <w:tcMar>
              <w:top w:w="40" w:type="dxa"/>
              <w:left w:w="200" w:type="dxa"/>
              <w:bottom w:w="40" w:type="dxa"/>
              <w:right w:w="200" w:type="dxa"/>
            </w:tcMar>
            <w:vAlign w:val="center"/>
          </w:tcPr>
          <w:p w14:paraId="2373CFF1" w14:textId="77777777" w:rsidR="00664C14" w:rsidRDefault="00DB25D0">
            <w:pPr>
              <w:jc w:val="center"/>
            </w:pPr>
            <w:r>
              <w:rPr>
                <w:rFonts w:eastAsia="Times New Roman" w:cs="Times New Roman"/>
              </w:rPr>
              <w:t>КОГУП «Облкоммунсервис»</w:t>
            </w:r>
          </w:p>
        </w:tc>
      </w:tr>
      <w:tr w:rsidR="00664C14" w14:paraId="45E2BC1F" w14:textId="77777777" w:rsidTr="00097A6A">
        <w:trPr>
          <w:jc w:val="center"/>
        </w:trPr>
        <w:tc>
          <w:tcPr>
            <w:tcW w:w="5000" w:type="pct"/>
            <w:gridSpan w:val="6"/>
            <w:shd w:val="clear" w:color="auto" w:fill="FFFFFF"/>
            <w:tcMar>
              <w:top w:w="40" w:type="dxa"/>
              <w:left w:w="200" w:type="dxa"/>
              <w:bottom w:w="40" w:type="dxa"/>
              <w:right w:w="200" w:type="dxa"/>
            </w:tcMar>
            <w:vAlign w:val="center"/>
          </w:tcPr>
          <w:p w14:paraId="021A4C03" w14:textId="77777777" w:rsidR="00664C14" w:rsidRDefault="00DB25D0">
            <w:pPr>
              <w:jc w:val="center"/>
            </w:pPr>
            <w:r>
              <w:rPr>
                <w:rFonts w:eastAsia="Times New Roman" w:cs="Times New Roman"/>
              </w:rPr>
              <w:t>Котельная № 1</w:t>
            </w:r>
            <w:r w:rsidR="00564B77">
              <w:rPr>
                <w:rFonts w:eastAsia="Times New Roman" w:cs="Times New Roman"/>
              </w:rPr>
              <w:t xml:space="preserve"> </w:t>
            </w:r>
            <w:r>
              <w:rPr>
                <w:rFonts w:eastAsia="Times New Roman" w:cs="Times New Roman"/>
              </w:rPr>
              <w:t>ул. Советская, д. 38 А</w:t>
            </w:r>
          </w:p>
        </w:tc>
      </w:tr>
      <w:tr w:rsidR="00536E79" w14:paraId="2C730731" w14:textId="77777777" w:rsidTr="00536E79">
        <w:trPr>
          <w:jc w:val="center"/>
        </w:trPr>
        <w:tc>
          <w:tcPr>
            <w:tcW w:w="757" w:type="pct"/>
            <w:shd w:val="clear" w:color="auto" w:fill="FFFFFF"/>
            <w:tcMar>
              <w:top w:w="40" w:type="dxa"/>
              <w:left w:w="200" w:type="dxa"/>
              <w:bottom w:w="40" w:type="dxa"/>
              <w:right w:w="200" w:type="dxa"/>
            </w:tcMar>
            <w:vAlign w:val="center"/>
          </w:tcPr>
          <w:p w14:paraId="2657D179" w14:textId="77777777" w:rsidR="00536E79" w:rsidRDefault="00536E79" w:rsidP="00536E79">
            <w:r>
              <w:rPr>
                <w:rFonts w:eastAsia="Times New Roman" w:cs="Times New Roman"/>
              </w:rPr>
              <w:t>2023</w:t>
            </w:r>
          </w:p>
        </w:tc>
        <w:tc>
          <w:tcPr>
            <w:tcW w:w="1440" w:type="pct"/>
            <w:shd w:val="clear" w:color="auto" w:fill="FFFFFF"/>
            <w:tcMar>
              <w:top w:w="40" w:type="dxa"/>
              <w:left w:w="200" w:type="dxa"/>
              <w:bottom w:w="40" w:type="dxa"/>
              <w:right w:w="200" w:type="dxa"/>
            </w:tcMar>
            <w:vAlign w:val="center"/>
          </w:tcPr>
          <w:p w14:paraId="120BE221" w14:textId="77777777" w:rsidR="00536E79" w:rsidRDefault="00536E79" w:rsidP="00536E79">
            <w:pPr>
              <w:jc w:val="center"/>
            </w:pPr>
            <w:r>
              <w:rPr>
                <w:rFonts w:eastAsia="Times New Roman" w:cs="Times New Roman"/>
              </w:rPr>
              <w:t>Прочие виды топлива</w:t>
            </w:r>
          </w:p>
        </w:tc>
        <w:tc>
          <w:tcPr>
            <w:tcW w:w="758" w:type="pct"/>
            <w:shd w:val="clear" w:color="auto" w:fill="FFFFFF"/>
            <w:tcMar>
              <w:top w:w="40" w:type="dxa"/>
              <w:left w:w="200" w:type="dxa"/>
              <w:bottom w:w="40" w:type="dxa"/>
              <w:right w:w="200" w:type="dxa"/>
            </w:tcMar>
            <w:vAlign w:val="center"/>
          </w:tcPr>
          <w:p w14:paraId="6CEED74A" w14:textId="77777777" w:rsidR="00536E79" w:rsidRDefault="00536E79" w:rsidP="00536E79">
            <w:pPr>
              <w:jc w:val="center"/>
            </w:pPr>
            <w:r>
              <w:rPr>
                <w:rFonts w:eastAsia="Times New Roman" w:cs="Times New Roman"/>
              </w:rPr>
              <w:t>228,6000</w:t>
            </w:r>
          </w:p>
        </w:tc>
        <w:tc>
          <w:tcPr>
            <w:tcW w:w="737" w:type="pct"/>
            <w:shd w:val="clear" w:color="auto" w:fill="FFFFFF"/>
            <w:tcMar>
              <w:top w:w="40" w:type="dxa"/>
              <w:left w:w="200" w:type="dxa"/>
              <w:bottom w:w="40" w:type="dxa"/>
              <w:right w:w="200" w:type="dxa"/>
            </w:tcMar>
            <w:vAlign w:val="center"/>
          </w:tcPr>
          <w:p w14:paraId="21C620C7" w14:textId="77777777" w:rsidR="00536E79" w:rsidRDefault="00536E79" w:rsidP="00536E79">
            <w:pPr>
              <w:jc w:val="center"/>
            </w:pPr>
            <w:r>
              <w:rPr>
                <w:rFonts w:eastAsia="Times New Roman" w:cs="Times New Roman"/>
              </w:rPr>
              <w:t>197,2000</w:t>
            </w:r>
          </w:p>
        </w:tc>
        <w:tc>
          <w:tcPr>
            <w:tcW w:w="617" w:type="pct"/>
            <w:shd w:val="clear" w:color="auto" w:fill="FFFFFF"/>
            <w:tcMar>
              <w:top w:w="40" w:type="dxa"/>
              <w:left w:w="200" w:type="dxa"/>
              <w:bottom w:w="40" w:type="dxa"/>
              <w:right w:w="200" w:type="dxa"/>
            </w:tcMar>
            <w:vAlign w:val="center"/>
          </w:tcPr>
          <w:p w14:paraId="48E4458A" w14:textId="77777777" w:rsidR="00536E79" w:rsidRDefault="00536E79" w:rsidP="00536E79">
            <w:pPr>
              <w:jc w:val="center"/>
            </w:pPr>
            <w:r>
              <w:rPr>
                <w:rFonts w:eastAsia="Times New Roman" w:cs="Times New Roman"/>
              </w:rPr>
              <w:t>Дрова</w:t>
            </w:r>
          </w:p>
        </w:tc>
        <w:tc>
          <w:tcPr>
            <w:tcW w:w="692" w:type="pct"/>
            <w:shd w:val="clear" w:color="auto" w:fill="FFFFFF"/>
            <w:tcMar>
              <w:top w:w="40" w:type="dxa"/>
              <w:left w:w="200" w:type="dxa"/>
              <w:bottom w:w="40" w:type="dxa"/>
              <w:right w:w="200" w:type="dxa"/>
            </w:tcMar>
            <w:vAlign w:val="center"/>
          </w:tcPr>
          <w:p w14:paraId="784C9167" w14:textId="77777777" w:rsidR="00536E79" w:rsidRDefault="00536E79" w:rsidP="00536E79">
            <w:pPr>
              <w:jc w:val="center"/>
            </w:pPr>
            <w:r>
              <w:rPr>
                <w:rFonts w:eastAsia="Times New Roman" w:cs="Times New Roman"/>
              </w:rPr>
              <w:t>424,9000</w:t>
            </w:r>
          </w:p>
        </w:tc>
      </w:tr>
      <w:tr w:rsidR="00536E79" w14:paraId="5CDAE1B0" w14:textId="77777777" w:rsidTr="00536E79">
        <w:trPr>
          <w:jc w:val="center"/>
        </w:trPr>
        <w:tc>
          <w:tcPr>
            <w:tcW w:w="757" w:type="pct"/>
            <w:shd w:val="clear" w:color="auto" w:fill="FFFFFF"/>
            <w:tcMar>
              <w:top w:w="40" w:type="dxa"/>
              <w:left w:w="200" w:type="dxa"/>
              <w:bottom w:w="40" w:type="dxa"/>
              <w:right w:w="200" w:type="dxa"/>
            </w:tcMar>
            <w:vAlign w:val="center"/>
          </w:tcPr>
          <w:p w14:paraId="53E7B67F" w14:textId="77777777" w:rsidR="00536E79" w:rsidRDefault="00536E79" w:rsidP="00536E79">
            <w:r>
              <w:rPr>
                <w:rFonts w:eastAsia="Times New Roman" w:cs="Times New Roman"/>
              </w:rPr>
              <w:t>2024</w:t>
            </w:r>
          </w:p>
        </w:tc>
        <w:tc>
          <w:tcPr>
            <w:tcW w:w="1440" w:type="pct"/>
            <w:shd w:val="clear" w:color="auto" w:fill="FFFFFF"/>
            <w:tcMar>
              <w:top w:w="40" w:type="dxa"/>
              <w:left w:w="200" w:type="dxa"/>
              <w:bottom w:w="40" w:type="dxa"/>
              <w:right w:w="200" w:type="dxa"/>
            </w:tcMar>
            <w:vAlign w:val="center"/>
          </w:tcPr>
          <w:p w14:paraId="7B50FBDA" w14:textId="77777777" w:rsidR="00536E79" w:rsidRDefault="00536E79" w:rsidP="00536E79">
            <w:pPr>
              <w:jc w:val="center"/>
            </w:pPr>
            <w:r>
              <w:rPr>
                <w:rFonts w:eastAsia="Times New Roman" w:cs="Times New Roman"/>
              </w:rPr>
              <w:t>Прочие виды топлива</w:t>
            </w:r>
          </w:p>
        </w:tc>
        <w:tc>
          <w:tcPr>
            <w:tcW w:w="758" w:type="pct"/>
            <w:shd w:val="clear" w:color="auto" w:fill="FFFFFF"/>
            <w:tcMar>
              <w:top w:w="40" w:type="dxa"/>
              <w:left w:w="200" w:type="dxa"/>
              <w:bottom w:w="40" w:type="dxa"/>
              <w:right w:w="200" w:type="dxa"/>
            </w:tcMar>
            <w:vAlign w:val="center"/>
          </w:tcPr>
          <w:p w14:paraId="6CDAD29A" w14:textId="77777777" w:rsidR="00536E79" w:rsidRDefault="00536E79" w:rsidP="00536E79">
            <w:pPr>
              <w:jc w:val="center"/>
            </w:pPr>
            <w:r>
              <w:rPr>
                <w:rFonts w:eastAsia="Times New Roman" w:cs="Times New Roman"/>
              </w:rPr>
              <w:t>228,6000</w:t>
            </w:r>
          </w:p>
        </w:tc>
        <w:tc>
          <w:tcPr>
            <w:tcW w:w="737" w:type="pct"/>
            <w:shd w:val="clear" w:color="auto" w:fill="FFFFFF"/>
            <w:tcMar>
              <w:top w:w="40" w:type="dxa"/>
              <w:left w:w="200" w:type="dxa"/>
              <w:bottom w:w="40" w:type="dxa"/>
              <w:right w:w="200" w:type="dxa"/>
            </w:tcMar>
            <w:vAlign w:val="center"/>
          </w:tcPr>
          <w:p w14:paraId="21CE5A41" w14:textId="77777777" w:rsidR="00536E79" w:rsidRDefault="00536E79" w:rsidP="00536E79">
            <w:pPr>
              <w:jc w:val="center"/>
            </w:pPr>
            <w:r>
              <w:rPr>
                <w:rFonts w:eastAsia="Times New Roman" w:cs="Times New Roman"/>
              </w:rPr>
              <w:t>197,2000</w:t>
            </w:r>
          </w:p>
        </w:tc>
        <w:tc>
          <w:tcPr>
            <w:tcW w:w="617" w:type="pct"/>
            <w:shd w:val="clear" w:color="auto" w:fill="FFFFFF"/>
            <w:tcMar>
              <w:top w:w="40" w:type="dxa"/>
              <w:left w:w="200" w:type="dxa"/>
              <w:bottom w:w="40" w:type="dxa"/>
              <w:right w:w="200" w:type="dxa"/>
            </w:tcMar>
            <w:vAlign w:val="center"/>
          </w:tcPr>
          <w:p w14:paraId="04693048" w14:textId="77777777" w:rsidR="00536E79" w:rsidRDefault="00536E79" w:rsidP="00536E79">
            <w:pPr>
              <w:jc w:val="center"/>
            </w:pPr>
            <w:r>
              <w:rPr>
                <w:rFonts w:eastAsia="Times New Roman" w:cs="Times New Roman"/>
              </w:rPr>
              <w:t>Дрова</w:t>
            </w:r>
          </w:p>
        </w:tc>
        <w:tc>
          <w:tcPr>
            <w:tcW w:w="692" w:type="pct"/>
            <w:shd w:val="clear" w:color="auto" w:fill="FFFFFF"/>
            <w:tcMar>
              <w:top w:w="40" w:type="dxa"/>
              <w:left w:w="200" w:type="dxa"/>
              <w:bottom w:w="40" w:type="dxa"/>
              <w:right w:w="200" w:type="dxa"/>
            </w:tcMar>
            <w:vAlign w:val="center"/>
          </w:tcPr>
          <w:p w14:paraId="526DE444" w14:textId="77777777" w:rsidR="00536E79" w:rsidRDefault="00536E79" w:rsidP="00536E79">
            <w:pPr>
              <w:jc w:val="center"/>
            </w:pPr>
            <w:r>
              <w:rPr>
                <w:rFonts w:eastAsia="Times New Roman" w:cs="Times New Roman"/>
              </w:rPr>
              <w:t>424,9000</w:t>
            </w:r>
          </w:p>
        </w:tc>
      </w:tr>
      <w:tr w:rsidR="00536E79" w14:paraId="5BA3B2A7" w14:textId="77777777" w:rsidTr="00536E79">
        <w:trPr>
          <w:jc w:val="center"/>
        </w:trPr>
        <w:tc>
          <w:tcPr>
            <w:tcW w:w="757" w:type="pct"/>
            <w:shd w:val="clear" w:color="auto" w:fill="FFFFFF"/>
            <w:tcMar>
              <w:top w:w="40" w:type="dxa"/>
              <w:left w:w="200" w:type="dxa"/>
              <w:bottom w:w="40" w:type="dxa"/>
              <w:right w:w="200" w:type="dxa"/>
            </w:tcMar>
            <w:vAlign w:val="center"/>
          </w:tcPr>
          <w:p w14:paraId="541106BC" w14:textId="77777777" w:rsidR="00536E79" w:rsidRDefault="00536E79" w:rsidP="00536E79">
            <w:r>
              <w:rPr>
                <w:rFonts w:eastAsia="Times New Roman" w:cs="Times New Roman"/>
              </w:rPr>
              <w:t>2025</w:t>
            </w:r>
          </w:p>
        </w:tc>
        <w:tc>
          <w:tcPr>
            <w:tcW w:w="1440" w:type="pct"/>
            <w:shd w:val="clear" w:color="auto" w:fill="FFFFFF"/>
            <w:tcMar>
              <w:top w:w="40" w:type="dxa"/>
              <w:left w:w="200" w:type="dxa"/>
              <w:bottom w:w="40" w:type="dxa"/>
              <w:right w:w="200" w:type="dxa"/>
            </w:tcMar>
            <w:vAlign w:val="center"/>
          </w:tcPr>
          <w:p w14:paraId="2C3C466C" w14:textId="77777777" w:rsidR="00536E79" w:rsidRDefault="00536E79" w:rsidP="00536E79">
            <w:pPr>
              <w:jc w:val="center"/>
            </w:pPr>
            <w:r>
              <w:rPr>
                <w:rFonts w:eastAsia="Times New Roman" w:cs="Times New Roman"/>
              </w:rPr>
              <w:t>Прочие виды топлива</w:t>
            </w:r>
          </w:p>
        </w:tc>
        <w:tc>
          <w:tcPr>
            <w:tcW w:w="758" w:type="pct"/>
            <w:shd w:val="clear" w:color="auto" w:fill="FFFFFF"/>
            <w:tcMar>
              <w:top w:w="40" w:type="dxa"/>
              <w:left w:w="200" w:type="dxa"/>
              <w:bottom w:w="40" w:type="dxa"/>
              <w:right w:w="200" w:type="dxa"/>
            </w:tcMar>
            <w:vAlign w:val="center"/>
          </w:tcPr>
          <w:p w14:paraId="1F6654D5" w14:textId="77777777" w:rsidR="00536E79" w:rsidRDefault="00536E79" w:rsidP="00536E79">
            <w:pPr>
              <w:jc w:val="center"/>
            </w:pPr>
            <w:r>
              <w:rPr>
                <w:rFonts w:eastAsia="Times New Roman" w:cs="Times New Roman"/>
              </w:rPr>
              <w:t>228,6000</w:t>
            </w:r>
          </w:p>
        </w:tc>
        <w:tc>
          <w:tcPr>
            <w:tcW w:w="737" w:type="pct"/>
            <w:shd w:val="clear" w:color="auto" w:fill="FFFFFF"/>
            <w:tcMar>
              <w:top w:w="40" w:type="dxa"/>
              <w:left w:w="200" w:type="dxa"/>
              <w:bottom w:w="40" w:type="dxa"/>
              <w:right w:w="200" w:type="dxa"/>
            </w:tcMar>
            <w:vAlign w:val="center"/>
          </w:tcPr>
          <w:p w14:paraId="33D140AD" w14:textId="77777777" w:rsidR="00536E79" w:rsidRDefault="00536E79" w:rsidP="00536E79">
            <w:pPr>
              <w:jc w:val="center"/>
            </w:pPr>
            <w:r>
              <w:rPr>
                <w:rFonts w:eastAsia="Times New Roman" w:cs="Times New Roman"/>
              </w:rPr>
              <w:t>197,2000</w:t>
            </w:r>
          </w:p>
        </w:tc>
        <w:tc>
          <w:tcPr>
            <w:tcW w:w="617" w:type="pct"/>
            <w:shd w:val="clear" w:color="auto" w:fill="FFFFFF"/>
            <w:tcMar>
              <w:top w:w="40" w:type="dxa"/>
              <w:left w:w="200" w:type="dxa"/>
              <w:bottom w:w="40" w:type="dxa"/>
              <w:right w:w="200" w:type="dxa"/>
            </w:tcMar>
            <w:vAlign w:val="center"/>
          </w:tcPr>
          <w:p w14:paraId="7DAB09C1" w14:textId="77777777" w:rsidR="00536E79" w:rsidRDefault="00536E79" w:rsidP="00536E79">
            <w:pPr>
              <w:jc w:val="center"/>
            </w:pPr>
            <w:r>
              <w:rPr>
                <w:rFonts w:eastAsia="Times New Roman" w:cs="Times New Roman"/>
              </w:rPr>
              <w:t>Дрова</w:t>
            </w:r>
          </w:p>
        </w:tc>
        <w:tc>
          <w:tcPr>
            <w:tcW w:w="692" w:type="pct"/>
            <w:shd w:val="clear" w:color="auto" w:fill="FFFFFF"/>
            <w:tcMar>
              <w:top w:w="40" w:type="dxa"/>
              <w:left w:w="200" w:type="dxa"/>
              <w:bottom w:w="40" w:type="dxa"/>
              <w:right w:w="200" w:type="dxa"/>
            </w:tcMar>
            <w:vAlign w:val="center"/>
          </w:tcPr>
          <w:p w14:paraId="25A23A4F" w14:textId="77777777" w:rsidR="00536E79" w:rsidRDefault="00536E79" w:rsidP="00536E79">
            <w:pPr>
              <w:jc w:val="center"/>
            </w:pPr>
            <w:r>
              <w:rPr>
                <w:rFonts w:eastAsia="Times New Roman" w:cs="Times New Roman"/>
              </w:rPr>
              <w:t>424,9000</w:t>
            </w:r>
          </w:p>
        </w:tc>
      </w:tr>
      <w:tr w:rsidR="00536E79" w14:paraId="1D6C8508" w14:textId="77777777" w:rsidTr="00536E79">
        <w:trPr>
          <w:jc w:val="center"/>
        </w:trPr>
        <w:tc>
          <w:tcPr>
            <w:tcW w:w="757" w:type="pct"/>
            <w:shd w:val="clear" w:color="auto" w:fill="FFFFFF"/>
            <w:tcMar>
              <w:top w:w="40" w:type="dxa"/>
              <w:left w:w="200" w:type="dxa"/>
              <w:bottom w:w="40" w:type="dxa"/>
              <w:right w:w="200" w:type="dxa"/>
            </w:tcMar>
            <w:vAlign w:val="center"/>
          </w:tcPr>
          <w:p w14:paraId="32099539" w14:textId="77777777" w:rsidR="00536E79" w:rsidRDefault="00536E79" w:rsidP="00536E79">
            <w:r>
              <w:rPr>
                <w:rFonts w:eastAsia="Times New Roman" w:cs="Times New Roman"/>
              </w:rPr>
              <w:t>2026</w:t>
            </w:r>
          </w:p>
        </w:tc>
        <w:tc>
          <w:tcPr>
            <w:tcW w:w="1440" w:type="pct"/>
            <w:shd w:val="clear" w:color="auto" w:fill="FFFFFF"/>
            <w:tcMar>
              <w:top w:w="40" w:type="dxa"/>
              <w:left w:w="200" w:type="dxa"/>
              <w:bottom w:w="40" w:type="dxa"/>
              <w:right w:w="200" w:type="dxa"/>
            </w:tcMar>
            <w:vAlign w:val="center"/>
          </w:tcPr>
          <w:p w14:paraId="34AE7C68" w14:textId="77777777" w:rsidR="00536E79" w:rsidRDefault="00536E79" w:rsidP="00536E79">
            <w:pPr>
              <w:jc w:val="center"/>
            </w:pPr>
            <w:r>
              <w:rPr>
                <w:rFonts w:eastAsia="Times New Roman" w:cs="Times New Roman"/>
              </w:rPr>
              <w:t>Прочие виды топлива</w:t>
            </w:r>
          </w:p>
        </w:tc>
        <w:tc>
          <w:tcPr>
            <w:tcW w:w="758" w:type="pct"/>
            <w:shd w:val="clear" w:color="auto" w:fill="FFFFFF"/>
            <w:tcMar>
              <w:top w:w="40" w:type="dxa"/>
              <w:left w:w="200" w:type="dxa"/>
              <w:bottom w:w="40" w:type="dxa"/>
              <w:right w:w="200" w:type="dxa"/>
            </w:tcMar>
            <w:vAlign w:val="center"/>
          </w:tcPr>
          <w:p w14:paraId="24E76D50" w14:textId="77777777" w:rsidR="00536E79" w:rsidRDefault="00536E79" w:rsidP="00536E79">
            <w:pPr>
              <w:jc w:val="center"/>
            </w:pPr>
            <w:r>
              <w:rPr>
                <w:rFonts w:eastAsia="Times New Roman" w:cs="Times New Roman"/>
              </w:rPr>
              <w:t>228,6000</w:t>
            </w:r>
          </w:p>
        </w:tc>
        <w:tc>
          <w:tcPr>
            <w:tcW w:w="737" w:type="pct"/>
            <w:shd w:val="clear" w:color="auto" w:fill="FFFFFF"/>
            <w:tcMar>
              <w:top w:w="40" w:type="dxa"/>
              <w:left w:w="200" w:type="dxa"/>
              <w:bottom w:w="40" w:type="dxa"/>
              <w:right w:w="200" w:type="dxa"/>
            </w:tcMar>
            <w:vAlign w:val="center"/>
          </w:tcPr>
          <w:p w14:paraId="5D594D22" w14:textId="77777777" w:rsidR="00536E79" w:rsidRDefault="00536E79" w:rsidP="00536E79">
            <w:pPr>
              <w:jc w:val="center"/>
            </w:pPr>
            <w:r>
              <w:rPr>
                <w:rFonts w:eastAsia="Times New Roman" w:cs="Times New Roman"/>
              </w:rPr>
              <w:t>197,2000</w:t>
            </w:r>
          </w:p>
        </w:tc>
        <w:tc>
          <w:tcPr>
            <w:tcW w:w="617" w:type="pct"/>
            <w:shd w:val="clear" w:color="auto" w:fill="FFFFFF"/>
            <w:tcMar>
              <w:top w:w="40" w:type="dxa"/>
              <w:left w:w="200" w:type="dxa"/>
              <w:bottom w:w="40" w:type="dxa"/>
              <w:right w:w="200" w:type="dxa"/>
            </w:tcMar>
            <w:vAlign w:val="center"/>
          </w:tcPr>
          <w:p w14:paraId="45F0FE99" w14:textId="77777777" w:rsidR="00536E79" w:rsidRDefault="00536E79" w:rsidP="00536E79">
            <w:pPr>
              <w:jc w:val="center"/>
            </w:pPr>
            <w:r>
              <w:rPr>
                <w:rFonts w:eastAsia="Times New Roman" w:cs="Times New Roman"/>
              </w:rPr>
              <w:t>Дрова</w:t>
            </w:r>
          </w:p>
        </w:tc>
        <w:tc>
          <w:tcPr>
            <w:tcW w:w="692" w:type="pct"/>
            <w:shd w:val="clear" w:color="auto" w:fill="FFFFFF"/>
            <w:tcMar>
              <w:top w:w="40" w:type="dxa"/>
              <w:left w:w="200" w:type="dxa"/>
              <w:bottom w:w="40" w:type="dxa"/>
              <w:right w:w="200" w:type="dxa"/>
            </w:tcMar>
            <w:vAlign w:val="center"/>
          </w:tcPr>
          <w:p w14:paraId="496406FA" w14:textId="77777777" w:rsidR="00536E79" w:rsidRDefault="00536E79" w:rsidP="00536E79">
            <w:pPr>
              <w:jc w:val="center"/>
            </w:pPr>
            <w:r>
              <w:rPr>
                <w:rFonts w:eastAsia="Times New Roman" w:cs="Times New Roman"/>
              </w:rPr>
              <w:t>424,9000</w:t>
            </w:r>
          </w:p>
        </w:tc>
      </w:tr>
      <w:tr w:rsidR="00536E79" w14:paraId="13ED89F1" w14:textId="77777777" w:rsidTr="00536E79">
        <w:trPr>
          <w:jc w:val="center"/>
        </w:trPr>
        <w:tc>
          <w:tcPr>
            <w:tcW w:w="757" w:type="pct"/>
            <w:shd w:val="clear" w:color="auto" w:fill="FFFFFF"/>
            <w:tcMar>
              <w:top w:w="40" w:type="dxa"/>
              <w:left w:w="200" w:type="dxa"/>
              <w:bottom w:w="40" w:type="dxa"/>
              <w:right w:w="200" w:type="dxa"/>
            </w:tcMar>
            <w:vAlign w:val="center"/>
          </w:tcPr>
          <w:p w14:paraId="67384012" w14:textId="77777777" w:rsidR="00536E79" w:rsidRDefault="00536E79" w:rsidP="00536E79">
            <w:r>
              <w:rPr>
                <w:rFonts w:eastAsia="Times New Roman" w:cs="Times New Roman"/>
              </w:rPr>
              <w:lastRenderedPageBreak/>
              <w:t>2027</w:t>
            </w:r>
          </w:p>
        </w:tc>
        <w:tc>
          <w:tcPr>
            <w:tcW w:w="1440" w:type="pct"/>
            <w:shd w:val="clear" w:color="auto" w:fill="FFFFFF"/>
            <w:tcMar>
              <w:top w:w="40" w:type="dxa"/>
              <w:left w:w="200" w:type="dxa"/>
              <w:bottom w:w="40" w:type="dxa"/>
              <w:right w:w="200" w:type="dxa"/>
            </w:tcMar>
            <w:vAlign w:val="center"/>
          </w:tcPr>
          <w:p w14:paraId="73FEED45" w14:textId="77777777" w:rsidR="00536E79" w:rsidRDefault="00536E79" w:rsidP="00536E79">
            <w:pPr>
              <w:jc w:val="center"/>
            </w:pPr>
            <w:r>
              <w:rPr>
                <w:rFonts w:eastAsia="Times New Roman" w:cs="Times New Roman"/>
              </w:rPr>
              <w:t>Прочие виды топлива</w:t>
            </w:r>
          </w:p>
        </w:tc>
        <w:tc>
          <w:tcPr>
            <w:tcW w:w="758" w:type="pct"/>
            <w:shd w:val="clear" w:color="auto" w:fill="FFFFFF"/>
            <w:tcMar>
              <w:top w:w="40" w:type="dxa"/>
              <w:left w:w="200" w:type="dxa"/>
              <w:bottom w:w="40" w:type="dxa"/>
              <w:right w:w="200" w:type="dxa"/>
            </w:tcMar>
            <w:vAlign w:val="center"/>
          </w:tcPr>
          <w:p w14:paraId="15E15E24" w14:textId="77777777" w:rsidR="00536E79" w:rsidRDefault="00536E79" w:rsidP="00536E79">
            <w:pPr>
              <w:jc w:val="center"/>
            </w:pPr>
            <w:r>
              <w:rPr>
                <w:rFonts w:eastAsia="Times New Roman" w:cs="Times New Roman"/>
              </w:rPr>
              <w:t>228,6000</w:t>
            </w:r>
          </w:p>
        </w:tc>
        <w:tc>
          <w:tcPr>
            <w:tcW w:w="737" w:type="pct"/>
            <w:shd w:val="clear" w:color="auto" w:fill="FFFFFF"/>
            <w:tcMar>
              <w:top w:w="40" w:type="dxa"/>
              <w:left w:w="200" w:type="dxa"/>
              <w:bottom w:w="40" w:type="dxa"/>
              <w:right w:w="200" w:type="dxa"/>
            </w:tcMar>
            <w:vAlign w:val="center"/>
          </w:tcPr>
          <w:p w14:paraId="01E5381D" w14:textId="77777777" w:rsidR="00536E79" w:rsidRDefault="00536E79" w:rsidP="00536E79">
            <w:pPr>
              <w:jc w:val="center"/>
            </w:pPr>
            <w:r>
              <w:rPr>
                <w:rFonts w:eastAsia="Times New Roman" w:cs="Times New Roman"/>
              </w:rPr>
              <w:t>197,2000</w:t>
            </w:r>
          </w:p>
        </w:tc>
        <w:tc>
          <w:tcPr>
            <w:tcW w:w="617" w:type="pct"/>
            <w:shd w:val="clear" w:color="auto" w:fill="FFFFFF"/>
            <w:tcMar>
              <w:top w:w="40" w:type="dxa"/>
              <w:left w:w="200" w:type="dxa"/>
              <w:bottom w:w="40" w:type="dxa"/>
              <w:right w:w="200" w:type="dxa"/>
            </w:tcMar>
            <w:vAlign w:val="center"/>
          </w:tcPr>
          <w:p w14:paraId="51A66A61" w14:textId="77777777" w:rsidR="00536E79" w:rsidRDefault="00536E79" w:rsidP="00536E79">
            <w:pPr>
              <w:jc w:val="center"/>
            </w:pPr>
            <w:r>
              <w:rPr>
                <w:rFonts w:eastAsia="Times New Roman" w:cs="Times New Roman"/>
              </w:rPr>
              <w:t>Дрова</w:t>
            </w:r>
          </w:p>
        </w:tc>
        <w:tc>
          <w:tcPr>
            <w:tcW w:w="692" w:type="pct"/>
            <w:shd w:val="clear" w:color="auto" w:fill="FFFFFF"/>
            <w:tcMar>
              <w:top w:w="40" w:type="dxa"/>
              <w:left w:w="200" w:type="dxa"/>
              <w:bottom w:w="40" w:type="dxa"/>
              <w:right w:w="200" w:type="dxa"/>
            </w:tcMar>
            <w:vAlign w:val="center"/>
          </w:tcPr>
          <w:p w14:paraId="784BEDC5" w14:textId="77777777" w:rsidR="00536E79" w:rsidRDefault="00536E79" w:rsidP="00536E79">
            <w:pPr>
              <w:jc w:val="center"/>
            </w:pPr>
            <w:r>
              <w:rPr>
                <w:rFonts w:eastAsia="Times New Roman" w:cs="Times New Roman"/>
              </w:rPr>
              <w:t>424,9000</w:t>
            </w:r>
          </w:p>
        </w:tc>
      </w:tr>
      <w:tr w:rsidR="00536E79" w14:paraId="3B48464D" w14:textId="77777777" w:rsidTr="00536E79">
        <w:trPr>
          <w:jc w:val="center"/>
        </w:trPr>
        <w:tc>
          <w:tcPr>
            <w:tcW w:w="757" w:type="pct"/>
            <w:shd w:val="clear" w:color="auto" w:fill="FFFFFF"/>
            <w:tcMar>
              <w:top w:w="40" w:type="dxa"/>
              <w:left w:w="200" w:type="dxa"/>
              <w:bottom w:w="40" w:type="dxa"/>
              <w:right w:w="200" w:type="dxa"/>
            </w:tcMar>
            <w:vAlign w:val="center"/>
          </w:tcPr>
          <w:p w14:paraId="1AD1A145" w14:textId="77777777" w:rsidR="00536E79" w:rsidRDefault="00536E79" w:rsidP="00536E79">
            <w:r>
              <w:rPr>
                <w:rFonts w:eastAsia="Times New Roman" w:cs="Times New Roman"/>
              </w:rPr>
              <w:t>2028-2032</w:t>
            </w:r>
          </w:p>
        </w:tc>
        <w:tc>
          <w:tcPr>
            <w:tcW w:w="1440" w:type="pct"/>
            <w:shd w:val="clear" w:color="auto" w:fill="FFFFFF"/>
            <w:tcMar>
              <w:top w:w="40" w:type="dxa"/>
              <w:left w:w="200" w:type="dxa"/>
              <w:bottom w:w="40" w:type="dxa"/>
              <w:right w:w="200" w:type="dxa"/>
            </w:tcMar>
            <w:vAlign w:val="center"/>
          </w:tcPr>
          <w:p w14:paraId="772488D0" w14:textId="77777777" w:rsidR="00536E79" w:rsidRDefault="00536E79" w:rsidP="00536E79">
            <w:pPr>
              <w:jc w:val="center"/>
            </w:pPr>
            <w:r>
              <w:rPr>
                <w:rFonts w:eastAsia="Times New Roman" w:cs="Times New Roman"/>
              </w:rPr>
              <w:t>Прочие виды топлива</w:t>
            </w:r>
          </w:p>
        </w:tc>
        <w:tc>
          <w:tcPr>
            <w:tcW w:w="758" w:type="pct"/>
            <w:shd w:val="clear" w:color="auto" w:fill="FFFFFF"/>
            <w:tcMar>
              <w:top w:w="40" w:type="dxa"/>
              <w:left w:w="200" w:type="dxa"/>
              <w:bottom w:w="40" w:type="dxa"/>
              <w:right w:w="200" w:type="dxa"/>
            </w:tcMar>
            <w:vAlign w:val="center"/>
          </w:tcPr>
          <w:p w14:paraId="4FA18EF8" w14:textId="77777777" w:rsidR="00536E79" w:rsidRDefault="00536E79" w:rsidP="00536E79">
            <w:pPr>
              <w:jc w:val="center"/>
            </w:pPr>
            <w:r>
              <w:rPr>
                <w:rFonts w:eastAsia="Times New Roman" w:cs="Times New Roman"/>
              </w:rPr>
              <w:t>228,6000</w:t>
            </w:r>
          </w:p>
        </w:tc>
        <w:tc>
          <w:tcPr>
            <w:tcW w:w="737" w:type="pct"/>
            <w:shd w:val="clear" w:color="auto" w:fill="FFFFFF"/>
            <w:tcMar>
              <w:top w:w="40" w:type="dxa"/>
              <w:left w:w="200" w:type="dxa"/>
              <w:bottom w:w="40" w:type="dxa"/>
              <w:right w:w="200" w:type="dxa"/>
            </w:tcMar>
            <w:vAlign w:val="center"/>
          </w:tcPr>
          <w:p w14:paraId="03F6A03B" w14:textId="77777777" w:rsidR="00536E79" w:rsidRDefault="00536E79" w:rsidP="00536E79">
            <w:pPr>
              <w:jc w:val="center"/>
            </w:pPr>
            <w:r>
              <w:rPr>
                <w:rFonts w:eastAsia="Times New Roman" w:cs="Times New Roman"/>
              </w:rPr>
              <w:t>197,2000</w:t>
            </w:r>
          </w:p>
        </w:tc>
        <w:tc>
          <w:tcPr>
            <w:tcW w:w="617" w:type="pct"/>
            <w:shd w:val="clear" w:color="auto" w:fill="FFFFFF"/>
            <w:tcMar>
              <w:top w:w="40" w:type="dxa"/>
              <w:left w:w="200" w:type="dxa"/>
              <w:bottom w:w="40" w:type="dxa"/>
              <w:right w:w="200" w:type="dxa"/>
            </w:tcMar>
            <w:vAlign w:val="center"/>
          </w:tcPr>
          <w:p w14:paraId="276DACA2" w14:textId="77777777" w:rsidR="00536E79" w:rsidRDefault="00536E79" w:rsidP="00536E79">
            <w:pPr>
              <w:jc w:val="center"/>
            </w:pPr>
            <w:r>
              <w:rPr>
                <w:rFonts w:eastAsia="Times New Roman" w:cs="Times New Roman"/>
              </w:rPr>
              <w:t>Дрова</w:t>
            </w:r>
          </w:p>
        </w:tc>
        <w:tc>
          <w:tcPr>
            <w:tcW w:w="692" w:type="pct"/>
            <w:shd w:val="clear" w:color="auto" w:fill="FFFFFF"/>
            <w:tcMar>
              <w:top w:w="40" w:type="dxa"/>
              <w:left w:w="200" w:type="dxa"/>
              <w:bottom w:w="40" w:type="dxa"/>
              <w:right w:w="200" w:type="dxa"/>
            </w:tcMar>
            <w:vAlign w:val="center"/>
          </w:tcPr>
          <w:p w14:paraId="35849B58" w14:textId="77777777" w:rsidR="00536E79" w:rsidRDefault="00536E79" w:rsidP="00536E79">
            <w:pPr>
              <w:jc w:val="center"/>
            </w:pPr>
            <w:r>
              <w:rPr>
                <w:rFonts w:eastAsia="Times New Roman" w:cs="Times New Roman"/>
              </w:rPr>
              <w:t>424,9000</w:t>
            </w:r>
          </w:p>
        </w:tc>
      </w:tr>
      <w:tr w:rsidR="00536E79" w14:paraId="2CA77F88" w14:textId="77777777" w:rsidTr="00536E79">
        <w:trPr>
          <w:jc w:val="center"/>
        </w:trPr>
        <w:tc>
          <w:tcPr>
            <w:tcW w:w="757" w:type="pct"/>
            <w:shd w:val="clear" w:color="auto" w:fill="FFFFFF"/>
            <w:tcMar>
              <w:top w:w="40" w:type="dxa"/>
              <w:left w:w="200" w:type="dxa"/>
              <w:bottom w:w="40" w:type="dxa"/>
              <w:right w:w="200" w:type="dxa"/>
            </w:tcMar>
            <w:vAlign w:val="center"/>
          </w:tcPr>
          <w:p w14:paraId="5EBDCED0" w14:textId="77777777" w:rsidR="00536E79" w:rsidRDefault="00536E79" w:rsidP="00536E79">
            <w:r>
              <w:rPr>
                <w:rFonts w:eastAsia="Times New Roman" w:cs="Times New Roman"/>
              </w:rPr>
              <w:t>2033-2042</w:t>
            </w:r>
          </w:p>
        </w:tc>
        <w:tc>
          <w:tcPr>
            <w:tcW w:w="1440" w:type="pct"/>
            <w:shd w:val="clear" w:color="auto" w:fill="FFFFFF"/>
            <w:tcMar>
              <w:top w:w="40" w:type="dxa"/>
              <w:left w:w="200" w:type="dxa"/>
              <w:bottom w:w="40" w:type="dxa"/>
              <w:right w:w="200" w:type="dxa"/>
            </w:tcMar>
            <w:vAlign w:val="center"/>
          </w:tcPr>
          <w:p w14:paraId="32B3EF69" w14:textId="77777777" w:rsidR="00536E79" w:rsidRDefault="00536E79" w:rsidP="00536E79">
            <w:pPr>
              <w:jc w:val="center"/>
            </w:pPr>
            <w:r>
              <w:rPr>
                <w:rFonts w:eastAsia="Times New Roman" w:cs="Times New Roman"/>
              </w:rPr>
              <w:t>Прочие виды топлива</w:t>
            </w:r>
          </w:p>
        </w:tc>
        <w:tc>
          <w:tcPr>
            <w:tcW w:w="758" w:type="pct"/>
            <w:shd w:val="clear" w:color="auto" w:fill="FFFFFF"/>
            <w:tcMar>
              <w:top w:w="40" w:type="dxa"/>
              <w:left w:w="200" w:type="dxa"/>
              <w:bottom w:w="40" w:type="dxa"/>
              <w:right w:w="200" w:type="dxa"/>
            </w:tcMar>
            <w:vAlign w:val="center"/>
          </w:tcPr>
          <w:p w14:paraId="3BF44D8F" w14:textId="77777777" w:rsidR="00536E79" w:rsidRDefault="00536E79" w:rsidP="00536E79">
            <w:pPr>
              <w:jc w:val="center"/>
            </w:pPr>
            <w:r>
              <w:rPr>
                <w:rFonts w:eastAsia="Times New Roman" w:cs="Times New Roman"/>
              </w:rPr>
              <w:t>228,6000</w:t>
            </w:r>
          </w:p>
        </w:tc>
        <w:tc>
          <w:tcPr>
            <w:tcW w:w="737" w:type="pct"/>
            <w:shd w:val="clear" w:color="auto" w:fill="FFFFFF"/>
            <w:tcMar>
              <w:top w:w="40" w:type="dxa"/>
              <w:left w:w="200" w:type="dxa"/>
              <w:bottom w:w="40" w:type="dxa"/>
              <w:right w:w="200" w:type="dxa"/>
            </w:tcMar>
            <w:vAlign w:val="center"/>
          </w:tcPr>
          <w:p w14:paraId="26504C8E" w14:textId="77777777" w:rsidR="00536E79" w:rsidRDefault="00536E79" w:rsidP="00536E79">
            <w:pPr>
              <w:jc w:val="center"/>
            </w:pPr>
            <w:r>
              <w:rPr>
                <w:rFonts w:eastAsia="Times New Roman" w:cs="Times New Roman"/>
              </w:rPr>
              <w:t>197,2000</w:t>
            </w:r>
          </w:p>
        </w:tc>
        <w:tc>
          <w:tcPr>
            <w:tcW w:w="617" w:type="pct"/>
            <w:shd w:val="clear" w:color="auto" w:fill="FFFFFF"/>
            <w:tcMar>
              <w:top w:w="40" w:type="dxa"/>
              <w:left w:w="200" w:type="dxa"/>
              <w:bottom w:w="40" w:type="dxa"/>
              <w:right w:w="200" w:type="dxa"/>
            </w:tcMar>
            <w:vAlign w:val="center"/>
          </w:tcPr>
          <w:p w14:paraId="7195A2BF" w14:textId="77777777" w:rsidR="00536E79" w:rsidRDefault="00536E79" w:rsidP="00536E79">
            <w:pPr>
              <w:jc w:val="center"/>
            </w:pPr>
            <w:r>
              <w:rPr>
                <w:rFonts w:eastAsia="Times New Roman" w:cs="Times New Roman"/>
              </w:rPr>
              <w:t>Дрова</w:t>
            </w:r>
          </w:p>
        </w:tc>
        <w:tc>
          <w:tcPr>
            <w:tcW w:w="692" w:type="pct"/>
            <w:shd w:val="clear" w:color="auto" w:fill="FFFFFF"/>
            <w:tcMar>
              <w:top w:w="40" w:type="dxa"/>
              <w:left w:w="200" w:type="dxa"/>
              <w:bottom w:w="40" w:type="dxa"/>
              <w:right w:w="200" w:type="dxa"/>
            </w:tcMar>
            <w:vAlign w:val="center"/>
          </w:tcPr>
          <w:p w14:paraId="14917E50" w14:textId="77777777" w:rsidR="00536E79" w:rsidRDefault="00536E79" w:rsidP="00536E79">
            <w:pPr>
              <w:jc w:val="center"/>
            </w:pPr>
            <w:r>
              <w:rPr>
                <w:rFonts w:eastAsia="Times New Roman" w:cs="Times New Roman"/>
              </w:rPr>
              <w:t>424,9000</w:t>
            </w:r>
          </w:p>
        </w:tc>
      </w:tr>
      <w:tr w:rsidR="00664C14" w14:paraId="5BCC241B" w14:textId="77777777" w:rsidTr="00097A6A">
        <w:trPr>
          <w:jc w:val="center"/>
        </w:trPr>
        <w:tc>
          <w:tcPr>
            <w:tcW w:w="5000" w:type="pct"/>
            <w:gridSpan w:val="6"/>
            <w:shd w:val="clear" w:color="auto" w:fill="FFFFFF"/>
            <w:tcMar>
              <w:top w:w="40" w:type="dxa"/>
              <w:left w:w="200" w:type="dxa"/>
              <w:bottom w:w="40" w:type="dxa"/>
              <w:right w:w="200" w:type="dxa"/>
            </w:tcMar>
            <w:vAlign w:val="center"/>
          </w:tcPr>
          <w:p w14:paraId="30D44E49" w14:textId="77777777" w:rsidR="00664C14" w:rsidRDefault="00DB25D0">
            <w:pPr>
              <w:jc w:val="center"/>
            </w:pPr>
            <w:r>
              <w:rPr>
                <w:rFonts w:eastAsia="Times New Roman" w:cs="Times New Roman"/>
              </w:rPr>
              <w:t>Котельная № 2</w:t>
            </w:r>
            <w:r w:rsidR="00564B77">
              <w:rPr>
                <w:rFonts w:eastAsia="Times New Roman" w:cs="Times New Roman"/>
              </w:rPr>
              <w:t xml:space="preserve"> </w:t>
            </w:r>
            <w:r>
              <w:rPr>
                <w:rFonts w:eastAsia="Times New Roman" w:cs="Times New Roman"/>
              </w:rPr>
              <w:t>ул. Комарова, 67</w:t>
            </w:r>
          </w:p>
        </w:tc>
      </w:tr>
      <w:tr w:rsidR="00536E79" w14:paraId="72BAFF1B" w14:textId="77777777" w:rsidTr="00536E79">
        <w:trPr>
          <w:jc w:val="center"/>
        </w:trPr>
        <w:tc>
          <w:tcPr>
            <w:tcW w:w="757" w:type="pct"/>
            <w:shd w:val="clear" w:color="auto" w:fill="FFFFFF"/>
            <w:tcMar>
              <w:top w:w="40" w:type="dxa"/>
              <w:left w:w="200" w:type="dxa"/>
              <w:bottom w:w="40" w:type="dxa"/>
              <w:right w:w="200" w:type="dxa"/>
            </w:tcMar>
            <w:vAlign w:val="center"/>
          </w:tcPr>
          <w:p w14:paraId="4191F4A1" w14:textId="77777777" w:rsidR="00536E79" w:rsidRDefault="00536E79" w:rsidP="00536E79">
            <w:r>
              <w:rPr>
                <w:rFonts w:eastAsia="Times New Roman" w:cs="Times New Roman"/>
              </w:rPr>
              <w:t>2023</w:t>
            </w:r>
          </w:p>
        </w:tc>
        <w:tc>
          <w:tcPr>
            <w:tcW w:w="1440" w:type="pct"/>
            <w:shd w:val="clear" w:color="auto" w:fill="FFFFFF"/>
            <w:tcMar>
              <w:top w:w="40" w:type="dxa"/>
              <w:left w:w="200" w:type="dxa"/>
              <w:bottom w:w="40" w:type="dxa"/>
              <w:right w:w="200" w:type="dxa"/>
            </w:tcMar>
            <w:vAlign w:val="center"/>
          </w:tcPr>
          <w:p w14:paraId="17628FA5" w14:textId="77777777" w:rsidR="00536E79" w:rsidRDefault="00536E79" w:rsidP="00536E79">
            <w:pPr>
              <w:jc w:val="center"/>
            </w:pPr>
            <w:r>
              <w:rPr>
                <w:rFonts w:eastAsia="Times New Roman" w:cs="Times New Roman"/>
              </w:rPr>
              <w:t>Прочие виды топлива</w:t>
            </w:r>
          </w:p>
        </w:tc>
        <w:tc>
          <w:tcPr>
            <w:tcW w:w="758" w:type="pct"/>
            <w:shd w:val="clear" w:color="auto" w:fill="FFFFFF"/>
            <w:tcMar>
              <w:top w:w="40" w:type="dxa"/>
              <w:left w:w="200" w:type="dxa"/>
              <w:bottom w:w="40" w:type="dxa"/>
              <w:right w:w="200" w:type="dxa"/>
            </w:tcMar>
            <w:vAlign w:val="center"/>
          </w:tcPr>
          <w:p w14:paraId="3B2D6789" w14:textId="77777777" w:rsidR="00536E79" w:rsidRDefault="00536E79" w:rsidP="00536E79">
            <w:pPr>
              <w:jc w:val="center"/>
            </w:pPr>
            <w:r>
              <w:rPr>
                <w:rFonts w:eastAsia="Times New Roman" w:cs="Times New Roman"/>
              </w:rPr>
              <w:t>287,9000</w:t>
            </w:r>
          </w:p>
        </w:tc>
        <w:tc>
          <w:tcPr>
            <w:tcW w:w="737" w:type="pct"/>
            <w:shd w:val="clear" w:color="auto" w:fill="FFFFFF"/>
            <w:tcMar>
              <w:top w:w="40" w:type="dxa"/>
              <w:left w:w="200" w:type="dxa"/>
              <w:bottom w:w="40" w:type="dxa"/>
              <w:right w:w="200" w:type="dxa"/>
            </w:tcMar>
            <w:vAlign w:val="center"/>
          </w:tcPr>
          <w:p w14:paraId="57E9CE41" w14:textId="77777777" w:rsidR="00536E79" w:rsidRDefault="00536E79" w:rsidP="00536E79">
            <w:pPr>
              <w:jc w:val="center"/>
            </w:pPr>
            <w:r>
              <w:rPr>
                <w:rFonts w:eastAsia="Times New Roman" w:cs="Times New Roman"/>
              </w:rPr>
              <w:t>673,1000</w:t>
            </w:r>
          </w:p>
        </w:tc>
        <w:tc>
          <w:tcPr>
            <w:tcW w:w="617" w:type="pct"/>
            <w:shd w:val="clear" w:color="auto" w:fill="FFFFFF"/>
            <w:tcMar>
              <w:top w:w="40" w:type="dxa"/>
              <w:left w:w="200" w:type="dxa"/>
              <w:bottom w:w="40" w:type="dxa"/>
              <w:right w:w="200" w:type="dxa"/>
            </w:tcMar>
            <w:vAlign w:val="center"/>
          </w:tcPr>
          <w:p w14:paraId="3F9A8B80" w14:textId="77777777" w:rsidR="00536E79" w:rsidRDefault="00536E79" w:rsidP="00536E79">
            <w:pPr>
              <w:jc w:val="center"/>
            </w:pPr>
            <w:r>
              <w:rPr>
                <w:rFonts w:eastAsia="Times New Roman" w:cs="Times New Roman"/>
              </w:rPr>
              <w:t>Дрова</w:t>
            </w:r>
          </w:p>
        </w:tc>
        <w:tc>
          <w:tcPr>
            <w:tcW w:w="692" w:type="pct"/>
            <w:shd w:val="clear" w:color="auto" w:fill="FFFFFF"/>
            <w:tcMar>
              <w:top w:w="40" w:type="dxa"/>
              <w:left w:w="200" w:type="dxa"/>
              <w:bottom w:w="40" w:type="dxa"/>
              <w:right w:w="200" w:type="dxa"/>
            </w:tcMar>
            <w:vAlign w:val="center"/>
          </w:tcPr>
          <w:p w14:paraId="26E678F4" w14:textId="77777777" w:rsidR="00536E79" w:rsidRDefault="00536E79" w:rsidP="00536E79">
            <w:pPr>
              <w:jc w:val="center"/>
            </w:pPr>
            <w:r>
              <w:rPr>
                <w:rFonts w:eastAsia="Times New Roman" w:cs="Times New Roman"/>
              </w:rPr>
              <w:t>234,4000</w:t>
            </w:r>
          </w:p>
        </w:tc>
      </w:tr>
      <w:tr w:rsidR="00536E79" w14:paraId="003033DE" w14:textId="77777777" w:rsidTr="00536E79">
        <w:trPr>
          <w:jc w:val="center"/>
        </w:trPr>
        <w:tc>
          <w:tcPr>
            <w:tcW w:w="757" w:type="pct"/>
            <w:shd w:val="clear" w:color="auto" w:fill="FFFFFF"/>
            <w:tcMar>
              <w:top w:w="40" w:type="dxa"/>
              <w:left w:w="200" w:type="dxa"/>
              <w:bottom w:w="40" w:type="dxa"/>
              <w:right w:w="200" w:type="dxa"/>
            </w:tcMar>
            <w:vAlign w:val="center"/>
          </w:tcPr>
          <w:p w14:paraId="0AD9A02E" w14:textId="77777777" w:rsidR="00536E79" w:rsidRDefault="00536E79" w:rsidP="00536E79">
            <w:r>
              <w:rPr>
                <w:rFonts w:eastAsia="Times New Roman" w:cs="Times New Roman"/>
              </w:rPr>
              <w:t>2024</w:t>
            </w:r>
          </w:p>
        </w:tc>
        <w:tc>
          <w:tcPr>
            <w:tcW w:w="1440" w:type="pct"/>
            <w:shd w:val="clear" w:color="auto" w:fill="FFFFFF"/>
            <w:tcMar>
              <w:top w:w="40" w:type="dxa"/>
              <w:left w:w="200" w:type="dxa"/>
              <w:bottom w:w="40" w:type="dxa"/>
              <w:right w:w="200" w:type="dxa"/>
            </w:tcMar>
            <w:vAlign w:val="center"/>
          </w:tcPr>
          <w:p w14:paraId="59E2B171" w14:textId="77777777" w:rsidR="00536E79" w:rsidRDefault="00536E79" w:rsidP="00536E79">
            <w:pPr>
              <w:jc w:val="center"/>
            </w:pPr>
            <w:r>
              <w:rPr>
                <w:rFonts w:eastAsia="Times New Roman" w:cs="Times New Roman"/>
              </w:rPr>
              <w:t>Прочие виды топлива</w:t>
            </w:r>
          </w:p>
        </w:tc>
        <w:tc>
          <w:tcPr>
            <w:tcW w:w="758" w:type="pct"/>
            <w:shd w:val="clear" w:color="auto" w:fill="FFFFFF"/>
            <w:tcMar>
              <w:top w:w="40" w:type="dxa"/>
              <w:left w:w="200" w:type="dxa"/>
              <w:bottom w:w="40" w:type="dxa"/>
              <w:right w:w="200" w:type="dxa"/>
            </w:tcMar>
            <w:vAlign w:val="center"/>
          </w:tcPr>
          <w:p w14:paraId="68BE26BF" w14:textId="77777777" w:rsidR="00536E79" w:rsidRDefault="00536E79" w:rsidP="00536E79">
            <w:pPr>
              <w:jc w:val="center"/>
            </w:pPr>
            <w:r>
              <w:rPr>
                <w:rFonts w:eastAsia="Times New Roman" w:cs="Times New Roman"/>
              </w:rPr>
              <w:t>287,9000</w:t>
            </w:r>
          </w:p>
        </w:tc>
        <w:tc>
          <w:tcPr>
            <w:tcW w:w="737" w:type="pct"/>
            <w:shd w:val="clear" w:color="auto" w:fill="FFFFFF"/>
            <w:tcMar>
              <w:top w:w="40" w:type="dxa"/>
              <w:left w:w="200" w:type="dxa"/>
              <w:bottom w:w="40" w:type="dxa"/>
              <w:right w:w="200" w:type="dxa"/>
            </w:tcMar>
            <w:vAlign w:val="center"/>
          </w:tcPr>
          <w:p w14:paraId="61E16066" w14:textId="77777777" w:rsidR="00536E79" w:rsidRDefault="00536E79" w:rsidP="00536E79">
            <w:pPr>
              <w:jc w:val="center"/>
            </w:pPr>
            <w:r>
              <w:rPr>
                <w:rFonts w:eastAsia="Times New Roman" w:cs="Times New Roman"/>
              </w:rPr>
              <w:t>673,1000</w:t>
            </w:r>
          </w:p>
        </w:tc>
        <w:tc>
          <w:tcPr>
            <w:tcW w:w="617" w:type="pct"/>
            <w:shd w:val="clear" w:color="auto" w:fill="FFFFFF"/>
            <w:tcMar>
              <w:top w:w="40" w:type="dxa"/>
              <w:left w:w="200" w:type="dxa"/>
              <w:bottom w:w="40" w:type="dxa"/>
              <w:right w:w="200" w:type="dxa"/>
            </w:tcMar>
            <w:vAlign w:val="center"/>
          </w:tcPr>
          <w:p w14:paraId="1E3C224B" w14:textId="77777777" w:rsidR="00536E79" w:rsidRDefault="00536E79" w:rsidP="00536E79">
            <w:pPr>
              <w:jc w:val="center"/>
            </w:pPr>
            <w:r>
              <w:rPr>
                <w:rFonts w:eastAsia="Times New Roman" w:cs="Times New Roman"/>
              </w:rPr>
              <w:t>Дрова</w:t>
            </w:r>
          </w:p>
        </w:tc>
        <w:tc>
          <w:tcPr>
            <w:tcW w:w="692" w:type="pct"/>
            <w:shd w:val="clear" w:color="auto" w:fill="FFFFFF"/>
            <w:tcMar>
              <w:top w:w="40" w:type="dxa"/>
              <w:left w:w="200" w:type="dxa"/>
              <w:bottom w:w="40" w:type="dxa"/>
              <w:right w:w="200" w:type="dxa"/>
            </w:tcMar>
            <w:vAlign w:val="center"/>
          </w:tcPr>
          <w:p w14:paraId="03FC46AE" w14:textId="77777777" w:rsidR="00536E79" w:rsidRDefault="00536E79" w:rsidP="00536E79">
            <w:pPr>
              <w:jc w:val="center"/>
            </w:pPr>
            <w:r>
              <w:rPr>
                <w:rFonts w:eastAsia="Times New Roman" w:cs="Times New Roman"/>
              </w:rPr>
              <w:t>234,4000</w:t>
            </w:r>
          </w:p>
        </w:tc>
      </w:tr>
      <w:tr w:rsidR="00536E79" w14:paraId="051BE88A" w14:textId="77777777" w:rsidTr="00536E79">
        <w:trPr>
          <w:jc w:val="center"/>
        </w:trPr>
        <w:tc>
          <w:tcPr>
            <w:tcW w:w="757" w:type="pct"/>
            <w:shd w:val="clear" w:color="auto" w:fill="FFFFFF"/>
            <w:tcMar>
              <w:top w:w="40" w:type="dxa"/>
              <w:left w:w="200" w:type="dxa"/>
              <w:bottom w:w="40" w:type="dxa"/>
              <w:right w:w="200" w:type="dxa"/>
            </w:tcMar>
            <w:vAlign w:val="center"/>
          </w:tcPr>
          <w:p w14:paraId="54427708" w14:textId="77777777" w:rsidR="00536E79" w:rsidRDefault="00536E79" w:rsidP="00536E79">
            <w:r>
              <w:rPr>
                <w:rFonts w:eastAsia="Times New Roman" w:cs="Times New Roman"/>
              </w:rPr>
              <w:t>2025</w:t>
            </w:r>
          </w:p>
        </w:tc>
        <w:tc>
          <w:tcPr>
            <w:tcW w:w="1440" w:type="pct"/>
            <w:shd w:val="clear" w:color="auto" w:fill="FFFFFF"/>
            <w:tcMar>
              <w:top w:w="40" w:type="dxa"/>
              <w:left w:w="200" w:type="dxa"/>
              <w:bottom w:w="40" w:type="dxa"/>
              <w:right w:w="200" w:type="dxa"/>
            </w:tcMar>
            <w:vAlign w:val="center"/>
          </w:tcPr>
          <w:p w14:paraId="14DD4E45" w14:textId="77777777" w:rsidR="00536E79" w:rsidRDefault="00536E79" w:rsidP="00536E79">
            <w:pPr>
              <w:jc w:val="center"/>
            </w:pPr>
            <w:r>
              <w:rPr>
                <w:rFonts w:eastAsia="Times New Roman" w:cs="Times New Roman"/>
              </w:rPr>
              <w:t>Прочие виды топлива</w:t>
            </w:r>
          </w:p>
        </w:tc>
        <w:tc>
          <w:tcPr>
            <w:tcW w:w="758" w:type="pct"/>
            <w:shd w:val="clear" w:color="auto" w:fill="FFFFFF"/>
            <w:tcMar>
              <w:top w:w="40" w:type="dxa"/>
              <w:left w:w="200" w:type="dxa"/>
              <w:bottom w:w="40" w:type="dxa"/>
              <w:right w:w="200" w:type="dxa"/>
            </w:tcMar>
            <w:vAlign w:val="center"/>
          </w:tcPr>
          <w:p w14:paraId="09105F32" w14:textId="77777777" w:rsidR="00536E79" w:rsidRDefault="00536E79" w:rsidP="00536E79">
            <w:pPr>
              <w:jc w:val="center"/>
            </w:pPr>
            <w:r>
              <w:rPr>
                <w:rFonts w:eastAsia="Times New Roman" w:cs="Times New Roman"/>
              </w:rPr>
              <w:t>287,9000</w:t>
            </w:r>
          </w:p>
        </w:tc>
        <w:tc>
          <w:tcPr>
            <w:tcW w:w="737" w:type="pct"/>
            <w:shd w:val="clear" w:color="auto" w:fill="FFFFFF"/>
            <w:tcMar>
              <w:top w:w="40" w:type="dxa"/>
              <w:left w:w="200" w:type="dxa"/>
              <w:bottom w:w="40" w:type="dxa"/>
              <w:right w:w="200" w:type="dxa"/>
            </w:tcMar>
            <w:vAlign w:val="center"/>
          </w:tcPr>
          <w:p w14:paraId="5420C87F" w14:textId="77777777" w:rsidR="00536E79" w:rsidRDefault="00536E79" w:rsidP="00536E79">
            <w:pPr>
              <w:jc w:val="center"/>
            </w:pPr>
            <w:r>
              <w:rPr>
                <w:rFonts w:eastAsia="Times New Roman" w:cs="Times New Roman"/>
              </w:rPr>
              <w:t>673,1000</w:t>
            </w:r>
          </w:p>
        </w:tc>
        <w:tc>
          <w:tcPr>
            <w:tcW w:w="617" w:type="pct"/>
            <w:shd w:val="clear" w:color="auto" w:fill="FFFFFF"/>
            <w:tcMar>
              <w:top w:w="40" w:type="dxa"/>
              <w:left w:w="200" w:type="dxa"/>
              <w:bottom w:w="40" w:type="dxa"/>
              <w:right w:w="200" w:type="dxa"/>
            </w:tcMar>
            <w:vAlign w:val="center"/>
          </w:tcPr>
          <w:p w14:paraId="08B886FB" w14:textId="77777777" w:rsidR="00536E79" w:rsidRDefault="00536E79" w:rsidP="00536E79">
            <w:pPr>
              <w:jc w:val="center"/>
            </w:pPr>
            <w:r>
              <w:rPr>
                <w:rFonts w:eastAsia="Times New Roman" w:cs="Times New Roman"/>
              </w:rPr>
              <w:t>Дрова</w:t>
            </w:r>
          </w:p>
        </w:tc>
        <w:tc>
          <w:tcPr>
            <w:tcW w:w="692" w:type="pct"/>
            <w:shd w:val="clear" w:color="auto" w:fill="FFFFFF"/>
            <w:tcMar>
              <w:top w:w="40" w:type="dxa"/>
              <w:left w:w="200" w:type="dxa"/>
              <w:bottom w:w="40" w:type="dxa"/>
              <w:right w:w="200" w:type="dxa"/>
            </w:tcMar>
            <w:vAlign w:val="center"/>
          </w:tcPr>
          <w:p w14:paraId="2A1F12AB" w14:textId="77777777" w:rsidR="00536E79" w:rsidRDefault="00536E79" w:rsidP="00536E79">
            <w:pPr>
              <w:jc w:val="center"/>
            </w:pPr>
            <w:r>
              <w:rPr>
                <w:rFonts w:eastAsia="Times New Roman" w:cs="Times New Roman"/>
              </w:rPr>
              <w:t>234,4000</w:t>
            </w:r>
          </w:p>
        </w:tc>
      </w:tr>
      <w:tr w:rsidR="00536E79" w14:paraId="7B0C30BA" w14:textId="77777777" w:rsidTr="00536E79">
        <w:trPr>
          <w:jc w:val="center"/>
        </w:trPr>
        <w:tc>
          <w:tcPr>
            <w:tcW w:w="757" w:type="pct"/>
            <w:shd w:val="clear" w:color="auto" w:fill="FFFFFF"/>
            <w:tcMar>
              <w:top w:w="40" w:type="dxa"/>
              <w:left w:w="200" w:type="dxa"/>
              <w:bottom w:w="40" w:type="dxa"/>
              <w:right w:w="200" w:type="dxa"/>
            </w:tcMar>
            <w:vAlign w:val="center"/>
          </w:tcPr>
          <w:p w14:paraId="1AB4B560" w14:textId="77777777" w:rsidR="00536E79" w:rsidRDefault="00536E79" w:rsidP="00536E79">
            <w:r>
              <w:rPr>
                <w:rFonts w:eastAsia="Times New Roman" w:cs="Times New Roman"/>
              </w:rPr>
              <w:t>2026</w:t>
            </w:r>
          </w:p>
        </w:tc>
        <w:tc>
          <w:tcPr>
            <w:tcW w:w="1440" w:type="pct"/>
            <w:shd w:val="clear" w:color="auto" w:fill="FFFFFF"/>
            <w:tcMar>
              <w:top w:w="40" w:type="dxa"/>
              <w:left w:w="200" w:type="dxa"/>
              <w:bottom w:w="40" w:type="dxa"/>
              <w:right w:w="200" w:type="dxa"/>
            </w:tcMar>
            <w:vAlign w:val="center"/>
          </w:tcPr>
          <w:p w14:paraId="219EE30B" w14:textId="77777777" w:rsidR="00536E79" w:rsidRDefault="00536E79" w:rsidP="00536E79">
            <w:pPr>
              <w:jc w:val="center"/>
            </w:pPr>
            <w:r>
              <w:rPr>
                <w:rFonts w:eastAsia="Times New Roman" w:cs="Times New Roman"/>
              </w:rPr>
              <w:t>Прочие виды топлива</w:t>
            </w:r>
          </w:p>
        </w:tc>
        <w:tc>
          <w:tcPr>
            <w:tcW w:w="758" w:type="pct"/>
            <w:shd w:val="clear" w:color="auto" w:fill="FFFFFF"/>
            <w:tcMar>
              <w:top w:w="40" w:type="dxa"/>
              <w:left w:w="200" w:type="dxa"/>
              <w:bottom w:w="40" w:type="dxa"/>
              <w:right w:w="200" w:type="dxa"/>
            </w:tcMar>
            <w:vAlign w:val="center"/>
          </w:tcPr>
          <w:p w14:paraId="6778D531" w14:textId="77777777" w:rsidR="00536E79" w:rsidRDefault="00536E79" w:rsidP="00536E79">
            <w:pPr>
              <w:jc w:val="center"/>
            </w:pPr>
            <w:r>
              <w:rPr>
                <w:rFonts w:eastAsia="Times New Roman" w:cs="Times New Roman"/>
              </w:rPr>
              <w:t>287,9000</w:t>
            </w:r>
          </w:p>
        </w:tc>
        <w:tc>
          <w:tcPr>
            <w:tcW w:w="737" w:type="pct"/>
            <w:shd w:val="clear" w:color="auto" w:fill="FFFFFF"/>
            <w:tcMar>
              <w:top w:w="40" w:type="dxa"/>
              <w:left w:w="200" w:type="dxa"/>
              <w:bottom w:w="40" w:type="dxa"/>
              <w:right w:w="200" w:type="dxa"/>
            </w:tcMar>
            <w:vAlign w:val="center"/>
          </w:tcPr>
          <w:p w14:paraId="21979B7C" w14:textId="77777777" w:rsidR="00536E79" w:rsidRDefault="00536E79" w:rsidP="00536E79">
            <w:pPr>
              <w:jc w:val="center"/>
            </w:pPr>
            <w:r>
              <w:rPr>
                <w:rFonts w:eastAsia="Times New Roman" w:cs="Times New Roman"/>
              </w:rPr>
              <w:t>673,1000</w:t>
            </w:r>
          </w:p>
        </w:tc>
        <w:tc>
          <w:tcPr>
            <w:tcW w:w="617" w:type="pct"/>
            <w:shd w:val="clear" w:color="auto" w:fill="FFFFFF"/>
            <w:tcMar>
              <w:top w:w="40" w:type="dxa"/>
              <w:left w:w="200" w:type="dxa"/>
              <w:bottom w:w="40" w:type="dxa"/>
              <w:right w:w="200" w:type="dxa"/>
            </w:tcMar>
            <w:vAlign w:val="center"/>
          </w:tcPr>
          <w:p w14:paraId="50349FFD" w14:textId="77777777" w:rsidR="00536E79" w:rsidRDefault="00536E79" w:rsidP="00536E79">
            <w:pPr>
              <w:jc w:val="center"/>
            </w:pPr>
            <w:r>
              <w:rPr>
                <w:rFonts w:eastAsia="Times New Roman" w:cs="Times New Roman"/>
              </w:rPr>
              <w:t>Дрова</w:t>
            </w:r>
          </w:p>
        </w:tc>
        <w:tc>
          <w:tcPr>
            <w:tcW w:w="692" w:type="pct"/>
            <w:shd w:val="clear" w:color="auto" w:fill="FFFFFF"/>
            <w:tcMar>
              <w:top w:w="40" w:type="dxa"/>
              <w:left w:w="200" w:type="dxa"/>
              <w:bottom w:w="40" w:type="dxa"/>
              <w:right w:w="200" w:type="dxa"/>
            </w:tcMar>
            <w:vAlign w:val="center"/>
          </w:tcPr>
          <w:p w14:paraId="0DEA92BE" w14:textId="77777777" w:rsidR="00536E79" w:rsidRDefault="00536E79" w:rsidP="00536E79">
            <w:pPr>
              <w:jc w:val="center"/>
            </w:pPr>
            <w:r>
              <w:rPr>
                <w:rFonts w:eastAsia="Times New Roman" w:cs="Times New Roman"/>
              </w:rPr>
              <w:t>234,4000</w:t>
            </w:r>
          </w:p>
        </w:tc>
      </w:tr>
      <w:tr w:rsidR="00536E79" w14:paraId="2B77257A" w14:textId="77777777" w:rsidTr="00536E79">
        <w:trPr>
          <w:jc w:val="center"/>
        </w:trPr>
        <w:tc>
          <w:tcPr>
            <w:tcW w:w="757" w:type="pct"/>
            <w:shd w:val="clear" w:color="auto" w:fill="FFFFFF"/>
            <w:tcMar>
              <w:top w:w="40" w:type="dxa"/>
              <w:left w:w="200" w:type="dxa"/>
              <w:bottom w:w="40" w:type="dxa"/>
              <w:right w:w="200" w:type="dxa"/>
            </w:tcMar>
            <w:vAlign w:val="center"/>
          </w:tcPr>
          <w:p w14:paraId="1DB64822" w14:textId="77777777" w:rsidR="00536E79" w:rsidRDefault="00536E79" w:rsidP="00536E79">
            <w:r>
              <w:rPr>
                <w:rFonts w:eastAsia="Times New Roman" w:cs="Times New Roman"/>
              </w:rPr>
              <w:t>2027</w:t>
            </w:r>
          </w:p>
        </w:tc>
        <w:tc>
          <w:tcPr>
            <w:tcW w:w="1440" w:type="pct"/>
            <w:shd w:val="clear" w:color="auto" w:fill="FFFFFF"/>
            <w:tcMar>
              <w:top w:w="40" w:type="dxa"/>
              <w:left w:w="200" w:type="dxa"/>
              <w:bottom w:w="40" w:type="dxa"/>
              <w:right w:w="200" w:type="dxa"/>
            </w:tcMar>
            <w:vAlign w:val="center"/>
          </w:tcPr>
          <w:p w14:paraId="74F9FDDD" w14:textId="77777777" w:rsidR="00536E79" w:rsidRDefault="00536E79" w:rsidP="00536E79">
            <w:pPr>
              <w:jc w:val="center"/>
            </w:pPr>
            <w:r>
              <w:rPr>
                <w:rFonts w:eastAsia="Times New Roman" w:cs="Times New Roman"/>
              </w:rPr>
              <w:t>Прочие виды топлива</w:t>
            </w:r>
          </w:p>
        </w:tc>
        <w:tc>
          <w:tcPr>
            <w:tcW w:w="758" w:type="pct"/>
            <w:shd w:val="clear" w:color="auto" w:fill="FFFFFF"/>
            <w:tcMar>
              <w:top w:w="40" w:type="dxa"/>
              <w:left w:w="200" w:type="dxa"/>
              <w:bottom w:w="40" w:type="dxa"/>
              <w:right w:w="200" w:type="dxa"/>
            </w:tcMar>
            <w:vAlign w:val="center"/>
          </w:tcPr>
          <w:p w14:paraId="358D0C5C" w14:textId="77777777" w:rsidR="00536E79" w:rsidRDefault="00536E79" w:rsidP="00536E79">
            <w:pPr>
              <w:jc w:val="center"/>
            </w:pPr>
            <w:r>
              <w:rPr>
                <w:rFonts w:eastAsia="Times New Roman" w:cs="Times New Roman"/>
              </w:rPr>
              <w:t>287,9000</w:t>
            </w:r>
          </w:p>
        </w:tc>
        <w:tc>
          <w:tcPr>
            <w:tcW w:w="737" w:type="pct"/>
            <w:shd w:val="clear" w:color="auto" w:fill="FFFFFF"/>
            <w:tcMar>
              <w:top w:w="40" w:type="dxa"/>
              <w:left w:w="200" w:type="dxa"/>
              <w:bottom w:w="40" w:type="dxa"/>
              <w:right w:w="200" w:type="dxa"/>
            </w:tcMar>
            <w:vAlign w:val="center"/>
          </w:tcPr>
          <w:p w14:paraId="7F1FEFAC" w14:textId="77777777" w:rsidR="00536E79" w:rsidRDefault="00536E79" w:rsidP="00536E79">
            <w:pPr>
              <w:jc w:val="center"/>
            </w:pPr>
            <w:r>
              <w:rPr>
                <w:rFonts w:eastAsia="Times New Roman" w:cs="Times New Roman"/>
              </w:rPr>
              <w:t>673,1000</w:t>
            </w:r>
          </w:p>
        </w:tc>
        <w:tc>
          <w:tcPr>
            <w:tcW w:w="617" w:type="pct"/>
            <w:shd w:val="clear" w:color="auto" w:fill="FFFFFF"/>
            <w:tcMar>
              <w:top w:w="40" w:type="dxa"/>
              <w:left w:w="200" w:type="dxa"/>
              <w:bottom w:w="40" w:type="dxa"/>
              <w:right w:w="200" w:type="dxa"/>
            </w:tcMar>
            <w:vAlign w:val="center"/>
          </w:tcPr>
          <w:p w14:paraId="073A99EA" w14:textId="77777777" w:rsidR="00536E79" w:rsidRDefault="00536E79" w:rsidP="00536E79">
            <w:pPr>
              <w:jc w:val="center"/>
            </w:pPr>
            <w:r>
              <w:rPr>
                <w:rFonts w:eastAsia="Times New Roman" w:cs="Times New Roman"/>
              </w:rPr>
              <w:t>Дрова</w:t>
            </w:r>
          </w:p>
        </w:tc>
        <w:tc>
          <w:tcPr>
            <w:tcW w:w="692" w:type="pct"/>
            <w:shd w:val="clear" w:color="auto" w:fill="FFFFFF"/>
            <w:tcMar>
              <w:top w:w="40" w:type="dxa"/>
              <w:left w:w="200" w:type="dxa"/>
              <w:bottom w:w="40" w:type="dxa"/>
              <w:right w:w="200" w:type="dxa"/>
            </w:tcMar>
            <w:vAlign w:val="center"/>
          </w:tcPr>
          <w:p w14:paraId="6E2F665E" w14:textId="77777777" w:rsidR="00536E79" w:rsidRDefault="00536E79" w:rsidP="00536E79">
            <w:pPr>
              <w:jc w:val="center"/>
            </w:pPr>
            <w:r>
              <w:rPr>
                <w:rFonts w:eastAsia="Times New Roman" w:cs="Times New Roman"/>
              </w:rPr>
              <w:t>234,4000</w:t>
            </w:r>
          </w:p>
        </w:tc>
      </w:tr>
      <w:tr w:rsidR="00536E79" w14:paraId="242A7844" w14:textId="77777777" w:rsidTr="00536E79">
        <w:trPr>
          <w:jc w:val="center"/>
        </w:trPr>
        <w:tc>
          <w:tcPr>
            <w:tcW w:w="757" w:type="pct"/>
            <w:shd w:val="clear" w:color="auto" w:fill="FFFFFF"/>
            <w:tcMar>
              <w:top w:w="40" w:type="dxa"/>
              <w:left w:w="200" w:type="dxa"/>
              <w:bottom w:w="40" w:type="dxa"/>
              <w:right w:w="200" w:type="dxa"/>
            </w:tcMar>
            <w:vAlign w:val="center"/>
          </w:tcPr>
          <w:p w14:paraId="14E58094" w14:textId="77777777" w:rsidR="00536E79" w:rsidRDefault="00536E79" w:rsidP="00536E79">
            <w:r>
              <w:rPr>
                <w:rFonts w:eastAsia="Times New Roman" w:cs="Times New Roman"/>
              </w:rPr>
              <w:t>2028-2032</w:t>
            </w:r>
          </w:p>
        </w:tc>
        <w:tc>
          <w:tcPr>
            <w:tcW w:w="1440" w:type="pct"/>
            <w:shd w:val="clear" w:color="auto" w:fill="FFFFFF"/>
            <w:tcMar>
              <w:top w:w="40" w:type="dxa"/>
              <w:left w:w="200" w:type="dxa"/>
              <w:bottom w:w="40" w:type="dxa"/>
              <w:right w:w="200" w:type="dxa"/>
            </w:tcMar>
            <w:vAlign w:val="center"/>
          </w:tcPr>
          <w:p w14:paraId="43827DA4" w14:textId="77777777" w:rsidR="00536E79" w:rsidRDefault="00536E79" w:rsidP="00536E79">
            <w:pPr>
              <w:jc w:val="center"/>
            </w:pPr>
            <w:r>
              <w:rPr>
                <w:rFonts w:eastAsia="Times New Roman" w:cs="Times New Roman"/>
              </w:rPr>
              <w:t>Прочие виды топлива</w:t>
            </w:r>
          </w:p>
        </w:tc>
        <w:tc>
          <w:tcPr>
            <w:tcW w:w="758" w:type="pct"/>
            <w:shd w:val="clear" w:color="auto" w:fill="FFFFFF"/>
            <w:tcMar>
              <w:top w:w="40" w:type="dxa"/>
              <w:left w:w="200" w:type="dxa"/>
              <w:bottom w:w="40" w:type="dxa"/>
              <w:right w:w="200" w:type="dxa"/>
            </w:tcMar>
            <w:vAlign w:val="center"/>
          </w:tcPr>
          <w:p w14:paraId="001AC82F" w14:textId="77777777" w:rsidR="00536E79" w:rsidRDefault="00536E79" w:rsidP="00536E79">
            <w:pPr>
              <w:jc w:val="center"/>
            </w:pPr>
            <w:r>
              <w:rPr>
                <w:rFonts w:eastAsia="Times New Roman" w:cs="Times New Roman"/>
              </w:rPr>
              <w:t>287,9000</w:t>
            </w:r>
          </w:p>
        </w:tc>
        <w:tc>
          <w:tcPr>
            <w:tcW w:w="737" w:type="pct"/>
            <w:shd w:val="clear" w:color="auto" w:fill="FFFFFF"/>
            <w:tcMar>
              <w:top w:w="40" w:type="dxa"/>
              <w:left w:w="200" w:type="dxa"/>
              <w:bottom w:w="40" w:type="dxa"/>
              <w:right w:w="200" w:type="dxa"/>
            </w:tcMar>
            <w:vAlign w:val="center"/>
          </w:tcPr>
          <w:p w14:paraId="1E7E711E" w14:textId="77777777" w:rsidR="00536E79" w:rsidRDefault="00536E79" w:rsidP="00536E79">
            <w:pPr>
              <w:jc w:val="center"/>
            </w:pPr>
            <w:r>
              <w:rPr>
                <w:rFonts w:eastAsia="Times New Roman" w:cs="Times New Roman"/>
              </w:rPr>
              <w:t>673,1000</w:t>
            </w:r>
          </w:p>
        </w:tc>
        <w:tc>
          <w:tcPr>
            <w:tcW w:w="617" w:type="pct"/>
            <w:shd w:val="clear" w:color="auto" w:fill="FFFFFF"/>
            <w:tcMar>
              <w:top w:w="40" w:type="dxa"/>
              <w:left w:w="200" w:type="dxa"/>
              <w:bottom w:w="40" w:type="dxa"/>
              <w:right w:w="200" w:type="dxa"/>
            </w:tcMar>
            <w:vAlign w:val="center"/>
          </w:tcPr>
          <w:p w14:paraId="73C64EA8" w14:textId="77777777" w:rsidR="00536E79" w:rsidRDefault="00536E79" w:rsidP="00536E79">
            <w:pPr>
              <w:jc w:val="center"/>
            </w:pPr>
            <w:r>
              <w:rPr>
                <w:rFonts w:eastAsia="Times New Roman" w:cs="Times New Roman"/>
              </w:rPr>
              <w:t>Дрова</w:t>
            </w:r>
          </w:p>
        </w:tc>
        <w:tc>
          <w:tcPr>
            <w:tcW w:w="692" w:type="pct"/>
            <w:shd w:val="clear" w:color="auto" w:fill="FFFFFF"/>
            <w:tcMar>
              <w:top w:w="40" w:type="dxa"/>
              <w:left w:w="200" w:type="dxa"/>
              <w:bottom w:w="40" w:type="dxa"/>
              <w:right w:w="200" w:type="dxa"/>
            </w:tcMar>
            <w:vAlign w:val="center"/>
          </w:tcPr>
          <w:p w14:paraId="19C48B8E" w14:textId="77777777" w:rsidR="00536E79" w:rsidRDefault="00536E79" w:rsidP="00536E79">
            <w:pPr>
              <w:jc w:val="center"/>
            </w:pPr>
            <w:r>
              <w:rPr>
                <w:rFonts w:eastAsia="Times New Roman" w:cs="Times New Roman"/>
              </w:rPr>
              <w:t>234,4000</w:t>
            </w:r>
          </w:p>
        </w:tc>
      </w:tr>
      <w:tr w:rsidR="00536E79" w14:paraId="7B9EEA8F" w14:textId="77777777" w:rsidTr="00536E79">
        <w:trPr>
          <w:jc w:val="center"/>
        </w:trPr>
        <w:tc>
          <w:tcPr>
            <w:tcW w:w="757" w:type="pct"/>
            <w:shd w:val="clear" w:color="auto" w:fill="FFFFFF"/>
            <w:tcMar>
              <w:top w:w="40" w:type="dxa"/>
              <w:left w:w="200" w:type="dxa"/>
              <w:bottom w:w="40" w:type="dxa"/>
              <w:right w:w="200" w:type="dxa"/>
            </w:tcMar>
            <w:vAlign w:val="center"/>
          </w:tcPr>
          <w:p w14:paraId="0C548C97" w14:textId="77777777" w:rsidR="00536E79" w:rsidRDefault="00536E79" w:rsidP="00536E79">
            <w:r>
              <w:rPr>
                <w:rFonts w:eastAsia="Times New Roman" w:cs="Times New Roman"/>
              </w:rPr>
              <w:t>2033-2042</w:t>
            </w:r>
          </w:p>
        </w:tc>
        <w:tc>
          <w:tcPr>
            <w:tcW w:w="1440" w:type="pct"/>
            <w:shd w:val="clear" w:color="auto" w:fill="FFFFFF"/>
            <w:tcMar>
              <w:top w:w="40" w:type="dxa"/>
              <w:left w:w="200" w:type="dxa"/>
              <w:bottom w:w="40" w:type="dxa"/>
              <w:right w:w="200" w:type="dxa"/>
            </w:tcMar>
            <w:vAlign w:val="center"/>
          </w:tcPr>
          <w:p w14:paraId="22A24610" w14:textId="77777777" w:rsidR="00536E79" w:rsidRDefault="00536E79" w:rsidP="00536E79">
            <w:pPr>
              <w:jc w:val="center"/>
            </w:pPr>
            <w:r>
              <w:rPr>
                <w:rFonts w:eastAsia="Times New Roman" w:cs="Times New Roman"/>
              </w:rPr>
              <w:t>Прочие виды топлива</w:t>
            </w:r>
          </w:p>
        </w:tc>
        <w:tc>
          <w:tcPr>
            <w:tcW w:w="758" w:type="pct"/>
            <w:shd w:val="clear" w:color="auto" w:fill="FFFFFF"/>
            <w:tcMar>
              <w:top w:w="40" w:type="dxa"/>
              <w:left w:w="200" w:type="dxa"/>
              <w:bottom w:w="40" w:type="dxa"/>
              <w:right w:w="200" w:type="dxa"/>
            </w:tcMar>
            <w:vAlign w:val="center"/>
          </w:tcPr>
          <w:p w14:paraId="4666990C" w14:textId="77777777" w:rsidR="00536E79" w:rsidRDefault="00536E79" w:rsidP="00536E79">
            <w:pPr>
              <w:jc w:val="center"/>
            </w:pPr>
            <w:r>
              <w:rPr>
                <w:rFonts w:eastAsia="Times New Roman" w:cs="Times New Roman"/>
              </w:rPr>
              <w:t>287,9000</w:t>
            </w:r>
          </w:p>
        </w:tc>
        <w:tc>
          <w:tcPr>
            <w:tcW w:w="737" w:type="pct"/>
            <w:shd w:val="clear" w:color="auto" w:fill="FFFFFF"/>
            <w:tcMar>
              <w:top w:w="40" w:type="dxa"/>
              <w:left w:w="200" w:type="dxa"/>
              <w:bottom w:w="40" w:type="dxa"/>
              <w:right w:w="200" w:type="dxa"/>
            </w:tcMar>
            <w:vAlign w:val="center"/>
          </w:tcPr>
          <w:p w14:paraId="690A34E7" w14:textId="77777777" w:rsidR="00536E79" w:rsidRDefault="00536E79" w:rsidP="00536E79">
            <w:pPr>
              <w:jc w:val="center"/>
            </w:pPr>
            <w:r>
              <w:rPr>
                <w:rFonts w:eastAsia="Times New Roman" w:cs="Times New Roman"/>
              </w:rPr>
              <w:t>673,1000</w:t>
            </w:r>
          </w:p>
        </w:tc>
        <w:tc>
          <w:tcPr>
            <w:tcW w:w="617" w:type="pct"/>
            <w:shd w:val="clear" w:color="auto" w:fill="FFFFFF"/>
            <w:tcMar>
              <w:top w:w="40" w:type="dxa"/>
              <w:left w:w="200" w:type="dxa"/>
              <w:bottom w:w="40" w:type="dxa"/>
              <w:right w:w="200" w:type="dxa"/>
            </w:tcMar>
            <w:vAlign w:val="center"/>
          </w:tcPr>
          <w:p w14:paraId="479C7010" w14:textId="77777777" w:rsidR="00536E79" w:rsidRDefault="00536E79" w:rsidP="00536E79">
            <w:pPr>
              <w:jc w:val="center"/>
            </w:pPr>
            <w:r>
              <w:rPr>
                <w:rFonts w:eastAsia="Times New Roman" w:cs="Times New Roman"/>
              </w:rPr>
              <w:t>Дрова</w:t>
            </w:r>
          </w:p>
        </w:tc>
        <w:tc>
          <w:tcPr>
            <w:tcW w:w="692" w:type="pct"/>
            <w:shd w:val="clear" w:color="auto" w:fill="FFFFFF"/>
            <w:tcMar>
              <w:top w:w="40" w:type="dxa"/>
              <w:left w:w="200" w:type="dxa"/>
              <w:bottom w:w="40" w:type="dxa"/>
              <w:right w:w="200" w:type="dxa"/>
            </w:tcMar>
            <w:vAlign w:val="center"/>
          </w:tcPr>
          <w:p w14:paraId="5783F01A" w14:textId="77777777" w:rsidR="00536E79" w:rsidRDefault="00536E79" w:rsidP="00536E79">
            <w:pPr>
              <w:jc w:val="center"/>
            </w:pPr>
            <w:r>
              <w:rPr>
                <w:rFonts w:eastAsia="Times New Roman" w:cs="Times New Roman"/>
              </w:rPr>
              <w:t>234,4000</w:t>
            </w:r>
          </w:p>
        </w:tc>
      </w:tr>
      <w:tr w:rsidR="00664C14" w14:paraId="0D6A4328" w14:textId="77777777" w:rsidTr="00097A6A">
        <w:trPr>
          <w:jc w:val="center"/>
        </w:trPr>
        <w:tc>
          <w:tcPr>
            <w:tcW w:w="5000" w:type="pct"/>
            <w:gridSpan w:val="6"/>
            <w:shd w:val="clear" w:color="auto" w:fill="FFFFFF"/>
            <w:tcMar>
              <w:top w:w="40" w:type="dxa"/>
              <w:left w:w="200" w:type="dxa"/>
              <w:bottom w:w="40" w:type="dxa"/>
              <w:right w:w="200" w:type="dxa"/>
            </w:tcMar>
            <w:vAlign w:val="center"/>
          </w:tcPr>
          <w:p w14:paraId="1A997D57" w14:textId="77777777" w:rsidR="00664C14" w:rsidRDefault="00DB25D0">
            <w:pPr>
              <w:jc w:val="center"/>
            </w:pPr>
            <w:r>
              <w:rPr>
                <w:rFonts w:eastAsia="Times New Roman" w:cs="Times New Roman"/>
              </w:rPr>
              <w:t>Котельная № 3 ул. Кооперативная, 11А</w:t>
            </w:r>
          </w:p>
        </w:tc>
      </w:tr>
      <w:tr w:rsidR="00536E79" w14:paraId="60A7DE4A" w14:textId="77777777" w:rsidTr="00536E79">
        <w:trPr>
          <w:jc w:val="center"/>
        </w:trPr>
        <w:tc>
          <w:tcPr>
            <w:tcW w:w="757" w:type="pct"/>
            <w:shd w:val="clear" w:color="auto" w:fill="FFFFFF"/>
            <w:tcMar>
              <w:top w:w="40" w:type="dxa"/>
              <w:left w:w="200" w:type="dxa"/>
              <w:bottom w:w="40" w:type="dxa"/>
              <w:right w:w="200" w:type="dxa"/>
            </w:tcMar>
            <w:vAlign w:val="center"/>
          </w:tcPr>
          <w:p w14:paraId="409F131F" w14:textId="77777777" w:rsidR="00536E79" w:rsidRDefault="00536E79" w:rsidP="00536E79">
            <w:r>
              <w:rPr>
                <w:rFonts w:eastAsia="Times New Roman" w:cs="Times New Roman"/>
              </w:rPr>
              <w:t>2023</w:t>
            </w:r>
          </w:p>
        </w:tc>
        <w:tc>
          <w:tcPr>
            <w:tcW w:w="1440" w:type="pct"/>
            <w:shd w:val="clear" w:color="auto" w:fill="FFFFFF"/>
            <w:tcMar>
              <w:top w:w="40" w:type="dxa"/>
              <w:left w:w="200" w:type="dxa"/>
              <w:bottom w:w="40" w:type="dxa"/>
              <w:right w:w="200" w:type="dxa"/>
            </w:tcMar>
            <w:vAlign w:val="center"/>
          </w:tcPr>
          <w:p w14:paraId="31AD71F1" w14:textId="77777777" w:rsidR="00536E79" w:rsidRDefault="00536E79" w:rsidP="00536E79">
            <w:pPr>
              <w:jc w:val="center"/>
            </w:pPr>
            <w:r>
              <w:rPr>
                <w:rFonts w:eastAsia="Times New Roman" w:cs="Times New Roman"/>
              </w:rPr>
              <w:t>Прочие виды топлива</w:t>
            </w:r>
          </w:p>
        </w:tc>
        <w:tc>
          <w:tcPr>
            <w:tcW w:w="758" w:type="pct"/>
            <w:shd w:val="clear" w:color="auto" w:fill="FFFFFF"/>
            <w:tcMar>
              <w:top w:w="40" w:type="dxa"/>
              <w:left w:w="200" w:type="dxa"/>
              <w:bottom w:w="40" w:type="dxa"/>
              <w:right w:w="200" w:type="dxa"/>
            </w:tcMar>
            <w:vAlign w:val="center"/>
          </w:tcPr>
          <w:p w14:paraId="65F8F0AF" w14:textId="77777777" w:rsidR="00536E79" w:rsidRDefault="00536E79" w:rsidP="00536E79">
            <w:pPr>
              <w:jc w:val="center"/>
            </w:pPr>
            <w:r>
              <w:rPr>
                <w:rFonts w:eastAsia="Times New Roman" w:cs="Times New Roman"/>
              </w:rPr>
              <w:t>233,3000</w:t>
            </w:r>
          </w:p>
        </w:tc>
        <w:tc>
          <w:tcPr>
            <w:tcW w:w="737" w:type="pct"/>
            <w:shd w:val="clear" w:color="auto" w:fill="FFFFFF"/>
            <w:tcMar>
              <w:top w:w="40" w:type="dxa"/>
              <w:left w:w="200" w:type="dxa"/>
              <w:bottom w:w="40" w:type="dxa"/>
              <w:right w:w="200" w:type="dxa"/>
            </w:tcMar>
            <w:vAlign w:val="center"/>
          </w:tcPr>
          <w:p w14:paraId="1A364404" w14:textId="77777777" w:rsidR="00536E79" w:rsidRDefault="00536E79" w:rsidP="00536E79">
            <w:pPr>
              <w:jc w:val="center"/>
            </w:pPr>
            <w:r>
              <w:rPr>
                <w:rFonts w:eastAsia="Times New Roman" w:cs="Times New Roman"/>
              </w:rPr>
              <w:t>203,5000</w:t>
            </w:r>
          </w:p>
        </w:tc>
        <w:tc>
          <w:tcPr>
            <w:tcW w:w="617" w:type="pct"/>
            <w:shd w:val="clear" w:color="auto" w:fill="FFFFFF"/>
            <w:tcMar>
              <w:top w:w="40" w:type="dxa"/>
              <w:left w:w="200" w:type="dxa"/>
              <w:bottom w:w="40" w:type="dxa"/>
              <w:right w:w="200" w:type="dxa"/>
            </w:tcMar>
            <w:vAlign w:val="center"/>
          </w:tcPr>
          <w:p w14:paraId="2EDC0A25" w14:textId="77777777" w:rsidR="00536E79" w:rsidRDefault="00536E79" w:rsidP="00536E79">
            <w:pPr>
              <w:jc w:val="center"/>
            </w:pPr>
            <w:r>
              <w:rPr>
                <w:rFonts w:eastAsia="Times New Roman" w:cs="Times New Roman"/>
              </w:rPr>
              <w:t>Уголь, дрова</w:t>
            </w:r>
          </w:p>
        </w:tc>
        <w:tc>
          <w:tcPr>
            <w:tcW w:w="692" w:type="pct"/>
            <w:shd w:val="clear" w:color="auto" w:fill="FFFFFF"/>
            <w:tcMar>
              <w:top w:w="40" w:type="dxa"/>
              <w:left w:w="200" w:type="dxa"/>
              <w:bottom w:w="40" w:type="dxa"/>
              <w:right w:w="200" w:type="dxa"/>
            </w:tcMar>
            <w:vAlign w:val="center"/>
          </w:tcPr>
          <w:p w14:paraId="4A7E0C3A" w14:textId="77777777" w:rsidR="00536E79" w:rsidRDefault="00536E79" w:rsidP="00536E79">
            <w:pPr>
              <w:jc w:val="center"/>
            </w:pPr>
            <w:r>
              <w:rPr>
                <w:rFonts w:eastAsia="Times New Roman" w:cs="Times New Roman"/>
              </w:rPr>
              <w:t>267,5000</w:t>
            </w:r>
          </w:p>
        </w:tc>
      </w:tr>
      <w:tr w:rsidR="00536E79" w14:paraId="28B9A791" w14:textId="77777777" w:rsidTr="00536E79">
        <w:trPr>
          <w:jc w:val="center"/>
        </w:trPr>
        <w:tc>
          <w:tcPr>
            <w:tcW w:w="757" w:type="pct"/>
            <w:shd w:val="clear" w:color="auto" w:fill="FFFFFF"/>
            <w:tcMar>
              <w:top w:w="40" w:type="dxa"/>
              <w:left w:w="200" w:type="dxa"/>
              <w:bottom w:w="40" w:type="dxa"/>
              <w:right w:w="200" w:type="dxa"/>
            </w:tcMar>
            <w:vAlign w:val="center"/>
          </w:tcPr>
          <w:p w14:paraId="2307B931" w14:textId="77777777" w:rsidR="00536E79" w:rsidRDefault="00536E79" w:rsidP="00536E79">
            <w:r>
              <w:rPr>
                <w:rFonts w:eastAsia="Times New Roman" w:cs="Times New Roman"/>
              </w:rPr>
              <w:t>2024</w:t>
            </w:r>
          </w:p>
        </w:tc>
        <w:tc>
          <w:tcPr>
            <w:tcW w:w="1440" w:type="pct"/>
            <w:shd w:val="clear" w:color="auto" w:fill="FFFFFF"/>
            <w:tcMar>
              <w:top w:w="40" w:type="dxa"/>
              <w:left w:w="200" w:type="dxa"/>
              <w:bottom w:w="40" w:type="dxa"/>
              <w:right w:w="200" w:type="dxa"/>
            </w:tcMar>
            <w:vAlign w:val="center"/>
          </w:tcPr>
          <w:p w14:paraId="7A584D63" w14:textId="77777777" w:rsidR="00536E79" w:rsidRDefault="00536E79" w:rsidP="00536E79">
            <w:pPr>
              <w:jc w:val="center"/>
            </w:pPr>
            <w:r>
              <w:rPr>
                <w:rFonts w:eastAsia="Times New Roman" w:cs="Times New Roman"/>
              </w:rPr>
              <w:t>Прочие виды топлива</w:t>
            </w:r>
          </w:p>
        </w:tc>
        <w:tc>
          <w:tcPr>
            <w:tcW w:w="758" w:type="pct"/>
            <w:shd w:val="clear" w:color="auto" w:fill="FFFFFF"/>
            <w:tcMar>
              <w:top w:w="40" w:type="dxa"/>
              <w:left w:w="200" w:type="dxa"/>
              <w:bottom w:w="40" w:type="dxa"/>
              <w:right w:w="200" w:type="dxa"/>
            </w:tcMar>
            <w:vAlign w:val="center"/>
          </w:tcPr>
          <w:p w14:paraId="289DBED6" w14:textId="77777777" w:rsidR="00536E79" w:rsidRDefault="00536E79" w:rsidP="00536E79">
            <w:pPr>
              <w:jc w:val="center"/>
            </w:pPr>
            <w:r>
              <w:rPr>
                <w:rFonts w:eastAsia="Times New Roman" w:cs="Times New Roman"/>
              </w:rPr>
              <w:t>233,3000</w:t>
            </w:r>
          </w:p>
        </w:tc>
        <w:tc>
          <w:tcPr>
            <w:tcW w:w="737" w:type="pct"/>
            <w:shd w:val="clear" w:color="auto" w:fill="FFFFFF"/>
            <w:tcMar>
              <w:top w:w="40" w:type="dxa"/>
              <w:left w:w="200" w:type="dxa"/>
              <w:bottom w:w="40" w:type="dxa"/>
              <w:right w:w="200" w:type="dxa"/>
            </w:tcMar>
            <w:vAlign w:val="center"/>
          </w:tcPr>
          <w:p w14:paraId="46AED290" w14:textId="77777777" w:rsidR="00536E79" w:rsidRDefault="00536E79" w:rsidP="00536E79">
            <w:pPr>
              <w:jc w:val="center"/>
            </w:pPr>
            <w:r>
              <w:rPr>
                <w:rFonts w:eastAsia="Times New Roman" w:cs="Times New Roman"/>
              </w:rPr>
              <w:t>203,5000</w:t>
            </w:r>
          </w:p>
        </w:tc>
        <w:tc>
          <w:tcPr>
            <w:tcW w:w="617" w:type="pct"/>
            <w:shd w:val="clear" w:color="auto" w:fill="FFFFFF"/>
            <w:tcMar>
              <w:top w:w="40" w:type="dxa"/>
              <w:left w:w="200" w:type="dxa"/>
              <w:bottom w:w="40" w:type="dxa"/>
              <w:right w:w="200" w:type="dxa"/>
            </w:tcMar>
            <w:vAlign w:val="center"/>
          </w:tcPr>
          <w:p w14:paraId="3BD0A858" w14:textId="77777777" w:rsidR="00536E79" w:rsidRDefault="00536E79" w:rsidP="00536E79">
            <w:pPr>
              <w:jc w:val="center"/>
            </w:pPr>
            <w:r>
              <w:rPr>
                <w:rFonts w:eastAsia="Times New Roman" w:cs="Times New Roman"/>
              </w:rPr>
              <w:t>Уголь, дрова</w:t>
            </w:r>
          </w:p>
        </w:tc>
        <w:tc>
          <w:tcPr>
            <w:tcW w:w="692" w:type="pct"/>
            <w:shd w:val="clear" w:color="auto" w:fill="FFFFFF"/>
            <w:tcMar>
              <w:top w:w="40" w:type="dxa"/>
              <w:left w:w="200" w:type="dxa"/>
              <w:bottom w:w="40" w:type="dxa"/>
              <w:right w:w="200" w:type="dxa"/>
            </w:tcMar>
            <w:vAlign w:val="center"/>
          </w:tcPr>
          <w:p w14:paraId="4ED6FD21" w14:textId="77777777" w:rsidR="00536E79" w:rsidRDefault="00536E79" w:rsidP="00536E79">
            <w:pPr>
              <w:jc w:val="center"/>
            </w:pPr>
            <w:r>
              <w:rPr>
                <w:rFonts w:eastAsia="Times New Roman" w:cs="Times New Roman"/>
              </w:rPr>
              <w:t>267,5000</w:t>
            </w:r>
          </w:p>
        </w:tc>
      </w:tr>
      <w:tr w:rsidR="00536E79" w14:paraId="7822DF67" w14:textId="77777777" w:rsidTr="00536E79">
        <w:trPr>
          <w:jc w:val="center"/>
        </w:trPr>
        <w:tc>
          <w:tcPr>
            <w:tcW w:w="757" w:type="pct"/>
            <w:shd w:val="clear" w:color="auto" w:fill="FFFFFF"/>
            <w:tcMar>
              <w:top w:w="40" w:type="dxa"/>
              <w:left w:w="200" w:type="dxa"/>
              <w:bottom w:w="40" w:type="dxa"/>
              <w:right w:w="200" w:type="dxa"/>
            </w:tcMar>
            <w:vAlign w:val="center"/>
          </w:tcPr>
          <w:p w14:paraId="755E3193" w14:textId="77777777" w:rsidR="00536E79" w:rsidRDefault="00536E79" w:rsidP="00536E79">
            <w:r>
              <w:rPr>
                <w:rFonts w:eastAsia="Times New Roman" w:cs="Times New Roman"/>
              </w:rPr>
              <w:t>2025</w:t>
            </w:r>
          </w:p>
        </w:tc>
        <w:tc>
          <w:tcPr>
            <w:tcW w:w="1440" w:type="pct"/>
            <w:shd w:val="clear" w:color="auto" w:fill="FFFFFF"/>
            <w:tcMar>
              <w:top w:w="40" w:type="dxa"/>
              <w:left w:w="200" w:type="dxa"/>
              <w:bottom w:w="40" w:type="dxa"/>
              <w:right w:w="200" w:type="dxa"/>
            </w:tcMar>
            <w:vAlign w:val="center"/>
          </w:tcPr>
          <w:p w14:paraId="39A0D4AE" w14:textId="77777777" w:rsidR="00536E79" w:rsidRDefault="00536E79" w:rsidP="00536E79">
            <w:pPr>
              <w:jc w:val="center"/>
            </w:pPr>
            <w:r>
              <w:rPr>
                <w:rFonts w:eastAsia="Times New Roman" w:cs="Times New Roman"/>
              </w:rPr>
              <w:t>Прочие виды топлива</w:t>
            </w:r>
          </w:p>
        </w:tc>
        <w:tc>
          <w:tcPr>
            <w:tcW w:w="758" w:type="pct"/>
            <w:shd w:val="clear" w:color="auto" w:fill="FFFFFF"/>
            <w:tcMar>
              <w:top w:w="40" w:type="dxa"/>
              <w:left w:w="200" w:type="dxa"/>
              <w:bottom w:w="40" w:type="dxa"/>
              <w:right w:w="200" w:type="dxa"/>
            </w:tcMar>
            <w:vAlign w:val="center"/>
          </w:tcPr>
          <w:p w14:paraId="6A0BEFD9" w14:textId="77777777" w:rsidR="00536E79" w:rsidRDefault="00536E79" w:rsidP="00536E79">
            <w:pPr>
              <w:jc w:val="center"/>
            </w:pPr>
            <w:r>
              <w:rPr>
                <w:rFonts w:eastAsia="Times New Roman" w:cs="Times New Roman"/>
              </w:rPr>
              <w:t>233,3000</w:t>
            </w:r>
          </w:p>
        </w:tc>
        <w:tc>
          <w:tcPr>
            <w:tcW w:w="737" w:type="pct"/>
            <w:shd w:val="clear" w:color="auto" w:fill="FFFFFF"/>
            <w:tcMar>
              <w:top w:w="40" w:type="dxa"/>
              <w:left w:w="200" w:type="dxa"/>
              <w:bottom w:w="40" w:type="dxa"/>
              <w:right w:w="200" w:type="dxa"/>
            </w:tcMar>
            <w:vAlign w:val="center"/>
          </w:tcPr>
          <w:p w14:paraId="66FD5376" w14:textId="77777777" w:rsidR="00536E79" w:rsidRDefault="00536E79" w:rsidP="00536E79">
            <w:pPr>
              <w:jc w:val="center"/>
            </w:pPr>
            <w:r>
              <w:rPr>
                <w:rFonts w:eastAsia="Times New Roman" w:cs="Times New Roman"/>
              </w:rPr>
              <w:t>203,5000</w:t>
            </w:r>
          </w:p>
        </w:tc>
        <w:tc>
          <w:tcPr>
            <w:tcW w:w="617" w:type="pct"/>
            <w:shd w:val="clear" w:color="auto" w:fill="FFFFFF"/>
            <w:tcMar>
              <w:top w:w="40" w:type="dxa"/>
              <w:left w:w="200" w:type="dxa"/>
              <w:bottom w:w="40" w:type="dxa"/>
              <w:right w:w="200" w:type="dxa"/>
            </w:tcMar>
            <w:vAlign w:val="center"/>
          </w:tcPr>
          <w:p w14:paraId="1F77CAD5" w14:textId="77777777" w:rsidR="00536E79" w:rsidRDefault="00536E79" w:rsidP="00536E79">
            <w:pPr>
              <w:jc w:val="center"/>
            </w:pPr>
            <w:r>
              <w:rPr>
                <w:rFonts w:eastAsia="Times New Roman" w:cs="Times New Roman"/>
              </w:rPr>
              <w:t>Уголь, дрова</w:t>
            </w:r>
          </w:p>
        </w:tc>
        <w:tc>
          <w:tcPr>
            <w:tcW w:w="692" w:type="pct"/>
            <w:shd w:val="clear" w:color="auto" w:fill="FFFFFF"/>
            <w:tcMar>
              <w:top w:w="40" w:type="dxa"/>
              <w:left w:w="200" w:type="dxa"/>
              <w:bottom w:w="40" w:type="dxa"/>
              <w:right w:w="200" w:type="dxa"/>
            </w:tcMar>
            <w:vAlign w:val="center"/>
          </w:tcPr>
          <w:p w14:paraId="51AD159C" w14:textId="77777777" w:rsidR="00536E79" w:rsidRDefault="00536E79" w:rsidP="00536E79">
            <w:pPr>
              <w:jc w:val="center"/>
            </w:pPr>
            <w:r>
              <w:rPr>
                <w:rFonts w:eastAsia="Times New Roman" w:cs="Times New Roman"/>
              </w:rPr>
              <w:t>267,5000</w:t>
            </w:r>
          </w:p>
        </w:tc>
      </w:tr>
      <w:tr w:rsidR="00536E79" w14:paraId="09A61957" w14:textId="77777777" w:rsidTr="00536E79">
        <w:trPr>
          <w:jc w:val="center"/>
        </w:trPr>
        <w:tc>
          <w:tcPr>
            <w:tcW w:w="757" w:type="pct"/>
            <w:shd w:val="clear" w:color="auto" w:fill="FFFFFF"/>
            <w:tcMar>
              <w:top w:w="40" w:type="dxa"/>
              <w:left w:w="200" w:type="dxa"/>
              <w:bottom w:w="40" w:type="dxa"/>
              <w:right w:w="200" w:type="dxa"/>
            </w:tcMar>
            <w:vAlign w:val="center"/>
          </w:tcPr>
          <w:p w14:paraId="6CE17B89" w14:textId="77777777" w:rsidR="00536E79" w:rsidRDefault="00536E79" w:rsidP="00536E79">
            <w:r>
              <w:rPr>
                <w:rFonts w:eastAsia="Times New Roman" w:cs="Times New Roman"/>
              </w:rPr>
              <w:t>2026</w:t>
            </w:r>
          </w:p>
        </w:tc>
        <w:tc>
          <w:tcPr>
            <w:tcW w:w="1440" w:type="pct"/>
            <w:shd w:val="clear" w:color="auto" w:fill="FFFFFF"/>
            <w:tcMar>
              <w:top w:w="40" w:type="dxa"/>
              <w:left w:w="200" w:type="dxa"/>
              <w:bottom w:w="40" w:type="dxa"/>
              <w:right w:w="200" w:type="dxa"/>
            </w:tcMar>
            <w:vAlign w:val="center"/>
          </w:tcPr>
          <w:p w14:paraId="214D2032" w14:textId="77777777" w:rsidR="00536E79" w:rsidRDefault="00536E79" w:rsidP="00536E79">
            <w:pPr>
              <w:jc w:val="center"/>
            </w:pPr>
            <w:r>
              <w:rPr>
                <w:rFonts w:eastAsia="Times New Roman" w:cs="Times New Roman"/>
              </w:rPr>
              <w:t>Прочие виды топлива</w:t>
            </w:r>
          </w:p>
        </w:tc>
        <w:tc>
          <w:tcPr>
            <w:tcW w:w="758" w:type="pct"/>
            <w:shd w:val="clear" w:color="auto" w:fill="FFFFFF"/>
            <w:tcMar>
              <w:top w:w="40" w:type="dxa"/>
              <w:left w:w="200" w:type="dxa"/>
              <w:bottom w:w="40" w:type="dxa"/>
              <w:right w:w="200" w:type="dxa"/>
            </w:tcMar>
            <w:vAlign w:val="center"/>
          </w:tcPr>
          <w:p w14:paraId="26D8E785" w14:textId="77777777" w:rsidR="00536E79" w:rsidRDefault="00536E79" w:rsidP="00536E79">
            <w:pPr>
              <w:jc w:val="center"/>
            </w:pPr>
            <w:r>
              <w:rPr>
                <w:rFonts w:eastAsia="Times New Roman" w:cs="Times New Roman"/>
              </w:rPr>
              <w:t>233,3000</w:t>
            </w:r>
          </w:p>
        </w:tc>
        <w:tc>
          <w:tcPr>
            <w:tcW w:w="737" w:type="pct"/>
            <w:shd w:val="clear" w:color="auto" w:fill="FFFFFF"/>
            <w:tcMar>
              <w:top w:w="40" w:type="dxa"/>
              <w:left w:w="200" w:type="dxa"/>
              <w:bottom w:w="40" w:type="dxa"/>
              <w:right w:w="200" w:type="dxa"/>
            </w:tcMar>
            <w:vAlign w:val="center"/>
          </w:tcPr>
          <w:p w14:paraId="6A36AC7C" w14:textId="77777777" w:rsidR="00536E79" w:rsidRDefault="00536E79" w:rsidP="00536E79">
            <w:pPr>
              <w:jc w:val="center"/>
            </w:pPr>
            <w:r>
              <w:rPr>
                <w:rFonts w:eastAsia="Times New Roman" w:cs="Times New Roman"/>
              </w:rPr>
              <w:t>203,5000</w:t>
            </w:r>
          </w:p>
        </w:tc>
        <w:tc>
          <w:tcPr>
            <w:tcW w:w="617" w:type="pct"/>
            <w:shd w:val="clear" w:color="auto" w:fill="FFFFFF"/>
            <w:tcMar>
              <w:top w:w="40" w:type="dxa"/>
              <w:left w:w="200" w:type="dxa"/>
              <w:bottom w:w="40" w:type="dxa"/>
              <w:right w:w="200" w:type="dxa"/>
            </w:tcMar>
            <w:vAlign w:val="center"/>
          </w:tcPr>
          <w:p w14:paraId="4E8402B6" w14:textId="77777777" w:rsidR="00536E79" w:rsidRDefault="00536E79" w:rsidP="00536E79">
            <w:pPr>
              <w:jc w:val="center"/>
            </w:pPr>
            <w:r>
              <w:rPr>
                <w:rFonts w:eastAsia="Times New Roman" w:cs="Times New Roman"/>
              </w:rPr>
              <w:t>Уголь, дрова</w:t>
            </w:r>
          </w:p>
        </w:tc>
        <w:tc>
          <w:tcPr>
            <w:tcW w:w="692" w:type="pct"/>
            <w:shd w:val="clear" w:color="auto" w:fill="FFFFFF"/>
            <w:tcMar>
              <w:top w:w="40" w:type="dxa"/>
              <w:left w:w="200" w:type="dxa"/>
              <w:bottom w:w="40" w:type="dxa"/>
              <w:right w:w="200" w:type="dxa"/>
            </w:tcMar>
            <w:vAlign w:val="center"/>
          </w:tcPr>
          <w:p w14:paraId="3968EF03" w14:textId="77777777" w:rsidR="00536E79" w:rsidRDefault="00536E79" w:rsidP="00536E79">
            <w:pPr>
              <w:jc w:val="center"/>
            </w:pPr>
            <w:r>
              <w:rPr>
                <w:rFonts w:eastAsia="Times New Roman" w:cs="Times New Roman"/>
              </w:rPr>
              <w:t>267,5000</w:t>
            </w:r>
          </w:p>
        </w:tc>
      </w:tr>
      <w:tr w:rsidR="00536E79" w14:paraId="3007CCB3" w14:textId="77777777" w:rsidTr="00536E79">
        <w:trPr>
          <w:jc w:val="center"/>
        </w:trPr>
        <w:tc>
          <w:tcPr>
            <w:tcW w:w="757" w:type="pct"/>
            <w:shd w:val="clear" w:color="auto" w:fill="FFFFFF"/>
            <w:tcMar>
              <w:top w:w="40" w:type="dxa"/>
              <w:left w:w="200" w:type="dxa"/>
              <w:bottom w:w="40" w:type="dxa"/>
              <w:right w:w="200" w:type="dxa"/>
            </w:tcMar>
            <w:vAlign w:val="center"/>
          </w:tcPr>
          <w:p w14:paraId="4426CA83" w14:textId="77777777" w:rsidR="00536E79" w:rsidRDefault="00536E79" w:rsidP="00536E79">
            <w:r>
              <w:rPr>
                <w:rFonts w:eastAsia="Times New Roman" w:cs="Times New Roman"/>
              </w:rPr>
              <w:t>2027</w:t>
            </w:r>
          </w:p>
        </w:tc>
        <w:tc>
          <w:tcPr>
            <w:tcW w:w="1440" w:type="pct"/>
            <w:shd w:val="clear" w:color="auto" w:fill="FFFFFF"/>
            <w:tcMar>
              <w:top w:w="40" w:type="dxa"/>
              <w:left w:w="200" w:type="dxa"/>
              <w:bottom w:w="40" w:type="dxa"/>
              <w:right w:w="200" w:type="dxa"/>
            </w:tcMar>
            <w:vAlign w:val="center"/>
          </w:tcPr>
          <w:p w14:paraId="1F33EE5D" w14:textId="77777777" w:rsidR="00536E79" w:rsidRDefault="00536E79" w:rsidP="00536E79">
            <w:pPr>
              <w:jc w:val="center"/>
            </w:pPr>
            <w:r>
              <w:rPr>
                <w:rFonts w:eastAsia="Times New Roman" w:cs="Times New Roman"/>
              </w:rPr>
              <w:t>Прочие виды топлива</w:t>
            </w:r>
          </w:p>
        </w:tc>
        <w:tc>
          <w:tcPr>
            <w:tcW w:w="758" w:type="pct"/>
            <w:shd w:val="clear" w:color="auto" w:fill="FFFFFF"/>
            <w:tcMar>
              <w:top w:w="40" w:type="dxa"/>
              <w:left w:w="200" w:type="dxa"/>
              <w:bottom w:w="40" w:type="dxa"/>
              <w:right w:w="200" w:type="dxa"/>
            </w:tcMar>
            <w:vAlign w:val="center"/>
          </w:tcPr>
          <w:p w14:paraId="264C3968" w14:textId="77777777" w:rsidR="00536E79" w:rsidRDefault="00536E79" w:rsidP="00536E79">
            <w:pPr>
              <w:jc w:val="center"/>
            </w:pPr>
            <w:r>
              <w:rPr>
                <w:rFonts w:eastAsia="Times New Roman" w:cs="Times New Roman"/>
              </w:rPr>
              <w:t>233,3000</w:t>
            </w:r>
          </w:p>
        </w:tc>
        <w:tc>
          <w:tcPr>
            <w:tcW w:w="737" w:type="pct"/>
            <w:shd w:val="clear" w:color="auto" w:fill="FFFFFF"/>
            <w:tcMar>
              <w:top w:w="40" w:type="dxa"/>
              <w:left w:w="200" w:type="dxa"/>
              <w:bottom w:w="40" w:type="dxa"/>
              <w:right w:w="200" w:type="dxa"/>
            </w:tcMar>
            <w:vAlign w:val="center"/>
          </w:tcPr>
          <w:p w14:paraId="55431988" w14:textId="77777777" w:rsidR="00536E79" w:rsidRDefault="00536E79" w:rsidP="00536E79">
            <w:pPr>
              <w:jc w:val="center"/>
            </w:pPr>
            <w:r>
              <w:rPr>
                <w:rFonts w:eastAsia="Times New Roman" w:cs="Times New Roman"/>
              </w:rPr>
              <w:t>203,5000</w:t>
            </w:r>
          </w:p>
        </w:tc>
        <w:tc>
          <w:tcPr>
            <w:tcW w:w="617" w:type="pct"/>
            <w:shd w:val="clear" w:color="auto" w:fill="FFFFFF"/>
            <w:tcMar>
              <w:top w:w="40" w:type="dxa"/>
              <w:left w:w="200" w:type="dxa"/>
              <w:bottom w:w="40" w:type="dxa"/>
              <w:right w:w="200" w:type="dxa"/>
            </w:tcMar>
            <w:vAlign w:val="center"/>
          </w:tcPr>
          <w:p w14:paraId="0A374C94" w14:textId="77777777" w:rsidR="00536E79" w:rsidRDefault="00536E79" w:rsidP="00536E79">
            <w:pPr>
              <w:jc w:val="center"/>
            </w:pPr>
            <w:r>
              <w:rPr>
                <w:rFonts w:eastAsia="Times New Roman" w:cs="Times New Roman"/>
              </w:rPr>
              <w:t>Уголь, дрова</w:t>
            </w:r>
          </w:p>
        </w:tc>
        <w:tc>
          <w:tcPr>
            <w:tcW w:w="692" w:type="pct"/>
            <w:shd w:val="clear" w:color="auto" w:fill="FFFFFF"/>
            <w:tcMar>
              <w:top w:w="40" w:type="dxa"/>
              <w:left w:w="200" w:type="dxa"/>
              <w:bottom w:w="40" w:type="dxa"/>
              <w:right w:w="200" w:type="dxa"/>
            </w:tcMar>
            <w:vAlign w:val="center"/>
          </w:tcPr>
          <w:p w14:paraId="068178E6" w14:textId="77777777" w:rsidR="00536E79" w:rsidRDefault="00536E79" w:rsidP="00536E79">
            <w:pPr>
              <w:jc w:val="center"/>
            </w:pPr>
            <w:r>
              <w:rPr>
                <w:rFonts w:eastAsia="Times New Roman" w:cs="Times New Roman"/>
              </w:rPr>
              <w:t>267,5000</w:t>
            </w:r>
          </w:p>
        </w:tc>
      </w:tr>
      <w:tr w:rsidR="00536E79" w14:paraId="4EABA803" w14:textId="77777777" w:rsidTr="00536E79">
        <w:trPr>
          <w:jc w:val="center"/>
        </w:trPr>
        <w:tc>
          <w:tcPr>
            <w:tcW w:w="757" w:type="pct"/>
            <w:shd w:val="clear" w:color="auto" w:fill="FFFFFF"/>
            <w:tcMar>
              <w:top w:w="40" w:type="dxa"/>
              <w:left w:w="200" w:type="dxa"/>
              <w:bottom w:w="40" w:type="dxa"/>
              <w:right w:w="200" w:type="dxa"/>
            </w:tcMar>
            <w:vAlign w:val="center"/>
          </w:tcPr>
          <w:p w14:paraId="3644AAE5" w14:textId="77777777" w:rsidR="00536E79" w:rsidRDefault="00536E79" w:rsidP="00536E79">
            <w:r>
              <w:rPr>
                <w:rFonts w:eastAsia="Times New Roman" w:cs="Times New Roman"/>
              </w:rPr>
              <w:t>2028-2032</w:t>
            </w:r>
          </w:p>
        </w:tc>
        <w:tc>
          <w:tcPr>
            <w:tcW w:w="1440" w:type="pct"/>
            <w:shd w:val="clear" w:color="auto" w:fill="FFFFFF"/>
            <w:tcMar>
              <w:top w:w="40" w:type="dxa"/>
              <w:left w:w="200" w:type="dxa"/>
              <w:bottom w:w="40" w:type="dxa"/>
              <w:right w:w="200" w:type="dxa"/>
            </w:tcMar>
            <w:vAlign w:val="center"/>
          </w:tcPr>
          <w:p w14:paraId="035CF20E" w14:textId="77777777" w:rsidR="00536E79" w:rsidRDefault="00536E79" w:rsidP="00536E79">
            <w:pPr>
              <w:jc w:val="center"/>
            </w:pPr>
            <w:r>
              <w:rPr>
                <w:rFonts w:eastAsia="Times New Roman" w:cs="Times New Roman"/>
              </w:rPr>
              <w:t>Прочие виды топлива</w:t>
            </w:r>
          </w:p>
        </w:tc>
        <w:tc>
          <w:tcPr>
            <w:tcW w:w="758" w:type="pct"/>
            <w:shd w:val="clear" w:color="auto" w:fill="FFFFFF"/>
            <w:tcMar>
              <w:top w:w="40" w:type="dxa"/>
              <w:left w:w="200" w:type="dxa"/>
              <w:bottom w:w="40" w:type="dxa"/>
              <w:right w:w="200" w:type="dxa"/>
            </w:tcMar>
            <w:vAlign w:val="center"/>
          </w:tcPr>
          <w:p w14:paraId="1FBEB4EA" w14:textId="77777777" w:rsidR="00536E79" w:rsidRDefault="00536E79" w:rsidP="00536E79">
            <w:pPr>
              <w:jc w:val="center"/>
            </w:pPr>
            <w:r>
              <w:rPr>
                <w:rFonts w:eastAsia="Times New Roman" w:cs="Times New Roman"/>
              </w:rPr>
              <w:t>233,3000</w:t>
            </w:r>
          </w:p>
        </w:tc>
        <w:tc>
          <w:tcPr>
            <w:tcW w:w="737" w:type="pct"/>
            <w:shd w:val="clear" w:color="auto" w:fill="FFFFFF"/>
            <w:tcMar>
              <w:top w:w="40" w:type="dxa"/>
              <w:left w:w="200" w:type="dxa"/>
              <w:bottom w:w="40" w:type="dxa"/>
              <w:right w:w="200" w:type="dxa"/>
            </w:tcMar>
            <w:vAlign w:val="center"/>
          </w:tcPr>
          <w:p w14:paraId="722F46D4" w14:textId="77777777" w:rsidR="00536E79" w:rsidRDefault="00536E79" w:rsidP="00536E79">
            <w:pPr>
              <w:jc w:val="center"/>
            </w:pPr>
            <w:r>
              <w:rPr>
                <w:rFonts w:eastAsia="Times New Roman" w:cs="Times New Roman"/>
              </w:rPr>
              <w:t>203,5000</w:t>
            </w:r>
          </w:p>
        </w:tc>
        <w:tc>
          <w:tcPr>
            <w:tcW w:w="617" w:type="pct"/>
            <w:shd w:val="clear" w:color="auto" w:fill="FFFFFF"/>
            <w:tcMar>
              <w:top w:w="40" w:type="dxa"/>
              <w:left w:w="200" w:type="dxa"/>
              <w:bottom w:w="40" w:type="dxa"/>
              <w:right w:w="200" w:type="dxa"/>
            </w:tcMar>
            <w:vAlign w:val="center"/>
          </w:tcPr>
          <w:p w14:paraId="1ABD1A58" w14:textId="77777777" w:rsidR="00536E79" w:rsidRDefault="00536E79" w:rsidP="00536E79">
            <w:pPr>
              <w:jc w:val="center"/>
            </w:pPr>
            <w:r>
              <w:rPr>
                <w:rFonts w:eastAsia="Times New Roman" w:cs="Times New Roman"/>
              </w:rPr>
              <w:t>Уголь, дрова</w:t>
            </w:r>
          </w:p>
        </w:tc>
        <w:tc>
          <w:tcPr>
            <w:tcW w:w="692" w:type="pct"/>
            <w:shd w:val="clear" w:color="auto" w:fill="FFFFFF"/>
            <w:tcMar>
              <w:top w:w="40" w:type="dxa"/>
              <w:left w:w="200" w:type="dxa"/>
              <w:bottom w:w="40" w:type="dxa"/>
              <w:right w:w="200" w:type="dxa"/>
            </w:tcMar>
            <w:vAlign w:val="center"/>
          </w:tcPr>
          <w:p w14:paraId="63A86806" w14:textId="77777777" w:rsidR="00536E79" w:rsidRDefault="00536E79" w:rsidP="00536E79">
            <w:pPr>
              <w:jc w:val="center"/>
            </w:pPr>
            <w:r>
              <w:rPr>
                <w:rFonts w:eastAsia="Times New Roman" w:cs="Times New Roman"/>
              </w:rPr>
              <w:t>267,5000</w:t>
            </w:r>
          </w:p>
        </w:tc>
      </w:tr>
      <w:tr w:rsidR="00536E79" w14:paraId="3FA14EFB" w14:textId="77777777" w:rsidTr="00536E79">
        <w:trPr>
          <w:jc w:val="center"/>
        </w:trPr>
        <w:tc>
          <w:tcPr>
            <w:tcW w:w="757" w:type="pct"/>
            <w:shd w:val="clear" w:color="auto" w:fill="FFFFFF"/>
            <w:tcMar>
              <w:top w:w="40" w:type="dxa"/>
              <w:left w:w="200" w:type="dxa"/>
              <w:bottom w:w="40" w:type="dxa"/>
              <w:right w:w="200" w:type="dxa"/>
            </w:tcMar>
            <w:vAlign w:val="center"/>
          </w:tcPr>
          <w:p w14:paraId="2A596245" w14:textId="77777777" w:rsidR="00536E79" w:rsidRDefault="00536E79" w:rsidP="00536E79">
            <w:r>
              <w:rPr>
                <w:rFonts w:eastAsia="Times New Roman" w:cs="Times New Roman"/>
              </w:rPr>
              <w:t>2033-2042</w:t>
            </w:r>
          </w:p>
        </w:tc>
        <w:tc>
          <w:tcPr>
            <w:tcW w:w="1440" w:type="pct"/>
            <w:shd w:val="clear" w:color="auto" w:fill="FFFFFF"/>
            <w:tcMar>
              <w:top w:w="40" w:type="dxa"/>
              <w:left w:w="200" w:type="dxa"/>
              <w:bottom w:w="40" w:type="dxa"/>
              <w:right w:w="200" w:type="dxa"/>
            </w:tcMar>
            <w:vAlign w:val="center"/>
          </w:tcPr>
          <w:p w14:paraId="421BA91D" w14:textId="77777777" w:rsidR="00536E79" w:rsidRDefault="00536E79" w:rsidP="00536E79">
            <w:pPr>
              <w:jc w:val="center"/>
            </w:pPr>
            <w:r>
              <w:rPr>
                <w:rFonts w:eastAsia="Times New Roman" w:cs="Times New Roman"/>
              </w:rPr>
              <w:t>Прочие виды топлива</w:t>
            </w:r>
          </w:p>
        </w:tc>
        <w:tc>
          <w:tcPr>
            <w:tcW w:w="758" w:type="pct"/>
            <w:shd w:val="clear" w:color="auto" w:fill="FFFFFF"/>
            <w:tcMar>
              <w:top w:w="40" w:type="dxa"/>
              <w:left w:w="200" w:type="dxa"/>
              <w:bottom w:w="40" w:type="dxa"/>
              <w:right w:w="200" w:type="dxa"/>
            </w:tcMar>
            <w:vAlign w:val="center"/>
          </w:tcPr>
          <w:p w14:paraId="3A339248" w14:textId="77777777" w:rsidR="00536E79" w:rsidRDefault="00536E79" w:rsidP="00536E79">
            <w:pPr>
              <w:jc w:val="center"/>
            </w:pPr>
            <w:r>
              <w:rPr>
                <w:rFonts w:eastAsia="Times New Roman" w:cs="Times New Roman"/>
              </w:rPr>
              <w:t>233,3000</w:t>
            </w:r>
          </w:p>
        </w:tc>
        <w:tc>
          <w:tcPr>
            <w:tcW w:w="737" w:type="pct"/>
            <w:shd w:val="clear" w:color="auto" w:fill="FFFFFF"/>
            <w:tcMar>
              <w:top w:w="40" w:type="dxa"/>
              <w:left w:w="200" w:type="dxa"/>
              <w:bottom w:w="40" w:type="dxa"/>
              <w:right w:w="200" w:type="dxa"/>
            </w:tcMar>
            <w:vAlign w:val="center"/>
          </w:tcPr>
          <w:p w14:paraId="677F9857" w14:textId="77777777" w:rsidR="00536E79" w:rsidRDefault="00536E79" w:rsidP="00536E79">
            <w:pPr>
              <w:jc w:val="center"/>
            </w:pPr>
            <w:r>
              <w:rPr>
                <w:rFonts w:eastAsia="Times New Roman" w:cs="Times New Roman"/>
              </w:rPr>
              <w:t>203,5000</w:t>
            </w:r>
          </w:p>
        </w:tc>
        <w:tc>
          <w:tcPr>
            <w:tcW w:w="617" w:type="pct"/>
            <w:shd w:val="clear" w:color="auto" w:fill="FFFFFF"/>
            <w:tcMar>
              <w:top w:w="40" w:type="dxa"/>
              <w:left w:w="200" w:type="dxa"/>
              <w:bottom w:w="40" w:type="dxa"/>
              <w:right w:w="200" w:type="dxa"/>
            </w:tcMar>
            <w:vAlign w:val="center"/>
          </w:tcPr>
          <w:p w14:paraId="250426B0" w14:textId="77777777" w:rsidR="00536E79" w:rsidRDefault="00536E79" w:rsidP="00536E79">
            <w:pPr>
              <w:jc w:val="center"/>
            </w:pPr>
            <w:r>
              <w:rPr>
                <w:rFonts w:eastAsia="Times New Roman" w:cs="Times New Roman"/>
              </w:rPr>
              <w:t>Уголь, дрова</w:t>
            </w:r>
          </w:p>
        </w:tc>
        <w:tc>
          <w:tcPr>
            <w:tcW w:w="692" w:type="pct"/>
            <w:shd w:val="clear" w:color="auto" w:fill="FFFFFF"/>
            <w:tcMar>
              <w:top w:w="40" w:type="dxa"/>
              <w:left w:w="200" w:type="dxa"/>
              <w:bottom w:w="40" w:type="dxa"/>
              <w:right w:w="200" w:type="dxa"/>
            </w:tcMar>
            <w:vAlign w:val="center"/>
          </w:tcPr>
          <w:p w14:paraId="2B4CE2B0" w14:textId="77777777" w:rsidR="00536E79" w:rsidRDefault="00536E79" w:rsidP="00536E79">
            <w:pPr>
              <w:jc w:val="center"/>
            </w:pPr>
            <w:r>
              <w:rPr>
                <w:rFonts w:eastAsia="Times New Roman" w:cs="Times New Roman"/>
              </w:rPr>
              <w:t>267,5000</w:t>
            </w:r>
          </w:p>
        </w:tc>
      </w:tr>
    </w:tbl>
    <w:p w14:paraId="2A5FD33E" w14:textId="77777777" w:rsidR="00662385" w:rsidRPr="00980D4B" w:rsidRDefault="00662385" w:rsidP="00662385">
      <w:pPr>
        <w:pStyle w:val="a0"/>
        <w:rPr>
          <w:lang w:val="en-US"/>
        </w:rPr>
      </w:pPr>
    </w:p>
    <w:p w14:paraId="3937C61E" w14:textId="77777777" w:rsidR="00662385" w:rsidRPr="00DC1DFB" w:rsidRDefault="00DB25D0" w:rsidP="00662385">
      <w:pPr>
        <w:pStyle w:val="2"/>
        <w:spacing w:before="69"/>
        <w:ind w:left="0" w:firstLine="0"/>
        <w:rPr>
          <w:rFonts w:eastAsia="Times New Roman"/>
          <w:sz w:val="24"/>
          <w:szCs w:val="24"/>
        </w:rPr>
      </w:pPr>
      <w:bookmarkStart w:id="117" w:name="_Toc35951467"/>
      <w:bookmarkStart w:id="118" w:name="_Toc148363387"/>
      <w:r w:rsidRPr="00B129C5">
        <w:rPr>
          <w:rFonts w:eastAsia="Times New Roman"/>
          <w:sz w:val="24"/>
          <w:szCs w:val="24"/>
        </w:rPr>
        <w:t xml:space="preserve">Часть </w:t>
      </w:r>
      <w:r>
        <w:rPr>
          <w:rFonts w:eastAsia="Times New Roman"/>
          <w:sz w:val="24"/>
          <w:szCs w:val="24"/>
        </w:rPr>
        <w:t>2</w:t>
      </w:r>
      <w:r w:rsidRPr="00B129C5">
        <w:rPr>
          <w:rFonts w:eastAsia="Times New Roman"/>
          <w:sz w:val="24"/>
          <w:szCs w:val="24"/>
        </w:rPr>
        <w:t>. Потребляемые источником тепловой энергии виды топлива, включая местные виды топлива, а также используемые возобновляемые источники энергии</w:t>
      </w:r>
      <w:bookmarkEnd w:id="117"/>
      <w:bookmarkEnd w:id="118"/>
    </w:p>
    <w:p w14:paraId="2BB84983" w14:textId="77777777" w:rsidR="00664C14" w:rsidRDefault="00DB25D0">
      <w:pPr>
        <w:spacing w:before="400" w:after="200"/>
      </w:pPr>
      <w:r>
        <w:rPr>
          <w:b/>
        </w:rPr>
        <w:t>Таблица 8.2.1 - Потребляемые источником тепловой энергии виды топлива</w:t>
      </w:r>
    </w:p>
    <w:tbl>
      <w:tblPr>
        <w:tblStyle w:val="a9"/>
        <w:tblW w:w="5000" w:type="pct"/>
        <w:jc w:val="center"/>
        <w:tblLook w:val="04A0" w:firstRow="1" w:lastRow="0" w:firstColumn="1" w:lastColumn="0" w:noHBand="0" w:noVBand="1"/>
      </w:tblPr>
      <w:tblGrid>
        <w:gridCol w:w="735"/>
        <w:gridCol w:w="3235"/>
        <w:gridCol w:w="1838"/>
        <w:gridCol w:w="1384"/>
        <w:gridCol w:w="2563"/>
      </w:tblGrid>
      <w:tr w:rsidR="00664C14" w14:paraId="3325E984" w14:textId="77777777" w:rsidTr="00492B41">
        <w:trPr>
          <w:tblHeader/>
          <w:jc w:val="center"/>
        </w:trPr>
        <w:tc>
          <w:tcPr>
            <w:tcW w:w="704" w:type="dxa"/>
            <w:vMerge w:val="restart"/>
            <w:shd w:val="clear" w:color="auto" w:fill="F2F2F2"/>
            <w:tcMar>
              <w:top w:w="120" w:type="dxa"/>
              <w:left w:w="200" w:type="dxa"/>
              <w:bottom w:w="120" w:type="dxa"/>
              <w:right w:w="200" w:type="dxa"/>
            </w:tcMar>
            <w:vAlign w:val="center"/>
          </w:tcPr>
          <w:p w14:paraId="57E8ED8C" w14:textId="77777777" w:rsidR="00664C14" w:rsidRDefault="00DB25D0">
            <w:pPr>
              <w:jc w:val="center"/>
            </w:pPr>
            <w:r>
              <w:rPr>
                <w:rFonts w:eastAsia="Times New Roman" w:cs="Times New Roman"/>
              </w:rPr>
              <w:t>№</w:t>
            </w:r>
          </w:p>
        </w:tc>
        <w:tc>
          <w:tcPr>
            <w:tcW w:w="3099" w:type="dxa"/>
            <w:vMerge w:val="restart"/>
            <w:shd w:val="clear" w:color="auto" w:fill="F2F2F2"/>
            <w:tcMar>
              <w:top w:w="120" w:type="dxa"/>
              <w:left w:w="200" w:type="dxa"/>
              <w:bottom w:w="120" w:type="dxa"/>
              <w:right w:w="200" w:type="dxa"/>
            </w:tcMar>
            <w:vAlign w:val="center"/>
          </w:tcPr>
          <w:p w14:paraId="1DEDEE3A" w14:textId="77777777" w:rsidR="00664C14" w:rsidRDefault="00DB25D0">
            <w:pPr>
              <w:jc w:val="center"/>
            </w:pPr>
            <w:r>
              <w:rPr>
                <w:rFonts w:eastAsia="Times New Roman" w:cs="Times New Roman"/>
              </w:rPr>
              <w:t>Наименование теплового источника</w:t>
            </w:r>
          </w:p>
        </w:tc>
        <w:tc>
          <w:tcPr>
            <w:tcW w:w="1761" w:type="dxa"/>
            <w:vMerge w:val="restart"/>
            <w:shd w:val="clear" w:color="auto" w:fill="F2F2F2"/>
            <w:tcMar>
              <w:top w:w="120" w:type="dxa"/>
              <w:left w:w="200" w:type="dxa"/>
              <w:bottom w:w="120" w:type="dxa"/>
              <w:right w:w="200" w:type="dxa"/>
            </w:tcMar>
            <w:vAlign w:val="center"/>
          </w:tcPr>
          <w:p w14:paraId="4BD8DCCB" w14:textId="77777777" w:rsidR="00664C14" w:rsidRDefault="00DB25D0">
            <w:pPr>
              <w:jc w:val="center"/>
            </w:pPr>
            <w:r>
              <w:rPr>
                <w:rFonts w:eastAsia="Times New Roman" w:cs="Times New Roman"/>
              </w:rPr>
              <w:t>Вид топлива</w:t>
            </w:r>
          </w:p>
        </w:tc>
        <w:tc>
          <w:tcPr>
            <w:tcW w:w="3781" w:type="dxa"/>
            <w:gridSpan w:val="2"/>
            <w:shd w:val="clear" w:color="auto" w:fill="F2F2F2"/>
            <w:tcMar>
              <w:top w:w="120" w:type="dxa"/>
              <w:left w:w="200" w:type="dxa"/>
              <w:bottom w:w="120" w:type="dxa"/>
              <w:right w:w="200" w:type="dxa"/>
            </w:tcMar>
            <w:vAlign w:val="center"/>
          </w:tcPr>
          <w:p w14:paraId="599B3AA6" w14:textId="77777777" w:rsidR="00664C14" w:rsidRDefault="00DB25D0">
            <w:pPr>
              <w:jc w:val="center"/>
            </w:pPr>
            <w:r>
              <w:rPr>
                <w:rFonts w:eastAsia="Times New Roman" w:cs="Times New Roman"/>
              </w:rPr>
              <w:t>Фактический расход за 2022</w:t>
            </w:r>
          </w:p>
        </w:tc>
      </w:tr>
      <w:tr w:rsidR="00664C14" w14:paraId="63614467" w14:textId="77777777" w:rsidTr="00492B41">
        <w:trPr>
          <w:tblHeader/>
          <w:jc w:val="center"/>
        </w:trPr>
        <w:tc>
          <w:tcPr>
            <w:tcW w:w="704" w:type="dxa"/>
            <w:vMerge/>
          </w:tcPr>
          <w:p w14:paraId="507C466B" w14:textId="77777777" w:rsidR="00664C14" w:rsidRDefault="00664C14"/>
        </w:tc>
        <w:tc>
          <w:tcPr>
            <w:tcW w:w="3099" w:type="dxa"/>
            <w:vMerge/>
          </w:tcPr>
          <w:p w14:paraId="4AA64C10" w14:textId="77777777" w:rsidR="00664C14" w:rsidRDefault="00664C14"/>
        </w:tc>
        <w:tc>
          <w:tcPr>
            <w:tcW w:w="1761" w:type="dxa"/>
            <w:vMerge/>
          </w:tcPr>
          <w:p w14:paraId="68C0EFCE" w14:textId="77777777" w:rsidR="00664C14" w:rsidRDefault="00664C14"/>
        </w:tc>
        <w:tc>
          <w:tcPr>
            <w:tcW w:w="1326" w:type="dxa"/>
            <w:shd w:val="clear" w:color="auto" w:fill="F2F2F2"/>
            <w:tcMar>
              <w:top w:w="120" w:type="dxa"/>
              <w:left w:w="200" w:type="dxa"/>
              <w:bottom w:w="120" w:type="dxa"/>
              <w:right w:w="200" w:type="dxa"/>
            </w:tcMar>
            <w:vAlign w:val="center"/>
          </w:tcPr>
          <w:p w14:paraId="4CBCA48D" w14:textId="77777777" w:rsidR="00664C14" w:rsidRDefault="00DB25D0">
            <w:pPr>
              <w:jc w:val="center"/>
            </w:pPr>
            <w:r>
              <w:rPr>
                <w:rFonts w:eastAsia="Times New Roman" w:cs="Times New Roman"/>
              </w:rPr>
              <w:t>в</w:t>
            </w:r>
            <w:r w:rsidR="00564B77">
              <w:rPr>
                <w:rFonts w:eastAsia="Times New Roman" w:cs="Times New Roman"/>
              </w:rPr>
              <w:t xml:space="preserve"> </w:t>
            </w:r>
            <w:r>
              <w:rPr>
                <w:rFonts w:eastAsia="Times New Roman" w:cs="Times New Roman"/>
              </w:rPr>
              <w:t>т.у.т.</w:t>
            </w:r>
          </w:p>
        </w:tc>
        <w:tc>
          <w:tcPr>
            <w:tcW w:w="2455" w:type="dxa"/>
            <w:shd w:val="clear" w:color="auto" w:fill="F2F2F2"/>
            <w:tcMar>
              <w:top w:w="120" w:type="dxa"/>
              <w:left w:w="200" w:type="dxa"/>
              <w:bottom w:w="120" w:type="dxa"/>
              <w:right w:w="200" w:type="dxa"/>
            </w:tcMar>
            <w:vAlign w:val="center"/>
          </w:tcPr>
          <w:p w14:paraId="7C019294" w14:textId="77777777" w:rsidR="00664C14" w:rsidRDefault="00DB25D0">
            <w:pPr>
              <w:jc w:val="center"/>
            </w:pPr>
            <w:r>
              <w:rPr>
                <w:rFonts w:eastAsia="Times New Roman" w:cs="Times New Roman"/>
              </w:rPr>
              <w:t xml:space="preserve">В натуральном выражении, тыс. </w:t>
            </w:r>
          </w:p>
        </w:tc>
      </w:tr>
      <w:tr w:rsidR="00803582" w14:paraId="297DDC16" w14:textId="77777777" w:rsidTr="00DB0CE2">
        <w:trPr>
          <w:jc w:val="center"/>
        </w:trPr>
        <w:tc>
          <w:tcPr>
            <w:tcW w:w="704" w:type="dxa"/>
            <w:shd w:val="clear" w:color="auto" w:fill="FFFFFF"/>
            <w:tcMar>
              <w:top w:w="40" w:type="dxa"/>
              <w:left w:w="20" w:type="dxa"/>
              <w:bottom w:w="40" w:type="dxa"/>
              <w:right w:w="20" w:type="dxa"/>
            </w:tcMar>
            <w:vAlign w:val="center"/>
          </w:tcPr>
          <w:p w14:paraId="258A2160" w14:textId="77777777" w:rsidR="00803582" w:rsidRDefault="00803582" w:rsidP="00803582">
            <w:pPr>
              <w:jc w:val="center"/>
            </w:pPr>
            <w:r>
              <w:rPr>
                <w:rFonts w:eastAsia="Times New Roman" w:cs="Times New Roman"/>
              </w:rPr>
              <w:t>1</w:t>
            </w:r>
          </w:p>
        </w:tc>
        <w:tc>
          <w:tcPr>
            <w:tcW w:w="3099" w:type="dxa"/>
            <w:shd w:val="clear" w:color="auto" w:fill="FFFFFF"/>
            <w:tcMar>
              <w:top w:w="40" w:type="dxa"/>
              <w:left w:w="200" w:type="dxa"/>
              <w:bottom w:w="40" w:type="dxa"/>
              <w:right w:w="200" w:type="dxa"/>
            </w:tcMar>
            <w:vAlign w:val="center"/>
          </w:tcPr>
          <w:p w14:paraId="3F2F2050" w14:textId="77777777" w:rsidR="00803582" w:rsidRDefault="00803582" w:rsidP="00803582">
            <w:pPr>
              <w:jc w:val="center"/>
            </w:pPr>
            <w:r>
              <w:rPr>
                <w:rFonts w:eastAsia="Times New Roman" w:cs="Times New Roman"/>
              </w:rPr>
              <w:t>Котельная № 1 ул. Советская, д. 38 А</w:t>
            </w:r>
          </w:p>
        </w:tc>
        <w:tc>
          <w:tcPr>
            <w:tcW w:w="1761" w:type="dxa"/>
            <w:shd w:val="clear" w:color="auto" w:fill="FFFFFF"/>
            <w:tcMar>
              <w:top w:w="40" w:type="dxa"/>
              <w:left w:w="200" w:type="dxa"/>
              <w:bottom w:w="40" w:type="dxa"/>
              <w:right w:w="200" w:type="dxa"/>
            </w:tcMar>
            <w:vAlign w:val="center"/>
          </w:tcPr>
          <w:p w14:paraId="0DF77EFF" w14:textId="77777777" w:rsidR="00803582" w:rsidRDefault="00803582" w:rsidP="00803582">
            <w:pPr>
              <w:jc w:val="center"/>
            </w:pPr>
            <w:r>
              <w:t>Дрова/опил</w:t>
            </w:r>
          </w:p>
        </w:tc>
        <w:tc>
          <w:tcPr>
            <w:tcW w:w="1326" w:type="dxa"/>
            <w:shd w:val="clear" w:color="auto" w:fill="FFFFFF"/>
            <w:tcMar>
              <w:top w:w="40" w:type="dxa"/>
              <w:left w:w="200" w:type="dxa"/>
              <w:bottom w:w="40" w:type="dxa"/>
              <w:right w:w="200" w:type="dxa"/>
            </w:tcMar>
            <w:vAlign w:val="center"/>
          </w:tcPr>
          <w:p w14:paraId="6ACFBF9F" w14:textId="77777777" w:rsidR="00803582" w:rsidRDefault="00803582" w:rsidP="00803582">
            <w:pPr>
              <w:jc w:val="center"/>
            </w:pPr>
            <w:r>
              <w:rPr>
                <w:rFonts w:eastAsia="Times New Roman" w:cs="Times New Roman"/>
              </w:rPr>
              <w:t>228,6000</w:t>
            </w:r>
          </w:p>
        </w:tc>
        <w:tc>
          <w:tcPr>
            <w:tcW w:w="2455" w:type="dxa"/>
            <w:shd w:val="clear" w:color="auto" w:fill="FFFFFF"/>
            <w:tcMar>
              <w:top w:w="40" w:type="dxa"/>
              <w:left w:w="200" w:type="dxa"/>
              <w:bottom w:w="40" w:type="dxa"/>
              <w:right w:w="200" w:type="dxa"/>
            </w:tcMar>
            <w:vAlign w:val="center"/>
          </w:tcPr>
          <w:p w14:paraId="3EF71F70" w14:textId="77777777" w:rsidR="00803582" w:rsidRDefault="00803582" w:rsidP="00803582">
            <w:pPr>
              <w:jc w:val="center"/>
            </w:pPr>
            <w:r>
              <w:rPr>
                <w:rFonts w:eastAsia="Times New Roman" w:cs="Times New Roman"/>
              </w:rPr>
              <w:t>197,2000</w:t>
            </w:r>
          </w:p>
        </w:tc>
      </w:tr>
      <w:tr w:rsidR="002A6C3F" w14:paraId="1F1562C1" w14:textId="77777777" w:rsidTr="00DB0CE2">
        <w:trPr>
          <w:jc w:val="center"/>
        </w:trPr>
        <w:tc>
          <w:tcPr>
            <w:tcW w:w="704" w:type="dxa"/>
            <w:shd w:val="clear" w:color="auto" w:fill="FFFFFF"/>
            <w:tcMar>
              <w:top w:w="40" w:type="dxa"/>
              <w:left w:w="20" w:type="dxa"/>
              <w:bottom w:w="40" w:type="dxa"/>
              <w:right w:w="20" w:type="dxa"/>
            </w:tcMar>
            <w:vAlign w:val="center"/>
          </w:tcPr>
          <w:p w14:paraId="5C710E02" w14:textId="77777777" w:rsidR="002A6C3F" w:rsidRDefault="002A6C3F" w:rsidP="002A6C3F">
            <w:pPr>
              <w:jc w:val="center"/>
            </w:pPr>
            <w:r>
              <w:rPr>
                <w:rFonts w:eastAsia="Times New Roman" w:cs="Times New Roman"/>
              </w:rPr>
              <w:t>2</w:t>
            </w:r>
          </w:p>
        </w:tc>
        <w:tc>
          <w:tcPr>
            <w:tcW w:w="3099" w:type="dxa"/>
            <w:shd w:val="clear" w:color="auto" w:fill="FFFFFF"/>
            <w:tcMar>
              <w:top w:w="40" w:type="dxa"/>
              <w:left w:w="200" w:type="dxa"/>
              <w:bottom w:w="40" w:type="dxa"/>
              <w:right w:w="200" w:type="dxa"/>
            </w:tcMar>
            <w:vAlign w:val="center"/>
          </w:tcPr>
          <w:p w14:paraId="783350A5" w14:textId="77777777" w:rsidR="002A6C3F" w:rsidRDefault="002A6C3F" w:rsidP="002A6C3F">
            <w:pPr>
              <w:jc w:val="center"/>
            </w:pPr>
            <w:r>
              <w:rPr>
                <w:rFonts w:eastAsia="Times New Roman" w:cs="Times New Roman"/>
              </w:rPr>
              <w:t>Котельная № 2 ул. Комарова, 67</w:t>
            </w:r>
          </w:p>
        </w:tc>
        <w:tc>
          <w:tcPr>
            <w:tcW w:w="1761" w:type="dxa"/>
            <w:shd w:val="clear" w:color="auto" w:fill="FFFFFF"/>
            <w:tcMar>
              <w:top w:w="40" w:type="dxa"/>
              <w:left w:w="200" w:type="dxa"/>
              <w:bottom w:w="40" w:type="dxa"/>
              <w:right w:w="200" w:type="dxa"/>
            </w:tcMar>
            <w:vAlign w:val="center"/>
          </w:tcPr>
          <w:p w14:paraId="63A9B5B0" w14:textId="77777777" w:rsidR="002A6C3F" w:rsidRDefault="002A6C3F" w:rsidP="002A6C3F">
            <w:pPr>
              <w:jc w:val="center"/>
            </w:pPr>
            <w:r>
              <w:t>Дрова</w:t>
            </w:r>
          </w:p>
        </w:tc>
        <w:tc>
          <w:tcPr>
            <w:tcW w:w="1326" w:type="dxa"/>
            <w:shd w:val="clear" w:color="auto" w:fill="FFFFFF"/>
            <w:tcMar>
              <w:top w:w="40" w:type="dxa"/>
              <w:left w:w="200" w:type="dxa"/>
              <w:bottom w:w="40" w:type="dxa"/>
              <w:right w:w="200" w:type="dxa"/>
            </w:tcMar>
            <w:vAlign w:val="center"/>
          </w:tcPr>
          <w:p w14:paraId="00AC0293" w14:textId="77777777" w:rsidR="002A6C3F" w:rsidRDefault="002A6C3F" w:rsidP="002A6C3F">
            <w:pPr>
              <w:jc w:val="center"/>
            </w:pPr>
            <w:r>
              <w:rPr>
                <w:rFonts w:eastAsia="Times New Roman" w:cs="Times New Roman"/>
              </w:rPr>
              <w:t>287,9000</w:t>
            </w:r>
          </w:p>
        </w:tc>
        <w:tc>
          <w:tcPr>
            <w:tcW w:w="2455" w:type="dxa"/>
            <w:shd w:val="clear" w:color="auto" w:fill="FFFFFF"/>
            <w:tcMar>
              <w:top w:w="40" w:type="dxa"/>
              <w:left w:w="200" w:type="dxa"/>
              <w:bottom w:w="40" w:type="dxa"/>
              <w:right w:w="200" w:type="dxa"/>
            </w:tcMar>
            <w:vAlign w:val="center"/>
          </w:tcPr>
          <w:p w14:paraId="61EB6883" w14:textId="77777777" w:rsidR="002A6C3F" w:rsidRDefault="002A6C3F" w:rsidP="002A6C3F">
            <w:pPr>
              <w:jc w:val="center"/>
            </w:pPr>
            <w:r>
              <w:rPr>
                <w:rFonts w:eastAsia="Times New Roman" w:cs="Times New Roman"/>
              </w:rPr>
              <w:t>673,1000</w:t>
            </w:r>
          </w:p>
        </w:tc>
      </w:tr>
      <w:tr w:rsidR="00803582" w14:paraId="571C2520" w14:textId="77777777" w:rsidTr="00DB0CE2">
        <w:trPr>
          <w:jc w:val="center"/>
        </w:trPr>
        <w:tc>
          <w:tcPr>
            <w:tcW w:w="704" w:type="dxa"/>
            <w:shd w:val="clear" w:color="auto" w:fill="FFFFFF"/>
            <w:tcMar>
              <w:top w:w="40" w:type="dxa"/>
              <w:left w:w="20" w:type="dxa"/>
              <w:bottom w:w="40" w:type="dxa"/>
              <w:right w:w="20" w:type="dxa"/>
            </w:tcMar>
            <w:vAlign w:val="center"/>
          </w:tcPr>
          <w:p w14:paraId="127A3A0B" w14:textId="77777777" w:rsidR="00803582" w:rsidRDefault="00803582" w:rsidP="00803582">
            <w:pPr>
              <w:jc w:val="center"/>
            </w:pPr>
            <w:r>
              <w:rPr>
                <w:rFonts w:eastAsia="Times New Roman" w:cs="Times New Roman"/>
              </w:rPr>
              <w:lastRenderedPageBreak/>
              <w:t>3</w:t>
            </w:r>
          </w:p>
        </w:tc>
        <w:tc>
          <w:tcPr>
            <w:tcW w:w="3099" w:type="dxa"/>
            <w:shd w:val="clear" w:color="auto" w:fill="FFFFFF"/>
            <w:tcMar>
              <w:top w:w="40" w:type="dxa"/>
              <w:left w:w="200" w:type="dxa"/>
              <w:bottom w:w="40" w:type="dxa"/>
              <w:right w:w="200" w:type="dxa"/>
            </w:tcMar>
            <w:vAlign w:val="center"/>
          </w:tcPr>
          <w:p w14:paraId="761166C0" w14:textId="77777777" w:rsidR="00803582" w:rsidRDefault="00803582" w:rsidP="00803582">
            <w:pPr>
              <w:jc w:val="center"/>
            </w:pPr>
            <w:r>
              <w:rPr>
                <w:rFonts w:eastAsia="Times New Roman" w:cs="Times New Roman"/>
              </w:rPr>
              <w:t>Котельная № 3 ул. Кооперативная, 11А</w:t>
            </w:r>
          </w:p>
        </w:tc>
        <w:tc>
          <w:tcPr>
            <w:tcW w:w="1761" w:type="dxa"/>
            <w:shd w:val="clear" w:color="auto" w:fill="FFFFFF"/>
            <w:tcMar>
              <w:top w:w="40" w:type="dxa"/>
              <w:left w:w="200" w:type="dxa"/>
              <w:bottom w:w="40" w:type="dxa"/>
              <w:right w:w="200" w:type="dxa"/>
            </w:tcMar>
            <w:vAlign w:val="center"/>
          </w:tcPr>
          <w:p w14:paraId="149FBAC8" w14:textId="77777777" w:rsidR="00803582" w:rsidRDefault="00803582" w:rsidP="00803582">
            <w:pPr>
              <w:jc w:val="center"/>
            </w:pPr>
            <w:r>
              <w:t>Дрова/опил</w:t>
            </w:r>
          </w:p>
        </w:tc>
        <w:tc>
          <w:tcPr>
            <w:tcW w:w="1326" w:type="dxa"/>
            <w:shd w:val="clear" w:color="auto" w:fill="FFFFFF"/>
            <w:tcMar>
              <w:top w:w="40" w:type="dxa"/>
              <w:left w:w="200" w:type="dxa"/>
              <w:bottom w:w="40" w:type="dxa"/>
              <w:right w:w="200" w:type="dxa"/>
            </w:tcMar>
            <w:vAlign w:val="center"/>
          </w:tcPr>
          <w:p w14:paraId="4ECD34D7" w14:textId="77777777" w:rsidR="00803582" w:rsidRDefault="00803582" w:rsidP="00803582">
            <w:pPr>
              <w:jc w:val="center"/>
            </w:pPr>
            <w:r>
              <w:rPr>
                <w:rFonts w:eastAsia="Times New Roman" w:cs="Times New Roman"/>
              </w:rPr>
              <w:t>233,3000</w:t>
            </w:r>
          </w:p>
        </w:tc>
        <w:tc>
          <w:tcPr>
            <w:tcW w:w="2455" w:type="dxa"/>
            <w:shd w:val="clear" w:color="auto" w:fill="FFFFFF"/>
            <w:tcMar>
              <w:top w:w="40" w:type="dxa"/>
              <w:left w:w="200" w:type="dxa"/>
              <w:bottom w:w="40" w:type="dxa"/>
              <w:right w:w="200" w:type="dxa"/>
            </w:tcMar>
            <w:vAlign w:val="center"/>
          </w:tcPr>
          <w:p w14:paraId="31710010" w14:textId="77777777" w:rsidR="00803582" w:rsidRDefault="00803582" w:rsidP="00803582">
            <w:pPr>
              <w:jc w:val="center"/>
            </w:pPr>
            <w:r>
              <w:rPr>
                <w:rFonts w:eastAsia="Times New Roman" w:cs="Times New Roman"/>
              </w:rPr>
              <w:t>203,5000</w:t>
            </w:r>
          </w:p>
        </w:tc>
      </w:tr>
    </w:tbl>
    <w:p w14:paraId="6DC9291E" w14:textId="77777777" w:rsidR="00662385" w:rsidRDefault="00662385" w:rsidP="00662385">
      <w:pPr>
        <w:ind w:firstLine="709"/>
        <w:jc w:val="both"/>
        <w:rPr>
          <w:rFonts w:cs="Times New Roman"/>
          <w:lang w:eastAsia="ru-RU"/>
        </w:rPr>
      </w:pPr>
    </w:p>
    <w:p w14:paraId="593B64B3" w14:textId="77777777" w:rsidR="00662385" w:rsidRDefault="00DB25D0" w:rsidP="00662385">
      <w:pPr>
        <w:pStyle w:val="af"/>
        <w:spacing w:before="69" w:line="286" w:lineRule="auto"/>
        <w:ind w:left="0" w:right="120" w:firstLine="567"/>
        <w:jc w:val="both"/>
        <w:rPr>
          <w:rFonts w:eastAsiaTheme="minorHAnsi" w:cstheme="minorBidi"/>
          <w:szCs w:val="22"/>
        </w:rPr>
      </w:pPr>
      <w:r w:rsidRPr="00556AE5">
        <w:rPr>
          <w:spacing w:val="-6"/>
        </w:rPr>
        <w:t>Н</w:t>
      </w:r>
      <w:r w:rsidRPr="00556AE5">
        <w:t>а</w:t>
      </w:r>
      <w:r w:rsidRPr="00556AE5">
        <w:rPr>
          <w:spacing w:val="5"/>
        </w:rPr>
        <w:t xml:space="preserve"> </w:t>
      </w:r>
      <w:r w:rsidRPr="00556AE5">
        <w:rPr>
          <w:spacing w:val="-1"/>
        </w:rPr>
        <w:t>т</w:t>
      </w:r>
      <w:r w:rsidRPr="00556AE5">
        <w:rPr>
          <w:spacing w:val="1"/>
        </w:rPr>
        <w:t>е</w:t>
      </w:r>
      <w:r w:rsidRPr="00556AE5">
        <w:t>рри</w:t>
      </w:r>
      <w:r w:rsidRPr="00556AE5">
        <w:rPr>
          <w:spacing w:val="-2"/>
        </w:rPr>
        <w:t>т</w:t>
      </w:r>
      <w:r w:rsidRPr="00556AE5">
        <w:t>ор</w:t>
      </w:r>
      <w:r w:rsidRPr="00556AE5">
        <w:rPr>
          <w:spacing w:val="3"/>
        </w:rPr>
        <w:t>и</w:t>
      </w:r>
      <w:r w:rsidRPr="00556AE5">
        <w:t>и</w:t>
      </w:r>
      <w:r w:rsidRPr="00556AE5">
        <w:rPr>
          <w:spacing w:val="3"/>
        </w:rPr>
        <w:t xml:space="preserve"> м</w:t>
      </w:r>
      <w:r w:rsidRPr="00556AE5">
        <w:rPr>
          <w:spacing w:val="-5"/>
        </w:rPr>
        <w:t>у</w:t>
      </w:r>
      <w:r w:rsidRPr="00556AE5">
        <w:t>н</w:t>
      </w:r>
      <w:r w:rsidRPr="00556AE5">
        <w:rPr>
          <w:spacing w:val="-1"/>
        </w:rPr>
        <w:t>и</w:t>
      </w:r>
      <w:r w:rsidRPr="00556AE5">
        <w:t>ц</w:t>
      </w:r>
      <w:r w:rsidRPr="00556AE5">
        <w:rPr>
          <w:spacing w:val="-1"/>
        </w:rPr>
        <w:t>и</w:t>
      </w:r>
      <w:r w:rsidRPr="00556AE5">
        <w:t>пал</w:t>
      </w:r>
      <w:r w:rsidRPr="00556AE5">
        <w:rPr>
          <w:spacing w:val="-2"/>
        </w:rPr>
        <w:t>ь</w:t>
      </w:r>
      <w:r w:rsidRPr="00556AE5">
        <w:t>ного</w:t>
      </w:r>
      <w:r w:rsidRPr="00556AE5">
        <w:rPr>
          <w:spacing w:val="3"/>
        </w:rPr>
        <w:t xml:space="preserve"> </w:t>
      </w:r>
      <w:r w:rsidRPr="00556AE5">
        <w:t>о</w:t>
      </w:r>
      <w:r w:rsidRPr="00556AE5">
        <w:rPr>
          <w:spacing w:val="5"/>
        </w:rPr>
        <w:t>б</w:t>
      </w:r>
      <w:r w:rsidRPr="00556AE5">
        <w:t>р</w:t>
      </w:r>
      <w:r w:rsidRPr="00556AE5">
        <w:rPr>
          <w:spacing w:val="1"/>
        </w:rPr>
        <w:t>а</w:t>
      </w:r>
      <w:r w:rsidRPr="00556AE5">
        <w:t>зо</w:t>
      </w:r>
      <w:r w:rsidRPr="00556AE5">
        <w:rPr>
          <w:spacing w:val="-2"/>
        </w:rPr>
        <w:t>в</w:t>
      </w:r>
      <w:r w:rsidRPr="00556AE5">
        <w:rPr>
          <w:spacing w:val="1"/>
        </w:rPr>
        <w:t>а</w:t>
      </w:r>
      <w:r w:rsidRPr="00556AE5">
        <w:t>н</w:t>
      </w:r>
      <w:r w:rsidRPr="00556AE5">
        <w:rPr>
          <w:spacing w:val="-1"/>
        </w:rPr>
        <w:t>и</w:t>
      </w:r>
      <w:r w:rsidRPr="00556AE5">
        <w:t>я</w:t>
      </w:r>
      <w:r w:rsidRPr="00556AE5">
        <w:rPr>
          <w:spacing w:val="5"/>
        </w:rPr>
        <w:t xml:space="preserve"> </w:t>
      </w:r>
      <w:r w:rsidRPr="00556AE5">
        <w:rPr>
          <w:spacing w:val="-2"/>
        </w:rPr>
        <w:t>в</w:t>
      </w:r>
      <w:r w:rsidRPr="00556AE5">
        <w:t>озо</w:t>
      </w:r>
      <w:r w:rsidRPr="00556AE5">
        <w:rPr>
          <w:spacing w:val="1"/>
        </w:rPr>
        <w:t>б</w:t>
      </w:r>
      <w:r w:rsidRPr="00556AE5">
        <w:t>но</w:t>
      </w:r>
      <w:r w:rsidRPr="00556AE5">
        <w:rPr>
          <w:spacing w:val="-2"/>
        </w:rPr>
        <w:t>в</w:t>
      </w:r>
      <w:r w:rsidRPr="00556AE5">
        <w:t>л</w:t>
      </w:r>
      <w:r w:rsidRPr="00556AE5">
        <w:rPr>
          <w:spacing w:val="-3"/>
        </w:rPr>
        <w:t>я</w:t>
      </w:r>
      <w:r w:rsidRPr="00556AE5">
        <w:rPr>
          <w:spacing w:val="1"/>
        </w:rPr>
        <w:t>е</w:t>
      </w:r>
      <w:r w:rsidRPr="00556AE5">
        <w:t>м</w:t>
      </w:r>
      <w:r w:rsidRPr="00556AE5">
        <w:rPr>
          <w:spacing w:val="-2"/>
        </w:rPr>
        <w:t>ы</w:t>
      </w:r>
      <w:r w:rsidRPr="00556AE5">
        <w:t>е</w:t>
      </w:r>
      <w:r w:rsidRPr="00556AE5">
        <w:rPr>
          <w:spacing w:val="5"/>
        </w:rPr>
        <w:t xml:space="preserve"> </w:t>
      </w:r>
      <w:r w:rsidRPr="00556AE5">
        <w:t>ис</w:t>
      </w:r>
      <w:r w:rsidRPr="00556AE5">
        <w:rPr>
          <w:spacing w:val="-1"/>
        </w:rPr>
        <w:t>т</w:t>
      </w:r>
      <w:r w:rsidRPr="00556AE5">
        <w:t>о</w:t>
      </w:r>
      <w:r w:rsidRPr="00556AE5">
        <w:rPr>
          <w:spacing w:val="-1"/>
        </w:rPr>
        <w:t>ч</w:t>
      </w:r>
      <w:r w:rsidRPr="00556AE5">
        <w:t>н</w:t>
      </w:r>
      <w:r w:rsidRPr="00556AE5">
        <w:rPr>
          <w:spacing w:val="-1"/>
        </w:rPr>
        <w:t>и</w:t>
      </w:r>
      <w:r w:rsidRPr="00556AE5">
        <w:t>ки</w:t>
      </w:r>
      <w:r w:rsidRPr="00556AE5">
        <w:rPr>
          <w:spacing w:val="2"/>
        </w:rPr>
        <w:t xml:space="preserve"> </w:t>
      </w:r>
      <w:r w:rsidRPr="00556AE5">
        <w:rPr>
          <w:spacing w:val="-1"/>
        </w:rPr>
        <w:t>т</w:t>
      </w:r>
      <w:r w:rsidRPr="00556AE5">
        <w:rPr>
          <w:spacing w:val="1"/>
        </w:rPr>
        <w:t>е</w:t>
      </w:r>
      <w:r w:rsidRPr="00556AE5">
        <w:t>пло</w:t>
      </w:r>
      <w:r w:rsidRPr="00556AE5">
        <w:rPr>
          <w:spacing w:val="-2"/>
        </w:rPr>
        <w:t>в</w:t>
      </w:r>
      <w:r w:rsidRPr="00556AE5">
        <w:t>ой энер</w:t>
      </w:r>
      <w:r w:rsidRPr="00556AE5">
        <w:rPr>
          <w:spacing w:val="1"/>
        </w:rPr>
        <w:t>г</w:t>
      </w:r>
      <w:r w:rsidRPr="00556AE5">
        <w:t>ии</w:t>
      </w:r>
      <w:r w:rsidRPr="00556AE5">
        <w:rPr>
          <w:spacing w:val="3"/>
        </w:rPr>
        <w:t xml:space="preserve"> </w:t>
      </w:r>
      <w:r w:rsidRPr="00556AE5">
        <w:t>о</w:t>
      </w:r>
      <w:r w:rsidRPr="00556AE5">
        <w:rPr>
          <w:spacing w:val="-1"/>
        </w:rPr>
        <w:t>т</w:t>
      </w:r>
      <w:r w:rsidRPr="00556AE5">
        <w:rPr>
          <w:spacing w:val="1"/>
        </w:rPr>
        <w:t>с</w:t>
      </w:r>
      <w:r w:rsidRPr="00556AE5">
        <w:rPr>
          <w:spacing w:val="-8"/>
        </w:rPr>
        <w:t>у</w:t>
      </w:r>
      <w:r w:rsidRPr="00556AE5">
        <w:rPr>
          <w:spacing w:val="-1"/>
        </w:rPr>
        <w:t>т</w:t>
      </w:r>
      <w:r w:rsidRPr="00556AE5">
        <w:rPr>
          <w:spacing w:val="1"/>
        </w:rPr>
        <w:t>с</w:t>
      </w:r>
      <w:r w:rsidRPr="00556AE5">
        <w:rPr>
          <w:spacing w:val="-1"/>
        </w:rPr>
        <w:t>т</w:t>
      </w:r>
      <w:r w:rsidRPr="00556AE5">
        <w:rPr>
          <w:spacing w:val="2"/>
        </w:rPr>
        <w:t>в</w:t>
      </w:r>
      <w:r w:rsidRPr="00556AE5">
        <w:rPr>
          <w:spacing w:val="-5"/>
        </w:rPr>
        <w:t>у</w:t>
      </w:r>
      <w:r w:rsidRPr="00556AE5">
        <w:t>ю</w:t>
      </w:r>
      <w:r w:rsidRPr="00556AE5">
        <w:rPr>
          <w:spacing w:val="-1"/>
        </w:rPr>
        <w:t>т</w:t>
      </w:r>
      <w:r w:rsidRPr="00556AE5">
        <w:t>,</w:t>
      </w:r>
      <w:r w:rsidRPr="00556AE5">
        <w:rPr>
          <w:spacing w:val="7"/>
        </w:rPr>
        <w:t xml:space="preserve"> </w:t>
      </w:r>
      <w:r w:rsidRPr="00556AE5">
        <w:rPr>
          <w:spacing w:val="-2"/>
        </w:rPr>
        <w:t>вв</w:t>
      </w:r>
      <w:r w:rsidRPr="00556AE5">
        <w:t>од</w:t>
      </w:r>
      <w:r w:rsidRPr="00556AE5">
        <w:rPr>
          <w:spacing w:val="5"/>
        </w:rPr>
        <w:t xml:space="preserve"> </w:t>
      </w:r>
      <w:r w:rsidRPr="00556AE5">
        <w:t>но</w:t>
      </w:r>
      <w:r w:rsidRPr="00556AE5">
        <w:rPr>
          <w:spacing w:val="-2"/>
        </w:rPr>
        <w:t>вы</w:t>
      </w:r>
      <w:r w:rsidRPr="00556AE5">
        <w:t>х</w:t>
      </w:r>
      <w:r w:rsidRPr="00556AE5">
        <w:rPr>
          <w:spacing w:val="3"/>
        </w:rPr>
        <w:t xml:space="preserve"> </w:t>
      </w:r>
      <w:r w:rsidRPr="00556AE5">
        <w:t>л</w:t>
      </w:r>
      <w:r w:rsidRPr="00556AE5">
        <w:rPr>
          <w:spacing w:val="3"/>
        </w:rPr>
        <w:t>и</w:t>
      </w:r>
      <w:r w:rsidRPr="00556AE5">
        <w:rPr>
          <w:spacing w:val="1"/>
        </w:rPr>
        <w:t>б</w:t>
      </w:r>
      <w:r w:rsidRPr="00556AE5">
        <w:t>о</w:t>
      </w:r>
      <w:r w:rsidRPr="00556AE5">
        <w:rPr>
          <w:spacing w:val="3"/>
        </w:rPr>
        <w:t xml:space="preserve"> </w:t>
      </w:r>
      <w:r w:rsidRPr="00556AE5">
        <w:t>р</w:t>
      </w:r>
      <w:r w:rsidRPr="00556AE5">
        <w:rPr>
          <w:spacing w:val="1"/>
        </w:rPr>
        <w:t>е</w:t>
      </w:r>
      <w:r w:rsidRPr="00556AE5">
        <w:t>ко</w:t>
      </w:r>
      <w:r w:rsidRPr="00556AE5">
        <w:rPr>
          <w:spacing w:val="-1"/>
        </w:rPr>
        <w:t>н</w:t>
      </w:r>
      <w:r w:rsidRPr="00556AE5">
        <w:rPr>
          <w:spacing w:val="1"/>
        </w:rPr>
        <w:t>с</w:t>
      </w:r>
      <w:r w:rsidRPr="00556AE5">
        <w:rPr>
          <w:spacing w:val="-1"/>
        </w:rPr>
        <w:t>т</w:t>
      </w:r>
      <w:r w:rsidRPr="00556AE5">
        <w:t>р</w:t>
      </w:r>
      <w:r w:rsidRPr="00556AE5">
        <w:rPr>
          <w:spacing w:val="-8"/>
        </w:rPr>
        <w:t>у</w:t>
      </w:r>
      <w:r w:rsidRPr="00556AE5">
        <w:t>к</w:t>
      </w:r>
      <w:r w:rsidRPr="00556AE5">
        <w:rPr>
          <w:spacing w:val="-1"/>
        </w:rPr>
        <w:t>ц</w:t>
      </w:r>
      <w:r w:rsidRPr="00556AE5">
        <w:t>ия</w:t>
      </w:r>
      <w:r w:rsidRPr="00556AE5">
        <w:rPr>
          <w:spacing w:val="4"/>
        </w:rPr>
        <w:t xml:space="preserve"> </w:t>
      </w:r>
      <w:r w:rsidRPr="00556AE5">
        <w:rPr>
          <w:spacing w:val="5"/>
        </w:rPr>
        <w:t>с</w:t>
      </w:r>
      <w:r w:rsidRPr="00556AE5">
        <w:rPr>
          <w:spacing w:val="-5"/>
        </w:rPr>
        <w:t>у</w:t>
      </w:r>
      <w:r w:rsidRPr="00556AE5">
        <w:rPr>
          <w:spacing w:val="-1"/>
        </w:rPr>
        <w:t>щ</w:t>
      </w:r>
      <w:r w:rsidRPr="00556AE5">
        <w:rPr>
          <w:spacing w:val="1"/>
        </w:rPr>
        <w:t>ес</w:t>
      </w:r>
      <w:r w:rsidRPr="00556AE5">
        <w:rPr>
          <w:spacing w:val="-1"/>
        </w:rPr>
        <w:t>т</w:t>
      </w:r>
      <w:r w:rsidRPr="00556AE5">
        <w:rPr>
          <w:spacing w:val="2"/>
        </w:rPr>
        <w:t>в</w:t>
      </w:r>
      <w:r w:rsidRPr="00556AE5">
        <w:rPr>
          <w:spacing w:val="-8"/>
        </w:rPr>
        <w:t>у</w:t>
      </w:r>
      <w:r w:rsidRPr="00556AE5">
        <w:rPr>
          <w:spacing w:val="4"/>
        </w:rPr>
        <w:t>ю</w:t>
      </w:r>
      <w:r w:rsidRPr="00556AE5">
        <w:rPr>
          <w:spacing w:val="-1"/>
        </w:rPr>
        <w:t>щ</w:t>
      </w:r>
      <w:r w:rsidRPr="00556AE5">
        <w:t>их</w:t>
      </w:r>
      <w:r w:rsidRPr="00556AE5">
        <w:rPr>
          <w:spacing w:val="3"/>
        </w:rPr>
        <w:t xml:space="preserve"> </w:t>
      </w:r>
      <w:r w:rsidRPr="00556AE5">
        <w:t>ис</w:t>
      </w:r>
      <w:r w:rsidRPr="00556AE5">
        <w:rPr>
          <w:spacing w:val="-1"/>
        </w:rPr>
        <w:t>т</w:t>
      </w:r>
      <w:r w:rsidRPr="00556AE5">
        <w:t>о</w:t>
      </w:r>
      <w:r w:rsidRPr="00556AE5">
        <w:rPr>
          <w:spacing w:val="-1"/>
        </w:rPr>
        <w:t>ч</w:t>
      </w:r>
      <w:r w:rsidRPr="00556AE5">
        <w:t>н</w:t>
      </w:r>
      <w:r w:rsidRPr="00556AE5">
        <w:rPr>
          <w:spacing w:val="-1"/>
        </w:rPr>
        <w:t>и</w:t>
      </w:r>
      <w:r w:rsidRPr="00556AE5">
        <w:t>ков</w:t>
      </w:r>
      <w:r w:rsidRPr="00556AE5">
        <w:rPr>
          <w:spacing w:val="1"/>
        </w:rPr>
        <w:t xml:space="preserve"> </w:t>
      </w:r>
      <w:r w:rsidRPr="00556AE5">
        <w:rPr>
          <w:spacing w:val="-1"/>
        </w:rPr>
        <w:t>т</w:t>
      </w:r>
      <w:r w:rsidRPr="00556AE5">
        <w:rPr>
          <w:spacing w:val="1"/>
        </w:rPr>
        <w:t>е</w:t>
      </w:r>
      <w:r w:rsidRPr="00556AE5">
        <w:t>пло</w:t>
      </w:r>
      <w:r w:rsidRPr="00556AE5">
        <w:rPr>
          <w:spacing w:val="-2"/>
        </w:rPr>
        <w:t>в</w:t>
      </w:r>
      <w:r w:rsidRPr="00556AE5">
        <w:t>ой энер</w:t>
      </w:r>
      <w:r w:rsidRPr="00556AE5">
        <w:rPr>
          <w:spacing w:val="1"/>
        </w:rPr>
        <w:t>г</w:t>
      </w:r>
      <w:r w:rsidRPr="00556AE5">
        <w:t>ии</w:t>
      </w:r>
      <w:r w:rsidRPr="00556AE5">
        <w:rPr>
          <w:spacing w:val="-1"/>
        </w:rPr>
        <w:t xml:space="preserve"> </w:t>
      </w:r>
      <w:r w:rsidRPr="00556AE5">
        <w:t>с</w:t>
      </w:r>
      <w:r w:rsidRPr="00556AE5">
        <w:rPr>
          <w:spacing w:val="1"/>
        </w:rPr>
        <w:t xml:space="preserve"> </w:t>
      </w:r>
      <w:r w:rsidRPr="00556AE5">
        <w:t>испол</w:t>
      </w:r>
      <w:r w:rsidRPr="00556AE5">
        <w:rPr>
          <w:spacing w:val="-2"/>
        </w:rPr>
        <w:t>ь</w:t>
      </w:r>
      <w:r w:rsidRPr="00556AE5">
        <w:t>зо</w:t>
      </w:r>
      <w:r w:rsidRPr="00556AE5">
        <w:rPr>
          <w:spacing w:val="-2"/>
        </w:rPr>
        <w:t>в</w:t>
      </w:r>
      <w:r w:rsidRPr="00556AE5">
        <w:rPr>
          <w:spacing w:val="1"/>
        </w:rPr>
        <w:t>а</w:t>
      </w:r>
      <w:r w:rsidRPr="00556AE5">
        <w:t>н</w:t>
      </w:r>
      <w:r w:rsidRPr="00556AE5">
        <w:rPr>
          <w:spacing w:val="-1"/>
        </w:rPr>
        <w:t>и</w:t>
      </w:r>
      <w:r w:rsidRPr="00556AE5">
        <w:rPr>
          <w:spacing w:val="1"/>
        </w:rPr>
        <w:t>е</w:t>
      </w:r>
      <w:r w:rsidRPr="00556AE5">
        <w:t xml:space="preserve">м </w:t>
      </w:r>
      <w:r w:rsidRPr="00556AE5">
        <w:rPr>
          <w:spacing w:val="-2"/>
        </w:rPr>
        <w:t>в</w:t>
      </w:r>
      <w:r w:rsidRPr="00556AE5">
        <w:t>оз</w:t>
      </w:r>
      <w:r w:rsidRPr="00556AE5">
        <w:rPr>
          <w:spacing w:val="-5"/>
        </w:rPr>
        <w:t>о</w:t>
      </w:r>
      <w:r w:rsidRPr="00556AE5">
        <w:rPr>
          <w:spacing w:val="1"/>
        </w:rPr>
        <w:t>б</w:t>
      </w:r>
      <w:r w:rsidRPr="00556AE5">
        <w:t>но</w:t>
      </w:r>
      <w:r w:rsidRPr="00556AE5">
        <w:rPr>
          <w:spacing w:val="-2"/>
        </w:rPr>
        <w:t>в</w:t>
      </w:r>
      <w:r w:rsidRPr="00556AE5">
        <w:t>л</w:t>
      </w:r>
      <w:r w:rsidRPr="00556AE5">
        <w:rPr>
          <w:spacing w:val="1"/>
        </w:rPr>
        <w:t>я</w:t>
      </w:r>
      <w:r w:rsidRPr="00556AE5">
        <w:rPr>
          <w:spacing w:val="-3"/>
        </w:rPr>
        <w:t>е</w:t>
      </w:r>
      <w:r w:rsidRPr="00556AE5">
        <w:t>м</w:t>
      </w:r>
      <w:r w:rsidRPr="00556AE5">
        <w:rPr>
          <w:spacing w:val="-2"/>
        </w:rPr>
        <w:t>ы</w:t>
      </w:r>
      <w:r w:rsidRPr="00556AE5">
        <w:t>х ис</w:t>
      </w:r>
      <w:r w:rsidRPr="00556AE5">
        <w:rPr>
          <w:spacing w:val="-1"/>
        </w:rPr>
        <w:t>т</w:t>
      </w:r>
      <w:r w:rsidRPr="00556AE5">
        <w:t>о</w:t>
      </w:r>
      <w:r w:rsidRPr="00556AE5">
        <w:rPr>
          <w:spacing w:val="-1"/>
        </w:rPr>
        <w:t>ч</w:t>
      </w:r>
      <w:r w:rsidRPr="00556AE5">
        <w:t>н</w:t>
      </w:r>
      <w:r w:rsidRPr="00556AE5">
        <w:rPr>
          <w:spacing w:val="-1"/>
        </w:rPr>
        <w:t>и</w:t>
      </w:r>
      <w:r w:rsidRPr="00556AE5">
        <w:t>ков</w:t>
      </w:r>
      <w:r w:rsidRPr="00556AE5">
        <w:rPr>
          <w:spacing w:val="-2"/>
        </w:rPr>
        <w:t xml:space="preserve"> </w:t>
      </w:r>
      <w:r w:rsidRPr="00556AE5">
        <w:t>энер</w:t>
      </w:r>
      <w:r w:rsidRPr="00556AE5">
        <w:rPr>
          <w:spacing w:val="1"/>
        </w:rPr>
        <w:t>г</w:t>
      </w:r>
      <w:r w:rsidRPr="00556AE5">
        <w:t>ии</w:t>
      </w:r>
      <w:r w:rsidRPr="00556AE5">
        <w:rPr>
          <w:spacing w:val="-1"/>
        </w:rPr>
        <w:t xml:space="preserve"> </w:t>
      </w:r>
      <w:r w:rsidRPr="00556AE5">
        <w:t>не план</w:t>
      </w:r>
      <w:r w:rsidRPr="00556AE5">
        <w:rPr>
          <w:spacing w:val="-1"/>
        </w:rPr>
        <w:t>и</w:t>
      </w:r>
      <w:r w:rsidRPr="00556AE5">
        <w:rPr>
          <w:spacing w:val="3"/>
        </w:rPr>
        <w:t>р</w:t>
      </w:r>
      <w:r w:rsidRPr="00556AE5">
        <w:rPr>
          <w:spacing w:val="-8"/>
        </w:rPr>
        <w:t>у</w:t>
      </w:r>
      <w:r w:rsidRPr="00556AE5">
        <w:rPr>
          <w:spacing w:val="1"/>
        </w:rPr>
        <w:t>е</w:t>
      </w:r>
      <w:r w:rsidRPr="00556AE5">
        <w:rPr>
          <w:spacing w:val="-1"/>
        </w:rPr>
        <w:t>т</w:t>
      </w:r>
      <w:r w:rsidRPr="00556AE5">
        <w:rPr>
          <w:spacing w:val="5"/>
        </w:rPr>
        <w:t>с</w:t>
      </w:r>
      <w:r w:rsidRPr="00556AE5">
        <w:rPr>
          <w:spacing w:val="1"/>
        </w:rPr>
        <w:t>я</w:t>
      </w:r>
      <w:r w:rsidRPr="00556AE5">
        <w:t>.</w:t>
      </w:r>
    </w:p>
    <w:p w14:paraId="56930A28" w14:textId="77777777" w:rsidR="00662385" w:rsidRPr="00C6745B" w:rsidRDefault="00662385" w:rsidP="00662385">
      <w:pPr>
        <w:pStyle w:val="af"/>
        <w:spacing w:before="69" w:line="286" w:lineRule="auto"/>
        <w:ind w:left="0" w:right="120" w:firstLine="0"/>
        <w:jc w:val="both"/>
      </w:pPr>
    </w:p>
    <w:p w14:paraId="61F98648" w14:textId="77777777" w:rsidR="00662385" w:rsidRPr="00695AD0" w:rsidRDefault="00DB25D0" w:rsidP="00662385">
      <w:pPr>
        <w:pStyle w:val="2"/>
        <w:spacing w:before="69"/>
        <w:ind w:left="0" w:firstLine="0"/>
        <w:rPr>
          <w:rFonts w:eastAsia="Times New Roman"/>
          <w:sz w:val="24"/>
          <w:szCs w:val="24"/>
        </w:rPr>
      </w:pPr>
      <w:bookmarkStart w:id="119" w:name="_Toc148363388"/>
      <w:bookmarkStart w:id="120" w:name="_Toc30146997"/>
      <w:r w:rsidRPr="00695AD0">
        <w:rPr>
          <w:rFonts w:eastAsia="Times New Roman"/>
          <w:sz w:val="24"/>
          <w:szCs w:val="24"/>
        </w:rPr>
        <w:t xml:space="preserve">Часть </w:t>
      </w:r>
      <w:r>
        <w:rPr>
          <w:rFonts w:eastAsia="Times New Roman"/>
          <w:sz w:val="24"/>
          <w:szCs w:val="24"/>
        </w:rPr>
        <w:t>3</w:t>
      </w:r>
      <w:r w:rsidRPr="00695AD0">
        <w:rPr>
          <w:rFonts w:eastAsia="Times New Roman"/>
          <w:sz w:val="24"/>
          <w:szCs w:val="24"/>
        </w:rPr>
        <w:t xml:space="preserve">. </w:t>
      </w:r>
      <w:hyperlink r:id="rId10" w:anchor="bookmark108" w:history="1">
        <w:bookmarkStart w:id="121" w:name="_Toc45625266"/>
        <w:bookmarkStart w:id="122" w:name="_Toc56601070"/>
        <w:bookmarkStart w:id="123" w:name="_Toc45614829"/>
        <w:r w:rsidRPr="00695AD0">
          <w:rPr>
            <w:sz w:val="24"/>
            <w:szCs w:val="24"/>
          </w:rPr>
          <w:t xml:space="preserve">Виды топлива (в случае, если топливом является уголь, - вид ископаемого угля в соответствии с межгосударственным стандартом </w:t>
        </w:r>
        <w:hyperlink r:id="rId11" w:history="1">
          <w:r w:rsidRPr="00695AD0">
            <w:rPr>
              <w:rStyle w:val="af2"/>
              <w:color w:val="auto"/>
              <w:sz w:val="24"/>
              <w:szCs w:val="24"/>
            </w:rPr>
            <w:t>гост 25543-2013</w:t>
          </w:r>
        </w:hyperlink>
        <w:r w:rsidRPr="00695AD0">
          <w:rPr>
            <w:sz w:val="24"/>
            <w:szCs w:val="24"/>
          </w:rPr>
          <w:t xml:space="preserve">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bookmarkEnd w:id="119"/>
        <w:bookmarkEnd w:id="121"/>
        <w:bookmarkEnd w:id="122"/>
        <w:bookmarkEnd w:id="123"/>
      </w:hyperlink>
    </w:p>
    <w:p w14:paraId="3CA16B9F" w14:textId="77777777" w:rsidR="009B6536" w:rsidRDefault="009B6536" w:rsidP="009B6536">
      <w:pPr>
        <w:pStyle w:val="a0"/>
        <w:ind w:firstLine="709"/>
        <w:rPr>
          <w:lang w:eastAsia="ru-RU"/>
        </w:rPr>
      </w:pPr>
    </w:p>
    <w:p w14:paraId="17AA8915" w14:textId="77777777" w:rsidR="009B6536" w:rsidRDefault="009B6536" w:rsidP="009B6536">
      <w:pPr>
        <w:pStyle w:val="a0"/>
        <w:ind w:firstLine="709"/>
      </w:pPr>
      <w:r>
        <w:rPr>
          <w:lang w:eastAsia="ru-RU"/>
        </w:rPr>
        <w:t>Характеристика топлива предоставлена в таблице 8.3.1.</w:t>
      </w:r>
    </w:p>
    <w:p w14:paraId="0459A7B3" w14:textId="77777777" w:rsidR="00664C14" w:rsidRDefault="00DB25D0">
      <w:pPr>
        <w:spacing w:before="400" w:after="200"/>
      </w:pPr>
      <w:r>
        <w:rPr>
          <w:b/>
        </w:rPr>
        <w:t>Таблица 8.3.1 - Потребляемые источником тепловой энергии виды топлива</w:t>
      </w:r>
    </w:p>
    <w:tbl>
      <w:tblPr>
        <w:tblStyle w:val="a9"/>
        <w:tblW w:w="5000" w:type="pct"/>
        <w:jc w:val="center"/>
        <w:tblLook w:val="04A0" w:firstRow="1" w:lastRow="0" w:firstColumn="1" w:lastColumn="0" w:noHBand="0" w:noVBand="1"/>
      </w:tblPr>
      <w:tblGrid>
        <w:gridCol w:w="523"/>
        <w:gridCol w:w="3929"/>
        <w:gridCol w:w="2410"/>
        <w:gridCol w:w="2713"/>
      </w:tblGrid>
      <w:tr w:rsidR="00664C14" w14:paraId="273105EB" w14:textId="77777777" w:rsidTr="009B6536">
        <w:trPr>
          <w:jc w:val="center"/>
        </w:trPr>
        <w:tc>
          <w:tcPr>
            <w:tcW w:w="510" w:type="dxa"/>
            <w:shd w:val="clear" w:color="auto" w:fill="F2F2F2"/>
            <w:tcMar>
              <w:top w:w="120" w:type="dxa"/>
              <w:left w:w="20" w:type="dxa"/>
              <w:bottom w:w="120" w:type="dxa"/>
              <w:right w:w="20" w:type="dxa"/>
            </w:tcMar>
            <w:vAlign w:val="center"/>
          </w:tcPr>
          <w:p w14:paraId="7E8332EC" w14:textId="77777777" w:rsidR="00664C14" w:rsidRDefault="00DB25D0">
            <w:pPr>
              <w:jc w:val="center"/>
            </w:pPr>
            <w:r>
              <w:rPr>
                <w:rFonts w:eastAsia="Times New Roman" w:cs="Times New Roman"/>
              </w:rPr>
              <w:t>№</w:t>
            </w:r>
          </w:p>
        </w:tc>
        <w:tc>
          <w:tcPr>
            <w:tcW w:w="3835" w:type="dxa"/>
            <w:shd w:val="clear" w:color="auto" w:fill="F2F2F2"/>
            <w:tcMar>
              <w:top w:w="120" w:type="dxa"/>
              <w:left w:w="200" w:type="dxa"/>
              <w:bottom w:w="120" w:type="dxa"/>
              <w:right w:w="200" w:type="dxa"/>
            </w:tcMar>
            <w:vAlign w:val="center"/>
          </w:tcPr>
          <w:p w14:paraId="0A459115" w14:textId="77777777" w:rsidR="00664C14" w:rsidRDefault="00DB25D0">
            <w:pPr>
              <w:jc w:val="center"/>
            </w:pPr>
            <w:r>
              <w:rPr>
                <w:rFonts w:eastAsia="Times New Roman" w:cs="Times New Roman"/>
              </w:rPr>
              <w:t>Наименование теплового источника</w:t>
            </w:r>
          </w:p>
        </w:tc>
        <w:tc>
          <w:tcPr>
            <w:tcW w:w="2352" w:type="dxa"/>
            <w:shd w:val="clear" w:color="auto" w:fill="F2F2F2"/>
            <w:tcMar>
              <w:top w:w="120" w:type="dxa"/>
              <w:left w:w="200" w:type="dxa"/>
              <w:bottom w:w="120" w:type="dxa"/>
              <w:right w:w="200" w:type="dxa"/>
            </w:tcMar>
            <w:vAlign w:val="center"/>
          </w:tcPr>
          <w:p w14:paraId="29DB8428" w14:textId="77777777" w:rsidR="00664C14" w:rsidRDefault="00DB25D0">
            <w:pPr>
              <w:jc w:val="center"/>
            </w:pPr>
            <w:r>
              <w:rPr>
                <w:rFonts w:eastAsia="Times New Roman" w:cs="Times New Roman"/>
              </w:rPr>
              <w:t>Вид топлива</w:t>
            </w:r>
          </w:p>
        </w:tc>
        <w:tc>
          <w:tcPr>
            <w:tcW w:w="2648" w:type="dxa"/>
            <w:shd w:val="clear" w:color="auto" w:fill="F2F2F2"/>
            <w:tcMar>
              <w:top w:w="120" w:type="dxa"/>
              <w:left w:w="200" w:type="dxa"/>
              <w:bottom w:w="120" w:type="dxa"/>
              <w:right w:w="200" w:type="dxa"/>
            </w:tcMar>
            <w:vAlign w:val="center"/>
          </w:tcPr>
          <w:p w14:paraId="6569CED7" w14:textId="77777777" w:rsidR="00664C14" w:rsidRDefault="00DB25D0">
            <w:pPr>
              <w:jc w:val="center"/>
            </w:pPr>
            <w:r>
              <w:rPr>
                <w:rFonts w:eastAsia="Times New Roman" w:cs="Times New Roman"/>
              </w:rPr>
              <w:t>Низшая теплота сгорания, ккал/ед.</w:t>
            </w:r>
          </w:p>
        </w:tc>
      </w:tr>
      <w:tr w:rsidR="00B35E08" w14:paraId="483CF2B2" w14:textId="77777777" w:rsidTr="009B6536">
        <w:trPr>
          <w:jc w:val="center"/>
        </w:trPr>
        <w:tc>
          <w:tcPr>
            <w:tcW w:w="510" w:type="dxa"/>
            <w:shd w:val="clear" w:color="auto" w:fill="FFFFFF"/>
            <w:tcMar>
              <w:top w:w="40" w:type="dxa"/>
              <w:left w:w="20" w:type="dxa"/>
              <w:bottom w:w="40" w:type="dxa"/>
              <w:right w:w="20" w:type="dxa"/>
            </w:tcMar>
            <w:vAlign w:val="center"/>
          </w:tcPr>
          <w:p w14:paraId="1EBCCCDC" w14:textId="77777777" w:rsidR="00B35E08" w:rsidRDefault="00B35E08" w:rsidP="00B35E08">
            <w:pPr>
              <w:jc w:val="center"/>
            </w:pPr>
            <w:r>
              <w:rPr>
                <w:rFonts w:eastAsia="Times New Roman" w:cs="Times New Roman"/>
              </w:rPr>
              <w:t>1</w:t>
            </w:r>
          </w:p>
        </w:tc>
        <w:tc>
          <w:tcPr>
            <w:tcW w:w="3835" w:type="dxa"/>
            <w:shd w:val="clear" w:color="auto" w:fill="FFFFFF"/>
            <w:tcMar>
              <w:top w:w="40" w:type="dxa"/>
              <w:left w:w="200" w:type="dxa"/>
              <w:bottom w:w="40" w:type="dxa"/>
              <w:right w:w="200" w:type="dxa"/>
            </w:tcMar>
            <w:vAlign w:val="center"/>
          </w:tcPr>
          <w:p w14:paraId="4C0BC826" w14:textId="77777777" w:rsidR="00B35E08" w:rsidRDefault="00B35E08" w:rsidP="00B35E08">
            <w:pPr>
              <w:jc w:val="center"/>
            </w:pPr>
            <w:r>
              <w:rPr>
                <w:rFonts w:eastAsia="Times New Roman" w:cs="Times New Roman"/>
              </w:rPr>
              <w:t>Котельная № 1 ул. Советская, д. 38 А</w:t>
            </w:r>
          </w:p>
        </w:tc>
        <w:tc>
          <w:tcPr>
            <w:tcW w:w="2352" w:type="dxa"/>
            <w:shd w:val="clear" w:color="auto" w:fill="FFFFFF"/>
            <w:tcMar>
              <w:top w:w="40" w:type="dxa"/>
              <w:left w:w="200" w:type="dxa"/>
              <w:bottom w:w="40" w:type="dxa"/>
              <w:right w:w="200" w:type="dxa"/>
            </w:tcMar>
            <w:vAlign w:val="center"/>
          </w:tcPr>
          <w:p w14:paraId="7B0A246E" w14:textId="77777777" w:rsidR="00B35E08" w:rsidRDefault="00B35E08" w:rsidP="00B35E08">
            <w:pPr>
              <w:jc w:val="center"/>
            </w:pPr>
            <w:r>
              <w:t>Дрова/опил</w:t>
            </w:r>
          </w:p>
        </w:tc>
        <w:tc>
          <w:tcPr>
            <w:tcW w:w="2648" w:type="dxa"/>
            <w:shd w:val="clear" w:color="auto" w:fill="FFFFFF"/>
            <w:tcMar>
              <w:top w:w="40" w:type="dxa"/>
              <w:left w:w="200" w:type="dxa"/>
              <w:bottom w:w="40" w:type="dxa"/>
              <w:right w:w="200" w:type="dxa"/>
            </w:tcMar>
            <w:vAlign w:val="center"/>
          </w:tcPr>
          <w:p w14:paraId="4F248CDE" w14:textId="77777777" w:rsidR="00B35E08" w:rsidRPr="00EB088C" w:rsidRDefault="00B35E08" w:rsidP="00B35E08">
            <w:pPr>
              <w:jc w:val="center"/>
            </w:pPr>
            <w:r>
              <w:t>4530</w:t>
            </w:r>
          </w:p>
        </w:tc>
      </w:tr>
      <w:tr w:rsidR="00B35E08" w14:paraId="1A2E7876" w14:textId="77777777" w:rsidTr="009B6536">
        <w:trPr>
          <w:jc w:val="center"/>
        </w:trPr>
        <w:tc>
          <w:tcPr>
            <w:tcW w:w="510" w:type="dxa"/>
            <w:shd w:val="clear" w:color="auto" w:fill="FFFFFF"/>
            <w:tcMar>
              <w:top w:w="40" w:type="dxa"/>
              <w:left w:w="20" w:type="dxa"/>
              <w:bottom w:w="40" w:type="dxa"/>
              <w:right w:w="20" w:type="dxa"/>
            </w:tcMar>
            <w:vAlign w:val="center"/>
          </w:tcPr>
          <w:p w14:paraId="65376C88" w14:textId="77777777" w:rsidR="00B35E08" w:rsidRDefault="00B35E08" w:rsidP="00B35E08">
            <w:pPr>
              <w:jc w:val="center"/>
            </w:pPr>
            <w:r>
              <w:rPr>
                <w:rFonts w:eastAsia="Times New Roman" w:cs="Times New Roman"/>
              </w:rPr>
              <w:t>2</w:t>
            </w:r>
          </w:p>
        </w:tc>
        <w:tc>
          <w:tcPr>
            <w:tcW w:w="3835" w:type="dxa"/>
            <w:shd w:val="clear" w:color="auto" w:fill="FFFFFF"/>
            <w:tcMar>
              <w:top w:w="40" w:type="dxa"/>
              <w:left w:w="200" w:type="dxa"/>
              <w:bottom w:w="40" w:type="dxa"/>
              <w:right w:w="200" w:type="dxa"/>
            </w:tcMar>
            <w:vAlign w:val="center"/>
          </w:tcPr>
          <w:p w14:paraId="1A4B7D64" w14:textId="77777777" w:rsidR="00B35E08" w:rsidRDefault="00B35E08" w:rsidP="00B35E08">
            <w:pPr>
              <w:jc w:val="center"/>
            </w:pPr>
            <w:r>
              <w:rPr>
                <w:rFonts w:eastAsia="Times New Roman" w:cs="Times New Roman"/>
              </w:rPr>
              <w:t>Котельная № 2 ул. Комарова, 67</w:t>
            </w:r>
          </w:p>
        </w:tc>
        <w:tc>
          <w:tcPr>
            <w:tcW w:w="2352" w:type="dxa"/>
            <w:shd w:val="clear" w:color="auto" w:fill="FFFFFF"/>
            <w:tcMar>
              <w:top w:w="40" w:type="dxa"/>
              <w:left w:w="200" w:type="dxa"/>
              <w:bottom w:w="40" w:type="dxa"/>
              <w:right w:w="200" w:type="dxa"/>
            </w:tcMar>
            <w:vAlign w:val="center"/>
          </w:tcPr>
          <w:p w14:paraId="5D1632F4" w14:textId="77777777" w:rsidR="00B35E08" w:rsidRDefault="00B35E08" w:rsidP="00B35E08">
            <w:pPr>
              <w:jc w:val="center"/>
            </w:pPr>
            <w:r>
              <w:t>Дрова</w:t>
            </w:r>
          </w:p>
        </w:tc>
        <w:tc>
          <w:tcPr>
            <w:tcW w:w="2648" w:type="dxa"/>
            <w:shd w:val="clear" w:color="auto" w:fill="FFFFFF"/>
            <w:tcMar>
              <w:top w:w="40" w:type="dxa"/>
              <w:left w:w="200" w:type="dxa"/>
              <w:bottom w:w="40" w:type="dxa"/>
              <w:right w:w="200" w:type="dxa"/>
            </w:tcMar>
            <w:vAlign w:val="center"/>
          </w:tcPr>
          <w:p w14:paraId="37AD9B60" w14:textId="77777777" w:rsidR="00B35E08" w:rsidRPr="00EB088C" w:rsidRDefault="00B35E08" w:rsidP="00B35E08">
            <w:pPr>
              <w:jc w:val="center"/>
            </w:pPr>
            <w:r>
              <w:t>4530</w:t>
            </w:r>
          </w:p>
        </w:tc>
      </w:tr>
      <w:tr w:rsidR="00B35E08" w14:paraId="07C68679" w14:textId="77777777" w:rsidTr="009B6536">
        <w:trPr>
          <w:jc w:val="center"/>
        </w:trPr>
        <w:tc>
          <w:tcPr>
            <w:tcW w:w="510" w:type="dxa"/>
            <w:shd w:val="clear" w:color="auto" w:fill="FFFFFF"/>
            <w:tcMar>
              <w:top w:w="40" w:type="dxa"/>
              <w:left w:w="20" w:type="dxa"/>
              <w:bottom w:w="40" w:type="dxa"/>
              <w:right w:w="20" w:type="dxa"/>
            </w:tcMar>
            <w:vAlign w:val="center"/>
          </w:tcPr>
          <w:p w14:paraId="03CFFE65" w14:textId="77777777" w:rsidR="00B35E08" w:rsidRDefault="00B35E08" w:rsidP="00B35E08">
            <w:pPr>
              <w:jc w:val="center"/>
            </w:pPr>
            <w:r>
              <w:rPr>
                <w:rFonts w:eastAsia="Times New Roman" w:cs="Times New Roman"/>
              </w:rPr>
              <w:t>3</w:t>
            </w:r>
          </w:p>
        </w:tc>
        <w:tc>
          <w:tcPr>
            <w:tcW w:w="3835" w:type="dxa"/>
            <w:shd w:val="clear" w:color="auto" w:fill="FFFFFF"/>
            <w:tcMar>
              <w:top w:w="40" w:type="dxa"/>
              <w:left w:w="200" w:type="dxa"/>
              <w:bottom w:w="40" w:type="dxa"/>
              <w:right w:w="200" w:type="dxa"/>
            </w:tcMar>
            <w:vAlign w:val="center"/>
          </w:tcPr>
          <w:p w14:paraId="5D5F0CA8" w14:textId="77777777" w:rsidR="00B35E08" w:rsidRDefault="00B35E08" w:rsidP="00B35E08">
            <w:pPr>
              <w:jc w:val="center"/>
            </w:pPr>
            <w:r>
              <w:rPr>
                <w:rFonts w:eastAsia="Times New Roman" w:cs="Times New Roman"/>
              </w:rPr>
              <w:t>Котельная № 3 ул. Кооперативная, 11А</w:t>
            </w:r>
          </w:p>
        </w:tc>
        <w:tc>
          <w:tcPr>
            <w:tcW w:w="2352" w:type="dxa"/>
            <w:shd w:val="clear" w:color="auto" w:fill="FFFFFF"/>
            <w:tcMar>
              <w:top w:w="40" w:type="dxa"/>
              <w:left w:w="200" w:type="dxa"/>
              <w:bottom w:w="40" w:type="dxa"/>
              <w:right w:w="200" w:type="dxa"/>
            </w:tcMar>
            <w:vAlign w:val="center"/>
          </w:tcPr>
          <w:p w14:paraId="22756A11" w14:textId="77777777" w:rsidR="00B35E08" w:rsidRDefault="00B35E08" w:rsidP="00B35E08">
            <w:pPr>
              <w:jc w:val="center"/>
            </w:pPr>
            <w:r>
              <w:t>Дрова/опил</w:t>
            </w:r>
          </w:p>
        </w:tc>
        <w:tc>
          <w:tcPr>
            <w:tcW w:w="2648" w:type="dxa"/>
            <w:shd w:val="clear" w:color="auto" w:fill="FFFFFF"/>
            <w:tcMar>
              <w:top w:w="40" w:type="dxa"/>
              <w:left w:w="200" w:type="dxa"/>
              <w:bottom w:w="40" w:type="dxa"/>
              <w:right w:w="200" w:type="dxa"/>
            </w:tcMar>
            <w:vAlign w:val="center"/>
          </w:tcPr>
          <w:p w14:paraId="0D72CA46" w14:textId="77777777" w:rsidR="00B35E08" w:rsidRDefault="00B35E08" w:rsidP="00B35E08">
            <w:pPr>
              <w:jc w:val="center"/>
            </w:pPr>
            <w:r>
              <w:t>4530</w:t>
            </w:r>
          </w:p>
        </w:tc>
      </w:tr>
    </w:tbl>
    <w:p w14:paraId="6621756B" w14:textId="77777777" w:rsidR="00662385" w:rsidRPr="00B964B8" w:rsidRDefault="00DB25D0" w:rsidP="00662385">
      <w:pPr>
        <w:rPr>
          <w:lang w:val="en-US"/>
        </w:rPr>
      </w:pPr>
      <w:r w:rsidRPr="00B129C5">
        <w:t xml:space="preserve"> </w:t>
      </w:r>
      <w:bookmarkEnd w:id="120"/>
    </w:p>
    <w:p w14:paraId="2CA2832E" w14:textId="77777777" w:rsidR="00662385" w:rsidRDefault="002E5B10" w:rsidP="00662385">
      <w:pPr>
        <w:pStyle w:val="2"/>
        <w:spacing w:before="69"/>
        <w:ind w:left="0" w:firstLine="0"/>
        <w:rPr>
          <w:rFonts w:eastAsia="Times New Roman"/>
          <w:sz w:val="24"/>
          <w:szCs w:val="24"/>
        </w:rPr>
      </w:pPr>
      <w:hyperlink w:anchor="bookmark57" w:history="1">
        <w:bookmarkStart w:id="124" w:name="_Toc35951479"/>
        <w:bookmarkStart w:id="125" w:name="_Toc148363389"/>
        <w:r w:rsidR="00DB25D0" w:rsidRPr="00B129C5">
          <w:rPr>
            <w:rFonts w:eastAsia="Times New Roman"/>
            <w:sz w:val="24"/>
            <w:szCs w:val="24"/>
          </w:rPr>
          <w:t xml:space="preserve">Часть </w:t>
        </w:r>
        <w:r w:rsidR="00DB25D0">
          <w:rPr>
            <w:rFonts w:eastAsia="Times New Roman"/>
            <w:sz w:val="24"/>
            <w:szCs w:val="24"/>
          </w:rPr>
          <w:t>4</w:t>
        </w:r>
        <w:r w:rsidR="00DB25D0" w:rsidRPr="00B129C5">
          <w:rPr>
            <w:rFonts w:eastAsia="Times New Roman"/>
            <w:sz w:val="24"/>
            <w:szCs w:val="24"/>
          </w:rPr>
          <w:t>.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bookmarkEnd w:id="124"/>
        <w:bookmarkEnd w:id="125"/>
        <w:r w:rsidR="00DB25D0" w:rsidRPr="00B129C5">
          <w:rPr>
            <w:rFonts w:eastAsia="Times New Roman"/>
            <w:sz w:val="24"/>
            <w:szCs w:val="24"/>
          </w:rPr>
          <w:t xml:space="preserve"> </w:t>
        </w:r>
      </w:hyperlink>
    </w:p>
    <w:p w14:paraId="718F5878" w14:textId="77777777" w:rsidR="00662385" w:rsidRDefault="00662385" w:rsidP="00662385">
      <w:pPr>
        <w:rPr>
          <w:lang w:eastAsia="ru-RU"/>
        </w:rPr>
      </w:pPr>
    </w:p>
    <w:p w14:paraId="2341EEDA" w14:textId="77777777" w:rsidR="00662385" w:rsidRPr="00F267C5" w:rsidRDefault="00DB25D0" w:rsidP="00662385">
      <w:pPr>
        <w:pStyle w:val="a0"/>
        <w:ind w:firstLine="567"/>
        <w:jc w:val="both"/>
        <w:rPr>
          <w:lang w:eastAsia="ru-RU"/>
        </w:rPr>
      </w:pPr>
      <w:r>
        <w:rPr>
          <w:lang w:eastAsia="ru-RU"/>
        </w:rPr>
        <w:t xml:space="preserve">В </w:t>
      </w:r>
      <w:r w:rsidRPr="00F267C5">
        <w:rPr>
          <w:lang w:eastAsia="ru-RU"/>
        </w:rPr>
        <w:t xml:space="preserve">муниципальном образовании </w:t>
      </w:r>
      <w:r>
        <w:rPr>
          <w:lang w:eastAsia="ru-RU"/>
        </w:rPr>
        <w:t>Лебяжск</w:t>
      </w:r>
      <w:r w:rsidR="009B6536">
        <w:rPr>
          <w:lang w:eastAsia="ru-RU"/>
        </w:rPr>
        <w:t>ом</w:t>
      </w:r>
      <w:r>
        <w:rPr>
          <w:lang w:eastAsia="ru-RU"/>
        </w:rPr>
        <w:t xml:space="preserve"> муниципальн</w:t>
      </w:r>
      <w:r w:rsidR="009B6536">
        <w:rPr>
          <w:lang w:eastAsia="ru-RU"/>
        </w:rPr>
        <w:t>ом</w:t>
      </w:r>
      <w:r>
        <w:rPr>
          <w:lang w:eastAsia="ru-RU"/>
        </w:rPr>
        <w:t xml:space="preserve"> округ</w:t>
      </w:r>
      <w:r w:rsidR="009B6536">
        <w:rPr>
          <w:lang w:eastAsia="ru-RU"/>
        </w:rPr>
        <w:t>е</w:t>
      </w:r>
      <w:r w:rsidRPr="00F267C5">
        <w:rPr>
          <w:lang w:eastAsia="ru-RU"/>
        </w:rPr>
        <w:t xml:space="preserve"> </w:t>
      </w:r>
      <w:r>
        <w:rPr>
          <w:lang w:eastAsia="ru-RU"/>
        </w:rPr>
        <w:t>преобладающим видом топлива явля</w:t>
      </w:r>
      <w:r w:rsidR="009B6536">
        <w:rPr>
          <w:lang w:eastAsia="ru-RU"/>
        </w:rPr>
        <w:t>ются дрова.</w:t>
      </w:r>
    </w:p>
    <w:p w14:paraId="3374F365" w14:textId="77777777" w:rsidR="00662385" w:rsidRPr="00862479" w:rsidRDefault="00662385" w:rsidP="00662385">
      <w:pPr>
        <w:rPr>
          <w:lang w:eastAsia="ru-RU"/>
        </w:rPr>
      </w:pPr>
    </w:p>
    <w:p w14:paraId="28AA2722" w14:textId="77777777" w:rsidR="00662385" w:rsidRDefault="002E5B10" w:rsidP="00662385">
      <w:pPr>
        <w:pStyle w:val="2"/>
        <w:spacing w:before="69"/>
        <w:ind w:left="0" w:firstLine="0"/>
        <w:rPr>
          <w:rFonts w:eastAsia="Times New Roman"/>
          <w:sz w:val="24"/>
          <w:szCs w:val="24"/>
        </w:rPr>
      </w:pPr>
      <w:hyperlink w:anchor="bookmark57" w:history="1">
        <w:bookmarkStart w:id="126" w:name="_Toc35951480"/>
        <w:bookmarkStart w:id="127" w:name="_Toc148363390"/>
        <w:r w:rsidR="00DB25D0" w:rsidRPr="00B129C5">
          <w:rPr>
            <w:rFonts w:eastAsia="Times New Roman"/>
            <w:sz w:val="24"/>
            <w:szCs w:val="24"/>
          </w:rPr>
          <w:t xml:space="preserve">Часть </w:t>
        </w:r>
        <w:r w:rsidR="00DB25D0">
          <w:rPr>
            <w:rFonts w:eastAsia="Times New Roman"/>
            <w:sz w:val="24"/>
            <w:szCs w:val="24"/>
          </w:rPr>
          <w:t>5</w:t>
        </w:r>
        <w:r w:rsidR="00DB25D0" w:rsidRPr="00B129C5">
          <w:rPr>
            <w:rFonts w:eastAsia="Times New Roman"/>
            <w:sz w:val="24"/>
            <w:szCs w:val="24"/>
          </w:rPr>
          <w:t>. Приоритетное направление развития топливного баланса поселения, городского округа.</w:t>
        </w:r>
        <w:bookmarkEnd w:id="126"/>
        <w:bookmarkEnd w:id="127"/>
        <w:r w:rsidR="00DB25D0" w:rsidRPr="00B129C5">
          <w:rPr>
            <w:rFonts w:eastAsia="Times New Roman"/>
            <w:sz w:val="24"/>
            <w:szCs w:val="24"/>
          </w:rPr>
          <w:t xml:space="preserve"> </w:t>
        </w:r>
      </w:hyperlink>
      <w:r w:rsidR="00DB25D0" w:rsidRPr="00B129C5">
        <w:rPr>
          <w:rFonts w:eastAsia="Times New Roman"/>
          <w:sz w:val="24"/>
          <w:szCs w:val="24"/>
        </w:rPr>
        <w:t xml:space="preserve"> </w:t>
      </w:r>
    </w:p>
    <w:p w14:paraId="22AC1B18" w14:textId="77777777" w:rsidR="00662385" w:rsidRPr="00CC48BA" w:rsidRDefault="00662385" w:rsidP="00662385">
      <w:pPr>
        <w:rPr>
          <w:lang w:eastAsia="ru-RU"/>
        </w:rPr>
      </w:pPr>
    </w:p>
    <w:p w14:paraId="3F983618" w14:textId="77777777" w:rsidR="00371C3B" w:rsidRPr="00DC59F4" w:rsidRDefault="00371C3B" w:rsidP="00371C3B">
      <w:pPr>
        <w:pStyle w:val="af"/>
        <w:spacing w:before="69" w:line="286" w:lineRule="auto"/>
        <w:ind w:left="0" w:right="-1" w:firstLine="709"/>
        <w:jc w:val="both"/>
        <w:rPr>
          <w:spacing w:val="-6"/>
          <w:sz w:val="23"/>
          <w:szCs w:val="23"/>
        </w:rPr>
      </w:pPr>
      <w:r>
        <w:rPr>
          <w:spacing w:val="-6"/>
          <w:sz w:val="23"/>
          <w:szCs w:val="23"/>
        </w:rPr>
        <w:t xml:space="preserve">Согласно указу губернатора Кировской области от 21 января 2022 года </w:t>
      </w:r>
      <w:r>
        <w:rPr>
          <w:spacing w:val="-6"/>
          <w:sz w:val="23"/>
          <w:szCs w:val="23"/>
          <w:lang w:val="en-US"/>
        </w:rPr>
        <w:t>N</w:t>
      </w:r>
      <w:r w:rsidRPr="00DC59F4">
        <w:rPr>
          <w:spacing w:val="-6"/>
          <w:sz w:val="23"/>
          <w:szCs w:val="23"/>
        </w:rPr>
        <w:t xml:space="preserve"> 8</w:t>
      </w:r>
      <w:r>
        <w:rPr>
          <w:spacing w:val="-6"/>
          <w:sz w:val="23"/>
          <w:szCs w:val="23"/>
        </w:rPr>
        <w:t xml:space="preserve"> «</w:t>
      </w:r>
      <w:r w:rsidRPr="0062618C">
        <w:rPr>
          <w:spacing w:val="-6"/>
          <w:sz w:val="23"/>
          <w:szCs w:val="23"/>
        </w:rPr>
        <w:t>Об утверждении программы газификации жилищно-коммунального хозяйства, промышленных и иных организаций Кировской области на 2022 - 2031 годы</w:t>
      </w:r>
      <w:r>
        <w:rPr>
          <w:spacing w:val="-6"/>
          <w:sz w:val="23"/>
          <w:szCs w:val="23"/>
        </w:rPr>
        <w:t>» в Лебяжском муниципальном округе планируется переход на газ.</w:t>
      </w:r>
    </w:p>
    <w:p w14:paraId="4D601068" w14:textId="77777777" w:rsidR="00662385" w:rsidRPr="00502659" w:rsidRDefault="00662385" w:rsidP="00662385">
      <w:pPr>
        <w:pStyle w:val="a0"/>
      </w:pPr>
    </w:p>
    <w:p w14:paraId="79624FE0" w14:textId="77777777" w:rsidR="00662385" w:rsidRPr="005D7327" w:rsidRDefault="002E5B10" w:rsidP="00662385">
      <w:pPr>
        <w:pStyle w:val="1"/>
        <w:spacing w:before="64"/>
        <w:ind w:left="0" w:firstLine="0"/>
        <w:jc w:val="both"/>
        <w:rPr>
          <w:rFonts w:eastAsia="Times New Roman"/>
          <w:sz w:val="28"/>
          <w:szCs w:val="28"/>
        </w:rPr>
      </w:pPr>
      <w:hyperlink w:anchor="bookmark58" w:history="1">
        <w:bookmarkStart w:id="128" w:name="_Toc148363391"/>
        <w:r w:rsidR="00DB25D0" w:rsidRPr="005D7327">
          <w:rPr>
            <w:rFonts w:eastAsia="Times New Roman"/>
            <w:sz w:val="28"/>
            <w:szCs w:val="28"/>
          </w:rPr>
          <w:t xml:space="preserve">РАЗДЕЛ </w:t>
        </w:r>
        <w:r w:rsidR="00DB25D0">
          <w:rPr>
            <w:rFonts w:eastAsia="Times New Roman"/>
            <w:sz w:val="28"/>
            <w:szCs w:val="28"/>
          </w:rPr>
          <w:t>9</w:t>
        </w:r>
        <w:r w:rsidR="00DB25D0" w:rsidRPr="005D7327">
          <w:rPr>
            <w:rFonts w:eastAsia="Times New Roman"/>
            <w:sz w:val="28"/>
            <w:szCs w:val="28"/>
          </w:rPr>
          <w:t>. ИНВЕСТИЦИИ В СТРОИТЕЛЬСТВО, РЕКОНСТРУКЦИЮ, ТЕХНИЧЕСКОЕ</w:t>
        </w:r>
      </w:hyperlink>
      <w:r w:rsidR="00DB25D0" w:rsidRPr="005D7327">
        <w:rPr>
          <w:rFonts w:eastAsia="Times New Roman"/>
          <w:sz w:val="28"/>
          <w:szCs w:val="28"/>
        </w:rPr>
        <w:t xml:space="preserve"> </w:t>
      </w:r>
      <w:hyperlink w:anchor="bookmark58" w:history="1">
        <w:r w:rsidR="00DB25D0" w:rsidRPr="005D7327">
          <w:rPr>
            <w:rFonts w:eastAsia="Times New Roman"/>
            <w:sz w:val="28"/>
            <w:szCs w:val="28"/>
          </w:rPr>
          <w:t>ПЕРЕВООРУЖЕНИЕ</w:t>
        </w:r>
      </w:hyperlink>
      <w:r w:rsidR="00DB25D0" w:rsidRPr="005D7327">
        <w:rPr>
          <w:rFonts w:eastAsia="Times New Roman"/>
          <w:sz w:val="28"/>
          <w:szCs w:val="28"/>
        </w:rPr>
        <w:t xml:space="preserve"> И (ИЛИ) МОДЕРНИЗАЦИЮ</w:t>
      </w:r>
      <w:bookmarkEnd w:id="128"/>
    </w:p>
    <w:p w14:paraId="4B9F4C5F" w14:textId="77777777" w:rsidR="00662385" w:rsidRPr="005D7327" w:rsidRDefault="00662385" w:rsidP="00662385"/>
    <w:p w14:paraId="3941A610" w14:textId="77777777" w:rsidR="00662385" w:rsidRPr="005D7327" w:rsidRDefault="00DB25D0" w:rsidP="00662385">
      <w:pPr>
        <w:pStyle w:val="2"/>
        <w:spacing w:before="69"/>
        <w:ind w:left="0" w:firstLine="0"/>
        <w:rPr>
          <w:rFonts w:eastAsia="Times New Roman"/>
          <w:sz w:val="24"/>
          <w:szCs w:val="24"/>
        </w:rPr>
      </w:pPr>
      <w:bookmarkStart w:id="129" w:name="_Toc30146999"/>
      <w:bookmarkStart w:id="130" w:name="_Toc35951482"/>
      <w:bookmarkStart w:id="131" w:name="_Toc148363392"/>
      <w:r w:rsidRPr="005D7327">
        <w:rPr>
          <w:rFonts w:eastAsia="Times New Roman"/>
          <w:sz w:val="24"/>
          <w:szCs w:val="24"/>
        </w:rPr>
        <w:t xml:space="preserve">Часть 1. </w:t>
      </w:r>
      <w:bookmarkEnd w:id="129"/>
      <w:bookmarkEnd w:id="130"/>
      <w:r w:rsidRPr="00672C90">
        <w:rPr>
          <w:rFonts w:eastAsia="Times New Roman"/>
          <w:sz w:val="24"/>
          <w:szCs w:val="24"/>
        </w:rPr>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bookmarkEnd w:id="131"/>
    </w:p>
    <w:p w14:paraId="268C8D94" w14:textId="77777777" w:rsidR="00662385" w:rsidRDefault="00662385" w:rsidP="00662385">
      <w:pPr>
        <w:ind w:firstLine="709"/>
        <w:jc w:val="both"/>
        <w:rPr>
          <w:lang w:eastAsia="ru-RU"/>
        </w:rPr>
      </w:pPr>
    </w:p>
    <w:p w14:paraId="79203177" w14:textId="77777777" w:rsidR="009B6536" w:rsidRDefault="009B6536" w:rsidP="009B6536">
      <w:pPr>
        <w:ind w:firstLine="709"/>
        <w:jc w:val="both"/>
        <w:rPr>
          <w:lang w:eastAsia="ru-RU"/>
        </w:rPr>
      </w:pPr>
      <w:r>
        <w:rPr>
          <w:lang w:eastAsia="ru-RU"/>
        </w:rPr>
        <w:t>Инвестиции не требуются.</w:t>
      </w:r>
    </w:p>
    <w:p w14:paraId="6316A61A" w14:textId="77777777" w:rsidR="00662385" w:rsidRPr="005D7327" w:rsidRDefault="00662385" w:rsidP="00662385"/>
    <w:p w14:paraId="76EF27A8" w14:textId="77777777" w:rsidR="00662385" w:rsidRDefault="00DB25D0" w:rsidP="00662385">
      <w:pPr>
        <w:pStyle w:val="2"/>
        <w:spacing w:before="69"/>
        <w:ind w:left="0" w:firstLine="0"/>
        <w:rPr>
          <w:rFonts w:eastAsia="Times New Roman"/>
          <w:sz w:val="24"/>
          <w:szCs w:val="24"/>
        </w:rPr>
      </w:pPr>
      <w:bookmarkStart w:id="132" w:name="_Toc148363393"/>
      <w:r w:rsidRPr="005D7327">
        <w:rPr>
          <w:rFonts w:eastAsia="Times New Roman"/>
          <w:sz w:val="24"/>
          <w:szCs w:val="24"/>
        </w:rPr>
        <w:t xml:space="preserve">Часть </w:t>
      </w:r>
      <w:r>
        <w:rPr>
          <w:rFonts w:eastAsia="Times New Roman"/>
          <w:sz w:val="24"/>
          <w:szCs w:val="24"/>
        </w:rPr>
        <w:t>2</w:t>
      </w:r>
      <w:r w:rsidRPr="005D7327">
        <w:rPr>
          <w:rFonts w:eastAsia="Times New Roman"/>
          <w:sz w:val="24"/>
          <w:szCs w:val="24"/>
        </w:rPr>
        <w:t xml:space="preserve">. </w:t>
      </w:r>
      <w:r w:rsidRPr="00D16376">
        <w:rPr>
          <w:rFonts w:eastAsia="Times New Roman"/>
          <w:sz w:val="24"/>
          <w:szCs w:val="24"/>
        </w:rPr>
        <w:t>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bookmarkEnd w:id="132"/>
    </w:p>
    <w:p w14:paraId="4FD14DAB" w14:textId="77777777" w:rsidR="00662385" w:rsidRDefault="00662385" w:rsidP="00662385">
      <w:pPr>
        <w:rPr>
          <w:lang w:eastAsia="ru-RU"/>
        </w:rPr>
      </w:pPr>
    </w:p>
    <w:p w14:paraId="2B9D79DB" w14:textId="77777777" w:rsidR="009B6536" w:rsidRDefault="009B6536" w:rsidP="009B6536">
      <w:pPr>
        <w:ind w:firstLine="709"/>
        <w:jc w:val="both"/>
        <w:rPr>
          <w:lang w:eastAsia="ru-RU"/>
        </w:rPr>
      </w:pPr>
      <w:r>
        <w:rPr>
          <w:lang w:eastAsia="ru-RU"/>
        </w:rPr>
        <w:t>Инвестиции не требуются.</w:t>
      </w:r>
    </w:p>
    <w:p w14:paraId="53588D24" w14:textId="77777777" w:rsidR="00662385" w:rsidRDefault="00662385" w:rsidP="00662385">
      <w:pPr>
        <w:rPr>
          <w:lang w:eastAsia="ru-RU"/>
        </w:rPr>
      </w:pPr>
    </w:p>
    <w:p w14:paraId="072B7BF8" w14:textId="77777777" w:rsidR="00662385" w:rsidRPr="00152CBC" w:rsidRDefault="002E5B10" w:rsidP="00662385">
      <w:pPr>
        <w:pStyle w:val="2"/>
        <w:spacing w:before="69"/>
        <w:ind w:left="0" w:firstLine="0"/>
        <w:rPr>
          <w:rFonts w:eastAsia="Times New Roman"/>
          <w:sz w:val="24"/>
          <w:szCs w:val="24"/>
        </w:rPr>
      </w:pPr>
      <w:hyperlink w:anchor="bookmark64" w:history="1">
        <w:bookmarkStart w:id="133" w:name="_Toc30147004"/>
        <w:bookmarkStart w:id="134" w:name="_Toc35951487"/>
        <w:bookmarkStart w:id="135" w:name="_Toc148363394"/>
        <w:r w:rsidR="00DB25D0" w:rsidRPr="009C1230">
          <w:rPr>
            <w:rFonts w:eastAsia="Times New Roman"/>
            <w:sz w:val="24"/>
            <w:szCs w:val="24"/>
          </w:rPr>
          <w:t xml:space="preserve">Часть 3. Предложения по величине инвестиций в строительство, реконструкцию, техническое перевооружение и (или) </w:t>
        </w:r>
      </w:hyperlink>
      <w:hyperlink w:anchor="bookmark64" w:history="1">
        <w:r w:rsidR="00DB25D0" w:rsidRPr="009C1230">
          <w:rPr>
            <w:rFonts w:eastAsia="Times New Roman"/>
            <w:sz w:val="24"/>
            <w:szCs w:val="24"/>
          </w:rPr>
          <w:t>в связи с изменениями температурного графика и</w:t>
        </w:r>
      </w:hyperlink>
      <w:r w:rsidR="00DB25D0" w:rsidRPr="009C1230">
        <w:rPr>
          <w:rFonts w:eastAsia="Times New Roman"/>
          <w:sz w:val="24"/>
          <w:szCs w:val="24"/>
        </w:rPr>
        <w:t xml:space="preserve"> </w:t>
      </w:r>
      <w:hyperlink w:anchor="bookmark64" w:history="1">
        <w:r w:rsidR="00DB25D0" w:rsidRPr="009C1230">
          <w:rPr>
            <w:rFonts w:eastAsia="Times New Roman"/>
            <w:sz w:val="24"/>
            <w:szCs w:val="24"/>
          </w:rPr>
          <w:t>гидравлического режима работы системы теплоснабжения на каждом этапе</w:t>
        </w:r>
        <w:bookmarkEnd w:id="133"/>
        <w:bookmarkEnd w:id="134"/>
        <w:bookmarkEnd w:id="135"/>
      </w:hyperlink>
    </w:p>
    <w:p w14:paraId="2A3F7D10" w14:textId="77777777" w:rsidR="00662385" w:rsidRPr="00CA1200" w:rsidRDefault="00662385" w:rsidP="00662385">
      <w:pPr>
        <w:tabs>
          <w:tab w:val="left" w:pos="993"/>
        </w:tabs>
        <w:autoSpaceDE w:val="0"/>
        <w:autoSpaceDN w:val="0"/>
        <w:adjustRightInd w:val="0"/>
        <w:ind w:firstLine="567"/>
        <w:jc w:val="both"/>
        <w:rPr>
          <w:rFonts w:eastAsia="Calibri" w:cs="Times New Roman"/>
          <w:szCs w:val="24"/>
        </w:rPr>
      </w:pPr>
    </w:p>
    <w:p w14:paraId="60AD897B" w14:textId="77777777" w:rsidR="00662385" w:rsidRPr="00CA1200" w:rsidRDefault="00DB25D0" w:rsidP="00662385">
      <w:pPr>
        <w:tabs>
          <w:tab w:val="left" w:pos="993"/>
        </w:tabs>
        <w:autoSpaceDE w:val="0"/>
        <w:autoSpaceDN w:val="0"/>
        <w:adjustRightInd w:val="0"/>
        <w:ind w:firstLine="567"/>
        <w:jc w:val="both"/>
        <w:rPr>
          <w:rFonts w:eastAsia="Calibri" w:cs="Times New Roman"/>
          <w:szCs w:val="24"/>
        </w:rPr>
      </w:pPr>
      <w:r w:rsidRPr="00CA1200">
        <w:rPr>
          <w:rFonts w:eastAsia="Calibri" w:cs="Times New Roman"/>
          <w:szCs w:val="24"/>
        </w:rPr>
        <w:t xml:space="preserve">Изменение температурного графика системы теплоснабжения в муниципальном образовании </w:t>
      </w:r>
      <w:r>
        <w:rPr>
          <w:rFonts w:eastAsia="Calibri" w:cs="Times New Roman"/>
          <w:szCs w:val="24"/>
        </w:rPr>
        <w:t>Лебяжский муниципальный округ</w:t>
      </w:r>
      <w:r w:rsidRPr="00CA1200">
        <w:rPr>
          <w:rFonts w:eastAsia="Calibri" w:cs="Times New Roman"/>
          <w:color w:val="FF0000"/>
          <w:szCs w:val="24"/>
        </w:rPr>
        <w:t xml:space="preserve"> </w:t>
      </w:r>
      <w:r w:rsidRPr="00CA1200">
        <w:rPr>
          <w:rFonts w:eastAsia="Calibri" w:cs="Times New Roman"/>
          <w:szCs w:val="24"/>
        </w:rPr>
        <w:t>не предусмотрено.</w:t>
      </w:r>
    </w:p>
    <w:p w14:paraId="7C801623" w14:textId="77777777" w:rsidR="00662385" w:rsidRPr="0049211C" w:rsidRDefault="00662385" w:rsidP="00662385">
      <w:pPr>
        <w:jc w:val="both"/>
        <w:rPr>
          <w:rFonts w:cs="Times New Roman"/>
          <w:lang w:eastAsia="ru-RU"/>
        </w:rPr>
      </w:pPr>
    </w:p>
    <w:p w14:paraId="58DE307A" w14:textId="77777777" w:rsidR="00662385" w:rsidRPr="00B129C5" w:rsidRDefault="002E5B10" w:rsidP="00662385">
      <w:pPr>
        <w:pStyle w:val="2"/>
        <w:spacing w:before="69"/>
        <w:ind w:left="0" w:firstLine="0"/>
        <w:rPr>
          <w:rFonts w:eastAsia="Times New Roman"/>
          <w:sz w:val="24"/>
          <w:szCs w:val="24"/>
        </w:rPr>
      </w:pPr>
      <w:hyperlink w:anchor="bookmark65" w:history="1">
        <w:bookmarkStart w:id="136" w:name="_Toc30147005"/>
        <w:bookmarkStart w:id="137" w:name="_Toc35951488"/>
        <w:bookmarkStart w:id="138" w:name="_Toc148363395"/>
        <w:r w:rsidR="00DB25D0" w:rsidRPr="00B129C5">
          <w:rPr>
            <w:rFonts w:eastAsia="Times New Roman"/>
            <w:sz w:val="24"/>
            <w:szCs w:val="24"/>
          </w:rPr>
          <w:t>Часть 4. Предложения по величине необходимых инвестиций для перевода открытой системы</w:t>
        </w:r>
      </w:hyperlink>
      <w:r w:rsidR="00DB25D0" w:rsidRPr="00B129C5">
        <w:rPr>
          <w:rFonts w:eastAsia="Times New Roman"/>
          <w:sz w:val="24"/>
          <w:szCs w:val="24"/>
        </w:rPr>
        <w:t xml:space="preserve"> </w:t>
      </w:r>
      <w:hyperlink w:anchor="bookmark65" w:history="1">
        <w:r w:rsidR="00DB25D0" w:rsidRPr="00B129C5">
          <w:rPr>
            <w:rFonts w:eastAsia="Times New Roman"/>
            <w:sz w:val="24"/>
            <w:szCs w:val="24"/>
          </w:rPr>
          <w:t>теплоснабжения (горячего водоснабжения) в закрытую систему горячего водоснабжения на</w:t>
        </w:r>
      </w:hyperlink>
      <w:r w:rsidR="00DB25D0" w:rsidRPr="00B129C5">
        <w:rPr>
          <w:rFonts w:eastAsia="Times New Roman"/>
          <w:sz w:val="24"/>
          <w:szCs w:val="24"/>
        </w:rPr>
        <w:t xml:space="preserve"> </w:t>
      </w:r>
      <w:hyperlink w:anchor="bookmark65" w:history="1">
        <w:r w:rsidR="00DB25D0" w:rsidRPr="00B129C5">
          <w:rPr>
            <w:rFonts w:eastAsia="Times New Roman"/>
            <w:sz w:val="24"/>
            <w:szCs w:val="24"/>
          </w:rPr>
          <w:t>каждом этапе</w:t>
        </w:r>
        <w:bookmarkEnd w:id="136"/>
        <w:bookmarkEnd w:id="137"/>
        <w:bookmarkEnd w:id="138"/>
      </w:hyperlink>
    </w:p>
    <w:p w14:paraId="5EF6AA96" w14:textId="77777777" w:rsidR="00662385" w:rsidRDefault="00662385" w:rsidP="00662385">
      <w:pPr>
        <w:rPr>
          <w:lang w:eastAsia="ru-RU"/>
        </w:rPr>
      </w:pPr>
    </w:p>
    <w:p w14:paraId="37FB1668" w14:textId="77777777" w:rsidR="00B51C74" w:rsidRDefault="00B51C74" w:rsidP="00B51C74">
      <w:pPr>
        <w:pStyle w:val="a0"/>
        <w:ind w:firstLine="709"/>
        <w:jc w:val="both"/>
        <w:rPr>
          <w:szCs w:val="23"/>
        </w:rPr>
      </w:pPr>
      <w:r>
        <w:rPr>
          <w:szCs w:val="23"/>
        </w:rPr>
        <w:t>В Лебяжском муниципальном округе система теплоснабжения (горячего водоснабжения) закрытая.</w:t>
      </w:r>
    </w:p>
    <w:p w14:paraId="36976C6C" w14:textId="77777777" w:rsidR="00662385" w:rsidRPr="00EA3BFF" w:rsidRDefault="00662385" w:rsidP="00662385">
      <w:pPr>
        <w:rPr>
          <w:lang w:eastAsia="ru-RU"/>
        </w:rPr>
      </w:pPr>
    </w:p>
    <w:p w14:paraId="6A274080" w14:textId="77777777" w:rsidR="00662385" w:rsidRPr="00B129C5" w:rsidRDefault="00DB25D0" w:rsidP="00662385">
      <w:pPr>
        <w:pStyle w:val="2"/>
        <w:spacing w:before="69"/>
        <w:ind w:left="0" w:firstLine="0"/>
        <w:rPr>
          <w:rFonts w:eastAsia="Times New Roman"/>
          <w:sz w:val="24"/>
          <w:szCs w:val="24"/>
        </w:rPr>
      </w:pPr>
      <w:bookmarkStart w:id="139" w:name="_Toc35951489"/>
      <w:bookmarkStart w:id="140" w:name="_Toc148363396"/>
      <w:r w:rsidRPr="00B129C5">
        <w:rPr>
          <w:rFonts w:eastAsia="Times New Roman"/>
          <w:sz w:val="24"/>
          <w:szCs w:val="24"/>
        </w:rPr>
        <w:t xml:space="preserve">Часть </w:t>
      </w:r>
      <w:r>
        <w:rPr>
          <w:rFonts w:eastAsia="Times New Roman"/>
          <w:sz w:val="24"/>
          <w:szCs w:val="24"/>
        </w:rPr>
        <w:t xml:space="preserve">5. </w:t>
      </w:r>
      <w:r w:rsidRPr="00B129C5">
        <w:rPr>
          <w:rFonts w:eastAsia="Times New Roman"/>
          <w:sz w:val="24"/>
          <w:szCs w:val="24"/>
        </w:rPr>
        <w:t xml:space="preserve">Оценка эффективности инвестиций </w:t>
      </w:r>
      <w:r>
        <w:rPr>
          <w:rFonts w:eastAsia="Times New Roman"/>
          <w:sz w:val="24"/>
          <w:szCs w:val="24"/>
        </w:rPr>
        <w:t xml:space="preserve">по </w:t>
      </w:r>
      <w:r w:rsidRPr="00B129C5">
        <w:rPr>
          <w:rFonts w:eastAsia="Times New Roman"/>
          <w:sz w:val="24"/>
          <w:szCs w:val="24"/>
        </w:rPr>
        <w:t>отдельным предложениям</w:t>
      </w:r>
      <w:bookmarkEnd w:id="139"/>
      <w:bookmarkEnd w:id="140"/>
    </w:p>
    <w:p w14:paraId="7EE26376" w14:textId="77777777" w:rsidR="00662385" w:rsidRDefault="00662385" w:rsidP="00662385">
      <w:pPr>
        <w:kinsoku w:val="0"/>
        <w:overflowPunct w:val="0"/>
        <w:ind w:right="-1" w:firstLine="709"/>
        <w:jc w:val="both"/>
        <w:rPr>
          <w:spacing w:val="-1"/>
          <w:highlight w:val="cyan"/>
        </w:rPr>
      </w:pPr>
      <w:bookmarkStart w:id="141" w:name="_Hlk105596411"/>
    </w:p>
    <w:p w14:paraId="4E0E9476" w14:textId="77777777" w:rsidR="00662385" w:rsidRPr="00C66BB9" w:rsidRDefault="00DB25D0" w:rsidP="00662385">
      <w:pPr>
        <w:kinsoku w:val="0"/>
        <w:overflowPunct w:val="0"/>
        <w:ind w:right="-1" w:firstLine="709"/>
        <w:jc w:val="both"/>
        <w:rPr>
          <w:spacing w:val="-1"/>
        </w:rPr>
      </w:pPr>
      <w:r w:rsidRPr="00C66BB9">
        <w:rPr>
          <w:spacing w:val="-1"/>
        </w:rPr>
        <w:t>Экономическая</w:t>
      </w:r>
      <w:r w:rsidRPr="00C66BB9">
        <w:rPr>
          <w:spacing w:val="1"/>
        </w:rPr>
        <w:t xml:space="preserve"> </w:t>
      </w:r>
      <w:r w:rsidRPr="00C66BB9">
        <w:rPr>
          <w:spacing w:val="-1"/>
        </w:rPr>
        <w:t>эффективность</w:t>
      </w:r>
      <w:r w:rsidRPr="00C66BB9">
        <w:rPr>
          <w:spacing w:val="70"/>
        </w:rPr>
        <w:t xml:space="preserve"> </w:t>
      </w:r>
      <w:r w:rsidRPr="00C66BB9">
        <w:rPr>
          <w:spacing w:val="-1"/>
        </w:rPr>
        <w:t>реализации</w:t>
      </w:r>
      <w:r w:rsidRPr="00C66BB9">
        <w:rPr>
          <w:spacing w:val="1"/>
        </w:rPr>
        <w:t xml:space="preserve"> </w:t>
      </w:r>
      <w:r w:rsidRPr="00C66BB9">
        <w:rPr>
          <w:spacing w:val="-1"/>
        </w:rPr>
        <w:t>мероприятий</w:t>
      </w:r>
      <w:r w:rsidRPr="00C66BB9">
        <w:rPr>
          <w:spacing w:val="69"/>
        </w:rPr>
        <w:t xml:space="preserve"> </w:t>
      </w:r>
      <w:r w:rsidRPr="00C66BB9">
        <w:t>по</w:t>
      </w:r>
      <w:r w:rsidRPr="00C66BB9">
        <w:rPr>
          <w:spacing w:val="2"/>
        </w:rPr>
        <w:t xml:space="preserve"> </w:t>
      </w:r>
      <w:r w:rsidRPr="00C66BB9">
        <w:rPr>
          <w:spacing w:val="-1"/>
        </w:rPr>
        <w:t>развитию</w:t>
      </w:r>
      <w:r w:rsidRPr="00C66BB9">
        <w:t xml:space="preserve"> </w:t>
      </w:r>
      <w:r w:rsidRPr="00C66BB9">
        <w:rPr>
          <w:spacing w:val="-1"/>
        </w:rPr>
        <w:t>схемы</w:t>
      </w:r>
      <w:r w:rsidRPr="00C66BB9">
        <w:rPr>
          <w:spacing w:val="51"/>
        </w:rPr>
        <w:t xml:space="preserve"> </w:t>
      </w:r>
      <w:r w:rsidRPr="00C66BB9">
        <w:rPr>
          <w:spacing w:val="-1"/>
        </w:rPr>
        <w:t>теплоснабжения</w:t>
      </w:r>
      <w:r w:rsidRPr="00C66BB9">
        <w:rPr>
          <w:spacing w:val="10"/>
        </w:rPr>
        <w:t xml:space="preserve"> </w:t>
      </w:r>
      <w:r w:rsidRPr="00C66BB9">
        <w:rPr>
          <w:spacing w:val="-1"/>
        </w:rPr>
        <w:t>выражается</w:t>
      </w:r>
      <w:r w:rsidRPr="00C66BB9">
        <w:rPr>
          <w:spacing w:val="12"/>
        </w:rPr>
        <w:t xml:space="preserve"> </w:t>
      </w:r>
      <w:r w:rsidRPr="00C66BB9">
        <w:t>в</w:t>
      </w:r>
      <w:r w:rsidRPr="00C66BB9">
        <w:rPr>
          <w:spacing w:val="11"/>
        </w:rPr>
        <w:t xml:space="preserve"> </w:t>
      </w:r>
      <w:r w:rsidRPr="00C66BB9">
        <w:rPr>
          <w:spacing w:val="-1"/>
        </w:rPr>
        <w:t>сокращении</w:t>
      </w:r>
      <w:r w:rsidRPr="00C66BB9">
        <w:rPr>
          <w:spacing w:val="12"/>
        </w:rPr>
        <w:t xml:space="preserve"> </w:t>
      </w:r>
      <w:r w:rsidRPr="00C66BB9">
        <w:rPr>
          <w:spacing w:val="-1"/>
        </w:rPr>
        <w:t>эксплуатационных</w:t>
      </w:r>
      <w:r w:rsidRPr="00C66BB9">
        <w:rPr>
          <w:spacing w:val="13"/>
        </w:rPr>
        <w:t xml:space="preserve"> </w:t>
      </w:r>
      <w:r w:rsidRPr="00C66BB9">
        <w:rPr>
          <w:spacing w:val="-1"/>
        </w:rPr>
        <w:t>издержек,</w:t>
      </w:r>
      <w:r w:rsidRPr="00C66BB9">
        <w:rPr>
          <w:spacing w:val="47"/>
        </w:rPr>
        <w:t xml:space="preserve"> </w:t>
      </w:r>
      <w:r w:rsidRPr="00C66BB9">
        <w:rPr>
          <w:spacing w:val="-1"/>
        </w:rPr>
        <w:t>уменьшению</w:t>
      </w:r>
      <w:r w:rsidRPr="00C66BB9">
        <w:rPr>
          <w:spacing w:val="10"/>
        </w:rPr>
        <w:t xml:space="preserve"> </w:t>
      </w:r>
      <w:r w:rsidRPr="00C66BB9">
        <w:rPr>
          <w:spacing w:val="-1"/>
        </w:rPr>
        <w:t>удельных</w:t>
      </w:r>
      <w:r w:rsidRPr="00C66BB9">
        <w:rPr>
          <w:spacing w:val="12"/>
        </w:rPr>
        <w:t xml:space="preserve"> </w:t>
      </w:r>
      <w:r w:rsidRPr="00C66BB9">
        <w:rPr>
          <w:spacing w:val="-1"/>
        </w:rPr>
        <w:t>расходов</w:t>
      </w:r>
      <w:r w:rsidRPr="00C66BB9">
        <w:rPr>
          <w:spacing w:val="10"/>
        </w:rPr>
        <w:t xml:space="preserve"> </w:t>
      </w:r>
      <w:r w:rsidRPr="00C66BB9">
        <w:rPr>
          <w:spacing w:val="-1"/>
        </w:rPr>
        <w:t>топлива</w:t>
      </w:r>
      <w:r w:rsidRPr="00C66BB9">
        <w:rPr>
          <w:spacing w:val="10"/>
        </w:rPr>
        <w:t xml:space="preserve"> </w:t>
      </w:r>
      <w:r w:rsidRPr="00C66BB9">
        <w:t>на</w:t>
      </w:r>
      <w:r w:rsidRPr="00C66BB9">
        <w:rPr>
          <w:spacing w:val="11"/>
        </w:rPr>
        <w:t xml:space="preserve"> </w:t>
      </w:r>
      <w:r w:rsidRPr="00C66BB9">
        <w:rPr>
          <w:spacing w:val="-1"/>
        </w:rPr>
        <w:t>производство</w:t>
      </w:r>
      <w:r w:rsidRPr="00C66BB9">
        <w:rPr>
          <w:spacing w:val="12"/>
        </w:rPr>
        <w:t xml:space="preserve"> </w:t>
      </w:r>
      <w:r w:rsidRPr="00C66BB9">
        <w:t>тепла,</w:t>
      </w:r>
      <w:r w:rsidRPr="00C66BB9">
        <w:rPr>
          <w:spacing w:val="10"/>
        </w:rPr>
        <w:t xml:space="preserve"> </w:t>
      </w:r>
      <w:r w:rsidRPr="00C66BB9">
        <w:t>а</w:t>
      </w:r>
      <w:r w:rsidRPr="00C66BB9">
        <w:rPr>
          <w:spacing w:val="11"/>
        </w:rPr>
        <w:t xml:space="preserve"> </w:t>
      </w:r>
      <w:r w:rsidRPr="00C66BB9">
        <w:t>также</w:t>
      </w:r>
      <w:r w:rsidRPr="00C66BB9">
        <w:rPr>
          <w:spacing w:val="12"/>
        </w:rPr>
        <w:t xml:space="preserve"> </w:t>
      </w:r>
      <w:r w:rsidRPr="00C66BB9">
        <w:rPr>
          <w:spacing w:val="-2"/>
        </w:rPr>
        <w:t>снижению</w:t>
      </w:r>
      <w:r w:rsidRPr="00C66BB9">
        <w:rPr>
          <w:spacing w:val="37"/>
        </w:rPr>
        <w:t xml:space="preserve"> </w:t>
      </w:r>
      <w:r w:rsidRPr="00C66BB9">
        <w:rPr>
          <w:spacing w:val="-1"/>
        </w:rPr>
        <w:t>потерь тепла</w:t>
      </w:r>
      <w:r w:rsidRPr="00C66BB9">
        <w:t xml:space="preserve"> </w:t>
      </w:r>
      <w:r w:rsidRPr="00C66BB9">
        <w:rPr>
          <w:spacing w:val="-1"/>
        </w:rPr>
        <w:t>при</w:t>
      </w:r>
      <w:r w:rsidRPr="00C66BB9">
        <w:t xml:space="preserve"> </w:t>
      </w:r>
      <w:r w:rsidRPr="00C66BB9">
        <w:rPr>
          <w:spacing w:val="-1"/>
        </w:rPr>
        <w:t>транспортировке.</w:t>
      </w:r>
    </w:p>
    <w:p w14:paraId="2062509B" w14:textId="77777777" w:rsidR="00662385" w:rsidRPr="00C66BB9" w:rsidRDefault="00DB25D0" w:rsidP="00662385">
      <w:pPr>
        <w:ind w:right="-1" w:firstLine="709"/>
        <w:jc w:val="both"/>
      </w:pPr>
      <w:r w:rsidRPr="00C66BB9">
        <w:t>Для</w:t>
      </w:r>
      <w:r w:rsidRPr="00C66BB9">
        <w:rPr>
          <w:spacing w:val="18"/>
        </w:rPr>
        <w:t xml:space="preserve"> </w:t>
      </w:r>
      <w:r w:rsidRPr="00C66BB9">
        <w:rPr>
          <w:spacing w:val="-1"/>
        </w:rPr>
        <w:t>обеспечения</w:t>
      </w:r>
      <w:r w:rsidRPr="00C66BB9">
        <w:rPr>
          <w:spacing w:val="16"/>
        </w:rPr>
        <w:t xml:space="preserve"> </w:t>
      </w:r>
      <w:r w:rsidRPr="00C66BB9">
        <w:rPr>
          <w:spacing w:val="-1"/>
        </w:rPr>
        <w:t>надежного</w:t>
      </w:r>
      <w:r w:rsidRPr="00C66BB9">
        <w:rPr>
          <w:spacing w:val="19"/>
        </w:rPr>
        <w:t xml:space="preserve"> </w:t>
      </w:r>
      <w:r w:rsidRPr="00C66BB9">
        <w:rPr>
          <w:spacing w:val="-1"/>
        </w:rPr>
        <w:t>теплоснабжения</w:t>
      </w:r>
      <w:r w:rsidRPr="00C66BB9">
        <w:rPr>
          <w:spacing w:val="16"/>
        </w:rPr>
        <w:t xml:space="preserve"> </w:t>
      </w:r>
      <w:r w:rsidRPr="00C66BB9">
        <w:rPr>
          <w:spacing w:val="-2"/>
        </w:rPr>
        <w:t>необходимо</w:t>
      </w:r>
      <w:r w:rsidRPr="00C66BB9">
        <w:rPr>
          <w:spacing w:val="17"/>
        </w:rPr>
        <w:t xml:space="preserve"> </w:t>
      </w:r>
      <w:r w:rsidRPr="00C66BB9">
        <w:rPr>
          <w:spacing w:val="-1"/>
        </w:rPr>
        <w:t>регулярно</w:t>
      </w:r>
      <w:r w:rsidRPr="00C66BB9">
        <w:rPr>
          <w:spacing w:val="19"/>
        </w:rPr>
        <w:t xml:space="preserve"> </w:t>
      </w:r>
      <w:r w:rsidRPr="00C66BB9">
        <w:rPr>
          <w:spacing w:val="-1"/>
        </w:rPr>
        <w:t>проводить</w:t>
      </w:r>
      <w:r w:rsidRPr="00C66BB9">
        <w:rPr>
          <w:spacing w:val="35"/>
        </w:rPr>
        <w:t xml:space="preserve"> </w:t>
      </w:r>
      <w:r w:rsidRPr="00C66BB9">
        <w:rPr>
          <w:spacing w:val="-1"/>
        </w:rPr>
        <w:t>работы</w:t>
      </w:r>
      <w:r w:rsidRPr="00C66BB9">
        <w:rPr>
          <w:spacing w:val="-3"/>
        </w:rPr>
        <w:t xml:space="preserve"> </w:t>
      </w:r>
      <w:r w:rsidRPr="00C66BB9">
        <w:rPr>
          <w:spacing w:val="-1"/>
        </w:rPr>
        <w:t>по</w:t>
      </w:r>
      <w:r w:rsidRPr="00C66BB9">
        <w:rPr>
          <w:spacing w:val="-3"/>
        </w:rPr>
        <w:t xml:space="preserve"> </w:t>
      </w:r>
      <w:r w:rsidRPr="00C66BB9">
        <w:rPr>
          <w:spacing w:val="-1"/>
        </w:rPr>
        <w:t>замене</w:t>
      </w:r>
      <w:r w:rsidRPr="00C66BB9">
        <w:rPr>
          <w:spacing w:val="-3"/>
        </w:rPr>
        <w:t xml:space="preserve"> </w:t>
      </w:r>
      <w:r w:rsidRPr="00C66BB9">
        <w:rPr>
          <w:spacing w:val="-1"/>
        </w:rPr>
        <w:t>изношенного</w:t>
      </w:r>
      <w:r w:rsidRPr="00C66BB9">
        <w:rPr>
          <w:spacing w:val="3"/>
        </w:rPr>
        <w:t xml:space="preserve"> </w:t>
      </w:r>
      <w:r w:rsidRPr="00C66BB9">
        <w:t>и</w:t>
      </w:r>
      <w:r w:rsidRPr="00C66BB9">
        <w:rPr>
          <w:spacing w:val="-3"/>
        </w:rPr>
        <w:t xml:space="preserve"> </w:t>
      </w:r>
      <w:r w:rsidRPr="00C66BB9">
        <w:rPr>
          <w:spacing w:val="-1"/>
        </w:rPr>
        <w:t>устаревшего</w:t>
      </w:r>
      <w:r w:rsidRPr="00C66BB9">
        <w:rPr>
          <w:spacing w:val="-3"/>
        </w:rPr>
        <w:t xml:space="preserve"> </w:t>
      </w:r>
      <w:r w:rsidRPr="00C66BB9">
        <w:rPr>
          <w:spacing w:val="-2"/>
        </w:rPr>
        <w:t>оборудования,</w:t>
      </w:r>
      <w:r w:rsidRPr="00C66BB9">
        <w:rPr>
          <w:spacing w:val="-3"/>
        </w:rPr>
        <w:t xml:space="preserve"> </w:t>
      </w:r>
      <w:r w:rsidRPr="00C66BB9">
        <w:t>замене</w:t>
      </w:r>
      <w:r w:rsidRPr="00C66BB9">
        <w:rPr>
          <w:spacing w:val="-3"/>
        </w:rPr>
        <w:t xml:space="preserve"> </w:t>
      </w:r>
      <w:r w:rsidRPr="00C66BB9">
        <w:rPr>
          <w:spacing w:val="-1"/>
        </w:rPr>
        <w:t>тепловых</w:t>
      </w:r>
      <w:r w:rsidRPr="00C66BB9">
        <w:rPr>
          <w:spacing w:val="-5"/>
        </w:rPr>
        <w:t xml:space="preserve"> </w:t>
      </w:r>
      <w:r w:rsidRPr="00C66BB9">
        <w:t>сетей.</w:t>
      </w:r>
      <w:bookmarkEnd w:id="98"/>
    </w:p>
    <w:p w14:paraId="76BB06B3" w14:textId="77777777" w:rsidR="00662385" w:rsidRDefault="00662385" w:rsidP="00662385">
      <w:pPr>
        <w:rPr>
          <w:lang w:eastAsia="ru-RU"/>
        </w:rPr>
      </w:pPr>
    </w:p>
    <w:p w14:paraId="7FFCEA4C" w14:textId="77777777" w:rsidR="00662385" w:rsidRPr="00B129C5" w:rsidRDefault="00DB25D0" w:rsidP="00662385">
      <w:pPr>
        <w:pStyle w:val="2"/>
        <w:spacing w:before="69"/>
        <w:ind w:left="0" w:firstLine="0"/>
        <w:rPr>
          <w:rFonts w:eastAsia="Times New Roman"/>
          <w:sz w:val="24"/>
          <w:szCs w:val="24"/>
        </w:rPr>
      </w:pPr>
      <w:bookmarkStart w:id="142" w:name="_Toc35951490"/>
      <w:bookmarkStart w:id="143" w:name="_Toc148363397"/>
      <w:r>
        <w:rPr>
          <w:rFonts w:eastAsia="Times New Roman"/>
          <w:sz w:val="24"/>
          <w:szCs w:val="24"/>
        </w:rPr>
        <w:t>Часть</w:t>
      </w:r>
      <w:r w:rsidR="00286C39">
        <w:rPr>
          <w:rFonts w:eastAsia="Times New Roman"/>
          <w:sz w:val="24"/>
          <w:szCs w:val="24"/>
        </w:rPr>
        <w:t xml:space="preserve"> </w:t>
      </w:r>
      <w:r>
        <w:rPr>
          <w:rFonts w:eastAsia="Times New Roman"/>
          <w:sz w:val="24"/>
          <w:szCs w:val="24"/>
        </w:rPr>
        <w:t xml:space="preserve">6. </w:t>
      </w:r>
      <w:r w:rsidRPr="00B129C5">
        <w:rPr>
          <w:rFonts w:eastAsia="Times New Roman"/>
          <w:sz w:val="24"/>
          <w:szCs w:val="24"/>
        </w:rPr>
        <w:t>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142"/>
      <w:bookmarkEnd w:id="143"/>
    </w:p>
    <w:p w14:paraId="24B56DC2" w14:textId="77777777" w:rsidR="00662385" w:rsidRDefault="00662385" w:rsidP="00662385">
      <w:pPr>
        <w:ind w:firstLine="567"/>
        <w:rPr>
          <w:lang w:eastAsia="ru-RU"/>
        </w:rPr>
      </w:pPr>
    </w:p>
    <w:p w14:paraId="5F406099" w14:textId="77777777" w:rsidR="00662385" w:rsidRDefault="00DB25D0" w:rsidP="00662385">
      <w:pPr>
        <w:ind w:firstLine="709"/>
        <w:rPr>
          <w:lang w:eastAsia="ru-RU"/>
        </w:rPr>
      </w:pPr>
      <w:r w:rsidRPr="005F0F07">
        <w:rPr>
          <w:lang w:eastAsia="ru-RU"/>
        </w:rPr>
        <w:t>Данные отсутствуют.</w:t>
      </w:r>
    </w:p>
    <w:p w14:paraId="43C6C578" w14:textId="77777777" w:rsidR="00662385" w:rsidRPr="006973E4" w:rsidRDefault="00662385" w:rsidP="00662385">
      <w:pPr>
        <w:rPr>
          <w:lang w:eastAsia="ru-RU"/>
        </w:rPr>
      </w:pPr>
    </w:p>
    <w:p w14:paraId="3B92580C" w14:textId="77777777" w:rsidR="00662385" w:rsidRDefault="002E5B10" w:rsidP="00662385">
      <w:pPr>
        <w:pStyle w:val="1"/>
        <w:spacing w:before="64"/>
        <w:ind w:left="0" w:firstLine="0"/>
        <w:jc w:val="both"/>
        <w:rPr>
          <w:rFonts w:eastAsia="Times New Roman"/>
          <w:sz w:val="28"/>
          <w:szCs w:val="28"/>
        </w:rPr>
      </w:pPr>
      <w:hyperlink w:anchor="bookmark66" w:history="1">
        <w:bookmarkStart w:id="144" w:name="_Toc30147006"/>
        <w:bookmarkStart w:id="145" w:name="_Toc35951491"/>
        <w:bookmarkStart w:id="146" w:name="_Toc148363398"/>
        <w:r w:rsidR="00DB25D0" w:rsidRPr="00B129C5">
          <w:rPr>
            <w:rFonts w:eastAsia="Times New Roman"/>
            <w:sz w:val="28"/>
            <w:szCs w:val="28"/>
          </w:rPr>
          <w:t>РАЗДЕЛ</w:t>
        </w:r>
        <w:r w:rsidR="00DB25D0">
          <w:rPr>
            <w:rFonts w:eastAsia="Times New Roman"/>
            <w:sz w:val="28"/>
            <w:szCs w:val="28"/>
          </w:rPr>
          <w:t xml:space="preserve"> 10. </w:t>
        </w:r>
        <w:r w:rsidR="00DB25D0" w:rsidRPr="00B129C5">
          <w:rPr>
            <w:rFonts w:eastAsia="Times New Roman"/>
            <w:sz w:val="28"/>
            <w:szCs w:val="28"/>
          </w:rPr>
          <w:t>РЕШЕНИЕ ОБ ОПРЕДЕЛЕНИИ ЕДИНОЙ ТЕПЛОСНАБЖАЮЩЕЙ</w:t>
        </w:r>
      </w:hyperlink>
      <w:r w:rsidR="00DB25D0" w:rsidRPr="00B129C5">
        <w:rPr>
          <w:rFonts w:eastAsia="Times New Roman"/>
          <w:sz w:val="28"/>
          <w:szCs w:val="28"/>
        </w:rPr>
        <w:t xml:space="preserve"> </w:t>
      </w:r>
      <w:hyperlink w:anchor="bookmark66" w:history="1">
        <w:r w:rsidR="00DB25D0" w:rsidRPr="00B129C5">
          <w:rPr>
            <w:rFonts w:eastAsia="Times New Roman"/>
            <w:sz w:val="28"/>
            <w:szCs w:val="28"/>
          </w:rPr>
          <w:t>ОРГАНИЗАЦИИ (ОРГАНИЗАЦИЙ)</w:t>
        </w:r>
        <w:bookmarkEnd w:id="144"/>
        <w:bookmarkEnd w:id="145"/>
        <w:bookmarkEnd w:id="146"/>
      </w:hyperlink>
    </w:p>
    <w:p w14:paraId="78489AD3" w14:textId="77777777" w:rsidR="00662385" w:rsidRDefault="00662385" w:rsidP="00662385"/>
    <w:p w14:paraId="14688206" w14:textId="77777777" w:rsidR="00662385" w:rsidRDefault="002E5B10" w:rsidP="00662385">
      <w:pPr>
        <w:pStyle w:val="2"/>
        <w:spacing w:before="69"/>
        <w:ind w:left="0" w:firstLine="0"/>
        <w:rPr>
          <w:rFonts w:eastAsia="Times New Roman"/>
          <w:sz w:val="24"/>
          <w:szCs w:val="24"/>
        </w:rPr>
      </w:pPr>
      <w:hyperlink w:anchor="bookmark67" w:history="1">
        <w:bookmarkStart w:id="147" w:name="_Toc30147007"/>
        <w:bookmarkStart w:id="148" w:name="_Toc35951492"/>
        <w:bookmarkStart w:id="149" w:name="_Toc148363399"/>
        <w:r w:rsidR="00DB25D0" w:rsidRPr="00B129C5">
          <w:rPr>
            <w:rFonts w:eastAsia="Times New Roman"/>
            <w:sz w:val="24"/>
            <w:szCs w:val="24"/>
          </w:rPr>
          <w:t>Часть 1. Решение об определении единой теплоснабжающей организации (организаций)</w:t>
        </w:r>
        <w:bookmarkEnd w:id="147"/>
        <w:bookmarkEnd w:id="148"/>
        <w:bookmarkEnd w:id="149"/>
      </w:hyperlink>
      <w:r w:rsidR="00DB25D0" w:rsidRPr="00B129C5">
        <w:rPr>
          <w:rFonts w:eastAsia="Times New Roman"/>
          <w:sz w:val="24"/>
          <w:szCs w:val="24"/>
        </w:rPr>
        <w:t xml:space="preserve"> </w:t>
      </w:r>
    </w:p>
    <w:p w14:paraId="0850CCEA" w14:textId="77777777" w:rsidR="00662385" w:rsidRPr="002F5F14" w:rsidRDefault="002E5B10" w:rsidP="00662385">
      <w:pPr>
        <w:pStyle w:val="2"/>
        <w:spacing w:before="69"/>
        <w:ind w:left="0" w:firstLine="0"/>
        <w:rPr>
          <w:rFonts w:eastAsia="Times New Roman"/>
        </w:rPr>
      </w:pPr>
      <w:hyperlink w:anchor="bookmark68" w:history="1">
        <w:bookmarkStart w:id="150" w:name="_Toc30147008"/>
        <w:bookmarkStart w:id="151" w:name="_Toc148363400"/>
        <w:bookmarkStart w:id="152" w:name="_Toc35951493"/>
        <w:r w:rsidR="00DB25D0" w:rsidRPr="00B129C5">
          <w:rPr>
            <w:rFonts w:eastAsia="Times New Roman"/>
            <w:sz w:val="24"/>
            <w:szCs w:val="24"/>
          </w:rPr>
          <w:t>Часть 2. Реестр зон деятельности единой теплоснабжающей организации (организаций)</w:t>
        </w:r>
        <w:bookmarkEnd w:id="141"/>
        <w:bookmarkEnd w:id="150"/>
        <w:bookmarkEnd w:id="151"/>
      </w:hyperlink>
      <w:r w:rsidR="00DB25D0" w:rsidRPr="00B129C5">
        <w:rPr>
          <w:rFonts w:eastAsia="Times New Roman"/>
          <w:sz w:val="24"/>
          <w:szCs w:val="24"/>
        </w:rPr>
        <w:t xml:space="preserve"> </w:t>
      </w:r>
    </w:p>
    <w:p w14:paraId="1ED1F158" w14:textId="77777777" w:rsidR="00664C14" w:rsidRDefault="00DB25D0">
      <w:pPr>
        <w:spacing w:before="400" w:after="200"/>
      </w:pPr>
      <w:r>
        <w:rPr>
          <w:b/>
        </w:rPr>
        <w:lastRenderedPageBreak/>
        <w:t>Таблица 10.2.1 - Перечень теплоснабжающих организаций</w:t>
      </w:r>
    </w:p>
    <w:tbl>
      <w:tblPr>
        <w:tblStyle w:val="a9"/>
        <w:tblW w:w="4927" w:type="pct"/>
        <w:jc w:val="center"/>
        <w:tblLook w:val="04A0" w:firstRow="1" w:lastRow="0" w:firstColumn="1" w:lastColumn="0" w:noHBand="0" w:noVBand="1"/>
      </w:tblPr>
      <w:tblGrid>
        <w:gridCol w:w="431"/>
        <w:gridCol w:w="2418"/>
        <w:gridCol w:w="3827"/>
        <w:gridCol w:w="2759"/>
      </w:tblGrid>
      <w:tr w:rsidR="00B51C74" w14:paraId="15397989" w14:textId="77777777" w:rsidTr="00B51C74">
        <w:trPr>
          <w:jc w:val="center"/>
        </w:trPr>
        <w:tc>
          <w:tcPr>
            <w:tcW w:w="421" w:type="dxa"/>
            <w:shd w:val="clear" w:color="auto" w:fill="F2F2F2"/>
            <w:tcMar>
              <w:top w:w="120" w:type="dxa"/>
              <w:left w:w="20" w:type="dxa"/>
              <w:bottom w:w="120" w:type="dxa"/>
              <w:right w:w="20" w:type="dxa"/>
            </w:tcMar>
            <w:vAlign w:val="center"/>
          </w:tcPr>
          <w:p w14:paraId="7724899E" w14:textId="77777777" w:rsidR="00B51C74" w:rsidRDefault="00B51C74">
            <w:pPr>
              <w:jc w:val="center"/>
            </w:pPr>
            <w:r>
              <w:rPr>
                <w:rFonts w:eastAsia="Times New Roman" w:cs="Times New Roman"/>
              </w:rPr>
              <w:t>№</w:t>
            </w:r>
          </w:p>
        </w:tc>
        <w:tc>
          <w:tcPr>
            <w:tcW w:w="2360" w:type="dxa"/>
            <w:shd w:val="clear" w:color="auto" w:fill="F2F2F2"/>
            <w:tcMar>
              <w:top w:w="120" w:type="dxa"/>
              <w:left w:w="200" w:type="dxa"/>
              <w:bottom w:w="120" w:type="dxa"/>
              <w:right w:w="200" w:type="dxa"/>
            </w:tcMar>
            <w:vAlign w:val="center"/>
          </w:tcPr>
          <w:p w14:paraId="4FC06BA2" w14:textId="77777777" w:rsidR="00B51C74" w:rsidRDefault="00B51C74">
            <w:pPr>
              <w:jc w:val="center"/>
            </w:pPr>
            <w:r>
              <w:rPr>
                <w:rFonts w:eastAsia="Times New Roman" w:cs="Times New Roman"/>
              </w:rPr>
              <w:t>Наименование организации</w:t>
            </w:r>
          </w:p>
        </w:tc>
        <w:tc>
          <w:tcPr>
            <w:tcW w:w="3735" w:type="dxa"/>
            <w:shd w:val="clear" w:color="auto" w:fill="F2F2F2"/>
            <w:tcMar>
              <w:top w:w="120" w:type="dxa"/>
              <w:left w:w="200" w:type="dxa"/>
              <w:bottom w:w="120" w:type="dxa"/>
              <w:right w:w="200" w:type="dxa"/>
            </w:tcMar>
            <w:vAlign w:val="center"/>
          </w:tcPr>
          <w:p w14:paraId="23EDFBCC" w14:textId="77777777" w:rsidR="00B51C74" w:rsidRDefault="00B51C74">
            <w:pPr>
              <w:jc w:val="center"/>
            </w:pPr>
            <w:r>
              <w:rPr>
                <w:rFonts w:eastAsia="Times New Roman" w:cs="Times New Roman"/>
              </w:rPr>
              <w:t>Статус организации</w:t>
            </w:r>
          </w:p>
        </w:tc>
        <w:tc>
          <w:tcPr>
            <w:tcW w:w="2693" w:type="dxa"/>
            <w:shd w:val="clear" w:color="auto" w:fill="F2F2F2"/>
            <w:tcMar>
              <w:top w:w="120" w:type="dxa"/>
              <w:left w:w="200" w:type="dxa"/>
              <w:bottom w:w="120" w:type="dxa"/>
              <w:right w:w="200" w:type="dxa"/>
            </w:tcMar>
            <w:vAlign w:val="center"/>
          </w:tcPr>
          <w:p w14:paraId="7BE181B2" w14:textId="77777777" w:rsidR="00B51C74" w:rsidRDefault="00B51C74">
            <w:pPr>
              <w:jc w:val="center"/>
            </w:pPr>
            <w:r>
              <w:rPr>
                <w:rFonts w:eastAsia="Times New Roman" w:cs="Times New Roman"/>
              </w:rPr>
              <w:t>Зона действия</w:t>
            </w:r>
          </w:p>
        </w:tc>
      </w:tr>
      <w:tr w:rsidR="00B51C74" w14:paraId="374F7D4B" w14:textId="77777777" w:rsidTr="00B51C74">
        <w:trPr>
          <w:jc w:val="center"/>
        </w:trPr>
        <w:tc>
          <w:tcPr>
            <w:tcW w:w="421" w:type="dxa"/>
            <w:shd w:val="clear" w:color="auto" w:fill="FFFFFF"/>
            <w:tcMar>
              <w:top w:w="40" w:type="dxa"/>
              <w:left w:w="20" w:type="dxa"/>
              <w:bottom w:w="40" w:type="dxa"/>
              <w:right w:w="20" w:type="dxa"/>
            </w:tcMar>
            <w:vAlign w:val="center"/>
          </w:tcPr>
          <w:p w14:paraId="58F83796" w14:textId="77777777" w:rsidR="00B51C74" w:rsidRDefault="00B51C74">
            <w:pPr>
              <w:jc w:val="center"/>
            </w:pPr>
            <w:r>
              <w:rPr>
                <w:rFonts w:eastAsia="Times New Roman" w:cs="Times New Roman"/>
              </w:rPr>
              <w:t>1</w:t>
            </w:r>
          </w:p>
        </w:tc>
        <w:tc>
          <w:tcPr>
            <w:tcW w:w="2360" w:type="dxa"/>
            <w:shd w:val="clear" w:color="auto" w:fill="FFFFFF"/>
            <w:tcMar>
              <w:top w:w="40" w:type="dxa"/>
              <w:left w:w="200" w:type="dxa"/>
              <w:bottom w:w="40" w:type="dxa"/>
              <w:right w:w="200" w:type="dxa"/>
            </w:tcMar>
            <w:vAlign w:val="center"/>
          </w:tcPr>
          <w:p w14:paraId="457965E2" w14:textId="77777777" w:rsidR="00B51C74" w:rsidRDefault="00B51C74">
            <w:pPr>
              <w:jc w:val="center"/>
            </w:pPr>
            <w:r>
              <w:rPr>
                <w:rFonts w:eastAsia="Times New Roman" w:cs="Times New Roman"/>
              </w:rPr>
              <w:t>КОГУП «Облкоммунсервис»</w:t>
            </w:r>
          </w:p>
        </w:tc>
        <w:tc>
          <w:tcPr>
            <w:tcW w:w="3735" w:type="dxa"/>
            <w:shd w:val="clear" w:color="auto" w:fill="FFFFFF"/>
            <w:tcMar>
              <w:top w:w="40" w:type="dxa"/>
              <w:left w:w="200" w:type="dxa"/>
              <w:bottom w:w="40" w:type="dxa"/>
              <w:right w:w="200" w:type="dxa"/>
            </w:tcMar>
            <w:vAlign w:val="center"/>
          </w:tcPr>
          <w:p w14:paraId="5D467A9F" w14:textId="77777777" w:rsidR="00B51C74" w:rsidRDefault="00B51C74">
            <w:pPr>
              <w:jc w:val="center"/>
            </w:pPr>
            <w:r>
              <w:rPr>
                <w:rFonts w:eastAsia="Times New Roman" w:cs="Times New Roman"/>
              </w:rPr>
              <w:t>Теплоснабжающая организация,Теплосетевая организация</w:t>
            </w:r>
          </w:p>
        </w:tc>
        <w:tc>
          <w:tcPr>
            <w:tcW w:w="2693" w:type="dxa"/>
            <w:shd w:val="clear" w:color="auto" w:fill="FFFFFF"/>
            <w:tcMar>
              <w:top w:w="40" w:type="dxa"/>
              <w:left w:w="200" w:type="dxa"/>
              <w:bottom w:w="40" w:type="dxa"/>
              <w:right w:w="200" w:type="dxa"/>
            </w:tcMar>
            <w:vAlign w:val="center"/>
          </w:tcPr>
          <w:p w14:paraId="73DB18B3" w14:textId="77777777" w:rsidR="00B51C74" w:rsidRDefault="00B51C74">
            <w:pPr>
              <w:jc w:val="center"/>
            </w:pPr>
            <w:r>
              <w:rPr>
                <w:rFonts w:eastAsia="Times New Roman" w:cs="Times New Roman"/>
              </w:rPr>
              <w:t>пгт Лебяжье,пгт Лебяжье,пгт Лебяжье</w:t>
            </w:r>
          </w:p>
        </w:tc>
      </w:tr>
    </w:tbl>
    <w:p w14:paraId="7F86803B" w14:textId="77777777" w:rsidR="00662385" w:rsidRPr="0049211C" w:rsidRDefault="00662385" w:rsidP="00662385">
      <w:pPr>
        <w:jc w:val="both"/>
        <w:rPr>
          <w:rFonts w:cs="Times New Roman"/>
          <w:lang w:eastAsia="ru-RU"/>
        </w:rPr>
      </w:pPr>
    </w:p>
    <w:p w14:paraId="65F25D67" w14:textId="77777777" w:rsidR="00662385" w:rsidRPr="00B129C5" w:rsidRDefault="002E5B10" w:rsidP="00662385">
      <w:pPr>
        <w:pStyle w:val="2"/>
        <w:spacing w:before="69"/>
        <w:ind w:left="0" w:firstLine="0"/>
        <w:rPr>
          <w:rFonts w:eastAsia="Times New Roman"/>
          <w:sz w:val="24"/>
          <w:szCs w:val="24"/>
        </w:rPr>
      </w:pPr>
      <w:hyperlink w:anchor="bookmark69" w:history="1">
        <w:bookmarkStart w:id="153" w:name="_Toc30147009"/>
        <w:bookmarkStart w:id="154" w:name="_Toc35951494"/>
        <w:bookmarkStart w:id="155" w:name="_Toc148363401"/>
        <w:r w:rsidR="00DB25D0" w:rsidRPr="00B129C5">
          <w:rPr>
            <w:rFonts w:eastAsia="Times New Roman"/>
            <w:sz w:val="24"/>
            <w:szCs w:val="24"/>
          </w:rPr>
          <w:t>Часть 3. Основания, в том числе критерии, в соответствии с которыми теплоснабжающая</w:t>
        </w:r>
      </w:hyperlink>
      <w:r w:rsidR="00DB25D0" w:rsidRPr="00B129C5">
        <w:rPr>
          <w:rFonts w:eastAsia="Times New Roman"/>
          <w:sz w:val="24"/>
          <w:szCs w:val="24"/>
        </w:rPr>
        <w:t xml:space="preserve"> </w:t>
      </w:r>
      <w:hyperlink w:anchor="bookmark69" w:history="1">
        <w:r w:rsidR="00DB25D0" w:rsidRPr="00B129C5">
          <w:rPr>
            <w:rFonts w:eastAsia="Times New Roman"/>
            <w:sz w:val="24"/>
            <w:szCs w:val="24"/>
          </w:rPr>
          <w:t>организация определена единой теплоснабжающей организацией</w:t>
        </w:r>
        <w:bookmarkEnd w:id="153"/>
        <w:bookmarkEnd w:id="154"/>
        <w:bookmarkEnd w:id="155"/>
      </w:hyperlink>
    </w:p>
    <w:p w14:paraId="1DF62FEE" w14:textId="77777777" w:rsidR="00662385" w:rsidRDefault="00662385" w:rsidP="00662385">
      <w:pPr>
        <w:ind w:left="1" w:firstLine="566"/>
        <w:rPr>
          <w:rFonts w:eastAsia="Times New Roman" w:cs="Times New Roman"/>
        </w:rPr>
      </w:pPr>
    </w:p>
    <w:p w14:paraId="08998C70" w14:textId="77777777" w:rsidR="00662385" w:rsidRPr="000B61EB" w:rsidRDefault="00DB25D0" w:rsidP="00662385">
      <w:pPr>
        <w:ind w:left="1" w:firstLine="708"/>
        <w:jc w:val="both"/>
        <w:rPr>
          <w:rFonts w:eastAsia="Times New Roman" w:cs="Times New Roman"/>
        </w:rPr>
      </w:pPr>
      <w:r w:rsidRPr="000B61EB">
        <w:rPr>
          <w:rFonts w:eastAsia="Times New Roman" w:cs="Times New Roman"/>
        </w:rPr>
        <w:t>Для присвоения ор</w:t>
      </w:r>
      <w:r w:rsidRPr="008F7F2C">
        <w:rPr>
          <w:rFonts w:eastAsia="Times New Roman" w:cs="Times New Roman"/>
        </w:rPr>
        <w:t>ганизации статуса ЕТО на территории муниципального образования организации,</w:t>
      </w:r>
      <w:r w:rsidRPr="000B61EB">
        <w:rPr>
          <w:rFonts w:eastAsia="Times New Roman" w:cs="Times New Roman"/>
        </w:rPr>
        <w:t xml:space="preserve">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заявку на присвоение статуса ЕТО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w:t>
      </w:r>
    </w:p>
    <w:p w14:paraId="05AD6967" w14:textId="77777777" w:rsidR="00662385" w:rsidRPr="000B61EB" w:rsidRDefault="00DB25D0" w:rsidP="00662385">
      <w:pPr>
        <w:ind w:left="1" w:firstLine="708"/>
        <w:jc w:val="both"/>
        <w:rPr>
          <w:rFonts w:eastAsia="Times New Roman" w:cs="Times New Roman"/>
        </w:rPr>
      </w:pPr>
      <w:r w:rsidRPr="000B61EB">
        <w:rPr>
          <w:rFonts w:eastAsia="Times New Roman" w:cs="Times New Roman"/>
        </w:rPr>
        <w:t>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 городского округа, на сайте</w:t>
      </w:r>
      <w:r w:rsidRPr="000B61EB">
        <w:rPr>
          <w:rFonts w:eastAsia="Calibri" w:cs="Times New Roman"/>
        </w:rPr>
        <w:t xml:space="preserve"> </w:t>
      </w:r>
      <w:r w:rsidRPr="000B61EB">
        <w:rPr>
          <w:rFonts w:eastAsia="Times New Roman" w:cs="Times New Roman"/>
        </w:rPr>
        <w:t xml:space="preserve">соответствующего субъекта Российской Федерации в информационно-телекоммуникационной сети "Интернет" (далее - официальный сайт). </w:t>
      </w:r>
    </w:p>
    <w:p w14:paraId="68B1372F" w14:textId="77777777" w:rsidR="00662385" w:rsidRPr="000B61EB" w:rsidRDefault="00DB25D0" w:rsidP="00662385">
      <w:pPr>
        <w:ind w:left="1" w:firstLine="708"/>
        <w:jc w:val="both"/>
        <w:rPr>
          <w:rFonts w:eastAsia="Times New Roman" w:cs="Times New Roman"/>
        </w:rPr>
      </w:pPr>
      <w:r w:rsidRPr="000B61EB">
        <w:rPr>
          <w:rFonts w:eastAsia="Times New Roman" w:cs="Times New Roman"/>
        </w:rPr>
        <w:t xml:space="preserve">В случае если органы местного самоуправления не имеют возможности размещать соответствующую информацию на своих официальных сайтах, необходимая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Поселения, входящие в муниципальный район, могут размещать необходимую информацию на официальном сайте этого муниципального района. </w:t>
      </w:r>
    </w:p>
    <w:p w14:paraId="719EEAB3" w14:textId="77777777" w:rsidR="00662385" w:rsidRPr="000B61EB" w:rsidRDefault="00DB25D0" w:rsidP="00662385">
      <w:pPr>
        <w:ind w:left="1" w:firstLine="708"/>
        <w:jc w:val="both"/>
        <w:rPr>
          <w:rFonts w:eastAsia="Times New Roman" w:cs="Times New Roman"/>
        </w:rPr>
      </w:pPr>
      <w:r w:rsidRPr="000B61EB">
        <w:rPr>
          <w:rFonts w:eastAsia="Times New Roman" w:cs="Times New Roman"/>
        </w:rPr>
        <w:t>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в соответствии с пунктами 7 -10 ПП РФ № 808 от 08.08.2012 г.</w:t>
      </w:r>
    </w:p>
    <w:p w14:paraId="789ED30E" w14:textId="77777777" w:rsidR="00662385" w:rsidRPr="000B61EB" w:rsidRDefault="00DB25D0" w:rsidP="00662385">
      <w:pPr>
        <w:ind w:left="1" w:firstLine="708"/>
        <w:jc w:val="both"/>
        <w:rPr>
          <w:rFonts w:eastAsia="Times New Roman" w:cs="Times New Roman"/>
        </w:rPr>
      </w:pPr>
      <w:r w:rsidRPr="000B61EB">
        <w:rPr>
          <w:rFonts w:eastAsia="Times New Roman" w:cs="Times New Roman"/>
        </w:rPr>
        <w:t xml:space="preserve">Критерии соответствия ЕТО, установлены в пункте 7 раздела II «Критерии и порядок определения единой теплоснабжающей организации» Постановления Правительства РФ от 08.08.2012 г. № 808 «Правила организации теплоснабжения в Российской Федерации». </w:t>
      </w:r>
    </w:p>
    <w:p w14:paraId="0013AE03" w14:textId="77777777" w:rsidR="00662385" w:rsidRPr="000B61EB" w:rsidRDefault="00DB25D0" w:rsidP="00662385">
      <w:pPr>
        <w:ind w:left="1" w:firstLine="708"/>
        <w:jc w:val="both"/>
        <w:rPr>
          <w:rFonts w:eastAsia="Times New Roman" w:cs="Times New Roman"/>
        </w:rPr>
      </w:pPr>
      <w:r w:rsidRPr="000B61EB">
        <w:rPr>
          <w:rFonts w:eastAsia="Times New Roman" w:cs="Times New Roman"/>
        </w:rPr>
        <w:t xml:space="preserve">Согласно пункту 7 ПП РФ № 808 от 08.08.2012 г. критериями определения единой теплоснабжающей организации являются: </w:t>
      </w:r>
    </w:p>
    <w:p w14:paraId="0E074830" w14:textId="77777777" w:rsidR="00662385" w:rsidRPr="000B61EB" w:rsidRDefault="00DB25D0" w:rsidP="00662385">
      <w:pPr>
        <w:ind w:left="1" w:firstLine="708"/>
        <w:jc w:val="both"/>
        <w:rPr>
          <w:rFonts w:eastAsia="Times New Roman" w:cs="Times New Roman"/>
        </w:rPr>
      </w:pPr>
      <w:r w:rsidRPr="000B61EB">
        <w:rPr>
          <w:rFonts w:eastAsia="Times New Roman" w:cs="Times New Roman"/>
        </w:rPr>
        <w:sym w:font="Symbol" w:char="F02D"/>
      </w:r>
      <w:r w:rsidRPr="000B61EB">
        <w:rPr>
          <w:rFonts w:eastAsia="Times New Roman" w:cs="Times New Roman"/>
        </w:rPr>
        <w:t xml:space="preserve">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 </w:t>
      </w:r>
    </w:p>
    <w:p w14:paraId="48691B87" w14:textId="77777777" w:rsidR="00662385" w:rsidRPr="000B61EB" w:rsidRDefault="00DB25D0" w:rsidP="00662385">
      <w:pPr>
        <w:ind w:left="1" w:firstLine="708"/>
        <w:jc w:val="both"/>
        <w:rPr>
          <w:rFonts w:eastAsia="Times New Roman" w:cs="Times New Roman"/>
        </w:rPr>
      </w:pPr>
      <w:r w:rsidRPr="000B61EB">
        <w:rPr>
          <w:rFonts w:eastAsia="Times New Roman" w:cs="Times New Roman"/>
        </w:rPr>
        <w:sym w:font="Symbol" w:char="F02D"/>
      </w:r>
      <w:r w:rsidRPr="000B61EB">
        <w:rPr>
          <w:rFonts w:eastAsia="Times New Roman" w:cs="Times New Roman"/>
        </w:rPr>
        <w:t xml:space="preserve"> размер собственного капитала; </w:t>
      </w:r>
    </w:p>
    <w:p w14:paraId="0351D31F" w14:textId="77777777" w:rsidR="00662385" w:rsidRPr="000B61EB" w:rsidRDefault="00DB25D0" w:rsidP="00662385">
      <w:pPr>
        <w:ind w:left="1" w:firstLine="708"/>
        <w:jc w:val="both"/>
        <w:rPr>
          <w:rFonts w:eastAsia="Times New Roman" w:cs="Times New Roman"/>
        </w:rPr>
      </w:pPr>
      <w:r w:rsidRPr="000B61EB">
        <w:rPr>
          <w:rFonts w:eastAsia="Times New Roman" w:cs="Times New Roman"/>
        </w:rPr>
        <w:lastRenderedPageBreak/>
        <w:sym w:font="Symbol" w:char="F02D"/>
      </w:r>
      <w:r w:rsidRPr="000B61EB">
        <w:rPr>
          <w:rFonts w:eastAsia="Times New Roman" w:cs="Times New Roman"/>
        </w:rPr>
        <w:t xml:space="preserve"> способность в лучшей мере обеспечить надежность теплоснабжения в соответствующей системе теплоснабжения.</w:t>
      </w:r>
    </w:p>
    <w:p w14:paraId="751CFBB0" w14:textId="77777777" w:rsidR="00662385" w:rsidRPr="000B61EB" w:rsidRDefault="00DB25D0" w:rsidP="00662385">
      <w:pPr>
        <w:ind w:left="1" w:firstLine="708"/>
        <w:jc w:val="both"/>
        <w:rPr>
          <w:rFonts w:eastAsia="Times New Roman" w:cs="Times New Roman"/>
        </w:rPr>
      </w:pPr>
      <w:r w:rsidRPr="000B61EB">
        <w:rPr>
          <w:rFonts w:eastAsia="Times New Roman" w:cs="Times New Roman"/>
        </w:rPr>
        <w:t xml:space="preserve">В случае если заявка на присвоение статуса ЕТО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 </w:t>
      </w:r>
    </w:p>
    <w:p w14:paraId="73F08E51" w14:textId="77777777" w:rsidR="00662385" w:rsidRPr="000B61EB" w:rsidRDefault="00DB25D0" w:rsidP="00662385">
      <w:pPr>
        <w:ind w:left="1" w:firstLine="708"/>
        <w:jc w:val="both"/>
        <w:rPr>
          <w:rFonts w:eastAsia="Times New Roman" w:cs="Times New Roman"/>
        </w:rPr>
      </w:pPr>
      <w:r w:rsidRPr="000B61EB">
        <w:rPr>
          <w:rFonts w:eastAsia="Times New Roman" w:cs="Times New Roman"/>
        </w:rPr>
        <w:t>В случае если заявки на присвоение статуса ЕТО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ЕТО присваивается организации, способной в лучшей мере обеспечить надежность теплоснабжения в соответствующей системе теплоснабжения.</w:t>
      </w:r>
    </w:p>
    <w:p w14:paraId="6E90A23F" w14:textId="77777777" w:rsidR="00662385" w:rsidRPr="000B61EB" w:rsidRDefault="00DB25D0" w:rsidP="00662385">
      <w:pPr>
        <w:ind w:left="1" w:firstLine="708"/>
        <w:jc w:val="both"/>
        <w:rPr>
          <w:rFonts w:eastAsia="Times New Roman" w:cs="Times New Roman"/>
        </w:rPr>
      </w:pPr>
      <w:r w:rsidRPr="000B61EB">
        <w:rPr>
          <w:rFonts w:eastAsia="Times New Roman" w:cs="Times New Roman"/>
        </w:rPr>
        <w:t>Единая теплоснабжающая организация при осуществлении своей деятельности обязана:</w:t>
      </w:r>
    </w:p>
    <w:p w14:paraId="3DAD4F96" w14:textId="77777777" w:rsidR="00662385" w:rsidRPr="000B61EB" w:rsidRDefault="00DB25D0" w:rsidP="00662385">
      <w:pPr>
        <w:ind w:left="1" w:firstLine="708"/>
        <w:jc w:val="both"/>
        <w:rPr>
          <w:rFonts w:eastAsia="Times New Roman" w:cs="Times New Roman"/>
        </w:rPr>
      </w:pPr>
      <w:r w:rsidRPr="000B61EB">
        <w:rPr>
          <w:rFonts w:eastAsia="Times New Roman" w:cs="Times New Roman"/>
        </w:rPr>
        <w:t xml:space="preserve">- 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 </w:t>
      </w:r>
    </w:p>
    <w:p w14:paraId="3CD2FB58" w14:textId="77777777" w:rsidR="00662385" w:rsidRPr="000B61EB" w:rsidRDefault="00DB25D0" w:rsidP="00662385">
      <w:pPr>
        <w:ind w:left="1" w:firstLine="708"/>
        <w:jc w:val="both"/>
        <w:rPr>
          <w:rFonts w:eastAsia="Times New Roman" w:cs="Times New Roman"/>
        </w:rPr>
      </w:pPr>
      <w:r w:rsidRPr="000B61EB">
        <w:rPr>
          <w:rFonts w:eastAsia="Times New Roman" w:cs="Times New Roman"/>
        </w:rPr>
        <w:t xml:space="preserve">- 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 </w:t>
      </w:r>
    </w:p>
    <w:p w14:paraId="05012E3F" w14:textId="77777777" w:rsidR="00662385" w:rsidRPr="000B61EB" w:rsidRDefault="00DB25D0" w:rsidP="00662385">
      <w:pPr>
        <w:ind w:left="1" w:firstLine="708"/>
        <w:jc w:val="both"/>
        <w:rPr>
          <w:rFonts w:eastAsia="Times New Roman" w:cs="Times New Roman"/>
        </w:rPr>
      </w:pPr>
      <w:r w:rsidRPr="000B61EB">
        <w:rPr>
          <w:rFonts w:eastAsia="Times New Roman" w:cs="Times New Roman"/>
        </w:rPr>
        <w:t>- заключать и исполнять договоры оказания услуг по передаче тепловой энергии, теплоносителя в объеме, необходимом для обеспечения и теплоснабжения потребителей тепловой энергии с учетом потерь тепловой энергии, теплоносителя при их передаче</w:t>
      </w:r>
    </w:p>
    <w:p w14:paraId="1957E11C" w14:textId="77777777" w:rsidR="00662385" w:rsidRPr="000B61EB" w:rsidRDefault="00DB25D0" w:rsidP="00662385">
      <w:pPr>
        <w:ind w:left="1" w:firstLine="708"/>
        <w:jc w:val="both"/>
        <w:rPr>
          <w:rFonts w:eastAsia="Times New Roman" w:cs="Times New Roman"/>
        </w:rPr>
      </w:pPr>
      <w:r w:rsidRPr="000B61EB">
        <w:rPr>
          <w:rFonts w:eastAsia="Times New Roman" w:cs="Times New Roman"/>
        </w:rPr>
        <w:t>Границы зоны деятельности ЕТО в соответствии с п.19 установлены ПП РФ от 08.08.2012 № 808 могут быть изменены в следующих случаях:</w:t>
      </w:r>
    </w:p>
    <w:p w14:paraId="5B63A7D1" w14:textId="77777777" w:rsidR="00662385" w:rsidRPr="000B61EB" w:rsidRDefault="00DB25D0" w:rsidP="00662385">
      <w:pPr>
        <w:ind w:left="1" w:firstLine="708"/>
        <w:jc w:val="both"/>
        <w:rPr>
          <w:rFonts w:eastAsia="Times New Roman" w:cs="Times New Roman"/>
        </w:rPr>
      </w:pPr>
      <w:r w:rsidRPr="000B61EB">
        <w:rPr>
          <w:rFonts w:eastAsia="Times New Roman" w:cs="Times New Roman"/>
        </w:rPr>
        <w:t>- подключение к системе теплоснабжения новых теплопотребляющих установок, источников тепловой энергии или тепловых сетей, или их отключение от системы теплоснабжения;</w:t>
      </w:r>
    </w:p>
    <w:p w14:paraId="1929E30E" w14:textId="77777777" w:rsidR="00662385" w:rsidRPr="000B61EB" w:rsidRDefault="00DB25D0" w:rsidP="00662385">
      <w:pPr>
        <w:ind w:left="1" w:firstLine="708"/>
        <w:jc w:val="both"/>
        <w:rPr>
          <w:rFonts w:eastAsia="Times New Roman" w:cs="Times New Roman"/>
        </w:rPr>
      </w:pPr>
      <w:r w:rsidRPr="000B61EB">
        <w:rPr>
          <w:rFonts w:eastAsia="Times New Roman" w:cs="Times New Roman"/>
        </w:rPr>
        <w:t>- технологическое объединение или разделение систем теплоснабжения.</w:t>
      </w:r>
    </w:p>
    <w:p w14:paraId="76F859AA" w14:textId="77777777" w:rsidR="00662385" w:rsidRPr="000B61EB" w:rsidRDefault="00DB25D0" w:rsidP="00662385">
      <w:pPr>
        <w:ind w:left="1" w:firstLine="708"/>
        <w:jc w:val="both"/>
        <w:rPr>
          <w:rFonts w:eastAsia="Times New Roman" w:cs="Times New Roman"/>
        </w:rPr>
      </w:pPr>
      <w:r w:rsidRPr="000B61EB">
        <w:rPr>
          <w:rFonts w:eastAsia="Times New Roman" w:cs="Times New Roman"/>
        </w:rPr>
        <w:t>Сведения об изменении границ зон деятельности ЕТО, а также сведения о присвоении другой организации статуса ЕТО подлежат внесению в схему теплоснабжения при ее актуализации.</w:t>
      </w:r>
    </w:p>
    <w:p w14:paraId="3094B6D6" w14:textId="77777777" w:rsidR="00662385" w:rsidRPr="000B61EB" w:rsidRDefault="00DB25D0" w:rsidP="00662385">
      <w:pPr>
        <w:ind w:left="1" w:firstLine="708"/>
        <w:jc w:val="both"/>
        <w:rPr>
          <w:rFonts w:eastAsia="Times New Roman" w:cs="Times New Roman"/>
        </w:rPr>
      </w:pPr>
      <w:r w:rsidRPr="000B61EB">
        <w:rPr>
          <w:rFonts w:eastAsia="Times New Roman" w:cs="Times New Roman"/>
        </w:rPr>
        <w:t xml:space="preserve">Обоснование решений о присвоении статуса ЕТО на территории </w:t>
      </w:r>
      <w:r>
        <w:rPr>
          <w:rFonts w:eastAsia="Times New Roman" w:cs="Times New Roman"/>
        </w:rPr>
        <w:t>Лебяжский муниципальный округ</w:t>
      </w:r>
      <w:r w:rsidRPr="000B61EB">
        <w:rPr>
          <w:rFonts w:eastAsia="Times New Roman" w:cs="Times New Roman"/>
        </w:rPr>
        <w:t>:</w:t>
      </w:r>
    </w:p>
    <w:p w14:paraId="5436EEC2" w14:textId="77777777" w:rsidR="00662385" w:rsidRDefault="00DB25D0" w:rsidP="00662385">
      <w:pPr>
        <w:ind w:firstLine="709"/>
        <w:jc w:val="both"/>
        <w:rPr>
          <w:rFonts w:cs="Times New Roman"/>
          <w:szCs w:val="24"/>
        </w:rPr>
      </w:pPr>
      <w:r>
        <w:rPr>
          <w:rFonts w:cs="Times New Roman"/>
          <w:szCs w:val="24"/>
        </w:rPr>
        <w:t>В соответствии с критериями определения ЕТО, установленной постановлением правительства РФ от 08.08.2012 г. № 808 «Об организации теплоснабжения в Российской федерации…» предлагается присвоить статус единой теплоснабжающей организации:</w:t>
      </w:r>
    </w:p>
    <w:p w14:paraId="5A725919" w14:textId="77777777" w:rsidR="00662385" w:rsidRPr="00276A42" w:rsidRDefault="00662385" w:rsidP="00662385">
      <w:pPr>
        <w:rPr>
          <w:lang w:eastAsia="ru-RU"/>
        </w:rPr>
      </w:pPr>
    </w:p>
    <w:p w14:paraId="6FD0FF01" w14:textId="77777777" w:rsidR="00662385" w:rsidRPr="00B129C5" w:rsidRDefault="002E5B10" w:rsidP="00662385">
      <w:pPr>
        <w:pStyle w:val="2"/>
        <w:spacing w:before="69"/>
        <w:ind w:left="0" w:firstLine="0"/>
        <w:rPr>
          <w:rFonts w:eastAsia="Times New Roman"/>
          <w:sz w:val="24"/>
          <w:szCs w:val="24"/>
        </w:rPr>
      </w:pPr>
      <w:hyperlink w:anchor="bookmark70" w:history="1">
        <w:bookmarkStart w:id="156" w:name="_Toc30147010"/>
        <w:bookmarkStart w:id="157" w:name="_Toc35951495"/>
        <w:bookmarkStart w:id="158" w:name="_Toc148363402"/>
        <w:r w:rsidR="00DB25D0" w:rsidRPr="00B129C5">
          <w:rPr>
            <w:rFonts w:eastAsia="Times New Roman"/>
            <w:sz w:val="24"/>
            <w:szCs w:val="24"/>
          </w:rPr>
          <w:t>Часть 4. Информация о поданных теплоснабжающими организациями заявках на присвоение</w:t>
        </w:r>
      </w:hyperlink>
      <w:r w:rsidR="00DB25D0" w:rsidRPr="00B129C5">
        <w:rPr>
          <w:rFonts w:eastAsia="Times New Roman"/>
          <w:sz w:val="24"/>
          <w:szCs w:val="24"/>
        </w:rPr>
        <w:t xml:space="preserve"> </w:t>
      </w:r>
      <w:hyperlink w:anchor="bookmark70" w:history="1">
        <w:r w:rsidR="00DB25D0" w:rsidRPr="00B129C5">
          <w:rPr>
            <w:rFonts w:eastAsia="Times New Roman"/>
            <w:sz w:val="24"/>
            <w:szCs w:val="24"/>
          </w:rPr>
          <w:t>статуса единой теплоснабжающей организации</w:t>
        </w:r>
        <w:bookmarkEnd w:id="156"/>
        <w:bookmarkEnd w:id="157"/>
        <w:bookmarkEnd w:id="158"/>
      </w:hyperlink>
    </w:p>
    <w:p w14:paraId="3FD3AAEC" w14:textId="77777777" w:rsidR="00662385" w:rsidRDefault="00662385" w:rsidP="00662385">
      <w:pPr>
        <w:pStyle w:val="af"/>
        <w:spacing w:line="288" w:lineRule="auto"/>
        <w:ind w:right="119"/>
        <w:jc w:val="both"/>
      </w:pPr>
    </w:p>
    <w:p w14:paraId="3650E665" w14:textId="77777777" w:rsidR="00662385" w:rsidRPr="0049211C" w:rsidRDefault="00DB25D0" w:rsidP="00B51C74">
      <w:pPr>
        <w:pStyle w:val="af"/>
        <w:spacing w:line="288" w:lineRule="auto"/>
        <w:ind w:left="0" w:right="-1" w:firstLine="709"/>
        <w:jc w:val="both"/>
      </w:pPr>
      <w:r w:rsidRPr="00556AE5">
        <w:t>В</w:t>
      </w:r>
      <w:r w:rsidRPr="00556AE5">
        <w:rPr>
          <w:spacing w:val="55"/>
        </w:rPr>
        <w:t xml:space="preserve"> </w:t>
      </w:r>
      <w:r w:rsidRPr="00556AE5">
        <w:t>р</w:t>
      </w:r>
      <w:r w:rsidRPr="00556AE5">
        <w:rPr>
          <w:spacing w:val="1"/>
        </w:rPr>
        <w:t>а</w:t>
      </w:r>
      <w:r w:rsidRPr="00556AE5">
        <w:t>мках</w:t>
      </w:r>
      <w:r w:rsidRPr="00556AE5">
        <w:rPr>
          <w:spacing w:val="59"/>
        </w:rPr>
        <w:t xml:space="preserve"> </w:t>
      </w:r>
      <w:r w:rsidRPr="00556AE5">
        <w:t>р</w:t>
      </w:r>
      <w:r w:rsidRPr="00556AE5">
        <w:rPr>
          <w:spacing w:val="1"/>
        </w:rPr>
        <w:t>а</w:t>
      </w:r>
      <w:r w:rsidRPr="00556AE5">
        <w:t>зр</w:t>
      </w:r>
      <w:r w:rsidRPr="00556AE5">
        <w:rPr>
          <w:spacing w:val="1"/>
        </w:rPr>
        <w:t>аб</w:t>
      </w:r>
      <w:r w:rsidRPr="00556AE5">
        <w:t>о</w:t>
      </w:r>
      <w:r w:rsidRPr="00556AE5">
        <w:rPr>
          <w:spacing w:val="-1"/>
        </w:rPr>
        <w:t>т</w:t>
      </w:r>
      <w:r w:rsidRPr="00556AE5">
        <w:t>ки</w:t>
      </w:r>
      <w:r w:rsidRPr="00556AE5">
        <w:rPr>
          <w:spacing w:val="58"/>
        </w:rPr>
        <w:t xml:space="preserve"> </w:t>
      </w:r>
      <w:r w:rsidRPr="00556AE5">
        <w:t>проек</w:t>
      </w:r>
      <w:r w:rsidRPr="00556AE5">
        <w:rPr>
          <w:spacing w:val="-2"/>
        </w:rPr>
        <w:t>т</w:t>
      </w:r>
      <w:r w:rsidRPr="00556AE5">
        <w:t>а</w:t>
      </w:r>
      <w:r w:rsidRPr="00556AE5">
        <w:rPr>
          <w:spacing w:val="4"/>
        </w:rPr>
        <w:t xml:space="preserve"> </w:t>
      </w:r>
      <w:r w:rsidRPr="00556AE5">
        <w:rPr>
          <w:spacing w:val="1"/>
        </w:rPr>
        <w:t>с</w:t>
      </w:r>
      <w:r w:rsidRPr="00556AE5">
        <w:t>х</w:t>
      </w:r>
      <w:r w:rsidRPr="00556AE5">
        <w:rPr>
          <w:spacing w:val="1"/>
        </w:rPr>
        <w:t>е</w:t>
      </w:r>
      <w:r w:rsidRPr="00556AE5">
        <w:t>мы</w:t>
      </w:r>
      <w:r w:rsidRPr="00556AE5">
        <w:rPr>
          <w:spacing w:val="58"/>
        </w:rPr>
        <w:t xml:space="preserve"> </w:t>
      </w:r>
      <w:r w:rsidRPr="00556AE5">
        <w:rPr>
          <w:spacing w:val="-1"/>
        </w:rPr>
        <w:t>т</w:t>
      </w:r>
      <w:r w:rsidRPr="00556AE5">
        <w:rPr>
          <w:spacing w:val="1"/>
        </w:rPr>
        <w:t>е</w:t>
      </w:r>
      <w:r w:rsidRPr="00556AE5">
        <w:t>плосна</w:t>
      </w:r>
      <w:r w:rsidRPr="00556AE5">
        <w:rPr>
          <w:spacing w:val="1"/>
        </w:rPr>
        <w:t>б</w:t>
      </w:r>
      <w:r w:rsidRPr="00556AE5">
        <w:rPr>
          <w:spacing w:val="-2"/>
        </w:rPr>
        <w:t>ж</w:t>
      </w:r>
      <w:r w:rsidRPr="00556AE5">
        <w:rPr>
          <w:spacing w:val="1"/>
        </w:rPr>
        <w:t>е</w:t>
      </w:r>
      <w:r w:rsidRPr="00556AE5">
        <w:t>н</w:t>
      </w:r>
      <w:r w:rsidRPr="00556AE5">
        <w:rPr>
          <w:spacing w:val="-1"/>
        </w:rPr>
        <w:t>и</w:t>
      </w:r>
      <w:r w:rsidRPr="00556AE5">
        <w:rPr>
          <w:spacing w:val="1"/>
        </w:rPr>
        <w:t>я</w:t>
      </w:r>
      <w:r w:rsidRPr="00556AE5">
        <w:t>,</w:t>
      </w:r>
      <w:r w:rsidRPr="00556AE5">
        <w:rPr>
          <w:spacing w:val="59"/>
        </w:rPr>
        <w:t xml:space="preserve"> </w:t>
      </w:r>
      <w:r w:rsidRPr="00556AE5">
        <w:t>з</w:t>
      </w:r>
      <w:r w:rsidRPr="00556AE5">
        <w:rPr>
          <w:spacing w:val="1"/>
        </w:rPr>
        <w:t>ая</w:t>
      </w:r>
      <w:r w:rsidRPr="00556AE5">
        <w:rPr>
          <w:spacing w:val="-2"/>
        </w:rPr>
        <w:t>в</w:t>
      </w:r>
      <w:r w:rsidRPr="00556AE5">
        <w:t>ки</w:t>
      </w:r>
      <w:r w:rsidRPr="00556AE5">
        <w:rPr>
          <w:spacing w:val="58"/>
        </w:rPr>
        <w:t xml:space="preserve"> </w:t>
      </w:r>
      <w:r w:rsidRPr="00556AE5">
        <w:rPr>
          <w:spacing w:val="-1"/>
        </w:rPr>
        <w:t>т</w:t>
      </w:r>
      <w:r w:rsidRPr="00556AE5">
        <w:rPr>
          <w:spacing w:val="1"/>
        </w:rPr>
        <w:t>е</w:t>
      </w:r>
      <w:r w:rsidRPr="00556AE5">
        <w:t>плосна</w:t>
      </w:r>
      <w:r w:rsidRPr="00556AE5">
        <w:rPr>
          <w:spacing w:val="1"/>
        </w:rPr>
        <w:t>б</w:t>
      </w:r>
      <w:r w:rsidRPr="00556AE5">
        <w:rPr>
          <w:spacing w:val="-2"/>
        </w:rPr>
        <w:t>ж</w:t>
      </w:r>
      <w:r w:rsidRPr="00556AE5">
        <w:rPr>
          <w:spacing w:val="1"/>
        </w:rPr>
        <w:t>а</w:t>
      </w:r>
      <w:r w:rsidRPr="00556AE5">
        <w:t>ю</w:t>
      </w:r>
      <w:r w:rsidRPr="00556AE5">
        <w:rPr>
          <w:spacing w:val="-1"/>
        </w:rPr>
        <w:t>щ</w:t>
      </w:r>
      <w:r w:rsidRPr="00556AE5">
        <w:t>их ор</w:t>
      </w:r>
      <w:r w:rsidRPr="00556AE5">
        <w:rPr>
          <w:spacing w:val="1"/>
        </w:rPr>
        <w:t>га</w:t>
      </w:r>
      <w:r w:rsidRPr="00556AE5">
        <w:t>н</w:t>
      </w:r>
      <w:r w:rsidRPr="00556AE5">
        <w:rPr>
          <w:spacing w:val="-1"/>
        </w:rPr>
        <w:t>и</w:t>
      </w:r>
      <w:r w:rsidRPr="00556AE5">
        <w:t>з</w:t>
      </w:r>
      <w:r w:rsidRPr="00556AE5">
        <w:rPr>
          <w:spacing w:val="1"/>
        </w:rPr>
        <w:t>а</w:t>
      </w:r>
      <w:r w:rsidRPr="00556AE5">
        <w:t>ц</w:t>
      </w:r>
      <w:r w:rsidRPr="00556AE5">
        <w:rPr>
          <w:spacing w:val="-1"/>
        </w:rPr>
        <w:t>и</w:t>
      </w:r>
      <w:r w:rsidRPr="00556AE5">
        <w:t xml:space="preserve">й, на </w:t>
      </w:r>
      <w:r w:rsidRPr="00556AE5">
        <w:rPr>
          <w:spacing w:val="1"/>
        </w:rPr>
        <w:t>присвоение</w:t>
      </w:r>
      <w:r w:rsidRPr="00556AE5">
        <w:rPr>
          <w:spacing w:val="57"/>
        </w:rPr>
        <w:t xml:space="preserve"> </w:t>
      </w:r>
      <w:r w:rsidRPr="00556AE5">
        <w:rPr>
          <w:spacing w:val="1"/>
        </w:rPr>
        <w:t>с</w:t>
      </w:r>
      <w:r w:rsidRPr="00556AE5">
        <w:rPr>
          <w:spacing w:val="-1"/>
        </w:rPr>
        <w:t>т</w:t>
      </w:r>
      <w:r w:rsidRPr="00556AE5">
        <w:rPr>
          <w:spacing w:val="1"/>
        </w:rPr>
        <w:t>а</w:t>
      </w:r>
      <w:r w:rsidRPr="00556AE5">
        <w:rPr>
          <w:spacing w:val="-1"/>
        </w:rPr>
        <w:t>т</w:t>
      </w:r>
      <w:r w:rsidRPr="00556AE5">
        <w:rPr>
          <w:spacing w:val="-8"/>
        </w:rPr>
        <w:t>у</w:t>
      </w:r>
      <w:r w:rsidRPr="00556AE5">
        <w:rPr>
          <w:spacing w:val="1"/>
        </w:rPr>
        <w:t>с</w:t>
      </w:r>
      <w:r w:rsidRPr="00556AE5">
        <w:t xml:space="preserve">а </w:t>
      </w:r>
      <w:r w:rsidRPr="00556AE5">
        <w:rPr>
          <w:spacing w:val="1"/>
        </w:rPr>
        <w:t>единой</w:t>
      </w:r>
      <w:r w:rsidRPr="00556AE5">
        <w:t xml:space="preserve"> теплоснабжающей ор</w:t>
      </w:r>
      <w:r w:rsidRPr="00556AE5">
        <w:rPr>
          <w:spacing w:val="-3"/>
        </w:rPr>
        <w:t>г</w:t>
      </w:r>
      <w:r w:rsidRPr="00556AE5">
        <w:rPr>
          <w:spacing w:val="1"/>
        </w:rPr>
        <w:t>а</w:t>
      </w:r>
      <w:r w:rsidRPr="00556AE5">
        <w:t>н</w:t>
      </w:r>
      <w:r w:rsidRPr="00556AE5">
        <w:rPr>
          <w:spacing w:val="-1"/>
        </w:rPr>
        <w:t>и</w:t>
      </w:r>
      <w:r w:rsidRPr="00556AE5">
        <w:t>з</w:t>
      </w:r>
      <w:r w:rsidRPr="00556AE5">
        <w:rPr>
          <w:spacing w:val="1"/>
        </w:rPr>
        <w:t>а</w:t>
      </w:r>
      <w:r w:rsidRPr="00556AE5">
        <w:t>ц</w:t>
      </w:r>
      <w:r w:rsidRPr="00556AE5">
        <w:rPr>
          <w:spacing w:val="-5"/>
        </w:rPr>
        <w:t>и</w:t>
      </w:r>
      <w:r w:rsidRPr="00556AE5">
        <w:t>и, отсутствуют</w:t>
      </w:r>
      <w:r w:rsidRPr="00556AE5">
        <w:rPr>
          <w:spacing w:val="-1"/>
        </w:rPr>
        <w:t>.</w:t>
      </w:r>
    </w:p>
    <w:p w14:paraId="58A36F2E" w14:textId="77777777" w:rsidR="00662385" w:rsidRPr="0049211C" w:rsidRDefault="00662385" w:rsidP="00662385">
      <w:pPr>
        <w:jc w:val="both"/>
        <w:rPr>
          <w:rFonts w:cs="Times New Roman"/>
          <w:lang w:eastAsia="ru-RU"/>
        </w:rPr>
      </w:pPr>
    </w:p>
    <w:p w14:paraId="10ED2449" w14:textId="77777777" w:rsidR="00662385" w:rsidRPr="00B129C5" w:rsidRDefault="002E5B10" w:rsidP="00662385">
      <w:pPr>
        <w:pStyle w:val="2"/>
        <w:spacing w:before="69"/>
        <w:ind w:left="0" w:firstLine="0"/>
        <w:rPr>
          <w:rFonts w:eastAsia="Times New Roman"/>
          <w:sz w:val="24"/>
          <w:szCs w:val="24"/>
        </w:rPr>
      </w:pPr>
      <w:hyperlink w:anchor="bookmark71" w:history="1">
        <w:bookmarkStart w:id="159" w:name="_Toc30147011"/>
        <w:bookmarkStart w:id="160" w:name="_Toc35951496"/>
        <w:bookmarkStart w:id="161" w:name="_Toc148363403"/>
        <w:r w:rsidR="00DB25D0">
          <w:rPr>
            <w:rFonts w:eastAsia="Times New Roman"/>
            <w:sz w:val="24"/>
            <w:szCs w:val="24"/>
          </w:rPr>
          <w:t xml:space="preserve">Часть 5. Реестр </w:t>
        </w:r>
        <w:r w:rsidR="00DB25D0" w:rsidRPr="00B129C5">
          <w:rPr>
            <w:rFonts w:eastAsia="Times New Roman"/>
            <w:sz w:val="24"/>
            <w:szCs w:val="24"/>
          </w:rPr>
          <w:t>систем теплоснабжения, содержащий перечень теплоснабжающих</w:t>
        </w:r>
      </w:hyperlink>
      <w:r w:rsidR="00DB25D0" w:rsidRPr="00B129C5">
        <w:rPr>
          <w:rFonts w:eastAsia="Times New Roman"/>
          <w:sz w:val="24"/>
          <w:szCs w:val="24"/>
        </w:rPr>
        <w:t xml:space="preserve"> </w:t>
      </w:r>
      <w:hyperlink w:anchor="bookmark71" w:history="1">
        <w:r w:rsidR="00DB25D0" w:rsidRPr="00B129C5">
          <w:rPr>
            <w:rFonts w:eastAsia="Times New Roman"/>
            <w:sz w:val="24"/>
            <w:szCs w:val="24"/>
          </w:rPr>
          <w:t>организаций, действующих в каждой системе теплоснабжения, расположенных в границах</w:t>
        </w:r>
      </w:hyperlink>
      <w:r w:rsidR="00DB25D0" w:rsidRPr="00B129C5">
        <w:rPr>
          <w:rFonts w:eastAsia="Times New Roman"/>
          <w:sz w:val="24"/>
          <w:szCs w:val="24"/>
        </w:rPr>
        <w:t xml:space="preserve"> </w:t>
      </w:r>
      <w:hyperlink w:anchor="bookmark71" w:history="1">
        <w:r w:rsidR="00DB25D0" w:rsidRPr="00B129C5">
          <w:rPr>
            <w:rFonts w:eastAsia="Times New Roman"/>
            <w:sz w:val="24"/>
            <w:szCs w:val="24"/>
          </w:rPr>
          <w:t>поселения, городского округа, города федерального значения</w:t>
        </w:r>
        <w:bookmarkEnd w:id="159"/>
        <w:bookmarkEnd w:id="160"/>
        <w:bookmarkEnd w:id="161"/>
      </w:hyperlink>
    </w:p>
    <w:p w14:paraId="7495BF8F" w14:textId="77777777" w:rsidR="00662385" w:rsidRDefault="00662385" w:rsidP="00662385">
      <w:pPr>
        <w:pStyle w:val="af"/>
        <w:spacing w:line="288" w:lineRule="auto"/>
        <w:ind w:right="111"/>
        <w:jc w:val="both"/>
      </w:pPr>
    </w:p>
    <w:p w14:paraId="2FE2D63F" w14:textId="77777777" w:rsidR="00662385" w:rsidRDefault="00DB25D0" w:rsidP="00662385">
      <w:pPr>
        <w:spacing w:line="250" w:lineRule="exact"/>
        <w:ind w:right="-1" w:firstLine="710"/>
        <w:jc w:val="both"/>
      </w:pPr>
      <w:r w:rsidRPr="004E2A7D">
        <w:rPr>
          <w:rFonts w:eastAsia="Times New Roman" w:cs="Times New Roman"/>
        </w:rPr>
        <w:t>В</w:t>
      </w:r>
      <w:r w:rsidRPr="004E2A7D">
        <w:rPr>
          <w:rFonts w:eastAsia="Times New Roman" w:cs="Times New Roman"/>
          <w:spacing w:val="8"/>
        </w:rPr>
        <w:t xml:space="preserve"> </w:t>
      </w:r>
      <w:r w:rsidRPr="004E2A7D">
        <w:rPr>
          <w:rFonts w:eastAsia="Times New Roman" w:cs="Times New Roman"/>
        </w:rPr>
        <w:t>т</w:t>
      </w:r>
      <w:r w:rsidRPr="004E2A7D">
        <w:rPr>
          <w:rFonts w:eastAsia="Times New Roman" w:cs="Times New Roman"/>
          <w:spacing w:val="-3"/>
        </w:rPr>
        <w:t>а</w:t>
      </w:r>
      <w:r w:rsidRPr="004E2A7D">
        <w:rPr>
          <w:rFonts w:eastAsia="Times New Roman" w:cs="Times New Roman"/>
          <w:spacing w:val="2"/>
        </w:rPr>
        <w:t>б</w:t>
      </w:r>
      <w:r w:rsidRPr="004E2A7D">
        <w:rPr>
          <w:rFonts w:eastAsia="Times New Roman" w:cs="Times New Roman"/>
          <w:spacing w:val="-5"/>
        </w:rPr>
        <w:t>л</w:t>
      </w:r>
      <w:r w:rsidRPr="004E2A7D">
        <w:rPr>
          <w:rFonts w:eastAsia="Times New Roman" w:cs="Times New Roman"/>
          <w:spacing w:val="-3"/>
        </w:rPr>
        <w:t>и</w:t>
      </w:r>
      <w:r w:rsidRPr="004E2A7D">
        <w:rPr>
          <w:rFonts w:eastAsia="Times New Roman" w:cs="Times New Roman"/>
          <w:spacing w:val="6"/>
        </w:rPr>
        <w:t>ц</w:t>
      </w:r>
      <w:r w:rsidRPr="004E2A7D">
        <w:rPr>
          <w:rFonts w:eastAsia="Times New Roman" w:cs="Times New Roman"/>
        </w:rPr>
        <w:t>е</w:t>
      </w:r>
      <w:r w:rsidRPr="004E2A7D">
        <w:rPr>
          <w:rFonts w:eastAsia="Times New Roman" w:cs="Times New Roman"/>
          <w:spacing w:val="19"/>
        </w:rPr>
        <w:t xml:space="preserve"> </w:t>
      </w:r>
      <w:r w:rsidRPr="004E2A7D">
        <w:rPr>
          <w:rFonts w:eastAsia="Times New Roman" w:cs="Times New Roman"/>
          <w:spacing w:val="-3"/>
        </w:rPr>
        <w:t>п</w:t>
      </w:r>
      <w:r w:rsidRPr="004E2A7D">
        <w:rPr>
          <w:rFonts w:eastAsia="Times New Roman" w:cs="Times New Roman"/>
          <w:spacing w:val="4"/>
        </w:rPr>
        <w:t>р</w:t>
      </w:r>
      <w:r w:rsidRPr="004E2A7D">
        <w:rPr>
          <w:rFonts w:eastAsia="Times New Roman" w:cs="Times New Roman"/>
          <w:spacing w:val="-2"/>
        </w:rPr>
        <w:t>е</w:t>
      </w:r>
      <w:r w:rsidRPr="004E2A7D">
        <w:rPr>
          <w:rFonts w:eastAsia="Times New Roman" w:cs="Times New Roman"/>
          <w:spacing w:val="2"/>
        </w:rPr>
        <w:t>д</w:t>
      </w:r>
      <w:r w:rsidRPr="004E2A7D">
        <w:rPr>
          <w:rFonts w:eastAsia="Times New Roman" w:cs="Times New Roman"/>
          <w:spacing w:val="-2"/>
        </w:rPr>
        <w:t>с</w:t>
      </w:r>
      <w:r w:rsidRPr="004E2A7D">
        <w:rPr>
          <w:rFonts w:eastAsia="Times New Roman" w:cs="Times New Roman"/>
        </w:rPr>
        <w:t>т</w:t>
      </w:r>
      <w:r w:rsidRPr="004E2A7D">
        <w:rPr>
          <w:rFonts w:eastAsia="Times New Roman" w:cs="Times New Roman"/>
          <w:spacing w:val="-3"/>
        </w:rPr>
        <w:t>а</w:t>
      </w:r>
      <w:r w:rsidRPr="004E2A7D">
        <w:rPr>
          <w:rFonts w:eastAsia="Times New Roman" w:cs="Times New Roman"/>
          <w:spacing w:val="1"/>
        </w:rPr>
        <w:t>в</w:t>
      </w:r>
      <w:r w:rsidRPr="004E2A7D">
        <w:rPr>
          <w:rFonts w:eastAsia="Times New Roman" w:cs="Times New Roman"/>
          <w:spacing w:val="-5"/>
        </w:rPr>
        <w:t>л</w:t>
      </w:r>
      <w:r w:rsidRPr="004E2A7D">
        <w:rPr>
          <w:rFonts w:eastAsia="Times New Roman" w:cs="Times New Roman"/>
          <w:spacing w:val="-2"/>
        </w:rPr>
        <w:t>е</w:t>
      </w:r>
      <w:r w:rsidRPr="004E2A7D">
        <w:rPr>
          <w:rFonts w:eastAsia="Times New Roman" w:cs="Times New Roman"/>
        </w:rPr>
        <w:t>н</w:t>
      </w:r>
      <w:r w:rsidRPr="004E2A7D">
        <w:rPr>
          <w:rFonts w:eastAsia="Times New Roman" w:cs="Times New Roman"/>
          <w:spacing w:val="18"/>
        </w:rPr>
        <w:t xml:space="preserve"> </w:t>
      </w:r>
      <w:r w:rsidRPr="004E2A7D">
        <w:rPr>
          <w:rFonts w:eastAsia="Times New Roman" w:cs="Times New Roman"/>
          <w:spacing w:val="4"/>
        </w:rPr>
        <w:t>р</w:t>
      </w:r>
      <w:r w:rsidRPr="004E2A7D">
        <w:rPr>
          <w:rFonts w:eastAsia="Times New Roman" w:cs="Times New Roman"/>
          <w:spacing w:val="-2"/>
        </w:rPr>
        <w:t>еес</w:t>
      </w:r>
      <w:r w:rsidRPr="004E2A7D">
        <w:rPr>
          <w:rFonts w:eastAsia="Times New Roman" w:cs="Times New Roman"/>
        </w:rPr>
        <w:t>тр</w:t>
      </w:r>
      <w:r w:rsidRPr="004E2A7D">
        <w:rPr>
          <w:rFonts w:eastAsia="Times New Roman" w:cs="Times New Roman"/>
          <w:spacing w:val="25"/>
        </w:rPr>
        <w:t xml:space="preserve"> </w:t>
      </w:r>
      <w:r w:rsidRPr="004E2A7D">
        <w:rPr>
          <w:rFonts w:eastAsia="Times New Roman" w:cs="Times New Roman"/>
          <w:spacing w:val="-2"/>
        </w:rPr>
        <w:t>с</w:t>
      </w:r>
      <w:r w:rsidRPr="004E2A7D">
        <w:rPr>
          <w:rFonts w:eastAsia="Times New Roman" w:cs="Times New Roman"/>
          <w:spacing w:val="-3"/>
        </w:rPr>
        <w:t>и</w:t>
      </w:r>
      <w:r w:rsidRPr="004E2A7D">
        <w:rPr>
          <w:rFonts w:eastAsia="Times New Roman" w:cs="Times New Roman"/>
          <w:spacing w:val="-2"/>
        </w:rPr>
        <w:t>с</w:t>
      </w:r>
      <w:r w:rsidRPr="004E2A7D">
        <w:rPr>
          <w:rFonts w:eastAsia="Times New Roman" w:cs="Times New Roman"/>
        </w:rPr>
        <w:t>т</w:t>
      </w:r>
      <w:r w:rsidRPr="004E2A7D">
        <w:rPr>
          <w:rFonts w:eastAsia="Times New Roman" w:cs="Times New Roman"/>
          <w:spacing w:val="-3"/>
        </w:rPr>
        <w:t>е</w:t>
      </w:r>
      <w:r w:rsidRPr="004E2A7D">
        <w:rPr>
          <w:rFonts w:eastAsia="Times New Roman" w:cs="Times New Roman"/>
        </w:rPr>
        <w:t>м</w:t>
      </w:r>
      <w:r w:rsidRPr="004E2A7D">
        <w:rPr>
          <w:rFonts w:eastAsia="Times New Roman" w:cs="Times New Roman"/>
          <w:spacing w:val="16"/>
        </w:rPr>
        <w:t xml:space="preserve"> </w:t>
      </w:r>
      <w:r w:rsidRPr="004E2A7D">
        <w:rPr>
          <w:rFonts w:eastAsia="Times New Roman" w:cs="Times New Roman"/>
        </w:rPr>
        <w:t>т</w:t>
      </w:r>
      <w:r w:rsidRPr="004E2A7D">
        <w:rPr>
          <w:rFonts w:eastAsia="Times New Roman" w:cs="Times New Roman"/>
          <w:spacing w:val="-3"/>
        </w:rPr>
        <w:t>еп</w:t>
      </w:r>
      <w:r w:rsidRPr="004E2A7D">
        <w:rPr>
          <w:rFonts w:eastAsia="Times New Roman" w:cs="Times New Roman"/>
          <w:spacing w:val="-5"/>
        </w:rPr>
        <w:t>л</w:t>
      </w:r>
      <w:r w:rsidRPr="004E2A7D">
        <w:rPr>
          <w:rFonts w:eastAsia="Times New Roman" w:cs="Times New Roman"/>
          <w:spacing w:val="4"/>
        </w:rPr>
        <w:t>о</w:t>
      </w:r>
      <w:r w:rsidRPr="004E2A7D">
        <w:rPr>
          <w:rFonts w:eastAsia="Times New Roman" w:cs="Times New Roman"/>
          <w:spacing w:val="-2"/>
        </w:rPr>
        <w:t>с</w:t>
      </w:r>
      <w:r w:rsidRPr="004E2A7D">
        <w:rPr>
          <w:rFonts w:eastAsia="Times New Roman" w:cs="Times New Roman"/>
          <w:spacing w:val="-3"/>
        </w:rPr>
        <w:t>н</w:t>
      </w:r>
      <w:r w:rsidRPr="004E2A7D">
        <w:rPr>
          <w:rFonts w:eastAsia="Times New Roman" w:cs="Times New Roman"/>
          <w:spacing w:val="-2"/>
        </w:rPr>
        <w:t>а</w:t>
      </w:r>
      <w:r w:rsidRPr="004E2A7D">
        <w:rPr>
          <w:rFonts w:eastAsia="Times New Roman" w:cs="Times New Roman"/>
          <w:spacing w:val="2"/>
        </w:rPr>
        <w:t>б</w:t>
      </w:r>
      <w:r w:rsidRPr="004E2A7D">
        <w:rPr>
          <w:rFonts w:eastAsia="Times New Roman" w:cs="Times New Roman"/>
        </w:rPr>
        <w:t>ж</w:t>
      </w:r>
      <w:r w:rsidRPr="004E2A7D">
        <w:rPr>
          <w:rFonts w:eastAsia="Times New Roman" w:cs="Times New Roman"/>
          <w:spacing w:val="-2"/>
        </w:rPr>
        <w:t>е</w:t>
      </w:r>
      <w:r w:rsidRPr="004E2A7D">
        <w:rPr>
          <w:rFonts w:eastAsia="Times New Roman" w:cs="Times New Roman"/>
          <w:spacing w:val="-3"/>
        </w:rPr>
        <w:t>ни</w:t>
      </w:r>
      <w:r w:rsidRPr="004E2A7D">
        <w:rPr>
          <w:rFonts w:eastAsia="Times New Roman" w:cs="Times New Roman"/>
          <w:spacing w:val="3"/>
        </w:rPr>
        <w:t>я</w:t>
      </w:r>
      <w:r w:rsidRPr="004E2A7D">
        <w:rPr>
          <w:rFonts w:eastAsia="Times New Roman" w:cs="Times New Roman"/>
        </w:rPr>
        <w:t>,</w:t>
      </w:r>
      <w:r w:rsidRPr="004E2A7D">
        <w:rPr>
          <w:rFonts w:eastAsia="Times New Roman" w:cs="Times New Roman"/>
          <w:spacing w:val="23"/>
        </w:rPr>
        <w:t xml:space="preserve"> </w:t>
      </w:r>
      <w:r w:rsidRPr="004E2A7D">
        <w:rPr>
          <w:rFonts w:eastAsia="Times New Roman" w:cs="Times New Roman"/>
          <w:spacing w:val="-2"/>
        </w:rPr>
        <w:t>с</w:t>
      </w:r>
      <w:r w:rsidRPr="004E2A7D">
        <w:rPr>
          <w:rFonts w:eastAsia="Times New Roman" w:cs="Times New Roman"/>
          <w:spacing w:val="4"/>
        </w:rPr>
        <w:t>о</w:t>
      </w:r>
      <w:r w:rsidRPr="004E2A7D">
        <w:rPr>
          <w:rFonts w:eastAsia="Times New Roman" w:cs="Times New Roman"/>
          <w:spacing w:val="2"/>
        </w:rPr>
        <w:t>д</w:t>
      </w:r>
      <w:r w:rsidRPr="004E2A7D">
        <w:rPr>
          <w:rFonts w:eastAsia="Times New Roman" w:cs="Times New Roman"/>
          <w:spacing w:val="-12"/>
        </w:rPr>
        <w:t>е</w:t>
      </w:r>
      <w:r w:rsidRPr="004E2A7D">
        <w:rPr>
          <w:rFonts w:eastAsia="Times New Roman" w:cs="Times New Roman"/>
          <w:spacing w:val="4"/>
        </w:rPr>
        <w:t>р</w:t>
      </w:r>
      <w:r w:rsidRPr="004E2A7D">
        <w:rPr>
          <w:rFonts w:eastAsia="Times New Roman" w:cs="Times New Roman"/>
        </w:rPr>
        <w:t>ж</w:t>
      </w:r>
      <w:r w:rsidRPr="004E2A7D">
        <w:rPr>
          <w:rFonts w:eastAsia="Times New Roman" w:cs="Times New Roman"/>
          <w:spacing w:val="-2"/>
        </w:rPr>
        <w:t>а</w:t>
      </w:r>
      <w:r w:rsidRPr="004E2A7D">
        <w:rPr>
          <w:rFonts w:eastAsia="Times New Roman" w:cs="Times New Roman"/>
          <w:spacing w:val="2"/>
        </w:rPr>
        <w:t>щ</w:t>
      </w:r>
      <w:r w:rsidRPr="004E2A7D">
        <w:rPr>
          <w:rFonts w:eastAsia="Times New Roman" w:cs="Times New Roman"/>
          <w:spacing w:val="-3"/>
        </w:rPr>
        <w:t>и</w:t>
      </w:r>
      <w:r w:rsidRPr="004E2A7D">
        <w:rPr>
          <w:rFonts w:eastAsia="Times New Roman" w:cs="Times New Roman"/>
        </w:rPr>
        <w:t>й</w:t>
      </w:r>
      <w:r w:rsidRPr="004E2A7D">
        <w:rPr>
          <w:rFonts w:eastAsia="Times New Roman" w:cs="Times New Roman"/>
          <w:spacing w:val="18"/>
        </w:rPr>
        <w:t xml:space="preserve"> </w:t>
      </w:r>
      <w:r w:rsidRPr="004E2A7D">
        <w:rPr>
          <w:rFonts w:eastAsia="Times New Roman" w:cs="Times New Roman"/>
          <w:spacing w:val="-3"/>
        </w:rPr>
        <w:t>п</w:t>
      </w:r>
      <w:r w:rsidRPr="004E2A7D">
        <w:rPr>
          <w:rFonts w:eastAsia="Times New Roman" w:cs="Times New Roman"/>
          <w:spacing w:val="-2"/>
        </w:rPr>
        <w:t>е</w:t>
      </w:r>
      <w:r w:rsidRPr="004E2A7D">
        <w:rPr>
          <w:rFonts w:eastAsia="Times New Roman" w:cs="Times New Roman"/>
          <w:spacing w:val="4"/>
        </w:rPr>
        <w:t>р</w:t>
      </w:r>
      <w:r w:rsidRPr="004E2A7D">
        <w:rPr>
          <w:rFonts w:eastAsia="Times New Roman" w:cs="Times New Roman"/>
          <w:spacing w:val="-12"/>
        </w:rPr>
        <w:t>е</w:t>
      </w:r>
      <w:r w:rsidRPr="004E2A7D">
        <w:rPr>
          <w:rFonts w:eastAsia="Times New Roman" w:cs="Times New Roman"/>
          <w:spacing w:val="3"/>
        </w:rPr>
        <w:t>ч</w:t>
      </w:r>
      <w:r w:rsidRPr="004E2A7D">
        <w:rPr>
          <w:rFonts w:eastAsia="Times New Roman" w:cs="Times New Roman"/>
          <w:spacing w:val="-2"/>
        </w:rPr>
        <w:t>е</w:t>
      </w:r>
      <w:r w:rsidRPr="004E2A7D">
        <w:rPr>
          <w:rFonts w:eastAsia="Times New Roman" w:cs="Times New Roman"/>
          <w:spacing w:val="-3"/>
        </w:rPr>
        <w:t>н</w:t>
      </w:r>
      <w:r w:rsidRPr="004E2A7D">
        <w:rPr>
          <w:rFonts w:eastAsia="Times New Roman" w:cs="Times New Roman"/>
        </w:rPr>
        <w:t>ь</w:t>
      </w:r>
      <w:r w:rsidRPr="004E2A7D">
        <w:rPr>
          <w:rFonts w:eastAsia="Times New Roman" w:cs="Times New Roman"/>
          <w:spacing w:val="17"/>
        </w:rPr>
        <w:t xml:space="preserve"> </w:t>
      </w:r>
      <w:r w:rsidRPr="004E2A7D">
        <w:rPr>
          <w:rFonts w:eastAsia="Times New Roman" w:cs="Times New Roman"/>
        </w:rPr>
        <w:t>т</w:t>
      </w:r>
      <w:r w:rsidRPr="004E2A7D">
        <w:rPr>
          <w:rFonts w:eastAsia="Times New Roman" w:cs="Times New Roman"/>
          <w:spacing w:val="-3"/>
        </w:rPr>
        <w:t>еп</w:t>
      </w:r>
      <w:r w:rsidRPr="004E2A7D">
        <w:rPr>
          <w:rFonts w:eastAsia="Times New Roman" w:cs="Times New Roman"/>
          <w:spacing w:val="-5"/>
        </w:rPr>
        <w:t>л</w:t>
      </w:r>
      <w:r w:rsidRPr="004E2A7D">
        <w:rPr>
          <w:rFonts w:eastAsia="Times New Roman" w:cs="Times New Roman"/>
          <w:spacing w:val="4"/>
        </w:rPr>
        <w:t>о</w:t>
      </w:r>
      <w:r w:rsidRPr="004E2A7D">
        <w:rPr>
          <w:rFonts w:eastAsia="Times New Roman" w:cs="Times New Roman"/>
          <w:spacing w:val="-2"/>
        </w:rPr>
        <w:t>с</w:t>
      </w:r>
      <w:r w:rsidRPr="004E2A7D">
        <w:rPr>
          <w:rFonts w:eastAsia="Times New Roman" w:cs="Times New Roman"/>
          <w:spacing w:val="-3"/>
        </w:rPr>
        <w:t>н</w:t>
      </w:r>
      <w:r w:rsidRPr="004E2A7D">
        <w:rPr>
          <w:rFonts w:eastAsia="Times New Roman" w:cs="Times New Roman"/>
          <w:spacing w:val="-2"/>
        </w:rPr>
        <w:t>а</w:t>
      </w:r>
      <w:r w:rsidRPr="004E2A7D">
        <w:rPr>
          <w:rFonts w:eastAsia="Times New Roman" w:cs="Times New Roman"/>
          <w:spacing w:val="2"/>
        </w:rPr>
        <w:t>б</w:t>
      </w:r>
      <w:r w:rsidRPr="004E2A7D">
        <w:rPr>
          <w:rFonts w:eastAsia="Times New Roman" w:cs="Times New Roman"/>
        </w:rPr>
        <w:t>ж</w:t>
      </w:r>
      <w:r w:rsidRPr="004E2A7D">
        <w:rPr>
          <w:rFonts w:eastAsia="Times New Roman" w:cs="Times New Roman"/>
          <w:spacing w:val="-2"/>
        </w:rPr>
        <w:t>аю</w:t>
      </w:r>
      <w:r w:rsidRPr="004E2A7D">
        <w:rPr>
          <w:rFonts w:eastAsia="Times New Roman" w:cs="Times New Roman"/>
          <w:spacing w:val="2"/>
        </w:rPr>
        <w:t>щ</w:t>
      </w:r>
      <w:r w:rsidRPr="004E2A7D">
        <w:rPr>
          <w:rFonts w:eastAsia="Times New Roman" w:cs="Times New Roman"/>
          <w:spacing w:val="-3"/>
        </w:rPr>
        <w:t>и</w:t>
      </w:r>
      <w:r w:rsidRPr="004E2A7D">
        <w:rPr>
          <w:rFonts w:eastAsia="Times New Roman" w:cs="Times New Roman"/>
        </w:rPr>
        <w:t xml:space="preserve">х </w:t>
      </w:r>
      <w:r w:rsidRPr="004E2A7D">
        <w:rPr>
          <w:rFonts w:eastAsia="Times New Roman" w:cs="Times New Roman"/>
          <w:spacing w:val="4"/>
        </w:rPr>
        <w:t>ор</w:t>
      </w:r>
      <w:r w:rsidRPr="004E2A7D">
        <w:rPr>
          <w:rFonts w:eastAsia="Times New Roman" w:cs="Times New Roman"/>
          <w:spacing w:val="-5"/>
        </w:rPr>
        <w:t>г</w:t>
      </w:r>
      <w:r w:rsidRPr="004E2A7D">
        <w:rPr>
          <w:rFonts w:eastAsia="Times New Roman" w:cs="Times New Roman"/>
          <w:spacing w:val="-2"/>
        </w:rPr>
        <w:t>а</w:t>
      </w:r>
      <w:r w:rsidRPr="004E2A7D">
        <w:rPr>
          <w:rFonts w:eastAsia="Times New Roman" w:cs="Times New Roman"/>
          <w:spacing w:val="-3"/>
        </w:rPr>
        <w:t>ни</w:t>
      </w:r>
      <w:r w:rsidRPr="004E2A7D">
        <w:rPr>
          <w:rFonts w:eastAsia="Times New Roman" w:cs="Times New Roman"/>
          <w:spacing w:val="-1"/>
        </w:rPr>
        <w:t>з</w:t>
      </w:r>
      <w:r w:rsidRPr="004E2A7D">
        <w:rPr>
          <w:rFonts w:eastAsia="Times New Roman" w:cs="Times New Roman"/>
          <w:spacing w:val="-2"/>
        </w:rPr>
        <w:t>а</w:t>
      </w:r>
      <w:r w:rsidRPr="004E2A7D">
        <w:rPr>
          <w:rFonts w:eastAsia="Times New Roman" w:cs="Times New Roman"/>
          <w:spacing w:val="-3"/>
        </w:rPr>
        <w:t>ций</w:t>
      </w:r>
      <w:r w:rsidRPr="004E2A7D">
        <w:rPr>
          <w:rFonts w:eastAsia="Times New Roman" w:cs="Times New Roman"/>
        </w:rPr>
        <w:t>,</w:t>
      </w:r>
      <w:r w:rsidRPr="004E2A7D">
        <w:rPr>
          <w:rFonts w:eastAsia="Times New Roman" w:cs="Times New Roman"/>
          <w:spacing w:val="45"/>
        </w:rPr>
        <w:t xml:space="preserve"> </w:t>
      </w:r>
      <w:r w:rsidRPr="004E2A7D">
        <w:rPr>
          <w:rFonts w:eastAsia="Times New Roman" w:cs="Times New Roman"/>
          <w:spacing w:val="2"/>
        </w:rPr>
        <w:t>д</w:t>
      </w:r>
      <w:r w:rsidRPr="004E2A7D">
        <w:rPr>
          <w:rFonts w:eastAsia="Times New Roman" w:cs="Times New Roman"/>
          <w:spacing w:val="-2"/>
        </w:rPr>
        <w:t>е</w:t>
      </w:r>
      <w:r w:rsidRPr="004E2A7D">
        <w:rPr>
          <w:rFonts w:eastAsia="Times New Roman" w:cs="Times New Roman"/>
          <w:spacing w:val="-3"/>
        </w:rPr>
        <w:t>й</w:t>
      </w:r>
      <w:r w:rsidRPr="004E2A7D">
        <w:rPr>
          <w:rFonts w:eastAsia="Times New Roman" w:cs="Times New Roman"/>
          <w:spacing w:val="-2"/>
        </w:rPr>
        <w:t>с</w:t>
      </w:r>
      <w:r w:rsidRPr="004E2A7D">
        <w:rPr>
          <w:rFonts w:eastAsia="Times New Roman" w:cs="Times New Roman"/>
        </w:rPr>
        <w:t>тв</w:t>
      </w:r>
      <w:r w:rsidRPr="004E2A7D">
        <w:rPr>
          <w:rFonts w:eastAsia="Times New Roman" w:cs="Times New Roman"/>
          <w:spacing w:val="-5"/>
        </w:rPr>
        <w:t>у</w:t>
      </w:r>
      <w:r w:rsidRPr="004E2A7D">
        <w:rPr>
          <w:rFonts w:eastAsia="Times New Roman" w:cs="Times New Roman"/>
          <w:spacing w:val="-2"/>
        </w:rPr>
        <w:t>ю</w:t>
      </w:r>
      <w:r w:rsidRPr="004E2A7D">
        <w:rPr>
          <w:rFonts w:eastAsia="Times New Roman" w:cs="Times New Roman"/>
          <w:spacing w:val="2"/>
        </w:rPr>
        <w:t>щ</w:t>
      </w:r>
      <w:r w:rsidRPr="004E2A7D">
        <w:rPr>
          <w:rFonts w:eastAsia="Times New Roman" w:cs="Times New Roman"/>
          <w:spacing w:val="-3"/>
        </w:rPr>
        <w:t>и</w:t>
      </w:r>
      <w:r w:rsidRPr="004E2A7D">
        <w:rPr>
          <w:rFonts w:eastAsia="Times New Roman" w:cs="Times New Roman"/>
        </w:rPr>
        <w:t>х</w:t>
      </w:r>
      <w:r w:rsidRPr="004E2A7D">
        <w:rPr>
          <w:rFonts w:eastAsia="Times New Roman" w:cs="Times New Roman"/>
          <w:spacing w:val="38"/>
        </w:rPr>
        <w:t xml:space="preserve"> </w:t>
      </w:r>
      <w:r w:rsidRPr="004E2A7D">
        <w:rPr>
          <w:rFonts w:eastAsia="Times New Roman" w:cs="Times New Roman"/>
        </w:rPr>
        <w:t>в</w:t>
      </w:r>
      <w:r w:rsidRPr="004E2A7D">
        <w:rPr>
          <w:rFonts w:eastAsia="Times New Roman" w:cs="Times New Roman"/>
          <w:spacing w:val="44"/>
        </w:rPr>
        <w:t xml:space="preserve"> </w:t>
      </w:r>
      <w:r w:rsidRPr="004E2A7D">
        <w:rPr>
          <w:rFonts w:eastAsia="Times New Roman" w:cs="Times New Roman"/>
          <w:spacing w:val="-2"/>
        </w:rPr>
        <w:t>ка</w:t>
      </w:r>
      <w:r w:rsidRPr="004E2A7D">
        <w:rPr>
          <w:rFonts w:eastAsia="Times New Roman" w:cs="Times New Roman"/>
        </w:rPr>
        <w:t>ж</w:t>
      </w:r>
      <w:r w:rsidRPr="004E2A7D">
        <w:rPr>
          <w:rFonts w:eastAsia="Times New Roman" w:cs="Times New Roman"/>
          <w:spacing w:val="2"/>
        </w:rPr>
        <w:t>д</w:t>
      </w:r>
      <w:r w:rsidRPr="004E2A7D">
        <w:rPr>
          <w:rFonts w:eastAsia="Times New Roman" w:cs="Times New Roman"/>
          <w:spacing w:val="4"/>
        </w:rPr>
        <w:t>о</w:t>
      </w:r>
      <w:r w:rsidRPr="004E2A7D">
        <w:rPr>
          <w:rFonts w:eastAsia="Times New Roman" w:cs="Times New Roman"/>
        </w:rPr>
        <w:t>й</w:t>
      </w:r>
      <w:r w:rsidRPr="004E2A7D">
        <w:rPr>
          <w:rFonts w:eastAsia="Times New Roman" w:cs="Times New Roman"/>
          <w:spacing w:val="40"/>
        </w:rPr>
        <w:t xml:space="preserve"> </w:t>
      </w:r>
      <w:r w:rsidRPr="004E2A7D">
        <w:rPr>
          <w:rFonts w:eastAsia="Times New Roman" w:cs="Times New Roman"/>
          <w:spacing w:val="-2"/>
        </w:rPr>
        <w:t>с</w:t>
      </w:r>
      <w:r w:rsidRPr="004E2A7D">
        <w:rPr>
          <w:rFonts w:eastAsia="Times New Roman" w:cs="Times New Roman"/>
          <w:spacing w:val="-3"/>
        </w:rPr>
        <w:t>и</w:t>
      </w:r>
      <w:r w:rsidRPr="004E2A7D">
        <w:rPr>
          <w:rFonts w:eastAsia="Times New Roman" w:cs="Times New Roman"/>
          <w:spacing w:val="-2"/>
        </w:rPr>
        <w:t>с</w:t>
      </w:r>
      <w:r w:rsidRPr="004E2A7D">
        <w:rPr>
          <w:rFonts w:eastAsia="Times New Roman" w:cs="Times New Roman"/>
        </w:rPr>
        <w:t>т</w:t>
      </w:r>
      <w:r w:rsidRPr="004E2A7D">
        <w:rPr>
          <w:rFonts w:eastAsia="Times New Roman" w:cs="Times New Roman"/>
          <w:spacing w:val="-3"/>
        </w:rPr>
        <w:t>е</w:t>
      </w:r>
      <w:r w:rsidRPr="004E2A7D">
        <w:rPr>
          <w:rFonts w:eastAsia="Times New Roman" w:cs="Times New Roman"/>
          <w:spacing w:val="3"/>
        </w:rPr>
        <w:t>м</w:t>
      </w:r>
      <w:r w:rsidRPr="004E2A7D">
        <w:rPr>
          <w:rFonts w:eastAsia="Times New Roman" w:cs="Times New Roman"/>
        </w:rPr>
        <w:t>е</w:t>
      </w:r>
      <w:r w:rsidRPr="004E2A7D">
        <w:rPr>
          <w:rFonts w:eastAsia="Times New Roman" w:cs="Times New Roman"/>
          <w:spacing w:val="47"/>
        </w:rPr>
        <w:t xml:space="preserve"> </w:t>
      </w:r>
      <w:r w:rsidRPr="004E2A7D">
        <w:rPr>
          <w:rFonts w:eastAsia="Times New Roman" w:cs="Times New Roman"/>
        </w:rPr>
        <w:t>т</w:t>
      </w:r>
      <w:r w:rsidRPr="004E2A7D">
        <w:rPr>
          <w:rFonts w:eastAsia="Times New Roman" w:cs="Times New Roman"/>
          <w:spacing w:val="-3"/>
        </w:rPr>
        <w:t>еп</w:t>
      </w:r>
      <w:r w:rsidRPr="004E2A7D">
        <w:rPr>
          <w:rFonts w:eastAsia="Times New Roman" w:cs="Times New Roman"/>
          <w:spacing w:val="-5"/>
        </w:rPr>
        <w:t>л</w:t>
      </w:r>
      <w:r w:rsidRPr="004E2A7D">
        <w:rPr>
          <w:rFonts w:eastAsia="Times New Roman" w:cs="Times New Roman"/>
          <w:spacing w:val="4"/>
        </w:rPr>
        <w:t>о</w:t>
      </w:r>
      <w:r w:rsidRPr="004E2A7D">
        <w:rPr>
          <w:rFonts w:eastAsia="Times New Roman" w:cs="Times New Roman"/>
          <w:spacing w:val="-2"/>
        </w:rPr>
        <w:t>с</w:t>
      </w:r>
      <w:r w:rsidRPr="004E2A7D">
        <w:rPr>
          <w:rFonts w:eastAsia="Times New Roman" w:cs="Times New Roman"/>
          <w:spacing w:val="-3"/>
        </w:rPr>
        <w:t>н</w:t>
      </w:r>
      <w:r w:rsidRPr="004E2A7D">
        <w:rPr>
          <w:rFonts w:eastAsia="Times New Roman" w:cs="Times New Roman"/>
          <w:spacing w:val="-2"/>
        </w:rPr>
        <w:t>а</w:t>
      </w:r>
      <w:r w:rsidRPr="004E2A7D">
        <w:rPr>
          <w:rFonts w:eastAsia="Times New Roman" w:cs="Times New Roman"/>
          <w:spacing w:val="2"/>
        </w:rPr>
        <w:t>б</w:t>
      </w:r>
      <w:r w:rsidRPr="004E2A7D">
        <w:rPr>
          <w:rFonts w:eastAsia="Times New Roman" w:cs="Times New Roman"/>
        </w:rPr>
        <w:t>ж</w:t>
      </w:r>
      <w:r w:rsidRPr="004E2A7D">
        <w:rPr>
          <w:rFonts w:eastAsia="Times New Roman" w:cs="Times New Roman"/>
          <w:spacing w:val="-2"/>
        </w:rPr>
        <w:t>е</w:t>
      </w:r>
      <w:r w:rsidRPr="004E2A7D">
        <w:rPr>
          <w:rFonts w:eastAsia="Times New Roman" w:cs="Times New Roman"/>
          <w:spacing w:val="-3"/>
        </w:rPr>
        <w:t>ни</w:t>
      </w:r>
      <w:r w:rsidRPr="004E2A7D">
        <w:rPr>
          <w:rFonts w:eastAsia="Times New Roman" w:cs="Times New Roman"/>
          <w:spacing w:val="3"/>
        </w:rPr>
        <w:t>я</w:t>
      </w:r>
      <w:r w:rsidRPr="004E2A7D">
        <w:rPr>
          <w:rFonts w:eastAsia="Times New Roman" w:cs="Times New Roman"/>
        </w:rPr>
        <w:t>,</w:t>
      </w:r>
      <w:r w:rsidRPr="004E2A7D">
        <w:rPr>
          <w:rFonts w:eastAsia="Times New Roman" w:cs="Times New Roman"/>
          <w:spacing w:val="45"/>
        </w:rPr>
        <w:t xml:space="preserve"> </w:t>
      </w:r>
      <w:r w:rsidRPr="004E2A7D">
        <w:rPr>
          <w:rFonts w:eastAsia="Times New Roman" w:cs="Times New Roman"/>
          <w:spacing w:val="4"/>
        </w:rPr>
        <w:t>р</w:t>
      </w:r>
      <w:r w:rsidRPr="004E2A7D">
        <w:rPr>
          <w:rFonts w:eastAsia="Times New Roman" w:cs="Times New Roman"/>
          <w:spacing w:val="-2"/>
        </w:rPr>
        <w:t>ас</w:t>
      </w:r>
      <w:r w:rsidRPr="004E2A7D">
        <w:rPr>
          <w:rFonts w:eastAsia="Times New Roman" w:cs="Times New Roman"/>
          <w:spacing w:val="-3"/>
        </w:rPr>
        <w:t>п</w:t>
      </w:r>
      <w:r w:rsidRPr="004E2A7D">
        <w:rPr>
          <w:rFonts w:eastAsia="Times New Roman" w:cs="Times New Roman"/>
          <w:spacing w:val="4"/>
        </w:rPr>
        <w:t>о</w:t>
      </w:r>
      <w:r w:rsidRPr="004E2A7D">
        <w:rPr>
          <w:rFonts w:eastAsia="Times New Roman" w:cs="Times New Roman"/>
          <w:spacing w:val="-5"/>
        </w:rPr>
        <w:t>л</w:t>
      </w:r>
      <w:r w:rsidRPr="004E2A7D">
        <w:rPr>
          <w:rFonts w:eastAsia="Times New Roman" w:cs="Times New Roman"/>
          <w:spacing w:val="4"/>
        </w:rPr>
        <w:t>о</w:t>
      </w:r>
      <w:r w:rsidRPr="004E2A7D">
        <w:rPr>
          <w:rFonts w:eastAsia="Times New Roman" w:cs="Times New Roman"/>
        </w:rPr>
        <w:t>ж</w:t>
      </w:r>
      <w:r w:rsidRPr="004E2A7D">
        <w:rPr>
          <w:rFonts w:eastAsia="Times New Roman" w:cs="Times New Roman"/>
          <w:spacing w:val="-2"/>
        </w:rPr>
        <w:t>е</w:t>
      </w:r>
      <w:r w:rsidRPr="004E2A7D">
        <w:rPr>
          <w:rFonts w:eastAsia="Times New Roman" w:cs="Times New Roman"/>
          <w:spacing w:val="-3"/>
        </w:rPr>
        <w:t>нн</w:t>
      </w:r>
      <w:r w:rsidRPr="004E2A7D">
        <w:rPr>
          <w:rFonts w:eastAsia="Times New Roman" w:cs="Times New Roman"/>
          <w:spacing w:val="-5"/>
        </w:rPr>
        <w:t>ы</w:t>
      </w:r>
      <w:r w:rsidRPr="004E2A7D">
        <w:rPr>
          <w:rFonts w:eastAsia="Times New Roman" w:cs="Times New Roman"/>
        </w:rPr>
        <w:t>х</w:t>
      </w:r>
      <w:r w:rsidRPr="004E2A7D">
        <w:rPr>
          <w:rFonts w:eastAsia="Times New Roman" w:cs="Times New Roman"/>
          <w:spacing w:val="38"/>
        </w:rPr>
        <w:t xml:space="preserve"> </w:t>
      </w:r>
      <w:r w:rsidRPr="004E2A7D">
        <w:rPr>
          <w:rFonts w:eastAsia="Times New Roman" w:cs="Times New Roman"/>
        </w:rPr>
        <w:t>в</w:t>
      </w:r>
      <w:r w:rsidRPr="004E2A7D">
        <w:rPr>
          <w:rFonts w:eastAsia="Times New Roman" w:cs="Times New Roman"/>
          <w:spacing w:val="44"/>
        </w:rPr>
        <w:t xml:space="preserve"> </w:t>
      </w:r>
      <w:r w:rsidRPr="004E2A7D">
        <w:rPr>
          <w:rFonts w:eastAsia="Times New Roman" w:cs="Times New Roman"/>
          <w:spacing w:val="3"/>
        </w:rPr>
        <w:t>м</w:t>
      </w:r>
      <w:r w:rsidRPr="004E2A7D">
        <w:rPr>
          <w:rFonts w:eastAsia="Times New Roman" w:cs="Times New Roman"/>
          <w:spacing w:val="-5"/>
        </w:rPr>
        <w:t>у</w:t>
      </w:r>
      <w:r w:rsidRPr="004E2A7D">
        <w:rPr>
          <w:rFonts w:eastAsia="Times New Roman" w:cs="Times New Roman"/>
          <w:spacing w:val="-3"/>
        </w:rPr>
        <w:t>ницип</w:t>
      </w:r>
      <w:r w:rsidRPr="004E2A7D">
        <w:rPr>
          <w:rFonts w:eastAsia="Times New Roman" w:cs="Times New Roman"/>
          <w:spacing w:val="-2"/>
        </w:rPr>
        <w:t>а</w:t>
      </w:r>
      <w:r w:rsidRPr="004E2A7D">
        <w:rPr>
          <w:rFonts w:eastAsia="Times New Roman" w:cs="Times New Roman"/>
          <w:spacing w:val="-5"/>
        </w:rPr>
        <w:t>л</w:t>
      </w:r>
      <w:r w:rsidRPr="004E2A7D">
        <w:rPr>
          <w:rFonts w:eastAsia="Times New Roman" w:cs="Times New Roman"/>
          <w:spacing w:val="4"/>
        </w:rPr>
        <w:t>ь</w:t>
      </w:r>
      <w:r w:rsidRPr="004E2A7D">
        <w:rPr>
          <w:rFonts w:eastAsia="Times New Roman" w:cs="Times New Roman"/>
          <w:spacing w:val="6"/>
        </w:rPr>
        <w:t>н</w:t>
      </w:r>
      <w:r w:rsidRPr="004E2A7D">
        <w:rPr>
          <w:rFonts w:eastAsia="Times New Roman" w:cs="Times New Roman"/>
          <w:spacing w:val="-5"/>
        </w:rPr>
        <w:t>о</w:t>
      </w:r>
      <w:r w:rsidRPr="004E2A7D">
        <w:rPr>
          <w:rFonts w:eastAsia="Times New Roman" w:cs="Times New Roman"/>
        </w:rPr>
        <w:t xml:space="preserve">м </w:t>
      </w:r>
      <w:r w:rsidRPr="004E2A7D">
        <w:rPr>
          <w:rFonts w:eastAsia="Times New Roman" w:cs="Times New Roman"/>
          <w:spacing w:val="4"/>
        </w:rPr>
        <w:t>о</w:t>
      </w:r>
      <w:r w:rsidRPr="004E2A7D">
        <w:rPr>
          <w:rFonts w:eastAsia="Times New Roman" w:cs="Times New Roman"/>
          <w:spacing w:val="2"/>
        </w:rPr>
        <w:t>б</w:t>
      </w:r>
      <w:r w:rsidRPr="004E2A7D">
        <w:rPr>
          <w:rFonts w:eastAsia="Times New Roman" w:cs="Times New Roman"/>
          <w:spacing w:val="4"/>
        </w:rPr>
        <w:t>р</w:t>
      </w:r>
      <w:r w:rsidRPr="004E2A7D">
        <w:rPr>
          <w:rFonts w:eastAsia="Times New Roman" w:cs="Times New Roman"/>
          <w:spacing w:val="-2"/>
        </w:rPr>
        <w:t>а</w:t>
      </w:r>
      <w:r w:rsidRPr="004E2A7D">
        <w:rPr>
          <w:rFonts w:eastAsia="Times New Roman" w:cs="Times New Roman"/>
          <w:spacing w:val="-11"/>
        </w:rPr>
        <w:t>з</w:t>
      </w:r>
      <w:r w:rsidRPr="004E2A7D">
        <w:rPr>
          <w:rFonts w:eastAsia="Times New Roman" w:cs="Times New Roman"/>
          <w:spacing w:val="4"/>
        </w:rPr>
        <w:t>о</w:t>
      </w:r>
      <w:r w:rsidRPr="004E2A7D">
        <w:rPr>
          <w:rFonts w:eastAsia="Times New Roman" w:cs="Times New Roman"/>
          <w:spacing w:val="1"/>
        </w:rPr>
        <w:t>в</w:t>
      </w:r>
      <w:r w:rsidRPr="004E2A7D">
        <w:rPr>
          <w:rFonts w:eastAsia="Times New Roman" w:cs="Times New Roman"/>
          <w:spacing w:val="-2"/>
        </w:rPr>
        <w:t>а</w:t>
      </w:r>
      <w:r w:rsidRPr="004E2A7D">
        <w:rPr>
          <w:rFonts w:eastAsia="Times New Roman" w:cs="Times New Roman"/>
          <w:spacing w:val="-3"/>
        </w:rPr>
        <w:t>ни</w:t>
      </w:r>
      <w:r w:rsidRPr="004E2A7D">
        <w:rPr>
          <w:rFonts w:eastAsia="Times New Roman" w:cs="Times New Roman"/>
        </w:rPr>
        <w:t>и</w:t>
      </w:r>
      <w:r w:rsidRPr="004E2A7D">
        <w:rPr>
          <w:rFonts w:eastAsia="Times New Roman" w:cs="Times New Roman"/>
          <w:spacing w:val="-1"/>
        </w:rPr>
        <w:t xml:space="preserve"> </w:t>
      </w:r>
      <w:r>
        <w:rPr>
          <w:rFonts w:eastAsia="Times New Roman" w:cs="Times New Roman"/>
          <w:spacing w:val="-1"/>
        </w:rPr>
        <w:t>Лебяжский муниципальный округ</w:t>
      </w:r>
      <w:r w:rsidRPr="004E2A7D">
        <w:rPr>
          <w:rFonts w:eastAsia="Times New Roman" w:cs="Times New Roman"/>
        </w:rPr>
        <w:t>.</w:t>
      </w:r>
    </w:p>
    <w:p w14:paraId="2C420E1F" w14:textId="77777777" w:rsidR="00664C14" w:rsidRDefault="00DB25D0">
      <w:pPr>
        <w:spacing w:before="400" w:after="200"/>
      </w:pPr>
      <w:r>
        <w:rPr>
          <w:b/>
        </w:rPr>
        <w:t>Таблица 10.5.1 - Реестр систем теплоснабжения</w:t>
      </w:r>
    </w:p>
    <w:tbl>
      <w:tblPr>
        <w:tblStyle w:val="a9"/>
        <w:tblW w:w="5000" w:type="pct"/>
        <w:jc w:val="center"/>
        <w:tblLook w:val="04A0" w:firstRow="1" w:lastRow="0" w:firstColumn="1" w:lastColumn="0" w:noHBand="0" w:noVBand="1"/>
      </w:tblPr>
      <w:tblGrid>
        <w:gridCol w:w="534"/>
        <w:gridCol w:w="4689"/>
        <w:gridCol w:w="4352"/>
      </w:tblGrid>
      <w:tr w:rsidR="00664C14" w14:paraId="153FB711" w14:textId="77777777" w:rsidTr="003B5074">
        <w:trPr>
          <w:jc w:val="center"/>
        </w:trPr>
        <w:tc>
          <w:tcPr>
            <w:tcW w:w="522" w:type="dxa"/>
            <w:shd w:val="clear" w:color="auto" w:fill="F2F2F2"/>
            <w:tcMar>
              <w:top w:w="120" w:type="dxa"/>
              <w:left w:w="20" w:type="dxa"/>
              <w:bottom w:w="120" w:type="dxa"/>
              <w:right w:w="20" w:type="dxa"/>
            </w:tcMar>
            <w:vAlign w:val="center"/>
          </w:tcPr>
          <w:p w14:paraId="7D248FED" w14:textId="77777777" w:rsidR="00664C14" w:rsidRDefault="00DB25D0">
            <w:pPr>
              <w:jc w:val="center"/>
            </w:pPr>
            <w:r>
              <w:rPr>
                <w:rFonts w:eastAsia="Times New Roman" w:cs="Times New Roman"/>
              </w:rPr>
              <w:t>№</w:t>
            </w:r>
          </w:p>
        </w:tc>
        <w:tc>
          <w:tcPr>
            <w:tcW w:w="4576" w:type="dxa"/>
            <w:shd w:val="clear" w:color="auto" w:fill="F2F2F2"/>
            <w:tcMar>
              <w:top w:w="120" w:type="dxa"/>
              <w:left w:w="200" w:type="dxa"/>
              <w:bottom w:w="120" w:type="dxa"/>
              <w:right w:w="200" w:type="dxa"/>
            </w:tcMar>
            <w:vAlign w:val="center"/>
          </w:tcPr>
          <w:p w14:paraId="7EB2810A" w14:textId="77777777" w:rsidR="00664C14" w:rsidRDefault="00DB25D0">
            <w:pPr>
              <w:jc w:val="center"/>
            </w:pPr>
            <w:r>
              <w:rPr>
                <w:rFonts w:eastAsia="Times New Roman" w:cs="Times New Roman"/>
              </w:rPr>
              <w:t>Источник тепловой энергии</w:t>
            </w:r>
          </w:p>
        </w:tc>
        <w:tc>
          <w:tcPr>
            <w:tcW w:w="4247" w:type="dxa"/>
            <w:shd w:val="clear" w:color="auto" w:fill="F2F2F2"/>
            <w:tcMar>
              <w:top w:w="120" w:type="dxa"/>
              <w:left w:w="200" w:type="dxa"/>
              <w:bottom w:w="120" w:type="dxa"/>
              <w:right w:w="200" w:type="dxa"/>
            </w:tcMar>
            <w:vAlign w:val="center"/>
          </w:tcPr>
          <w:p w14:paraId="210D45E9" w14:textId="77777777" w:rsidR="00664C14" w:rsidRDefault="00DB25D0">
            <w:pPr>
              <w:jc w:val="center"/>
            </w:pPr>
            <w:r>
              <w:rPr>
                <w:rFonts w:eastAsia="Times New Roman" w:cs="Times New Roman"/>
              </w:rPr>
              <w:t>Теплоснабжающая организация</w:t>
            </w:r>
          </w:p>
        </w:tc>
      </w:tr>
      <w:tr w:rsidR="00664C14" w14:paraId="32C0ED45" w14:textId="77777777" w:rsidTr="003B5074">
        <w:trPr>
          <w:jc w:val="center"/>
        </w:trPr>
        <w:tc>
          <w:tcPr>
            <w:tcW w:w="522" w:type="dxa"/>
            <w:shd w:val="clear" w:color="auto" w:fill="FFFFFF"/>
            <w:tcMar>
              <w:top w:w="40" w:type="dxa"/>
              <w:left w:w="20" w:type="dxa"/>
              <w:bottom w:w="40" w:type="dxa"/>
              <w:right w:w="20" w:type="dxa"/>
            </w:tcMar>
            <w:vAlign w:val="center"/>
          </w:tcPr>
          <w:p w14:paraId="485EBC3A" w14:textId="77777777" w:rsidR="00664C14" w:rsidRDefault="00DB25D0">
            <w:pPr>
              <w:jc w:val="center"/>
            </w:pPr>
            <w:r>
              <w:rPr>
                <w:rFonts w:eastAsia="Times New Roman" w:cs="Times New Roman"/>
              </w:rPr>
              <w:t>1</w:t>
            </w:r>
          </w:p>
        </w:tc>
        <w:tc>
          <w:tcPr>
            <w:tcW w:w="4576" w:type="dxa"/>
            <w:shd w:val="clear" w:color="auto" w:fill="FFFFFF"/>
            <w:tcMar>
              <w:top w:w="40" w:type="dxa"/>
              <w:left w:w="200" w:type="dxa"/>
              <w:bottom w:w="40" w:type="dxa"/>
              <w:right w:w="200" w:type="dxa"/>
            </w:tcMar>
            <w:vAlign w:val="center"/>
          </w:tcPr>
          <w:p w14:paraId="7567C79F" w14:textId="77777777" w:rsidR="00664C14" w:rsidRDefault="00DB25D0">
            <w:pPr>
              <w:jc w:val="center"/>
            </w:pPr>
            <w:r>
              <w:rPr>
                <w:rFonts w:eastAsia="Times New Roman" w:cs="Times New Roman"/>
              </w:rPr>
              <w:t>Котельная № 1</w:t>
            </w:r>
            <w:r w:rsidR="00564B77">
              <w:rPr>
                <w:rFonts w:eastAsia="Times New Roman" w:cs="Times New Roman"/>
              </w:rPr>
              <w:t xml:space="preserve"> </w:t>
            </w:r>
            <w:r>
              <w:rPr>
                <w:rFonts w:eastAsia="Times New Roman" w:cs="Times New Roman"/>
              </w:rPr>
              <w:t>ул. Советская, д. 38 А</w:t>
            </w:r>
          </w:p>
        </w:tc>
        <w:tc>
          <w:tcPr>
            <w:tcW w:w="4247" w:type="dxa"/>
            <w:shd w:val="clear" w:color="auto" w:fill="FFFFFF"/>
            <w:tcMar>
              <w:top w:w="40" w:type="dxa"/>
              <w:left w:w="200" w:type="dxa"/>
              <w:bottom w:w="40" w:type="dxa"/>
              <w:right w:w="200" w:type="dxa"/>
            </w:tcMar>
            <w:vAlign w:val="center"/>
          </w:tcPr>
          <w:p w14:paraId="296214B3" w14:textId="77777777" w:rsidR="00664C14" w:rsidRDefault="00DB25D0">
            <w:pPr>
              <w:jc w:val="center"/>
            </w:pPr>
            <w:r>
              <w:rPr>
                <w:rFonts w:eastAsia="Times New Roman" w:cs="Times New Roman"/>
              </w:rPr>
              <w:t>КОГУП «Облкоммунсервис»</w:t>
            </w:r>
          </w:p>
        </w:tc>
      </w:tr>
      <w:tr w:rsidR="00664C14" w14:paraId="4D59E43A" w14:textId="77777777" w:rsidTr="003B5074">
        <w:trPr>
          <w:jc w:val="center"/>
        </w:trPr>
        <w:tc>
          <w:tcPr>
            <w:tcW w:w="522" w:type="dxa"/>
            <w:shd w:val="clear" w:color="auto" w:fill="FFFFFF"/>
            <w:tcMar>
              <w:top w:w="40" w:type="dxa"/>
              <w:left w:w="20" w:type="dxa"/>
              <w:bottom w:w="40" w:type="dxa"/>
              <w:right w:w="20" w:type="dxa"/>
            </w:tcMar>
            <w:vAlign w:val="center"/>
          </w:tcPr>
          <w:p w14:paraId="2E5B4C88" w14:textId="77777777" w:rsidR="00664C14" w:rsidRDefault="00DB25D0">
            <w:pPr>
              <w:jc w:val="center"/>
            </w:pPr>
            <w:r>
              <w:rPr>
                <w:rFonts w:eastAsia="Times New Roman" w:cs="Times New Roman"/>
              </w:rPr>
              <w:t>2</w:t>
            </w:r>
          </w:p>
        </w:tc>
        <w:tc>
          <w:tcPr>
            <w:tcW w:w="4576" w:type="dxa"/>
            <w:shd w:val="clear" w:color="auto" w:fill="FFFFFF"/>
            <w:tcMar>
              <w:top w:w="40" w:type="dxa"/>
              <w:left w:w="200" w:type="dxa"/>
              <w:bottom w:w="40" w:type="dxa"/>
              <w:right w:w="200" w:type="dxa"/>
            </w:tcMar>
            <w:vAlign w:val="center"/>
          </w:tcPr>
          <w:p w14:paraId="7F93B66C" w14:textId="77777777" w:rsidR="00664C14" w:rsidRDefault="00DB25D0">
            <w:pPr>
              <w:jc w:val="center"/>
            </w:pPr>
            <w:r>
              <w:rPr>
                <w:rFonts w:eastAsia="Times New Roman" w:cs="Times New Roman"/>
              </w:rPr>
              <w:t>Котельная № 2</w:t>
            </w:r>
            <w:r w:rsidR="00564B77">
              <w:rPr>
                <w:rFonts w:eastAsia="Times New Roman" w:cs="Times New Roman"/>
              </w:rPr>
              <w:t xml:space="preserve"> </w:t>
            </w:r>
            <w:r>
              <w:rPr>
                <w:rFonts w:eastAsia="Times New Roman" w:cs="Times New Roman"/>
              </w:rPr>
              <w:t>ул. Комарова, 67</w:t>
            </w:r>
          </w:p>
        </w:tc>
        <w:tc>
          <w:tcPr>
            <w:tcW w:w="4247" w:type="dxa"/>
            <w:shd w:val="clear" w:color="auto" w:fill="FFFFFF"/>
            <w:tcMar>
              <w:top w:w="40" w:type="dxa"/>
              <w:left w:w="200" w:type="dxa"/>
              <w:bottom w:w="40" w:type="dxa"/>
              <w:right w:w="200" w:type="dxa"/>
            </w:tcMar>
            <w:vAlign w:val="center"/>
          </w:tcPr>
          <w:p w14:paraId="60CA5634" w14:textId="77777777" w:rsidR="00664C14" w:rsidRDefault="00DB25D0">
            <w:pPr>
              <w:jc w:val="center"/>
            </w:pPr>
            <w:r>
              <w:rPr>
                <w:rFonts w:eastAsia="Times New Roman" w:cs="Times New Roman"/>
              </w:rPr>
              <w:t>КОГУП «Облкоммунсервис»</w:t>
            </w:r>
          </w:p>
        </w:tc>
      </w:tr>
      <w:tr w:rsidR="00664C14" w14:paraId="326079BF" w14:textId="77777777" w:rsidTr="003B5074">
        <w:trPr>
          <w:jc w:val="center"/>
        </w:trPr>
        <w:tc>
          <w:tcPr>
            <w:tcW w:w="522" w:type="dxa"/>
            <w:shd w:val="clear" w:color="auto" w:fill="FFFFFF"/>
            <w:tcMar>
              <w:top w:w="40" w:type="dxa"/>
              <w:left w:w="20" w:type="dxa"/>
              <w:bottom w:w="40" w:type="dxa"/>
              <w:right w:w="20" w:type="dxa"/>
            </w:tcMar>
            <w:vAlign w:val="center"/>
          </w:tcPr>
          <w:p w14:paraId="0C956F06" w14:textId="77777777" w:rsidR="00664C14" w:rsidRDefault="00DB25D0">
            <w:pPr>
              <w:jc w:val="center"/>
            </w:pPr>
            <w:r>
              <w:rPr>
                <w:rFonts w:eastAsia="Times New Roman" w:cs="Times New Roman"/>
              </w:rPr>
              <w:t>3</w:t>
            </w:r>
          </w:p>
        </w:tc>
        <w:tc>
          <w:tcPr>
            <w:tcW w:w="4576" w:type="dxa"/>
            <w:shd w:val="clear" w:color="auto" w:fill="FFFFFF"/>
            <w:tcMar>
              <w:top w:w="40" w:type="dxa"/>
              <w:left w:w="200" w:type="dxa"/>
              <w:bottom w:w="40" w:type="dxa"/>
              <w:right w:w="200" w:type="dxa"/>
            </w:tcMar>
            <w:vAlign w:val="center"/>
          </w:tcPr>
          <w:p w14:paraId="5BD0E683" w14:textId="77777777" w:rsidR="00664C14" w:rsidRDefault="00DB25D0">
            <w:pPr>
              <w:jc w:val="center"/>
            </w:pPr>
            <w:r>
              <w:rPr>
                <w:rFonts w:eastAsia="Times New Roman" w:cs="Times New Roman"/>
              </w:rPr>
              <w:t>Котельная № 3 ул. Кооперативная, 11А</w:t>
            </w:r>
          </w:p>
        </w:tc>
        <w:tc>
          <w:tcPr>
            <w:tcW w:w="4247" w:type="dxa"/>
            <w:shd w:val="clear" w:color="auto" w:fill="FFFFFF"/>
            <w:tcMar>
              <w:top w:w="40" w:type="dxa"/>
              <w:left w:w="200" w:type="dxa"/>
              <w:bottom w:w="40" w:type="dxa"/>
              <w:right w:w="200" w:type="dxa"/>
            </w:tcMar>
            <w:vAlign w:val="center"/>
          </w:tcPr>
          <w:p w14:paraId="7828054E" w14:textId="77777777" w:rsidR="00664C14" w:rsidRDefault="00DB25D0">
            <w:pPr>
              <w:jc w:val="center"/>
            </w:pPr>
            <w:r>
              <w:rPr>
                <w:rFonts w:eastAsia="Times New Roman" w:cs="Times New Roman"/>
              </w:rPr>
              <w:t>КОГУП «Облкоммунсервис»</w:t>
            </w:r>
          </w:p>
        </w:tc>
      </w:tr>
    </w:tbl>
    <w:p w14:paraId="3A2B6A55" w14:textId="77777777" w:rsidR="00662385" w:rsidRPr="00204035" w:rsidRDefault="00662385" w:rsidP="00662385">
      <w:pPr>
        <w:pStyle w:val="af"/>
        <w:spacing w:line="288" w:lineRule="auto"/>
        <w:ind w:right="111"/>
        <w:jc w:val="center"/>
      </w:pPr>
    </w:p>
    <w:p w14:paraId="2E9AFF78" w14:textId="77777777" w:rsidR="00662385" w:rsidRPr="00B129C5" w:rsidRDefault="002E5B10" w:rsidP="00662385">
      <w:pPr>
        <w:pStyle w:val="1"/>
        <w:spacing w:before="64"/>
        <w:ind w:left="0" w:firstLine="0"/>
        <w:jc w:val="both"/>
        <w:rPr>
          <w:rFonts w:eastAsia="Times New Roman"/>
          <w:sz w:val="28"/>
          <w:szCs w:val="28"/>
        </w:rPr>
      </w:pPr>
      <w:hyperlink w:anchor="bookmark72" w:history="1">
        <w:bookmarkStart w:id="162" w:name="_Toc30147012"/>
        <w:bookmarkStart w:id="163" w:name="_Toc35951497"/>
        <w:bookmarkStart w:id="164" w:name="_Toc148363404"/>
        <w:r w:rsidR="00DB25D0" w:rsidRPr="00B129C5">
          <w:rPr>
            <w:rFonts w:eastAsia="Times New Roman"/>
            <w:sz w:val="28"/>
            <w:szCs w:val="28"/>
          </w:rPr>
          <w:t xml:space="preserve">РАЗДЕЛ </w:t>
        </w:r>
        <w:r w:rsidR="00DB25D0">
          <w:rPr>
            <w:rFonts w:eastAsia="Times New Roman"/>
            <w:sz w:val="28"/>
            <w:szCs w:val="28"/>
          </w:rPr>
          <w:t>11</w:t>
        </w:r>
        <w:r w:rsidR="00DB25D0" w:rsidRPr="00B129C5">
          <w:rPr>
            <w:rFonts w:eastAsia="Times New Roman"/>
            <w:sz w:val="28"/>
            <w:szCs w:val="28"/>
          </w:rPr>
          <w:t>. РЕШЕНИЯ О РАСПРЕДЕЛЕНИИ ТЕПЛОВОЙ НАГРУЗКИ МЕЖДУ</w:t>
        </w:r>
      </w:hyperlink>
      <w:r w:rsidR="00DB25D0" w:rsidRPr="00B129C5">
        <w:rPr>
          <w:rFonts w:eastAsia="Times New Roman"/>
          <w:sz w:val="28"/>
          <w:szCs w:val="28"/>
        </w:rPr>
        <w:t xml:space="preserve"> </w:t>
      </w:r>
      <w:hyperlink w:anchor="bookmark72" w:history="1">
        <w:r w:rsidR="00DB25D0" w:rsidRPr="00B129C5">
          <w:rPr>
            <w:rFonts w:eastAsia="Times New Roman"/>
            <w:sz w:val="28"/>
            <w:szCs w:val="28"/>
          </w:rPr>
          <w:t>ИСТОЧНИКАМИ ТЕПЛОВОЙ ЭНЕРГИИ</w:t>
        </w:r>
        <w:bookmarkEnd w:id="162"/>
        <w:bookmarkEnd w:id="163"/>
        <w:bookmarkEnd w:id="164"/>
      </w:hyperlink>
    </w:p>
    <w:p w14:paraId="0B47681A" w14:textId="77777777" w:rsidR="00662385" w:rsidRDefault="00662385" w:rsidP="00662385">
      <w:pPr>
        <w:jc w:val="both"/>
        <w:rPr>
          <w:rFonts w:cs="Times New Roman"/>
          <w:highlight w:val="yellow"/>
          <w:lang w:eastAsia="ru-RU"/>
        </w:rPr>
      </w:pPr>
    </w:p>
    <w:p w14:paraId="4D716830" w14:textId="77777777" w:rsidR="00662385" w:rsidRPr="004C286D" w:rsidRDefault="00286C39" w:rsidP="00662385">
      <w:pPr>
        <w:pStyle w:val="af"/>
        <w:spacing w:before="11" w:line="287" w:lineRule="auto"/>
        <w:ind w:right="110" w:firstLine="567"/>
        <w:jc w:val="both"/>
      </w:pPr>
      <w:r>
        <w:t xml:space="preserve"> </w:t>
      </w:r>
      <w:r w:rsidR="00DB25D0" w:rsidRPr="00D96739">
        <w:t xml:space="preserve">Возможность поставок тепловой энергии потребителям </w:t>
      </w:r>
      <w:bookmarkStart w:id="165" w:name="OLE_LINK227"/>
      <w:bookmarkStart w:id="166" w:name="OLE_LINK228"/>
      <w:bookmarkEnd w:id="165"/>
      <w:bookmarkEnd w:id="166"/>
      <w:r w:rsidR="00DB25D0">
        <w:t>пгт Лебяжье</w:t>
      </w:r>
      <w:r w:rsidR="00DB25D0" w:rsidRPr="00D96739">
        <w:t xml:space="preserve"> от других источников тепловой энергии при сохранении надежности теплоснабжения отсутствует, так как источники тепловой энергии географически сильно удалены и между собой технологически не связаны.</w:t>
      </w:r>
      <w:r w:rsidR="00DB25D0" w:rsidRPr="00774256">
        <w:rPr>
          <w:highlight w:val="green"/>
        </w:rPr>
        <w:t xml:space="preserve"> </w:t>
      </w:r>
    </w:p>
    <w:p w14:paraId="12B6E2DD" w14:textId="77777777" w:rsidR="00662385" w:rsidRPr="0032070C" w:rsidRDefault="00662385" w:rsidP="00662385">
      <w:pPr>
        <w:pStyle w:val="a0"/>
        <w:rPr>
          <w:lang w:eastAsia="ru-RU"/>
        </w:rPr>
      </w:pPr>
    </w:p>
    <w:p w14:paraId="0D2A0192" w14:textId="77777777" w:rsidR="00662385" w:rsidRPr="00B129C5" w:rsidRDefault="002E5B10" w:rsidP="00662385">
      <w:pPr>
        <w:pStyle w:val="1"/>
        <w:spacing w:before="64"/>
        <w:ind w:left="0" w:firstLine="0"/>
        <w:jc w:val="both"/>
        <w:rPr>
          <w:rFonts w:eastAsia="Times New Roman"/>
          <w:sz w:val="28"/>
          <w:szCs w:val="28"/>
        </w:rPr>
      </w:pPr>
      <w:hyperlink w:anchor="bookmark73" w:history="1">
        <w:bookmarkStart w:id="167" w:name="_Toc35951498"/>
        <w:bookmarkStart w:id="168" w:name="_Toc30147013"/>
        <w:bookmarkStart w:id="169" w:name="_Toc148363405"/>
        <w:r w:rsidR="00DB25D0" w:rsidRPr="00B129C5">
          <w:rPr>
            <w:rFonts w:eastAsia="Times New Roman"/>
            <w:sz w:val="28"/>
            <w:szCs w:val="28"/>
          </w:rPr>
          <w:t xml:space="preserve">РАЗДЕЛ </w:t>
        </w:r>
        <w:r w:rsidR="00DB25D0">
          <w:rPr>
            <w:rFonts w:eastAsia="Times New Roman"/>
            <w:sz w:val="28"/>
            <w:szCs w:val="28"/>
          </w:rPr>
          <w:t>12</w:t>
        </w:r>
        <w:r w:rsidR="00DB25D0" w:rsidRPr="00B129C5">
          <w:rPr>
            <w:rFonts w:eastAsia="Times New Roman"/>
            <w:sz w:val="28"/>
            <w:szCs w:val="28"/>
          </w:rPr>
          <w:t>. РЕШЕНИЯ ПО БЕСХОЗЯЙНЫМ ТЕПЛОВЫМ СЕТЯМ</w:t>
        </w:r>
        <w:bookmarkEnd w:id="167"/>
        <w:bookmarkEnd w:id="168"/>
        <w:bookmarkEnd w:id="169"/>
      </w:hyperlink>
    </w:p>
    <w:p w14:paraId="1F8AE3E1" w14:textId="77777777" w:rsidR="00662385" w:rsidRDefault="00662385" w:rsidP="00662385">
      <w:pPr>
        <w:jc w:val="both"/>
        <w:rPr>
          <w:rFonts w:cs="Times New Roman"/>
          <w:highlight w:val="yellow"/>
          <w:lang w:eastAsia="ru-RU"/>
        </w:rPr>
      </w:pPr>
    </w:p>
    <w:p w14:paraId="2E54FE2A" w14:textId="77777777" w:rsidR="009B6536" w:rsidRDefault="009B6536" w:rsidP="009B6536">
      <w:pPr>
        <w:pStyle w:val="a0"/>
        <w:ind w:firstLine="709"/>
        <w:jc w:val="both"/>
        <w:rPr>
          <w:lang w:eastAsia="ru-RU"/>
        </w:rPr>
      </w:pPr>
      <w:bookmarkStart w:id="170" w:name="_Hlk147144558"/>
      <w:r>
        <w:rPr>
          <w:lang w:eastAsia="ru-RU"/>
        </w:rPr>
        <w:t>На территории муниципального образования Лебяжский муниципальный округ бесхозяйные тепловые сети отсутствуют.</w:t>
      </w:r>
      <w:bookmarkEnd w:id="170"/>
    </w:p>
    <w:p w14:paraId="0DA7596B" w14:textId="77777777" w:rsidR="00662385" w:rsidRPr="001B59A7" w:rsidRDefault="00662385" w:rsidP="00662385">
      <w:pPr>
        <w:pStyle w:val="a0"/>
        <w:rPr>
          <w:lang w:eastAsia="ru-RU"/>
        </w:rPr>
      </w:pPr>
    </w:p>
    <w:p w14:paraId="681E0E46" w14:textId="77777777" w:rsidR="00662385" w:rsidRPr="004579C0" w:rsidRDefault="002E5B10" w:rsidP="00662385">
      <w:pPr>
        <w:pStyle w:val="1"/>
        <w:spacing w:before="64"/>
        <w:ind w:left="0" w:firstLine="0"/>
        <w:jc w:val="both"/>
        <w:rPr>
          <w:rFonts w:eastAsia="Times New Roman"/>
          <w:sz w:val="28"/>
          <w:szCs w:val="28"/>
        </w:rPr>
      </w:pPr>
      <w:hyperlink w:anchor="bookmark74" w:history="1">
        <w:bookmarkStart w:id="171" w:name="_Toc148363406"/>
        <w:r w:rsidR="00DB25D0" w:rsidRPr="00F70490">
          <w:rPr>
            <w:rFonts w:eastAsia="Times New Roman"/>
            <w:sz w:val="28"/>
            <w:szCs w:val="28"/>
          </w:rPr>
          <w:t xml:space="preserve">РАЗДЕЛ </w:t>
        </w:r>
        <w:r w:rsidR="00DB25D0">
          <w:rPr>
            <w:rFonts w:eastAsia="Times New Roman"/>
            <w:sz w:val="28"/>
            <w:szCs w:val="28"/>
          </w:rPr>
          <w:t>13</w:t>
        </w:r>
        <w:r w:rsidR="00DB25D0" w:rsidRPr="00F70490">
          <w:rPr>
            <w:rFonts w:eastAsia="Times New Roman"/>
            <w:sz w:val="28"/>
            <w:szCs w:val="28"/>
          </w:rPr>
          <w:t>. СИНХРОНИЗАЦИЯ СХЕМЫ ТЕПЛОСНАБЖЕНИЯ СО СХЕМОЙ</w:t>
        </w:r>
      </w:hyperlink>
      <w:r w:rsidR="00DB25D0" w:rsidRPr="00F70490">
        <w:rPr>
          <w:rFonts w:eastAsia="Times New Roman"/>
          <w:sz w:val="28"/>
          <w:szCs w:val="28"/>
        </w:rPr>
        <w:t xml:space="preserve"> </w:t>
      </w:r>
      <w:hyperlink w:anchor="bookmark74" w:history="1">
        <w:r w:rsidR="00DB25D0" w:rsidRPr="00F70490">
          <w:rPr>
            <w:rFonts w:eastAsia="Times New Roman"/>
            <w:sz w:val="28"/>
            <w:szCs w:val="28"/>
          </w:rPr>
          <w:t>ГАЗИФИКАЦИИ СУБЪЕКТА РОССИЙСКОЙ ФЕДЕРАЦИИ И (ИЛИ) ПОСЕЛЕНИЯ,</w:t>
        </w:r>
      </w:hyperlink>
      <w:r w:rsidR="00DB25D0" w:rsidRPr="00F70490">
        <w:rPr>
          <w:rFonts w:eastAsia="Times New Roman"/>
          <w:sz w:val="28"/>
          <w:szCs w:val="28"/>
        </w:rPr>
        <w:t xml:space="preserve"> </w:t>
      </w:r>
      <w:hyperlink w:anchor="bookmark74" w:history="1">
        <w:r w:rsidR="00DB25D0" w:rsidRPr="00F70490">
          <w:rPr>
            <w:rFonts w:eastAsia="Times New Roman"/>
            <w:sz w:val="28"/>
            <w:szCs w:val="28"/>
          </w:rPr>
          <w:t>СХЕМОЙ И ПРОГРАММОЙ РАЗВИТИЯ ЭЛЕКТРОЭНЕРГЕТИКИ, А ТАКЖЕ СО СХЕМОЙ</w:t>
        </w:r>
      </w:hyperlink>
      <w:r w:rsidR="00DB25D0" w:rsidRPr="00F70490">
        <w:rPr>
          <w:rFonts w:eastAsia="Times New Roman"/>
          <w:sz w:val="28"/>
          <w:szCs w:val="28"/>
        </w:rPr>
        <w:t xml:space="preserve"> </w:t>
      </w:r>
      <w:hyperlink w:anchor="bookmark74" w:history="1">
        <w:r w:rsidR="00DB25D0" w:rsidRPr="00F70490">
          <w:rPr>
            <w:rFonts w:eastAsia="Times New Roman"/>
            <w:sz w:val="28"/>
            <w:szCs w:val="28"/>
          </w:rPr>
          <w:t>ВОДОСНАБЖЕНИЯ И ВОДООТВЕДЕНИЯ</w:t>
        </w:r>
      </w:hyperlink>
      <w:r w:rsidR="00DB25D0" w:rsidRPr="00F70490">
        <w:rPr>
          <w:rFonts w:eastAsia="Times New Roman"/>
          <w:sz w:val="28"/>
          <w:szCs w:val="28"/>
        </w:rPr>
        <w:t xml:space="preserve"> ПОСЕЛЕНИЯ, ГОРОДСКОГО ОКРУГА, ГОРОДА ФЕДЕРАЛЬНОГО ЗНАЧЕНИЯ</w:t>
      </w:r>
      <w:bookmarkEnd w:id="171"/>
    </w:p>
    <w:p w14:paraId="64167A4E" w14:textId="77777777" w:rsidR="00662385" w:rsidRPr="00F70490" w:rsidRDefault="00662385" w:rsidP="00662385">
      <w:pPr>
        <w:rPr>
          <w:lang w:eastAsia="ru-RU"/>
        </w:rPr>
      </w:pPr>
    </w:p>
    <w:p w14:paraId="4D5EEB3C" w14:textId="77777777" w:rsidR="00662385" w:rsidRPr="00B129C5" w:rsidRDefault="002E5B10" w:rsidP="00662385">
      <w:pPr>
        <w:pStyle w:val="2"/>
        <w:spacing w:before="69"/>
        <w:ind w:left="0" w:firstLine="0"/>
        <w:rPr>
          <w:rFonts w:eastAsia="Times New Roman"/>
          <w:sz w:val="24"/>
          <w:szCs w:val="24"/>
        </w:rPr>
      </w:pPr>
      <w:hyperlink w:anchor="bookmark75" w:history="1">
        <w:bookmarkStart w:id="172" w:name="_Toc30147015"/>
        <w:bookmarkStart w:id="173" w:name="_Toc35951500"/>
        <w:bookmarkStart w:id="174" w:name="_Toc148363407"/>
        <w:r w:rsidR="00DB25D0" w:rsidRPr="00B129C5">
          <w:rPr>
            <w:rFonts w:eastAsia="Times New Roman"/>
            <w:sz w:val="24"/>
            <w:szCs w:val="24"/>
          </w:rPr>
          <w:t>Часть 1.</w:t>
        </w:r>
        <w:r w:rsidR="00564B77">
          <w:rPr>
            <w:rFonts w:eastAsia="Times New Roman"/>
            <w:sz w:val="24"/>
            <w:szCs w:val="24"/>
          </w:rPr>
          <w:t xml:space="preserve"> </w:t>
        </w:r>
        <w:r w:rsidR="00DB25D0" w:rsidRPr="00B129C5">
          <w:rPr>
            <w:rFonts w:eastAsia="Times New Roman"/>
            <w:sz w:val="24"/>
            <w:szCs w:val="24"/>
          </w:rPr>
          <w:t>Описание</w:t>
        </w:r>
        <w:r w:rsidR="00564B77">
          <w:rPr>
            <w:rFonts w:eastAsia="Times New Roman"/>
            <w:sz w:val="24"/>
            <w:szCs w:val="24"/>
          </w:rPr>
          <w:t xml:space="preserve"> </w:t>
        </w:r>
        <w:r w:rsidR="00DB25D0" w:rsidRPr="00B129C5">
          <w:rPr>
            <w:rFonts w:eastAsia="Times New Roman"/>
            <w:sz w:val="24"/>
            <w:szCs w:val="24"/>
          </w:rPr>
          <w:t>решений</w:t>
        </w:r>
        <w:r w:rsidR="00564B77">
          <w:rPr>
            <w:rFonts w:eastAsia="Times New Roman"/>
            <w:sz w:val="24"/>
            <w:szCs w:val="24"/>
          </w:rPr>
          <w:t xml:space="preserve"> </w:t>
        </w:r>
        <w:r w:rsidR="00DB25D0" w:rsidRPr="00B129C5">
          <w:rPr>
            <w:rFonts w:eastAsia="Times New Roman"/>
            <w:sz w:val="24"/>
            <w:szCs w:val="24"/>
          </w:rPr>
          <w:t>(на</w:t>
        </w:r>
        <w:r w:rsidR="00564B77">
          <w:rPr>
            <w:rFonts w:eastAsia="Times New Roman"/>
            <w:sz w:val="24"/>
            <w:szCs w:val="24"/>
          </w:rPr>
          <w:t xml:space="preserve"> </w:t>
        </w:r>
        <w:r w:rsidR="00DB25D0" w:rsidRPr="00B129C5">
          <w:rPr>
            <w:rFonts w:eastAsia="Times New Roman"/>
            <w:sz w:val="24"/>
            <w:szCs w:val="24"/>
          </w:rPr>
          <w:t>основе</w:t>
        </w:r>
        <w:r w:rsidR="00564B77">
          <w:rPr>
            <w:rFonts w:eastAsia="Times New Roman"/>
            <w:sz w:val="24"/>
            <w:szCs w:val="24"/>
          </w:rPr>
          <w:t xml:space="preserve"> </w:t>
        </w:r>
        <w:r w:rsidR="00DB25D0" w:rsidRPr="00B129C5">
          <w:rPr>
            <w:rFonts w:eastAsia="Times New Roman"/>
            <w:sz w:val="24"/>
            <w:szCs w:val="24"/>
          </w:rPr>
          <w:t>утвержденной</w:t>
        </w:r>
        <w:r w:rsidR="00564B77">
          <w:rPr>
            <w:rFonts w:eastAsia="Times New Roman"/>
            <w:sz w:val="24"/>
            <w:szCs w:val="24"/>
          </w:rPr>
          <w:t xml:space="preserve"> </w:t>
        </w:r>
        <w:r w:rsidR="00DB25D0" w:rsidRPr="00B129C5">
          <w:rPr>
            <w:rFonts w:eastAsia="Times New Roman"/>
            <w:sz w:val="24"/>
            <w:szCs w:val="24"/>
          </w:rPr>
          <w:t>региональной</w:t>
        </w:r>
        <w:r w:rsidR="00564B77">
          <w:rPr>
            <w:rFonts w:eastAsia="Times New Roman"/>
            <w:sz w:val="24"/>
            <w:szCs w:val="24"/>
          </w:rPr>
          <w:t xml:space="preserve"> </w:t>
        </w:r>
        <w:r w:rsidR="00DB25D0" w:rsidRPr="00B129C5">
          <w:rPr>
            <w:rFonts w:eastAsia="Times New Roman"/>
            <w:sz w:val="24"/>
            <w:szCs w:val="24"/>
          </w:rPr>
          <w:t>(межрегиональной)</w:t>
        </w:r>
      </w:hyperlink>
      <w:r w:rsidR="00DB25D0" w:rsidRPr="00B129C5">
        <w:rPr>
          <w:rFonts w:eastAsia="Times New Roman"/>
          <w:sz w:val="24"/>
          <w:szCs w:val="24"/>
        </w:rPr>
        <w:t xml:space="preserve"> </w:t>
      </w:r>
      <w:hyperlink w:anchor="bookmark75" w:history="1">
        <w:r w:rsidR="00DB25D0" w:rsidRPr="00B129C5">
          <w:rPr>
            <w:rFonts w:eastAsia="Times New Roman"/>
            <w:sz w:val="24"/>
            <w:szCs w:val="24"/>
          </w:rPr>
          <w:t>программы</w:t>
        </w:r>
        <w:r w:rsidR="00700EBF">
          <w:rPr>
            <w:rFonts w:eastAsia="Times New Roman"/>
            <w:sz w:val="24"/>
            <w:szCs w:val="24"/>
          </w:rPr>
          <w:t xml:space="preserve"> </w:t>
        </w:r>
        <w:r w:rsidR="00DB25D0" w:rsidRPr="00B129C5">
          <w:rPr>
            <w:rFonts w:eastAsia="Times New Roman"/>
            <w:sz w:val="24"/>
            <w:szCs w:val="24"/>
          </w:rPr>
          <w:t>газификации</w:t>
        </w:r>
        <w:r w:rsidR="00700EBF">
          <w:rPr>
            <w:rFonts w:eastAsia="Times New Roman"/>
            <w:sz w:val="24"/>
            <w:szCs w:val="24"/>
          </w:rPr>
          <w:t xml:space="preserve"> </w:t>
        </w:r>
        <w:r w:rsidR="00DB25D0" w:rsidRPr="00B129C5">
          <w:rPr>
            <w:rFonts w:eastAsia="Times New Roman"/>
            <w:sz w:val="24"/>
            <w:szCs w:val="24"/>
          </w:rPr>
          <w:t>жилищно-коммунального</w:t>
        </w:r>
        <w:r w:rsidR="00700EBF">
          <w:rPr>
            <w:rFonts w:eastAsia="Times New Roman"/>
            <w:sz w:val="24"/>
            <w:szCs w:val="24"/>
          </w:rPr>
          <w:t xml:space="preserve"> </w:t>
        </w:r>
        <w:r w:rsidR="00DB25D0" w:rsidRPr="00B129C5">
          <w:rPr>
            <w:rFonts w:eastAsia="Times New Roman"/>
            <w:sz w:val="24"/>
            <w:szCs w:val="24"/>
          </w:rPr>
          <w:t>хозяйства,</w:t>
        </w:r>
        <w:r w:rsidR="00700EBF">
          <w:rPr>
            <w:rFonts w:eastAsia="Times New Roman"/>
            <w:sz w:val="24"/>
            <w:szCs w:val="24"/>
          </w:rPr>
          <w:t xml:space="preserve"> </w:t>
        </w:r>
        <w:r w:rsidR="00DB25D0" w:rsidRPr="00B129C5">
          <w:rPr>
            <w:rFonts w:eastAsia="Times New Roman"/>
            <w:sz w:val="24"/>
            <w:szCs w:val="24"/>
          </w:rPr>
          <w:t>промышленных</w:t>
        </w:r>
        <w:r w:rsidR="00700EBF">
          <w:rPr>
            <w:rFonts w:eastAsia="Times New Roman"/>
            <w:sz w:val="24"/>
            <w:szCs w:val="24"/>
          </w:rPr>
          <w:t xml:space="preserve"> </w:t>
        </w:r>
        <w:r w:rsidR="00DB25D0" w:rsidRPr="00B129C5">
          <w:rPr>
            <w:rFonts w:eastAsia="Times New Roman"/>
            <w:sz w:val="24"/>
            <w:szCs w:val="24"/>
          </w:rPr>
          <w:t>и</w:t>
        </w:r>
        <w:r w:rsidR="00700EBF">
          <w:rPr>
            <w:rFonts w:eastAsia="Times New Roman"/>
            <w:sz w:val="24"/>
            <w:szCs w:val="24"/>
          </w:rPr>
          <w:t xml:space="preserve"> </w:t>
        </w:r>
        <w:r w:rsidR="00DB25D0" w:rsidRPr="00B129C5">
          <w:rPr>
            <w:rFonts w:eastAsia="Times New Roman"/>
            <w:sz w:val="24"/>
            <w:szCs w:val="24"/>
          </w:rPr>
          <w:t>иных</w:t>
        </w:r>
      </w:hyperlink>
      <w:r w:rsidR="00DB25D0" w:rsidRPr="00B129C5">
        <w:rPr>
          <w:rFonts w:eastAsia="Times New Roman"/>
          <w:sz w:val="24"/>
          <w:szCs w:val="24"/>
        </w:rPr>
        <w:t xml:space="preserve"> </w:t>
      </w:r>
      <w:hyperlink w:anchor="bookmark75" w:history="1">
        <w:r w:rsidR="00DB25D0" w:rsidRPr="00B129C5">
          <w:rPr>
            <w:rFonts w:eastAsia="Times New Roman"/>
            <w:sz w:val="24"/>
            <w:szCs w:val="24"/>
          </w:rPr>
          <w:t>организаций)</w:t>
        </w:r>
        <w:r w:rsidR="00564B77">
          <w:rPr>
            <w:rFonts w:eastAsia="Times New Roman"/>
            <w:sz w:val="24"/>
            <w:szCs w:val="24"/>
          </w:rPr>
          <w:t xml:space="preserve"> </w:t>
        </w:r>
        <w:r w:rsidR="00DB25D0" w:rsidRPr="00B129C5">
          <w:rPr>
            <w:rFonts w:eastAsia="Times New Roman"/>
            <w:sz w:val="24"/>
            <w:szCs w:val="24"/>
          </w:rPr>
          <w:t>о</w:t>
        </w:r>
        <w:r w:rsidR="00564B77">
          <w:rPr>
            <w:rFonts w:eastAsia="Times New Roman"/>
            <w:sz w:val="24"/>
            <w:szCs w:val="24"/>
          </w:rPr>
          <w:t xml:space="preserve"> </w:t>
        </w:r>
        <w:r w:rsidR="00DB25D0" w:rsidRPr="00B129C5">
          <w:rPr>
            <w:rFonts w:eastAsia="Times New Roman"/>
            <w:sz w:val="24"/>
            <w:szCs w:val="24"/>
          </w:rPr>
          <w:t>развитии</w:t>
        </w:r>
        <w:r w:rsidR="00564B77">
          <w:rPr>
            <w:rFonts w:eastAsia="Times New Roman"/>
            <w:sz w:val="24"/>
            <w:szCs w:val="24"/>
          </w:rPr>
          <w:t xml:space="preserve"> </w:t>
        </w:r>
        <w:r w:rsidR="00DB25D0" w:rsidRPr="00B129C5">
          <w:rPr>
            <w:rFonts w:eastAsia="Times New Roman"/>
            <w:sz w:val="24"/>
            <w:szCs w:val="24"/>
          </w:rPr>
          <w:t>соответствующей</w:t>
        </w:r>
        <w:r w:rsidR="00564B77">
          <w:rPr>
            <w:rFonts w:eastAsia="Times New Roman"/>
            <w:sz w:val="24"/>
            <w:szCs w:val="24"/>
          </w:rPr>
          <w:t xml:space="preserve"> </w:t>
        </w:r>
        <w:r w:rsidR="00DB25D0" w:rsidRPr="00B129C5">
          <w:rPr>
            <w:rFonts w:eastAsia="Times New Roman"/>
            <w:sz w:val="24"/>
            <w:szCs w:val="24"/>
          </w:rPr>
          <w:t>системы</w:t>
        </w:r>
        <w:r w:rsidR="00564B77">
          <w:rPr>
            <w:rFonts w:eastAsia="Times New Roman"/>
            <w:sz w:val="24"/>
            <w:szCs w:val="24"/>
          </w:rPr>
          <w:t xml:space="preserve"> </w:t>
        </w:r>
        <w:r w:rsidR="00DB25D0" w:rsidRPr="00B129C5">
          <w:rPr>
            <w:rFonts w:eastAsia="Times New Roman"/>
            <w:sz w:val="24"/>
            <w:szCs w:val="24"/>
          </w:rPr>
          <w:t>газоснабжения</w:t>
        </w:r>
        <w:r w:rsidR="00564B77">
          <w:rPr>
            <w:rFonts w:eastAsia="Times New Roman"/>
            <w:sz w:val="24"/>
            <w:szCs w:val="24"/>
          </w:rPr>
          <w:t xml:space="preserve"> </w:t>
        </w:r>
        <w:r w:rsidR="00DB25D0" w:rsidRPr="00B129C5">
          <w:rPr>
            <w:rFonts w:eastAsia="Times New Roman"/>
            <w:sz w:val="24"/>
            <w:szCs w:val="24"/>
          </w:rPr>
          <w:t>в</w:t>
        </w:r>
        <w:r w:rsidR="00564B77">
          <w:rPr>
            <w:rFonts w:eastAsia="Times New Roman"/>
            <w:sz w:val="24"/>
            <w:szCs w:val="24"/>
          </w:rPr>
          <w:t xml:space="preserve"> </w:t>
        </w:r>
        <w:r w:rsidR="00DB25D0" w:rsidRPr="00B129C5">
          <w:rPr>
            <w:rFonts w:eastAsia="Times New Roman"/>
            <w:sz w:val="24"/>
            <w:szCs w:val="24"/>
          </w:rPr>
          <w:t>части</w:t>
        </w:r>
        <w:r w:rsidR="00564B77">
          <w:rPr>
            <w:rFonts w:eastAsia="Times New Roman"/>
            <w:sz w:val="24"/>
            <w:szCs w:val="24"/>
          </w:rPr>
          <w:t xml:space="preserve"> </w:t>
        </w:r>
        <w:r w:rsidR="00DB25D0" w:rsidRPr="00B129C5">
          <w:rPr>
            <w:rFonts w:eastAsia="Times New Roman"/>
            <w:sz w:val="24"/>
            <w:szCs w:val="24"/>
          </w:rPr>
          <w:t>обеспечения</w:t>
        </w:r>
      </w:hyperlink>
      <w:r w:rsidR="00DB25D0" w:rsidRPr="00B129C5">
        <w:rPr>
          <w:rFonts w:eastAsia="Times New Roman"/>
          <w:sz w:val="24"/>
          <w:szCs w:val="24"/>
        </w:rPr>
        <w:t xml:space="preserve"> </w:t>
      </w:r>
      <w:hyperlink w:anchor="bookmark75" w:history="1">
        <w:r w:rsidR="00DB25D0" w:rsidRPr="00B129C5">
          <w:rPr>
            <w:rFonts w:eastAsia="Times New Roman"/>
            <w:sz w:val="24"/>
            <w:szCs w:val="24"/>
          </w:rPr>
          <w:t>топливом источников тепловой энергии</w:t>
        </w:r>
        <w:bookmarkEnd w:id="172"/>
        <w:bookmarkEnd w:id="173"/>
        <w:bookmarkEnd w:id="174"/>
      </w:hyperlink>
    </w:p>
    <w:p w14:paraId="4D734206" w14:textId="77777777" w:rsidR="00662385" w:rsidRDefault="00662385" w:rsidP="00662385">
      <w:pPr>
        <w:jc w:val="both"/>
        <w:rPr>
          <w:rFonts w:cs="Times New Roman"/>
          <w:highlight w:val="yellow"/>
          <w:lang w:eastAsia="ru-RU"/>
        </w:rPr>
      </w:pPr>
    </w:p>
    <w:p w14:paraId="59B8C93A" w14:textId="77777777" w:rsidR="00662385" w:rsidRPr="00713408" w:rsidRDefault="00DB25D0" w:rsidP="00713408">
      <w:pPr>
        <w:pStyle w:val="af"/>
        <w:spacing w:line="288" w:lineRule="auto"/>
        <w:ind w:left="0" w:right="-1"/>
        <w:jc w:val="both"/>
      </w:pPr>
      <w:r w:rsidRPr="00713408">
        <w:t>В</w:t>
      </w:r>
      <w:r w:rsidRPr="00713408">
        <w:rPr>
          <w:spacing w:val="19"/>
        </w:rPr>
        <w:t xml:space="preserve"> </w:t>
      </w:r>
      <w:r w:rsidRPr="00713408">
        <w:t>период</w:t>
      </w:r>
      <w:r w:rsidRPr="00713408">
        <w:rPr>
          <w:spacing w:val="24"/>
        </w:rPr>
        <w:t xml:space="preserve"> </w:t>
      </w:r>
      <w:r w:rsidRPr="00713408">
        <w:t>расчетного срока, возможно строительство магистрального газопровода и снабжение Лебяжский муниципальный округ природным газом. В данном случае необходима реконструкция котельных с целью перевода</w:t>
      </w:r>
      <w:r w:rsidRPr="00713408">
        <w:rPr>
          <w:spacing w:val="1"/>
        </w:rPr>
        <w:t xml:space="preserve"> </w:t>
      </w:r>
      <w:r w:rsidRPr="00713408">
        <w:t xml:space="preserve">их </w:t>
      </w:r>
      <w:r w:rsidRPr="00713408">
        <w:rPr>
          <w:spacing w:val="-1"/>
        </w:rPr>
        <w:t>н</w:t>
      </w:r>
      <w:r w:rsidRPr="00713408">
        <w:t>а</w:t>
      </w:r>
      <w:r w:rsidRPr="00713408">
        <w:rPr>
          <w:spacing w:val="1"/>
        </w:rPr>
        <w:t xml:space="preserve"> </w:t>
      </w:r>
      <w:r w:rsidRPr="00713408">
        <w:rPr>
          <w:spacing w:val="-3"/>
        </w:rPr>
        <w:t>г</w:t>
      </w:r>
      <w:r w:rsidRPr="00713408">
        <w:rPr>
          <w:spacing w:val="1"/>
        </w:rPr>
        <w:t>а</w:t>
      </w:r>
      <w:r w:rsidRPr="00713408">
        <w:t>зо</w:t>
      </w:r>
      <w:r w:rsidRPr="00713408">
        <w:rPr>
          <w:spacing w:val="-2"/>
        </w:rPr>
        <w:t>в</w:t>
      </w:r>
      <w:r w:rsidRPr="00713408">
        <w:t>ое</w:t>
      </w:r>
      <w:r w:rsidRPr="00713408">
        <w:rPr>
          <w:spacing w:val="1"/>
        </w:rPr>
        <w:t xml:space="preserve"> </w:t>
      </w:r>
      <w:r w:rsidRPr="00713408">
        <w:rPr>
          <w:spacing w:val="-1"/>
        </w:rPr>
        <w:t>т</w:t>
      </w:r>
      <w:r w:rsidRPr="00713408">
        <w:t>опли</w:t>
      </w:r>
      <w:r w:rsidRPr="00713408">
        <w:rPr>
          <w:spacing w:val="-2"/>
        </w:rPr>
        <w:t>в</w:t>
      </w:r>
      <w:r w:rsidRPr="00713408">
        <w:t>о.</w:t>
      </w:r>
    </w:p>
    <w:p w14:paraId="210CA93D" w14:textId="77777777" w:rsidR="00713408" w:rsidRDefault="00713408" w:rsidP="00662385">
      <w:pPr>
        <w:pStyle w:val="af"/>
        <w:spacing w:line="288" w:lineRule="auto"/>
        <w:ind w:right="120"/>
        <w:jc w:val="both"/>
      </w:pPr>
    </w:p>
    <w:p w14:paraId="7DC5439A" w14:textId="77777777" w:rsidR="00662385" w:rsidRDefault="00DB25D0" w:rsidP="00662385">
      <w:pPr>
        <w:pStyle w:val="2"/>
        <w:spacing w:before="69"/>
        <w:ind w:left="0" w:firstLine="0"/>
        <w:rPr>
          <w:rFonts w:eastAsia="Times New Roman"/>
          <w:sz w:val="24"/>
          <w:szCs w:val="24"/>
        </w:rPr>
      </w:pPr>
      <w:bookmarkStart w:id="175" w:name="_Toc30147016"/>
      <w:bookmarkStart w:id="176" w:name="_Toc35951501"/>
      <w:bookmarkStart w:id="177" w:name="_Toc148363408"/>
      <w:r w:rsidRPr="00C62CEB">
        <w:rPr>
          <w:rFonts w:eastAsia="Times New Roman"/>
          <w:sz w:val="24"/>
          <w:szCs w:val="24"/>
        </w:rPr>
        <w:t>Часть 2. Описание проблем организации газоснабжения источников тепловой энергии</w:t>
      </w:r>
      <w:bookmarkEnd w:id="175"/>
      <w:bookmarkEnd w:id="176"/>
      <w:bookmarkEnd w:id="177"/>
    </w:p>
    <w:p w14:paraId="13BF5EDD" w14:textId="77777777" w:rsidR="00662385" w:rsidRDefault="00662385" w:rsidP="00662385">
      <w:pPr>
        <w:rPr>
          <w:lang w:eastAsia="ru-RU"/>
        </w:rPr>
      </w:pPr>
    </w:p>
    <w:p w14:paraId="2FA6F7C3" w14:textId="77777777" w:rsidR="00662385" w:rsidRPr="00A90E84" w:rsidRDefault="00DB25D0" w:rsidP="00662385">
      <w:pPr>
        <w:ind w:firstLine="709"/>
        <w:jc w:val="both"/>
        <w:rPr>
          <w:rFonts w:cs="Times New Roman"/>
          <w:szCs w:val="28"/>
        </w:rPr>
      </w:pPr>
      <w:r w:rsidRPr="00E452D2">
        <w:rPr>
          <w:rFonts w:eastAsia="Times New Roman" w:cs="Times New Roman"/>
          <w:szCs w:val="24"/>
          <w:lang w:eastAsia="ru-RU"/>
        </w:rPr>
        <w:t xml:space="preserve">На территории </w:t>
      </w:r>
      <w:r>
        <w:rPr>
          <w:rFonts w:eastAsia="Times New Roman" w:cs="Times New Roman"/>
          <w:szCs w:val="24"/>
          <w:lang w:eastAsia="ru-RU"/>
        </w:rPr>
        <w:t>муниципального образования</w:t>
      </w:r>
      <w:r w:rsidRPr="00E452D2">
        <w:rPr>
          <w:rFonts w:eastAsia="Times New Roman" w:cs="Times New Roman"/>
          <w:szCs w:val="24"/>
          <w:lang w:eastAsia="ru-RU"/>
        </w:rPr>
        <w:t xml:space="preserve"> магистральный газ отсутствует.</w:t>
      </w:r>
    </w:p>
    <w:p w14:paraId="337BC583" w14:textId="77777777" w:rsidR="00662385" w:rsidRDefault="00662385" w:rsidP="00662385"/>
    <w:p w14:paraId="2E550BFB" w14:textId="77777777" w:rsidR="00662385" w:rsidRPr="00C62CEB" w:rsidRDefault="002E5B10" w:rsidP="00662385">
      <w:pPr>
        <w:pStyle w:val="2"/>
        <w:spacing w:before="69"/>
        <w:ind w:left="0" w:firstLine="0"/>
        <w:rPr>
          <w:rFonts w:eastAsia="Times New Roman"/>
          <w:sz w:val="24"/>
          <w:szCs w:val="24"/>
        </w:rPr>
      </w:pPr>
      <w:hyperlink w:anchor="bookmark77" w:history="1">
        <w:bookmarkStart w:id="178" w:name="_Toc30147017"/>
        <w:bookmarkStart w:id="179" w:name="_Toc148363409"/>
        <w:r w:rsidR="00DB25D0" w:rsidRPr="00C62CEB">
          <w:rPr>
            <w:rFonts w:eastAsia="Times New Roman"/>
            <w:sz w:val="24"/>
            <w:szCs w:val="24"/>
          </w:rPr>
          <w:t>Часть 3.</w:t>
        </w:r>
        <w:r w:rsidR="00DB25D0">
          <w:rPr>
            <w:rFonts w:eastAsia="Times New Roman"/>
            <w:sz w:val="24"/>
            <w:szCs w:val="24"/>
          </w:rPr>
          <w:t xml:space="preserve"> </w:t>
        </w:r>
        <w:r w:rsidR="00DB25D0" w:rsidRPr="00C62CEB">
          <w:rPr>
            <w:rFonts w:eastAsia="Times New Roman"/>
            <w:sz w:val="24"/>
            <w:szCs w:val="24"/>
          </w:rPr>
          <w:t>Предложения</w:t>
        </w:r>
        <w:r w:rsidR="00700EBF">
          <w:rPr>
            <w:rFonts w:eastAsia="Times New Roman"/>
            <w:sz w:val="24"/>
            <w:szCs w:val="24"/>
          </w:rPr>
          <w:t xml:space="preserve"> </w:t>
        </w:r>
        <w:r w:rsidR="00DB25D0" w:rsidRPr="00C62CEB">
          <w:rPr>
            <w:rFonts w:eastAsia="Times New Roman"/>
            <w:sz w:val="24"/>
            <w:szCs w:val="24"/>
          </w:rPr>
          <w:t>по</w:t>
        </w:r>
        <w:r w:rsidR="00700EBF">
          <w:rPr>
            <w:rFonts w:eastAsia="Times New Roman"/>
            <w:sz w:val="24"/>
            <w:szCs w:val="24"/>
          </w:rPr>
          <w:t xml:space="preserve"> </w:t>
        </w:r>
        <w:r w:rsidR="00DB25D0" w:rsidRPr="00C62CEB">
          <w:rPr>
            <w:rFonts w:eastAsia="Times New Roman"/>
            <w:sz w:val="24"/>
            <w:szCs w:val="24"/>
          </w:rPr>
          <w:t>корректировке</w:t>
        </w:r>
        <w:r w:rsidR="00700EBF">
          <w:rPr>
            <w:rFonts w:eastAsia="Times New Roman"/>
            <w:sz w:val="24"/>
            <w:szCs w:val="24"/>
          </w:rPr>
          <w:t xml:space="preserve"> </w:t>
        </w:r>
        <w:r w:rsidR="00DB25D0" w:rsidRPr="00C62CEB">
          <w:rPr>
            <w:rFonts w:eastAsia="Times New Roman"/>
            <w:sz w:val="24"/>
            <w:szCs w:val="24"/>
          </w:rPr>
          <w:t>утвержденной</w:t>
        </w:r>
        <w:r w:rsidR="00700EBF">
          <w:rPr>
            <w:rFonts w:eastAsia="Times New Roman"/>
            <w:sz w:val="24"/>
            <w:szCs w:val="24"/>
          </w:rPr>
          <w:t xml:space="preserve"> </w:t>
        </w:r>
        <w:r w:rsidR="00DB25D0" w:rsidRPr="00C62CEB">
          <w:rPr>
            <w:rFonts w:eastAsia="Times New Roman"/>
            <w:sz w:val="24"/>
            <w:szCs w:val="24"/>
          </w:rPr>
          <w:t>(разработке)</w:t>
        </w:r>
        <w:r w:rsidR="00700EBF">
          <w:rPr>
            <w:rFonts w:eastAsia="Times New Roman"/>
            <w:sz w:val="24"/>
            <w:szCs w:val="24"/>
          </w:rPr>
          <w:t xml:space="preserve"> </w:t>
        </w:r>
        <w:r w:rsidR="00DB25D0" w:rsidRPr="00C62CEB">
          <w:rPr>
            <w:rFonts w:eastAsia="Times New Roman"/>
            <w:sz w:val="24"/>
            <w:szCs w:val="24"/>
          </w:rPr>
          <w:t>региональной</w:t>
        </w:r>
      </w:hyperlink>
      <w:r w:rsidR="00DB25D0" w:rsidRPr="00C62CEB">
        <w:rPr>
          <w:rFonts w:eastAsia="Times New Roman"/>
          <w:sz w:val="24"/>
          <w:szCs w:val="24"/>
        </w:rPr>
        <w:t xml:space="preserve"> </w:t>
      </w:r>
      <w:hyperlink w:anchor="bookmark77" w:history="1">
        <w:r w:rsidR="00DB25D0" w:rsidRPr="00C62CEB">
          <w:rPr>
            <w:rFonts w:eastAsia="Times New Roman"/>
            <w:sz w:val="24"/>
            <w:szCs w:val="24"/>
          </w:rPr>
          <w:t>(межрегиональной) программы газификации жилищно-коммунального хозяйства,</w:t>
        </w:r>
      </w:hyperlink>
      <w:r w:rsidR="00DB25D0" w:rsidRPr="00C62CEB">
        <w:rPr>
          <w:rFonts w:eastAsia="Times New Roman"/>
          <w:sz w:val="24"/>
          <w:szCs w:val="24"/>
        </w:rPr>
        <w:t xml:space="preserve"> </w:t>
      </w:r>
      <w:hyperlink w:anchor="bookmark77" w:history="1">
        <w:r w:rsidR="00DB25D0" w:rsidRPr="00C62CEB">
          <w:rPr>
            <w:rFonts w:eastAsia="Times New Roman"/>
            <w:sz w:val="24"/>
            <w:szCs w:val="24"/>
          </w:rPr>
          <w:t>промышленных и иных организаций для обеспечения согласованности такой программы с</w:t>
        </w:r>
      </w:hyperlink>
      <w:r w:rsidR="00DB25D0" w:rsidRPr="00C62CEB">
        <w:rPr>
          <w:rFonts w:eastAsia="Times New Roman"/>
          <w:sz w:val="24"/>
          <w:szCs w:val="24"/>
        </w:rPr>
        <w:t xml:space="preserve"> </w:t>
      </w:r>
      <w:hyperlink w:anchor="bookmark77" w:history="1">
        <w:r w:rsidR="00DB25D0" w:rsidRPr="00C62CEB">
          <w:rPr>
            <w:rFonts w:eastAsia="Times New Roman"/>
            <w:sz w:val="24"/>
            <w:szCs w:val="24"/>
          </w:rPr>
          <w:t>указанными в схеме теплоснабжения решениями о развитии источников тепловой энергии и</w:t>
        </w:r>
      </w:hyperlink>
      <w:r w:rsidR="00DB25D0" w:rsidRPr="00C62CEB">
        <w:rPr>
          <w:rFonts w:eastAsia="Times New Roman"/>
          <w:sz w:val="24"/>
          <w:szCs w:val="24"/>
        </w:rPr>
        <w:t xml:space="preserve"> </w:t>
      </w:r>
      <w:hyperlink w:anchor="bookmark77" w:history="1">
        <w:r w:rsidR="00DB25D0" w:rsidRPr="00C62CEB">
          <w:rPr>
            <w:rFonts w:eastAsia="Times New Roman"/>
            <w:sz w:val="24"/>
            <w:szCs w:val="24"/>
          </w:rPr>
          <w:t>систем теплоснабжения</w:t>
        </w:r>
        <w:bookmarkEnd w:id="152"/>
        <w:bookmarkEnd w:id="178"/>
        <w:bookmarkEnd w:id="179"/>
        <w:r w:rsidR="00286C39">
          <w:rPr>
            <w:rFonts w:eastAsia="Times New Roman"/>
            <w:sz w:val="24"/>
            <w:szCs w:val="24"/>
          </w:rPr>
          <w:t xml:space="preserve"> </w:t>
        </w:r>
      </w:hyperlink>
    </w:p>
    <w:p w14:paraId="0FB96A69" w14:textId="77777777" w:rsidR="00662385" w:rsidRDefault="00662385" w:rsidP="00662385">
      <w:pPr>
        <w:pStyle w:val="af"/>
        <w:ind w:left="824" w:firstLine="0"/>
        <w:rPr>
          <w:spacing w:val="-2"/>
        </w:rPr>
      </w:pPr>
    </w:p>
    <w:p w14:paraId="573409E5" w14:textId="77777777" w:rsidR="00662385" w:rsidRPr="00110DA8" w:rsidRDefault="00DB25D0" w:rsidP="00662385">
      <w:pPr>
        <w:pStyle w:val="af"/>
        <w:ind w:left="0" w:firstLine="567"/>
        <w:jc w:val="both"/>
        <w:rPr>
          <w:spacing w:val="-2"/>
        </w:rPr>
      </w:pPr>
      <w:r w:rsidRPr="00110DA8">
        <w:rPr>
          <w:spacing w:val="-2"/>
        </w:rPr>
        <w:t>В</w:t>
      </w:r>
      <w:r w:rsidRPr="00556AE5">
        <w:rPr>
          <w:spacing w:val="-2"/>
        </w:rPr>
        <w:t>ы</w:t>
      </w:r>
      <w:r w:rsidRPr="00110DA8">
        <w:rPr>
          <w:spacing w:val="-2"/>
        </w:rPr>
        <w:t>бор осно</w:t>
      </w:r>
      <w:r w:rsidRPr="00556AE5">
        <w:rPr>
          <w:spacing w:val="-2"/>
        </w:rPr>
        <w:t>в</w:t>
      </w:r>
      <w:r w:rsidRPr="00110DA8">
        <w:rPr>
          <w:spacing w:val="-2"/>
        </w:rPr>
        <w:t>ного топли</w:t>
      </w:r>
      <w:r w:rsidRPr="00556AE5">
        <w:rPr>
          <w:spacing w:val="-2"/>
        </w:rPr>
        <w:t>в</w:t>
      </w:r>
      <w:r w:rsidRPr="00110DA8">
        <w:rPr>
          <w:spacing w:val="-2"/>
        </w:rPr>
        <w:t>а источников</w:t>
      </w:r>
      <w:r w:rsidRPr="00556AE5">
        <w:rPr>
          <w:spacing w:val="-2"/>
        </w:rPr>
        <w:t xml:space="preserve"> </w:t>
      </w:r>
      <w:r w:rsidRPr="00110DA8">
        <w:rPr>
          <w:spacing w:val="-2"/>
        </w:rPr>
        <w:t>теплоснаб</w:t>
      </w:r>
      <w:r w:rsidRPr="00556AE5">
        <w:rPr>
          <w:spacing w:val="-2"/>
        </w:rPr>
        <w:t>ж</w:t>
      </w:r>
      <w:r w:rsidRPr="00110DA8">
        <w:rPr>
          <w:spacing w:val="-2"/>
        </w:rPr>
        <w:t>ения</w:t>
      </w:r>
      <w:r w:rsidRPr="0097231F">
        <w:rPr>
          <w:spacing w:val="-2"/>
        </w:rPr>
        <w:t xml:space="preserve"> </w:t>
      </w:r>
      <w:bookmarkStart w:id="180" w:name="OLE_LINK229"/>
      <w:bookmarkStart w:id="181" w:name="OLE_LINK230"/>
      <w:bookmarkEnd w:id="180"/>
      <w:bookmarkEnd w:id="181"/>
      <w:r>
        <w:rPr>
          <w:spacing w:val="-2"/>
        </w:rPr>
        <w:t>Лебяжск</w:t>
      </w:r>
      <w:r w:rsidR="00713408">
        <w:rPr>
          <w:spacing w:val="-2"/>
        </w:rPr>
        <w:t xml:space="preserve">ого </w:t>
      </w:r>
      <w:r>
        <w:rPr>
          <w:spacing w:val="-2"/>
        </w:rPr>
        <w:t>муниципальн</w:t>
      </w:r>
      <w:r w:rsidR="00713408">
        <w:rPr>
          <w:spacing w:val="-2"/>
        </w:rPr>
        <w:t>ого</w:t>
      </w:r>
      <w:r>
        <w:rPr>
          <w:spacing w:val="-2"/>
        </w:rPr>
        <w:t xml:space="preserve"> округ</w:t>
      </w:r>
      <w:r w:rsidR="00713408">
        <w:rPr>
          <w:spacing w:val="-2"/>
        </w:rPr>
        <w:t>а</w:t>
      </w:r>
      <w:r w:rsidRPr="00110DA8">
        <w:rPr>
          <w:spacing w:val="-2"/>
        </w:rPr>
        <w:t xml:space="preserve"> остается неизменн</w:t>
      </w:r>
      <w:r w:rsidRPr="00556AE5">
        <w:rPr>
          <w:spacing w:val="-2"/>
        </w:rPr>
        <w:t>ы</w:t>
      </w:r>
      <w:r w:rsidRPr="00110DA8">
        <w:rPr>
          <w:spacing w:val="-2"/>
        </w:rPr>
        <w:t>м.</w:t>
      </w:r>
    </w:p>
    <w:p w14:paraId="026C8889" w14:textId="77777777" w:rsidR="00662385" w:rsidRPr="0049211C" w:rsidRDefault="00662385" w:rsidP="00662385">
      <w:pPr>
        <w:jc w:val="both"/>
        <w:rPr>
          <w:rFonts w:cs="Times New Roman"/>
          <w:lang w:eastAsia="ru-RU"/>
        </w:rPr>
      </w:pPr>
    </w:p>
    <w:p w14:paraId="18BEAA4B" w14:textId="77777777" w:rsidR="00662385" w:rsidRPr="00C62CEB" w:rsidRDefault="002E5B10" w:rsidP="00662385">
      <w:pPr>
        <w:pStyle w:val="2"/>
        <w:spacing w:before="69"/>
        <w:ind w:left="0" w:firstLine="0"/>
        <w:rPr>
          <w:rFonts w:eastAsia="Times New Roman"/>
          <w:sz w:val="24"/>
          <w:szCs w:val="24"/>
        </w:rPr>
      </w:pPr>
      <w:hyperlink w:anchor="bookmark78" w:history="1">
        <w:bookmarkStart w:id="182" w:name="_Toc30147018"/>
        <w:bookmarkStart w:id="183" w:name="_Toc35951503"/>
        <w:bookmarkStart w:id="184" w:name="_Toc148363410"/>
        <w:r w:rsidR="00DB25D0" w:rsidRPr="00C62CEB">
          <w:rPr>
            <w:rFonts w:eastAsia="Times New Roman"/>
            <w:sz w:val="24"/>
            <w:szCs w:val="24"/>
          </w:rPr>
          <w:t>Часть 4. Описание решений (вырабатываемых с учетом положений утвержденной схемы и</w:t>
        </w:r>
      </w:hyperlink>
      <w:r w:rsidR="00DB25D0" w:rsidRPr="00C62CEB">
        <w:rPr>
          <w:rFonts w:eastAsia="Times New Roman"/>
          <w:sz w:val="24"/>
          <w:szCs w:val="24"/>
        </w:rPr>
        <w:t xml:space="preserve"> </w:t>
      </w:r>
      <w:hyperlink w:anchor="bookmark78" w:history="1">
        <w:r w:rsidR="00DB25D0" w:rsidRPr="00C62CEB">
          <w:rPr>
            <w:rFonts w:eastAsia="Times New Roman"/>
            <w:sz w:val="24"/>
            <w:szCs w:val="24"/>
          </w:rPr>
          <w:t>программы развития Единой энергетической системы России) о строительстве,</w:t>
        </w:r>
      </w:hyperlink>
      <w:r w:rsidR="00DB25D0" w:rsidRPr="00C62CEB">
        <w:rPr>
          <w:rFonts w:eastAsia="Times New Roman"/>
          <w:sz w:val="24"/>
          <w:szCs w:val="24"/>
        </w:rPr>
        <w:t xml:space="preserve"> </w:t>
      </w:r>
      <w:hyperlink w:anchor="bookmark78" w:history="1">
        <w:r w:rsidR="00DB25D0" w:rsidRPr="00C62CEB">
          <w:rPr>
            <w:rFonts w:eastAsia="Times New Roman"/>
            <w:sz w:val="24"/>
            <w:szCs w:val="24"/>
          </w:rPr>
          <w:t>реконструкции, техническом перевооружении, выводе из эксплуатации источников тепловой</w:t>
        </w:r>
      </w:hyperlink>
      <w:r w:rsidR="00DB25D0" w:rsidRPr="00C62CEB">
        <w:rPr>
          <w:rFonts w:eastAsia="Times New Roman"/>
          <w:sz w:val="24"/>
          <w:szCs w:val="24"/>
        </w:rPr>
        <w:t xml:space="preserve"> </w:t>
      </w:r>
      <w:hyperlink w:anchor="bookmark78" w:history="1">
        <w:r w:rsidR="00DB25D0" w:rsidRPr="00C62CEB">
          <w:rPr>
            <w:rFonts w:eastAsia="Times New Roman"/>
            <w:sz w:val="24"/>
            <w:szCs w:val="24"/>
          </w:rPr>
          <w:t>энергии и генерирующих</w:t>
        </w:r>
        <w:r w:rsidR="00700EBF">
          <w:rPr>
            <w:rFonts w:eastAsia="Times New Roman"/>
            <w:sz w:val="24"/>
            <w:szCs w:val="24"/>
          </w:rPr>
          <w:t xml:space="preserve"> </w:t>
        </w:r>
        <w:r w:rsidR="00DB25D0" w:rsidRPr="00C62CEB">
          <w:rPr>
            <w:rFonts w:eastAsia="Times New Roman"/>
            <w:sz w:val="24"/>
            <w:szCs w:val="24"/>
          </w:rPr>
          <w:t>объектов, включая входящее в их</w:t>
        </w:r>
        <w:r w:rsidR="00564B77">
          <w:rPr>
            <w:rFonts w:eastAsia="Times New Roman"/>
            <w:sz w:val="24"/>
            <w:szCs w:val="24"/>
          </w:rPr>
          <w:t xml:space="preserve"> </w:t>
        </w:r>
        <w:r w:rsidR="00DB25D0" w:rsidRPr="00C62CEB">
          <w:rPr>
            <w:rFonts w:eastAsia="Times New Roman"/>
            <w:sz w:val="24"/>
            <w:szCs w:val="24"/>
          </w:rPr>
          <w:t>состав</w:t>
        </w:r>
        <w:r w:rsidR="00564B77">
          <w:rPr>
            <w:rFonts w:eastAsia="Times New Roman"/>
            <w:sz w:val="24"/>
            <w:szCs w:val="24"/>
          </w:rPr>
          <w:t xml:space="preserve"> </w:t>
        </w:r>
        <w:r w:rsidR="00DB25D0" w:rsidRPr="00C62CEB">
          <w:rPr>
            <w:rFonts w:eastAsia="Times New Roman"/>
            <w:sz w:val="24"/>
            <w:szCs w:val="24"/>
          </w:rPr>
          <w:t>оборудование,</w:t>
        </w:r>
      </w:hyperlink>
      <w:r w:rsidR="00DB25D0" w:rsidRPr="00C62CEB">
        <w:rPr>
          <w:rFonts w:eastAsia="Times New Roman"/>
          <w:sz w:val="24"/>
          <w:szCs w:val="24"/>
        </w:rPr>
        <w:t xml:space="preserve"> </w:t>
      </w:r>
      <w:hyperlink w:anchor="bookmark78" w:history="1">
        <w:r w:rsidR="00DB25D0" w:rsidRPr="00C62CEB">
          <w:rPr>
            <w:rFonts w:eastAsia="Times New Roman"/>
            <w:sz w:val="24"/>
            <w:szCs w:val="24"/>
          </w:rPr>
          <w:t>функционирующих в режиме комбинированной выработки электрической и тепловой</w:t>
        </w:r>
      </w:hyperlink>
      <w:r w:rsidR="00DB25D0" w:rsidRPr="00C62CEB">
        <w:rPr>
          <w:rFonts w:eastAsia="Times New Roman"/>
          <w:sz w:val="24"/>
          <w:szCs w:val="24"/>
        </w:rPr>
        <w:t xml:space="preserve"> </w:t>
      </w:r>
      <w:hyperlink w:anchor="bookmark78" w:history="1">
        <w:r w:rsidR="00DB25D0" w:rsidRPr="00C62CEB">
          <w:rPr>
            <w:rFonts w:eastAsia="Times New Roman"/>
            <w:sz w:val="24"/>
            <w:szCs w:val="24"/>
          </w:rPr>
          <w:t>энергии, в части перспективных балансов тепловой мощности в схемах теплоснабжения</w:t>
        </w:r>
        <w:bookmarkEnd w:id="182"/>
        <w:bookmarkEnd w:id="183"/>
        <w:bookmarkEnd w:id="184"/>
      </w:hyperlink>
    </w:p>
    <w:p w14:paraId="6597AD67" w14:textId="77777777" w:rsidR="00662385" w:rsidRDefault="00662385" w:rsidP="00662385">
      <w:pPr>
        <w:pStyle w:val="af"/>
        <w:spacing w:line="288" w:lineRule="auto"/>
        <w:rPr>
          <w:spacing w:val="-2"/>
        </w:rPr>
      </w:pPr>
    </w:p>
    <w:p w14:paraId="06E43511" w14:textId="77777777" w:rsidR="00662385" w:rsidRPr="00110DA8" w:rsidRDefault="00DB25D0" w:rsidP="00662385">
      <w:pPr>
        <w:pStyle w:val="af"/>
        <w:spacing w:line="288" w:lineRule="auto"/>
        <w:ind w:left="0" w:firstLine="567"/>
        <w:jc w:val="both"/>
        <w:rPr>
          <w:spacing w:val="-2"/>
        </w:rPr>
      </w:pPr>
      <w:r w:rsidRPr="00556AE5">
        <w:rPr>
          <w:spacing w:val="-2"/>
        </w:rPr>
        <w:t>Р</w:t>
      </w:r>
      <w:r w:rsidRPr="00110DA8">
        <w:rPr>
          <w:spacing w:val="-2"/>
        </w:rPr>
        <w:t>азмещение источников, функционирующих в режиме комбинированной выработки элек</w:t>
      </w:r>
      <w:r w:rsidRPr="00556AE5">
        <w:rPr>
          <w:spacing w:val="-2"/>
        </w:rPr>
        <w:t>т</w:t>
      </w:r>
      <w:r w:rsidRPr="00110DA8">
        <w:rPr>
          <w:spacing w:val="-2"/>
        </w:rPr>
        <w:t>ри</w:t>
      </w:r>
      <w:r w:rsidRPr="00556AE5">
        <w:rPr>
          <w:spacing w:val="-2"/>
        </w:rPr>
        <w:t>ч</w:t>
      </w:r>
      <w:r w:rsidRPr="00110DA8">
        <w:rPr>
          <w:spacing w:val="-2"/>
        </w:rPr>
        <w:t xml:space="preserve">еской и </w:t>
      </w:r>
      <w:r w:rsidRPr="00556AE5">
        <w:rPr>
          <w:spacing w:val="-2"/>
        </w:rPr>
        <w:t>т</w:t>
      </w:r>
      <w:r w:rsidRPr="00110DA8">
        <w:rPr>
          <w:spacing w:val="-2"/>
        </w:rPr>
        <w:t>епло</w:t>
      </w:r>
      <w:r w:rsidRPr="00556AE5">
        <w:rPr>
          <w:spacing w:val="-2"/>
        </w:rPr>
        <w:t>в</w:t>
      </w:r>
      <w:r w:rsidRPr="00110DA8">
        <w:rPr>
          <w:spacing w:val="-2"/>
        </w:rPr>
        <w:t>ой энергии, на терри</w:t>
      </w:r>
      <w:r w:rsidRPr="00556AE5">
        <w:rPr>
          <w:spacing w:val="-2"/>
        </w:rPr>
        <w:t>т</w:t>
      </w:r>
      <w:r w:rsidRPr="00110DA8">
        <w:rPr>
          <w:spacing w:val="-2"/>
        </w:rPr>
        <w:t>ории</w:t>
      </w:r>
      <w:r w:rsidRPr="0097231F">
        <w:rPr>
          <w:spacing w:val="-2"/>
        </w:rPr>
        <w:t xml:space="preserve"> </w:t>
      </w:r>
      <w:r>
        <w:rPr>
          <w:spacing w:val="-2"/>
        </w:rPr>
        <w:t>Лебяжск</w:t>
      </w:r>
      <w:r w:rsidR="00713408">
        <w:rPr>
          <w:spacing w:val="-2"/>
        </w:rPr>
        <w:t>ого</w:t>
      </w:r>
      <w:r>
        <w:rPr>
          <w:spacing w:val="-2"/>
        </w:rPr>
        <w:t xml:space="preserve"> муниципальн</w:t>
      </w:r>
      <w:r w:rsidR="00713408">
        <w:rPr>
          <w:spacing w:val="-2"/>
        </w:rPr>
        <w:t>ого</w:t>
      </w:r>
      <w:r>
        <w:rPr>
          <w:spacing w:val="-2"/>
        </w:rPr>
        <w:t xml:space="preserve"> округ</w:t>
      </w:r>
      <w:r w:rsidR="00713408">
        <w:rPr>
          <w:spacing w:val="-2"/>
        </w:rPr>
        <w:t>а</w:t>
      </w:r>
      <w:r w:rsidRPr="00110DA8">
        <w:rPr>
          <w:spacing w:val="-2"/>
        </w:rPr>
        <w:t>, не намечается.</w:t>
      </w:r>
    </w:p>
    <w:p w14:paraId="7BD48F2F" w14:textId="77777777" w:rsidR="00662385" w:rsidRDefault="00662385" w:rsidP="00662385">
      <w:pPr>
        <w:jc w:val="both"/>
        <w:rPr>
          <w:rFonts w:cs="Times New Roman"/>
          <w:lang w:eastAsia="ru-RU"/>
        </w:rPr>
      </w:pPr>
    </w:p>
    <w:p w14:paraId="2485FF41" w14:textId="77777777" w:rsidR="00662385" w:rsidRPr="00C62CEB" w:rsidRDefault="002E5B10" w:rsidP="00662385">
      <w:pPr>
        <w:pStyle w:val="2"/>
        <w:spacing w:before="69"/>
        <w:ind w:left="0" w:firstLine="0"/>
        <w:rPr>
          <w:rFonts w:eastAsia="Times New Roman"/>
          <w:sz w:val="24"/>
          <w:szCs w:val="24"/>
        </w:rPr>
      </w:pPr>
      <w:hyperlink w:anchor="bookmark79" w:history="1">
        <w:bookmarkStart w:id="185" w:name="_Toc30147019"/>
        <w:bookmarkStart w:id="186" w:name="_Toc35951504"/>
        <w:bookmarkStart w:id="187" w:name="_Toc148363411"/>
        <w:r w:rsidR="00DB25D0" w:rsidRPr="00C62CEB">
          <w:rPr>
            <w:rFonts w:eastAsia="Times New Roman"/>
            <w:sz w:val="24"/>
            <w:szCs w:val="24"/>
          </w:rPr>
          <w:t>Часть 5.</w:t>
        </w:r>
        <w:r w:rsidR="00564B77">
          <w:rPr>
            <w:rFonts w:eastAsia="Times New Roman"/>
            <w:sz w:val="24"/>
            <w:szCs w:val="24"/>
          </w:rPr>
          <w:t xml:space="preserve"> </w:t>
        </w:r>
        <w:r w:rsidR="00DB25D0" w:rsidRPr="00C62CEB">
          <w:rPr>
            <w:rFonts w:eastAsia="Times New Roman"/>
            <w:sz w:val="24"/>
            <w:szCs w:val="24"/>
          </w:rPr>
          <w:t>Предложения</w:t>
        </w:r>
        <w:r w:rsidR="00564B77">
          <w:rPr>
            <w:rFonts w:eastAsia="Times New Roman"/>
            <w:sz w:val="24"/>
            <w:szCs w:val="24"/>
          </w:rPr>
          <w:t xml:space="preserve"> </w:t>
        </w:r>
        <w:r w:rsidR="00DB25D0" w:rsidRPr="00C62CEB">
          <w:rPr>
            <w:rFonts w:eastAsia="Times New Roman"/>
            <w:sz w:val="24"/>
            <w:szCs w:val="24"/>
          </w:rPr>
          <w:t>по</w:t>
        </w:r>
        <w:r w:rsidR="00564B77">
          <w:rPr>
            <w:rFonts w:eastAsia="Times New Roman"/>
            <w:sz w:val="24"/>
            <w:szCs w:val="24"/>
          </w:rPr>
          <w:t xml:space="preserve"> </w:t>
        </w:r>
        <w:r w:rsidR="00DB25D0" w:rsidRPr="00C62CEB">
          <w:rPr>
            <w:rFonts w:eastAsia="Times New Roman"/>
            <w:sz w:val="24"/>
            <w:szCs w:val="24"/>
          </w:rPr>
          <w:t>строительству</w:t>
        </w:r>
        <w:r w:rsidR="00564B77">
          <w:rPr>
            <w:rFonts w:eastAsia="Times New Roman"/>
            <w:sz w:val="24"/>
            <w:szCs w:val="24"/>
          </w:rPr>
          <w:t xml:space="preserve"> </w:t>
        </w:r>
        <w:r w:rsidR="00DB25D0" w:rsidRPr="00C62CEB">
          <w:rPr>
            <w:rFonts w:eastAsia="Times New Roman"/>
            <w:sz w:val="24"/>
            <w:szCs w:val="24"/>
          </w:rPr>
          <w:t>генерирующих</w:t>
        </w:r>
        <w:r w:rsidR="00564B77">
          <w:rPr>
            <w:rFonts w:eastAsia="Times New Roman"/>
            <w:sz w:val="24"/>
            <w:szCs w:val="24"/>
          </w:rPr>
          <w:t xml:space="preserve"> </w:t>
        </w:r>
        <w:r w:rsidR="00DB25D0" w:rsidRPr="00C62CEB">
          <w:rPr>
            <w:rFonts w:eastAsia="Times New Roman"/>
            <w:sz w:val="24"/>
            <w:szCs w:val="24"/>
          </w:rPr>
          <w:t>объектов,</w:t>
        </w:r>
        <w:r w:rsidR="00564B77">
          <w:rPr>
            <w:rFonts w:eastAsia="Times New Roman"/>
            <w:sz w:val="24"/>
            <w:szCs w:val="24"/>
          </w:rPr>
          <w:t xml:space="preserve"> </w:t>
        </w:r>
        <w:r w:rsidR="00DB25D0" w:rsidRPr="00C62CEB">
          <w:rPr>
            <w:rFonts w:eastAsia="Times New Roman"/>
            <w:sz w:val="24"/>
            <w:szCs w:val="24"/>
          </w:rPr>
          <w:t>функционирующих</w:t>
        </w:r>
        <w:r w:rsidR="00564B77">
          <w:rPr>
            <w:rFonts w:eastAsia="Times New Roman"/>
            <w:sz w:val="24"/>
            <w:szCs w:val="24"/>
          </w:rPr>
          <w:t xml:space="preserve"> </w:t>
        </w:r>
        <w:r w:rsidR="00DB25D0" w:rsidRPr="00C62CEB">
          <w:rPr>
            <w:rFonts w:eastAsia="Times New Roman"/>
            <w:sz w:val="24"/>
            <w:szCs w:val="24"/>
          </w:rPr>
          <w:t>в</w:t>
        </w:r>
      </w:hyperlink>
      <w:r w:rsidR="00DB25D0" w:rsidRPr="00C62CEB">
        <w:rPr>
          <w:rFonts w:eastAsia="Times New Roman"/>
          <w:sz w:val="24"/>
          <w:szCs w:val="24"/>
        </w:rPr>
        <w:t xml:space="preserve"> </w:t>
      </w:r>
      <w:hyperlink w:anchor="bookmark79" w:history="1">
        <w:r w:rsidR="00DB25D0" w:rsidRPr="00C62CEB">
          <w:rPr>
            <w:rFonts w:eastAsia="Times New Roman"/>
            <w:sz w:val="24"/>
            <w:szCs w:val="24"/>
          </w:rPr>
          <w:t>режиме комбинированной выработки электрической и тепловой энергии, указанных в схеме</w:t>
        </w:r>
      </w:hyperlink>
      <w:r w:rsidR="00DB25D0" w:rsidRPr="00C62CEB">
        <w:rPr>
          <w:rFonts w:eastAsia="Times New Roman"/>
          <w:sz w:val="24"/>
          <w:szCs w:val="24"/>
        </w:rPr>
        <w:t xml:space="preserve"> </w:t>
      </w:r>
      <w:hyperlink w:anchor="bookmark79" w:history="1">
        <w:r w:rsidR="00DB25D0" w:rsidRPr="00C62CEB">
          <w:rPr>
            <w:rFonts w:eastAsia="Times New Roman"/>
            <w:sz w:val="24"/>
            <w:szCs w:val="24"/>
          </w:rPr>
          <w:t>теплоснабжения, для их учета при разработке схемы и программы перспективного развития</w:t>
        </w:r>
      </w:hyperlink>
      <w:r w:rsidR="00DB25D0" w:rsidRPr="00C62CEB">
        <w:rPr>
          <w:rFonts w:eastAsia="Times New Roman"/>
          <w:sz w:val="24"/>
          <w:szCs w:val="24"/>
        </w:rPr>
        <w:t xml:space="preserve"> </w:t>
      </w:r>
      <w:hyperlink w:anchor="bookmark79" w:history="1">
        <w:r w:rsidR="00DB25D0" w:rsidRPr="00C62CEB">
          <w:rPr>
            <w:rFonts w:eastAsia="Times New Roman"/>
            <w:sz w:val="24"/>
            <w:szCs w:val="24"/>
          </w:rPr>
          <w:t>электроэнергетики субъекта Российской Федерации, схемы и программы развития Единой</w:t>
        </w:r>
      </w:hyperlink>
      <w:r w:rsidR="00DB25D0" w:rsidRPr="00C62CEB">
        <w:rPr>
          <w:rFonts w:eastAsia="Times New Roman"/>
          <w:sz w:val="24"/>
          <w:szCs w:val="24"/>
        </w:rPr>
        <w:t xml:space="preserve"> </w:t>
      </w:r>
      <w:hyperlink w:anchor="bookmark79" w:history="1">
        <w:r w:rsidR="00DB25D0" w:rsidRPr="00C62CEB">
          <w:rPr>
            <w:rFonts w:eastAsia="Times New Roman"/>
            <w:sz w:val="24"/>
            <w:szCs w:val="24"/>
          </w:rPr>
          <w:t>энергетической</w:t>
        </w:r>
        <w:r w:rsidR="00564B77">
          <w:rPr>
            <w:rFonts w:eastAsia="Times New Roman"/>
            <w:sz w:val="24"/>
            <w:szCs w:val="24"/>
          </w:rPr>
          <w:t xml:space="preserve"> </w:t>
        </w:r>
        <w:r w:rsidR="00DB25D0" w:rsidRPr="00C62CEB">
          <w:rPr>
            <w:rFonts w:eastAsia="Times New Roman"/>
            <w:sz w:val="24"/>
            <w:szCs w:val="24"/>
          </w:rPr>
          <w:t>системы</w:t>
        </w:r>
        <w:r w:rsidR="00564B77">
          <w:rPr>
            <w:rFonts w:eastAsia="Times New Roman"/>
            <w:sz w:val="24"/>
            <w:szCs w:val="24"/>
          </w:rPr>
          <w:t xml:space="preserve"> </w:t>
        </w:r>
        <w:r w:rsidR="00DB25D0" w:rsidRPr="00C62CEB">
          <w:rPr>
            <w:rFonts w:eastAsia="Times New Roman"/>
            <w:sz w:val="24"/>
            <w:szCs w:val="24"/>
          </w:rPr>
          <w:t>России,</w:t>
        </w:r>
        <w:r w:rsidR="00564B77">
          <w:rPr>
            <w:rFonts w:eastAsia="Times New Roman"/>
            <w:sz w:val="24"/>
            <w:szCs w:val="24"/>
          </w:rPr>
          <w:t xml:space="preserve"> </w:t>
        </w:r>
        <w:r w:rsidR="00DB25D0" w:rsidRPr="00C62CEB">
          <w:rPr>
            <w:rFonts w:eastAsia="Times New Roman"/>
            <w:sz w:val="24"/>
            <w:szCs w:val="24"/>
          </w:rPr>
          <w:t>содержащие</w:t>
        </w:r>
        <w:r w:rsidR="00564B77">
          <w:rPr>
            <w:rFonts w:eastAsia="Times New Roman"/>
            <w:sz w:val="24"/>
            <w:szCs w:val="24"/>
          </w:rPr>
          <w:t xml:space="preserve"> </w:t>
        </w:r>
        <w:r w:rsidR="00DB25D0" w:rsidRPr="00C62CEB">
          <w:rPr>
            <w:rFonts w:eastAsia="Times New Roman"/>
            <w:sz w:val="24"/>
            <w:szCs w:val="24"/>
          </w:rPr>
          <w:t>в</w:t>
        </w:r>
        <w:r w:rsidR="00564B77">
          <w:rPr>
            <w:rFonts w:eastAsia="Times New Roman"/>
            <w:sz w:val="24"/>
            <w:szCs w:val="24"/>
          </w:rPr>
          <w:t xml:space="preserve"> </w:t>
        </w:r>
        <w:r w:rsidR="00DB25D0" w:rsidRPr="00C62CEB">
          <w:rPr>
            <w:rFonts w:eastAsia="Times New Roman"/>
            <w:sz w:val="24"/>
            <w:szCs w:val="24"/>
          </w:rPr>
          <w:t>том</w:t>
        </w:r>
        <w:r w:rsidR="00564B77">
          <w:rPr>
            <w:rFonts w:eastAsia="Times New Roman"/>
            <w:sz w:val="24"/>
            <w:szCs w:val="24"/>
          </w:rPr>
          <w:t xml:space="preserve"> </w:t>
        </w:r>
        <w:r w:rsidR="00DB25D0" w:rsidRPr="00C62CEB">
          <w:rPr>
            <w:rFonts w:eastAsia="Times New Roman"/>
            <w:sz w:val="24"/>
            <w:szCs w:val="24"/>
          </w:rPr>
          <w:t>числе</w:t>
        </w:r>
        <w:r w:rsidR="00564B77">
          <w:rPr>
            <w:rFonts w:eastAsia="Times New Roman"/>
            <w:sz w:val="24"/>
            <w:szCs w:val="24"/>
          </w:rPr>
          <w:t xml:space="preserve"> </w:t>
        </w:r>
        <w:r w:rsidR="00DB25D0" w:rsidRPr="00C62CEB">
          <w:rPr>
            <w:rFonts w:eastAsia="Times New Roman"/>
            <w:sz w:val="24"/>
            <w:szCs w:val="24"/>
          </w:rPr>
          <w:t>описание</w:t>
        </w:r>
        <w:r w:rsidR="00564B77">
          <w:rPr>
            <w:rFonts w:eastAsia="Times New Roman"/>
            <w:sz w:val="24"/>
            <w:szCs w:val="24"/>
          </w:rPr>
          <w:t xml:space="preserve"> </w:t>
        </w:r>
        <w:r w:rsidR="00DB25D0" w:rsidRPr="00C62CEB">
          <w:rPr>
            <w:rFonts w:eastAsia="Times New Roman"/>
            <w:sz w:val="24"/>
            <w:szCs w:val="24"/>
          </w:rPr>
          <w:t>участия</w:t>
        </w:r>
        <w:r w:rsidR="00564B77">
          <w:rPr>
            <w:rFonts w:eastAsia="Times New Roman"/>
            <w:sz w:val="24"/>
            <w:szCs w:val="24"/>
          </w:rPr>
          <w:t xml:space="preserve"> </w:t>
        </w:r>
        <w:r w:rsidR="00DB25D0" w:rsidRPr="00C62CEB">
          <w:rPr>
            <w:rFonts w:eastAsia="Times New Roman"/>
            <w:sz w:val="24"/>
            <w:szCs w:val="24"/>
          </w:rPr>
          <w:t>указанных</w:t>
        </w:r>
      </w:hyperlink>
      <w:r w:rsidR="00DB25D0" w:rsidRPr="00C62CEB">
        <w:rPr>
          <w:rFonts w:eastAsia="Times New Roman"/>
          <w:sz w:val="24"/>
          <w:szCs w:val="24"/>
        </w:rPr>
        <w:t xml:space="preserve"> </w:t>
      </w:r>
      <w:hyperlink w:anchor="bookmark79" w:history="1">
        <w:r w:rsidR="00DB25D0" w:rsidRPr="00C62CEB">
          <w:rPr>
            <w:rFonts w:eastAsia="Times New Roman"/>
            <w:sz w:val="24"/>
            <w:szCs w:val="24"/>
          </w:rPr>
          <w:t>объектов в перспективных балансах тепловой мощности и энергии</w:t>
        </w:r>
        <w:bookmarkEnd w:id="185"/>
        <w:bookmarkEnd w:id="186"/>
        <w:bookmarkEnd w:id="187"/>
      </w:hyperlink>
    </w:p>
    <w:p w14:paraId="439E19C9" w14:textId="77777777" w:rsidR="00662385" w:rsidRDefault="00662385" w:rsidP="00662385">
      <w:pPr>
        <w:pStyle w:val="af"/>
        <w:spacing w:line="288" w:lineRule="auto"/>
        <w:rPr>
          <w:spacing w:val="-2"/>
        </w:rPr>
      </w:pPr>
    </w:p>
    <w:p w14:paraId="234FFE33" w14:textId="77777777" w:rsidR="00662385" w:rsidRPr="00110DA8" w:rsidRDefault="00DB25D0" w:rsidP="00662385">
      <w:pPr>
        <w:pStyle w:val="af"/>
        <w:spacing w:line="288" w:lineRule="auto"/>
        <w:ind w:left="0" w:firstLine="567"/>
        <w:jc w:val="both"/>
        <w:rPr>
          <w:spacing w:val="-2"/>
        </w:rPr>
      </w:pPr>
      <w:r w:rsidRPr="00556AE5">
        <w:rPr>
          <w:spacing w:val="-2"/>
        </w:rPr>
        <w:t>Р</w:t>
      </w:r>
      <w:r w:rsidRPr="00110DA8">
        <w:rPr>
          <w:spacing w:val="-2"/>
        </w:rPr>
        <w:t>азмещение источников, функционирующих в режиме комбинированной выработки элек</w:t>
      </w:r>
      <w:r w:rsidRPr="00556AE5">
        <w:rPr>
          <w:spacing w:val="-2"/>
        </w:rPr>
        <w:t>т</w:t>
      </w:r>
      <w:r w:rsidRPr="00110DA8">
        <w:rPr>
          <w:spacing w:val="-2"/>
        </w:rPr>
        <w:t>ри</w:t>
      </w:r>
      <w:r w:rsidRPr="00556AE5">
        <w:rPr>
          <w:spacing w:val="-2"/>
        </w:rPr>
        <w:t>ч</w:t>
      </w:r>
      <w:r w:rsidRPr="00110DA8">
        <w:rPr>
          <w:spacing w:val="-2"/>
        </w:rPr>
        <w:t xml:space="preserve">еской и </w:t>
      </w:r>
      <w:r w:rsidRPr="00556AE5">
        <w:rPr>
          <w:spacing w:val="-2"/>
        </w:rPr>
        <w:t>т</w:t>
      </w:r>
      <w:r w:rsidRPr="00110DA8">
        <w:rPr>
          <w:spacing w:val="-2"/>
        </w:rPr>
        <w:t>епло</w:t>
      </w:r>
      <w:r w:rsidRPr="00556AE5">
        <w:rPr>
          <w:spacing w:val="-2"/>
        </w:rPr>
        <w:t>в</w:t>
      </w:r>
      <w:r w:rsidRPr="00110DA8">
        <w:rPr>
          <w:spacing w:val="-2"/>
        </w:rPr>
        <w:t>ой энергии, на терри</w:t>
      </w:r>
      <w:r w:rsidRPr="00556AE5">
        <w:rPr>
          <w:spacing w:val="-2"/>
        </w:rPr>
        <w:t>т</w:t>
      </w:r>
      <w:r w:rsidRPr="00110DA8">
        <w:rPr>
          <w:spacing w:val="-2"/>
        </w:rPr>
        <w:t>ории</w:t>
      </w:r>
      <w:r w:rsidRPr="0097231F">
        <w:rPr>
          <w:spacing w:val="-2"/>
        </w:rPr>
        <w:t xml:space="preserve"> </w:t>
      </w:r>
      <w:r>
        <w:rPr>
          <w:spacing w:val="-2"/>
        </w:rPr>
        <w:t>Лебяжск</w:t>
      </w:r>
      <w:r w:rsidR="00713408">
        <w:rPr>
          <w:spacing w:val="-2"/>
        </w:rPr>
        <w:t>ого</w:t>
      </w:r>
      <w:r>
        <w:rPr>
          <w:spacing w:val="-2"/>
        </w:rPr>
        <w:t xml:space="preserve"> муниципальн</w:t>
      </w:r>
      <w:r w:rsidR="00713408">
        <w:rPr>
          <w:spacing w:val="-2"/>
        </w:rPr>
        <w:t>ого</w:t>
      </w:r>
      <w:r>
        <w:rPr>
          <w:spacing w:val="-2"/>
        </w:rPr>
        <w:t xml:space="preserve"> округ</w:t>
      </w:r>
      <w:r w:rsidR="00713408">
        <w:rPr>
          <w:spacing w:val="-2"/>
        </w:rPr>
        <w:t>а</w:t>
      </w:r>
      <w:r w:rsidRPr="00110DA8">
        <w:rPr>
          <w:spacing w:val="-2"/>
        </w:rPr>
        <w:t>, не намечается.</w:t>
      </w:r>
    </w:p>
    <w:p w14:paraId="4ED7BD9F" w14:textId="77777777" w:rsidR="00662385" w:rsidRPr="0049211C" w:rsidRDefault="00662385" w:rsidP="00662385">
      <w:pPr>
        <w:jc w:val="both"/>
        <w:rPr>
          <w:rFonts w:cs="Times New Roman"/>
          <w:lang w:eastAsia="ru-RU"/>
        </w:rPr>
      </w:pPr>
    </w:p>
    <w:p w14:paraId="45926776" w14:textId="77777777" w:rsidR="00662385" w:rsidRPr="00C62CEB" w:rsidRDefault="002E5B10" w:rsidP="00662385">
      <w:pPr>
        <w:pStyle w:val="2"/>
        <w:spacing w:before="69"/>
        <w:ind w:left="0" w:firstLine="0"/>
        <w:rPr>
          <w:rFonts w:eastAsia="Times New Roman"/>
          <w:sz w:val="24"/>
          <w:szCs w:val="24"/>
        </w:rPr>
      </w:pPr>
      <w:hyperlink w:anchor="bookmark80" w:history="1">
        <w:bookmarkStart w:id="188" w:name="_Toc30147020"/>
        <w:bookmarkStart w:id="189" w:name="_Toc35951505"/>
        <w:bookmarkStart w:id="190" w:name="_Toc148363412"/>
        <w:r w:rsidR="00DB25D0" w:rsidRPr="00C62CEB">
          <w:rPr>
            <w:rFonts w:eastAsia="Times New Roman"/>
            <w:sz w:val="24"/>
            <w:szCs w:val="24"/>
          </w:rPr>
          <w:t>Часть 6. Описание решений (вырабатываемых с учетом положений утвержденной схемы</w:t>
        </w:r>
      </w:hyperlink>
      <w:r w:rsidR="00DB25D0" w:rsidRPr="00C62CEB">
        <w:rPr>
          <w:rFonts w:eastAsia="Times New Roman"/>
          <w:sz w:val="24"/>
          <w:szCs w:val="24"/>
        </w:rPr>
        <w:t xml:space="preserve"> </w:t>
      </w:r>
      <w:hyperlink w:anchor="bookmark80" w:history="1">
        <w:r w:rsidR="00DB25D0" w:rsidRPr="00C62CEB">
          <w:rPr>
            <w:rFonts w:eastAsia="Times New Roman"/>
            <w:sz w:val="24"/>
            <w:szCs w:val="24"/>
          </w:rPr>
          <w:t>водоснабжения поселения, городского округа, города федерального значения, утвержденной</w:t>
        </w:r>
      </w:hyperlink>
      <w:r w:rsidR="00DB25D0" w:rsidRPr="00C62CEB">
        <w:rPr>
          <w:rFonts w:eastAsia="Times New Roman"/>
          <w:sz w:val="24"/>
          <w:szCs w:val="24"/>
        </w:rPr>
        <w:t xml:space="preserve"> </w:t>
      </w:r>
      <w:hyperlink w:anchor="bookmark80" w:history="1">
        <w:r w:rsidR="00DB25D0" w:rsidRPr="00C62CEB">
          <w:rPr>
            <w:rFonts w:eastAsia="Times New Roman"/>
            <w:sz w:val="24"/>
            <w:szCs w:val="24"/>
          </w:rPr>
          <w:t>единой схемы водоснабжения и водоотведения Республики Крым) о развитии</w:t>
        </w:r>
      </w:hyperlink>
      <w:r w:rsidR="00DB25D0" w:rsidRPr="00C62CEB">
        <w:rPr>
          <w:rFonts w:eastAsia="Times New Roman"/>
          <w:sz w:val="24"/>
          <w:szCs w:val="24"/>
        </w:rPr>
        <w:t xml:space="preserve"> </w:t>
      </w:r>
      <w:hyperlink w:anchor="bookmark80" w:history="1">
        <w:r w:rsidR="00DB25D0" w:rsidRPr="00C62CEB">
          <w:rPr>
            <w:rFonts w:eastAsia="Times New Roman"/>
            <w:sz w:val="24"/>
            <w:szCs w:val="24"/>
          </w:rPr>
          <w:t>соответствующей системы водоснабжения в части, относящейся к системам</w:t>
        </w:r>
      </w:hyperlink>
      <w:r w:rsidR="00DB25D0" w:rsidRPr="00C62CEB">
        <w:rPr>
          <w:rFonts w:eastAsia="Times New Roman"/>
          <w:sz w:val="24"/>
          <w:szCs w:val="24"/>
        </w:rPr>
        <w:t xml:space="preserve"> </w:t>
      </w:r>
      <w:hyperlink w:anchor="bookmark80" w:history="1">
        <w:r w:rsidR="00DB25D0" w:rsidRPr="00C62CEB">
          <w:rPr>
            <w:rFonts w:eastAsia="Times New Roman"/>
            <w:sz w:val="24"/>
            <w:szCs w:val="24"/>
          </w:rPr>
          <w:t>теплоснабжения</w:t>
        </w:r>
        <w:bookmarkEnd w:id="188"/>
        <w:bookmarkEnd w:id="189"/>
        <w:bookmarkEnd w:id="190"/>
      </w:hyperlink>
    </w:p>
    <w:p w14:paraId="1C97E685" w14:textId="77777777" w:rsidR="00662385" w:rsidRDefault="00662385" w:rsidP="00662385">
      <w:pPr>
        <w:pStyle w:val="af"/>
        <w:ind w:left="824" w:firstLine="0"/>
        <w:rPr>
          <w:spacing w:val="-2"/>
        </w:rPr>
      </w:pPr>
    </w:p>
    <w:p w14:paraId="0A734F31" w14:textId="77777777" w:rsidR="00662385" w:rsidRPr="0078769E" w:rsidRDefault="00DB25D0" w:rsidP="00662385">
      <w:pPr>
        <w:pStyle w:val="af"/>
        <w:spacing w:line="288" w:lineRule="auto"/>
        <w:ind w:left="0" w:firstLine="567"/>
        <w:jc w:val="both"/>
        <w:rPr>
          <w:spacing w:val="-2"/>
        </w:rPr>
      </w:pPr>
      <w:r w:rsidRPr="00556AE5">
        <w:rPr>
          <w:spacing w:val="-2"/>
        </w:rPr>
        <w:t>У</w:t>
      </w:r>
      <w:r w:rsidRPr="0078769E">
        <w:rPr>
          <w:spacing w:val="-2"/>
        </w:rPr>
        <w:t>казанн</w:t>
      </w:r>
      <w:r w:rsidRPr="00556AE5">
        <w:rPr>
          <w:spacing w:val="-2"/>
        </w:rPr>
        <w:t>ы</w:t>
      </w:r>
      <w:r w:rsidRPr="0078769E">
        <w:rPr>
          <w:spacing w:val="-2"/>
        </w:rPr>
        <w:t>е решения не предусмотрен</w:t>
      </w:r>
      <w:r w:rsidRPr="00556AE5">
        <w:rPr>
          <w:spacing w:val="-2"/>
        </w:rPr>
        <w:t>ы</w:t>
      </w:r>
      <w:r w:rsidRPr="0078769E">
        <w:rPr>
          <w:spacing w:val="-2"/>
        </w:rPr>
        <w:t>.</w:t>
      </w:r>
    </w:p>
    <w:p w14:paraId="04B1BA3C" w14:textId="77777777" w:rsidR="00662385" w:rsidRPr="0049211C" w:rsidRDefault="00662385" w:rsidP="00662385">
      <w:pPr>
        <w:jc w:val="both"/>
        <w:rPr>
          <w:rFonts w:cs="Times New Roman"/>
          <w:lang w:eastAsia="ru-RU"/>
        </w:rPr>
      </w:pPr>
    </w:p>
    <w:p w14:paraId="31424273" w14:textId="77777777" w:rsidR="00662385" w:rsidRPr="00C62CEB" w:rsidRDefault="002E5B10" w:rsidP="00662385">
      <w:pPr>
        <w:pStyle w:val="2"/>
        <w:spacing w:before="69"/>
        <w:ind w:left="0" w:firstLine="0"/>
        <w:rPr>
          <w:rFonts w:eastAsia="Times New Roman"/>
          <w:sz w:val="24"/>
          <w:szCs w:val="24"/>
        </w:rPr>
      </w:pPr>
      <w:hyperlink w:anchor="bookmark81" w:history="1">
        <w:bookmarkStart w:id="191" w:name="_Toc30147021"/>
        <w:bookmarkStart w:id="192" w:name="_Toc35951506"/>
        <w:bookmarkStart w:id="193" w:name="_Toc148363413"/>
        <w:r w:rsidR="00DB25D0" w:rsidRPr="00C62CEB">
          <w:rPr>
            <w:rFonts w:eastAsia="Times New Roman"/>
            <w:sz w:val="24"/>
            <w:szCs w:val="24"/>
          </w:rPr>
          <w:t>Часть</w:t>
        </w:r>
        <w:r w:rsidR="00DB25D0">
          <w:rPr>
            <w:rFonts w:eastAsia="Times New Roman"/>
            <w:sz w:val="24"/>
            <w:szCs w:val="24"/>
          </w:rPr>
          <w:t xml:space="preserve"> </w:t>
        </w:r>
        <w:r w:rsidR="00DB25D0" w:rsidRPr="00C62CEB">
          <w:rPr>
            <w:rFonts w:eastAsia="Times New Roman"/>
            <w:sz w:val="24"/>
            <w:szCs w:val="24"/>
          </w:rPr>
          <w:t>7. Предложения по корректировке утвержденной (разработке) схемы водоснабжения</w:t>
        </w:r>
      </w:hyperlink>
      <w:r w:rsidR="00DB25D0" w:rsidRPr="00C62CEB">
        <w:rPr>
          <w:rFonts w:eastAsia="Times New Roman"/>
          <w:sz w:val="24"/>
          <w:szCs w:val="24"/>
        </w:rPr>
        <w:t xml:space="preserve"> </w:t>
      </w:r>
      <w:hyperlink w:anchor="bookmark81" w:history="1">
        <w:r w:rsidR="00DB25D0" w:rsidRPr="00C62CEB">
          <w:rPr>
            <w:rFonts w:eastAsia="Times New Roman"/>
            <w:sz w:val="24"/>
            <w:szCs w:val="24"/>
          </w:rPr>
          <w:t>поселения, городского округа, города федерального значения, единой схемы водоснабжения</w:t>
        </w:r>
      </w:hyperlink>
      <w:r w:rsidR="00DB25D0" w:rsidRPr="00C62CEB">
        <w:rPr>
          <w:rFonts w:eastAsia="Times New Roman"/>
          <w:sz w:val="24"/>
          <w:szCs w:val="24"/>
        </w:rPr>
        <w:t xml:space="preserve"> </w:t>
      </w:r>
      <w:hyperlink w:anchor="bookmark81" w:history="1">
        <w:r w:rsidR="00DB25D0" w:rsidRPr="00C62CEB">
          <w:rPr>
            <w:rFonts w:eastAsia="Times New Roman"/>
            <w:sz w:val="24"/>
            <w:szCs w:val="24"/>
          </w:rPr>
          <w:t>и водоотведения Республики Крым для обеспечения согласованности такой схемы и</w:t>
        </w:r>
      </w:hyperlink>
      <w:r w:rsidR="00DB25D0" w:rsidRPr="00C62CEB">
        <w:rPr>
          <w:rFonts w:eastAsia="Times New Roman"/>
          <w:sz w:val="24"/>
          <w:szCs w:val="24"/>
        </w:rPr>
        <w:t xml:space="preserve"> </w:t>
      </w:r>
      <w:hyperlink w:anchor="bookmark81" w:history="1">
        <w:r w:rsidR="00DB25D0" w:rsidRPr="00C62CEB">
          <w:rPr>
            <w:rFonts w:eastAsia="Times New Roman"/>
            <w:sz w:val="24"/>
            <w:szCs w:val="24"/>
          </w:rPr>
          <w:t>указанных в схеме теплоснабжения решений о развитии источников тепловой энергии и</w:t>
        </w:r>
      </w:hyperlink>
      <w:r w:rsidR="00DB25D0" w:rsidRPr="00C62CEB">
        <w:rPr>
          <w:rFonts w:eastAsia="Times New Roman"/>
          <w:sz w:val="24"/>
          <w:szCs w:val="24"/>
        </w:rPr>
        <w:t xml:space="preserve"> </w:t>
      </w:r>
      <w:hyperlink w:anchor="bookmark81" w:history="1">
        <w:r w:rsidR="00DB25D0" w:rsidRPr="00C62CEB">
          <w:rPr>
            <w:rFonts w:eastAsia="Times New Roman"/>
            <w:sz w:val="24"/>
            <w:szCs w:val="24"/>
          </w:rPr>
          <w:t>систем теплоснабжения</w:t>
        </w:r>
        <w:bookmarkEnd w:id="191"/>
        <w:bookmarkEnd w:id="192"/>
        <w:bookmarkEnd w:id="193"/>
      </w:hyperlink>
    </w:p>
    <w:p w14:paraId="55FC0786" w14:textId="77777777" w:rsidR="00662385" w:rsidRDefault="00662385" w:rsidP="00662385">
      <w:pPr>
        <w:pStyle w:val="af"/>
        <w:ind w:left="824" w:firstLine="0"/>
        <w:rPr>
          <w:spacing w:val="-2"/>
        </w:rPr>
      </w:pPr>
    </w:p>
    <w:p w14:paraId="40B9800A" w14:textId="77777777" w:rsidR="00662385" w:rsidRPr="0078769E" w:rsidRDefault="00DB25D0" w:rsidP="00662385">
      <w:pPr>
        <w:pStyle w:val="af"/>
        <w:spacing w:line="288" w:lineRule="auto"/>
        <w:ind w:left="0" w:firstLine="567"/>
        <w:jc w:val="both"/>
        <w:rPr>
          <w:spacing w:val="-2"/>
        </w:rPr>
      </w:pPr>
      <w:r w:rsidRPr="00556AE5">
        <w:rPr>
          <w:spacing w:val="-2"/>
        </w:rPr>
        <w:t>У</w:t>
      </w:r>
      <w:r w:rsidRPr="0078769E">
        <w:rPr>
          <w:spacing w:val="-2"/>
        </w:rPr>
        <w:t>казанн</w:t>
      </w:r>
      <w:r w:rsidRPr="00556AE5">
        <w:rPr>
          <w:spacing w:val="-2"/>
        </w:rPr>
        <w:t>ы</w:t>
      </w:r>
      <w:r w:rsidRPr="0078769E">
        <w:rPr>
          <w:spacing w:val="-2"/>
        </w:rPr>
        <w:t>е решения не предусмотрен</w:t>
      </w:r>
      <w:r w:rsidRPr="00556AE5">
        <w:rPr>
          <w:spacing w:val="-2"/>
        </w:rPr>
        <w:t>ы</w:t>
      </w:r>
      <w:r w:rsidRPr="0078769E">
        <w:rPr>
          <w:spacing w:val="-2"/>
        </w:rPr>
        <w:t>.</w:t>
      </w:r>
    </w:p>
    <w:p w14:paraId="2771C9BD" w14:textId="77777777" w:rsidR="00664C14" w:rsidRDefault="00664C14">
      <w:pPr>
        <w:sectPr w:rsidR="00664C14" w:rsidSect="00662385">
          <w:pgSz w:w="11906" w:h="16838"/>
          <w:pgMar w:top="1134" w:right="850" w:bottom="1134" w:left="1701" w:header="708" w:footer="708" w:gutter="0"/>
          <w:cols w:space="708"/>
          <w:docGrid w:linePitch="360"/>
        </w:sectPr>
      </w:pPr>
    </w:p>
    <w:p w14:paraId="535523C9" w14:textId="77777777" w:rsidR="00662385" w:rsidRPr="008D6A21" w:rsidRDefault="00DB25D0" w:rsidP="00662385">
      <w:pPr>
        <w:pStyle w:val="1"/>
        <w:spacing w:before="64"/>
        <w:ind w:left="0" w:firstLine="0"/>
        <w:rPr>
          <w:rFonts w:eastAsia="Times New Roman"/>
          <w:sz w:val="28"/>
          <w:szCs w:val="28"/>
        </w:rPr>
      </w:pPr>
      <w:bookmarkStart w:id="194" w:name="_Toc148363414"/>
      <w:r w:rsidRPr="008D6A21">
        <w:rPr>
          <w:rFonts w:eastAsia="Times New Roman"/>
          <w:sz w:val="28"/>
          <w:szCs w:val="28"/>
        </w:rPr>
        <w:lastRenderedPageBreak/>
        <w:t>РАЗДЕЛ 14. ИНДИКАТОРЫ РАЗВИТИЯ СИСТЕМ ТЕПЛОСНАБЖЕНИЯ ПОСЕЛЕНИЯ, ГОРОДСКОГО ОКРУГА</w:t>
      </w:r>
      <w:bookmarkEnd w:id="194"/>
    </w:p>
    <w:p w14:paraId="044AC4D8" w14:textId="77777777" w:rsidR="00662385" w:rsidRDefault="00662385" w:rsidP="00662385">
      <w:pPr>
        <w:pStyle w:val="af"/>
      </w:pPr>
    </w:p>
    <w:p w14:paraId="436E3862" w14:textId="77777777" w:rsidR="00662385" w:rsidRDefault="00DB25D0" w:rsidP="00662385">
      <w:pPr>
        <w:pStyle w:val="af"/>
      </w:pPr>
      <w:r>
        <w:t>Индикаторы развития систем теплоснабжения представлены в таблице.</w:t>
      </w:r>
    </w:p>
    <w:p w14:paraId="7675DDFE" w14:textId="77777777" w:rsidR="00664C14" w:rsidRDefault="00DB25D0">
      <w:pPr>
        <w:spacing w:before="400" w:after="200"/>
      </w:pPr>
      <w:r>
        <w:rPr>
          <w:b/>
        </w:rPr>
        <w:t>Таблица 14.1.1 - Индикаторы развития систем теплоснабжения</w:t>
      </w:r>
    </w:p>
    <w:p w14:paraId="22D243AC" w14:textId="77777777" w:rsidR="00664C14" w:rsidRDefault="00664C14"/>
    <w:tbl>
      <w:tblPr>
        <w:tblStyle w:val="a9"/>
        <w:tblW w:w="5000" w:type="pct"/>
        <w:jc w:val="center"/>
        <w:tblLook w:val="04A0" w:firstRow="1" w:lastRow="0" w:firstColumn="1" w:lastColumn="0" w:noHBand="0" w:noVBand="1"/>
      </w:tblPr>
      <w:tblGrid>
        <w:gridCol w:w="331"/>
        <w:gridCol w:w="1762"/>
        <w:gridCol w:w="604"/>
        <w:gridCol w:w="604"/>
        <w:gridCol w:w="604"/>
        <w:gridCol w:w="604"/>
        <w:gridCol w:w="604"/>
        <w:gridCol w:w="604"/>
        <w:gridCol w:w="604"/>
        <w:gridCol w:w="604"/>
        <w:gridCol w:w="605"/>
        <w:gridCol w:w="605"/>
        <w:gridCol w:w="605"/>
        <w:gridCol w:w="605"/>
        <w:gridCol w:w="605"/>
        <w:gridCol w:w="605"/>
        <w:gridCol w:w="605"/>
        <w:gridCol w:w="605"/>
        <w:gridCol w:w="605"/>
        <w:gridCol w:w="605"/>
        <w:gridCol w:w="605"/>
        <w:gridCol w:w="605"/>
        <w:gridCol w:w="605"/>
      </w:tblGrid>
      <w:tr w:rsidR="008057B1" w14:paraId="0A0A65BC" w14:textId="77777777" w:rsidTr="008057B1">
        <w:trPr>
          <w:cantSplit/>
          <w:trHeight w:val="1000"/>
          <w:tblHeader/>
          <w:jc w:val="center"/>
        </w:trPr>
        <w:tc>
          <w:tcPr>
            <w:tcW w:w="400" w:type="dxa"/>
            <w:shd w:val="clear" w:color="auto" w:fill="F2F2F2"/>
            <w:tcMar>
              <w:top w:w="120" w:type="dxa"/>
              <w:left w:w="20" w:type="dxa"/>
              <w:bottom w:w="120" w:type="dxa"/>
              <w:right w:w="20" w:type="dxa"/>
            </w:tcMar>
            <w:vAlign w:val="center"/>
          </w:tcPr>
          <w:p w14:paraId="777AF49F" w14:textId="77777777" w:rsidR="003B5074" w:rsidRPr="003B5074" w:rsidRDefault="003B5074" w:rsidP="00F6471E">
            <w:pPr>
              <w:jc w:val="center"/>
              <w:rPr>
                <w:sz w:val="20"/>
                <w:szCs w:val="20"/>
              </w:rPr>
            </w:pPr>
            <w:r w:rsidRPr="003B5074">
              <w:rPr>
                <w:rFonts w:eastAsia="Times New Roman" w:cs="Times New Roman"/>
                <w:sz w:val="20"/>
                <w:szCs w:val="20"/>
              </w:rPr>
              <w:t>№ п/п</w:t>
            </w:r>
          </w:p>
        </w:tc>
        <w:tc>
          <w:tcPr>
            <w:tcW w:w="1520" w:type="dxa"/>
            <w:shd w:val="clear" w:color="auto" w:fill="F2F2F2"/>
            <w:tcMar>
              <w:top w:w="120" w:type="dxa"/>
              <w:left w:w="200" w:type="dxa"/>
              <w:bottom w:w="120" w:type="dxa"/>
              <w:right w:w="200" w:type="dxa"/>
            </w:tcMar>
            <w:textDirection w:val="btLr"/>
            <w:vAlign w:val="center"/>
          </w:tcPr>
          <w:p w14:paraId="4307817B" w14:textId="77777777" w:rsidR="003B5074" w:rsidRPr="003B5074" w:rsidRDefault="003B5074" w:rsidP="003B5074">
            <w:pPr>
              <w:ind w:left="113" w:right="113"/>
              <w:jc w:val="center"/>
              <w:rPr>
                <w:sz w:val="20"/>
                <w:szCs w:val="20"/>
              </w:rPr>
            </w:pPr>
            <w:r w:rsidRPr="003B5074">
              <w:rPr>
                <w:rFonts w:eastAsia="Times New Roman" w:cs="Times New Roman"/>
                <w:sz w:val="20"/>
                <w:szCs w:val="20"/>
              </w:rPr>
              <w:t>Наименование теплоисточника</w:t>
            </w:r>
          </w:p>
        </w:tc>
        <w:tc>
          <w:tcPr>
            <w:tcW w:w="577" w:type="dxa"/>
            <w:shd w:val="clear" w:color="auto" w:fill="F2F2F2"/>
            <w:tcMar>
              <w:top w:w="120" w:type="dxa"/>
              <w:left w:w="200" w:type="dxa"/>
              <w:bottom w:w="120" w:type="dxa"/>
              <w:right w:w="200" w:type="dxa"/>
            </w:tcMar>
            <w:textDirection w:val="btLr"/>
            <w:vAlign w:val="center"/>
          </w:tcPr>
          <w:p w14:paraId="11FF2022"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2022</w:t>
            </w:r>
          </w:p>
        </w:tc>
        <w:tc>
          <w:tcPr>
            <w:tcW w:w="577" w:type="dxa"/>
            <w:shd w:val="clear" w:color="auto" w:fill="F2F2F2"/>
            <w:tcMar>
              <w:top w:w="120" w:type="dxa"/>
              <w:left w:w="200" w:type="dxa"/>
              <w:bottom w:w="120" w:type="dxa"/>
              <w:right w:w="200" w:type="dxa"/>
            </w:tcMar>
            <w:textDirection w:val="btLr"/>
            <w:vAlign w:val="center"/>
          </w:tcPr>
          <w:p w14:paraId="038060AB"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2023</w:t>
            </w:r>
          </w:p>
        </w:tc>
        <w:tc>
          <w:tcPr>
            <w:tcW w:w="577" w:type="dxa"/>
            <w:shd w:val="clear" w:color="auto" w:fill="F2F2F2"/>
            <w:tcMar>
              <w:top w:w="120" w:type="dxa"/>
              <w:left w:w="200" w:type="dxa"/>
              <w:bottom w:w="120" w:type="dxa"/>
              <w:right w:w="200" w:type="dxa"/>
            </w:tcMar>
            <w:textDirection w:val="btLr"/>
            <w:vAlign w:val="center"/>
          </w:tcPr>
          <w:p w14:paraId="6F0928F4"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2024</w:t>
            </w:r>
          </w:p>
        </w:tc>
        <w:tc>
          <w:tcPr>
            <w:tcW w:w="577" w:type="dxa"/>
            <w:shd w:val="clear" w:color="auto" w:fill="F2F2F2"/>
            <w:tcMar>
              <w:top w:w="120" w:type="dxa"/>
              <w:left w:w="200" w:type="dxa"/>
              <w:bottom w:w="120" w:type="dxa"/>
              <w:right w:w="200" w:type="dxa"/>
            </w:tcMar>
            <w:textDirection w:val="btLr"/>
            <w:vAlign w:val="center"/>
          </w:tcPr>
          <w:p w14:paraId="4D75189E"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2025</w:t>
            </w:r>
          </w:p>
        </w:tc>
        <w:tc>
          <w:tcPr>
            <w:tcW w:w="577" w:type="dxa"/>
            <w:shd w:val="clear" w:color="auto" w:fill="F2F2F2"/>
            <w:tcMar>
              <w:top w:w="120" w:type="dxa"/>
              <w:left w:w="200" w:type="dxa"/>
              <w:bottom w:w="120" w:type="dxa"/>
              <w:right w:w="200" w:type="dxa"/>
            </w:tcMar>
            <w:textDirection w:val="btLr"/>
            <w:vAlign w:val="center"/>
          </w:tcPr>
          <w:p w14:paraId="203E4888"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2026</w:t>
            </w:r>
          </w:p>
        </w:tc>
        <w:tc>
          <w:tcPr>
            <w:tcW w:w="577" w:type="dxa"/>
            <w:shd w:val="clear" w:color="auto" w:fill="F2F2F2"/>
            <w:tcMar>
              <w:top w:w="120" w:type="dxa"/>
              <w:left w:w="200" w:type="dxa"/>
              <w:bottom w:w="120" w:type="dxa"/>
              <w:right w:w="200" w:type="dxa"/>
            </w:tcMar>
            <w:textDirection w:val="btLr"/>
            <w:vAlign w:val="center"/>
          </w:tcPr>
          <w:p w14:paraId="107148CC"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2027</w:t>
            </w:r>
          </w:p>
        </w:tc>
        <w:tc>
          <w:tcPr>
            <w:tcW w:w="577" w:type="dxa"/>
            <w:shd w:val="clear" w:color="auto" w:fill="F2F2F2"/>
            <w:tcMar>
              <w:top w:w="120" w:type="dxa"/>
              <w:left w:w="200" w:type="dxa"/>
              <w:bottom w:w="120" w:type="dxa"/>
              <w:right w:w="200" w:type="dxa"/>
            </w:tcMar>
            <w:textDirection w:val="btLr"/>
            <w:vAlign w:val="center"/>
          </w:tcPr>
          <w:p w14:paraId="65028735"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2028</w:t>
            </w:r>
          </w:p>
        </w:tc>
        <w:tc>
          <w:tcPr>
            <w:tcW w:w="577" w:type="dxa"/>
            <w:shd w:val="clear" w:color="auto" w:fill="F2F2F2"/>
            <w:tcMar>
              <w:top w:w="120" w:type="dxa"/>
              <w:left w:w="200" w:type="dxa"/>
              <w:bottom w:w="120" w:type="dxa"/>
              <w:right w:w="200" w:type="dxa"/>
            </w:tcMar>
            <w:textDirection w:val="btLr"/>
            <w:vAlign w:val="center"/>
          </w:tcPr>
          <w:p w14:paraId="2D09F8F0"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2029</w:t>
            </w:r>
          </w:p>
        </w:tc>
        <w:tc>
          <w:tcPr>
            <w:tcW w:w="577" w:type="dxa"/>
            <w:shd w:val="clear" w:color="auto" w:fill="F2F2F2"/>
            <w:tcMar>
              <w:top w:w="120" w:type="dxa"/>
              <w:left w:w="200" w:type="dxa"/>
              <w:bottom w:w="120" w:type="dxa"/>
              <w:right w:w="200" w:type="dxa"/>
            </w:tcMar>
            <w:textDirection w:val="btLr"/>
            <w:vAlign w:val="center"/>
          </w:tcPr>
          <w:p w14:paraId="729FCC40"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2030</w:t>
            </w:r>
          </w:p>
        </w:tc>
        <w:tc>
          <w:tcPr>
            <w:tcW w:w="577" w:type="dxa"/>
            <w:shd w:val="clear" w:color="auto" w:fill="F2F2F2"/>
            <w:tcMar>
              <w:top w:w="120" w:type="dxa"/>
              <w:left w:w="200" w:type="dxa"/>
              <w:bottom w:w="120" w:type="dxa"/>
              <w:right w:w="200" w:type="dxa"/>
            </w:tcMar>
            <w:textDirection w:val="btLr"/>
            <w:vAlign w:val="center"/>
          </w:tcPr>
          <w:p w14:paraId="776BB4DF"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2031</w:t>
            </w:r>
          </w:p>
        </w:tc>
        <w:tc>
          <w:tcPr>
            <w:tcW w:w="577" w:type="dxa"/>
            <w:shd w:val="clear" w:color="auto" w:fill="F2F2F2"/>
            <w:tcMar>
              <w:top w:w="120" w:type="dxa"/>
              <w:left w:w="200" w:type="dxa"/>
              <w:bottom w:w="120" w:type="dxa"/>
              <w:right w:w="200" w:type="dxa"/>
            </w:tcMar>
            <w:textDirection w:val="btLr"/>
            <w:vAlign w:val="center"/>
          </w:tcPr>
          <w:p w14:paraId="7A06D880"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2032</w:t>
            </w:r>
          </w:p>
        </w:tc>
        <w:tc>
          <w:tcPr>
            <w:tcW w:w="577" w:type="dxa"/>
            <w:shd w:val="clear" w:color="auto" w:fill="F2F2F2"/>
            <w:tcMar>
              <w:top w:w="120" w:type="dxa"/>
              <w:left w:w="200" w:type="dxa"/>
              <w:bottom w:w="120" w:type="dxa"/>
              <w:right w:w="200" w:type="dxa"/>
            </w:tcMar>
            <w:textDirection w:val="btLr"/>
            <w:vAlign w:val="center"/>
          </w:tcPr>
          <w:p w14:paraId="73ACB2B0"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2033</w:t>
            </w:r>
          </w:p>
        </w:tc>
        <w:tc>
          <w:tcPr>
            <w:tcW w:w="577" w:type="dxa"/>
            <w:shd w:val="clear" w:color="auto" w:fill="F2F2F2"/>
            <w:tcMar>
              <w:top w:w="120" w:type="dxa"/>
              <w:left w:w="200" w:type="dxa"/>
              <w:bottom w:w="120" w:type="dxa"/>
              <w:right w:w="200" w:type="dxa"/>
            </w:tcMar>
            <w:textDirection w:val="btLr"/>
            <w:vAlign w:val="center"/>
          </w:tcPr>
          <w:p w14:paraId="43500472"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2034</w:t>
            </w:r>
          </w:p>
        </w:tc>
        <w:tc>
          <w:tcPr>
            <w:tcW w:w="577" w:type="dxa"/>
            <w:shd w:val="clear" w:color="auto" w:fill="F2F2F2"/>
            <w:tcMar>
              <w:top w:w="120" w:type="dxa"/>
              <w:left w:w="200" w:type="dxa"/>
              <w:bottom w:w="120" w:type="dxa"/>
              <w:right w:w="200" w:type="dxa"/>
            </w:tcMar>
            <w:textDirection w:val="btLr"/>
            <w:vAlign w:val="center"/>
          </w:tcPr>
          <w:p w14:paraId="6FC762A7"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2035</w:t>
            </w:r>
          </w:p>
        </w:tc>
        <w:tc>
          <w:tcPr>
            <w:tcW w:w="577" w:type="dxa"/>
            <w:shd w:val="clear" w:color="auto" w:fill="F2F2F2"/>
            <w:tcMar>
              <w:top w:w="120" w:type="dxa"/>
              <w:left w:w="200" w:type="dxa"/>
              <w:bottom w:w="120" w:type="dxa"/>
              <w:right w:w="200" w:type="dxa"/>
            </w:tcMar>
            <w:textDirection w:val="btLr"/>
            <w:vAlign w:val="center"/>
          </w:tcPr>
          <w:p w14:paraId="4F208752"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2036</w:t>
            </w:r>
          </w:p>
        </w:tc>
        <w:tc>
          <w:tcPr>
            <w:tcW w:w="577" w:type="dxa"/>
            <w:shd w:val="clear" w:color="auto" w:fill="F2F2F2"/>
            <w:tcMar>
              <w:top w:w="120" w:type="dxa"/>
              <w:left w:w="200" w:type="dxa"/>
              <w:bottom w:w="120" w:type="dxa"/>
              <w:right w:w="200" w:type="dxa"/>
            </w:tcMar>
            <w:textDirection w:val="btLr"/>
            <w:vAlign w:val="center"/>
          </w:tcPr>
          <w:p w14:paraId="2DF428EF"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2037</w:t>
            </w:r>
          </w:p>
        </w:tc>
        <w:tc>
          <w:tcPr>
            <w:tcW w:w="577" w:type="dxa"/>
            <w:shd w:val="clear" w:color="auto" w:fill="F2F2F2"/>
            <w:tcMar>
              <w:top w:w="120" w:type="dxa"/>
              <w:left w:w="200" w:type="dxa"/>
              <w:bottom w:w="120" w:type="dxa"/>
              <w:right w:w="200" w:type="dxa"/>
            </w:tcMar>
            <w:textDirection w:val="btLr"/>
            <w:vAlign w:val="center"/>
          </w:tcPr>
          <w:p w14:paraId="0AD331FE"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2038</w:t>
            </w:r>
          </w:p>
        </w:tc>
        <w:tc>
          <w:tcPr>
            <w:tcW w:w="577" w:type="dxa"/>
            <w:shd w:val="clear" w:color="auto" w:fill="F2F2F2"/>
            <w:tcMar>
              <w:top w:w="120" w:type="dxa"/>
              <w:left w:w="200" w:type="dxa"/>
              <w:bottom w:w="120" w:type="dxa"/>
              <w:right w:w="200" w:type="dxa"/>
            </w:tcMar>
            <w:textDirection w:val="btLr"/>
            <w:vAlign w:val="center"/>
          </w:tcPr>
          <w:p w14:paraId="63319697"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2039</w:t>
            </w:r>
          </w:p>
        </w:tc>
        <w:tc>
          <w:tcPr>
            <w:tcW w:w="577" w:type="dxa"/>
            <w:shd w:val="clear" w:color="auto" w:fill="F2F2F2"/>
            <w:tcMar>
              <w:top w:w="120" w:type="dxa"/>
              <w:left w:w="200" w:type="dxa"/>
              <w:bottom w:w="120" w:type="dxa"/>
              <w:right w:w="200" w:type="dxa"/>
            </w:tcMar>
            <w:textDirection w:val="btLr"/>
            <w:vAlign w:val="center"/>
          </w:tcPr>
          <w:p w14:paraId="006B1D57"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2040</w:t>
            </w:r>
          </w:p>
        </w:tc>
        <w:tc>
          <w:tcPr>
            <w:tcW w:w="577" w:type="dxa"/>
            <w:shd w:val="clear" w:color="auto" w:fill="F2F2F2"/>
            <w:tcMar>
              <w:top w:w="120" w:type="dxa"/>
              <w:left w:w="200" w:type="dxa"/>
              <w:bottom w:w="120" w:type="dxa"/>
              <w:right w:w="200" w:type="dxa"/>
            </w:tcMar>
            <w:textDirection w:val="btLr"/>
            <w:vAlign w:val="center"/>
          </w:tcPr>
          <w:p w14:paraId="28513719"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2041</w:t>
            </w:r>
          </w:p>
        </w:tc>
        <w:tc>
          <w:tcPr>
            <w:tcW w:w="1100" w:type="dxa"/>
            <w:shd w:val="clear" w:color="auto" w:fill="F2F2F2"/>
            <w:tcMar>
              <w:top w:w="120" w:type="dxa"/>
              <w:left w:w="200" w:type="dxa"/>
              <w:bottom w:w="120" w:type="dxa"/>
              <w:right w:w="200" w:type="dxa"/>
            </w:tcMar>
            <w:textDirection w:val="btLr"/>
            <w:vAlign w:val="center"/>
          </w:tcPr>
          <w:p w14:paraId="4EBB7F2B"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2042</w:t>
            </w:r>
          </w:p>
        </w:tc>
      </w:tr>
      <w:tr w:rsidR="003B5074" w14:paraId="7492A531" w14:textId="77777777" w:rsidTr="003B5074">
        <w:trPr>
          <w:jc w:val="center"/>
        </w:trPr>
        <w:tc>
          <w:tcPr>
            <w:tcW w:w="14560" w:type="dxa"/>
            <w:gridSpan w:val="23"/>
            <w:shd w:val="clear" w:color="auto" w:fill="FFFFFF"/>
            <w:tcMar>
              <w:top w:w="40" w:type="dxa"/>
              <w:left w:w="160" w:type="dxa"/>
              <w:bottom w:w="40" w:type="dxa"/>
              <w:right w:w="20" w:type="dxa"/>
            </w:tcMar>
            <w:vAlign w:val="center"/>
          </w:tcPr>
          <w:p w14:paraId="4BED95A4" w14:textId="77777777" w:rsidR="003B5074" w:rsidRPr="003B5074" w:rsidRDefault="003B5074" w:rsidP="00F6471E">
            <w:pPr>
              <w:rPr>
                <w:sz w:val="20"/>
                <w:szCs w:val="20"/>
              </w:rPr>
            </w:pPr>
            <w:r w:rsidRPr="003B5074">
              <w:rPr>
                <w:rFonts w:eastAsia="Times New Roman" w:cs="Times New Roman"/>
                <w:i/>
                <w:sz w:val="20"/>
                <w:szCs w:val="20"/>
              </w:rPr>
              <w:t>а) количество прекращений подачи тепловой энергии, теплоносителя в результате технологических нарушений на тепловых сетях, шт./год</w:t>
            </w:r>
          </w:p>
        </w:tc>
      </w:tr>
      <w:tr w:rsidR="008057B1" w14:paraId="4510728D" w14:textId="77777777" w:rsidTr="008057B1">
        <w:trPr>
          <w:jc w:val="center"/>
        </w:trPr>
        <w:tc>
          <w:tcPr>
            <w:tcW w:w="400" w:type="dxa"/>
            <w:shd w:val="clear" w:color="auto" w:fill="FFFFFF"/>
            <w:tcMar>
              <w:top w:w="40" w:type="dxa"/>
              <w:left w:w="20" w:type="dxa"/>
              <w:bottom w:w="40" w:type="dxa"/>
              <w:right w:w="20" w:type="dxa"/>
            </w:tcMar>
            <w:vAlign w:val="center"/>
          </w:tcPr>
          <w:p w14:paraId="38D8493B" w14:textId="77777777" w:rsidR="003B5074" w:rsidRPr="003B5074" w:rsidRDefault="003B5074" w:rsidP="00F6471E">
            <w:pPr>
              <w:jc w:val="center"/>
              <w:rPr>
                <w:sz w:val="20"/>
                <w:szCs w:val="20"/>
              </w:rPr>
            </w:pPr>
            <w:r w:rsidRPr="003B5074">
              <w:rPr>
                <w:rFonts w:eastAsia="Times New Roman" w:cs="Times New Roman"/>
                <w:sz w:val="20"/>
                <w:szCs w:val="20"/>
              </w:rPr>
              <w:t>1</w:t>
            </w:r>
          </w:p>
        </w:tc>
        <w:tc>
          <w:tcPr>
            <w:tcW w:w="1520" w:type="dxa"/>
            <w:shd w:val="clear" w:color="auto" w:fill="FFFFFF"/>
            <w:tcMar>
              <w:top w:w="40" w:type="dxa"/>
              <w:left w:w="200" w:type="dxa"/>
              <w:bottom w:w="40" w:type="dxa"/>
              <w:right w:w="200" w:type="dxa"/>
            </w:tcMar>
            <w:vAlign w:val="center"/>
          </w:tcPr>
          <w:p w14:paraId="5C7E1CCC" w14:textId="77777777" w:rsidR="003B5074" w:rsidRPr="003B5074" w:rsidRDefault="003B5074" w:rsidP="00F6471E">
            <w:pPr>
              <w:jc w:val="center"/>
              <w:rPr>
                <w:sz w:val="20"/>
                <w:szCs w:val="20"/>
              </w:rPr>
            </w:pPr>
            <w:r w:rsidRPr="003B5074">
              <w:rPr>
                <w:rFonts w:eastAsia="Times New Roman" w:cs="Times New Roman"/>
                <w:sz w:val="20"/>
                <w:szCs w:val="20"/>
              </w:rPr>
              <w:t>КОГУП «Облкоммунсервис»</w:t>
            </w:r>
          </w:p>
        </w:tc>
        <w:tc>
          <w:tcPr>
            <w:tcW w:w="577" w:type="dxa"/>
            <w:shd w:val="clear" w:color="auto" w:fill="FFFFFF"/>
            <w:tcMar>
              <w:top w:w="40" w:type="dxa"/>
              <w:left w:w="200" w:type="dxa"/>
              <w:bottom w:w="40" w:type="dxa"/>
              <w:right w:w="200" w:type="dxa"/>
            </w:tcMar>
            <w:vAlign w:val="center"/>
          </w:tcPr>
          <w:p w14:paraId="6D239912"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09B43503"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6162761A"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19599E43"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1E192983"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465A50C5"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11D968AA"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5C910617"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42A3935F"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18597663"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3B1F6365"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3E34F2B5"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104FDB81"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62A49DDB"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6048CB06"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63A197AB"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494469F1"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60A10ED3"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1DC2B169"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511CCD2E"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1100" w:type="dxa"/>
            <w:shd w:val="clear" w:color="auto" w:fill="FFFFFF"/>
            <w:tcMar>
              <w:top w:w="40" w:type="dxa"/>
              <w:left w:w="200" w:type="dxa"/>
              <w:bottom w:w="40" w:type="dxa"/>
              <w:right w:w="200" w:type="dxa"/>
            </w:tcMar>
            <w:vAlign w:val="center"/>
          </w:tcPr>
          <w:p w14:paraId="58F834DA" w14:textId="77777777" w:rsidR="003B5074" w:rsidRPr="003B5074" w:rsidRDefault="003B5074" w:rsidP="00F6471E">
            <w:pPr>
              <w:jc w:val="center"/>
              <w:rPr>
                <w:sz w:val="20"/>
                <w:szCs w:val="20"/>
              </w:rPr>
            </w:pPr>
            <w:r w:rsidRPr="003B5074">
              <w:rPr>
                <w:rFonts w:eastAsia="Times New Roman" w:cs="Times New Roman"/>
                <w:sz w:val="20"/>
                <w:szCs w:val="20"/>
              </w:rPr>
              <w:t>0</w:t>
            </w:r>
          </w:p>
        </w:tc>
      </w:tr>
      <w:tr w:rsidR="003B5074" w14:paraId="6CE8320D" w14:textId="77777777" w:rsidTr="003B5074">
        <w:trPr>
          <w:jc w:val="center"/>
        </w:trPr>
        <w:tc>
          <w:tcPr>
            <w:tcW w:w="14560" w:type="dxa"/>
            <w:gridSpan w:val="23"/>
            <w:shd w:val="clear" w:color="auto" w:fill="FFFFFF"/>
            <w:tcMar>
              <w:top w:w="40" w:type="dxa"/>
              <w:left w:w="160" w:type="dxa"/>
              <w:bottom w:w="40" w:type="dxa"/>
              <w:right w:w="20" w:type="dxa"/>
            </w:tcMar>
            <w:vAlign w:val="center"/>
          </w:tcPr>
          <w:p w14:paraId="23075F85" w14:textId="77777777" w:rsidR="003B5074" w:rsidRPr="003B5074" w:rsidRDefault="003B5074" w:rsidP="00F6471E">
            <w:pPr>
              <w:rPr>
                <w:sz w:val="20"/>
                <w:szCs w:val="20"/>
              </w:rPr>
            </w:pPr>
            <w:r w:rsidRPr="003B5074">
              <w:rPr>
                <w:rFonts w:eastAsia="Times New Roman" w:cs="Times New Roman"/>
                <w:i/>
                <w:sz w:val="20"/>
                <w:szCs w:val="20"/>
              </w:rPr>
              <w:t>б) количество прекращений подачи тепловой энергии, теплоносителя в результате технологических нарушений на источниках тепловой энергии, шт./год</w:t>
            </w:r>
          </w:p>
        </w:tc>
      </w:tr>
      <w:tr w:rsidR="008057B1" w14:paraId="06DC1A62" w14:textId="77777777" w:rsidTr="008057B1">
        <w:trPr>
          <w:jc w:val="center"/>
        </w:trPr>
        <w:tc>
          <w:tcPr>
            <w:tcW w:w="400" w:type="dxa"/>
            <w:shd w:val="clear" w:color="auto" w:fill="FFFFFF"/>
            <w:tcMar>
              <w:top w:w="40" w:type="dxa"/>
              <w:left w:w="20" w:type="dxa"/>
              <w:bottom w:w="40" w:type="dxa"/>
              <w:right w:w="20" w:type="dxa"/>
            </w:tcMar>
            <w:vAlign w:val="center"/>
          </w:tcPr>
          <w:p w14:paraId="22D51A88" w14:textId="77777777" w:rsidR="003B5074" w:rsidRPr="003B5074" w:rsidRDefault="003B5074" w:rsidP="00F6471E">
            <w:pPr>
              <w:jc w:val="center"/>
              <w:rPr>
                <w:sz w:val="20"/>
                <w:szCs w:val="20"/>
              </w:rPr>
            </w:pPr>
            <w:r w:rsidRPr="003B5074">
              <w:rPr>
                <w:rFonts w:eastAsia="Times New Roman" w:cs="Times New Roman"/>
                <w:sz w:val="20"/>
                <w:szCs w:val="20"/>
              </w:rPr>
              <w:t>1</w:t>
            </w:r>
          </w:p>
        </w:tc>
        <w:tc>
          <w:tcPr>
            <w:tcW w:w="1520" w:type="dxa"/>
            <w:shd w:val="clear" w:color="auto" w:fill="FFFFFF"/>
            <w:tcMar>
              <w:top w:w="40" w:type="dxa"/>
              <w:left w:w="200" w:type="dxa"/>
              <w:bottom w:w="40" w:type="dxa"/>
              <w:right w:w="200" w:type="dxa"/>
            </w:tcMar>
            <w:vAlign w:val="center"/>
          </w:tcPr>
          <w:p w14:paraId="646785FB" w14:textId="77777777" w:rsidR="003B5074" w:rsidRPr="003B5074" w:rsidRDefault="003B5074" w:rsidP="00F6471E">
            <w:pPr>
              <w:jc w:val="center"/>
              <w:rPr>
                <w:sz w:val="20"/>
                <w:szCs w:val="20"/>
              </w:rPr>
            </w:pPr>
            <w:r w:rsidRPr="003B5074">
              <w:rPr>
                <w:rFonts w:eastAsia="Times New Roman" w:cs="Times New Roman"/>
                <w:sz w:val="20"/>
                <w:szCs w:val="20"/>
              </w:rPr>
              <w:t>КОГУП «Облкоммунсервис»</w:t>
            </w:r>
          </w:p>
        </w:tc>
        <w:tc>
          <w:tcPr>
            <w:tcW w:w="577" w:type="dxa"/>
            <w:shd w:val="clear" w:color="auto" w:fill="FFFFFF"/>
            <w:tcMar>
              <w:top w:w="40" w:type="dxa"/>
              <w:left w:w="200" w:type="dxa"/>
              <w:bottom w:w="40" w:type="dxa"/>
              <w:right w:w="200" w:type="dxa"/>
            </w:tcMar>
            <w:vAlign w:val="center"/>
          </w:tcPr>
          <w:p w14:paraId="728BDF53"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7B0357A1"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4A45ABA8"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6DD722B9"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715BF31D"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6F8A8C8E"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313F0884"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5A367D34"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776E1824"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55A11EA1"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2120E294"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05A10450"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0D2F1B8D"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6340A352"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41C67C59"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769D29F6"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065FB516"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20B2C411"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05188710"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19021DD9" w14:textId="77777777" w:rsidR="003B5074" w:rsidRPr="003B5074" w:rsidRDefault="003B5074" w:rsidP="00F6471E">
            <w:pPr>
              <w:jc w:val="center"/>
              <w:rPr>
                <w:sz w:val="20"/>
                <w:szCs w:val="20"/>
              </w:rPr>
            </w:pPr>
            <w:r w:rsidRPr="003B5074">
              <w:rPr>
                <w:rFonts w:eastAsia="Times New Roman" w:cs="Times New Roman"/>
                <w:sz w:val="20"/>
                <w:szCs w:val="20"/>
              </w:rPr>
              <w:t>0</w:t>
            </w:r>
          </w:p>
        </w:tc>
        <w:tc>
          <w:tcPr>
            <w:tcW w:w="1100" w:type="dxa"/>
            <w:shd w:val="clear" w:color="auto" w:fill="FFFFFF"/>
            <w:tcMar>
              <w:top w:w="40" w:type="dxa"/>
              <w:left w:w="200" w:type="dxa"/>
              <w:bottom w:w="40" w:type="dxa"/>
              <w:right w:w="200" w:type="dxa"/>
            </w:tcMar>
            <w:vAlign w:val="center"/>
          </w:tcPr>
          <w:p w14:paraId="013FC7AE" w14:textId="77777777" w:rsidR="003B5074" w:rsidRPr="003B5074" w:rsidRDefault="003B5074" w:rsidP="00F6471E">
            <w:pPr>
              <w:jc w:val="center"/>
              <w:rPr>
                <w:sz w:val="20"/>
                <w:szCs w:val="20"/>
              </w:rPr>
            </w:pPr>
            <w:r w:rsidRPr="003B5074">
              <w:rPr>
                <w:rFonts w:eastAsia="Times New Roman" w:cs="Times New Roman"/>
                <w:sz w:val="20"/>
                <w:szCs w:val="20"/>
              </w:rPr>
              <w:t>0</w:t>
            </w:r>
          </w:p>
        </w:tc>
      </w:tr>
      <w:tr w:rsidR="003B5074" w14:paraId="4BE566E1" w14:textId="77777777" w:rsidTr="003B5074">
        <w:trPr>
          <w:jc w:val="center"/>
        </w:trPr>
        <w:tc>
          <w:tcPr>
            <w:tcW w:w="14560" w:type="dxa"/>
            <w:gridSpan w:val="23"/>
            <w:shd w:val="clear" w:color="auto" w:fill="FFFFFF"/>
            <w:tcMar>
              <w:top w:w="40" w:type="dxa"/>
              <w:left w:w="160" w:type="dxa"/>
              <w:bottom w:w="40" w:type="dxa"/>
              <w:right w:w="20" w:type="dxa"/>
            </w:tcMar>
            <w:vAlign w:val="center"/>
          </w:tcPr>
          <w:p w14:paraId="44ECCF9C" w14:textId="77777777" w:rsidR="003B5074" w:rsidRPr="003B5074" w:rsidRDefault="003B5074" w:rsidP="00F6471E">
            <w:pPr>
              <w:rPr>
                <w:sz w:val="20"/>
                <w:szCs w:val="20"/>
              </w:rPr>
            </w:pPr>
            <w:r w:rsidRPr="003B5074">
              <w:rPr>
                <w:rFonts w:eastAsia="Times New Roman" w:cs="Times New Roman"/>
                <w:i/>
                <w:sz w:val="20"/>
                <w:szCs w:val="20"/>
              </w:rPr>
              <w:t>в)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 кгу.т/Гкал</w:t>
            </w:r>
          </w:p>
        </w:tc>
      </w:tr>
      <w:tr w:rsidR="003B5074" w14:paraId="73381457" w14:textId="77777777" w:rsidTr="003B5074">
        <w:trPr>
          <w:jc w:val="center"/>
        </w:trPr>
        <w:tc>
          <w:tcPr>
            <w:tcW w:w="14560" w:type="dxa"/>
            <w:gridSpan w:val="23"/>
            <w:shd w:val="clear" w:color="auto" w:fill="F9BE8F"/>
            <w:tcMar>
              <w:top w:w="40" w:type="dxa"/>
              <w:left w:w="20" w:type="dxa"/>
              <w:bottom w:w="40" w:type="dxa"/>
              <w:right w:w="20" w:type="dxa"/>
            </w:tcMar>
            <w:vAlign w:val="center"/>
          </w:tcPr>
          <w:p w14:paraId="3AA8A7BF" w14:textId="77777777" w:rsidR="003B5074" w:rsidRPr="003B5074" w:rsidRDefault="003B5074" w:rsidP="00F6471E">
            <w:pPr>
              <w:jc w:val="center"/>
              <w:rPr>
                <w:sz w:val="20"/>
                <w:szCs w:val="20"/>
              </w:rPr>
            </w:pPr>
            <w:r w:rsidRPr="003B5074">
              <w:rPr>
                <w:rFonts w:eastAsia="Times New Roman" w:cs="Times New Roman"/>
                <w:sz w:val="20"/>
                <w:szCs w:val="20"/>
              </w:rPr>
              <w:t>Источники комбинированной выработки электрической и тепловой энергии</w:t>
            </w:r>
          </w:p>
        </w:tc>
      </w:tr>
      <w:tr w:rsidR="008057B1" w14:paraId="4818FDA1" w14:textId="77777777" w:rsidTr="008057B1">
        <w:trPr>
          <w:jc w:val="center"/>
        </w:trPr>
        <w:tc>
          <w:tcPr>
            <w:tcW w:w="1920" w:type="dxa"/>
            <w:gridSpan w:val="2"/>
            <w:shd w:val="clear" w:color="auto" w:fill="FFFFFF"/>
            <w:tcMar>
              <w:top w:w="40" w:type="dxa"/>
              <w:left w:w="200" w:type="dxa"/>
              <w:bottom w:w="40" w:type="dxa"/>
              <w:right w:w="200" w:type="dxa"/>
            </w:tcMar>
            <w:vAlign w:val="center"/>
          </w:tcPr>
          <w:p w14:paraId="49713229" w14:textId="77777777" w:rsidR="003B5074" w:rsidRPr="003B5074" w:rsidRDefault="003B5074" w:rsidP="00F6471E">
            <w:pPr>
              <w:jc w:val="center"/>
              <w:rPr>
                <w:sz w:val="20"/>
                <w:szCs w:val="20"/>
              </w:rPr>
            </w:pPr>
            <w:r w:rsidRPr="003B5074">
              <w:rPr>
                <w:rFonts w:eastAsia="Times New Roman" w:cs="Times New Roman"/>
                <w:sz w:val="20"/>
                <w:szCs w:val="20"/>
              </w:rPr>
              <w:t>Отсутствует</w:t>
            </w:r>
          </w:p>
        </w:tc>
        <w:tc>
          <w:tcPr>
            <w:tcW w:w="577" w:type="dxa"/>
            <w:shd w:val="clear" w:color="auto" w:fill="FFFFFF"/>
            <w:tcMar>
              <w:top w:w="40" w:type="dxa"/>
              <w:left w:w="200" w:type="dxa"/>
              <w:bottom w:w="40" w:type="dxa"/>
              <w:right w:w="200" w:type="dxa"/>
            </w:tcMar>
            <w:vAlign w:val="center"/>
          </w:tcPr>
          <w:p w14:paraId="169E1FBF"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4B34957D"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3B57B19B"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2E454EF1"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33F23FE7"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6F8A5E47"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2A4FB012"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4E227A21"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1BB42ACB"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69DA6950"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7B070B69"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584DA3D1"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35927FB0"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503958F4"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43167690"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4FCF37B2"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5B988925"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05D23659"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6C7BA901"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5F0F7FCD"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1100" w:type="dxa"/>
            <w:shd w:val="clear" w:color="auto" w:fill="FFFFFF"/>
            <w:tcMar>
              <w:top w:w="40" w:type="dxa"/>
              <w:left w:w="200" w:type="dxa"/>
              <w:bottom w:w="40" w:type="dxa"/>
              <w:right w:w="200" w:type="dxa"/>
            </w:tcMar>
            <w:vAlign w:val="center"/>
          </w:tcPr>
          <w:p w14:paraId="70A6BFCD" w14:textId="77777777" w:rsidR="003B5074" w:rsidRPr="003B5074" w:rsidRDefault="003B5074" w:rsidP="00F6471E">
            <w:pPr>
              <w:jc w:val="center"/>
              <w:rPr>
                <w:sz w:val="20"/>
                <w:szCs w:val="20"/>
              </w:rPr>
            </w:pPr>
            <w:r w:rsidRPr="003B5074">
              <w:rPr>
                <w:rFonts w:eastAsia="Times New Roman" w:cs="Times New Roman"/>
                <w:sz w:val="20"/>
                <w:szCs w:val="20"/>
              </w:rPr>
              <w:t>-</w:t>
            </w:r>
          </w:p>
        </w:tc>
      </w:tr>
      <w:tr w:rsidR="003B5074" w14:paraId="45C6E24B" w14:textId="77777777" w:rsidTr="003B5074">
        <w:trPr>
          <w:jc w:val="center"/>
        </w:trPr>
        <w:tc>
          <w:tcPr>
            <w:tcW w:w="14560" w:type="dxa"/>
            <w:gridSpan w:val="23"/>
            <w:shd w:val="clear" w:color="auto" w:fill="F9BE8F"/>
            <w:tcMar>
              <w:top w:w="40" w:type="dxa"/>
              <w:left w:w="20" w:type="dxa"/>
              <w:bottom w:w="40" w:type="dxa"/>
              <w:right w:w="20" w:type="dxa"/>
            </w:tcMar>
            <w:vAlign w:val="center"/>
          </w:tcPr>
          <w:p w14:paraId="01C6E188" w14:textId="77777777" w:rsidR="003B5074" w:rsidRPr="003B5074" w:rsidRDefault="003B5074" w:rsidP="00F6471E">
            <w:pPr>
              <w:jc w:val="center"/>
              <w:rPr>
                <w:sz w:val="20"/>
                <w:szCs w:val="20"/>
              </w:rPr>
            </w:pPr>
            <w:r w:rsidRPr="003B5074">
              <w:rPr>
                <w:rFonts w:eastAsia="Times New Roman" w:cs="Times New Roman"/>
                <w:sz w:val="20"/>
                <w:szCs w:val="20"/>
              </w:rPr>
              <w:t>Котельные(некомбинированная выработка)</w:t>
            </w:r>
          </w:p>
        </w:tc>
      </w:tr>
      <w:tr w:rsidR="003B5074" w14:paraId="3FBDDE61" w14:textId="77777777" w:rsidTr="003B5074">
        <w:trPr>
          <w:jc w:val="center"/>
        </w:trPr>
        <w:tc>
          <w:tcPr>
            <w:tcW w:w="14560" w:type="dxa"/>
            <w:gridSpan w:val="23"/>
            <w:shd w:val="clear" w:color="auto" w:fill="DBE5F1"/>
            <w:tcMar>
              <w:top w:w="40" w:type="dxa"/>
              <w:left w:w="20" w:type="dxa"/>
              <w:bottom w:w="40" w:type="dxa"/>
              <w:right w:w="20" w:type="dxa"/>
            </w:tcMar>
            <w:vAlign w:val="center"/>
          </w:tcPr>
          <w:p w14:paraId="79E42073" w14:textId="77777777" w:rsidR="003B5074" w:rsidRPr="003B5074" w:rsidRDefault="003B5074" w:rsidP="00F6471E">
            <w:pPr>
              <w:jc w:val="center"/>
              <w:rPr>
                <w:sz w:val="20"/>
                <w:szCs w:val="20"/>
              </w:rPr>
            </w:pPr>
            <w:r w:rsidRPr="003B5074">
              <w:rPr>
                <w:rFonts w:eastAsia="Times New Roman" w:cs="Times New Roman"/>
                <w:sz w:val="20"/>
                <w:szCs w:val="20"/>
              </w:rPr>
              <w:t>КОГУП «Облкоммунсервис»</w:t>
            </w:r>
          </w:p>
        </w:tc>
      </w:tr>
      <w:tr w:rsidR="008057B1" w14:paraId="35D6104A" w14:textId="77777777" w:rsidTr="008057B1">
        <w:trPr>
          <w:cantSplit/>
          <w:trHeight w:val="1134"/>
          <w:jc w:val="center"/>
        </w:trPr>
        <w:tc>
          <w:tcPr>
            <w:tcW w:w="400" w:type="dxa"/>
            <w:shd w:val="clear" w:color="auto" w:fill="FFFFFF"/>
            <w:tcMar>
              <w:top w:w="40" w:type="dxa"/>
              <w:left w:w="20" w:type="dxa"/>
              <w:bottom w:w="40" w:type="dxa"/>
              <w:right w:w="20" w:type="dxa"/>
            </w:tcMar>
            <w:vAlign w:val="center"/>
          </w:tcPr>
          <w:p w14:paraId="7208F9CA" w14:textId="77777777" w:rsidR="003B5074" w:rsidRPr="003B5074" w:rsidRDefault="003B5074" w:rsidP="00F6471E">
            <w:pPr>
              <w:jc w:val="center"/>
              <w:rPr>
                <w:sz w:val="20"/>
                <w:szCs w:val="20"/>
              </w:rPr>
            </w:pPr>
            <w:r w:rsidRPr="003B5074">
              <w:rPr>
                <w:rFonts w:eastAsia="Times New Roman" w:cs="Times New Roman"/>
                <w:sz w:val="20"/>
                <w:szCs w:val="20"/>
              </w:rPr>
              <w:t>1</w:t>
            </w:r>
          </w:p>
        </w:tc>
        <w:tc>
          <w:tcPr>
            <w:tcW w:w="1520" w:type="dxa"/>
            <w:shd w:val="clear" w:color="auto" w:fill="FFFFFF"/>
            <w:tcMar>
              <w:top w:w="40" w:type="dxa"/>
              <w:left w:w="200" w:type="dxa"/>
              <w:bottom w:w="40" w:type="dxa"/>
              <w:right w:w="200" w:type="dxa"/>
            </w:tcMar>
            <w:vAlign w:val="center"/>
          </w:tcPr>
          <w:p w14:paraId="5D63B052" w14:textId="77777777" w:rsidR="003B5074" w:rsidRPr="003B5074" w:rsidRDefault="003B5074" w:rsidP="00F6471E">
            <w:pPr>
              <w:jc w:val="center"/>
              <w:rPr>
                <w:sz w:val="20"/>
                <w:szCs w:val="20"/>
              </w:rPr>
            </w:pPr>
            <w:r w:rsidRPr="003B5074">
              <w:rPr>
                <w:rFonts w:eastAsia="Times New Roman" w:cs="Times New Roman"/>
                <w:sz w:val="20"/>
                <w:szCs w:val="20"/>
              </w:rPr>
              <w:t>Котельная № 1</w:t>
            </w:r>
            <w:r w:rsidR="002E11C1">
              <w:rPr>
                <w:rFonts w:eastAsia="Times New Roman" w:cs="Times New Roman"/>
                <w:sz w:val="20"/>
                <w:szCs w:val="20"/>
              </w:rPr>
              <w:t xml:space="preserve"> </w:t>
            </w:r>
            <w:r w:rsidRPr="003B5074">
              <w:rPr>
                <w:rFonts w:eastAsia="Times New Roman" w:cs="Times New Roman"/>
                <w:sz w:val="20"/>
                <w:szCs w:val="20"/>
              </w:rPr>
              <w:t>ул. Советская, д. 38 А</w:t>
            </w:r>
          </w:p>
        </w:tc>
        <w:tc>
          <w:tcPr>
            <w:tcW w:w="577" w:type="dxa"/>
            <w:shd w:val="clear" w:color="auto" w:fill="FFFFFF"/>
            <w:tcMar>
              <w:top w:w="40" w:type="dxa"/>
              <w:left w:w="200" w:type="dxa"/>
              <w:bottom w:w="40" w:type="dxa"/>
              <w:right w:w="200" w:type="dxa"/>
            </w:tcMar>
            <w:textDirection w:val="btLr"/>
            <w:vAlign w:val="center"/>
          </w:tcPr>
          <w:p w14:paraId="54701008" w14:textId="77777777" w:rsidR="003B5074" w:rsidRPr="003B5074" w:rsidRDefault="003B5074" w:rsidP="003B5074">
            <w:pPr>
              <w:ind w:left="113" w:right="113"/>
              <w:jc w:val="center"/>
              <w:rPr>
                <w:sz w:val="20"/>
                <w:szCs w:val="20"/>
              </w:rPr>
            </w:pPr>
            <w:r w:rsidRPr="003B5074">
              <w:rPr>
                <w:rFonts w:eastAsia="Times New Roman" w:cs="Times New Roman"/>
                <w:sz w:val="20"/>
                <w:szCs w:val="20"/>
              </w:rPr>
              <w:t>185,1912</w:t>
            </w:r>
          </w:p>
        </w:tc>
        <w:tc>
          <w:tcPr>
            <w:tcW w:w="577" w:type="dxa"/>
            <w:shd w:val="clear" w:color="auto" w:fill="FFFFFF"/>
            <w:tcMar>
              <w:top w:w="40" w:type="dxa"/>
              <w:left w:w="200" w:type="dxa"/>
              <w:bottom w:w="40" w:type="dxa"/>
              <w:right w:w="200" w:type="dxa"/>
            </w:tcMar>
            <w:textDirection w:val="btLr"/>
            <w:vAlign w:val="center"/>
          </w:tcPr>
          <w:p w14:paraId="6A23DF5E" w14:textId="77777777" w:rsidR="003B5074" w:rsidRPr="003B5074" w:rsidRDefault="003B5074" w:rsidP="003B5074">
            <w:pPr>
              <w:ind w:left="113" w:right="113"/>
              <w:jc w:val="center"/>
              <w:rPr>
                <w:sz w:val="20"/>
                <w:szCs w:val="20"/>
              </w:rPr>
            </w:pPr>
            <w:r w:rsidRPr="003B5074">
              <w:rPr>
                <w:rFonts w:eastAsia="Times New Roman" w:cs="Times New Roman"/>
                <w:sz w:val="20"/>
                <w:szCs w:val="20"/>
              </w:rPr>
              <w:t>185,1912</w:t>
            </w:r>
          </w:p>
        </w:tc>
        <w:tc>
          <w:tcPr>
            <w:tcW w:w="577" w:type="dxa"/>
            <w:shd w:val="clear" w:color="auto" w:fill="FFFFFF"/>
            <w:tcMar>
              <w:top w:w="40" w:type="dxa"/>
              <w:left w:w="200" w:type="dxa"/>
              <w:bottom w:w="40" w:type="dxa"/>
              <w:right w:w="200" w:type="dxa"/>
            </w:tcMar>
            <w:textDirection w:val="btLr"/>
            <w:vAlign w:val="center"/>
          </w:tcPr>
          <w:p w14:paraId="7D3CF887" w14:textId="77777777" w:rsidR="003B5074" w:rsidRPr="003B5074" w:rsidRDefault="003B5074" w:rsidP="003B5074">
            <w:pPr>
              <w:ind w:left="113" w:right="113"/>
              <w:jc w:val="center"/>
              <w:rPr>
                <w:sz w:val="20"/>
                <w:szCs w:val="20"/>
              </w:rPr>
            </w:pPr>
            <w:r w:rsidRPr="003B5074">
              <w:rPr>
                <w:rFonts w:eastAsia="Times New Roman" w:cs="Times New Roman"/>
                <w:sz w:val="20"/>
                <w:szCs w:val="20"/>
              </w:rPr>
              <w:t>185,1912</w:t>
            </w:r>
          </w:p>
        </w:tc>
        <w:tc>
          <w:tcPr>
            <w:tcW w:w="577" w:type="dxa"/>
            <w:shd w:val="clear" w:color="auto" w:fill="FFFFFF"/>
            <w:tcMar>
              <w:top w:w="40" w:type="dxa"/>
              <w:left w:w="200" w:type="dxa"/>
              <w:bottom w:w="40" w:type="dxa"/>
              <w:right w:w="200" w:type="dxa"/>
            </w:tcMar>
            <w:textDirection w:val="btLr"/>
            <w:vAlign w:val="center"/>
          </w:tcPr>
          <w:p w14:paraId="27175C04" w14:textId="77777777" w:rsidR="003B5074" w:rsidRPr="003B5074" w:rsidRDefault="003B5074" w:rsidP="003B5074">
            <w:pPr>
              <w:ind w:left="113" w:right="113"/>
              <w:jc w:val="center"/>
              <w:rPr>
                <w:sz w:val="20"/>
                <w:szCs w:val="20"/>
              </w:rPr>
            </w:pPr>
            <w:r w:rsidRPr="003B5074">
              <w:rPr>
                <w:rFonts w:eastAsia="Times New Roman" w:cs="Times New Roman"/>
                <w:sz w:val="20"/>
                <w:szCs w:val="20"/>
              </w:rPr>
              <w:t>185,1912</w:t>
            </w:r>
          </w:p>
        </w:tc>
        <w:tc>
          <w:tcPr>
            <w:tcW w:w="577" w:type="dxa"/>
            <w:shd w:val="clear" w:color="auto" w:fill="FFFFFF"/>
            <w:tcMar>
              <w:top w:w="40" w:type="dxa"/>
              <w:left w:w="200" w:type="dxa"/>
              <w:bottom w:w="40" w:type="dxa"/>
              <w:right w:w="200" w:type="dxa"/>
            </w:tcMar>
            <w:textDirection w:val="btLr"/>
            <w:vAlign w:val="center"/>
          </w:tcPr>
          <w:p w14:paraId="4631BA6D" w14:textId="77777777" w:rsidR="003B5074" w:rsidRPr="003B5074" w:rsidRDefault="003B5074" w:rsidP="003B5074">
            <w:pPr>
              <w:ind w:left="113" w:right="113"/>
              <w:jc w:val="center"/>
              <w:rPr>
                <w:sz w:val="20"/>
                <w:szCs w:val="20"/>
              </w:rPr>
            </w:pPr>
            <w:r w:rsidRPr="003B5074">
              <w:rPr>
                <w:rFonts w:eastAsia="Times New Roman" w:cs="Times New Roman"/>
                <w:sz w:val="20"/>
                <w:szCs w:val="20"/>
              </w:rPr>
              <w:t>185,1912</w:t>
            </w:r>
          </w:p>
        </w:tc>
        <w:tc>
          <w:tcPr>
            <w:tcW w:w="577" w:type="dxa"/>
            <w:shd w:val="clear" w:color="auto" w:fill="FFFFFF"/>
            <w:tcMar>
              <w:top w:w="40" w:type="dxa"/>
              <w:left w:w="200" w:type="dxa"/>
              <w:bottom w:w="40" w:type="dxa"/>
              <w:right w:w="200" w:type="dxa"/>
            </w:tcMar>
            <w:textDirection w:val="btLr"/>
            <w:vAlign w:val="center"/>
          </w:tcPr>
          <w:p w14:paraId="7CC9D18B" w14:textId="77777777" w:rsidR="003B5074" w:rsidRPr="003B5074" w:rsidRDefault="003B5074" w:rsidP="003B5074">
            <w:pPr>
              <w:ind w:left="113" w:right="113"/>
              <w:jc w:val="center"/>
              <w:rPr>
                <w:sz w:val="20"/>
                <w:szCs w:val="20"/>
              </w:rPr>
            </w:pPr>
            <w:r w:rsidRPr="003B5074">
              <w:rPr>
                <w:rFonts w:eastAsia="Times New Roman" w:cs="Times New Roman"/>
                <w:sz w:val="20"/>
                <w:szCs w:val="20"/>
              </w:rPr>
              <w:t>185,1912</w:t>
            </w:r>
          </w:p>
        </w:tc>
        <w:tc>
          <w:tcPr>
            <w:tcW w:w="577" w:type="dxa"/>
            <w:shd w:val="clear" w:color="auto" w:fill="FFFFFF"/>
            <w:tcMar>
              <w:top w:w="40" w:type="dxa"/>
              <w:left w:w="200" w:type="dxa"/>
              <w:bottom w:w="40" w:type="dxa"/>
              <w:right w:w="200" w:type="dxa"/>
            </w:tcMar>
            <w:textDirection w:val="btLr"/>
            <w:vAlign w:val="center"/>
          </w:tcPr>
          <w:p w14:paraId="6578BB8D" w14:textId="77777777" w:rsidR="003B5074" w:rsidRPr="003B5074" w:rsidRDefault="003B5074" w:rsidP="003B5074">
            <w:pPr>
              <w:ind w:left="113" w:right="113"/>
              <w:jc w:val="center"/>
              <w:rPr>
                <w:sz w:val="20"/>
                <w:szCs w:val="20"/>
              </w:rPr>
            </w:pPr>
            <w:r w:rsidRPr="003B5074">
              <w:rPr>
                <w:rFonts w:eastAsia="Times New Roman" w:cs="Times New Roman"/>
                <w:sz w:val="20"/>
                <w:szCs w:val="20"/>
              </w:rPr>
              <w:t>185,1912</w:t>
            </w:r>
          </w:p>
        </w:tc>
        <w:tc>
          <w:tcPr>
            <w:tcW w:w="577" w:type="dxa"/>
            <w:shd w:val="clear" w:color="auto" w:fill="FFFFFF"/>
            <w:tcMar>
              <w:top w:w="40" w:type="dxa"/>
              <w:left w:w="200" w:type="dxa"/>
              <w:bottom w:w="40" w:type="dxa"/>
              <w:right w:w="200" w:type="dxa"/>
            </w:tcMar>
            <w:textDirection w:val="btLr"/>
            <w:vAlign w:val="center"/>
          </w:tcPr>
          <w:p w14:paraId="63C00C61" w14:textId="77777777" w:rsidR="003B5074" w:rsidRPr="003B5074" w:rsidRDefault="003B5074" w:rsidP="003B5074">
            <w:pPr>
              <w:ind w:left="113" w:right="113"/>
              <w:jc w:val="center"/>
              <w:rPr>
                <w:sz w:val="20"/>
                <w:szCs w:val="20"/>
              </w:rPr>
            </w:pPr>
            <w:r w:rsidRPr="003B5074">
              <w:rPr>
                <w:rFonts w:eastAsia="Times New Roman" w:cs="Times New Roman"/>
                <w:sz w:val="20"/>
                <w:szCs w:val="20"/>
              </w:rPr>
              <w:t>185,1912</w:t>
            </w:r>
          </w:p>
        </w:tc>
        <w:tc>
          <w:tcPr>
            <w:tcW w:w="577" w:type="dxa"/>
            <w:shd w:val="clear" w:color="auto" w:fill="FFFFFF"/>
            <w:tcMar>
              <w:top w:w="40" w:type="dxa"/>
              <w:left w:w="200" w:type="dxa"/>
              <w:bottom w:w="40" w:type="dxa"/>
              <w:right w:w="200" w:type="dxa"/>
            </w:tcMar>
            <w:textDirection w:val="btLr"/>
            <w:vAlign w:val="center"/>
          </w:tcPr>
          <w:p w14:paraId="59A7BE40" w14:textId="77777777" w:rsidR="003B5074" w:rsidRPr="003B5074" w:rsidRDefault="003B5074" w:rsidP="003B5074">
            <w:pPr>
              <w:ind w:left="113" w:right="113"/>
              <w:jc w:val="center"/>
              <w:rPr>
                <w:sz w:val="20"/>
                <w:szCs w:val="20"/>
              </w:rPr>
            </w:pPr>
            <w:r w:rsidRPr="003B5074">
              <w:rPr>
                <w:rFonts w:eastAsia="Times New Roman" w:cs="Times New Roman"/>
                <w:sz w:val="20"/>
                <w:szCs w:val="20"/>
              </w:rPr>
              <w:t>185,1912</w:t>
            </w:r>
          </w:p>
        </w:tc>
        <w:tc>
          <w:tcPr>
            <w:tcW w:w="577" w:type="dxa"/>
            <w:shd w:val="clear" w:color="auto" w:fill="FFFFFF"/>
            <w:tcMar>
              <w:top w:w="40" w:type="dxa"/>
              <w:left w:w="200" w:type="dxa"/>
              <w:bottom w:w="40" w:type="dxa"/>
              <w:right w:w="200" w:type="dxa"/>
            </w:tcMar>
            <w:textDirection w:val="btLr"/>
            <w:vAlign w:val="center"/>
          </w:tcPr>
          <w:p w14:paraId="133A955D" w14:textId="77777777" w:rsidR="003B5074" w:rsidRPr="003B5074" w:rsidRDefault="003B5074" w:rsidP="003B5074">
            <w:pPr>
              <w:ind w:left="113" w:right="113"/>
              <w:jc w:val="center"/>
              <w:rPr>
                <w:sz w:val="20"/>
                <w:szCs w:val="20"/>
              </w:rPr>
            </w:pPr>
            <w:r w:rsidRPr="003B5074">
              <w:rPr>
                <w:rFonts w:eastAsia="Times New Roman" w:cs="Times New Roman"/>
                <w:sz w:val="20"/>
                <w:szCs w:val="20"/>
              </w:rPr>
              <w:t>185,1912</w:t>
            </w:r>
          </w:p>
        </w:tc>
        <w:tc>
          <w:tcPr>
            <w:tcW w:w="577" w:type="dxa"/>
            <w:shd w:val="clear" w:color="auto" w:fill="FFFFFF"/>
            <w:tcMar>
              <w:top w:w="40" w:type="dxa"/>
              <w:left w:w="200" w:type="dxa"/>
              <w:bottom w:w="40" w:type="dxa"/>
              <w:right w:w="200" w:type="dxa"/>
            </w:tcMar>
            <w:textDirection w:val="btLr"/>
            <w:vAlign w:val="center"/>
          </w:tcPr>
          <w:p w14:paraId="4980CAC8" w14:textId="77777777" w:rsidR="003B5074" w:rsidRPr="003B5074" w:rsidRDefault="003B5074" w:rsidP="003B5074">
            <w:pPr>
              <w:ind w:left="113" w:right="113"/>
              <w:jc w:val="center"/>
              <w:rPr>
                <w:sz w:val="20"/>
                <w:szCs w:val="20"/>
              </w:rPr>
            </w:pPr>
            <w:r w:rsidRPr="003B5074">
              <w:rPr>
                <w:rFonts w:eastAsia="Times New Roman" w:cs="Times New Roman"/>
                <w:sz w:val="20"/>
                <w:szCs w:val="20"/>
              </w:rPr>
              <w:t>185,1912</w:t>
            </w:r>
          </w:p>
        </w:tc>
        <w:tc>
          <w:tcPr>
            <w:tcW w:w="577" w:type="dxa"/>
            <w:shd w:val="clear" w:color="auto" w:fill="FFFFFF"/>
            <w:tcMar>
              <w:top w:w="40" w:type="dxa"/>
              <w:left w:w="200" w:type="dxa"/>
              <w:bottom w:w="40" w:type="dxa"/>
              <w:right w:w="200" w:type="dxa"/>
            </w:tcMar>
            <w:textDirection w:val="btLr"/>
            <w:vAlign w:val="center"/>
          </w:tcPr>
          <w:p w14:paraId="6CF024C2" w14:textId="77777777" w:rsidR="003B5074" w:rsidRPr="003B5074" w:rsidRDefault="003B5074" w:rsidP="003B5074">
            <w:pPr>
              <w:ind w:left="113" w:right="113"/>
              <w:jc w:val="center"/>
              <w:rPr>
                <w:sz w:val="20"/>
                <w:szCs w:val="20"/>
              </w:rPr>
            </w:pPr>
            <w:r w:rsidRPr="003B5074">
              <w:rPr>
                <w:rFonts w:eastAsia="Times New Roman" w:cs="Times New Roman"/>
                <w:sz w:val="20"/>
                <w:szCs w:val="20"/>
              </w:rPr>
              <w:t>185,1912</w:t>
            </w:r>
          </w:p>
        </w:tc>
        <w:tc>
          <w:tcPr>
            <w:tcW w:w="577" w:type="dxa"/>
            <w:shd w:val="clear" w:color="auto" w:fill="FFFFFF"/>
            <w:tcMar>
              <w:top w:w="40" w:type="dxa"/>
              <w:left w:w="200" w:type="dxa"/>
              <w:bottom w:w="40" w:type="dxa"/>
              <w:right w:w="200" w:type="dxa"/>
            </w:tcMar>
            <w:textDirection w:val="btLr"/>
            <w:vAlign w:val="center"/>
          </w:tcPr>
          <w:p w14:paraId="53BF18F7" w14:textId="77777777" w:rsidR="003B5074" w:rsidRPr="003B5074" w:rsidRDefault="003B5074" w:rsidP="003B5074">
            <w:pPr>
              <w:ind w:left="113" w:right="113"/>
              <w:jc w:val="center"/>
              <w:rPr>
                <w:sz w:val="20"/>
                <w:szCs w:val="20"/>
              </w:rPr>
            </w:pPr>
            <w:r w:rsidRPr="003B5074">
              <w:rPr>
                <w:rFonts w:eastAsia="Times New Roman" w:cs="Times New Roman"/>
                <w:sz w:val="20"/>
                <w:szCs w:val="20"/>
              </w:rPr>
              <w:t>185,1912</w:t>
            </w:r>
          </w:p>
        </w:tc>
        <w:tc>
          <w:tcPr>
            <w:tcW w:w="577" w:type="dxa"/>
            <w:shd w:val="clear" w:color="auto" w:fill="FFFFFF"/>
            <w:tcMar>
              <w:top w:w="40" w:type="dxa"/>
              <w:left w:w="200" w:type="dxa"/>
              <w:bottom w:w="40" w:type="dxa"/>
              <w:right w:w="200" w:type="dxa"/>
            </w:tcMar>
            <w:textDirection w:val="btLr"/>
            <w:vAlign w:val="center"/>
          </w:tcPr>
          <w:p w14:paraId="652DAA8C" w14:textId="77777777" w:rsidR="003B5074" w:rsidRPr="003B5074" w:rsidRDefault="003B5074" w:rsidP="003B5074">
            <w:pPr>
              <w:ind w:left="113" w:right="113"/>
              <w:jc w:val="center"/>
              <w:rPr>
                <w:sz w:val="20"/>
                <w:szCs w:val="20"/>
              </w:rPr>
            </w:pPr>
            <w:r w:rsidRPr="003B5074">
              <w:rPr>
                <w:rFonts w:eastAsia="Times New Roman" w:cs="Times New Roman"/>
                <w:sz w:val="20"/>
                <w:szCs w:val="20"/>
              </w:rPr>
              <w:t>185,1912</w:t>
            </w:r>
          </w:p>
        </w:tc>
        <w:tc>
          <w:tcPr>
            <w:tcW w:w="577" w:type="dxa"/>
            <w:shd w:val="clear" w:color="auto" w:fill="FFFFFF"/>
            <w:tcMar>
              <w:top w:w="40" w:type="dxa"/>
              <w:left w:w="200" w:type="dxa"/>
              <w:bottom w:w="40" w:type="dxa"/>
              <w:right w:w="200" w:type="dxa"/>
            </w:tcMar>
            <w:textDirection w:val="btLr"/>
            <w:vAlign w:val="center"/>
          </w:tcPr>
          <w:p w14:paraId="23F4AF80" w14:textId="77777777" w:rsidR="003B5074" w:rsidRPr="003B5074" w:rsidRDefault="003B5074" w:rsidP="003B5074">
            <w:pPr>
              <w:ind w:left="113" w:right="113"/>
              <w:jc w:val="center"/>
              <w:rPr>
                <w:sz w:val="20"/>
                <w:szCs w:val="20"/>
              </w:rPr>
            </w:pPr>
            <w:r w:rsidRPr="003B5074">
              <w:rPr>
                <w:rFonts w:eastAsia="Times New Roman" w:cs="Times New Roman"/>
                <w:sz w:val="20"/>
                <w:szCs w:val="20"/>
              </w:rPr>
              <w:t>185,1912</w:t>
            </w:r>
          </w:p>
        </w:tc>
        <w:tc>
          <w:tcPr>
            <w:tcW w:w="577" w:type="dxa"/>
            <w:shd w:val="clear" w:color="auto" w:fill="FFFFFF"/>
            <w:tcMar>
              <w:top w:w="40" w:type="dxa"/>
              <w:left w:w="200" w:type="dxa"/>
              <w:bottom w:w="40" w:type="dxa"/>
              <w:right w:w="200" w:type="dxa"/>
            </w:tcMar>
            <w:textDirection w:val="btLr"/>
            <w:vAlign w:val="center"/>
          </w:tcPr>
          <w:p w14:paraId="7CFD97E4" w14:textId="77777777" w:rsidR="003B5074" w:rsidRPr="003B5074" w:rsidRDefault="003B5074" w:rsidP="003B5074">
            <w:pPr>
              <w:ind w:left="113" w:right="113"/>
              <w:jc w:val="center"/>
              <w:rPr>
                <w:sz w:val="20"/>
                <w:szCs w:val="20"/>
              </w:rPr>
            </w:pPr>
            <w:r w:rsidRPr="003B5074">
              <w:rPr>
                <w:rFonts w:eastAsia="Times New Roman" w:cs="Times New Roman"/>
                <w:sz w:val="20"/>
                <w:szCs w:val="20"/>
              </w:rPr>
              <w:t>185,1912</w:t>
            </w:r>
          </w:p>
        </w:tc>
        <w:tc>
          <w:tcPr>
            <w:tcW w:w="577" w:type="dxa"/>
            <w:shd w:val="clear" w:color="auto" w:fill="FFFFFF"/>
            <w:tcMar>
              <w:top w:w="40" w:type="dxa"/>
              <w:left w:w="200" w:type="dxa"/>
              <w:bottom w:w="40" w:type="dxa"/>
              <w:right w:w="200" w:type="dxa"/>
            </w:tcMar>
            <w:textDirection w:val="btLr"/>
            <w:vAlign w:val="center"/>
          </w:tcPr>
          <w:p w14:paraId="27B8F03A" w14:textId="77777777" w:rsidR="003B5074" w:rsidRPr="003B5074" w:rsidRDefault="003B5074" w:rsidP="003B5074">
            <w:pPr>
              <w:ind w:left="113" w:right="113"/>
              <w:jc w:val="center"/>
              <w:rPr>
                <w:sz w:val="20"/>
                <w:szCs w:val="20"/>
              </w:rPr>
            </w:pPr>
            <w:r w:rsidRPr="003B5074">
              <w:rPr>
                <w:rFonts w:eastAsia="Times New Roman" w:cs="Times New Roman"/>
                <w:sz w:val="20"/>
                <w:szCs w:val="20"/>
              </w:rPr>
              <w:t>185,1912</w:t>
            </w:r>
          </w:p>
        </w:tc>
        <w:tc>
          <w:tcPr>
            <w:tcW w:w="577" w:type="dxa"/>
            <w:shd w:val="clear" w:color="auto" w:fill="FFFFFF"/>
            <w:tcMar>
              <w:top w:w="40" w:type="dxa"/>
              <w:left w:w="200" w:type="dxa"/>
              <w:bottom w:w="40" w:type="dxa"/>
              <w:right w:w="200" w:type="dxa"/>
            </w:tcMar>
            <w:textDirection w:val="btLr"/>
            <w:vAlign w:val="center"/>
          </w:tcPr>
          <w:p w14:paraId="7CE4B835" w14:textId="77777777" w:rsidR="003B5074" w:rsidRPr="003B5074" w:rsidRDefault="003B5074" w:rsidP="003B5074">
            <w:pPr>
              <w:ind w:left="113" w:right="113"/>
              <w:jc w:val="center"/>
              <w:rPr>
                <w:sz w:val="20"/>
                <w:szCs w:val="20"/>
              </w:rPr>
            </w:pPr>
            <w:r w:rsidRPr="003B5074">
              <w:rPr>
                <w:rFonts w:eastAsia="Times New Roman" w:cs="Times New Roman"/>
                <w:sz w:val="20"/>
                <w:szCs w:val="20"/>
              </w:rPr>
              <w:t>185,1912</w:t>
            </w:r>
          </w:p>
        </w:tc>
        <w:tc>
          <w:tcPr>
            <w:tcW w:w="577" w:type="dxa"/>
            <w:shd w:val="clear" w:color="auto" w:fill="FFFFFF"/>
            <w:tcMar>
              <w:top w:w="40" w:type="dxa"/>
              <w:left w:w="200" w:type="dxa"/>
              <w:bottom w:w="40" w:type="dxa"/>
              <w:right w:w="200" w:type="dxa"/>
            </w:tcMar>
            <w:textDirection w:val="btLr"/>
            <w:vAlign w:val="center"/>
          </w:tcPr>
          <w:p w14:paraId="6D7BD2F8" w14:textId="77777777" w:rsidR="003B5074" w:rsidRPr="003B5074" w:rsidRDefault="003B5074" w:rsidP="003B5074">
            <w:pPr>
              <w:ind w:left="113" w:right="113"/>
              <w:jc w:val="center"/>
              <w:rPr>
                <w:sz w:val="20"/>
                <w:szCs w:val="20"/>
              </w:rPr>
            </w:pPr>
            <w:r w:rsidRPr="003B5074">
              <w:rPr>
                <w:rFonts w:eastAsia="Times New Roman" w:cs="Times New Roman"/>
                <w:sz w:val="20"/>
                <w:szCs w:val="20"/>
              </w:rPr>
              <w:t>185,1912</w:t>
            </w:r>
          </w:p>
        </w:tc>
        <w:tc>
          <w:tcPr>
            <w:tcW w:w="577" w:type="dxa"/>
            <w:shd w:val="clear" w:color="auto" w:fill="FFFFFF"/>
            <w:tcMar>
              <w:top w:w="40" w:type="dxa"/>
              <w:left w:w="200" w:type="dxa"/>
              <w:bottom w:w="40" w:type="dxa"/>
              <w:right w:w="200" w:type="dxa"/>
            </w:tcMar>
            <w:textDirection w:val="btLr"/>
            <w:vAlign w:val="center"/>
          </w:tcPr>
          <w:p w14:paraId="42596EE7" w14:textId="77777777" w:rsidR="003B5074" w:rsidRPr="003B5074" w:rsidRDefault="003B5074" w:rsidP="003B5074">
            <w:pPr>
              <w:ind w:left="113" w:right="113"/>
              <w:jc w:val="center"/>
              <w:rPr>
                <w:sz w:val="20"/>
                <w:szCs w:val="20"/>
              </w:rPr>
            </w:pPr>
            <w:r w:rsidRPr="003B5074">
              <w:rPr>
                <w:rFonts w:eastAsia="Times New Roman" w:cs="Times New Roman"/>
                <w:sz w:val="20"/>
                <w:szCs w:val="20"/>
              </w:rPr>
              <w:t>185,1912</w:t>
            </w:r>
          </w:p>
        </w:tc>
        <w:tc>
          <w:tcPr>
            <w:tcW w:w="1100" w:type="dxa"/>
            <w:shd w:val="clear" w:color="auto" w:fill="FFFFFF"/>
            <w:tcMar>
              <w:top w:w="40" w:type="dxa"/>
              <w:left w:w="200" w:type="dxa"/>
              <w:bottom w:w="40" w:type="dxa"/>
              <w:right w:w="200" w:type="dxa"/>
            </w:tcMar>
            <w:textDirection w:val="btLr"/>
            <w:vAlign w:val="center"/>
          </w:tcPr>
          <w:p w14:paraId="7C0062AA" w14:textId="77777777" w:rsidR="003B5074" w:rsidRPr="003B5074" w:rsidRDefault="003B5074" w:rsidP="003B5074">
            <w:pPr>
              <w:ind w:left="113" w:right="113"/>
              <w:jc w:val="center"/>
              <w:rPr>
                <w:sz w:val="20"/>
                <w:szCs w:val="20"/>
              </w:rPr>
            </w:pPr>
            <w:r w:rsidRPr="003B5074">
              <w:rPr>
                <w:rFonts w:eastAsia="Times New Roman" w:cs="Times New Roman"/>
                <w:sz w:val="20"/>
                <w:szCs w:val="20"/>
              </w:rPr>
              <w:t>185,1912</w:t>
            </w:r>
          </w:p>
        </w:tc>
      </w:tr>
      <w:tr w:rsidR="00EA2511" w14:paraId="6A82ECA9" w14:textId="77777777" w:rsidTr="008057B1">
        <w:trPr>
          <w:cantSplit/>
          <w:trHeight w:val="1134"/>
          <w:jc w:val="center"/>
        </w:trPr>
        <w:tc>
          <w:tcPr>
            <w:tcW w:w="400" w:type="dxa"/>
            <w:shd w:val="clear" w:color="auto" w:fill="FFFFFF"/>
            <w:tcMar>
              <w:top w:w="40" w:type="dxa"/>
              <w:left w:w="20" w:type="dxa"/>
              <w:bottom w:w="40" w:type="dxa"/>
              <w:right w:w="20" w:type="dxa"/>
            </w:tcMar>
            <w:vAlign w:val="center"/>
          </w:tcPr>
          <w:p w14:paraId="703BBC86" w14:textId="77777777" w:rsidR="00EA2511" w:rsidRPr="003B5074" w:rsidRDefault="00EA2511" w:rsidP="00EA2511">
            <w:pPr>
              <w:jc w:val="center"/>
              <w:rPr>
                <w:sz w:val="20"/>
                <w:szCs w:val="20"/>
              </w:rPr>
            </w:pPr>
            <w:r w:rsidRPr="003B5074">
              <w:rPr>
                <w:rFonts w:eastAsia="Times New Roman" w:cs="Times New Roman"/>
                <w:sz w:val="20"/>
                <w:szCs w:val="20"/>
              </w:rPr>
              <w:lastRenderedPageBreak/>
              <w:t>2</w:t>
            </w:r>
          </w:p>
        </w:tc>
        <w:tc>
          <w:tcPr>
            <w:tcW w:w="1520" w:type="dxa"/>
            <w:shd w:val="clear" w:color="auto" w:fill="FFFFFF"/>
            <w:tcMar>
              <w:top w:w="40" w:type="dxa"/>
              <w:left w:w="200" w:type="dxa"/>
              <w:bottom w:w="40" w:type="dxa"/>
              <w:right w:w="200" w:type="dxa"/>
            </w:tcMar>
            <w:vAlign w:val="center"/>
          </w:tcPr>
          <w:p w14:paraId="3EBC521F" w14:textId="77777777" w:rsidR="00EA2511" w:rsidRPr="003B5074" w:rsidRDefault="00EA2511" w:rsidP="00EA2511">
            <w:pPr>
              <w:jc w:val="center"/>
              <w:rPr>
                <w:sz w:val="20"/>
                <w:szCs w:val="20"/>
              </w:rPr>
            </w:pPr>
            <w:r w:rsidRPr="003B5074">
              <w:rPr>
                <w:rFonts w:eastAsia="Times New Roman" w:cs="Times New Roman"/>
                <w:sz w:val="20"/>
                <w:szCs w:val="20"/>
              </w:rPr>
              <w:t>Котельная № 2</w:t>
            </w:r>
            <w:r w:rsidR="002E11C1">
              <w:rPr>
                <w:rFonts w:eastAsia="Times New Roman" w:cs="Times New Roman"/>
                <w:sz w:val="20"/>
                <w:szCs w:val="20"/>
              </w:rPr>
              <w:t xml:space="preserve"> </w:t>
            </w:r>
            <w:r w:rsidRPr="003B5074">
              <w:rPr>
                <w:rFonts w:eastAsia="Times New Roman" w:cs="Times New Roman"/>
                <w:sz w:val="20"/>
                <w:szCs w:val="20"/>
              </w:rPr>
              <w:t>ул. Комарова, 67</w:t>
            </w:r>
          </w:p>
        </w:tc>
        <w:tc>
          <w:tcPr>
            <w:tcW w:w="577" w:type="dxa"/>
            <w:shd w:val="clear" w:color="auto" w:fill="FFFFFF"/>
            <w:tcMar>
              <w:top w:w="40" w:type="dxa"/>
              <w:left w:w="200" w:type="dxa"/>
              <w:bottom w:w="40" w:type="dxa"/>
              <w:right w:w="200" w:type="dxa"/>
            </w:tcMar>
            <w:textDirection w:val="btLr"/>
            <w:vAlign w:val="center"/>
          </w:tcPr>
          <w:p w14:paraId="59A74966" w14:textId="77777777" w:rsidR="00EA2511" w:rsidRPr="003B5074" w:rsidRDefault="00EA2511" w:rsidP="00EA2511">
            <w:pPr>
              <w:ind w:left="113" w:right="113"/>
              <w:jc w:val="center"/>
              <w:rPr>
                <w:sz w:val="20"/>
                <w:szCs w:val="20"/>
              </w:rPr>
            </w:pPr>
            <w:r>
              <w:rPr>
                <w:rFonts w:eastAsia="Times New Roman" w:cs="Times New Roman"/>
              </w:rPr>
              <w:t>189,6574</w:t>
            </w:r>
          </w:p>
        </w:tc>
        <w:tc>
          <w:tcPr>
            <w:tcW w:w="577" w:type="dxa"/>
            <w:shd w:val="clear" w:color="auto" w:fill="FFFFFF"/>
            <w:tcMar>
              <w:top w:w="40" w:type="dxa"/>
              <w:left w:w="200" w:type="dxa"/>
              <w:bottom w:w="40" w:type="dxa"/>
              <w:right w:w="200" w:type="dxa"/>
            </w:tcMar>
            <w:textDirection w:val="btLr"/>
            <w:vAlign w:val="center"/>
          </w:tcPr>
          <w:p w14:paraId="01B7BB9B" w14:textId="77777777" w:rsidR="00EA2511" w:rsidRPr="003B5074" w:rsidRDefault="00EA2511" w:rsidP="00EA2511">
            <w:pPr>
              <w:ind w:left="113" w:right="113"/>
              <w:jc w:val="center"/>
              <w:rPr>
                <w:sz w:val="20"/>
                <w:szCs w:val="20"/>
              </w:rPr>
            </w:pPr>
            <w:r>
              <w:rPr>
                <w:rFonts w:eastAsia="Times New Roman" w:cs="Times New Roman"/>
              </w:rPr>
              <w:t>189,6574</w:t>
            </w:r>
          </w:p>
        </w:tc>
        <w:tc>
          <w:tcPr>
            <w:tcW w:w="577" w:type="dxa"/>
            <w:shd w:val="clear" w:color="auto" w:fill="FFFFFF"/>
            <w:tcMar>
              <w:top w:w="40" w:type="dxa"/>
              <w:left w:w="200" w:type="dxa"/>
              <w:bottom w:w="40" w:type="dxa"/>
              <w:right w:w="200" w:type="dxa"/>
            </w:tcMar>
            <w:textDirection w:val="btLr"/>
            <w:vAlign w:val="center"/>
          </w:tcPr>
          <w:p w14:paraId="00A4CBDB" w14:textId="77777777" w:rsidR="00EA2511" w:rsidRPr="003B5074" w:rsidRDefault="00EA2511" w:rsidP="00EA2511">
            <w:pPr>
              <w:ind w:left="113" w:right="113"/>
              <w:jc w:val="center"/>
              <w:rPr>
                <w:sz w:val="20"/>
                <w:szCs w:val="20"/>
              </w:rPr>
            </w:pPr>
            <w:r>
              <w:rPr>
                <w:rFonts w:eastAsia="Times New Roman" w:cs="Times New Roman"/>
              </w:rPr>
              <w:t>189,6574</w:t>
            </w:r>
          </w:p>
        </w:tc>
        <w:tc>
          <w:tcPr>
            <w:tcW w:w="577" w:type="dxa"/>
            <w:shd w:val="clear" w:color="auto" w:fill="FFFFFF"/>
            <w:tcMar>
              <w:top w:w="40" w:type="dxa"/>
              <w:left w:w="200" w:type="dxa"/>
              <w:bottom w:w="40" w:type="dxa"/>
              <w:right w:w="200" w:type="dxa"/>
            </w:tcMar>
            <w:textDirection w:val="btLr"/>
            <w:vAlign w:val="center"/>
          </w:tcPr>
          <w:p w14:paraId="4D2D39EC" w14:textId="77777777" w:rsidR="00EA2511" w:rsidRPr="003B5074" w:rsidRDefault="00EA2511" w:rsidP="00EA2511">
            <w:pPr>
              <w:ind w:left="113" w:right="113"/>
              <w:jc w:val="center"/>
              <w:rPr>
                <w:sz w:val="20"/>
                <w:szCs w:val="20"/>
              </w:rPr>
            </w:pPr>
            <w:r>
              <w:rPr>
                <w:rFonts w:eastAsia="Times New Roman" w:cs="Times New Roman"/>
              </w:rPr>
              <w:t>189,6574</w:t>
            </w:r>
          </w:p>
        </w:tc>
        <w:tc>
          <w:tcPr>
            <w:tcW w:w="577" w:type="dxa"/>
            <w:shd w:val="clear" w:color="auto" w:fill="FFFFFF"/>
            <w:tcMar>
              <w:top w:w="40" w:type="dxa"/>
              <w:left w:w="200" w:type="dxa"/>
              <w:bottom w:w="40" w:type="dxa"/>
              <w:right w:w="200" w:type="dxa"/>
            </w:tcMar>
            <w:textDirection w:val="btLr"/>
            <w:vAlign w:val="center"/>
          </w:tcPr>
          <w:p w14:paraId="5B13E765" w14:textId="77777777" w:rsidR="00EA2511" w:rsidRPr="003B5074" w:rsidRDefault="00EA2511" w:rsidP="00EA2511">
            <w:pPr>
              <w:ind w:left="113" w:right="113"/>
              <w:jc w:val="center"/>
              <w:rPr>
                <w:sz w:val="20"/>
                <w:szCs w:val="20"/>
              </w:rPr>
            </w:pPr>
            <w:r>
              <w:rPr>
                <w:rFonts w:eastAsia="Times New Roman" w:cs="Times New Roman"/>
              </w:rPr>
              <w:t>189,6574</w:t>
            </w:r>
          </w:p>
        </w:tc>
        <w:tc>
          <w:tcPr>
            <w:tcW w:w="577" w:type="dxa"/>
            <w:shd w:val="clear" w:color="auto" w:fill="FFFFFF"/>
            <w:tcMar>
              <w:top w:w="40" w:type="dxa"/>
              <w:left w:w="200" w:type="dxa"/>
              <w:bottom w:w="40" w:type="dxa"/>
              <w:right w:w="200" w:type="dxa"/>
            </w:tcMar>
            <w:textDirection w:val="btLr"/>
            <w:vAlign w:val="center"/>
          </w:tcPr>
          <w:p w14:paraId="25A10488" w14:textId="77777777" w:rsidR="00EA2511" w:rsidRPr="003B5074" w:rsidRDefault="00EA2511" w:rsidP="00EA2511">
            <w:pPr>
              <w:ind w:left="113" w:right="113"/>
              <w:jc w:val="center"/>
              <w:rPr>
                <w:sz w:val="20"/>
                <w:szCs w:val="20"/>
              </w:rPr>
            </w:pPr>
            <w:r>
              <w:rPr>
                <w:rFonts w:eastAsia="Times New Roman" w:cs="Times New Roman"/>
              </w:rPr>
              <w:t>189,6574</w:t>
            </w:r>
          </w:p>
        </w:tc>
        <w:tc>
          <w:tcPr>
            <w:tcW w:w="577" w:type="dxa"/>
            <w:shd w:val="clear" w:color="auto" w:fill="FFFFFF"/>
            <w:tcMar>
              <w:top w:w="40" w:type="dxa"/>
              <w:left w:w="200" w:type="dxa"/>
              <w:bottom w:w="40" w:type="dxa"/>
              <w:right w:w="200" w:type="dxa"/>
            </w:tcMar>
            <w:textDirection w:val="btLr"/>
            <w:vAlign w:val="center"/>
          </w:tcPr>
          <w:p w14:paraId="2D378C08" w14:textId="77777777" w:rsidR="00EA2511" w:rsidRPr="003B5074" w:rsidRDefault="00EA2511" w:rsidP="00EA2511">
            <w:pPr>
              <w:ind w:left="113" w:right="113"/>
              <w:jc w:val="center"/>
              <w:rPr>
                <w:sz w:val="20"/>
                <w:szCs w:val="20"/>
              </w:rPr>
            </w:pPr>
            <w:r>
              <w:rPr>
                <w:rFonts w:eastAsia="Times New Roman" w:cs="Times New Roman"/>
              </w:rPr>
              <w:t>189,6574</w:t>
            </w:r>
          </w:p>
        </w:tc>
        <w:tc>
          <w:tcPr>
            <w:tcW w:w="577" w:type="dxa"/>
            <w:shd w:val="clear" w:color="auto" w:fill="FFFFFF"/>
            <w:tcMar>
              <w:top w:w="40" w:type="dxa"/>
              <w:left w:w="200" w:type="dxa"/>
              <w:bottom w:w="40" w:type="dxa"/>
              <w:right w:w="200" w:type="dxa"/>
            </w:tcMar>
            <w:textDirection w:val="btLr"/>
            <w:vAlign w:val="center"/>
          </w:tcPr>
          <w:p w14:paraId="4703D257" w14:textId="77777777" w:rsidR="00EA2511" w:rsidRPr="003B5074" w:rsidRDefault="00EA2511" w:rsidP="00EA2511">
            <w:pPr>
              <w:ind w:left="113" w:right="113"/>
              <w:jc w:val="center"/>
              <w:rPr>
                <w:sz w:val="20"/>
                <w:szCs w:val="20"/>
              </w:rPr>
            </w:pPr>
            <w:r>
              <w:rPr>
                <w:rFonts w:eastAsia="Times New Roman" w:cs="Times New Roman"/>
              </w:rPr>
              <w:t>189,6574</w:t>
            </w:r>
          </w:p>
        </w:tc>
        <w:tc>
          <w:tcPr>
            <w:tcW w:w="577" w:type="dxa"/>
            <w:shd w:val="clear" w:color="auto" w:fill="FFFFFF"/>
            <w:tcMar>
              <w:top w:w="40" w:type="dxa"/>
              <w:left w:w="200" w:type="dxa"/>
              <w:bottom w:w="40" w:type="dxa"/>
              <w:right w:w="200" w:type="dxa"/>
            </w:tcMar>
            <w:textDirection w:val="btLr"/>
            <w:vAlign w:val="center"/>
          </w:tcPr>
          <w:p w14:paraId="78A93FB9" w14:textId="77777777" w:rsidR="00EA2511" w:rsidRPr="003B5074" w:rsidRDefault="00EA2511" w:rsidP="00EA2511">
            <w:pPr>
              <w:ind w:left="113" w:right="113"/>
              <w:jc w:val="center"/>
              <w:rPr>
                <w:sz w:val="20"/>
                <w:szCs w:val="20"/>
              </w:rPr>
            </w:pPr>
            <w:r>
              <w:rPr>
                <w:rFonts w:eastAsia="Times New Roman" w:cs="Times New Roman"/>
              </w:rPr>
              <w:t>189,6574</w:t>
            </w:r>
          </w:p>
        </w:tc>
        <w:tc>
          <w:tcPr>
            <w:tcW w:w="577" w:type="dxa"/>
            <w:shd w:val="clear" w:color="auto" w:fill="FFFFFF"/>
            <w:tcMar>
              <w:top w:w="40" w:type="dxa"/>
              <w:left w:w="200" w:type="dxa"/>
              <w:bottom w:w="40" w:type="dxa"/>
              <w:right w:w="200" w:type="dxa"/>
            </w:tcMar>
            <w:textDirection w:val="btLr"/>
            <w:vAlign w:val="center"/>
          </w:tcPr>
          <w:p w14:paraId="0FFEA089" w14:textId="77777777" w:rsidR="00EA2511" w:rsidRPr="003B5074" w:rsidRDefault="00EA2511" w:rsidP="00EA2511">
            <w:pPr>
              <w:ind w:left="113" w:right="113"/>
              <w:jc w:val="center"/>
              <w:rPr>
                <w:sz w:val="20"/>
                <w:szCs w:val="20"/>
              </w:rPr>
            </w:pPr>
            <w:r>
              <w:rPr>
                <w:rFonts w:eastAsia="Times New Roman" w:cs="Times New Roman"/>
              </w:rPr>
              <w:t>189,6574</w:t>
            </w:r>
          </w:p>
        </w:tc>
        <w:tc>
          <w:tcPr>
            <w:tcW w:w="577" w:type="dxa"/>
            <w:shd w:val="clear" w:color="auto" w:fill="FFFFFF"/>
            <w:tcMar>
              <w:top w:w="40" w:type="dxa"/>
              <w:left w:w="200" w:type="dxa"/>
              <w:bottom w:w="40" w:type="dxa"/>
              <w:right w:w="200" w:type="dxa"/>
            </w:tcMar>
            <w:textDirection w:val="btLr"/>
            <w:vAlign w:val="center"/>
          </w:tcPr>
          <w:p w14:paraId="366152DB" w14:textId="77777777" w:rsidR="00EA2511" w:rsidRPr="003B5074" w:rsidRDefault="00EA2511" w:rsidP="00EA2511">
            <w:pPr>
              <w:ind w:left="113" w:right="113"/>
              <w:jc w:val="center"/>
              <w:rPr>
                <w:sz w:val="20"/>
                <w:szCs w:val="20"/>
              </w:rPr>
            </w:pPr>
            <w:r>
              <w:rPr>
                <w:rFonts w:eastAsia="Times New Roman" w:cs="Times New Roman"/>
              </w:rPr>
              <w:t>189,6574</w:t>
            </w:r>
          </w:p>
        </w:tc>
        <w:tc>
          <w:tcPr>
            <w:tcW w:w="577" w:type="dxa"/>
            <w:shd w:val="clear" w:color="auto" w:fill="FFFFFF"/>
            <w:tcMar>
              <w:top w:w="40" w:type="dxa"/>
              <w:left w:w="200" w:type="dxa"/>
              <w:bottom w:w="40" w:type="dxa"/>
              <w:right w:w="200" w:type="dxa"/>
            </w:tcMar>
            <w:textDirection w:val="btLr"/>
            <w:vAlign w:val="center"/>
          </w:tcPr>
          <w:p w14:paraId="4EB4600B" w14:textId="77777777" w:rsidR="00EA2511" w:rsidRPr="003B5074" w:rsidRDefault="00EA2511" w:rsidP="00EA2511">
            <w:pPr>
              <w:ind w:left="113" w:right="113"/>
              <w:jc w:val="center"/>
              <w:rPr>
                <w:sz w:val="20"/>
                <w:szCs w:val="20"/>
              </w:rPr>
            </w:pPr>
            <w:r>
              <w:rPr>
                <w:rFonts w:eastAsia="Times New Roman" w:cs="Times New Roman"/>
              </w:rPr>
              <w:t>189,6574</w:t>
            </w:r>
          </w:p>
        </w:tc>
        <w:tc>
          <w:tcPr>
            <w:tcW w:w="577" w:type="dxa"/>
            <w:shd w:val="clear" w:color="auto" w:fill="FFFFFF"/>
            <w:tcMar>
              <w:top w:w="40" w:type="dxa"/>
              <w:left w:w="200" w:type="dxa"/>
              <w:bottom w:w="40" w:type="dxa"/>
              <w:right w:w="200" w:type="dxa"/>
            </w:tcMar>
            <w:textDirection w:val="btLr"/>
            <w:vAlign w:val="center"/>
          </w:tcPr>
          <w:p w14:paraId="78D56095" w14:textId="77777777" w:rsidR="00EA2511" w:rsidRPr="003B5074" w:rsidRDefault="00EA2511" w:rsidP="00EA2511">
            <w:pPr>
              <w:ind w:left="113" w:right="113"/>
              <w:jc w:val="center"/>
              <w:rPr>
                <w:sz w:val="20"/>
                <w:szCs w:val="20"/>
              </w:rPr>
            </w:pPr>
            <w:r>
              <w:rPr>
                <w:rFonts w:eastAsia="Times New Roman" w:cs="Times New Roman"/>
              </w:rPr>
              <w:t>189,6574</w:t>
            </w:r>
          </w:p>
        </w:tc>
        <w:tc>
          <w:tcPr>
            <w:tcW w:w="577" w:type="dxa"/>
            <w:shd w:val="clear" w:color="auto" w:fill="FFFFFF"/>
            <w:tcMar>
              <w:top w:w="40" w:type="dxa"/>
              <w:left w:w="200" w:type="dxa"/>
              <w:bottom w:w="40" w:type="dxa"/>
              <w:right w:w="200" w:type="dxa"/>
            </w:tcMar>
            <w:textDirection w:val="btLr"/>
            <w:vAlign w:val="center"/>
          </w:tcPr>
          <w:p w14:paraId="2CE7251F" w14:textId="77777777" w:rsidR="00EA2511" w:rsidRPr="003B5074" w:rsidRDefault="00EA2511" w:rsidP="00EA2511">
            <w:pPr>
              <w:ind w:left="113" w:right="113"/>
              <w:jc w:val="center"/>
              <w:rPr>
                <w:sz w:val="20"/>
                <w:szCs w:val="20"/>
              </w:rPr>
            </w:pPr>
            <w:r>
              <w:rPr>
                <w:rFonts w:eastAsia="Times New Roman" w:cs="Times New Roman"/>
              </w:rPr>
              <w:t>189,6574</w:t>
            </w:r>
          </w:p>
        </w:tc>
        <w:tc>
          <w:tcPr>
            <w:tcW w:w="577" w:type="dxa"/>
            <w:shd w:val="clear" w:color="auto" w:fill="FFFFFF"/>
            <w:tcMar>
              <w:top w:w="40" w:type="dxa"/>
              <w:left w:w="200" w:type="dxa"/>
              <w:bottom w:w="40" w:type="dxa"/>
              <w:right w:w="200" w:type="dxa"/>
            </w:tcMar>
            <w:textDirection w:val="btLr"/>
            <w:vAlign w:val="center"/>
          </w:tcPr>
          <w:p w14:paraId="3A87ECCE" w14:textId="77777777" w:rsidR="00EA2511" w:rsidRPr="003B5074" w:rsidRDefault="00EA2511" w:rsidP="00EA2511">
            <w:pPr>
              <w:ind w:left="113" w:right="113"/>
              <w:jc w:val="center"/>
              <w:rPr>
                <w:sz w:val="20"/>
                <w:szCs w:val="20"/>
              </w:rPr>
            </w:pPr>
            <w:r>
              <w:rPr>
                <w:rFonts w:eastAsia="Times New Roman" w:cs="Times New Roman"/>
              </w:rPr>
              <w:t>189,6574</w:t>
            </w:r>
          </w:p>
        </w:tc>
        <w:tc>
          <w:tcPr>
            <w:tcW w:w="577" w:type="dxa"/>
            <w:shd w:val="clear" w:color="auto" w:fill="FFFFFF"/>
            <w:tcMar>
              <w:top w:w="40" w:type="dxa"/>
              <w:left w:w="200" w:type="dxa"/>
              <w:bottom w:w="40" w:type="dxa"/>
              <w:right w:w="200" w:type="dxa"/>
            </w:tcMar>
            <w:textDirection w:val="btLr"/>
            <w:vAlign w:val="center"/>
          </w:tcPr>
          <w:p w14:paraId="0B946CD0" w14:textId="77777777" w:rsidR="00EA2511" w:rsidRPr="003B5074" w:rsidRDefault="00EA2511" w:rsidP="00EA2511">
            <w:pPr>
              <w:ind w:left="113" w:right="113"/>
              <w:jc w:val="center"/>
              <w:rPr>
                <w:sz w:val="20"/>
                <w:szCs w:val="20"/>
              </w:rPr>
            </w:pPr>
            <w:r>
              <w:rPr>
                <w:rFonts w:eastAsia="Times New Roman" w:cs="Times New Roman"/>
              </w:rPr>
              <w:t>189,6574</w:t>
            </w:r>
          </w:p>
        </w:tc>
        <w:tc>
          <w:tcPr>
            <w:tcW w:w="577" w:type="dxa"/>
            <w:shd w:val="clear" w:color="auto" w:fill="FFFFFF"/>
            <w:tcMar>
              <w:top w:w="40" w:type="dxa"/>
              <w:left w:w="200" w:type="dxa"/>
              <w:bottom w:w="40" w:type="dxa"/>
              <w:right w:w="200" w:type="dxa"/>
            </w:tcMar>
            <w:textDirection w:val="btLr"/>
            <w:vAlign w:val="center"/>
          </w:tcPr>
          <w:p w14:paraId="581F1019" w14:textId="77777777" w:rsidR="00EA2511" w:rsidRPr="003B5074" w:rsidRDefault="00EA2511" w:rsidP="00EA2511">
            <w:pPr>
              <w:ind w:left="113" w:right="113"/>
              <w:jc w:val="center"/>
              <w:rPr>
                <w:sz w:val="20"/>
                <w:szCs w:val="20"/>
              </w:rPr>
            </w:pPr>
            <w:r>
              <w:rPr>
                <w:rFonts w:eastAsia="Times New Roman" w:cs="Times New Roman"/>
              </w:rPr>
              <w:t>189,6574</w:t>
            </w:r>
          </w:p>
        </w:tc>
        <w:tc>
          <w:tcPr>
            <w:tcW w:w="577" w:type="dxa"/>
            <w:shd w:val="clear" w:color="auto" w:fill="FFFFFF"/>
            <w:tcMar>
              <w:top w:w="40" w:type="dxa"/>
              <w:left w:w="200" w:type="dxa"/>
              <w:bottom w:w="40" w:type="dxa"/>
              <w:right w:w="200" w:type="dxa"/>
            </w:tcMar>
            <w:textDirection w:val="btLr"/>
            <w:vAlign w:val="center"/>
          </w:tcPr>
          <w:p w14:paraId="3AB97330" w14:textId="77777777" w:rsidR="00EA2511" w:rsidRPr="003B5074" w:rsidRDefault="00EA2511" w:rsidP="00EA2511">
            <w:pPr>
              <w:ind w:left="113" w:right="113"/>
              <w:jc w:val="center"/>
              <w:rPr>
                <w:sz w:val="20"/>
                <w:szCs w:val="20"/>
              </w:rPr>
            </w:pPr>
            <w:r>
              <w:rPr>
                <w:rFonts w:eastAsia="Times New Roman" w:cs="Times New Roman"/>
              </w:rPr>
              <w:t>189,6574</w:t>
            </w:r>
          </w:p>
        </w:tc>
        <w:tc>
          <w:tcPr>
            <w:tcW w:w="577" w:type="dxa"/>
            <w:shd w:val="clear" w:color="auto" w:fill="FFFFFF"/>
            <w:tcMar>
              <w:top w:w="40" w:type="dxa"/>
              <w:left w:w="200" w:type="dxa"/>
              <w:bottom w:w="40" w:type="dxa"/>
              <w:right w:w="200" w:type="dxa"/>
            </w:tcMar>
            <w:textDirection w:val="btLr"/>
            <w:vAlign w:val="center"/>
          </w:tcPr>
          <w:p w14:paraId="7784C5AF" w14:textId="77777777" w:rsidR="00EA2511" w:rsidRPr="003B5074" w:rsidRDefault="00EA2511" w:rsidP="00EA2511">
            <w:pPr>
              <w:ind w:left="113" w:right="113"/>
              <w:jc w:val="center"/>
              <w:rPr>
                <w:sz w:val="20"/>
                <w:szCs w:val="20"/>
              </w:rPr>
            </w:pPr>
            <w:r>
              <w:rPr>
                <w:rFonts w:eastAsia="Times New Roman" w:cs="Times New Roman"/>
              </w:rPr>
              <w:t>189,6574</w:t>
            </w:r>
          </w:p>
        </w:tc>
        <w:tc>
          <w:tcPr>
            <w:tcW w:w="577" w:type="dxa"/>
            <w:shd w:val="clear" w:color="auto" w:fill="FFFFFF"/>
            <w:tcMar>
              <w:top w:w="40" w:type="dxa"/>
              <w:left w:w="200" w:type="dxa"/>
              <w:bottom w:w="40" w:type="dxa"/>
              <w:right w:w="200" w:type="dxa"/>
            </w:tcMar>
            <w:textDirection w:val="btLr"/>
            <w:vAlign w:val="center"/>
          </w:tcPr>
          <w:p w14:paraId="3BA0D531" w14:textId="77777777" w:rsidR="00EA2511" w:rsidRPr="003B5074" w:rsidRDefault="00EA2511" w:rsidP="00EA2511">
            <w:pPr>
              <w:ind w:left="113" w:right="113"/>
              <w:jc w:val="center"/>
              <w:rPr>
                <w:sz w:val="20"/>
                <w:szCs w:val="20"/>
              </w:rPr>
            </w:pPr>
            <w:r>
              <w:rPr>
                <w:rFonts w:eastAsia="Times New Roman" w:cs="Times New Roman"/>
              </w:rPr>
              <w:t>189,6574</w:t>
            </w:r>
          </w:p>
        </w:tc>
        <w:tc>
          <w:tcPr>
            <w:tcW w:w="1100" w:type="dxa"/>
            <w:shd w:val="clear" w:color="auto" w:fill="FFFFFF"/>
            <w:tcMar>
              <w:top w:w="40" w:type="dxa"/>
              <w:left w:w="200" w:type="dxa"/>
              <w:bottom w:w="40" w:type="dxa"/>
              <w:right w:w="200" w:type="dxa"/>
            </w:tcMar>
            <w:textDirection w:val="btLr"/>
            <w:vAlign w:val="center"/>
          </w:tcPr>
          <w:p w14:paraId="241F9424" w14:textId="77777777" w:rsidR="00EA2511" w:rsidRPr="003B5074" w:rsidRDefault="00EA2511" w:rsidP="00EA2511">
            <w:pPr>
              <w:ind w:left="113" w:right="113"/>
              <w:jc w:val="center"/>
              <w:rPr>
                <w:sz w:val="20"/>
                <w:szCs w:val="20"/>
              </w:rPr>
            </w:pPr>
            <w:r>
              <w:rPr>
                <w:rFonts w:eastAsia="Times New Roman" w:cs="Times New Roman"/>
              </w:rPr>
              <w:t>189,6574</w:t>
            </w:r>
          </w:p>
        </w:tc>
      </w:tr>
      <w:tr w:rsidR="008057B1" w14:paraId="2DB331B3" w14:textId="77777777" w:rsidTr="008057B1">
        <w:trPr>
          <w:cantSplit/>
          <w:trHeight w:val="1134"/>
          <w:jc w:val="center"/>
        </w:trPr>
        <w:tc>
          <w:tcPr>
            <w:tcW w:w="400" w:type="dxa"/>
            <w:shd w:val="clear" w:color="auto" w:fill="FFFFFF"/>
            <w:tcMar>
              <w:top w:w="40" w:type="dxa"/>
              <w:left w:w="20" w:type="dxa"/>
              <w:bottom w:w="40" w:type="dxa"/>
              <w:right w:w="20" w:type="dxa"/>
            </w:tcMar>
            <w:vAlign w:val="center"/>
          </w:tcPr>
          <w:p w14:paraId="3BBE0974" w14:textId="77777777" w:rsidR="003B5074" w:rsidRPr="003B5074" w:rsidRDefault="003B5074" w:rsidP="00F6471E">
            <w:pPr>
              <w:jc w:val="center"/>
              <w:rPr>
                <w:sz w:val="20"/>
                <w:szCs w:val="20"/>
              </w:rPr>
            </w:pPr>
            <w:r w:rsidRPr="003B5074">
              <w:rPr>
                <w:rFonts w:eastAsia="Times New Roman" w:cs="Times New Roman"/>
                <w:sz w:val="20"/>
                <w:szCs w:val="20"/>
              </w:rPr>
              <w:t>3</w:t>
            </w:r>
          </w:p>
        </w:tc>
        <w:tc>
          <w:tcPr>
            <w:tcW w:w="1520" w:type="dxa"/>
            <w:shd w:val="clear" w:color="auto" w:fill="FFFFFF"/>
            <w:tcMar>
              <w:top w:w="40" w:type="dxa"/>
              <w:left w:w="200" w:type="dxa"/>
              <w:bottom w:w="40" w:type="dxa"/>
              <w:right w:w="200" w:type="dxa"/>
            </w:tcMar>
            <w:vAlign w:val="center"/>
          </w:tcPr>
          <w:p w14:paraId="047D7CDD" w14:textId="77777777" w:rsidR="003B5074" w:rsidRPr="003B5074" w:rsidRDefault="003B5074" w:rsidP="00F6471E">
            <w:pPr>
              <w:jc w:val="center"/>
              <w:rPr>
                <w:sz w:val="20"/>
                <w:szCs w:val="20"/>
              </w:rPr>
            </w:pPr>
            <w:r w:rsidRPr="003B5074">
              <w:rPr>
                <w:rFonts w:eastAsia="Times New Roman" w:cs="Times New Roman"/>
                <w:sz w:val="20"/>
                <w:szCs w:val="20"/>
              </w:rPr>
              <w:t>Котельная № 3 ул. Кооперативная, 11А</w:t>
            </w:r>
          </w:p>
        </w:tc>
        <w:tc>
          <w:tcPr>
            <w:tcW w:w="577" w:type="dxa"/>
            <w:shd w:val="clear" w:color="auto" w:fill="FFFFFF"/>
            <w:tcMar>
              <w:top w:w="40" w:type="dxa"/>
              <w:left w:w="200" w:type="dxa"/>
              <w:bottom w:w="40" w:type="dxa"/>
              <w:right w:w="200" w:type="dxa"/>
            </w:tcMar>
            <w:textDirection w:val="btLr"/>
            <w:vAlign w:val="center"/>
          </w:tcPr>
          <w:p w14:paraId="5D2BD5F8"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216,2147</w:t>
            </w:r>
          </w:p>
        </w:tc>
        <w:tc>
          <w:tcPr>
            <w:tcW w:w="577" w:type="dxa"/>
            <w:shd w:val="clear" w:color="auto" w:fill="FFFFFF"/>
            <w:tcMar>
              <w:top w:w="40" w:type="dxa"/>
              <w:left w:w="200" w:type="dxa"/>
              <w:bottom w:w="40" w:type="dxa"/>
              <w:right w:w="200" w:type="dxa"/>
            </w:tcMar>
            <w:textDirection w:val="btLr"/>
            <w:vAlign w:val="center"/>
          </w:tcPr>
          <w:p w14:paraId="75BC60F5"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216,2147</w:t>
            </w:r>
          </w:p>
        </w:tc>
        <w:tc>
          <w:tcPr>
            <w:tcW w:w="577" w:type="dxa"/>
            <w:shd w:val="clear" w:color="auto" w:fill="FFFFFF"/>
            <w:tcMar>
              <w:top w:w="40" w:type="dxa"/>
              <w:left w:w="200" w:type="dxa"/>
              <w:bottom w:w="40" w:type="dxa"/>
              <w:right w:w="200" w:type="dxa"/>
            </w:tcMar>
            <w:textDirection w:val="btLr"/>
            <w:vAlign w:val="center"/>
          </w:tcPr>
          <w:p w14:paraId="56E09D59"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216,2147</w:t>
            </w:r>
          </w:p>
        </w:tc>
        <w:tc>
          <w:tcPr>
            <w:tcW w:w="577" w:type="dxa"/>
            <w:shd w:val="clear" w:color="auto" w:fill="FFFFFF"/>
            <w:tcMar>
              <w:top w:w="40" w:type="dxa"/>
              <w:left w:w="200" w:type="dxa"/>
              <w:bottom w:w="40" w:type="dxa"/>
              <w:right w:w="200" w:type="dxa"/>
            </w:tcMar>
            <w:textDirection w:val="btLr"/>
            <w:vAlign w:val="center"/>
          </w:tcPr>
          <w:p w14:paraId="02015366"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216,2147</w:t>
            </w:r>
          </w:p>
        </w:tc>
        <w:tc>
          <w:tcPr>
            <w:tcW w:w="577" w:type="dxa"/>
            <w:shd w:val="clear" w:color="auto" w:fill="FFFFFF"/>
            <w:tcMar>
              <w:top w:w="40" w:type="dxa"/>
              <w:left w:w="200" w:type="dxa"/>
              <w:bottom w:w="40" w:type="dxa"/>
              <w:right w:w="200" w:type="dxa"/>
            </w:tcMar>
            <w:textDirection w:val="btLr"/>
            <w:vAlign w:val="center"/>
          </w:tcPr>
          <w:p w14:paraId="07E93165"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216,2147</w:t>
            </w:r>
          </w:p>
        </w:tc>
        <w:tc>
          <w:tcPr>
            <w:tcW w:w="577" w:type="dxa"/>
            <w:shd w:val="clear" w:color="auto" w:fill="FFFFFF"/>
            <w:tcMar>
              <w:top w:w="40" w:type="dxa"/>
              <w:left w:w="200" w:type="dxa"/>
              <w:bottom w:w="40" w:type="dxa"/>
              <w:right w:w="200" w:type="dxa"/>
            </w:tcMar>
            <w:textDirection w:val="btLr"/>
            <w:vAlign w:val="center"/>
          </w:tcPr>
          <w:p w14:paraId="1818B228"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216,2147</w:t>
            </w:r>
          </w:p>
        </w:tc>
        <w:tc>
          <w:tcPr>
            <w:tcW w:w="577" w:type="dxa"/>
            <w:shd w:val="clear" w:color="auto" w:fill="FFFFFF"/>
            <w:tcMar>
              <w:top w:w="40" w:type="dxa"/>
              <w:left w:w="200" w:type="dxa"/>
              <w:bottom w:w="40" w:type="dxa"/>
              <w:right w:w="200" w:type="dxa"/>
            </w:tcMar>
            <w:textDirection w:val="btLr"/>
            <w:vAlign w:val="center"/>
          </w:tcPr>
          <w:p w14:paraId="0677776D"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216,2147</w:t>
            </w:r>
          </w:p>
        </w:tc>
        <w:tc>
          <w:tcPr>
            <w:tcW w:w="577" w:type="dxa"/>
            <w:shd w:val="clear" w:color="auto" w:fill="FFFFFF"/>
            <w:tcMar>
              <w:top w:w="40" w:type="dxa"/>
              <w:left w:w="200" w:type="dxa"/>
              <w:bottom w:w="40" w:type="dxa"/>
              <w:right w:w="200" w:type="dxa"/>
            </w:tcMar>
            <w:textDirection w:val="btLr"/>
            <w:vAlign w:val="center"/>
          </w:tcPr>
          <w:p w14:paraId="302D3F18"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216,2147</w:t>
            </w:r>
          </w:p>
        </w:tc>
        <w:tc>
          <w:tcPr>
            <w:tcW w:w="577" w:type="dxa"/>
            <w:shd w:val="clear" w:color="auto" w:fill="FFFFFF"/>
            <w:tcMar>
              <w:top w:w="40" w:type="dxa"/>
              <w:left w:w="200" w:type="dxa"/>
              <w:bottom w:w="40" w:type="dxa"/>
              <w:right w:w="200" w:type="dxa"/>
            </w:tcMar>
            <w:textDirection w:val="btLr"/>
            <w:vAlign w:val="center"/>
          </w:tcPr>
          <w:p w14:paraId="52DA372C"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216,2147</w:t>
            </w:r>
          </w:p>
        </w:tc>
        <w:tc>
          <w:tcPr>
            <w:tcW w:w="577" w:type="dxa"/>
            <w:shd w:val="clear" w:color="auto" w:fill="FFFFFF"/>
            <w:tcMar>
              <w:top w:w="40" w:type="dxa"/>
              <w:left w:w="200" w:type="dxa"/>
              <w:bottom w:w="40" w:type="dxa"/>
              <w:right w:w="200" w:type="dxa"/>
            </w:tcMar>
            <w:textDirection w:val="btLr"/>
            <w:vAlign w:val="center"/>
          </w:tcPr>
          <w:p w14:paraId="18838511"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216,2147</w:t>
            </w:r>
          </w:p>
        </w:tc>
        <w:tc>
          <w:tcPr>
            <w:tcW w:w="577" w:type="dxa"/>
            <w:shd w:val="clear" w:color="auto" w:fill="FFFFFF"/>
            <w:tcMar>
              <w:top w:w="40" w:type="dxa"/>
              <w:left w:w="200" w:type="dxa"/>
              <w:bottom w:w="40" w:type="dxa"/>
              <w:right w:w="200" w:type="dxa"/>
            </w:tcMar>
            <w:textDirection w:val="btLr"/>
            <w:vAlign w:val="center"/>
          </w:tcPr>
          <w:p w14:paraId="08949287"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216,2147</w:t>
            </w:r>
          </w:p>
        </w:tc>
        <w:tc>
          <w:tcPr>
            <w:tcW w:w="577" w:type="dxa"/>
            <w:shd w:val="clear" w:color="auto" w:fill="FFFFFF"/>
            <w:tcMar>
              <w:top w:w="40" w:type="dxa"/>
              <w:left w:w="200" w:type="dxa"/>
              <w:bottom w:w="40" w:type="dxa"/>
              <w:right w:w="200" w:type="dxa"/>
            </w:tcMar>
            <w:textDirection w:val="btLr"/>
            <w:vAlign w:val="center"/>
          </w:tcPr>
          <w:p w14:paraId="46C6051B"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216,2147</w:t>
            </w:r>
          </w:p>
        </w:tc>
        <w:tc>
          <w:tcPr>
            <w:tcW w:w="577" w:type="dxa"/>
            <w:shd w:val="clear" w:color="auto" w:fill="FFFFFF"/>
            <w:tcMar>
              <w:top w:w="40" w:type="dxa"/>
              <w:left w:w="200" w:type="dxa"/>
              <w:bottom w:w="40" w:type="dxa"/>
              <w:right w:w="200" w:type="dxa"/>
            </w:tcMar>
            <w:textDirection w:val="btLr"/>
            <w:vAlign w:val="center"/>
          </w:tcPr>
          <w:p w14:paraId="35BEC243"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216,2147</w:t>
            </w:r>
          </w:p>
        </w:tc>
        <w:tc>
          <w:tcPr>
            <w:tcW w:w="577" w:type="dxa"/>
            <w:shd w:val="clear" w:color="auto" w:fill="FFFFFF"/>
            <w:tcMar>
              <w:top w:w="40" w:type="dxa"/>
              <w:left w:w="200" w:type="dxa"/>
              <w:bottom w:w="40" w:type="dxa"/>
              <w:right w:w="200" w:type="dxa"/>
            </w:tcMar>
            <w:textDirection w:val="btLr"/>
            <w:vAlign w:val="center"/>
          </w:tcPr>
          <w:p w14:paraId="722F5BEE"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216,2147</w:t>
            </w:r>
          </w:p>
        </w:tc>
        <w:tc>
          <w:tcPr>
            <w:tcW w:w="577" w:type="dxa"/>
            <w:shd w:val="clear" w:color="auto" w:fill="FFFFFF"/>
            <w:tcMar>
              <w:top w:w="40" w:type="dxa"/>
              <w:left w:w="200" w:type="dxa"/>
              <w:bottom w:w="40" w:type="dxa"/>
              <w:right w:w="200" w:type="dxa"/>
            </w:tcMar>
            <w:textDirection w:val="btLr"/>
            <w:vAlign w:val="center"/>
          </w:tcPr>
          <w:p w14:paraId="1DE6A044"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216,2147</w:t>
            </w:r>
          </w:p>
        </w:tc>
        <w:tc>
          <w:tcPr>
            <w:tcW w:w="577" w:type="dxa"/>
            <w:shd w:val="clear" w:color="auto" w:fill="FFFFFF"/>
            <w:tcMar>
              <w:top w:w="40" w:type="dxa"/>
              <w:left w:w="200" w:type="dxa"/>
              <w:bottom w:w="40" w:type="dxa"/>
              <w:right w:w="200" w:type="dxa"/>
            </w:tcMar>
            <w:textDirection w:val="btLr"/>
            <w:vAlign w:val="center"/>
          </w:tcPr>
          <w:p w14:paraId="339F0C46"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216,2147</w:t>
            </w:r>
          </w:p>
        </w:tc>
        <w:tc>
          <w:tcPr>
            <w:tcW w:w="577" w:type="dxa"/>
            <w:shd w:val="clear" w:color="auto" w:fill="FFFFFF"/>
            <w:tcMar>
              <w:top w:w="40" w:type="dxa"/>
              <w:left w:w="200" w:type="dxa"/>
              <w:bottom w:w="40" w:type="dxa"/>
              <w:right w:w="200" w:type="dxa"/>
            </w:tcMar>
            <w:textDirection w:val="btLr"/>
            <w:vAlign w:val="center"/>
          </w:tcPr>
          <w:p w14:paraId="77A69C6A"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216,2147</w:t>
            </w:r>
          </w:p>
        </w:tc>
        <w:tc>
          <w:tcPr>
            <w:tcW w:w="577" w:type="dxa"/>
            <w:shd w:val="clear" w:color="auto" w:fill="FFFFFF"/>
            <w:tcMar>
              <w:top w:w="40" w:type="dxa"/>
              <w:left w:w="200" w:type="dxa"/>
              <w:bottom w:w="40" w:type="dxa"/>
              <w:right w:w="200" w:type="dxa"/>
            </w:tcMar>
            <w:textDirection w:val="btLr"/>
            <w:vAlign w:val="center"/>
          </w:tcPr>
          <w:p w14:paraId="4DCB772F"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216,2147</w:t>
            </w:r>
          </w:p>
        </w:tc>
        <w:tc>
          <w:tcPr>
            <w:tcW w:w="577" w:type="dxa"/>
            <w:shd w:val="clear" w:color="auto" w:fill="FFFFFF"/>
            <w:tcMar>
              <w:top w:w="40" w:type="dxa"/>
              <w:left w:w="200" w:type="dxa"/>
              <w:bottom w:w="40" w:type="dxa"/>
              <w:right w:w="200" w:type="dxa"/>
            </w:tcMar>
            <w:textDirection w:val="btLr"/>
            <w:vAlign w:val="center"/>
          </w:tcPr>
          <w:p w14:paraId="11A8167A"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216,2147</w:t>
            </w:r>
          </w:p>
        </w:tc>
        <w:tc>
          <w:tcPr>
            <w:tcW w:w="577" w:type="dxa"/>
            <w:shd w:val="clear" w:color="auto" w:fill="FFFFFF"/>
            <w:tcMar>
              <w:top w:w="40" w:type="dxa"/>
              <w:left w:w="200" w:type="dxa"/>
              <w:bottom w:w="40" w:type="dxa"/>
              <w:right w:w="200" w:type="dxa"/>
            </w:tcMar>
            <w:textDirection w:val="btLr"/>
            <w:vAlign w:val="center"/>
          </w:tcPr>
          <w:p w14:paraId="7872F5F9"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216,2147</w:t>
            </w:r>
          </w:p>
        </w:tc>
        <w:tc>
          <w:tcPr>
            <w:tcW w:w="1100" w:type="dxa"/>
            <w:shd w:val="clear" w:color="auto" w:fill="FFFFFF"/>
            <w:tcMar>
              <w:top w:w="40" w:type="dxa"/>
              <w:left w:w="200" w:type="dxa"/>
              <w:bottom w:w="40" w:type="dxa"/>
              <w:right w:w="200" w:type="dxa"/>
            </w:tcMar>
            <w:textDirection w:val="btLr"/>
            <w:vAlign w:val="center"/>
          </w:tcPr>
          <w:p w14:paraId="6D533F60" w14:textId="77777777" w:rsidR="003B5074" w:rsidRPr="003B5074" w:rsidRDefault="003B5074" w:rsidP="003B5074">
            <w:pPr>
              <w:ind w:left="113" w:right="113"/>
              <w:jc w:val="center"/>
              <w:rPr>
                <w:sz w:val="20"/>
                <w:szCs w:val="20"/>
              </w:rPr>
            </w:pPr>
            <w:r w:rsidRPr="003B5074">
              <w:rPr>
                <w:rFonts w:eastAsia="Times New Roman" w:cs="Times New Roman"/>
                <w:sz w:val="20"/>
                <w:szCs w:val="20"/>
              </w:rPr>
              <w:t>216,2147</w:t>
            </w:r>
          </w:p>
        </w:tc>
      </w:tr>
      <w:tr w:rsidR="00EA2511" w14:paraId="1C25A9C5" w14:textId="77777777" w:rsidTr="008057B1">
        <w:trPr>
          <w:cantSplit/>
          <w:trHeight w:val="1134"/>
          <w:jc w:val="center"/>
        </w:trPr>
        <w:tc>
          <w:tcPr>
            <w:tcW w:w="1920" w:type="dxa"/>
            <w:gridSpan w:val="2"/>
            <w:shd w:val="clear" w:color="auto" w:fill="FBD4B4"/>
            <w:tcMar>
              <w:top w:w="40" w:type="dxa"/>
              <w:left w:w="20" w:type="dxa"/>
              <w:bottom w:w="40" w:type="dxa"/>
              <w:right w:w="20" w:type="dxa"/>
            </w:tcMar>
            <w:vAlign w:val="center"/>
          </w:tcPr>
          <w:p w14:paraId="4E866230" w14:textId="77777777" w:rsidR="00EA2511" w:rsidRPr="003B5074" w:rsidRDefault="00EA2511" w:rsidP="00EA2511">
            <w:pPr>
              <w:jc w:val="center"/>
              <w:rPr>
                <w:sz w:val="20"/>
                <w:szCs w:val="20"/>
              </w:rPr>
            </w:pPr>
            <w:r w:rsidRPr="003B5074">
              <w:rPr>
                <w:rFonts w:eastAsia="Times New Roman" w:cs="Times New Roman"/>
                <w:b/>
                <w:color w:val="000000"/>
                <w:sz w:val="20"/>
                <w:szCs w:val="20"/>
              </w:rPr>
              <w:t>Итого по: КОГУП «Облкоммунсервис»</w:t>
            </w:r>
          </w:p>
        </w:tc>
        <w:tc>
          <w:tcPr>
            <w:tcW w:w="577" w:type="dxa"/>
            <w:shd w:val="clear" w:color="auto" w:fill="FBD4B4"/>
            <w:tcMar>
              <w:top w:w="40" w:type="dxa"/>
              <w:left w:w="200" w:type="dxa"/>
              <w:bottom w:w="40" w:type="dxa"/>
              <w:right w:w="200" w:type="dxa"/>
            </w:tcMar>
            <w:textDirection w:val="btLr"/>
            <w:vAlign w:val="center"/>
          </w:tcPr>
          <w:p w14:paraId="1471B431"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577" w:type="dxa"/>
            <w:shd w:val="clear" w:color="auto" w:fill="FBD4B4"/>
            <w:tcMar>
              <w:top w:w="40" w:type="dxa"/>
              <w:left w:w="200" w:type="dxa"/>
              <w:bottom w:w="40" w:type="dxa"/>
              <w:right w:w="200" w:type="dxa"/>
            </w:tcMar>
            <w:textDirection w:val="btLr"/>
            <w:vAlign w:val="center"/>
          </w:tcPr>
          <w:p w14:paraId="691A6CBA"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577" w:type="dxa"/>
            <w:shd w:val="clear" w:color="auto" w:fill="FBD4B4"/>
            <w:tcMar>
              <w:top w:w="40" w:type="dxa"/>
              <w:left w:w="200" w:type="dxa"/>
              <w:bottom w:w="40" w:type="dxa"/>
              <w:right w:w="200" w:type="dxa"/>
            </w:tcMar>
            <w:textDirection w:val="btLr"/>
            <w:vAlign w:val="center"/>
          </w:tcPr>
          <w:p w14:paraId="35CA0CDD"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577" w:type="dxa"/>
            <w:shd w:val="clear" w:color="auto" w:fill="FBD4B4"/>
            <w:tcMar>
              <w:top w:w="40" w:type="dxa"/>
              <w:left w:w="200" w:type="dxa"/>
              <w:bottom w:w="40" w:type="dxa"/>
              <w:right w:w="200" w:type="dxa"/>
            </w:tcMar>
            <w:textDirection w:val="btLr"/>
            <w:vAlign w:val="center"/>
          </w:tcPr>
          <w:p w14:paraId="235C4657"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577" w:type="dxa"/>
            <w:shd w:val="clear" w:color="auto" w:fill="FBD4B4"/>
            <w:tcMar>
              <w:top w:w="40" w:type="dxa"/>
              <w:left w:w="200" w:type="dxa"/>
              <w:bottom w:w="40" w:type="dxa"/>
              <w:right w:w="200" w:type="dxa"/>
            </w:tcMar>
            <w:textDirection w:val="btLr"/>
            <w:vAlign w:val="center"/>
          </w:tcPr>
          <w:p w14:paraId="26033918"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577" w:type="dxa"/>
            <w:shd w:val="clear" w:color="auto" w:fill="FBD4B4"/>
            <w:tcMar>
              <w:top w:w="40" w:type="dxa"/>
              <w:left w:w="200" w:type="dxa"/>
              <w:bottom w:w="40" w:type="dxa"/>
              <w:right w:w="200" w:type="dxa"/>
            </w:tcMar>
            <w:textDirection w:val="btLr"/>
            <w:vAlign w:val="center"/>
          </w:tcPr>
          <w:p w14:paraId="64B21E1D"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577" w:type="dxa"/>
            <w:shd w:val="clear" w:color="auto" w:fill="FBD4B4"/>
            <w:tcMar>
              <w:top w:w="40" w:type="dxa"/>
              <w:left w:w="200" w:type="dxa"/>
              <w:bottom w:w="40" w:type="dxa"/>
              <w:right w:w="200" w:type="dxa"/>
            </w:tcMar>
            <w:textDirection w:val="btLr"/>
            <w:vAlign w:val="center"/>
          </w:tcPr>
          <w:p w14:paraId="203A3AEB"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577" w:type="dxa"/>
            <w:shd w:val="clear" w:color="auto" w:fill="FBD4B4"/>
            <w:tcMar>
              <w:top w:w="40" w:type="dxa"/>
              <w:left w:w="200" w:type="dxa"/>
              <w:bottom w:w="40" w:type="dxa"/>
              <w:right w:w="200" w:type="dxa"/>
            </w:tcMar>
            <w:textDirection w:val="btLr"/>
            <w:vAlign w:val="center"/>
          </w:tcPr>
          <w:p w14:paraId="74F310ED"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577" w:type="dxa"/>
            <w:shd w:val="clear" w:color="auto" w:fill="FBD4B4"/>
            <w:tcMar>
              <w:top w:w="40" w:type="dxa"/>
              <w:left w:w="200" w:type="dxa"/>
              <w:bottom w:w="40" w:type="dxa"/>
              <w:right w:w="200" w:type="dxa"/>
            </w:tcMar>
            <w:textDirection w:val="btLr"/>
            <w:vAlign w:val="center"/>
          </w:tcPr>
          <w:p w14:paraId="2BDD3FD9"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577" w:type="dxa"/>
            <w:shd w:val="clear" w:color="auto" w:fill="FBD4B4"/>
            <w:tcMar>
              <w:top w:w="40" w:type="dxa"/>
              <w:left w:w="200" w:type="dxa"/>
              <w:bottom w:w="40" w:type="dxa"/>
              <w:right w:w="200" w:type="dxa"/>
            </w:tcMar>
            <w:textDirection w:val="btLr"/>
            <w:vAlign w:val="center"/>
          </w:tcPr>
          <w:p w14:paraId="61E72319"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577" w:type="dxa"/>
            <w:shd w:val="clear" w:color="auto" w:fill="FBD4B4"/>
            <w:tcMar>
              <w:top w:w="40" w:type="dxa"/>
              <w:left w:w="200" w:type="dxa"/>
              <w:bottom w:w="40" w:type="dxa"/>
              <w:right w:w="200" w:type="dxa"/>
            </w:tcMar>
            <w:textDirection w:val="btLr"/>
            <w:vAlign w:val="center"/>
          </w:tcPr>
          <w:p w14:paraId="7B3A69EB"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577" w:type="dxa"/>
            <w:shd w:val="clear" w:color="auto" w:fill="FBD4B4"/>
            <w:tcMar>
              <w:top w:w="40" w:type="dxa"/>
              <w:left w:w="200" w:type="dxa"/>
              <w:bottom w:w="40" w:type="dxa"/>
              <w:right w:w="200" w:type="dxa"/>
            </w:tcMar>
            <w:textDirection w:val="btLr"/>
            <w:vAlign w:val="center"/>
          </w:tcPr>
          <w:p w14:paraId="0AFE5589"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577" w:type="dxa"/>
            <w:shd w:val="clear" w:color="auto" w:fill="FBD4B4"/>
            <w:tcMar>
              <w:top w:w="40" w:type="dxa"/>
              <w:left w:w="200" w:type="dxa"/>
              <w:bottom w:w="40" w:type="dxa"/>
              <w:right w:w="200" w:type="dxa"/>
            </w:tcMar>
            <w:textDirection w:val="btLr"/>
            <w:vAlign w:val="center"/>
          </w:tcPr>
          <w:p w14:paraId="5A24114E"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577" w:type="dxa"/>
            <w:shd w:val="clear" w:color="auto" w:fill="FBD4B4"/>
            <w:tcMar>
              <w:top w:w="40" w:type="dxa"/>
              <w:left w:w="200" w:type="dxa"/>
              <w:bottom w:w="40" w:type="dxa"/>
              <w:right w:w="200" w:type="dxa"/>
            </w:tcMar>
            <w:textDirection w:val="btLr"/>
            <w:vAlign w:val="center"/>
          </w:tcPr>
          <w:p w14:paraId="34B8C171"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577" w:type="dxa"/>
            <w:shd w:val="clear" w:color="auto" w:fill="FBD4B4"/>
            <w:tcMar>
              <w:top w:w="40" w:type="dxa"/>
              <w:left w:w="200" w:type="dxa"/>
              <w:bottom w:w="40" w:type="dxa"/>
              <w:right w:w="200" w:type="dxa"/>
            </w:tcMar>
            <w:textDirection w:val="btLr"/>
            <w:vAlign w:val="center"/>
          </w:tcPr>
          <w:p w14:paraId="2EE1D94E"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577" w:type="dxa"/>
            <w:shd w:val="clear" w:color="auto" w:fill="FBD4B4"/>
            <w:tcMar>
              <w:top w:w="40" w:type="dxa"/>
              <w:left w:w="200" w:type="dxa"/>
              <w:bottom w:w="40" w:type="dxa"/>
              <w:right w:w="200" w:type="dxa"/>
            </w:tcMar>
            <w:textDirection w:val="btLr"/>
            <w:vAlign w:val="center"/>
          </w:tcPr>
          <w:p w14:paraId="295A433A"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577" w:type="dxa"/>
            <w:shd w:val="clear" w:color="auto" w:fill="FBD4B4"/>
            <w:tcMar>
              <w:top w:w="40" w:type="dxa"/>
              <w:left w:w="200" w:type="dxa"/>
              <w:bottom w:w="40" w:type="dxa"/>
              <w:right w:w="200" w:type="dxa"/>
            </w:tcMar>
            <w:textDirection w:val="btLr"/>
            <w:vAlign w:val="center"/>
          </w:tcPr>
          <w:p w14:paraId="06D1E343"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577" w:type="dxa"/>
            <w:shd w:val="clear" w:color="auto" w:fill="FBD4B4"/>
            <w:tcMar>
              <w:top w:w="40" w:type="dxa"/>
              <w:left w:w="200" w:type="dxa"/>
              <w:bottom w:w="40" w:type="dxa"/>
              <w:right w:w="200" w:type="dxa"/>
            </w:tcMar>
            <w:textDirection w:val="btLr"/>
            <w:vAlign w:val="center"/>
          </w:tcPr>
          <w:p w14:paraId="3D0836FD"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577" w:type="dxa"/>
            <w:shd w:val="clear" w:color="auto" w:fill="FBD4B4"/>
            <w:tcMar>
              <w:top w:w="40" w:type="dxa"/>
              <w:left w:w="200" w:type="dxa"/>
              <w:bottom w:w="40" w:type="dxa"/>
              <w:right w:w="200" w:type="dxa"/>
            </w:tcMar>
            <w:textDirection w:val="btLr"/>
            <w:vAlign w:val="center"/>
          </w:tcPr>
          <w:p w14:paraId="7F3263D8"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577" w:type="dxa"/>
            <w:shd w:val="clear" w:color="auto" w:fill="FBD4B4"/>
            <w:tcMar>
              <w:top w:w="40" w:type="dxa"/>
              <w:left w:w="200" w:type="dxa"/>
              <w:bottom w:w="40" w:type="dxa"/>
              <w:right w:w="200" w:type="dxa"/>
            </w:tcMar>
            <w:textDirection w:val="btLr"/>
            <w:vAlign w:val="center"/>
          </w:tcPr>
          <w:p w14:paraId="4B2D50CD"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1100" w:type="dxa"/>
            <w:shd w:val="clear" w:color="auto" w:fill="FBD4B4"/>
            <w:tcMar>
              <w:top w:w="40" w:type="dxa"/>
              <w:left w:w="200" w:type="dxa"/>
              <w:bottom w:w="40" w:type="dxa"/>
              <w:right w:w="200" w:type="dxa"/>
            </w:tcMar>
            <w:textDirection w:val="btLr"/>
            <w:vAlign w:val="center"/>
          </w:tcPr>
          <w:p w14:paraId="2481A1B7" w14:textId="77777777" w:rsidR="00EA2511" w:rsidRPr="003B5074" w:rsidRDefault="00EA2511" w:rsidP="00EA2511">
            <w:pPr>
              <w:ind w:left="113" w:right="113"/>
              <w:jc w:val="center"/>
              <w:rPr>
                <w:sz w:val="20"/>
                <w:szCs w:val="20"/>
              </w:rPr>
            </w:pPr>
            <w:r>
              <w:rPr>
                <w:rFonts w:eastAsia="Times New Roman" w:cs="Times New Roman"/>
                <w:color w:val="000000"/>
              </w:rPr>
              <w:t>197,0211</w:t>
            </w:r>
          </w:p>
        </w:tc>
      </w:tr>
      <w:tr w:rsidR="008057B1" w14:paraId="140D1C3F" w14:textId="77777777" w:rsidTr="008057B1">
        <w:trPr>
          <w:cantSplit/>
          <w:trHeight w:val="1134"/>
          <w:jc w:val="center"/>
        </w:trPr>
        <w:tc>
          <w:tcPr>
            <w:tcW w:w="1920" w:type="dxa"/>
            <w:gridSpan w:val="2"/>
            <w:shd w:val="clear" w:color="auto" w:fill="FBD4B4"/>
            <w:tcMar>
              <w:top w:w="40" w:type="dxa"/>
              <w:left w:w="20" w:type="dxa"/>
              <w:bottom w:w="40" w:type="dxa"/>
              <w:right w:w="20" w:type="dxa"/>
            </w:tcMar>
            <w:vAlign w:val="center"/>
          </w:tcPr>
          <w:p w14:paraId="6BEEBE8F" w14:textId="77777777" w:rsidR="00EA2511" w:rsidRPr="003B5074" w:rsidRDefault="00EA2511" w:rsidP="00EA2511">
            <w:pPr>
              <w:jc w:val="center"/>
              <w:rPr>
                <w:sz w:val="20"/>
                <w:szCs w:val="20"/>
              </w:rPr>
            </w:pPr>
            <w:r w:rsidRPr="003B5074">
              <w:rPr>
                <w:rFonts w:eastAsia="Times New Roman" w:cs="Times New Roman"/>
                <w:b/>
                <w:color w:val="000000"/>
                <w:sz w:val="20"/>
                <w:szCs w:val="20"/>
              </w:rPr>
              <w:t>Итого по муниципальному образованию</w:t>
            </w:r>
          </w:p>
        </w:tc>
        <w:tc>
          <w:tcPr>
            <w:tcW w:w="577" w:type="dxa"/>
            <w:shd w:val="clear" w:color="auto" w:fill="FBD4B4"/>
            <w:tcMar>
              <w:top w:w="40" w:type="dxa"/>
              <w:left w:w="200" w:type="dxa"/>
              <w:bottom w:w="40" w:type="dxa"/>
              <w:right w:w="200" w:type="dxa"/>
            </w:tcMar>
            <w:textDirection w:val="btLr"/>
            <w:vAlign w:val="center"/>
          </w:tcPr>
          <w:p w14:paraId="4111658A"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577" w:type="dxa"/>
            <w:shd w:val="clear" w:color="auto" w:fill="FBD4B4"/>
            <w:tcMar>
              <w:top w:w="40" w:type="dxa"/>
              <w:left w:w="200" w:type="dxa"/>
              <w:bottom w:w="40" w:type="dxa"/>
              <w:right w:w="200" w:type="dxa"/>
            </w:tcMar>
            <w:textDirection w:val="btLr"/>
            <w:vAlign w:val="center"/>
          </w:tcPr>
          <w:p w14:paraId="5371470F"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577" w:type="dxa"/>
            <w:shd w:val="clear" w:color="auto" w:fill="FBD4B4"/>
            <w:tcMar>
              <w:top w:w="40" w:type="dxa"/>
              <w:left w:w="200" w:type="dxa"/>
              <w:bottom w:w="40" w:type="dxa"/>
              <w:right w:w="200" w:type="dxa"/>
            </w:tcMar>
            <w:textDirection w:val="btLr"/>
            <w:vAlign w:val="center"/>
          </w:tcPr>
          <w:p w14:paraId="3BBFE1D1"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577" w:type="dxa"/>
            <w:shd w:val="clear" w:color="auto" w:fill="FBD4B4"/>
            <w:tcMar>
              <w:top w:w="40" w:type="dxa"/>
              <w:left w:w="200" w:type="dxa"/>
              <w:bottom w:w="40" w:type="dxa"/>
              <w:right w:w="200" w:type="dxa"/>
            </w:tcMar>
            <w:textDirection w:val="btLr"/>
            <w:vAlign w:val="center"/>
          </w:tcPr>
          <w:p w14:paraId="4B46E0D2"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577" w:type="dxa"/>
            <w:shd w:val="clear" w:color="auto" w:fill="FBD4B4"/>
            <w:tcMar>
              <w:top w:w="40" w:type="dxa"/>
              <w:left w:w="200" w:type="dxa"/>
              <w:bottom w:w="40" w:type="dxa"/>
              <w:right w:w="200" w:type="dxa"/>
            </w:tcMar>
            <w:textDirection w:val="btLr"/>
            <w:vAlign w:val="center"/>
          </w:tcPr>
          <w:p w14:paraId="792BC695"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577" w:type="dxa"/>
            <w:shd w:val="clear" w:color="auto" w:fill="FBD4B4"/>
            <w:tcMar>
              <w:top w:w="40" w:type="dxa"/>
              <w:left w:w="200" w:type="dxa"/>
              <w:bottom w:w="40" w:type="dxa"/>
              <w:right w:w="200" w:type="dxa"/>
            </w:tcMar>
            <w:textDirection w:val="btLr"/>
            <w:vAlign w:val="center"/>
          </w:tcPr>
          <w:p w14:paraId="1F6E2A5B"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577" w:type="dxa"/>
            <w:shd w:val="clear" w:color="auto" w:fill="FBD4B4"/>
            <w:tcMar>
              <w:top w:w="40" w:type="dxa"/>
              <w:left w:w="200" w:type="dxa"/>
              <w:bottom w:w="40" w:type="dxa"/>
              <w:right w:w="200" w:type="dxa"/>
            </w:tcMar>
            <w:textDirection w:val="btLr"/>
            <w:vAlign w:val="center"/>
          </w:tcPr>
          <w:p w14:paraId="605BB202"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577" w:type="dxa"/>
            <w:shd w:val="clear" w:color="auto" w:fill="FBD4B4"/>
            <w:tcMar>
              <w:top w:w="40" w:type="dxa"/>
              <w:left w:w="200" w:type="dxa"/>
              <w:bottom w:w="40" w:type="dxa"/>
              <w:right w:w="200" w:type="dxa"/>
            </w:tcMar>
            <w:textDirection w:val="btLr"/>
            <w:vAlign w:val="center"/>
          </w:tcPr>
          <w:p w14:paraId="38C8E579"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577" w:type="dxa"/>
            <w:shd w:val="clear" w:color="auto" w:fill="FBD4B4"/>
            <w:tcMar>
              <w:top w:w="40" w:type="dxa"/>
              <w:left w:w="200" w:type="dxa"/>
              <w:bottom w:w="40" w:type="dxa"/>
              <w:right w:w="200" w:type="dxa"/>
            </w:tcMar>
            <w:textDirection w:val="btLr"/>
            <w:vAlign w:val="center"/>
          </w:tcPr>
          <w:p w14:paraId="0E181845"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577" w:type="dxa"/>
            <w:shd w:val="clear" w:color="auto" w:fill="FBD4B4"/>
            <w:tcMar>
              <w:top w:w="40" w:type="dxa"/>
              <w:left w:w="200" w:type="dxa"/>
              <w:bottom w:w="40" w:type="dxa"/>
              <w:right w:w="200" w:type="dxa"/>
            </w:tcMar>
            <w:textDirection w:val="btLr"/>
            <w:vAlign w:val="center"/>
          </w:tcPr>
          <w:p w14:paraId="4D67C337"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577" w:type="dxa"/>
            <w:shd w:val="clear" w:color="auto" w:fill="FBD4B4"/>
            <w:tcMar>
              <w:top w:w="40" w:type="dxa"/>
              <w:left w:w="200" w:type="dxa"/>
              <w:bottom w:w="40" w:type="dxa"/>
              <w:right w:w="200" w:type="dxa"/>
            </w:tcMar>
            <w:textDirection w:val="btLr"/>
            <w:vAlign w:val="center"/>
          </w:tcPr>
          <w:p w14:paraId="20B8FF02"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577" w:type="dxa"/>
            <w:shd w:val="clear" w:color="auto" w:fill="FBD4B4"/>
            <w:tcMar>
              <w:top w:w="40" w:type="dxa"/>
              <w:left w:w="200" w:type="dxa"/>
              <w:bottom w:w="40" w:type="dxa"/>
              <w:right w:w="200" w:type="dxa"/>
            </w:tcMar>
            <w:textDirection w:val="btLr"/>
            <w:vAlign w:val="center"/>
          </w:tcPr>
          <w:p w14:paraId="741BA406"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577" w:type="dxa"/>
            <w:shd w:val="clear" w:color="auto" w:fill="FBD4B4"/>
            <w:tcMar>
              <w:top w:w="40" w:type="dxa"/>
              <w:left w:w="200" w:type="dxa"/>
              <w:bottom w:w="40" w:type="dxa"/>
              <w:right w:w="200" w:type="dxa"/>
            </w:tcMar>
            <w:textDirection w:val="btLr"/>
            <w:vAlign w:val="center"/>
          </w:tcPr>
          <w:p w14:paraId="63707223"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577" w:type="dxa"/>
            <w:shd w:val="clear" w:color="auto" w:fill="FBD4B4"/>
            <w:tcMar>
              <w:top w:w="40" w:type="dxa"/>
              <w:left w:w="200" w:type="dxa"/>
              <w:bottom w:w="40" w:type="dxa"/>
              <w:right w:w="200" w:type="dxa"/>
            </w:tcMar>
            <w:textDirection w:val="btLr"/>
            <w:vAlign w:val="center"/>
          </w:tcPr>
          <w:p w14:paraId="6BD7A192"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577" w:type="dxa"/>
            <w:shd w:val="clear" w:color="auto" w:fill="FBD4B4"/>
            <w:tcMar>
              <w:top w:w="40" w:type="dxa"/>
              <w:left w:w="200" w:type="dxa"/>
              <w:bottom w:w="40" w:type="dxa"/>
              <w:right w:w="200" w:type="dxa"/>
            </w:tcMar>
            <w:textDirection w:val="btLr"/>
            <w:vAlign w:val="center"/>
          </w:tcPr>
          <w:p w14:paraId="4A5E5DB7"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577" w:type="dxa"/>
            <w:shd w:val="clear" w:color="auto" w:fill="FBD4B4"/>
            <w:tcMar>
              <w:top w:w="40" w:type="dxa"/>
              <w:left w:w="200" w:type="dxa"/>
              <w:bottom w:w="40" w:type="dxa"/>
              <w:right w:w="200" w:type="dxa"/>
            </w:tcMar>
            <w:textDirection w:val="btLr"/>
            <w:vAlign w:val="center"/>
          </w:tcPr>
          <w:p w14:paraId="213E231A"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577" w:type="dxa"/>
            <w:shd w:val="clear" w:color="auto" w:fill="FBD4B4"/>
            <w:tcMar>
              <w:top w:w="40" w:type="dxa"/>
              <w:left w:w="200" w:type="dxa"/>
              <w:bottom w:w="40" w:type="dxa"/>
              <w:right w:w="200" w:type="dxa"/>
            </w:tcMar>
            <w:textDirection w:val="btLr"/>
            <w:vAlign w:val="center"/>
          </w:tcPr>
          <w:p w14:paraId="67D56C51"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577" w:type="dxa"/>
            <w:shd w:val="clear" w:color="auto" w:fill="FBD4B4"/>
            <w:tcMar>
              <w:top w:w="40" w:type="dxa"/>
              <w:left w:w="200" w:type="dxa"/>
              <w:bottom w:w="40" w:type="dxa"/>
              <w:right w:w="200" w:type="dxa"/>
            </w:tcMar>
            <w:textDirection w:val="btLr"/>
            <w:vAlign w:val="center"/>
          </w:tcPr>
          <w:p w14:paraId="01A95165"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577" w:type="dxa"/>
            <w:shd w:val="clear" w:color="auto" w:fill="FBD4B4"/>
            <w:tcMar>
              <w:top w:w="40" w:type="dxa"/>
              <w:left w:w="200" w:type="dxa"/>
              <w:bottom w:w="40" w:type="dxa"/>
              <w:right w:w="200" w:type="dxa"/>
            </w:tcMar>
            <w:textDirection w:val="btLr"/>
            <w:vAlign w:val="center"/>
          </w:tcPr>
          <w:p w14:paraId="57A44DBB"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577" w:type="dxa"/>
            <w:shd w:val="clear" w:color="auto" w:fill="FBD4B4"/>
            <w:tcMar>
              <w:top w:w="40" w:type="dxa"/>
              <w:left w:w="200" w:type="dxa"/>
              <w:bottom w:w="40" w:type="dxa"/>
              <w:right w:w="200" w:type="dxa"/>
            </w:tcMar>
            <w:textDirection w:val="btLr"/>
            <w:vAlign w:val="center"/>
          </w:tcPr>
          <w:p w14:paraId="5546E80F" w14:textId="77777777" w:rsidR="00EA2511" w:rsidRPr="003B5074" w:rsidRDefault="00EA2511" w:rsidP="00EA2511">
            <w:pPr>
              <w:ind w:left="113" w:right="113"/>
              <w:jc w:val="center"/>
              <w:rPr>
                <w:sz w:val="20"/>
                <w:szCs w:val="20"/>
              </w:rPr>
            </w:pPr>
            <w:r>
              <w:rPr>
                <w:rFonts w:eastAsia="Times New Roman" w:cs="Times New Roman"/>
                <w:color w:val="000000"/>
              </w:rPr>
              <w:t>197,0211</w:t>
            </w:r>
          </w:p>
        </w:tc>
        <w:tc>
          <w:tcPr>
            <w:tcW w:w="1100" w:type="dxa"/>
            <w:shd w:val="clear" w:color="auto" w:fill="FBD4B4"/>
            <w:tcMar>
              <w:top w:w="40" w:type="dxa"/>
              <w:left w:w="200" w:type="dxa"/>
              <w:bottom w:w="40" w:type="dxa"/>
              <w:right w:w="200" w:type="dxa"/>
            </w:tcMar>
            <w:textDirection w:val="btLr"/>
            <w:vAlign w:val="center"/>
          </w:tcPr>
          <w:p w14:paraId="1C4166B0" w14:textId="77777777" w:rsidR="00EA2511" w:rsidRPr="003B5074" w:rsidRDefault="00EA2511" w:rsidP="00EA2511">
            <w:pPr>
              <w:ind w:left="113" w:right="113"/>
              <w:jc w:val="center"/>
              <w:rPr>
                <w:sz w:val="20"/>
                <w:szCs w:val="20"/>
              </w:rPr>
            </w:pPr>
            <w:r>
              <w:rPr>
                <w:rFonts w:eastAsia="Times New Roman" w:cs="Times New Roman"/>
                <w:color w:val="000000"/>
              </w:rPr>
              <w:t>197,0211</w:t>
            </w:r>
          </w:p>
        </w:tc>
      </w:tr>
      <w:tr w:rsidR="003B5074" w14:paraId="0CEA80A6" w14:textId="77777777" w:rsidTr="003B5074">
        <w:trPr>
          <w:jc w:val="center"/>
        </w:trPr>
        <w:tc>
          <w:tcPr>
            <w:tcW w:w="14560" w:type="dxa"/>
            <w:gridSpan w:val="23"/>
            <w:shd w:val="clear" w:color="auto" w:fill="FFFFFF"/>
            <w:tcMar>
              <w:top w:w="40" w:type="dxa"/>
              <w:left w:w="160" w:type="dxa"/>
              <w:bottom w:w="40" w:type="dxa"/>
              <w:right w:w="20" w:type="dxa"/>
            </w:tcMar>
            <w:vAlign w:val="center"/>
          </w:tcPr>
          <w:p w14:paraId="56015A1A" w14:textId="77777777" w:rsidR="003B5074" w:rsidRPr="003B5074" w:rsidRDefault="003B5074" w:rsidP="00F6471E">
            <w:pPr>
              <w:rPr>
                <w:sz w:val="20"/>
                <w:szCs w:val="20"/>
              </w:rPr>
            </w:pPr>
            <w:r w:rsidRPr="003B5074">
              <w:rPr>
                <w:rFonts w:eastAsia="Times New Roman" w:cs="Times New Roman"/>
                <w:i/>
                <w:sz w:val="20"/>
                <w:szCs w:val="20"/>
              </w:rPr>
              <w:t>г) отношение величины технологических потерь тепловой энергии, теплоносителя к материальной характеристике тепловой сети, Гкал/м2</w:t>
            </w:r>
          </w:p>
        </w:tc>
      </w:tr>
      <w:tr w:rsidR="003B5074" w14:paraId="50642FC7" w14:textId="77777777" w:rsidTr="003B5074">
        <w:trPr>
          <w:jc w:val="center"/>
        </w:trPr>
        <w:tc>
          <w:tcPr>
            <w:tcW w:w="14560" w:type="dxa"/>
            <w:gridSpan w:val="23"/>
            <w:shd w:val="clear" w:color="auto" w:fill="DBE5F1"/>
            <w:tcMar>
              <w:top w:w="40" w:type="dxa"/>
              <w:left w:w="20" w:type="dxa"/>
              <w:bottom w:w="40" w:type="dxa"/>
              <w:right w:w="20" w:type="dxa"/>
            </w:tcMar>
            <w:vAlign w:val="center"/>
          </w:tcPr>
          <w:p w14:paraId="1B5614AF" w14:textId="77777777" w:rsidR="003B5074" w:rsidRPr="003B5074" w:rsidRDefault="003B5074" w:rsidP="00F6471E">
            <w:pPr>
              <w:jc w:val="center"/>
              <w:rPr>
                <w:sz w:val="20"/>
                <w:szCs w:val="20"/>
              </w:rPr>
            </w:pPr>
            <w:r w:rsidRPr="003B5074">
              <w:rPr>
                <w:rFonts w:eastAsia="Times New Roman" w:cs="Times New Roman"/>
                <w:sz w:val="20"/>
                <w:szCs w:val="20"/>
              </w:rPr>
              <w:t>КОГУП «Облкоммунсервис»</w:t>
            </w:r>
          </w:p>
        </w:tc>
      </w:tr>
      <w:tr w:rsidR="008057B1" w14:paraId="652BF882" w14:textId="77777777" w:rsidTr="008057B1">
        <w:trPr>
          <w:jc w:val="center"/>
        </w:trPr>
        <w:tc>
          <w:tcPr>
            <w:tcW w:w="400" w:type="dxa"/>
            <w:shd w:val="clear" w:color="auto" w:fill="FFFFFF"/>
            <w:tcMar>
              <w:top w:w="40" w:type="dxa"/>
              <w:left w:w="20" w:type="dxa"/>
              <w:bottom w:w="40" w:type="dxa"/>
              <w:right w:w="20" w:type="dxa"/>
            </w:tcMar>
            <w:vAlign w:val="center"/>
          </w:tcPr>
          <w:p w14:paraId="2E89B398" w14:textId="77777777" w:rsidR="003B5074" w:rsidRPr="003B5074" w:rsidRDefault="003B5074" w:rsidP="00F6471E">
            <w:pPr>
              <w:jc w:val="center"/>
              <w:rPr>
                <w:sz w:val="20"/>
                <w:szCs w:val="20"/>
              </w:rPr>
            </w:pPr>
            <w:r w:rsidRPr="003B5074">
              <w:rPr>
                <w:rFonts w:eastAsia="Times New Roman" w:cs="Times New Roman"/>
                <w:sz w:val="20"/>
                <w:szCs w:val="20"/>
              </w:rPr>
              <w:t>1</w:t>
            </w:r>
          </w:p>
        </w:tc>
        <w:tc>
          <w:tcPr>
            <w:tcW w:w="1520" w:type="dxa"/>
            <w:shd w:val="clear" w:color="auto" w:fill="FFFFFF"/>
            <w:tcMar>
              <w:top w:w="40" w:type="dxa"/>
              <w:left w:w="200" w:type="dxa"/>
              <w:bottom w:w="40" w:type="dxa"/>
              <w:right w:w="200" w:type="dxa"/>
            </w:tcMar>
            <w:vAlign w:val="center"/>
          </w:tcPr>
          <w:p w14:paraId="73BBA0F0" w14:textId="77777777" w:rsidR="003B5074" w:rsidRPr="003B5074" w:rsidRDefault="003B5074" w:rsidP="00F6471E">
            <w:pPr>
              <w:jc w:val="center"/>
              <w:rPr>
                <w:sz w:val="20"/>
                <w:szCs w:val="20"/>
              </w:rPr>
            </w:pPr>
            <w:r w:rsidRPr="003B5074">
              <w:rPr>
                <w:rFonts w:eastAsia="Times New Roman" w:cs="Times New Roman"/>
                <w:sz w:val="20"/>
                <w:szCs w:val="20"/>
              </w:rPr>
              <w:t>Котельная № 1</w:t>
            </w:r>
            <w:r w:rsidR="002E11C1">
              <w:rPr>
                <w:rFonts w:eastAsia="Times New Roman" w:cs="Times New Roman"/>
                <w:sz w:val="20"/>
                <w:szCs w:val="20"/>
              </w:rPr>
              <w:t xml:space="preserve"> </w:t>
            </w:r>
            <w:r w:rsidRPr="003B5074">
              <w:rPr>
                <w:rFonts w:eastAsia="Times New Roman" w:cs="Times New Roman"/>
                <w:sz w:val="20"/>
                <w:szCs w:val="20"/>
              </w:rPr>
              <w:t>ул. Советская, д. 38 А</w:t>
            </w:r>
          </w:p>
        </w:tc>
        <w:tc>
          <w:tcPr>
            <w:tcW w:w="577" w:type="dxa"/>
            <w:shd w:val="clear" w:color="auto" w:fill="FFFFFF"/>
            <w:tcMar>
              <w:top w:w="40" w:type="dxa"/>
              <w:left w:w="200" w:type="dxa"/>
              <w:bottom w:w="40" w:type="dxa"/>
              <w:right w:w="200" w:type="dxa"/>
            </w:tcMar>
            <w:vAlign w:val="center"/>
          </w:tcPr>
          <w:p w14:paraId="001A0569"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014E481E"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33315881"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071D1828"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023473AD"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31466FB7"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76389E57"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751F5ECC"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4F84A73A"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2F10444C"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1E18E47D"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3C0250D3"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3FE37815"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148297C5"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710527BF"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6DD2B9A7"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482931D4"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6F697D16"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3CF0A47C"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76E30DAC" w14:textId="77777777" w:rsidR="003B5074" w:rsidRPr="003B5074" w:rsidRDefault="003B5074" w:rsidP="00F6471E">
            <w:pPr>
              <w:jc w:val="center"/>
              <w:rPr>
                <w:sz w:val="20"/>
                <w:szCs w:val="20"/>
              </w:rPr>
            </w:pPr>
            <w:r>
              <w:rPr>
                <w:rFonts w:eastAsia="Times New Roman" w:cs="Times New Roman"/>
                <w:sz w:val="20"/>
                <w:szCs w:val="20"/>
              </w:rPr>
              <w:t>0</w:t>
            </w:r>
          </w:p>
        </w:tc>
        <w:tc>
          <w:tcPr>
            <w:tcW w:w="1100" w:type="dxa"/>
            <w:shd w:val="clear" w:color="auto" w:fill="FFFFFF"/>
            <w:tcMar>
              <w:top w:w="40" w:type="dxa"/>
              <w:left w:w="200" w:type="dxa"/>
              <w:bottom w:w="40" w:type="dxa"/>
              <w:right w:w="200" w:type="dxa"/>
            </w:tcMar>
            <w:vAlign w:val="center"/>
          </w:tcPr>
          <w:p w14:paraId="7F907D83" w14:textId="77777777" w:rsidR="003B5074" w:rsidRPr="003B5074" w:rsidRDefault="003B5074" w:rsidP="00F6471E">
            <w:pPr>
              <w:jc w:val="center"/>
              <w:rPr>
                <w:sz w:val="20"/>
                <w:szCs w:val="20"/>
              </w:rPr>
            </w:pPr>
            <w:r>
              <w:rPr>
                <w:rFonts w:eastAsia="Times New Roman" w:cs="Times New Roman"/>
                <w:sz w:val="20"/>
                <w:szCs w:val="20"/>
              </w:rPr>
              <w:t>0</w:t>
            </w:r>
          </w:p>
        </w:tc>
      </w:tr>
      <w:tr w:rsidR="008057B1" w14:paraId="469BE0B0" w14:textId="77777777" w:rsidTr="008057B1">
        <w:trPr>
          <w:jc w:val="center"/>
        </w:trPr>
        <w:tc>
          <w:tcPr>
            <w:tcW w:w="400" w:type="dxa"/>
            <w:shd w:val="clear" w:color="auto" w:fill="FFFFFF"/>
            <w:tcMar>
              <w:top w:w="40" w:type="dxa"/>
              <w:left w:w="20" w:type="dxa"/>
              <w:bottom w:w="40" w:type="dxa"/>
              <w:right w:w="20" w:type="dxa"/>
            </w:tcMar>
            <w:vAlign w:val="center"/>
          </w:tcPr>
          <w:p w14:paraId="62E97F0C" w14:textId="77777777" w:rsidR="003B5074" w:rsidRPr="003B5074" w:rsidRDefault="003B5074" w:rsidP="00F6471E">
            <w:pPr>
              <w:jc w:val="center"/>
              <w:rPr>
                <w:sz w:val="20"/>
                <w:szCs w:val="20"/>
              </w:rPr>
            </w:pPr>
            <w:r w:rsidRPr="003B5074">
              <w:rPr>
                <w:rFonts w:eastAsia="Times New Roman" w:cs="Times New Roman"/>
                <w:sz w:val="20"/>
                <w:szCs w:val="20"/>
              </w:rPr>
              <w:t>2</w:t>
            </w:r>
          </w:p>
        </w:tc>
        <w:tc>
          <w:tcPr>
            <w:tcW w:w="1520" w:type="dxa"/>
            <w:shd w:val="clear" w:color="auto" w:fill="FFFFFF"/>
            <w:tcMar>
              <w:top w:w="40" w:type="dxa"/>
              <w:left w:w="200" w:type="dxa"/>
              <w:bottom w:w="40" w:type="dxa"/>
              <w:right w:w="200" w:type="dxa"/>
            </w:tcMar>
            <w:vAlign w:val="center"/>
          </w:tcPr>
          <w:p w14:paraId="32BBD7D0" w14:textId="77777777" w:rsidR="003B5074" w:rsidRPr="003B5074" w:rsidRDefault="003B5074" w:rsidP="00F6471E">
            <w:pPr>
              <w:jc w:val="center"/>
              <w:rPr>
                <w:sz w:val="20"/>
                <w:szCs w:val="20"/>
              </w:rPr>
            </w:pPr>
            <w:r w:rsidRPr="003B5074">
              <w:rPr>
                <w:rFonts w:eastAsia="Times New Roman" w:cs="Times New Roman"/>
                <w:sz w:val="20"/>
                <w:szCs w:val="20"/>
              </w:rPr>
              <w:t>Котельная № 2</w:t>
            </w:r>
            <w:r w:rsidR="002E11C1">
              <w:rPr>
                <w:rFonts w:eastAsia="Times New Roman" w:cs="Times New Roman"/>
                <w:sz w:val="20"/>
                <w:szCs w:val="20"/>
              </w:rPr>
              <w:t xml:space="preserve"> </w:t>
            </w:r>
            <w:r w:rsidRPr="003B5074">
              <w:rPr>
                <w:rFonts w:eastAsia="Times New Roman" w:cs="Times New Roman"/>
                <w:sz w:val="20"/>
                <w:szCs w:val="20"/>
              </w:rPr>
              <w:t>ул. Комарова, 67</w:t>
            </w:r>
          </w:p>
        </w:tc>
        <w:tc>
          <w:tcPr>
            <w:tcW w:w="577" w:type="dxa"/>
            <w:shd w:val="clear" w:color="auto" w:fill="FFFFFF"/>
            <w:tcMar>
              <w:top w:w="40" w:type="dxa"/>
              <w:left w:w="200" w:type="dxa"/>
              <w:bottom w:w="40" w:type="dxa"/>
              <w:right w:w="200" w:type="dxa"/>
            </w:tcMar>
            <w:vAlign w:val="center"/>
          </w:tcPr>
          <w:p w14:paraId="6B5301FA"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6A7FD598"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45321923"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2DFB234A"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1685A3FA"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1FF07C59"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67DF2398"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76656012"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2A239B49"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33090607"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7C391175"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345FAA51"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5515C628"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3F5FD97A"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5B26FB34"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017FEA96"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2357372A"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63EC025A"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70230F98"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0C1A3B19"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1100" w:type="dxa"/>
            <w:shd w:val="clear" w:color="auto" w:fill="FFFFFF"/>
            <w:tcMar>
              <w:top w:w="40" w:type="dxa"/>
              <w:left w:w="200" w:type="dxa"/>
              <w:bottom w:w="40" w:type="dxa"/>
              <w:right w:w="200" w:type="dxa"/>
            </w:tcMar>
            <w:vAlign w:val="center"/>
          </w:tcPr>
          <w:p w14:paraId="6559F1BE" w14:textId="77777777" w:rsidR="003B5074" w:rsidRPr="003B5074" w:rsidRDefault="003B5074" w:rsidP="00F6471E">
            <w:pPr>
              <w:jc w:val="center"/>
              <w:rPr>
                <w:sz w:val="20"/>
                <w:szCs w:val="20"/>
              </w:rPr>
            </w:pPr>
            <w:r w:rsidRPr="003B5074">
              <w:rPr>
                <w:rFonts w:eastAsia="Times New Roman" w:cs="Times New Roman"/>
                <w:sz w:val="20"/>
                <w:szCs w:val="20"/>
              </w:rPr>
              <w:t>-</w:t>
            </w:r>
          </w:p>
        </w:tc>
      </w:tr>
      <w:tr w:rsidR="008057B1" w14:paraId="4CDDF969" w14:textId="77777777" w:rsidTr="008057B1">
        <w:trPr>
          <w:jc w:val="center"/>
        </w:trPr>
        <w:tc>
          <w:tcPr>
            <w:tcW w:w="400" w:type="dxa"/>
            <w:shd w:val="clear" w:color="auto" w:fill="FFFFFF"/>
            <w:tcMar>
              <w:top w:w="40" w:type="dxa"/>
              <w:left w:w="20" w:type="dxa"/>
              <w:bottom w:w="40" w:type="dxa"/>
              <w:right w:w="20" w:type="dxa"/>
            </w:tcMar>
            <w:vAlign w:val="center"/>
          </w:tcPr>
          <w:p w14:paraId="65079188" w14:textId="77777777" w:rsidR="003B5074" w:rsidRPr="003B5074" w:rsidRDefault="003B5074" w:rsidP="00F6471E">
            <w:pPr>
              <w:jc w:val="center"/>
              <w:rPr>
                <w:sz w:val="20"/>
                <w:szCs w:val="20"/>
              </w:rPr>
            </w:pPr>
            <w:r w:rsidRPr="003B5074">
              <w:rPr>
                <w:rFonts w:eastAsia="Times New Roman" w:cs="Times New Roman"/>
                <w:sz w:val="20"/>
                <w:szCs w:val="20"/>
              </w:rPr>
              <w:t>3</w:t>
            </w:r>
          </w:p>
        </w:tc>
        <w:tc>
          <w:tcPr>
            <w:tcW w:w="1520" w:type="dxa"/>
            <w:shd w:val="clear" w:color="auto" w:fill="FFFFFF"/>
            <w:tcMar>
              <w:top w:w="40" w:type="dxa"/>
              <w:left w:w="200" w:type="dxa"/>
              <w:bottom w:w="40" w:type="dxa"/>
              <w:right w:w="200" w:type="dxa"/>
            </w:tcMar>
            <w:vAlign w:val="center"/>
          </w:tcPr>
          <w:p w14:paraId="6E670730" w14:textId="77777777" w:rsidR="003B5074" w:rsidRPr="003B5074" w:rsidRDefault="003B5074" w:rsidP="00F6471E">
            <w:pPr>
              <w:jc w:val="center"/>
              <w:rPr>
                <w:sz w:val="20"/>
                <w:szCs w:val="20"/>
              </w:rPr>
            </w:pPr>
            <w:r w:rsidRPr="003B5074">
              <w:rPr>
                <w:rFonts w:eastAsia="Times New Roman" w:cs="Times New Roman"/>
                <w:sz w:val="20"/>
                <w:szCs w:val="20"/>
              </w:rPr>
              <w:t xml:space="preserve">Котельная № 3 ул. Кооперативная, </w:t>
            </w:r>
            <w:r w:rsidRPr="003B5074">
              <w:rPr>
                <w:rFonts w:eastAsia="Times New Roman" w:cs="Times New Roman"/>
                <w:sz w:val="20"/>
                <w:szCs w:val="20"/>
              </w:rPr>
              <w:lastRenderedPageBreak/>
              <w:t>11А</w:t>
            </w:r>
          </w:p>
        </w:tc>
        <w:tc>
          <w:tcPr>
            <w:tcW w:w="577" w:type="dxa"/>
            <w:shd w:val="clear" w:color="auto" w:fill="FFFFFF"/>
            <w:tcMar>
              <w:top w:w="40" w:type="dxa"/>
              <w:left w:w="200" w:type="dxa"/>
              <w:bottom w:w="40" w:type="dxa"/>
              <w:right w:w="200" w:type="dxa"/>
            </w:tcMar>
            <w:vAlign w:val="center"/>
          </w:tcPr>
          <w:p w14:paraId="018BB527" w14:textId="77777777" w:rsidR="003B5074" w:rsidRPr="003B5074" w:rsidRDefault="003B5074" w:rsidP="00F6471E">
            <w:pPr>
              <w:jc w:val="center"/>
              <w:rPr>
                <w:sz w:val="20"/>
                <w:szCs w:val="20"/>
              </w:rPr>
            </w:pPr>
            <w:r>
              <w:rPr>
                <w:rFonts w:eastAsia="Times New Roman" w:cs="Times New Roman"/>
                <w:sz w:val="20"/>
                <w:szCs w:val="20"/>
              </w:rPr>
              <w:lastRenderedPageBreak/>
              <w:t>0</w:t>
            </w:r>
          </w:p>
        </w:tc>
        <w:tc>
          <w:tcPr>
            <w:tcW w:w="577" w:type="dxa"/>
            <w:shd w:val="clear" w:color="auto" w:fill="FFFFFF"/>
            <w:tcMar>
              <w:top w:w="40" w:type="dxa"/>
              <w:left w:w="200" w:type="dxa"/>
              <w:bottom w:w="40" w:type="dxa"/>
              <w:right w:w="200" w:type="dxa"/>
            </w:tcMar>
            <w:vAlign w:val="center"/>
          </w:tcPr>
          <w:p w14:paraId="67B13E41"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15AE4073"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58EB2BE1"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50FF481B"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6C7E06D4"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39D8D6BF"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4EB32E3C"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4B018D43"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15951889"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13DB0767"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54B7C6C5"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295150EE"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2F9A7A60"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54558C64"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70F7B829"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6A60E2F2"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21EF470A"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73851E66"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54EC321A" w14:textId="77777777" w:rsidR="003B5074" w:rsidRPr="003B5074" w:rsidRDefault="003B5074" w:rsidP="00F6471E">
            <w:pPr>
              <w:jc w:val="center"/>
              <w:rPr>
                <w:sz w:val="20"/>
                <w:szCs w:val="20"/>
              </w:rPr>
            </w:pPr>
            <w:r>
              <w:rPr>
                <w:rFonts w:eastAsia="Times New Roman" w:cs="Times New Roman"/>
                <w:sz w:val="20"/>
                <w:szCs w:val="20"/>
              </w:rPr>
              <w:t>0</w:t>
            </w:r>
          </w:p>
        </w:tc>
        <w:tc>
          <w:tcPr>
            <w:tcW w:w="1100" w:type="dxa"/>
            <w:shd w:val="clear" w:color="auto" w:fill="FFFFFF"/>
            <w:tcMar>
              <w:top w:w="40" w:type="dxa"/>
              <w:left w:w="200" w:type="dxa"/>
              <w:bottom w:w="40" w:type="dxa"/>
              <w:right w:w="200" w:type="dxa"/>
            </w:tcMar>
            <w:vAlign w:val="center"/>
          </w:tcPr>
          <w:p w14:paraId="044B03D0" w14:textId="77777777" w:rsidR="003B5074" w:rsidRPr="003B5074" w:rsidRDefault="003B5074" w:rsidP="00F6471E">
            <w:pPr>
              <w:jc w:val="center"/>
              <w:rPr>
                <w:sz w:val="20"/>
                <w:szCs w:val="20"/>
              </w:rPr>
            </w:pPr>
            <w:r>
              <w:rPr>
                <w:rFonts w:eastAsia="Times New Roman" w:cs="Times New Roman"/>
                <w:sz w:val="20"/>
                <w:szCs w:val="20"/>
              </w:rPr>
              <w:t>0</w:t>
            </w:r>
          </w:p>
        </w:tc>
      </w:tr>
      <w:tr w:rsidR="008057B1" w14:paraId="4F1C97B6" w14:textId="77777777" w:rsidTr="008057B1">
        <w:trPr>
          <w:jc w:val="center"/>
        </w:trPr>
        <w:tc>
          <w:tcPr>
            <w:tcW w:w="1920" w:type="dxa"/>
            <w:gridSpan w:val="2"/>
            <w:shd w:val="clear" w:color="auto" w:fill="FBD4B4"/>
            <w:tcMar>
              <w:top w:w="40" w:type="dxa"/>
              <w:left w:w="20" w:type="dxa"/>
              <w:bottom w:w="40" w:type="dxa"/>
              <w:right w:w="20" w:type="dxa"/>
            </w:tcMar>
            <w:vAlign w:val="center"/>
          </w:tcPr>
          <w:p w14:paraId="7AB6097B" w14:textId="77777777" w:rsidR="003B5074" w:rsidRPr="003B5074" w:rsidRDefault="003B5074" w:rsidP="00F6471E">
            <w:pPr>
              <w:jc w:val="center"/>
              <w:rPr>
                <w:sz w:val="20"/>
                <w:szCs w:val="20"/>
              </w:rPr>
            </w:pPr>
            <w:r w:rsidRPr="003B5074">
              <w:rPr>
                <w:rFonts w:eastAsia="Times New Roman" w:cs="Times New Roman"/>
                <w:b/>
                <w:color w:val="000000"/>
                <w:sz w:val="20"/>
                <w:szCs w:val="20"/>
              </w:rPr>
              <w:lastRenderedPageBreak/>
              <w:t>Итого по: КОГУП «Облкоммунсервис»</w:t>
            </w:r>
          </w:p>
        </w:tc>
        <w:tc>
          <w:tcPr>
            <w:tcW w:w="577" w:type="dxa"/>
            <w:shd w:val="clear" w:color="auto" w:fill="FBD4B4"/>
            <w:tcMar>
              <w:top w:w="40" w:type="dxa"/>
              <w:left w:w="200" w:type="dxa"/>
              <w:bottom w:w="40" w:type="dxa"/>
              <w:right w:w="200" w:type="dxa"/>
            </w:tcMar>
            <w:vAlign w:val="center"/>
          </w:tcPr>
          <w:p w14:paraId="3496B9CE"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577" w:type="dxa"/>
            <w:shd w:val="clear" w:color="auto" w:fill="FBD4B4"/>
            <w:tcMar>
              <w:top w:w="40" w:type="dxa"/>
              <w:left w:w="200" w:type="dxa"/>
              <w:bottom w:w="40" w:type="dxa"/>
              <w:right w:w="200" w:type="dxa"/>
            </w:tcMar>
            <w:vAlign w:val="center"/>
          </w:tcPr>
          <w:p w14:paraId="1562F313"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577" w:type="dxa"/>
            <w:shd w:val="clear" w:color="auto" w:fill="FBD4B4"/>
            <w:tcMar>
              <w:top w:w="40" w:type="dxa"/>
              <w:left w:w="200" w:type="dxa"/>
              <w:bottom w:w="40" w:type="dxa"/>
              <w:right w:w="200" w:type="dxa"/>
            </w:tcMar>
            <w:vAlign w:val="center"/>
          </w:tcPr>
          <w:p w14:paraId="1013CE36"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577" w:type="dxa"/>
            <w:shd w:val="clear" w:color="auto" w:fill="FBD4B4"/>
            <w:tcMar>
              <w:top w:w="40" w:type="dxa"/>
              <w:left w:w="200" w:type="dxa"/>
              <w:bottom w:w="40" w:type="dxa"/>
              <w:right w:w="200" w:type="dxa"/>
            </w:tcMar>
            <w:vAlign w:val="center"/>
          </w:tcPr>
          <w:p w14:paraId="62DAAAD5"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577" w:type="dxa"/>
            <w:shd w:val="clear" w:color="auto" w:fill="FBD4B4"/>
            <w:tcMar>
              <w:top w:w="40" w:type="dxa"/>
              <w:left w:w="200" w:type="dxa"/>
              <w:bottom w:w="40" w:type="dxa"/>
              <w:right w:w="200" w:type="dxa"/>
            </w:tcMar>
            <w:vAlign w:val="center"/>
          </w:tcPr>
          <w:p w14:paraId="79D89693"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577" w:type="dxa"/>
            <w:shd w:val="clear" w:color="auto" w:fill="FBD4B4"/>
            <w:tcMar>
              <w:top w:w="40" w:type="dxa"/>
              <w:left w:w="200" w:type="dxa"/>
              <w:bottom w:w="40" w:type="dxa"/>
              <w:right w:w="200" w:type="dxa"/>
            </w:tcMar>
            <w:vAlign w:val="center"/>
          </w:tcPr>
          <w:p w14:paraId="05158682"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577" w:type="dxa"/>
            <w:shd w:val="clear" w:color="auto" w:fill="FBD4B4"/>
            <w:tcMar>
              <w:top w:w="40" w:type="dxa"/>
              <w:left w:w="200" w:type="dxa"/>
              <w:bottom w:w="40" w:type="dxa"/>
              <w:right w:w="200" w:type="dxa"/>
            </w:tcMar>
            <w:vAlign w:val="center"/>
          </w:tcPr>
          <w:p w14:paraId="25D5DB81"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577" w:type="dxa"/>
            <w:shd w:val="clear" w:color="auto" w:fill="FBD4B4"/>
            <w:tcMar>
              <w:top w:w="40" w:type="dxa"/>
              <w:left w:w="200" w:type="dxa"/>
              <w:bottom w:w="40" w:type="dxa"/>
              <w:right w:w="200" w:type="dxa"/>
            </w:tcMar>
            <w:vAlign w:val="center"/>
          </w:tcPr>
          <w:p w14:paraId="1852B922"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577" w:type="dxa"/>
            <w:shd w:val="clear" w:color="auto" w:fill="FBD4B4"/>
            <w:tcMar>
              <w:top w:w="40" w:type="dxa"/>
              <w:left w:w="200" w:type="dxa"/>
              <w:bottom w:w="40" w:type="dxa"/>
              <w:right w:w="200" w:type="dxa"/>
            </w:tcMar>
            <w:vAlign w:val="center"/>
          </w:tcPr>
          <w:p w14:paraId="38951BF4"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577" w:type="dxa"/>
            <w:shd w:val="clear" w:color="auto" w:fill="FBD4B4"/>
            <w:tcMar>
              <w:top w:w="40" w:type="dxa"/>
              <w:left w:w="200" w:type="dxa"/>
              <w:bottom w:w="40" w:type="dxa"/>
              <w:right w:w="200" w:type="dxa"/>
            </w:tcMar>
            <w:vAlign w:val="center"/>
          </w:tcPr>
          <w:p w14:paraId="4B5E27DF"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577" w:type="dxa"/>
            <w:shd w:val="clear" w:color="auto" w:fill="FBD4B4"/>
            <w:tcMar>
              <w:top w:w="40" w:type="dxa"/>
              <w:left w:w="200" w:type="dxa"/>
              <w:bottom w:w="40" w:type="dxa"/>
              <w:right w:w="200" w:type="dxa"/>
            </w:tcMar>
            <w:vAlign w:val="center"/>
          </w:tcPr>
          <w:p w14:paraId="762C73BE"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577" w:type="dxa"/>
            <w:shd w:val="clear" w:color="auto" w:fill="FBD4B4"/>
            <w:tcMar>
              <w:top w:w="40" w:type="dxa"/>
              <w:left w:w="200" w:type="dxa"/>
              <w:bottom w:w="40" w:type="dxa"/>
              <w:right w:w="200" w:type="dxa"/>
            </w:tcMar>
            <w:vAlign w:val="center"/>
          </w:tcPr>
          <w:p w14:paraId="22614925"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577" w:type="dxa"/>
            <w:shd w:val="clear" w:color="auto" w:fill="FBD4B4"/>
            <w:tcMar>
              <w:top w:w="40" w:type="dxa"/>
              <w:left w:w="200" w:type="dxa"/>
              <w:bottom w:w="40" w:type="dxa"/>
              <w:right w:w="200" w:type="dxa"/>
            </w:tcMar>
            <w:vAlign w:val="center"/>
          </w:tcPr>
          <w:p w14:paraId="093FD382"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577" w:type="dxa"/>
            <w:shd w:val="clear" w:color="auto" w:fill="FBD4B4"/>
            <w:tcMar>
              <w:top w:w="40" w:type="dxa"/>
              <w:left w:w="200" w:type="dxa"/>
              <w:bottom w:w="40" w:type="dxa"/>
              <w:right w:w="200" w:type="dxa"/>
            </w:tcMar>
            <w:vAlign w:val="center"/>
          </w:tcPr>
          <w:p w14:paraId="70A1C524"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577" w:type="dxa"/>
            <w:shd w:val="clear" w:color="auto" w:fill="FBD4B4"/>
            <w:tcMar>
              <w:top w:w="40" w:type="dxa"/>
              <w:left w:w="200" w:type="dxa"/>
              <w:bottom w:w="40" w:type="dxa"/>
              <w:right w:w="200" w:type="dxa"/>
            </w:tcMar>
            <w:vAlign w:val="center"/>
          </w:tcPr>
          <w:p w14:paraId="0914E8A6"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577" w:type="dxa"/>
            <w:shd w:val="clear" w:color="auto" w:fill="FBD4B4"/>
            <w:tcMar>
              <w:top w:w="40" w:type="dxa"/>
              <w:left w:w="200" w:type="dxa"/>
              <w:bottom w:w="40" w:type="dxa"/>
              <w:right w:w="200" w:type="dxa"/>
            </w:tcMar>
            <w:vAlign w:val="center"/>
          </w:tcPr>
          <w:p w14:paraId="022DD172"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577" w:type="dxa"/>
            <w:shd w:val="clear" w:color="auto" w:fill="FBD4B4"/>
            <w:tcMar>
              <w:top w:w="40" w:type="dxa"/>
              <w:left w:w="200" w:type="dxa"/>
              <w:bottom w:w="40" w:type="dxa"/>
              <w:right w:w="200" w:type="dxa"/>
            </w:tcMar>
            <w:vAlign w:val="center"/>
          </w:tcPr>
          <w:p w14:paraId="32C8AB2D"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577" w:type="dxa"/>
            <w:shd w:val="clear" w:color="auto" w:fill="FBD4B4"/>
            <w:tcMar>
              <w:top w:w="40" w:type="dxa"/>
              <w:left w:w="200" w:type="dxa"/>
              <w:bottom w:w="40" w:type="dxa"/>
              <w:right w:w="200" w:type="dxa"/>
            </w:tcMar>
            <w:vAlign w:val="center"/>
          </w:tcPr>
          <w:p w14:paraId="575BAFFF"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577" w:type="dxa"/>
            <w:shd w:val="clear" w:color="auto" w:fill="FBD4B4"/>
            <w:tcMar>
              <w:top w:w="40" w:type="dxa"/>
              <w:left w:w="200" w:type="dxa"/>
              <w:bottom w:w="40" w:type="dxa"/>
              <w:right w:w="200" w:type="dxa"/>
            </w:tcMar>
            <w:vAlign w:val="center"/>
          </w:tcPr>
          <w:p w14:paraId="737BA186"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577" w:type="dxa"/>
            <w:shd w:val="clear" w:color="auto" w:fill="FBD4B4"/>
            <w:tcMar>
              <w:top w:w="40" w:type="dxa"/>
              <w:left w:w="200" w:type="dxa"/>
              <w:bottom w:w="40" w:type="dxa"/>
              <w:right w:w="200" w:type="dxa"/>
            </w:tcMar>
            <w:vAlign w:val="center"/>
          </w:tcPr>
          <w:p w14:paraId="68F0945A"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1100" w:type="dxa"/>
            <w:shd w:val="clear" w:color="auto" w:fill="FBD4B4"/>
            <w:tcMar>
              <w:top w:w="40" w:type="dxa"/>
              <w:left w:w="200" w:type="dxa"/>
              <w:bottom w:w="40" w:type="dxa"/>
              <w:right w:w="200" w:type="dxa"/>
            </w:tcMar>
            <w:vAlign w:val="center"/>
          </w:tcPr>
          <w:p w14:paraId="70783881" w14:textId="77777777" w:rsidR="003B5074" w:rsidRPr="003B5074" w:rsidRDefault="003B5074" w:rsidP="00F6471E">
            <w:pPr>
              <w:jc w:val="center"/>
              <w:rPr>
                <w:sz w:val="20"/>
                <w:szCs w:val="20"/>
              </w:rPr>
            </w:pPr>
            <w:r>
              <w:rPr>
                <w:rFonts w:eastAsia="Times New Roman" w:cs="Times New Roman"/>
                <w:color w:val="000000"/>
                <w:sz w:val="20"/>
                <w:szCs w:val="20"/>
              </w:rPr>
              <w:t>0</w:t>
            </w:r>
          </w:p>
        </w:tc>
      </w:tr>
      <w:tr w:rsidR="008057B1" w14:paraId="11C05D75" w14:textId="77777777" w:rsidTr="008057B1">
        <w:trPr>
          <w:jc w:val="center"/>
        </w:trPr>
        <w:tc>
          <w:tcPr>
            <w:tcW w:w="1920" w:type="dxa"/>
            <w:gridSpan w:val="2"/>
            <w:shd w:val="clear" w:color="auto" w:fill="FBD4B4"/>
            <w:tcMar>
              <w:top w:w="40" w:type="dxa"/>
              <w:left w:w="20" w:type="dxa"/>
              <w:bottom w:w="40" w:type="dxa"/>
              <w:right w:w="20" w:type="dxa"/>
            </w:tcMar>
            <w:vAlign w:val="center"/>
          </w:tcPr>
          <w:p w14:paraId="16F4FBDC" w14:textId="77777777" w:rsidR="003B5074" w:rsidRPr="003B5074" w:rsidRDefault="003B5074" w:rsidP="00F6471E">
            <w:pPr>
              <w:jc w:val="center"/>
              <w:rPr>
                <w:sz w:val="20"/>
                <w:szCs w:val="20"/>
              </w:rPr>
            </w:pPr>
            <w:r w:rsidRPr="003B5074">
              <w:rPr>
                <w:rFonts w:eastAsia="Times New Roman" w:cs="Times New Roman"/>
                <w:b/>
                <w:color w:val="000000"/>
                <w:sz w:val="20"/>
                <w:szCs w:val="20"/>
              </w:rPr>
              <w:t>Итого по муниципальному образованию</w:t>
            </w:r>
          </w:p>
        </w:tc>
        <w:tc>
          <w:tcPr>
            <w:tcW w:w="577" w:type="dxa"/>
            <w:shd w:val="clear" w:color="auto" w:fill="FBD4B4"/>
            <w:tcMar>
              <w:top w:w="40" w:type="dxa"/>
              <w:left w:w="200" w:type="dxa"/>
              <w:bottom w:w="40" w:type="dxa"/>
              <w:right w:w="200" w:type="dxa"/>
            </w:tcMar>
            <w:vAlign w:val="center"/>
          </w:tcPr>
          <w:p w14:paraId="4F6ED920"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577" w:type="dxa"/>
            <w:shd w:val="clear" w:color="auto" w:fill="FBD4B4"/>
            <w:tcMar>
              <w:top w:w="40" w:type="dxa"/>
              <w:left w:w="200" w:type="dxa"/>
              <w:bottom w:w="40" w:type="dxa"/>
              <w:right w:w="200" w:type="dxa"/>
            </w:tcMar>
            <w:vAlign w:val="center"/>
          </w:tcPr>
          <w:p w14:paraId="6A8C6EEC"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577" w:type="dxa"/>
            <w:shd w:val="clear" w:color="auto" w:fill="FBD4B4"/>
            <w:tcMar>
              <w:top w:w="40" w:type="dxa"/>
              <w:left w:w="200" w:type="dxa"/>
              <w:bottom w:w="40" w:type="dxa"/>
              <w:right w:w="200" w:type="dxa"/>
            </w:tcMar>
            <w:vAlign w:val="center"/>
          </w:tcPr>
          <w:p w14:paraId="28884CD2"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577" w:type="dxa"/>
            <w:shd w:val="clear" w:color="auto" w:fill="FBD4B4"/>
            <w:tcMar>
              <w:top w:w="40" w:type="dxa"/>
              <w:left w:w="200" w:type="dxa"/>
              <w:bottom w:w="40" w:type="dxa"/>
              <w:right w:w="200" w:type="dxa"/>
            </w:tcMar>
            <w:vAlign w:val="center"/>
          </w:tcPr>
          <w:p w14:paraId="0FF7DC26"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577" w:type="dxa"/>
            <w:shd w:val="clear" w:color="auto" w:fill="FBD4B4"/>
            <w:tcMar>
              <w:top w:w="40" w:type="dxa"/>
              <w:left w:w="200" w:type="dxa"/>
              <w:bottom w:w="40" w:type="dxa"/>
              <w:right w:w="200" w:type="dxa"/>
            </w:tcMar>
            <w:vAlign w:val="center"/>
          </w:tcPr>
          <w:p w14:paraId="32C558B3"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577" w:type="dxa"/>
            <w:shd w:val="clear" w:color="auto" w:fill="FBD4B4"/>
            <w:tcMar>
              <w:top w:w="40" w:type="dxa"/>
              <w:left w:w="200" w:type="dxa"/>
              <w:bottom w:w="40" w:type="dxa"/>
              <w:right w:w="200" w:type="dxa"/>
            </w:tcMar>
            <w:vAlign w:val="center"/>
          </w:tcPr>
          <w:p w14:paraId="57E89C06"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577" w:type="dxa"/>
            <w:shd w:val="clear" w:color="auto" w:fill="FBD4B4"/>
            <w:tcMar>
              <w:top w:w="40" w:type="dxa"/>
              <w:left w:w="200" w:type="dxa"/>
              <w:bottom w:w="40" w:type="dxa"/>
              <w:right w:w="200" w:type="dxa"/>
            </w:tcMar>
            <w:vAlign w:val="center"/>
          </w:tcPr>
          <w:p w14:paraId="11B67995"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577" w:type="dxa"/>
            <w:shd w:val="clear" w:color="auto" w:fill="FBD4B4"/>
            <w:tcMar>
              <w:top w:w="40" w:type="dxa"/>
              <w:left w:w="200" w:type="dxa"/>
              <w:bottom w:w="40" w:type="dxa"/>
              <w:right w:w="200" w:type="dxa"/>
            </w:tcMar>
            <w:vAlign w:val="center"/>
          </w:tcPr>
          <w:p w14:paraId="20631615"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577" w:type="dxa"/>
            <w:shd w:val="clear" w:color="auto" w:fill="FBD4B4"/>
            <w:tcMar>
              <w:top w:w="40" w:type="dxa"/>
              <w:left w:w="200" w:type="dxa"/>
              <w:bottom w:w="40" w:type="dxa"/>
              <w:right w:w="200" w:type="dxa"/>
            </w:tcMar>
            <w:vAlign w:val="center"/>
          </w:tcPr>
          <w:p w14:paraId="1452EC03"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577" w:type="dxa"/>
            <w:shd w:val="clear" w:color="auto" w:fill="FBD4B4"/>
            <w:tcMar>
              <w:top w:w="40" w:type="dxa"/>
              <w:left w:w="200" w:type="dxa"/>
              <w:bottom w:w="40" w:type="dxa"/>
              <w:right w:w="200" w:type="dxa"/>
            </w:tcMar>
            <w:vAlign w:val="center"/>
          </w:tcPr>
          <w:p w14:paraId="4C34F466"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577" w:type="dxa"/>
            <w:shd w:val="clear" w:color="auto" w:fill="FBD4B4"/>
            <w:tcMar>
              <w:top w:w="40" w:type="dxa"/>
              <w:left w:w="200" w:type="dxa"/>
              <w:bottom w:w="40" w:type="dxa"/>
              <w:right w:w="200" w:type="dxa"/>
            </w:tcMar>
            <w:vAlign w:val="center"/>
          </w:tcPr>
          <w:p w14:paraId="2690C792"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577" w:type="dxa"/>
            <w:shd w:val="clear" w:color="auto" w:fill="FBD4B4"/>
            <w:tcMar>
              <w:top w:w="40" w:type="dxa"/>
              <w:left w:w="200" w:type="dxa"/>
              <w:bottom w:w="40" w:type="dxa"/>
              <w:right w:w="200" w:type="dxa"/>
            </w:tcMar>
            <w:vAlign w:val="center"/>
          </w:tcPr>
          <w:p w14:paraId="1B44EFB4"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577" w:type="dxa"/>
            <w:shd w:val="clear" w:color="auto" w:fill="FBD4B4"/>
            <w:tcMar>
              <w:top w:w="40" w:type="dxa"/>
              <w:left w:w="200" w:type="dxa"/>
              <w:bottom w:w="40" w:type="dxa"/>
              <w:right w:w="200" w:type="dxa"/>
            </w:tcMar>
            <w:vAlign w:val="center"/>
          </w:tcPr>
          <w:p w14:paraId="3EAC80B1"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577" w:type="dxa"/>
            <w:shd w:val="clear" w:color="auto" w:fill="FBD4B4"/>
            <w:tcMar>
              <w:top w:w="40" w:type="dxa"/>
              <w:left w:w="200" w:type="dxa"/>
              <w:bottom w:w="40" w:type="dxa"/>
              <w:right w:w="200" w:type="dxa"/>
            </w:tcMar>
            <w:vAlign w:val="center"/>
          </w:tcPr>
          <w:p w14:paraId="7AD1D7E5"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577" w:type="dxa"/>
            <w:shd w:val="clear" w:color="auto" w:fill="FBD4B4"/>
            <w:tcMar>
              <w:top w:w="40" w:type="dxa"/>
              <w:left w:w="200" w:type="dxa"/>
              <w:bottom w:w="40" w:type="dxa"/>
              <w:right w:w="200" w:type="dxa"/>
            </w:tcMar>
            <w:vAlign w:val="center"/>
          </w:tcPr>
          <w:p w14:paraId="5F5464F9"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577" w:type="dxa"/>
            <w:shd w:val="clear" w:color="auto" w:fill="FBD4B4"/>
            <w:tcMar>
              <w:top w:w="40" w:type="dxa"/>
              <w:left w:w="200" w:type="dxa"/>
              <w:bottom w:w="40" w:type="dxa"/>
              <w:right w:w="200" w:type="dxa"/>
            </w:tcMar>
            <w:vAlign w:val="center"/>
          </w:tcPr>
          <w:p w14:paraId="43B29D2B"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577" w:type="dxa"/>
            <w:shd w:val="clear" w:color="auto" w:fill="FBD4B4"/>
            <w:tcMar>
              <w:top w:w="40" w:type="dxa"/>
              <w:left w:w="200" w:type="dxa"/>
              <w:bottom w:w="40" w:type="dxa"/>
              <w:right w:w="200" w:type="dxa"/>
            </w:tcMar>
            <w:vAlign w:val="center"/>
          </w:tcPr>
          <w:p w14:paraId="36444600"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577" w:type="dxa"/>
            <w:shd w:val="clear" w:color="auto" w:fill="FBD4B4"/>
            <w:tcMar>
              <w:top w:w="40" w:type="dxa"/>
              <w:left w:w="200" w:type="dxa"/>
              <w:bottom w:w="40" w:type="dxa"/>
              <w:right w:w="200" w:type="dxa"/>
            </w:tcMar>
            <w:vAlign w:val="center"/>
          </w:tcPr>
          <w:p w14:paraId="743E3D7F"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577" w:type="dxa"/>
            <w:shd w:val="clear" w:color="auto" w:fill="FBD4B4"/>
            <w:tcMar>
              <w:top w:w="40" w:type="dxa"/>
              <w:left w:w="200" w:type="dxa"/>
              <w:bottom w:w="40" w:type="dxa"/>
              <w:right w:w="200" w:type="dxa"/>
            </w:tcMar>
            <w:vAlign w:val="center"/>
          </w:tcPr>
          <w:p w14:paraId="12CA26A1"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577" w:type="dxa"/>
            <w:shd w:val="clear" w:color="auto" w:fill="FBD4B4"/>
            <w:tcMar>
              <w:top w:w="40" w:type="dxa"/>
              <w:left w:w="200" w:type="dxa"/>
              <w:bottom w:w="40" w:type="dxa"/>
              <w:right w:w="200" w:type="dxa"/>
            </w:tcMar>
            <w:vAlign w:val="center"/>
          </w:tcPr>
          <w:p w14:paraId="70389AC5" w14:textId="77777777" w:rsidR="003B5074" w:rsidRPr="003B5074" w:rsidRDefault="003B5074" w:rsidP="00F6471E">
            <w:pPr>
              <w:jc w:val="center"/>
              <w:rPr>
                <w:sz w:val="20"/>
                <w:szCs w:val="20"/>
              </w:rPr>
            </w:pPr>
            <w:r>
              <w:rPr>
                <w:rFonts w:eastAsia="Times New Roman" w:cs="Times New Roman"/>
                <w:color w:val="000000"/>
                <w:sz w:val="20"/>
                <w:szCs w:val="20"/>
              </w:rPr>
              <w:t>0</w:t>
            </w:r>
          </w:p>
        </w:tc>
        <w:tc>
          <w:tcPr>
            <w:tcW w:w="1100" w:type="dxa"/>
            <w:shd w:val="clear" w:color="auto" w:fill="FBD4B4"/>
            <w:tcMar>
              <w:top w:w="40" w:type="dxa"/>
              <w:left w:w="200" w:type="dxa"/>
              <w:bottom w:w="40" w:type="dxa"/>
              <w:right w:w="200" w:type="dxa"/>
            </w:tcMar>
            <w:vAlign w:val="center"/>
          </w:tcPr>
          <w:p w14:paraId="46965ED1" w14:textId="77777777" w:rsidR="003B5074" w:rsidRPr="003B5074" w:rsidRDefault="003B5074" w:rsidP="00F6471E">
            <w:pPr>
              <w:jc w:val="center"/>
              <w:rPr>
                <w:sz w:val="20"/>
                <w:szCs w:val="20"/>
              </w:rPr>
            </w:pPr>
            <w:r>
              <w:rPr>
                <w:rFonts w:eastAsia="Times New Roman" w:cs="Times New Roman"/>
                <w:color w:val="000000"/>
                <w:sz w:val="20"/>
                <w:szCs w:val="20"/>
              </w:rPr>
              <w:t>0</w:t>
            </w:r>
          </w:p>
        </w:tc>
      </w:tr>
      <w:tr w:rsidR="003B5074" w14:paraId="4A56FAB5" w14:textId="77777777" w:rsidTr="003B5074">
        <w:trPr>
          <w:jc w:val="center"/>
        </w:trPr>
        <w:tc>
          <w:tcPr>
            <w:tcW w:w="14560" w:type="dxa"/>
            <w:gridSpan w:val="23"/>
            <w:shd w:val="clear" w:color="auto" w:fill="FFFFFF"/>
            <w:tcMar>
              <w:top w:w="40" w:type="dxa"/>
              <w:left w:w="160" w:type="dxa"/>
              <w:bottom w:w="40" w:type="dxa"/>
              <w:right w:w="20" w:type="dxa"/>
            </w:tcMar>
            <w:vAlign w:val="center"/>
          </w:tcPr>
          <w:p w14:paraId="1BCE09B4" w14:textId="77777777" w:rsidR="003B5074" w:rsidRPr="003B5074" w:rsidRDefault="003B5074" w:rsidP="00F6471E">
            <w:pPr>
              <w:rPr>
                <w:sz w:val="20"/>
                <w:szCs w:val="20"/>
              </w:rPr>
            </w:pPr>
            <w:r w:rsidRPr="003B5074">
              <w:rPr>
                <w:rFonts w:eastAsia="Times New Roman" w:cs="Times New Roman"/>
                <w:i/>
                <w:sz w:val="20"/>
                <w:szCs w:val="20"/>
              </w:rPr>
              <w:t>д) коэффициент использования установленной тепловой мощности, о.е.</w:t>
            </w:r>
          </w:p>
        </w:tc>
      </w:tr>
      <w:tr w:rsidR="003B5074" w14:paraId="03C02948" w14:textId="77777777" w:rsidTr="003B5074">
        <w:trPr>
          <w:jc w:val="center"/>
        </w:trPr>
        <w:tc>
          <w:tcPr>
            <w:tcW w:w="14560" w:type="dxa"/>
            <w:gridSpan w:val="23"/>
            <w:shd w:val="clear" w:color="auto" w:fill="F9BE8F"/>
            <w:tcMar>
              <w:top w:w="40" w:type="dxa"/>
              <w:left w:w="20" w:type="dxa"/>
              <w:bottom w:w="40" w:type="dxa"/>
              <w:right w:w="20" w:type="dxa"/>
            </w:tcMar>
            <w:vAlign w:val="center"/>
          </w:tcPr>
          <w:p w14:paraId="05DCD410" w14:textId="77777777" w:rsidR="003B5074" w:rsidRPr="003B5074" w:rsidRDefault="003B5074" w:rsidP="00F6471E">
            <w:pPr>
              <w:jc w:val="center"/>
              <w:rPr>
                <w:sz w:val="20"/>
                <w:szCs w:val="20"/>
              </w:rPr>
            </w:pPr>
            <w:r w:rsidRPr="003B5074">
              <w:rPr>
                <w:rFonts w:eastAsia="Times New Roman" w:cs="Times New Roman"/>
                <w:sz w:val="20"/>
                <w:szCs w:val="20"/>
              </w:rPr>
              <w:t>Источники комбинированной выработки электрической и тепловой энергии</w:t>
            </w:r>
          </w:p>
        </w:tc>
      </w:tr>
      <w:tr w:rsidR="008057B1" w14:paraId="71B2E7B7" w14:textId="77777777" w:rsidTr="008057B1">
        <w:trPr>
          <w:jc w:val="center"/>
        </w:trPr>
        <w:tc>
          <w:tcPr>
            <w:tcW w:w="1920" w:type="dxa"/>
            <w:gridSpan w:val="2"/>
            <w:shd w:val="clear" w:color="auto" w:fill="FFFFFF"/>
            <w:tcMar>
              <w:top w:w="40" w:type="dxa"/>
              <w:left w:w="200" w:type="dxa"/>
              <w:bottom w:w="40" w:type="dxa"/>
              <w:right w:w="200" w:type="dxa"/>
            </w:tcMar>
            <w:vAlign w:val="center"/>
          </w:tcPr>
          <w:p w14:paraId="7DFC5CDC" w14:textId="77777777" w:rsidR="003B5074" w:rsidRPr="003B5074" w:rsidRDefault="003B5074" w:rsidP="00F6471E">
            <w:pPr>
              <w:jc w:val="center"/>
              <w:rPr>
                <w:sz w:val="20"/>
                <w:szCs w:val="20"/>
              </w:rPr>
            </w:pPr>
            <w:r w:rsidRPr="003B5074">
              <w:rPr>
                <w:rFonts w:eastAsia="Times New Roman" w:cs="Times New Roman"/>
                <w:sz w:val="20"/>
                <w:szCs w:val="20"/>
              </w:rPr>
              <w:t>Отсутствует</w:t>
            </w:r>
          </w:p>
        </w:tc>
        <w:tc>
          <w:tcPr>
            <w:tcW w:w="577" w:type="dxa"/>
            <w:shd w:val="clear" w:color="auto" w:fill="FFFFFF"/>
            <w:tcMar>
              <w:top w:w="40" w:type="dxa"/>
              <w:left w:w="200" w:type="dxa"/>
              <w:bottom w:w="40" w:type="dxa"/>
              <w:right w:w="200" w:type="dxa"/>
            </w:tcMar>
            <w:vAlign w:val="center"/>
          </w:tcPr>
          <w:p w14:paraId="55835C7B"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2B7FBE91"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5EBE7905"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4C35A56F"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41186D63"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6129558A"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09C38287"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2C731E08"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5753DA18"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46E2A59B"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7FF811CF"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6AD01E9E"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4D338D4E"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4DC0D78E"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7A1A43D7"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5CA98677"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6E986AB4"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684275AC"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58A9321B"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6DF421DA"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1100" w:type="dxa"/>
            <w:shd w:val="clear" w:color="auto" w:fill="FFFFFF"/>
            <w:tcMar>
              <w:top w:w="40" w:type="dxa"/>
              <w:left w:w="200" w:type="dxa"/>
              <w:bottom w:w="40" w:type="dxa"/>
              <w:right w:w="200" w:type="dxa"/>
            </w:tcMar>
            <w:vAlign w:val="center"/>
          </w:tcPr>
          <w:p w14:paraId="49C3A58D" w14:textId="77777777" w:rsidR="003B5074" w:rsidRPr="003B5074" w:rsidRDefault="003B5074" w:rsidP="00F6471E">
            <w:pPr>
              <w:jc w:val="center"/>
              <w:rPr>
                <w:sz w:val="20"/>
                <w:szCs w:val="20"/>
              </w:rPr>
            </w:pPr>
            <w:r w:rsidRPr="003B5074">
              <w:rPr>
                <w:rFonts w:eastAsia="Times New Roman" w:cs="Times New Roman"/>
                <w:sz w:val="20"/>
                <w:szCs w:val="20"/>
              </w:rPr>
              <w:t>-</w:t>
            </w:r>
          </w:p>
        </w:tc>
      </w:tr>
      <w:tr w:rsidR="003B5074" w14:paraId="2793B7C8" w14:textId="77777777" w:rsidTr="003B5074">
        <w:trPr>
          <w:jc w:val="center"/>
        </w:trPr>
        <w:tc>
          <w:tcPr>
            <w:tcW w:w="14560" w:type="dxa"/>
            <w:gridSpan w:val="23"/>
            <w:shd w:val="clear" w:color="auto" w:fill="F9BE8F"/>
            <w:tcMar>
              <w:top w:w="40" w:type="dxa"/>
              <w:left w:w="20" w:type="dxa"/>
              <w:bottom w:w="40" w:type="dxa"/>
              <w:right w:w="20" w:type="dxa"/>
            </w:tcMar>
            <w:vAlign w:val="center"/>
          </w:tcPr>
          <w:p w14:paraId="77703AFB" w14:textId="77777777" w:rsidR="003B5074" w:rsidRPr="003B5074" w:rsidRDefault="003B5074" w:rsidP="00F6471E">
            <w:pPr>
              <w:jc w:val="center"/>
              <w:rPr>
                <w:sz w:val="20"/>
                <w:szCs w:val="20"/>
              </w:rPr>
            </w:pPr>
            <w:r w:rsidRPr="003B5074">
              <w:rPr>
                <w:rFonts w:eastAsia="Times New Roman" w:cs="Times New Roman"/>
                <w:sz w:val="20"/>
                <w:szCs w:val="20"/>
              </w:rPr>
              <w:t>Котельные(некомбинированная выработка)</w:t>
            </w:r>
          </w:p>
        </w:tc>
      </w:tr>
      <w:tr w:rsidR="003B5074" w14:paraId="79F38C3A" w14:textId="77777777" w:rsidTr="003B5074">
        <w:trPr>
          <w:jc w:val="center"/>
        </w:trPr>
        <w:tc>
          <w:tcPr>
            <w:tcW w:w="14560" w:type="dxa"/>
            <w:gridSpan w:val="23"/>
            <w:shd w:val="clear" w:color="auto" w:fill="DBE5F1"/>
            <w:tcMar>
              <w:top w:w="40" w:type="dxa"/>
              <w:left w:w="20" w:type="dxa"/>
              <w:bottom w:w="40" w:type="dxa"/>
              <w:right w:w="20" w:type="dxa"/>
            </w:tcMar>
            <w:vAlign w:val="center"/>
          </w:tcPr>
          <w:p w14:paraId="68FE2C3A" w14:textId="77777777" w:rsidR="003B5074" w:rsidRPr="003B5074" w:rsidRDefault="003B5074" w:rsidP="00F6471E">
            <w:pPr>
              <w:jc w:val="center"/>
              <w:rPr>
                <w:sz w:val="20"/>
                <w:szCs w:val="20"/>
              </w:rPr>
            </w:pPr>
            <w:r w:rsidRPr="003B5074">
              <w:rPr>
                <w:rFonts w:eastAsia="Times New Roman" w:cs="Times New Roman"/>
                <w:sz w:val="20"/>
                <w:szCs w:val="20"/>
              </w:rPr>
              <w:t>КОГУП «Облкоммунсервис»</w:t>
            </w:r>
          </w:p>
        </w:tc>
      </w:tr>
      <w:tr w:rsidR="009C5690" w14:paraId="3ADB2D91" w14:textId="77777777" w:rsidTr="008057B1">
        <w:trPr>
          <w:cantSplit/>
          <w:trHeight w:val="1134"/>
          <w:jc w:val="center"/>
        </w:trPr>
        <w:tc>
          <w:tcPr>
            <w:tcW w:w="400" w:type="dxa"/>
            <w:shd w:val="clear" w:color="auto" w:fill="FFFFFF"/>
            <w:tcMar>
              <w:top w:w="40" w:type="dxa"/>
              <w:left w:w="20" w:type="dxa"/>
              <w:bottom w:w="40" w:type="dxa"/>
              <w:right w:w="20" w:type="dxa"/>
            </w:tcMar>
            <w:vAlign w:val="center"/>
          </w:tcPr>
          <w:p w14:paraId="0F578123" w14:textId="77777777" w:rsidR="009C5690" w:rsidRPr="003B5074" w:rsidRDefault="009C5690" w:rsidP="009C5690">
            <w:pPr>
              <w:jc w:val="center"/>
              <w:rPr>
                <w:sz w:val="20"/>
                <w:szCs w:val="20"/>
              </w:rPr>
            </w:pPr>
            <w:r w:rsidRPr="003B5074">
              <w:rPr>
                <w:rFonts w:eastAsia="Times New Roman" w:cs="Times New Roman"/>
                <w:sz w:val="20"/>
                <w:szCs w:val="20"/>
              </w:rPr>
              <w:t>1</w:t>
            </w:r>
          </w:p>
        </w:tc>
        <w:tc>
          <w:tcPr>
            <w:tcW w:w="1520" w:type="dxa"/>
            <w:shd w:val="clear" w:color="auto" w:fill="FFFFFF"/>
            <w:tcMar>
              <w:top w:w="40" w:type="dxa"/>
              <w:left w:w="200" w:type="dxa"/>
              <w:bottom w:w="40" w:type="dxa"/>
              <w:right w:w="200" w:type="dxa"/>
            </w:tcMar>
            <w:vAlign w:val="center"/>
          </w:tcPr>
          <w:p w14:paraId="2B01DD21" w14:textId="77777777" w:rsidR="009C5690" w:rsidRPr="003B5074" w:rsidRDefault="009C5690" w:rsidP="009C5690">
            <w:pPr>
              <w:jc w:val="center"/>
              <w:rPr>
                <w:sz w:val="20"/>
                <w:szCs w:val="20"/>
              </w:rPr>
            </w:pPr>
            <w:r w:rsidRPr="003B5074">
              <w:rPr>
                <w:rFonts w:eastAsia="Times New Roman" w:cs="Times New Roman"/>
                <w:sz w:val="20"/>
                <w:szCs w:val="20"/>
              </w:rPr>
              <w:t>Котельная № 1</w:t>
            </w:r>
            <w:r w:rsidR="002E11C1">
              <w:rPr>
                <w:rFonts w:eastAsia="Times New Roman" w:cs="Times New Roman"/>
                <w:sz w:val="20"/>
                <w:szCs w:val="20"/>
              </w:rPr>
              <w:t xml:space="preserve"> </w:t>
            </w:r>
            <w:r w:rsidRPr="003B5074">
              <w:rPr>
                <w:rFonts w:eastAsia="Times New Roman" w:cs="Times New Roman"/>
                <w:sz w:val="20"/>
                <w:szCs w:val="20"/>
              </w:rPr>
              <w:t>ул. Советская, д. 38 А</w:t>
            </w:r>
          </w:p>
        </w:tc>
        <w:tc>
          <w:tcPr>
            <w:tcW w:w="577" w:type="dxa"/>
            <w:shd w:val="clear" w:color="auto" w:fill="FFFFFF"/>
            <w:tcMar>
              <w:top w:w="40" w:type="dxa"/>
              <w:left w:w="200" w:type="dxa"/>
              <w:bottom w:w="40" w:type="dxa"/>
              <w:right w:w="200" w:type="dxa"/>
            </w:tcMar>
            <w:textDirection w:val="btLr"/>
            <w:vAlign w:val="center"/>
          </w:tcPr>
          <w:p w14:paraId="018D046C" w14:textId="77777777" w:rsidR="009C5690" w:rsidRPr="003B5074" w:rsidRDefault="009C5690" w:rsidP="009C5690">
            <w:pPr>
              <w:ind w:left="113" w:right="113"/>
              <w:jc w:val="center"/>
              <w:rPr>
                <w:sz w:val="20"/>
                <w:szCs w:val="20"/>
              </w:rPr>
            </w:pPr>
            <w:r>
              <w:rPr>
                <w:rFonts w:eastAsia="Times New Roman" w:cs="Times New Roman"/>
              </w:rPr>
              <w:t>22,3875</w:t>
            </w:r>
          </w:p>
        </w:tc>
        <w:tc>
          <w:tcPr>
            <w:tcW w:w="577" w:type="dxa"/>
            <w:shd w:val="clear" w:color="auto" w:fill="FFFFFF"/>
            <w:tcMar>
              <w:top w:w="40" w:type="dxa"/>
              <w:left w:w="200" w:type="dxa"/>
              <w:bottom w:w="40" w:type="dxa"/>
              <w:right w:w="200" w:type="dxa"/>
            </w:tcMar>
            <w:textDirection w:val="btLr"/>
            <w:vAlign w:val="center"/>
          </w:tcPr>
          <w:p w14:paraId="19EF5703" w14:textId="77777777" w:rsidR="009C5690" w:rsidRPr="003B5074" w:rsidRDefault="009C5690" w:rsidP="009C5690">
            <w:pPr>
              <w:ind w:left="113" w:right="113"/>
              <w:jc w:val="center"/>
              <w:rPr>
                <w:sz w:val="20"/>
                <w:szCs w:val="20"/>
              </w:rPr>
            </w:pPr>
            <w:r>
              <w:rPr>
                <w:rFonts w:eastAsia="Times New Roman" w:cs="Times New Roman"/>
              </w:rPr>
              <w:t>22,3875</w:t>
            </w:r>
          </w:p>
        </w:tc>
        <w:tc>
          <w:tcPr>
            <w:tcW w:w="577" w:type="dxa"/>
            <w:shd w:val="clear" w:color="auto" w:fill="FFFFFF"/>
            <w:tcMar>
              <w:top w:w="40" w:type="dxa"/>
              <w:left w:w="200" w:type="dxa"/>
              <w:bottom w:w="40" w:type="dxa"/>
              <w:right w:w="200" w:type="dxa"/>
            </w:tcMar>
            <w:textDirection w:val="btLr"/>
            <w:vAlign w:val="center"/>
          </w:tcPr>
          <w:p w14:paraId="0DE9D547" w14:textId="77777777" w:rsidR="009C5690" w:rsidRPr="003B5074" w:rsidRDefault="009C5690" w:rsidP="009C5690">
            <w:pPr>
              <w:ind w:left="113" w:right="113"/>
              <w:jc w:val="center"/>
              <w:rPr>
                <w:sz w:val="20"/>
                <w:szCs w:val="20"/>
              </w:rPr>
            </w:pPr>
            <w:r>
              <w:rPr>
                <w:rFonts w:eastAsia="Times New Roman" w:cs="Times New Roman"/>
              </w:rPr>
              <w:t>22,3875</w:t>
            </w:r>
          </w:p>
        </w:tc>
        <w:tc>
          <w:tcPr>
            <w:tcW w:w="577" w:type="dxa"/>
            <w:shd w:val="clear" w:color="auto" w:fill="FFFFFF"/>
            <w:tcMar>
              <w:top w:w="40" w:type="dxa"/>
              <w:left w:w="200" w:type="dxa"/>
              <w:bottom w:w="40" w:type="dxa"/>
              <w:right w:w="200" w:type="dxa"/>
            </w:tcMar>
            <w:textDirection w:val="btLr"/>
            <w:vAlign w:val="center"/>
          </w:tcPr>
          <w:p w14:paraId="5EA7B2D6" w14:textId="77777777" w:rsidR="009C5690" w:rsidRPr="003B5074" w:rsidRDefault="009C5690" w:rsidP="009C5690">
            <w:pPr>
              <w:ind w:left="113" w:right="113"/>
              <w:jc w:val="center"/>
              <w:rPr>
                <w:sz w:val="20"/>
                <w:szCs w:val="20"/>
              </w:rPr>
            </w:pPr>
            <w:r>
              <w:rPr>
                <w:rFonts w:eastAsia="Times New Roman" w:cs="Times New Roman"/>
              </w:rPr>
              <w:t>22,3875</w:t>
            </w:r>
          </w:p>
        </w:tc>
        <w:tc>
          <w:tcPr>
            <w:tcW w:w="577" w:type="dxa"/>
            <w:shd w:val="clear" w:color="auto" w:fill="FFFFFF"/>
            <w:tcMar>
              <w:top w:w="40" w:type="dxa"/>
              <w:left w:w="200" w:type="dxa"/>
              <w:bottom w:w="40" w:type="dxa"/>
              <w:right w:w="200" w:type="dxa"/>
            </w:tcMar>
            <w:textDirection w:val="btLr"/>
            <w:vAlign w:val="center"/>
          </w:tcPr>
          <w:p w14:paraId="62849A1D" w14:textId="77777777" w:rsidR="009C5690" w:rsidRPr="003B5074" w:rsidRDefault="009C5690" w:rsidP="009C5690">
            <w:pPr>
              <w:ind w:left="113" w:right="113"/>
              <w:jc w:val="center"/>
              <w:rPr>
                <w:sz w:val="20"/>
                <w:szCs w:val="20"/>
              </w:rPr>
            </w:pPr>
            <w:r>
              <w:rPr>
                <w:rFonts w:eastAsia="Times New Roman" w:cs="Times New Roman"/>
              </w:rPr>
              <w:t>22,3875</w:t>
            </w:r>
          </w:p>
        </w:tc>
        <w:tc>
          <w:tcPr>
            <w:tcW w:w="577" w:type="dxa"/>
            <w:shd w:val="clear" w:color="auto" w:fill="FFFFFF"/>
            <w:tcMar>
              <w:top w:w="40" w:type="dxa"/>
              <w:left w:w="200" w:type="dxa"/>
              <w:bottom w:w="40" w:type="dxa"/>
              <w:right w:w="200" w:type="dxa"/>
            </w:tcMar>
            <w:textDirection w:val="btLr"/>
            <w:vAlign w:val="center"/>
          </w:tcPr>
          <w:p w14:paraId="14192EF1" w14:textId="77777777" w:rsidR="009C5690" w:rsidRPr="003B5074" w:rsidRDefault="009C5690" w:rsidP="009C5690">
            <w:pPr>
              <w:ind w:left="113" w:right="113"/>
              <w:jc w:val="center"/>
              <w:rPr>
                <w:sz w:val="20"/>
                <w:szCs w:val="20"/>
              </w:rPr>
            </w:pPr>
            <w:r>
              <w:rPr>
                <w:rFonts w:eastAsia="Times New Roman" w:cs="Times New Roman"/>
              </w:rPr>
              <w:t>22,3875</w:t>
            </w:r>
          </w:p>
        </w:tc>
        <w:tc>
          <w:tcPr>
            <w:tcW w:w="577" w:type="dxa"/>
            <w:shd w:val="clear" w:color="auto" w:fill="FFFFFF"/>
            <w:tcMar>
              <w:top w:w="40" w:type="dxa"/>
              <w:left w:w="200" w:type="dxa"/>
              <w:bottom w:w="40" w:type="dxa"/>
              <w:right w:w="200" w:type="dxa"/>
            </w:tcMar>
            <w:textDirection w:val="btLr"/>
            <w:vAlign w:val="center"/>
          </w:tcPr>
          <w:p w14:paraId="252A9650" w14:textId="77777777" w:rsidR="009C5690" w:rsidRPr="003B5074" w:rsidRDefault="009C5690" w:rsidP="009C5690">
            <w:pPr>
              <w:ind w:left="113" w:right="113"/>
              <w:jc w:val="center"/>
              <w:rPr>
                <w:sz w:val="20"/>
                <w:szCs w:val="20"/>
              </w:rPr>
            </w:pPr>
            <w:r>
              <w:rPr>
                <w:rFonts w:eastAsia="Times New Roman" w:cs="Times New Roman"/>
              </w:rPr>
              <w:t>22,3875</w:t>
            </w:r>
          </w:p>
        </w:tc>
        <w:tc>
          <w:tcPr>
            <w:tcW w:w="577" w:type="dxa"/>
            <w:shd w:val="clear" w:color="auto" w:fill="FFFFFF"/>
            <w:tcMar>
              <w:top w:w="40" w:type="dxa"/>
              <w:left w:w="200" w:type="dxa"/>
              <w:bottom w:w="40" w:type="dxa"/>
              <w:right w:w="200" w:type="dxa"/>
            </w:tcMar>
            <w:textDirection w:val="btLr"/>
            <w:vAlign w:val="center"/>
          </w:tcPr>
          <w:p w14:paraId="6DD54ED4" w14:textId="77777777" w:rsidR="009C5690" w:rsidRPr="003B5074" w:rsidRDefault="009C5690" w:rsidP="009C5690">
            <w:pPr>
              <w:ind w:left="113" w:right="113"/>
              <w:jc w:val="center"/>
              <w:rPr>
                <w:sz w:val="20"/>
                <w:szCs w:val="20"/>
              </w:rPr>
            </w:pPr>
            <w:r>
              <w:rPr>
                <w:rFonts w:eastAsia="Times New Roman" w:cs="Times New Roman"/>
              </w:rPr>
              <w:t>22,3875</w:t>
            </w:r>
          </w:p>
        </w:tc>
        <w:tc>
          <w:tcPr>
            <w:tcW w:w="577" w:type="dxa"/>
            <w:shd w:val="clear" w:color="auto" w:fill="FFFFFF"/>
            <w:tcMar>
              <w:top w:w="40" w:type="dxa"/>
              <w:left w:w="200" w:type="dxa"/>
              <w:bottom w:w="40" w:type="dxa"/>
              <w:right w:w="200" w:type="dxa"/>
            </w:tcMar>
            <w:textDirection w:val="btLr"/>
            <w:vAlign w:val="center"/>
          </w:tcPr>
          <w:p w14:paraId="2B3E1E11" w14:textId="77777777" w:rsidR="009C5690" w:rsidRPr="003B5074" w:rsidRDefault="009C5690" w:rsidP="009C5690">
            <w:pPr>
              <w:ind w:left="113" w:right="113"/>
              <w:jc w:val="center"/>
              <w:rPr>
                <w:sz w:val="20"/>
                <w:szCs w:val="20"/>
              </w:rPr>
            </w:pPr>
            <w:r>
              <w:rPr>
                <w:rFonts w:eastAsia="Times New Roman" w:cs="Times New Roman"/>
              </w:rPr>
              <w:t>22,3875</w:t>
            </w:r>
          </w:p>
        </w:tc>
        <w:tc>
          <w:tcPr>
            <w:tcW w:w="577" w:type="dxa"/>
            <w:shd w:val="clear" w:color="auto" w:fill="FFFFFF"/>
            <w:tcMar>
              <w:top w:w="40" w:type="dxa"/>
              <w:left w:w="200" w:type="dxa"/>
              <w:bottom w:w="40" w:type="dxa"/>
              <w:right w:w="200" w:type="dxa"/>
            </w:tcMar>
            <w:textDirection w:val="btLr"/>
            <w:vAlign w:val="center"/>
          </w:tcPr>
          <w:p w14:paraId="0914402E" w14:textId="77777777" w:rsidR="009C5690" w:rsidRPr="003B5074" w:rsidRDefault="009C5690" w:rsidP="009C5690">
            <w:pPr>
              <w:ind w:left="113" w:right="113"/>
              <w:jc w:val="center"/>
              <w:rPr>
                <w:sz w:val="20"/>
                <w:szCs w:val="20"/>
              </w:rPr>
            </w:pPr>
            <w:r>
              <w:rPr>
                <w:rFonts w:eastAsia="Times New Roman" w:cs="Times New Roman"/>
              </w:rPr>
              <w:t>22,3875</w:t>
            </w:r>
          </w:p>
        </w:tc>
        <w:tc>
          <w:tcPr>
            <w:tcW w:w="577" w:type="dxa"/>
            <w:shd w:val="clear" w:color="auto" w:fill="FFFFFF"/>
            <w:tcMar>
              <w:top w:w="40" w:type="dxa"/>
              <w:left w:w="200" w:type="dxa"/>
              <w:bottom w:w="40" w:type="dxa"/>
              <w:right w:w="200" w:type="dxa"/>
            </w:tcMar>
            <w:textDirection w:val="btLr"/>
            <w:vAlign w:val="center"/>
          </w:tcPr>
          <w:p w14:paraId="68EEDB8E" w14:textId="77777777" w:rsidR="009C5690" w:rsidRPr="003B5074" w:rsidRDefault="009C5690" w:rsidP="009C5690">
            <w:pPr>
              <w:ind w:left="113" w:right="113"/>
              <w:jc w:val="center"/>
              <w:rPr>
                <w:sz w:val="20"/>
                <w:szCs w:val="20"/>
              </w:rPr>
            </w:pPr>
            <w:r>
              <w:rPr>
                <w:rFonts w:eastAsia="Times New Roman" w:cs="Times New Roman"/>
              </w:rPr>
              <w:t>22,3875</w:t>
            </w:r>
          </w:p>
        </w:tc>
        <w:tc>
          <w:tcPr>
            <w:tcW w:w="577" w:type="dxa"/>
            <w:shd w:val="clear" w:color="auto" w:fill="FFFFFF"/>
            <w:tcMar>
              <w:top w:w="40" w:type="dxa"/>
              <w:left w:w="200" w:type="dxa"/>
              <w:bottom w:w="40" w:type="dxa"/>
              <w:right w:w="200" w:type="dxa"/>
            </w:tcMar>
            <w:textDirection w:val="btLr"/>
            <w:vAlign w:val="center"/>
          </w:tcPr>
          <w:p w14:paraId="2E69D54B" w14:textId="77777777" w:rsidR="009C5690" w:rsidRPr="003B5074" w:rsidRDefault="009C5690" w:rsidP="009C5690">
            <w:pPr>
              <w:ind w:left="113" w:right="113"/>
              <w:jc w:val="center"/>
              <w:rPr>
                <w:sz w:val="20"/>
                <w:szCs w:val="20"/>
              </w:rPr>
            </w:pPr>
            <w:r>
              <w:rPr>
                <w:rFonts w:eastAsia="Times New Roman" w:cs="Times New Roman"/>
              </w:rPr>
              <w:t>22,3875</w:t>
            </w:r>
          </w:p>
        </w:tc>
        <w:tc>
          <w:tcPr>
            <w:tcW w:w="577" w:type="dxa"/>
            <w:shd w:val="clear" w:color="auto" w:fill="FFFFFF"/>
            <w:tcMar>
              <w:top w:w="40" w:type="dxa"/>
              <w:left w:w="200" w:type="dxa"/>
              <w:bottom w:w="40" w:type="dxa"/>
              <w:right w:w="200" w:type="dxa"/>
            </w:tcMar>
            <w:textDirection w:val="btLr"/>
            <w:vAlign w:val="center"/>
          </w:tcPr>
          <w:p w14:paraId="2D2857A5" w14:textId="77777777" w:rsidR="009C5690" w:rsidRPr="003B5074" w:rsidRDefault="009C5690" w:rsidP="009C5690">
            <w:pPr>
              <w:ind w:left="113" w:right="113"/>
              <w:jc w:val="center"/>
              <w:rPr>
                <w:sz w:val="20"/>
                <w:szCs w:val="20"/>
              </w:rPr>
            </w:pPr>
            <w:r>
              <w:rPr>
                <w:rFonts w:eastAsia="Times New Roman" w:cs="Times New Roman"/>
              </w:rPr>
              <w:t>22,3875</w:t>
            </w:r>
          </w:p>
        </w:tc>
        <w:tc>
          <w:tcPr>
            <w:tcW w:w="577" w:type="dxa"/>
            <w:shd w:val="clear" w:color="auto" w:fill="FFFFFF"/>
            <w:tcMar>
              <w:top w:w="40" w:type="dxa"/>
              <w:left w:w="200" w:type="dxa"/>
              <w:bottom w:w="40" w:type="dxa"/>
              <w:right w:w="200" w:type="dxa"/>
            </w:tcMar>
            <w:textDirection w:val="btLr"/>
            <w:vAlign w:val="center"/>
          </w:tcPr>
          <w:p w14:paraId="7FB70DA9" w14:textId="77777777" w:rsidR="009C5690" w:rsidRPr="003B5074" w:rsidRDefault="009C5690" w:rsidP="009C5690">
            <w:pPr>
              <w:ind w:left="113" w:right="113"/>
              <w:jc w:val="center"/>
              <w:rPr>
                <w:sz w:val="20"/>
                <w:szCs w:val="20"/>
              </w:rPr>
            </w:pPr>
            <w:r>
              <w:rPr>
                <w:rFonts w:eastAsia="Times New Roman" w:cs="Times New Roman"/>
              </w:rPr>
              <w:t>22,3875</w:t>
            </w:r>
          </w:p>
        </w:tc>
        <w:tc>
          <w:tcPr>
            <w:tcW w:w="577" w:type="dxa"/>
            <w:shd w:val="clear" w:color="auto" w:fill="FFFFFF"/>
            <w:tcMar>
              <w:top w:w="40" w:type="dxa"/>
              <w:left w:w="200" w:type="dxa"/>
              <w:bottom w:w="40" w:type="dxa"/>
              <w:right w:w="200" w:type="dxa"/>
            </w:tcMar>
            <w:textDirection w:val="btLr"/>
            <w:vAlign w:val="center"/>
          </w:tcPr>
          <w:p w14:paraId="2C93F97E" w14:textId="77777777" w:rsidR="009C5690" w:rsidRPr="003B5074" w:rsidRDefault="009C5690" w:rsidP="009C5690">
            <w:pPr>
              <w:ind w:left="113" w:right="113"/>
              <w:jc w:val="center"/>
              <w:rPr>
                <w:sz w:val="20"/>
                <w:szCs w:val="20"/>
              </w:rPr>
            </w:pPr>
            <w:r>
              <w:rPr>
                <w:rFonts w:eastAsia="Times New Roman" w:cs="Times New Roman"/>
              </w:rPr>
              <w:t>22,3875</w:t>
            </w:r>
          </w:p>
        </w:tc>
        <w:tc>
          <w:tcPr>
            <w:tcW w:w="577" w:type="dxa"/>
            <w:shd w:val="clear" w:color="auto" w:fill="FFFFFF"/>
            <w:tcMar>
              <w:top w:w="40" w:type="dxa"/>
              <w:left w:w="200" w:type="dxa"/>
              <w:bottom w:w="40" w:type="dxa"/>
              <w:right w:w="200" w:type="dxa"/>
            </w:tcMar>
            <w:textDirection w:val="btLr"/>
            <w:vAlign w:val="center"/>
          </w:tcPr>
          <w:p w14:paraId="43D71C3B" w14:textId="77777777" w:rsidR="009C5690" w:rsidRPr="003B5074" w:rsidRDefault="009C5690" w:rsidP="009C5690">
            <w:pPr>
              <w:ind w:left="113" w:right="113"/>
              <w:jc w:val="center"/>
              <w:rPr>
                <w:sz w:val="20"/>
                <w:szCs w:val="20"/>
              </w:rPr>
            </w:pPr>
            <w:r>
              <w:rPr>
                <w:rFonts w:eastAsia="Times New Roman" w:cs="Times New Roman"/>
              </w:rPr>
              <w:t>22,3875</w:t>
            </w:r>
          </w:p>
        </w:tc>
        <w:tc>
          <w:tcPr>
            <w:tcW w:w="577" w:type="dxa"/>
            <w:shd w:val="clear" w:color="auto" w:fill="FFFFFF"/>
            <w:tcMar>
              <w:top w:w="40" w:type="dxa"/>
              <w:left w:w="200" w:type="dxa"/>
              <w:bottom w:w="40" w:type="dxa"/>
              <w:right w:w="200" w:type="dxa"/>
            </w:tcMar>
            <w:textDirection w:val="btLr"/>
            <w:vAlign w:val="center"/>
          </w:tcPr>
          <w:p w14:paraId="2E62EBE3" w14:textId="77777777" w:rsidR="009C5690" w:rsidRPr="003B5074" w:rsidRDefault="009C5690" w:rsidP="009C5690">
            <w:pPr>
              <w:ind w:left="113" w:right="113"/>
              <w:jc w:val="center"/>
              <w:rPr>
                <w:sz w:val="20"/>
                <w:szCs w:val="20"/>
              </w:rPr>
            </w:pPr>
            <w:r>
              <w:rPr>
                <w:rFonts w:eastAsia="Times New Roman" w:cs="Times New Roman"/>
              </w:rPr>
              <w:t>22,3875</w:t>
            </w:r>
          </w:p>
        </w:tc>
        <w:tc>
          <w:tcPr>
            <w:tcW w:w="577" w:type="dxa"/>
            <w:shd w:val="clear" w:color="auto" w:fill="FFFFFF"/>
            <w:tcMar>
              <w:top w:w="40" w:type="dxa"/>
              <w:left w:w="200" w:type="dxa"/>
              <w:bottom w:w="40" w:type="dxa"/>
              <w:right w:w="200" w:type="dxa"/>
            </w:tcMar>
            <w:textDirection w:val="btLr"/>
            <w:vAlign w:val="center"/>
          </w:tcPr>
          <w:p w14:paraId="24001EE3" w14:textId="77777777" w:rsidR="009C5690" w:rsidRPr="003B5074" w:rsidRDefault="009C5690" w:rsidP="009C5690">
            <w:pPr>
              <w:ind w:left="113" w:right="113"/>
              <w:jc w:val="center"/>
              <w:rPr>
                <w:sz w:val="20"/>
                <w:szCs w:val="20"/>
              </w:rPr>
            </w:pPr>
            <w:r>
              <w:rPr>
                <w:rFonts w:eastAsia="Times New Roman" w:cs="Times New Roman"/>
              </w:rPr>
              <w:t>22,3875</w:t>
            </w:r>
          </w:p>
        </w:tc>
        <w:tc>
          <w:tcPr>
            <w:tcW w:w="577" w:type="dxa"/>
            <w:shd w:val="clear" w:color="auto" w:fill="FFFFFF"/>
            <w:tcMar>
              <w:top w:w="40" w:type="dxa"/>
              <w:left w:w="200" w:type="dxa"/>
              <w:bottom w:w="40" w:type="dxa"/>
              <w:right w:w="200" w:type="dxa"/>
            </w:tcMar>
            <w:textDirection w:val="btLr"/>
            <w:vAlign w:val="center"/>
          </w:tcPr>
          <w:p w14:paraId="33AD9F84" w14:textId="77777777" w:rsidR="009C5690" w:rsidRPr="003B5074" w:rsidRDefault="009C5690" w:rsidP="009C5690">
            <w:pPr>
              <w:ind w:left="113" w:right="113"/>
              <w:jc w:val="center"/>
              <w:rPr>
                <w:sz w:val="20"/>
                <w:szCs w:val="20"/>
              </w:rPr>
            </w:pPr>
            <w:r>
              <w:rPr>
                <w:rFonts w:eastAsia="Times New Roman" w:cs="Times New Roman"/>
              </w:rPr>
              <w:t>22,3875</w:t>
            </w:r>
          </w:p>
        </w:tc>
        <w:tc>
          <w:tcPr>
            <w:tcW w:w="577" w:type="dxa"/>
            <w:shd w:val="clear" w:color="auto" w:fill="FFFFFF"/>
            <w:tcMar>
              <w:top w:w="40" w:type="dxa"/>
              <w:left w:w="200" w:type="dxa"/>
              <w:bottom w:w="40" w:type="dxa"/>
              <w:right w:w="200" w:type="dxa"/>
            </w:tcMar>
            <w:textDirection w:val="btLr"/>
            <w:vAlign w:val="center"/>
          </w:tcPr>
          <w:p w14:paraId="26CD5582" w14:textId="77777777" w:rsidR="009C5690" w:rsidRPr="003B5074" w:rsidRDefault="009C5690" w:rsidP="009C5690">
            <w:pPr>
              <w:ind w:left="113" w:right="113"/>
              <w:jc w:val="center"/>
              <w:rPr>
                <w:sz w:val="20"/>
                <w:szCs w:val="20"/>
              </w:rPr>
            </w:pPr>
            <w:r>
              <w:rPr>
                <w:rFonts w:eastAsia="Times New Roman" w:cs="Times New Roman"/>
              </w:rPr>
              <w:t>22,3875</w:t>
            </w:r>
          </w:p>
        </w:tc>
        <w:tc>
          <w:tcPr>
            <w:tcW w:w="1100" w:type="dxa"/>
            <w:shd w:val="clear" w:color="auto" w:fill="FFFFFF"/>
            <w:tcMar>
              <w:top w:w="40" w:type="dxa"/>
              <w:left w:w="200" w:type="dxa"/>
              <w:bottom w:w="40" w:type="dxa"/>
              <w:right w:w="200" w:type="dxa"/>
            </w:tcMar>
            <w:textDirection w:val="btLr"/>
            <w:vAlign w:val="center"/>
          </w:tcPr>
          <w:p w14:paraId="2E562BCD" w14:textId="77777777" w:rsidR="009C5690" w:rsidRPr="003B5074" w:rsidRDefault="009C5690" w:rsidP="009C5690">
            <w:pPr>
              <w:ind w:left="113" w:right="113"/>
              <w:jc w:val="center"/>
              <w:rPr>
                <w:sz w:val="20"/>
                <w:szCs w:val="20"/>
              </w:rPr>
            </w:pPr>
            <w:r>
              <w:rPr>
                <w:rFonts w:eastAsia="Times New Roman" w:cs="Times New Roman"/>
              </w:rPr>
              <w:t>22,3875</w:t>
            </w:r>
          </w:p>
        </w:tc>
      </w:tr>
      <w:tr w:rsidR="009C5690" w14:paraId="14229836" w14:textId="77777777" w:rsidTr="008057B1">
        <w:trPr>
          <w:cantSplit/>
          <w:trHeight w:val="1134"/>
          <w:jc w:val="center"/>
        </w:trPr>
        <w:tc>
          <w:tcPr>
            <w:tcW w:w="400" w:type="dxa"/>
            <w:shd w:val="clear" w:color="auto" w:fill="FFFFFF"/>
            <w:tcMar>
              <w:top w:w="40" w:type="dxa"/>
              <w:left w:w="20" w:type="dxa"/>
              <w:bottom w:w="40" w:type="dxa"/>
              <w:right w:w="20" w:type="dxa"/>
            </w:tcMar>
            <w:vAlign w:val="center"/>
          </w:tcPr>
          <w:p w14:paraId="056FE234" w14:textId="77777777" w:rsidR="009C5690" w:rsidRPr="003B5074" w:rsidRDefault="009C5690" w:rsidP="009C5690">
            <w:pPr>
              <w:jc w:val="center"/>
              <w:rPr>
                <w:sz w:val="20"/>
                <w:szCs w:val="20"/>
              </w:rPr>
            </w:pPr>
            <w:r w:rsidRPr="003B5074">
              <w:rPr>
                <w:rFonts w:eastAsia="Times New Roman" w:cs="Times New Roman"/>
                <w:sz w:val="20"/>
                <w:szCs w:val="20"/>
              </w:rPr>
              <w:t>2</w:t>
            </w:r>
          </w:p>
        </w:tc>
        <w:tc>
          <w:tcPr>
            <w:tcW w:w="1520" w:type="dxa"/>
            <w:shd w:val="clear" w:color="auto" w:fill="FFFFFF"/>
            <w:tcMar>
              <w:top w:w="40" w:type="dxa"/>
              <w:left w:w="200" w:type="dxa"/>
              <w:bottom w:w="40" w:type="dxa"/>
              <w:right w:w="200" w:type="dxa"/>
            </w:tcMar>
            <w:vAlign w:val="center"/>
          </w:tcPr>
          <w:p w14:paraId="3045A628" w14:textId="77777777" w:rsidR="009C5690" w:rsidRPr="003B5074" w:rsidRDefault="009C5690" w:rsidP="009C5690">
            <w:pPr>
              <w:jc w:val="center"/>
              <w:rPr>
                <w:sz w:val="20"/>
                <w:szCs w:val="20"/>
              </w:rPr>
            </w:pPr>
            <w:r w:rsidRPr="003B5074">
              <w:rPr>
                <w:rFonts w:eastAsia="Times New Roman" w:cs="Times New Roman"/>
                <w:sz w:val="20"/>
                <w:szCs w:val="20"/>
              </w:rPr>
              <w:t>Котельная № 2</w:t>
            </w:r>
            <w:r w:rsidR="002E11C1">
              <w:rPr>
                <w:rFonts w:eastAsia="Times New Roman" w:cs="Times New Roman"/>
                <w:sz w:val="20"/>
                <w:szCs w:val="20"/>
              </w:rPr>
              <w:t xml:space="preserve"> </w:t>
            </w:r>
            <w:r w:rsidRPr="003B5074">
              <w:rPr>
                <w:rFonts w:eastAsia="Times New Roman" w:cs="Times New Roman"/>
                <w:sz w:val="20"/>
                <w:szCs w:val="20"/>
              </w:rPr>
              <w:t>ул. Комарова, 67</w:t>
            </w:r>
          </w:p>
        </w:tc>
        <w:tc>
          <w:tcPr>
            <w:tcW w:w="577" w:type="dxa"/>
            <w:shd w:val="clear" w:color="auto" w:fill="FFFFFF"/>
            <w:tcMar>
              <w:top w:w="40" w:type="dxa"/>
              <w:left w:w="200" w:type="dxa"/>
              <w:bottom w:w="40" w:type="dxa"/>
              <w:right w:w="200" w:type="dxa"/>
            </w:tcMar>
            <w:textDirection w:val="btLr"/>
            <w:vAlign w:val="center"/>
          </w:tcPr>
          <w:p w14:paraId="7B040805" w14:textId="77777777" w:rsidR="009C5690" w:rsidRPr="003B5074" w:rsidRDefault="009C5690" w:rsidP="009C5690">
            <w:pPr>
              <w:ind w:left="113" w:right="113"/>
              <w:jc w:val="center"/>
              <w:rPr>
                <w:sz w:val="20"/>
                <w:szCs w:val="20"/>
              </w:rPr>
            </w:pPr>
            <w:r>
              <w:rPr>
                <w:rFonts w:eastAsia="Times New Roman" w:cs="Times New Roman"/>
              </w:rPr>
              <w:t>13,9861</w:t>
            </w:r>
          </w:p>
        </w:tc>
        <w:tc>
          <w:tcPr>
            <w:tcW w:w="577" w:type="dxa"/>
            <w:shd w:val="clear" w:color="auto" w:fill="FFFFFF"/>
            <w:tcMar>
              <w:top w:w="40" w:type="dxa"/>
              <w:left w:w="200" w:type="dxa"/>
              <w:bottom w:w="40" w:type="dxa"/>
              <w:right w:w="200" w:type="dxa"/>
            </w:tcMar>
            <w:textDirection w:val="btLr"/>
            <w:vAlign w:val="center"/>
          </w:tcPr>
          <w:p w14:paraId="64B4B08F" w14:textId="77777777" w:rsidR="009C5690" w:rsidRPr="003B5074" w:rsidRDefault="009C5690" w:rsidP="009C5690">
            <w:pPr>
              <w:ind w:left="113" w:right="113"/>
              <w:jc w:val="center"/>
              <w:rPr>
                <w:sz w:val="20"/>
                <w:szCs w:val="20"/>
              </w:rPr>
            </w:pPr>
            <w:r>
              <w:rPr>
                <w:rFonts w:eastAsia="Times New Roman" w:cs="Times New Roman"/>
              </w:rPr>
              <w:t>13,9861</w:t>
            </w:r>
          </w:p>
        </w:tc>
        <w:tc>
          <w:tcPr>
            <w:tcW w:w="577" w:type="dxa"/>
            <w:shd w:val="clear" w:color="auto" w:fill="FFFFFF"/>
            <w:tcMar>
              <w:top w:w="40" w:type="dxa"/>
              <w:left w:w="200" w:type="dxa"/>
              <w:bottom w:w="40" w:type="dxa"/>
              <w:right w:w="200" w:type="dxa"/>
            </w:tcMar>
            <w:textDirection w:val="btLr"/>
            <w:vAlign w:val="center"/>
          </w:tcPr>
          <w:p w14:paraId="02E64AD3" w14:textId="77777777" w:rsidR="009C5690" w:rsidRPr="003B5074" w:rsidRDefault="009C5690" w:rsidP="009C5690">
            <w:pPr>
              <w:ind w:left="113" w:right="113"/>
              <w:jc w:val="center"/>
              <w:rPr>
                <w:sz w:val="20"/>
                <w:szCs w:val="20"/>
              </w:rPr>
            </w:pPr>
            <w:r>
              <w:rPr>
                <w:rFonts w:eastAsia="Times New Roman" w:cs="Times New Roman"/>
              </w:rPr>
              <w:t>13,9861</w:t>
            </w:r>
          </w:p>
        </w:tc>
        <w:tc>
          <w:tcPr>
            <w:tcW w:w="577" w:type="dxa"/>
            <w:shd w:val="clear" w:color="auto" w:fill="FFFFFF"/>
            <w:tcMar>
              <w:top w:w="40" w:type="dxa"/>
              <w:left w:w="200" w:type="dxa"/>
              <w:bottom w:w="40" w:type="dxa"/>
              <w:right w:w="200" w:type="dxa"/>
            </w:tcMar>
            <w:textDirection w:val="btLr"/>
            <w:vAlign w:val="center"/>
          </w:tcPr>
          <w:p w14:paraId="57D13134" w14:textId="77777777" w:rsidR="009C5690" w:rsidRPr="003B5074" w:rsidRDefault="009C5690" w:rsidP="009C5690">
            <w:pPr>
              <w:ind w:left="113" w:right="113"/>
              <w:jc w:val="center"/>
              <w:rPr>
                <w:sz w:val="20"/>
                <w:szCs w:val="20"/>
              </w:rPr>
            </w:pPr>
            <w:r>
              <w:rPr>
                <w:rFonts w:eastAsia="Times New Roman" w:cs="Times New Roman"/>
              </w:rPr>
              <w:t>13,9861</w:t>
            </w:r>
          </w:p>
        </w:tc>
        <w:tc>
          <w:tcPr>
            <w:tcW w:w="577" w:type="dxa"/>
            <w:shd w:val="clear" w:color="auto" w:fill="FFFFFF"/>
            <w:tcMar>
              <w:top w:w="40" w:type="dxa"/>
              <w:left w:w="200" w:type="dxa"/>
              <w:bottom w:w="40" w:type="dxa"/>
              <w:right w:w="200" w:type="dxa"/>
            </w:tcMar>
            <w:textDirection w:val="btLr"/>
            <w:vAlign w:val="center"/>
          </w:tcPr>
          <w:p w14:paraId="0F598CB6" w14:textId="77777777" w:rsidR="009C5690" w:rsidRPr="003B5074" w:rsidRDefault="009C5690" w:rsidP="009C5690">
            <w:pPr>
              <w:ind w:left="113" w:right="113"/>
              <w:jc w:val="center"/>
              <w:rPr>
                <w:sz w:val="20"/>
                <w:szCs w:val="20"/>
              </w:rPr>
            </w:pPr>
            <w:r>
              <w:rPr>
                <w:rFonts w:eastAsia="Times New Roman" w:cs="Times New Roman"/>
              </w:rPr>
              <w:t>13,9861</w:t>
            </w:r>
          </w:p>
        </w:tc>
        <w:tc>
          <w:tcPr>
            <w:tcW w:w="577" w:type="dxa"/>
            <w:shd w:val="clear" w:color="auto" w:fill="FFFFFF"/>
            <w:tcMar>
              <w:top w:w="40" w:type="dxa"/>
              <w:left w:w="200" w:type="dxa"/>
              <w:bottom w:w="40" w:type="dxa"/>
              <w:right w:w="200" w:type="dxa"/>
            </w:tcMar>
            <w:textDirection w:val="btLr"/>
            <w:vAlign w:val="center"/>
          </w:tcPr>
          <w:p w14:paraId="7977CD0C" w14:textId="77777777" w:rsidR="009C5690" w:rsidRPr="003B5074" w:rsidRDefault="009C5690" w:rsidP="009C5690">
            <w:pPr>
              <w:ind w:left="113" w:right="113"/>
              <w:jc w:val="center"/>
              <w:rPr>
                <w:sz w:val="20"/>
                <w:szCs w:val="20"/>
              </w:rPr>
            </w:pPr>
            <w:r>
              <w:rPr>
                <w:rFonts w:eastAsia="Times New Roman" w:cs="Times New Roman"/>
              </w:rPr>
              <w:t>13,9861</w:t>
            </w:r>
          </w:p>
        </w:tc>
        <w:tc>
          <w:tcPr>
            <w:tcW w:w="577" w:type="dxa"/>
            <w:shd w:val="clear" w:color="auto" w:fill="FFFFFF"/>
            <w:tcMar>
              <w:top w:w="40" w:type="dxa"/>
              <w:left w:w="200" w:type="dxa"/>
              <w:bottom w:w="40" w:type="dxa"/>
              <w:right w:w="200" w:type="dxa"/>
            </w:tcMar>
            <w:textDirection w:val="btLr"/>
            <w:vAlign w:val="center"/>
          </w:tcPr>
          <w:p w14:paraId="040248A3" w14:textId="77777777" w:rsidR="009C5690" w:rsidRPr="003B5074" w:rsidRDefault="009C5690" w:rsidP="009C5690">
            <w:pPr>
              <w:ind w:left="113" w:right="113"/>
              <w:jc w:val="center"/>
              <w:rPr>
                <w:sz w:val="20"/>
                <w:szCs w:val="20"/>
              </w:rPr>
            </w:pPr>
            <w:r>
              <w:rPr>
                <w:rFonts w:eastAsia="Times New Roman" w:cs="Times New Roman"/>
              </w:rPr>
              <w:t>13,9861</w:t>
            </w:r>
          </w:p>
        </w:tc>
        <w:tc>
          <w:tcPr>
            <w:tcW w:w="577" w:type="dxa"/>
            <w:shd w:val="clear" w:color="auto" w:fill="FFFFFF"/>
            <w:tcMar>
              <w:top w:w="40" w:type="dxa"/>
              <w:left w:w="200" w:type="dxa"/>
              <w:bottom w:w="40" w:type="dxa"/>
              <w:right w:w="200" w:type="dxa"/>
            </w:tcMar>
            <w:textDirection w:val="btLr"/>
            <w:vAlign w:val="center"/>
          </w:tcPr>
          <w:p w14:paraId="66A951AE" w14:textId="77777777" w:rsidR="009C5690" w:rsidRPr="003B5074" w:rsidRDefault="009C5690" w:rsidP="009C5690">
            <w:pPr>
              <w:ind w:left="113" w:right="113"/>
              <w:jc w:val="center"/>
              <w:rPr>
                <w:sz w:val="20"/>
                <w:szCs w:val="20"/>
              </w:rPr>
            </w:pPr>
            <w:r>
              <w:rPr>
                <w:rFonts w:eastAsia="Times New Roman" w:cs="Times New Roman"/>
              </w:rPr>
              <w:t>13,9861</w:t>
            </w:r>
          </w:p>
        </w:tc>
        <w:tc>
          <w:tcPr>
            <w:tcW w:w="577" w:type="dxa"/>
            <w:shd w:val="clear" w:color="auto" w:fill="FFFFFF"/>
            <w:tcMar>
              <w:top w:w="40" w:type="dxa"/>
              <w:left w:w="200" w:type="dxa"/>
              <w:bottom w:w="40" w:type="dxa"/>
              <w:right w:w="200" w:type="dxa"/>
            </w:tcMar>
            <w:textDirection w:val="btLr"/>
            <w:vAlign w:val="center"/>
          </w:tcPr>
          <w:p w14:paraId="08AF7075" w14:textId="77777777" w:rsidR="009C5690" w:rsidRPr="003B5074" w:rsidRDefault="009C5690" w:rsidP="009C5690">
            <w:pPr>
              <w:ind w:left="113" w:right="113"/>
              <w:jc w:val="center"/>
              <w:rPr>
                <w:sz w:val="20"/>
                <w:szCs w:val="20"/>
              </w:rPr>
            </w:pPr>
            <w:r>
              <w:rPr>
                <w:rFonts w:eastAsia="Times New Roman" w:cs="Times New Roman"/>
              </w:rPr>
              <w:t>13,9861</w:t>
            </w:r>
          </w:p>
        </w:tc>
        <w:tc>
          <w:tcPr>
            <w:tcW w:w="577" w:type="dxa"/>
            <w:shd w:val="clear" w:color="auto" w:fill="FFFFFF"/>
            <w:tcMar>
              <w:top w:w="40" w:type="dxa"/>
              <w:left w:w="200" w:type="dxa"/>
              <w:bottom w:w="40" w:type="dxa"/>
              <w:right w:w="200" w:type="dxa"/>
            </w:tcMar>
            <w:textDirection w:val="btLr"/>
            <w:vAlign w:val="center"/>
          </w:tcPr>
          <w:p w14:paraId="4D79EFBA" w14:textId="77777777" w:rsidR="009C5690" w:rsidRPr="003B5074" w:rsidRDefault="009C5690" w:rsidP="009C5690">
            <w:pPr>
              <w:ind w:left="113" w:right="113"/>
              <w:jc w:val="center"/>
              <w:rPr>
                <w:sz w:val="20"/>
                <w:szCs w:val="20"/>
              </w:rPr>
            </w:pPr>
            <w:r>
              <w:rPr>
                <w:rFonts w:eastAsia="Times New Roman" w:cs="Times New Roman"/>
              </w:rPr>
              <w:t>13,9861</w:t>
            </w:r>
          </w:p>
        </w:tc>
        <w:tc>
          <w:tcPr>
            <w:tcW w:w="577" w:type="dxa"/>
            <w:shd w:val="clear" w:color="auto" w:fill="FFFFFF"/>
            <w:tcMar>
              <w:top w:w="40" w:type="dxa"/>
              <w:left w:w="200" w:type="dxa"/>
              <w:bottom w:w="40" w:type="dxa"/>
              <w:right w:w="200" w:type="dxa"/>
            </w:tcMar>
            <w:textDirection w:val="btLr"/>
            <w:vAlign w:val="center"/>
          </w:tcPr>
          <w:p w14:paraId="59EE8763" w14:textId="77777777" w:rsidR="009C5690" w:rsidRPr="003B5074" w:rsidRDefault="009C5690" w:rsidP="009C5690">
            <w:pPr>
              <w:ind w:left="113" w:right="113"/>
              <w:jc w:val="center"/>
              <w:rPr>
                <w:sz w:val="20"/>
                <w:szCs w:val="20"/>
              </w:rPr>
            </w:pPr>
            <w:r>
              <w:rPr>
                <w:rFonts w:eastAsia="Times New Roman" w:cs="Times New Roman"/>
              </w:rPr>
              <w:t>13,9861</w:t>
            </w:r>
          </w:p>
        </w:tc>
        <w:tc>
          <w:tcPr>
            <w:tcW w:w="577" w:type="dxa"/>
            <w:shd w:val="clear" w:color="auto" w:fill="FFFFFF"/>
            <w:tcMar>
              <w:top w:w="40" w:type="dxa"/>
              <w:left w:w="200" w:type="dxa"/>
              <w:bottom w:w="40" w:type="dxa"/>
              <w:right w:w="200" w:type="dxa"/>
            </w:tcMar>
            <w:textDirection w:val="btLr"/>
            <w:vAlign w:val="center"/>
          </w:tcPr>
          <w:p w14:paraId="2ECCD27C" w14:textId="77777777" w:rsidR="009C5690" w:rsidRPr="003B5074" w:rsidRDefault="009C5690" w:rsidP="009C5690">
            <w:pPr>
              <w:ind w:left="113" w:right="113"/>
              <w:jc w:val="center"/>
              <w:rPr>
                <w:sz w:val="20"/>
                <w:szCs w:val="20"/>
              </w:rPr>
            </w:pPr>
            <w:r>
              <w:rPr>
                <w:rFonts w:eastAsia="Times New Roman" w:cs="Times New Roman"/>
              </w:rPr>
              <w:t>13,9861</w:t>
            </w:r>
          </w:p>
        </w:tc>
        <w:tc>
          <w:tcPr>
            <w:tcW w:w="577" w:type="dxa"/>
            <w:shd w:val="clear" w:color="auto" w:fill="FFFFFF"/>
            <w:tcMar>
              <w:top w:w="40" w:type="dxa"/>
              <w:left w:w="200" w:type="dxa"/>
              <w:bottom w:w="40" w:type="dxa"/>
              <w:right w:w="200" w:type="dxa"/>
            </w:tcMar>
            <w:textDirection w:val="btLr"/>
            <w:vAlign w:val="center"/>
          </w:tcPr>
          <w:p w14:paraId="02B399A5" w14:textId="77777777" w:rsidR="009C5690" w:rsidRPr="003B5074" w:rsidRDefault="009C5690" w:rsidP="009C5690">
            <w:pPr>
              <w:ind w:left="113" w:right="113"/>
              <w:jc w:val="center"/>
              <w:rPr>
                <w:sz w:val="20"/>
                <w:szCs w:val="20"/>
              </w:rPr>
            </w:pPr>
            <w:r>
              <w:rPr>
                <w:rFonts w:eastAsia="Times New Roman" w:cs="Times New Roman"/>
              </w:rPr>
              <w:t>13,9861</w:t>
            </w:r>
          </w:p>
        </w:tc>
        <w:tc>
          <w:tcPr>
            <w:tcW w:w="577" w:type="dxa"/>
            <w:shd w:val="clear" w:color="auto" w:fill="FFFFFF"/>
            <w:tcMar>
              <w:top w:w="40" w:type="dxa"/>
              <w:left w:w="200" w:type="dxa"/>
              <w:bottom w:w="40" w:type="dxa"/>
              <w:right w:w="200" w:type="dxa"/>
            </w:tcMar>
            <w:textDirection w:val="btLr"/>
            <w:vAlign w:val="center"/>
          </w:tcPr>
          <w:p w14:paraId="3F1A0411" w14:textId="77777777" w:rsidR="009C5690" w:rsidRPr="003B5074" w:rsidRDefault="009C5690" w:rsidP="009C5690">
            <w:pPr>
              <w:ind w:left="113" w:right="113"/>
              <w:jc w:val="center"/>
              <w:rPr>
                <w:sz w:val="20"/>
                <w:szCs w:val="20"/>
              </w:rPr>
            </w:pPr>
            <w:r>
              <w:rPr>
                <w:rFonts w:eastAsia="Times New Roman" w:cs="Times New Roman"/>
              </w:rPr>
              <w:t>13,9861</w:t>
            </w:r>
          </w:p>
        </w:tc>
        <w:tc>
          <w:tcPr>
            <w:tcW w:w="577" w:type="dxa"/>
            <w:shd w:val="clear" w:color="auto" w:fill="FFFFFF"/>
            <w:tcMar>
              <w:top w:w="40" w:type="dxa"/>
              <w:left w:w="200" w:type="dxa"/>
              <w:bottom w:w="40" w:type="dxa"/>
              <w:right w:w="200" w:type="dxa"/>
            </w:tcMar>
            <w:textDirection w:val="btLr"/>
            <w:vAlign w:val="center"/>
          </w:tcPr>
          <w:p w14:paraId="641AD1B3" w14:textId="77777777" w:rsidR="009C5690" w:rsidRPr="003B5074" w:rsidRDefault="009C5690" w:rsidP="009C5690">
            <w:pPr>
              <w:ind w:left="113" w:right="113"/>
              <w:jc w:val="center"/>
              <w:rPr>
                <w:sz w:val="20"/>
                <w:szCs w:val="20"/>
              </w:rPr>
            </w:pPr>
            <w:r>
              <w:rPr>
                <w:rFonts w:eastAsia="Times New Roman" w:cs="Times New Roman"/>
              </w:rPr>
              <w:t>13,9861</w:t>
            </w:r>
          </w:p>
        </w:tc>
        <w:tc>
          <w:tcPr>
            <w:tcW w:w="577" w:type="dxa"/>
            <w:shd w:val="clear" w:color="auto" w:fill="FFFFFF"/>
            <w:tcMar>
              <w:top w:w="40" w:type="dxa"/>
              <w:left w:w="200" w:type="dxa"/>
              <w:bottom w:w="40" w:type="dxa"/>
              <w:right w:w="200" w:type="dxa"/>
            </w:tcMar>
            <w:textDirection w:val="btLr"/>
            <w:vAlign w:val="center"/>
          </w:tcPr>
          <w:p w14:paraId="73EBA27B" w14:textId="77777777" w:rsidR="009C5690" w:rsidRPr="003B5074" w:rsidRDefault="009C5690" w:rsidP="009C5690">
            <w:pPr>
              <w:ind w:left="113" w:right="113"/>
              <w:jc w:val="center"/>
              <w:rPr>
                <w:sz w:val="20"/>
                <w:szCs w:val="20"/>
              </w:rPr>
            </w:pPr>
            <w:r>
              <w:rPr>
                <w:rFonts w:eastAsia="Times New Roman" w:cs="Times New Roman"/>
              </w:rPr>
              <w:t>13,9861</w:t>
            </w:r>
          </w:p>
        </w:tc>
        <w:tc>
          <w:tcPr>
            <w:tcW w:w="577" w:type="dxa"/>
            <w:shd w:val="clear" w:color="auto" w:fill="FFFFFF"/>
            <w:tcMar>
              <w:top w:w="40" w:type="dxa"/>
              <w:left w:w="200" w:type="dxa"/>
              <w:bottom w:w="40" w:type="dxa"/>
              <w:right w:w="200" w:type="dxa"/>
            </w:tcMar>
            <w:textDirection w:val="btLr"/>
            <w:vAlign w:val="center"/>
          </w:tcPr>
          <w:p w14:paraId="31C53C73" w14:textId="77777777" w:rsidR="009C5690" w:rsidRPr="003B5074" w:rsidRDefault="009C5690" w:rsidP="009C5690">
            <w:pPr>
              <w:ind w:left="113" w:right="113"/>
              <w:jc w:val="center"/>
              <w:rPr>
                <w:sz w:val="20"/>
                <w:szCs w:val="20"/>
              </w:rPr>
            </w:pPr>
            <w:r>
              <w:rPr>
                <w:rFonts w:eastAsia="Times New Roman" w:cs="Times New Roman"/>
              </w:rPr>
              <w:t>13,9861</w:t>
            </w:r>
          </w:p>
        </w:tc>
        <w:tc>
          <w:tcPr>
            <w:tcW w:w="577" w:type="dxa"/>
            <w:shd w:val="clear" w:color="auto" w:fill="FFFFFF"/>
            <w:tcMar>
              <w:top w:w="40" w:type="dxa"/>
              <w:left w:w="200" w:type="dxa"/>
              <w:bottom w:w="40" w:type="dxa"/>
              <w:right w:w="200" w:type="dxa"/>
            </w:tcMar>
            <w:textDirection w:val="btLr"/>
            <w:vAlign w:val="center"/>
          </w:tcPr>
          <w:p w14:paraId="76ACD3AD" w14:textId="77777777" w:rsidR="009C5690" w:rsidRPr="003B5074" w:rsidRDefault="009C5690" w:rsidP="009C5690">
            <w:pPr>
              <w:ind w:left="113" w:right="113"/>
              <w:jc w:val="center"/>
              <w:rPr>
                <w:sz w:val="20"/>
                <w:szCs w:val="20"/>
              </w:rPr>
            </w:pPr>
            <w:r>
              <w:rPr>
                <w:rFonts w:eastAsia="Times New Roman" w:cs="Times New Roman"/>
              </w:rPr>
              <w:t>13,9861</w:t>
            </w:r>
          </w:p>
        </w:tc>
        <w:tc>
          <w:tcPr>
            <w:tcW w:w="577" w:type="dxa"/>
            <w:shd w:val="clear" w:color="auto" w:fill="FFFFFF"/>
            <w:tcMar>
              <w:top w:w="40" w:type="dxa"/>
              <w:left w:w="200" w:type="dxa"/>
              <w:bottom w:w="40" w:type="dxa"/>
              <w:right w:w="200" w:type="dxa"/>
            </w:tcMar>
            <w:textDirection w:val="btLr"/>
            <w:vAlign w:val="center"/>
          </w:tcPr>
          <w:p w14:paraId="5F419420" w14:textId="77777777" w:rsidR="009C5690" w:rsidRPr="003B5074" w:rsidRDefault="009C5690" w:rsidP="009C5690">
            <w:pPr>
              <w:ind w:left="113" w:right="113"/>
              <w:jc w:val="center"/>
              <w:rPr>
                <w:sz w:val="20"/>
                <w:szCs w:val="20"/>
              </w:rPr>
            </w:pPr>
            <w:r>
              <w:rPr>
                <w:rFonts w:eastAsia="Times New Roman" w:cs="Times New Roman"/>
              </w:rPr>
              <w:t>13,9861</w:t>
            </w:r>
          </w:p>
        </w:tc>
        <w:tc>
          <w:tcPr>
            <w:tcW w:w="577" w:type="dxa"/>
            <w:shd w:val="clear" w:color="auto" w:fill="FFFFFF"/>
            <w:tcMar>
              <w:top w:w="40" w:type="dxa"/>
              <w:left w:w="200" w:type="dxa"/>
              <w:bottom w:w="40" w:type="dxa"/>
              <w:right w:w="200" w:type="dxa"/>
            </w:tcMar>
            <w:textDirection w:val="btLr"/>
            <w:vAlign w:val="center"/>
          </w:tcPr>
          <w:p w14:paraId="71DC6843" w14:textId="77777777" w:rsidR="009C5690" w:rsidRPr="003B5074" w:rsidRDefault="009C5690" w:rsidP="009C5690">
            <w:pPr>
              <w:ind w:left="113" w:right="113"/>
              <w:jc w:val="center"/>
              <w:rPr>
                <w:sz w:val="20"/>
                <w:szCs w:val="20"/>
              </w:rPr>
            </w:pPr>
            <w:r>
              <w:rPr>
                <w:rFonts w:eastAsia="Times New Roman" w:cs="Times New Roman"/>
              </w:rPr>
              <w:t>13,9861</w:t>
            </w:r>
          </w:p>
        </w:tc>
        <w:tc>
          <w:tcPr>
            <w:tcW w:w="1100" w:type="dxa"/>
            <w:shd w:val="clear" w:color="auto" w:fill="FFFFFF"/>
            <w:tcMar>
              <w:top w:w="40" w:type="dxa"/>
              <w:left w:w="200" w:type="dxa"/>
              <w:bottom w:w="40" w:type="dxa"/>
              <w:right w:w="200" w:type="dxa"/>
            </w:tcMar>
            <w:textDirection w:val="btLr"/>
            <w:vAlign w:val="center"/>
          </w:tcPr>
          <w:p w14:paraId="2F98CDF9" w14:textId="77777777" w:rsidR="009C5690" w:rsidRPr="003B5074" w:rsidRDefault="009C5690" w:rsidP="009C5690">
            <w:pPr>
              <w:ind w:left="113" w:right="113"/>
              <w:jc w:val="center"/>
              <w:rPr>
                <w:sz w:val="20"/>
                <w:szCs w:val="20"/>
              </w:rPr>
            </w:pPr>
            <w:r>
              <w:rPr>
                <w:rFonts w:eastAsia="Times New Roman" w:cs="Times New Roman"/>
              </w:rPr>
              <w:t>13,9861</w:t>
            </w:r>
          </w:p>
        </w:tc>
      </w:tr>
      <w:tr w:rsidR="009C5690" w14:paraId="77A22958" w14:textId="77777777" w:rsidTr="008057B1">
        <w:trPr>
          <w:cantSplit/>
          <w:trHeight w:val="1134"/>
          <w:jc w:val="center"/>
        </w:trPr>
        <w:tc>
          <w:tcPr>
            <w:tcW w:w="400" w:type="dxa"/>
            <w:shd w:val="clear" w:color="auto" w:fill="FFFFFF"/>
            <w:tcMar>
              <w:top w:w="40" w:type="dxa"/>
              <w:left w:w="20" w:type="dxa"/>
              <w:bottom w:w="40" w:type="dxa"/>
              <w:right w:w="20" w:type="dxa"/>
            </w:tcMar>
            <w:vAlign w:val="center"/>
          </w:tcPr>
          <w:p w14:paraId="0E35FF6D" w14:textId="77777777" w:rsidR="009C5690" w:rsidRPr="003B5074" w:rsidRDefault="009C5690" w:rsidP="009C5690">
            <w:pPr>
              <w:jc w:val="center"/>
              <w:rPr>
                <w:sz w:val="20"/>
                <w:szCs w:val="20"/>
              </w:rPr>
            </w:pPr>
            <w:r w:rsidRPr="003B5074">
              <w:rPr>
                <w:rFonts w:eastAsia="Times New Roman" w:cs="Times New Roman"/>
                <w:sz w:val="20"/>
                <w:szCs w:val="20"/>
              </w:rPr>
              <w:t>3</w:t>
            </w:r>
          </w:p>
        </w:tc>
        <w:tc>
          <w:tcPr>
            <w:tcW w:w="1520" w:type="dxa"/>
            <w:shd w:val="clear" w:color="auto" w:fill="FFFFFF"/>
            <w:tcMar>
              <w:top w:w="40" w:type="dxa"/>
              <w:left w:w="200" w:type="dxa"/>
              <w:bottom w:w="40" w:type="dxa"/>
              <w:right w:w="200" w:type="dxa"/>
            </w:tcMar>
            <w:vAlign w:val="center"/>
          </w:tcPr>
          <w:p w14:paraId="4894A7BA" w14:textId="77777777" w:rsidR="009C5690" w:rsidRPr="003B5074" w:rsidRDefault="009C5690" w:rsidP="009C5690">
            <w:pPr>
              <w:jc w:val="center"/>
              <w:rPr>
                <w:sz w:val="20"/>
                <w:szCs w:val="20"/>
              </w:rPr>
            </w:pPr>
            <w:r w:rsidRPr="003B5074">
              <w:rPr>
                <w:rFonts w:eastAsia="Times New Roman" w:cs="Times New Roman"/>
                <w:sz w:val="20"/>
                <w:szCs w:val="20"/>
              </w:rPr>
              <w:t>Котельная № 3 ул. Кооперативная, 11А</w:t>
            </w:r>
          </w:p>
        </w:tc>
        <w:tc>
          <w:tcPr>
            <w:tcW w:w="577" w:type="dxa"/>
            <w:shd w:val="clear" w:color="auto" w:fill="FFFFFF"/>
            <w:tcMar>
              <w:top w:w="40" w:type="dxa"/>
              <w:left w:w="200" w:type="dxa"/>
              <w:bottom w:w="40" w:type="dxa"/>
              <w:right w:w="200" w:type="dxa"/>
            </w:tcMar>
            <w:textDirection w:val="btLr"/>
            <w:vAlign w:val="center"/>
          </w:tcPr>
          <w:p w14:paraId="09F36E14" w14:textId="77777777" w:rsidR="009C5690" w:rsidRPr="003B5074" w:rsidRDefault="009C5690" w:rsidP="009C5690">
            <w:pPr>
              <w:ind w:left="113" w:right="113"/>
              <w:jc w:val="center"/>
              <w:rPr>
                <w:sz w:val="20"/>
                <w:szCs w:val="20"/>
              </w:rPr>
            </w:pPr>
            <w:r>
              <w:rPr>
                <w:rFonts w:eastAsia="Times New Roman" w:cs="Times New Roman"/>
              </w:rPr>
              <w:t>23,4188</w:t>
            </w:r>
          </w:p>
        </w:tc>
        <w:tc>
          <w:tcPr>
            <w:tcW w:w="577" w:type="dxa"/>
            <w:shd w:val="clear" w:color="auto" w:fill="FFFFFF"/>
            <w:tcMar>
              <w:top w:w="40" w:type="dxa"/>
              <w:left w:w="200" w:type="dxa"/>
              <w:bottom w:w="40" w:type="dxa"/>
              <w:right w:w="200" w:type="dxa"/>
            </w:tcMar>
            <w:textDirection w:val="btLr"/>
            <w:vAlign w:val="center"/>
          </w:tcPr>
          <w:p w14:paraId="5AD2B122" w14:textId="77777777" w:rsidR="009C5690" w:rsidRPr="003B5074" w:rsidRDefault="009C5690" w:rsidP="009C5690">
            <w:pPr>
              <w:ind w:left="113" w:right="113"/>
              <w:jc w:val="center"/>
              <w:rPr>
                <w:sz w:val="20"/>
                <w:szCs w:val="20"/>
              </w:rPr>
            </w:pPr>
            <w:r>
              <w:rPr>
                <w:rFonts w:eastAsia="Times New Roman" w:cs="Times New Roman"/>
              </w:rPr>
              <w:t>23,4188</w:t>
            </w:r>
          </w:p>
        </w:tc>
        <w:tc>
          <w:tcPr>
            <w:tcW w:w="577" w:type="dxa"/>
            <w:shd w:val="clear" w:color="auto" w:fill="FFFFFF"/>
            <w:tcMar>
              <w:top w:w="40" w:type="dxa"/>
              <w:left w:w="200" w:type="dxa"/>
              <w:bottom w:w="40" w:type="dxa"/>
              <w:right w:w="200" w:type="dxa"/>
            </w:tcMar>
            <w:textDirection w:val="btLr"/>
            <w:vAlign w:val="center"/>
          </w:tcPr>
          <w:p w14:paraId="5FE24436" w14:textId="77777777" w:rsidR="009C5690" w:rsidRPr="003B5074" w:rsidRDefault="009C5690" w:rsidP="009C5690">
            <w:pPr>
              <w:ind w:left="113" w:right="113"/>
              <w:jc w:val="center"/>
              <w:rPr>
                <w:sz w:val="20"/>
                <w:szCs w:val="20"/>
              </w:rPr>
            </w:pPr>
            <w:r>
              <w:rPr>
                <w:rFonts w:eastAsia="Times New Roman" w:cs="Times New Roman"/>
              </w:rPr>
              <w:t>23,4188</w:t>
            </w:r>
          </w:p>
        </w:tc>
        <w:tc>
          <w:tcPr>
            <w:tcW w:w="577" w:type="dxa"/>
            <w:shd w:val="clear" w:color="auto" w:fill="FFFFFF"/>
            <w:tcMar>
              <w:top w:w="40" w:type="dxa"/>
              <w:left w:w="200" w:type="dxa"/>
              <w:bottom w:w="40" w:type="dxa"/>
              <w:right w:w="200" w:type="dxa"/>
            </w:tcMar>
            <w:textDirection w:val="btLr"/>
            <w:vAlign w:val="center"/>
          </w:tcPr>
          <w:p w14:paraId="065FA3D0" w14:textId="77777777" w:rsidR="009C5690" w:rsidRPr="003B5074" w:rsidRDefault="009C5690" w:rsidP="009C5690">
            <w:pPr>
              <w:ind w:left="113" w:right="113"/>
              <w:jc w:val="center"/>
              <w:rPr>
                <w:sz w:val="20"/>
                <w:szCs w:val="20"/>
              </w:rPr>
            </w:pPr>
            <w:r>
              <w:rPr>
                <w:rFonts w:eastAsia="Times New Roman" w:cs="Times New Roman"/>
              </w:rPr>
              <w:t>23,4188</w:t>
            </w:r>
          </w:p>
        </w:tc>
        <w:tc>
          <w:tcPr>
            <w:tcW w:w="577" w:type="dxa"/>
            <w:shd w:val="clear" w:color="auto" w:fill="FFFFFF"/>
            <w:tcMar>
              <w:top w:w="40" w:type="dxa"/>
              <w:left w:w="200" w:type="dxa"/>
              <w:bottom w:w="40" w:type="dxa"/>
              <w:right w:w="200" w:type="dxa"/>
            </w:tcMar>
            <w:textDirection w:val="btLr"/>
            <w:vAlign w:val="center"/>
          </w:tcPr>
          <w:p w14:paraId="1E1C0E06" w14:textId="77777777" w:rsidR="009C5690" w:rsidRPr="003B5074" w:rsidRDefault="009C5690" w:rsidP="009C5690">
            <w:pPr>
              <w:ind w:left="113" w:right="113"/>
              <w:jc w:val="center"/>
              <w:rPr>
                <w:sz w:val="20"/>
                <w:szCs w:val="20"/>
              </w:rPr>
            </w:pPr>
            <w:r>
              <w:rPr>
                <w:rFonts w:eastAsia="Times New Roman" w:cs="Times New Roman"/>
              </w:rPr>
              <w:t>23,4188</w:t>
            </w:r>
          </w:p>
        </w:tc>
        <w:tc>
          <w:tcPr>
            <w:tcW w:w="577" w:type="dxa"/>
            <w:shd w:val="clear" w:color="auto" w:fill="FFFFFF"/>
            <w:tcMar>
              <w:top w:w="40" w:type="dxa"/>
              <w:left w:w="200" w:type="dxa"/>
              <w:bottom w:w="40" w:type="dxa"/>
              <w:right w:w="200" w:type="dxa"/>
            </w:tcMar>
            <w:textDirection w:val="btLr"/>
            <w:vAlign w:val="center"/>
          </w:tcPr>
          <w:p w14:paraId="3552BD25" w14:textId="77777777" w:rsidR="009C5690" w:rsidRPr="003B5074" w:rsidRDefault="009C5690" w:rsidP="009C5690">
            <w:pPr>
              <w:ind w:left="113" w:right="113"/>
              <w:jc w:val="center"/>
              <w:rPr>
                <w:sz w:val="20"/>
                <w:szCs w:val="20"/>
              </w:rPr>
            </w:pPr>
            <w:r>
              <w:rPr>
                <w:rFonts w:eastAsia="Times New Roman" w:cs="Times New Roman"/>
              </w:rPr>
              <w:t>23,4188</w:t>
            </w:r>
          </w:p>
        </w:tc>
        <w:tc>
          <w:tcPr>
            <w:tcW w:w="577" w:type="dxa"/>
            <w:shd w:val="clear" w:color="auto" w:fill="FFFFFF"/>
            <w:tcMar>
              <w:top w:w="40" w:type="dxa"/>
              <w:left w:w="200" w:type="dxa"/>
              <w:bottom w:w="40" w:type="dxa"/>
              <w:right w:w="200" w:type="dxa"/>
            </w:tcMar>
            <w:textDirection w:val="btLr"/>
            <w:vAlign w:val="center"/>
          </w:tcPr>
          <w:p w14:paraId="422EFA6D" w14:textId="77777777" w:rsidR="009C5690" w:rsidRPr="003B5074" w:rsidRDefault="009C5690" w:rsidP="009C5690">
            <w:pPr>
              <w:ind w:left="113" w:right="113"/>
              <w:jc w:val="center"/>
              <w:rPr>
                <w:sz w:val="20"/>
                <w:szCs w:val="20"/>
              </w:rPr>
            </w:pPr>
            <w:r>
              <w:rPr>
                <w:rFonts w:eastAsia="Times New Roman" w:cs="Times New Roman"/>
              </w:rPr>
              <w:t>23,4188</w:t>
            </w:r>
          </w:p>
        </w:tc>
        <w:tc>
          <w:tcPr>
            <w:tcW w:w="577" w:type="dxa"/>
            <w:shd w:val="clear" w:color="auto" w:fill="FFFFFF"/>
            <w:tcMar>
              <w:top w:w="40" w:type="dxa"/>
              <w:left w:w="200" w:type="dxa"/>
              <w:bottom w:w="40" w:type="dxa"/>
              <w:right w:w="200" w:type="dxa"/>
            </w:tcMar>
            <w:textDirection w:val="btLr"/>
            <w:vAlign w:val="center"/>
          </w:tcPr>
          <w:p w14:paraId="1F49F41A" w14:textId="77777777" w:rsidR="009C5690" w:rsidRPr="003B5074" w:rsidRDefault="009C5690" w:rsidP="009C5690">
            <w:pPr>
              <w:ind w:left="113" w:right="113"/>
              <w:jc w:val="center"/>
              <w:rPr>
                <w:sz w:val="20"/>
                <w:szCs w:val="20"/>
              </w:rPr>
            </w:pPr>
            <w:r>
              <w:rPr>
                <w:rFonts w:eastAsia="Times New Roman" w:cs="Times New Roman"/>
              </w:rPr>
              <w:t>23,4188</w:t>
            </w:r>
          </w:p>
        </w:tc>
        <w:tc>
          <w:tcPr>
            <w:tcW w:w="577" w:type="dxa"/>
            <w:shd w:val="clear" w:color="auto" w:fill="FFFFFF"/>
            <w:tcMar>
              <w:top w:w="40" w:type="dxa"/>
              <w:left w:w="200" w:type="dxa"/>
              <w:bottom w:w="40" w:type="dxa"/>
              <w:right w:w="200" w:type="dxa"/>
            </w:tcMar>
            <w:textDirection w:val="btLr"/>
            <w:vAlign w:val="center"/>
          </w:tcPr>
          <w:p w14:paraId="73264E60" w14:textId="77777777" w:rsidR="009C5690" w:rsidRPr="003B5074" w:rsidRDefault="009C5690" w:rsidP="009C5690">
            <w:pPr>
              <w:ind w:left="113" w:right="113"/>
              <w:jc w:val="center"/>
              <w:rPr>
                <w:sz w:val="20"/>
                <w:szCs w:val="20"/>
              </w:rPr>
            </w:pPr>
            <w:r>
              <w:rPr>
                <w:rFonts w:eastAsia="Times New Roman" w:cs="Times New Roman"/>
              </w:rPr>
              <w:t>23,4188</w:t>
            </w:r>
          </w:p>
        </w:tc>
        <w:tc>
          <w:tcPr>
            <w:tcW w:w="577" w:type="dxa"/>
            <w:shd w:val="clear" w:color="auto" w:fill="FFFFFF"/>
            <w:tcMar>
              <w:top w:w="40" w:type="dxa"/>
              <w:left w:w="200" w:type="dxa"/>
              <w:bottom w:w="40" w:type="dxa"/>
              <w:right w:w="200" w:type="dxa"/>
            </w:tcMar>
            <w:textDirection w:val="btLr"/>
            <w:vAlign w:val="center"/>
          </w:tcPr>
          <w:p w14:paraId="1F99BD47" w14:textId="77777777" w:rsidR="009C5690" w:rsidRPr="003B5074" w:rsidRDefault="009C5690" w:rsidP="009C5690">
            <w:pPr>
              <w:ind w:left="113" w:right="113"/>
              <w:jc w:val="center"/>
              <w:rPr>
                <w:sz w:val="20"/>
                <w:szCs w:val="20"/>
              </w:rPr>
            </w:pPr>
            <w:r>
              <w:rPr>
                <w:rFonts w:eastAsia="Times New Roman" w:cs="Times New Roman"/>
              </w:rPr>
              <w:t>23,4188</w:t>
            </w:r>
          </w:p>
        </w:tc>
        <w:tc>
          <w:tcPr>
            <w:tcW w:w="577" w:type="dxa"/>
            <w:shd w:val="clear" w:color="auto" w:fill="FFFFFF"/>
            <w:tcMar>
              <w:top w:w="40" w:type="dxa"/>
              <w:left w:w="200" w:type="dxa"/>
              <w:bottom w:w="40" w:type="dxa"/>
              <w:right w:w="200" w:type="dxa"/>
            </w:tcMar>
            <w:textDirection w:val="btLr"/>
            <w:vAlign w:val="center"/>
          </w:tcPr>
          <w:p w14:paraId="67FEFEC5" w14:textId="77777777" w:rsidR="009C5690" w:rsidRPr="003B5074" w:rsidRDefault="009C5690" w:rsidP="009C5690">
            <w:pPr>
              <w:ind w:left="113" w:right="113"/>
              <w:jc w:val="center"/>
              <w:rPr>
                <w:sz w:val="20"/>
                <w:szCs w:val="20"/>
              </w:rPr>
            </w:pPr>
            <w:r>
              <w:rPr>
                <w:rFonts w:eastAsia="Times New Roman" w:cs="Times New Roman"/>
              </w:rPr>
              <w:t>23,4188</w:t>
            </w:r>
          </w:p>
        </w:tc>
        <w:tc>
          <w:tcPr>
            <w:tcW w:w="577" w:type="dxa"/>
            <w:shd w:val="clear" w:color="auto" w:fill="FFFFFF"/>
            <w:tcMar>
              <w:top w:w="40" w:type="dxa"/>
              <w:left w:w="200" w:type="dxa"/>
              <w:bottom w:w="40" w:type="dxa"/>
              <w:right w:w="200" w:type="dxa"/>
            </w:tcMar>
            <w:textDirection w:val="btLr"/>
            <w:vAlign w:val="center"/>
          </w:tcPr>
          <w:p w14:paraId="3C80AB53" w14:textId="77777777" w:rsidR="009C5690" w:rsidRPr="003B5074" w:rsidRDefault="009C5690" w:rsidP="009C5690">
            <w:pPr>
              <w:ind w:left="113" w:right="113"/>
              <w:jc w:val="center"/>
              <w:rPr>
                <w:sz w:val="20"/>
                <w:szCs w:val="20"/>
              </w:rPr>
            </w:pPr>
            <w:r>
              <w:rPr>
                <w:rFonts w:eastAsia="Times New Roman" w:cs="Times New Roman"/>
              </w:rPr>
              <w:t>23,4188</w:t>
            </w:r>
          </w:p>
        </w:tc>
        <w:tc>
          <w:tcPr>
            <w:tcW w:w="577" w:type="dxa"/>
            <w:shd w:val="clear" w:color="auto" w:fill="FFFFFF"/>
            <w:tcMar>
              <w:top w:w="40" w:type="dxa"/>
              <w:left w:w="200" w:type="dxa"/>
              <w:bottom w:w="40" w:type="dxa"/>
              <w:right w:w="200" w:type="dxa"/>
            </w:tcMar>
            <w:textDirection w:val="btLr"/>
            <w:vAlign w:val="center"/>
          </w:tcPr>
          <w:p w14:paraId="2F396E3D" w14:textId="77777777" w:rsidR="009C5690" w:rsidRPr="003B5074" w:rsidRDefault="009C5690" w:rsidP="009C5690">
            <w:pPr>
              <w:ind w:left="113" w:right="113"/>
              <w:jc w:val="center"/>
              <w:rPr>
                <w:sz w:val="20"/>
                <w:szCs w:val="20"/>
              </w:rPr>
            </w:pPr>
            <w:r>
              <w:rPr>
                <w:rFonts w:eastAsia="Times New Roman" w:cs="Times New Roman"/>
              </w:rPr>
              <w:t>23,4188</w:t>
            </w:r>
          </w:p>
        </w:tc>
        <w:tc>
          <w:tcPr>
            <w:tcW w:w="577" w:type="dxa"/>
            <w:shd w:val="clear" w:color="auto" w:fill="FFFFFF"/>
            <w:tcMar>
              <w:top w:w="40" w:type="dxa"/>
              <w:left w:w="200" w:type="dxa"/>
              <w:bottom w:w="40" w:type="dxa"/>
              <w:right w:w="200" w:type="dxa"/>
            </w:tcMar>
            <w:textDirection w:val="btLr"/>
            <w:vAlign w:val="center"/>
          </w:tcPr>
          <w:p w14:paraId="4946E0E4" w14:textId="77777777" w:rsidR="009C5690" w:rsidRPr="003B5074" w:rsidRDefault="009C5690" w:rsidP="009C5690">
            <w:pPr>
              <w:ind w:left="113" w:right="113"/>
              <w:jc w:val="center"/>
              <w:rPr>
                <w:sz w:val="20"/>
                <w:szCs w:val="20"/>
              </w:rPr>
            </w:pPr>
            <w:r>
              <w:rPr>
                <w:rFonts w:eastAsia="Times New Roman" w:cs="Times New Roman"/>
              </w:rPr>
              <w:t>23,4188</w:t>
            </w:r>
          </w:p>
        </w:tc>
        <w:tc>
          <w:tcPr>
            <w:tcW w:w="577" w:type="dxa"/>
            <w:shd w:val="clear" w:color="auto" w:fill="FFFFFF"/>
            <w:tcMar>
              <w:top w:w="40" w:type="dxa"/>
              <w:left w:w="200" w:type="dxa"/>
              <w:bottom w:w="40" w:type="dxa"/>
              <w:right w:w="200" w:type="dxa"/>
            </w:tcMar>
            <w:textDirection w:val="btLr"/>
            <w:vAlign w:val="center"/>
          </w:tcPr>
          <w:p w14:paraId="3F2E76A6" w14:textId="77777777" w:rsidR="009C5690" w:rsidRPr="003B5074" w:rsidRDefault="009C5690" w:rsidP="009C5690">
            <w:pPr>
              <w:ind w:left="113" w:right="113"/>
              <w:jc w:val="center"/>
              <w:rPr>
                <w:sz w:val="20"/>
                <w:szCs w:val="20"/>
              </w:rPr>
            </w:pPr>
            <w:r>
              <w:rPr>
                <w:rFonts w:eastAsia="Times New Roman" w:cs="Times New Roman"/>
              </w:rPr>
              <w:t>23,4188</w:t>
            </w:r>
          </w:p>
        </w:tc>
        <w:tc>
          <w:tcPr>
            <w:tcW w:w="577" w:type="dxa"/>
            <w:shd w:val="clear" w:color="auto" w:fill="FFFFFF"/>
            <w:tcMar>
              <w:top w:w="40" w:type="dxa"/>
              <w:left w:w="200" w:type="dxa"/>
              <w:bottom w:w="40" w:type="dxa"/>
              <w:right w:w="200" w:type="dxa"/>
            </w:tcMar>
            <w:textDirection w:val="btLr"/>
            <w:vAlign w:val="center"/>
          </w:tcPr>
          <w:p w14:paraId="748AA6C0" w14:textId="77777777" w:rsidR="009C5690" w:rsidRPr="003B5074" w:rsidRDefault="009C5690" w:rsidP="009C5690">
            <w:pPr>
              <w:ind w:left="113" w:right="113"/>
              <w:jc w:val="center"/>
              <w:rPr>
                <w:sz w:val="20"/>
                <w:szCs w:val="20"/>
              </w:rPr>
            </w:pPr>
            <w:r>
              <w:rPr>
                <w:rFonts w:eastAsia="Times New Roman" w:cs="Times New Roman"/>
              </w:rPr>
              <w:t>23,4188</w:t>
            </w:r>
          </w:p>
        </w:tc>
        <w:tc>
          <w:tcPr>
            <w:tcW w:w="577" w:type="dxa"/>
            <w:shd w:val="clear" w:color="auto" w:fill="FFFFFF"/>
            <w:tcMar>
              <w:top w:w="40" w:type="dxa"/>
              <w:left w:w="200" w:type="dxa"/>
              <w:bottom w:w="40" w:type="dxa"/>
              <w:right w:w="200" w:type="dxa"/>
            </w:tcMar>
            <w:textDirection w:val="btLr"/>
            <w:vAlign w:val="center"/>
          </w:tcPr>
          <w:p w14:paraId="062C1BE6" w14:textId="77777777" w:rsidR="009C5690" w:rsidRPr="003B5074" w:rsidRDefault="009C5690" w:rsidP="009C5690">
            <w:pPr>
              <w:ind w:left="113" w:right="113"/>
              <w:jc w:val="center"/>
              <w:rPr>
                <w:sz w:val="20"/>
                <w:szCs w:val="20"/>
              </w:rPr>
            </w:pPr>
            <w:r>
              <w:rPr>
                <w:rFonts w:eastAsia="Times New Roman" w:cs="Times New Roman"/>
              </w:rPr>
              <w:t>23,4188</w:t>
            </w:r>
          </w:p>
        </w:tc>
        <w:tc>
          <w:tcPr>
            <w:tcW w:w="577" w:type="dxa"/>
            <w:shd w:val="clear" w:color="auto" w:fill="FFFFFF"/>
            <w:tcMar>
              <w:top w:w="40" w:type="dxa"/>
              <w:left w:w="200" w:type="dxa"/>
              <w:bottom w:w="40" w:type="dxa"/>
              <w:right w:w="200" w:type="dxa"/>
            </w:tcMar>
            <w:textDirection w:val="btLr"/>
            <w:vAlign w:val="center"/>
          </w:tcPr>
          <w:p w14:paraId="6536FBAD" w14:textId="77777777" w:rsidR="009C5690" w:rsidRPr="003B5074" w:rsidRDefault="009C5690" w:rsidP="009C5690">
            <w:pPr>
              <w:ind w:left="113" w:right="113"/>
              <w:jc w:val="center"/>
              <w:rPr>
                <w:sz w:val="20"/>
                <w:szCs w:val="20"/>
              </w:rPr>
            </w:pPr>
            <w:r>
              <w:rPr>
                <w:rFonts w:eastAsia="Times New Roman" w:cs="Times New Roman"/>
              </w:rPr>
              <w:t>23,4188</w:t>
            </w:r>
          </w:p>
        </w:tc>
        <w:tc>
          <w:tcPr>
            <w:tcW w:w="577" w:type="dxa"/>
            <w:shd w:val="clear" w:color="auto" w:fill="FFFFFF"/>
            <w:tcMar>
              <w:top w:w="40" w:type="dxa"/>
              <w:left w:w="200" w:type="dxa"/>
              <w:bottom w:w="40" w:type="dxa"/>
              <w:right w:w="200" w:type="dxa"/>
            </w:tcMar>
            <w:textDirection w:val="btLr"/>
            <w:vAlign w:val="center"/>
          </w:tcPr>
          <w:p w14:paraId="096213BD" w14:textId="77777777" w:rsidR="009C5690" w:rsidRPr="003B5074" w:rsidRDefault="009C5690" w:rsidP="009C5690">
            <w:pPr>
              <w:ind w:left="113" w:right="113"/>
              <w:jc w:val="center"/>
              <w:rPr>
                <w:sz w:val="20"/>
                <w:szCs w:val="20"/>
              </w:rPr>
            </w:pPr>
            <w:r>
              <w:rPr>
                <w:rFonts w:eastAsia="Times New Roman" w:cs="Times New Roman"/>
              </w:rPr>
              <w:t>23,4188</w:t>
            </w:r>
          </w:p>
        </w:tc>
        <w:tc>
          <w:tcPr>
            <w:tcW w:w="577" w:type="dxa"/>
            <w:shd w:val="clear" w:color="auto" w:fill="FFFFFF"/>
            <w:tcMar>
              <w:top w:w="40" w:type="dxa"/>
              <w:left w:w="200" w:type="dxa"/>
              <w:bottom w:w="40" w:type="dxa"/>
              <w:right w:w="200" w:type="dxa"/>
            </w:tcMar>
            <w:textDirection w:val="btLr"/>
            <w:vAlign w:val="center"/>
          </w:tcPr>
          <w:p w14:paraId="129BDEC1" w14:textId="77777777" w:rsidR="009C5690" w:rsidRPr="003B5074" w:rsidRDefault="009C5690" w:rsidP="009C5690">
            <w:pPr>
              <w:ind w:left="113" w:right="113"/>
              <w:jc w:val="center"/>
              <w:rPr>
                <w:sz w:val="20"/>
                <w:szCs w:val="20"/>
              </w:rPr>
            </w:pPr>
            <w:r>
              <w:rPr>
                <w:rFonts w:eastAsia="Times New Roman" w:cs="Times New Roman"/>
              </w:rPr>
              <w:t>23,4188</w:t>
            </w:r>
          </w:p>
        </w:tc>
        <w:tc>
          <w:tcPr>
            <w:tcW w:w="1100" w:type="dxa"/>
            <w:shd w:val="clear" w:color="auto" w:fill="FFFFFF"/>
            <w:tcMar>
              <w:top w:w="40" w:type="dxa"/>
              <w:left w:w="200" w:type="dxa"/>
              <w:bottom w:w="40" w:type="dxa"/>
              <w:right w:w="200" w:type="dxa"/>
            </w:tcMar>
            <w:textDirection w:val="btLr"/>
            <w:vAlign w:val="center"/>
          </w:tcPr>
          <w:p w14:paraId="00BD4239" w14:textId="77777777" w:rsidR="009C5690" w:rsidRPr="003B5074" w:rsidRDefault="009C5690" w:rsidP="009C5690">
            <w:pPr>
              <w:ind w:left="113" w:right="113"/>
              <w:jc w:val="center"/>
              <w:rPr>
                <w:sz w:val="20"/>
                <w:szCs w:val="20"/>
              </w:rPr>
            </w:pPr>
            <w:r>
              <w:rPr>
                <w:rFonts w:eastAsia="Times New Roman" w:cs="Times New Roman"/>
              </w:rPr>
              <w:t>23,4188</w:t>
            </w:r>
          </w:p>
        </w:tc>
      </w:tr>
      <w:tr w:rsidR="009C5690" w14:paraId="1B5DBC45" w14:textId="77777777" w:rsidTr="008057B1">
        <w:trPr>
          <w:cantSplit/>
          <w:trHeight w:val="1134"/>
          <w:jc w:val="center"/>
        </w:trPr>
        <w:tc>
          <w:tcPr>
            <w:tcW w:w="1920" w:type="dxa"/>
            <w:gridSpan w:val="2"/>
            <w:shd w:val="clear" w:color="auto" w:fill="FBD4B4"/>
            <w:tcMar>
              <w:top w:w="40" w:type="dxa"/>
              <w:left w:w="20" w:type="dxa"/>
              <w:bottom w:w="40" w:type="dxa"/>
              <w:right w:w="20" w:type="dxa"/>
            </w:tcMar>
            <w:vAlign w:val="center"/>
          </w:tcPr>
          <w:p w14:paraId="23190E5B" w14:textId="77777777" w:rsidR="009C5690" w:rsidRPr="003B5074" w:rsidRDefault="009C5690" w:rsidP="009C5690">
            <w:pPr>
              <w:jc w:val="center"/>
              <w:rPr>
                <w:sz w:val="20"/>
                <w:szCs w:val="20"/>
              </w:rPr>
            </w:pPr>
            <w:r w:rsidRPr="003B5074">
              <w:rPr>
                <w:rFonts w:eastAsia="Times New Roman" w:cs="Times New Roman"/>
                <w:b/>
                <w:color w:val="000000"/>
                <w:sz w:val="20"/>
                <w:szCs w:val="20"/>
              </w:rPr>
              <w:lastRenderedPageBreak/>
              <w:t>Итого по: КОГУП «Облкоммунсервис»</w:t>
            </w:r>
          </w:p>
        </w:tc>
        <w:tc>
          <w:tcPr>
            <w:tcW w:w="577" w:type="dxa"/>
            <w:shd w:val="clear" w:color="auto" w:fill="FBD4B4"/>
            <w:tcMar>
              <w:top w:w="40" w:type="dxa"/>
              <w:left w:w="200" w:type="dxa"/>
              <w:bottom w:w="40" w:type="dxa"/>
              <w:right w:w="200" w:type="dxa"/>
            </w:tcMar>
            <w:textDirection w:val="btLr"/>
            <w:vAlign w:val="center"/>
          </w:tcPr>
          <w:p w14:paraId="134881F8"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577" w:type="dxa"/>
            <w:shd w:val="clear" w:color="auto" w:fill="FBD4B4"/>
            <w:tcMar>
              <w:top w:w="40" w:type="dxa"/>
              <w:left w:w="200" w:type="dxa"/>
              <w:bottom w:w="40" w:type="dxa"/>
              <w:right w:w="200" w:type="dxa"/>
            </w:tcMar>
            <w:textDirection w:val="btLr"/>
            <w:vAlign w:val="center"/>
          </w:tcPr>
          <w:p w14:paraId="5FAEB074"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577" w:type="dxa"/>
            <w:shd w:val="clear" w:color="auto" w:fill="FBD4B4"/>
            <w:tcMar>
              <w:top w:w="40" w:type="dxa"/>
              <w:left w:w="200" w:type="dxa"/>
              <w:bottom w:w="40" w:type="dxa"/>
              <w:right w:w="200" w:type="dxa"/>
            </w:tcMar>
            <w:textDirection w:val="btLr"/>
            <w:vAlign w:val="center"/>
          </w:tcPr>
          <w:p w14:paraId="4BB4362B"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577" w:type="dxa"/>
            <w:shd w:val="clear" w:color="auto" w:fill="FBD4B4"/>
            <w:tcMar>
              <w:top w:w="40" w:type="dxa"/>
              <w:left w:w="200" w:type="dxa"/>
              <w:bottom w:w="40" w:type="dxa"/>
              <w:right w:w="200" w:type="dxa"/>
            </w:tcMar>
            <w:textDirection w:val="btLr"/>
            <w:vAlign w:val="center"/>
          </w:tcPr>
          <w:p w14:paraId="5B8EFC44"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577" w:type="dxa"/>
            <w:shd w:val="clear" w:color="auto" w:fill="FBD4B4"/>
            <w:tcMar>
              <w:top w:w="40" w:type="dxa"/>
              <w:left w:w="200" w:type="dxa"/>
              <w:bottom w:w="40" w:type="dxa"/>
              <w:right w:w="200" w:type="dxa"/>
            </w:tcMar>
            <w:textDirection w:val="btLr"/>
            <w:vAlign w:val="center"/>
          </w:tcPr>
          <w:p w14:paraId="1770A515"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577" w:type="dxa"/>
            <w:shd w:val="clear" w:color="auto" w:fill="FBD4B4"/>
            <w:tcMar>
              <w:top w:w="40" w:type="dxa"/>
              <w:left w:w="200" w:type="dxa"/>
              <w:bottom w:w="40" w:type="dxa"/>
              <w:right w:w="200" w:type="dxa"/>
            </w:tcMar>
            <w:textDirection w:val="btLr"/>
            <w:vAlign w:val="center"/>
          </w:tcPr>
          <w:p w14:paraId="5779CB14"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577" w:type="dxa"/>
            <w:shd w:val="clear" w:color="auto" w:fill="FBD4B4"/>
            <w:tcMar>
              <w:top w:w="40" w:type="dxa"/>
              <w:left w:w="200" w:type="dxa"/>
              <w:bottom w:w="40" w:type="dxa"/>
              <w:right w:w="200" w:type="dxa"/>
            </w:tcMar>
            <w:textDirection w:val="btLr"/>
            <w:vAlign w:val="center"/>
          </w:tcPr>
          <w:p w14:paraId="76709DCC"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577" w:type="dxa"/>
            <w:shd w:val="clear" w:color="auto" w:fill="FBD4B4"/>
            <w:tcMar>
              <w:top w:w="40" w:type="dxa"/>
              <w:left w:w="200" w:type="dxa"/>
              <w:bottom w:w="40" w:type="dxa"/>
              <w:right w:w="200" w:type="dxa"/>
            </w:tcMar>
            <w:textDirection w:val="btLr"/>
            <w:vAlign w:val="center"/>
          </w:tcPr>
          <w:p w14:paraId="59628BA7"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577" w:type="dxa"/>
            <w:shd w:val="clear" w:color="auto" w:fill="FBD4B4"/>
            <w:tcMar>
              <w:top w:w="40" w:type="dxa"/>
              <w:left w:w="200" w:type="dxa"/>
              <w:bottom w:w="40" w:type="dxa"/>
              <w:right w:w="200" w:type="dxa"/>
            </w:tcMar>
            <w:textDirection w:val="btLr"/>
            <w:vAlign w:val="center"/>
          </w:tcPr>
          <w:p w14:paraId="349458EA"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577" w:type="dxa"/>
            <w:shd w:val="clear" w:color="auto" w:fill="FBD4B4"/>
            <w:tcMar>
              <w:top w:w="40" w:type="dxa"/>
              <w:left w:w="200" w:type="dxa"/>
              <w:bottom w:w="40" w:type="dxa"/>
              <w:right w:w="200" w:type="dxa"/>
            </w:tcMar>
            <w:textDirection w:val="btLr"/>
            <w:vAlign w:val="center"/>
          </w:tcPr>
          <w:p w14:paraId="3A23DB48"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577" w:type="dxa"/>
            <w:shd w:val="clear" w:color="auto" w:fill="FBD4B4"/>
            <w:tcMar>
              <w:top w:w="40" w:type="dxa"/>
              <w:left w:w="200" w:type="dxa"/>
              <w:bottom w:w="40" w:type="dxa"/>
              <w:right w:w="200" w:type="dxa"/>
            </w:tcMar>
            <w:textDirection w:val="btLr"/>
            <w:vAlign w:val="center"/>
          </w:tcPr>
          <w:p w14:paraId="0CA01D92"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577" w:type="dxa"/>
            <w:shd w:val="clear" w:color="auto" w:fill="FBD4B4"/>
            <w:tcMar>
              <w:top w:w="40" w:type="dxa"/>
              <w:left w:w="200" w:type="dxa"/>
              <w:bottom w:w="40" w:type="dxa"/>
              <w:right w:w="200" w:type="dxa"/>
            </w:tcMar>
            <w:textDirection w:val="btLr"/>
            <w:vAlign w:val="center"/>
          </w:tcPr>
          <w:p w14:paraId="759B174B"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577" w:type="dxa"/>
            <w:shd w:val="clear" w:color="auto" w:fill="FBD4B4"/>
            <w:tcMar>
              <w:top w:w="40" w:type="dxa"/>
              <w:left w:w="200" w:type="dxa"/>
              <w:bottom w:w="40" w:type="dxa"/>
              <w:right w:w="200" w:type="dxa"/>
            </w:tcMar>
            <w:textDirection w:val="btLr"/>
            <w:vAlign w:val="center"/>
          </w:tcPr>
          <w:p w14:paraId="59D98D5C"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577" w:type="dxa"/>
            <w:shd w:val="clear" w:color="auto" w:fill="FBD4B4"/>
            <w:tcMar>
              <w:top w:w="40" w:type="dxa"/>
              <w:left w:w="200" w:type="dxa"/>
              <w:bottom w:w="40" w:type="dxa"/>
              <w:right w:w="200" w:type="dxa"/>
            </w:tcMar>
            <w:textDirection w:val="btLr"/>
            <w:vAlign w:val="center"/>
          </w:tcPr>
          <w:p w14:paraId="0A10D8AB"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577" w:type="dxa"/>
            <w:shd w:val="clear" w:color="auto" w:fill="FBD4B4"/>
            <w:tcMar>
              <w:top w:w="40" w:type="dxa"/>
              <w:left w:w="200" w:type="dxa"/>
              <w:bottom w:w="40" w:type="dxa"/>
              <w:right w:w="200" w:type="dxa"/>
            </w:tcMar>
            <w:textDirection w:val="btLr"/>
            <w:vAlign w:val="center"/>
          </w:tcPr>
          <w:p w14:paraId="4354CE38"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577" w:type="dxa"/>
            <w:shd w:val="clear" w:color="auto" w:fill="FBD4B4"/>
            <w:tcMar>
              <w:top w:w="40" w:type="dxa"/>
              <w:left w:w="200" w:type="dxa"/>
              <w:bottom w:w="40" w:type="dxa"/>
              <w:right w:w="200" w:type="dxa"/>
            </w:tcMar>
            <w:textDirection w:val="btLr"/>
            <w:vAlign w:val="center"/>
          </w:tcPr>
          <w:p w14:paraId="277819BB"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577" w:type="dxa"/>
            <w:shd w:val="clear" w:color="auto" w:fill="FBD4B4"/>
            <w:tcMar>
              <w:top w:w="40" w:type="dxa"/>
              <w:left w:w="200" w:type="dxa"/>
              <w:bottom w:w="40" w:type="dxa"/>
              <w:right w:w="200" w:type="dxa"/>
            </w:tcMar>
            <w:textDirection w:val="btLr"/>
            <w:vAlign w:val="center"/>
          </w:tcPr>
          <w:p w14:paraId="457FD72D"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577" w:type="dxa"/>
            <w:shd w:val="clear" w:color="auto" w:fill="FBD4B4"/>
            <w:tcMar>
              <w:top w:w="40" w:type="dxa"/>
              <w:left w:w="200" w:type="dxa"/>
              <w:bottom w:w="40" w:type="dxa"/>
              <w:right w:w="200" w:type="dxa"/>
            </w:tcMar>
            <w:textDirection w:val="btLr"/>
            <w:vAlign w:val="center"/>
          </w:tcPr>
          <w:p w14:paraId="546EB4AF"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577" w:type="dxa"/>
            <w:shd w:val="clear" w:color="auto" w:fill="FBD4B4"/>
            <w:tcMar>
              <w:top w:w="40" w:type="dxa"/>
              <w:left w:w="200" w:type="dxa"/>
              <w:bottom w:w="40" w:type="dxa"/>
              <w:right w:w="200" w:type="dxa"/>
            </w:tcMar>
            <w:textDirection w:val="btLr"/>
            <w:vAlign w:val="center"/>
          </w:tcPr>
          <w:p w14:paraId="36168786"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577" w:type="dxa"/>
            <w:shd w:val="clear" w:color="auto" w:fill="FBD4B4"/>
            <w:tcMar>
              <w:top w:w="40" w:type="dxa"/>
              <w:left w:w="200" w:type="dxa"/>
              <w:bottom w:w="40" w:type="dxa"/>
              <w:right w:w="200" w:type="dxa"/>
            </w:tcMar>
            <w:textDirection w:val="btLr"/>
            <w:vAlign w:val="center"/>
          </w:tcPr>
          <w:p w14:paraId="1959F361"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1100" w:type="dxa"/>
            <w:shd w:val="clear" w:color="auto" w:fill="FBD4B4"/>
            <w:tcMar>
              <w:top w:w="40" w:type="dxa"/>
              <w:left w:w="200" w:type="dxa"/>
              <w:bottom w:w="40" w:type="dxa"/>
              <w:right w:w="200" w:type="dxa"/>
            </w:tcMar>
            <w:textDirection w:val="btLr"/>
            <w:vAlign w:val="center"/>
          </w:tcPr>
          <w:p w14:paraId="2ADA7F98" w14:textId="77777777" w:rsidR="009C5690" w:rsidRPr="003B5074" w:rsidRDefault="009C5690" w:rsidP="009C5690">
            <w:pPr>
              <w:ind w:left="113" w:right="113"/>
              <w:jc w:val="center"/>
              <w:rPr>
                <w:sz w:val="20"/>
                <w:szCs w:val="20"/>
              </w:rPr>
            </w:pPr>
            <w:r>
              <w:rPr>
                <w:rFonts w:eastAsia="Times New Roman" w:cs="Times New Roman"/>
                <w:color w:val="000000"/>
              </w:rPr>
              <w:t>19,9308</w:t>
            </w:r>
          </w:p>
        </w:tc>
      </w:tr>
      <w:tr w:rsidR="008057B1" w14:paraId="3C85DE22" w14:textId="77777777" w:rsidTr="008057B1">
        <w:trPr>
          <w:cantSplit/>
          <w:trHeight w:val="1134"/>
          <w:jc w:val="center"/>
        </w:trPr>
        <w:tc>
          <w:tcPr>
            <w:tcW w:w="1920" w:type="dxa"/>
            <w:gridSpan w:val="2"/>
            <w:shd w:val="clear" w:color="auto" w:fill="FBD4B4"/>
            <w:tcMar>
              <w:top w:w="40" w:type="dxa"/>
              <w:left w:w="20" w:type="dxa"/>
              <w:bottom w:w="40" w:type="dxa"/>
              <w:right w:w="20" w:type="dxa"/>
            </w:tcMar>
            <w:vAlign w:val="center"/>
          </w:tcPr>
          <w:p w14:paraId="760C5291" w14:textId="77777777" w:rsidR="009C5690" w:rsidRPr="003B5074" w:rsidRDefault="009C5690" w:rsidP="009C5690">
            <w:pPr>
              <w:jc w:val="center"/>
              <w:rPr>
                <w:sz w:val="20"/>
                <w:szCs w:val="20"/>
              </w:rPr>
            </w:pPr>
            <w:r w:rsidRPr="003B5074">
              <w:rPr>
                <w:rFonts w:eastAsia="Times New Roman" w:cs="Times New Roman"/>
                <w:b/>
                <w:color w:val="000000"/>
                <w:sz w:val="20"/>
                <w:szCs w:val="20"/>
              </w:rPr>
              <w:t>Итого по муниципальному образованию</w:t>
            </w:r>
          </w:p>
        </w:tc>
        <w:tc>
          <w:tcPr>
            <w:tcW w:w="577" w:type="dxa"/>
            <w:shd w:val="clear" w:color="auto" w:fill="FBD4B4"/>
            <w:tcMar>
              <w:top w:w="40" w:type="dxa"/>
              <w:left w:w="200" w:type="dxa"/>
              <w:bottom w:w="40" w:type="dxa"/>
              <w:right w:w="200" w:type="dxa"/>
            </w:tcMar>
            <w:textDirection w:val="btLr"/>
            <w:vAlign w:val="center"/>
          </w:tcPr>
          <w:p w14:paraId="51C88B05"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577" w:type="dxa"/>
            <w:shd w:val="clear" w:color="auto" w:fill="FBD4B4"/>
            <w:tcMar>
              <w:top w:w="40" w:type="dxa"/>
              <w:left w:w="200" w:type="dxa"/>
              <w:bottom w:w="40" w:type="dxa"/>
              <w:right w:w="200" w:type="dxa"/>
            </w:tcMar>
            <w:textDirection w:val="btLr"/>
            <w:vAlign w:val="center"/>
          </w:tcPr>
          <w:p w14:paraId="158A32E2"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577" w:type="dxa"/>
            <w:shd w:val="clear" w:color="auto" w:fill="FBD4B4"/>
            <w:tcMar>
              <w:top w:w="40" w:type="dxa"/>
              <w:left w:w="200" w:type="dxa"/>
              <w:bottom w:w="40" w:type="dxa"/>
              <w:right w:w="200" w:type="dxa"/>
            </w:tcMar>
            <w:textDirection w:val="btLr"/>
            <w:vAlign w:val="center"/>
          </w:tcPr>
          <w:p w14:paraId="71CEC970"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577" w:type="dxa"/>
            <w:shd w:val="clear" w:color="auto" w:fill="FBD4B4"/>
            <w:tcMar>
              <w:top w:w="40" w:type="dxa"/>
              <w:left w:w="200" w:type="dxa"/>
              <w:bottom w:w="40" w:type="dxa"/>
              <w:right w:w="200" w:type="dxa"/>
            </w:tcMar>
            <w:textDirection w:val="btLr"/>
            <w:vAlign w:val="center"/>
          </w:tcPr>
          <w:p w14:paraId="2512B684"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577" w:type="dxa"/>
            <w:shd w:val="clear" w:color="auto" w:fill="FBD4B4"/>
            <w:tcMar>
              <w:top w:w="40" w:type="dxa"/>
              <w:left w:w="200" w:type="dxa"/>
              <w:bottom w:w="40" w:type="dxa"/>
              <w:right w:w="200" w:type="dxa"/>
            </w:tcMar>
            <w:textDirection w:val="btLr"/>
            <w:vAlign w:val="center"/>
          </w:tcPr>
          <w:p w14:paraId="59F09DEC"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577" w:type="dxa"/>
            <w:shd w:val="clear" w:color="auto" w:fill="FBD4B4"/>
            <w:tcMar>
              <w:top w:w="40" w:type="dxa"/>
              <w:left w:w="200" w:type="dxa"/>
              <w:bottom w:w="40" w:type="dxa"/>
              <w:right w:w="200" w:type="dxa"/>
            </w:tcMar>
            <w:textDirection w:val="btLr"/>
            <w:vAlign w:val="center"/>
          </w:tcPr>
          <w:p w14:paraId="7EE75ADF"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577" w:type="dxa"/>
            <w:shd w:val="clear" w:color="auto" w:fill="FBD4B4"/>
            <w:tcMar>
              <w:top w:w="40" w:type="dxa"/>
              <w:left w:w="200" w:type="dxa"/>
              <w:bottom w:w="40" w:type="dxa"/>
              <w:right w:w="200" w:type="dxa"/>
            </w:tcMar>
            <w:textDirection w:val="btLr"/>
            <w:vAlign w:val="center"/>
          </w:tcPr>
          <w:p w14:paraId="0C960BAF"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577" w:type="dxa"/>
            <w:shd w:val="clear" w:color="auto" w:fill="FBD4B4"/>
            <w:tcMar>
              <w:top w:w="40" w:type="dxa"/>
              <w:left w:w="200" w:type="dxa"/>
              <w:bottom w:w="40" w:type="dxa"/>
              <w:right w:w="200" w:type="dxa"/>
            </w:tcMar>
            <w:textDirection w:val="btLr"/>
            <w:vAlign w:val="center"/>
          </w:tcPr>
          <w:p w14:paraId="734AF6FD"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577" w:type="dxa"/>
            <w:shd w:val="clear" w:color="auto" w:fill="FBD4B4"/>
            <w:tcMar>
              <w:top w:w="40" w:type="dxa"/>
              <w:left w:w="200" w:type="dxa"/>
              <w:bottom w:w="40" w:type="dxa"/>
              <w:right w:w="200" w:type="dxa"/>
            </w:tcMar>
            <w:textDirection w:val="btLr"/>
            <w:vAlign w:val="center"/>
          </w:tcPr>
          <w:p w14:paraId="1DF22D84"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577" w:type="dxa"/>
            <w:shd w:val="clear" w:color="auto" w:fill="FBD4B4"/>
            <w:tcMar>
              <w:top w:w="40" w:type="dxa"/>
              <w:left w:w="200" w:type="dxa"/>
              <w:bottom w:w="40" w:type="dxa"/>
              <w:right w:w="200" w:type="dxa"/>
            </w:tcMar>
            <w:textDirection w:val="btLr"/>
            <w:vAlign w:val="center"/>
          </w:tcPr>
          <w:p w14:paraId="6EC8E01D"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577" w:type="dxa"/>
            <w:shd w:val="clear" w:color="auto" w:fill="FBD4B4"/>
            <w:tcMar>
              <w:top w:w="40" w:type="dxa"/>
              <w:left w:w="200" w:type="dxa"/>
              <w:bottom w:w="40" w:type="dxa"/>
              <w:right w:w="200" w:type="dxa"/>
            </w:tcMar>
            <w:textDirection w:val="btLr"/>
            <w:vAlign w:val="center"/>
          </w:tcPr>
          <w:p w14:paraId="2B4ABD76"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577" w:type="dxa"/>
            <w:shd w:val="clear" w:color="auto" w:fill="FBD4B4"/>
            <w:tcMar>
              <w:top w:w="40" w:type="dxa"/>
              <w:left w:w="200" w:type="dxa"/>
              <w:bottom w:w="40" w:type="dxa"/>
              <w:right w:w="200" w:type="dxa"/>
            </w:tcMar>
            <w:textDirection w:val="btLr"/>
            <w:vAlign w:val="center"/>
          </w:tcPr>
          <w:p w14:paraId="6D531455"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577" w:type="dxa"/>
            <w:shd w:val="clear" w:color="auto" w:fill="FBD4B4"/>
            <w:tcMar>
              <w:top w:w="40" w:type="dxa"/>
              <w:left w:w="200" w:type="dxa"/>
              <w:bottom w:w="40" w:type="dxa"/>
              <w:right w:w="200" w:type="dxa"/>
            </w:tcMar>
            <w:textDirection w:val="btLr"/>
            <w:vAlign w:val="center"/>
          </w:tcPr>
          <w:p w14:paraId="273FF120"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577" w:type="dxa"/>
            <w:shd w:val="clear" w:color="auto" w:fill="FBD4B4"/>
            <w:tcMar>
              <w:top w:w="40" w:type="dxa"/>
              <w:left w:w="200" w:type="dxa"/>
              <w:bottom w:w="40" w:type="dxa"/>
              <w:right w:w="200" w:type="dxa"/>
            </w:tcMar>
            <w:textDirection w:val="btLr"/>
            <w:vAlign w:val="center"/>
          </w:tcPr>
          <w:p w14:paraId="5B120FFF"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577" w:type="dxa"/>
            <w:shd w:val="clear" w:color="auto" w:fill="FBD4B4"/>
            <w:tcMar>
              <w:top w:w="40" w:type="dxa"/>
              <w:left w:w="200" w:type="dxa"/>
              <w:bottom w:w="40" w:type="dxa"/>
              <w:right w:w="200" w:type="dxa"/>
            </w:tcMar>
            <w:textDirection w:val="btLr"/>
            <w:vAlign w:val="center"/>
          </w:tcPr>
          <w:p w14:paraId="5EFC8C64"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577" w:type="dxa"/>
            <w:shd w:val="clear" w:color="auto" w:fill="FBD4B4"/>
            <w:tcMar>
              <w:top w:w="40" w:type="dxa"/>
              <w:left w:w="200" w:type="dxa"/>
              <w:bottom w:w="40" w:type="dxa"/>
              <w:right w:w="200" w:type="dxa"/>
            </w:tcMar>
            <w:textDirection w:val="btLr"/>
            <w:vAlign w:val="center"/>
          </w:tcPr>
          <w:p w14:paraId="19A2C19B"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577" w:type="dxa"/>
            <w:shd w:val="clear" w:color="auto" w:fill="FBD4B4"/>
            <w:tcMar>
              <w:top w:w="40" w:type="dxa"/>
              <w:left w:w="200" w:type="dxa"/>
              <w:bottom w:w="40" w:type="dxa"/>
              <w:right w:w="200" w:type="dxa"/>
            </w:tcMar>
            <w:textDirection w:val="btLr"/>
            <w:vAlign w:val="center"/>
          </w:tcPr>
          <w:p w14:paraId="13EA12A8"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577" w:type="dxa"/>
            <w:shd w:val="clear" w:color="auto" w:fill="FBD4B4"/>
            <w:tcMar>
              <w:top w:w="40" w:type="dxa"/>
              <w:left w:w="200" w:type="dxa"/>
              <w:bottom w:w="40" w:type="dxa"/>
              <w:right w:w="200" w:type="dxa"/>
            </w:tcMar>
            <w:textDirection w:val="btLr"/>
            <w:vAlign w:val="center"/>
          </w:tcPr>
          <w:p w14:paraId="15DA651D"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577" w:type="dxa"/>
            <w:shd w:val="clear" w:color="auto" w:fill="FBD4B4"/>
            <w:tcMar>
              <w:top w:w="40" w:type="dxa"/>
              <w:left w:w="200" w:type="dxa"/>
              <w:bottom w:w="40" w:type="dxa"/>
              <w:right w:w="200" w:type="dxa"/>
            </w:tcMar>
            <w:textDirection w:val="btLr"/>
            <w:vAlign w:val="center"/>
          </w:tcPr>
          <w:p w14:paraId="7665D835"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577" w:type="dxa"/>
            <w:shd w:val="clear" w:color="auto" w:fill="FBD4B4"/>
            <w:tcMar>
              <w:top w:w="40" w:type="dxa"/>
              <w:left w:w="200" w:type="dxa"/>
              <w:bottom w:w="40" w:type="dxa"/>
              <w:right w:w="200" w:type="dxa"/>
            </w:tcMar>
            <w:textDirection w:val="btLr"/>
            <w:vAlign w:val="center"/>
          </w:tcPr>
          <w:p w14:paraId="3C245ED1" w14:textId="77777777" w:rsidR="009C5690" w:rsidRPr="003B5074" w:rsidRDefault="009C5690" w:rsidP="009C5690">
            <w:pPr>
              <w:ind w:left="113" w:right="113"/>
              <w:jc w:val="center"/>
              <w:rPr>
                <w:sz w:val="20"/>
                <w:szCs w:val="20"/>
              </w:rPr>
            </w:pPr>
            <w:r>
              <w:rPr>
                <w:rFonts w:eastAsia="Times New Roman" w:cs="Times New Roman"/>
                <w:color w:val="000000"/>
              </w:rPr>
              <w:t>19,9308</w:t>
            </w:r>
          </w:p>
        </w:tc>
        <w:tc>
          <w:tcPr>
            <w:tcW w:w="1100" w:type="dxa"/>
            <w:shd w:val="clear" w:color="auto" w:fill="FBD4B4"/>
            <w:tcMar>
              <w:top w:w="40" w:type="dxa"/>
              <w:left w:w="200" w:type="dxa"/>
              <w:bottom w:w="40" w:type="dxa"/>
              <w:right w:w="200" w:type="dxa"/>
            </w:tcMar>
            <w:textDirection w:val="btLr"/>
            <w:vAlign w:val="center"/>
          </w:tcPr>
          <w:p w14:paraId="5A56519D" w14:textId="77777777" w:rsidR="009C5690" w:rsidRPr="003B5074" w:rsidRDefault="009C5690" w:rsidP="009C5690">
            <w:pPr>
              <w:ind w:left="113" w:right="113"/>
              <w:jc w:val="center"/>
              <w:rPr>
                <w:sz w:val="20"/>
                <w:szCs w:val="20"/>
              </w:rPr>
            </w:pPr>
            <w:r>
              <w:rPr>
                <w:rFonts w:eastAsia="Times New Roman" w:cs="Times New Roman"/>
                <w:color w:val="000000"/>
              </w:rPr>
              <w:t>19,9308</w:t>
            </w:r>
          </w:p>
        </w:tc>
      </w:tr>
      <w:tr w:rsidR="003B5074" w14:paraId="17B15407" w14:textId="77777777" w:rsidTr="003B5074">
        <w:trPr>
          <w:jc w:val="center"/>
        </w:trPr>
        <w:tc>
          <w:tcPr>
            <w:tcW w:w="14560" w:type="dxa"/>
            <w:gridSpan w:val="23"/>
            <w:shd w:val="clear" w:color="auto" w:fill="FFFFFF"/>
            <w:tcMar>
              <w:top w:w="40" w:type="dxa"/>
              <w:left w:w="160" w:type="dxa"/>
              <w:bottom w:w="40" w:type="dxa"/>
              <w:right w:w="20" w:type="dxa"/>
            </w:tcMar>
            <w:vAlign w:val="center"/>
          </w:tcPr>
          <w:p w14:paraId="76A79FFB" w14:textId="77777777" w:rsidR="003B5074" w:rsidRPr="003B5074" w:rsidRDefault="003B5074" w:rsidP="00F6471E">
            <w:pPr>
              <w:rPr>
                <w:sz w:val="20"/>
                <w:szCs w:val="20"/>
              </w:rPr>
            </w:pPr>
            <w:r w:rsidRPr="003B5074">
              <w:rPr>
                <w:rFonts w:eastAsia="Times New Roman" w:cs="Times New Roman"/>
                <w:i/>
                <w:sz w:val="20"/>
                <w:szCs w:val="20"/>
              </w:rPr>
              <w:t>е) удельная материальная характеристика тепловых сетей, приведенная к расчетной тепловой нагрузке, м2/(Гкал/ч)</w:t>
            </w:r>
          </w:p>
        </w:tc>
      </w:tr>
      <w:tr w:rsidR="003B5074" w14:paraId="29C2D163" w14:textId="77777777" w:rsidTr="003B5074">
        <w:trPr>
          <w:jc w:val="center"/>
        </w:trPr>
        <w:tc>
          <w:tcPr>
            <w:tcW w:w="14560" w:type="dxa"/>
            <w:gridSpan w:val="23"/>
            <w:shd w:val="clear" w:color="auto" w:fill="F9BE8F"/>
            <w:tcMar>
              <w:top w:w="40" w:type="dxa"/>
              <w:left w:w="20" w:type="dxa"/>
              <w:bottom w:w="40" w:type="dxa"/>
              <w:right w:w="20" w:type="dxa"/>
            </w:tcMar>
            <w:vAlign w:val="center"/>
          </w:tcPr>
          <w:p w14:paraId="08F13D21" w14:textId="77777777" w:rsidR="003B5074" w:rsidRPr="003B5074" w:rsidRDefault="003B5074" w:rsidP="00F6471E">
            <w:pPr>
              <w:jc w:val="center"/>
              <w:rPr>
                <w:sz w:val="20"/>
                <w:szCs w:val="20"/>
              </w:rPr>
            </w:pPr>
            <w:r w:rsidRPr="003B5074">
              <w:rPr>
                <w:rFonts w:eastAsia="Times New Roman" w:cs="Times New Roman"/>
                <w:sz w:val="20"/>
                <w:szCs w:val="20"/>
              </w:rPr>
              <w:t>Источники комбинированной выработки электрической и тепловой энергии</w:t>
            </w:r>
          </w:p>
        </w:tc>
      </w:tr>
      <w:tr w:rsidR="008057B1" w14:paraId="53336774" w14:textId="77777777" w:rsidTr="008057B1">
        <w:trPr>
          <w:jc w:val="center"/>
        </w:trPr>
        <w:tc>
          <w:tcPr>
            <w:tcW w:w="1920" w:type="dxa"/>
            <w:gridSpan w:val="2"/>
            <w:shd w:val="clear" w:color="auto" w:fill="FFFFFF"/>
            <w:tcMar>
              <w:top w:w="40" w:type="dxa"/>
              <w:left w:w="200" w:type="dxa"/>
              <w:bottom w:w="40" w:type="dxa"/>
              <w:right w:w="200" w:type="dxa"/>
            </w:tcMar>
            <w:vAlign w:val="center"/>
          </w:tcPr>
          <w:p w14:paraId="31E797DC" w14:textId="77777777" w:rsidR="003B5074" w:rsidRPr="003B5074" w:rsidRDefault="003B5074" w:rsidP="00F6471E">
            <w:pPr>
              <w:jc w:val="center"/>
              <w:rPr>
                <w:sz w:val="20"/>
                <w:szCs w:val="20"/>
              </w:rPr>
            </w:pPr>
            <w:r w:rsidRPr="003B5074">
              <w:rPr>
                <w:rFonts w:eastAsia="Times New Roman" w:cs="Times New Roman"/>
                <w:sz w:val="20"/>
                <w:szCs w:val="20"/>
              </w:rPr>
              <w:t>Отсутствует</w:t>
            </w:r>
          </w:p>
        </w:tc>
        <w:tc>
          <w:tcPr>
            <w:tcW w:w="577" w:type="dxa"/>
            <w:shd w:val="clear" w:color="auto" w:fill="FFFFFF"/>
            <w:tcMar>
              <w:top w:w="40" w:type="dxa"/>
              <w:left w:w="200" w:type="dxa"/>
              <w:bottom w:w="40" w:type="dxa"/>
              <w:right w:w="200" w:type="dxa"/>
            </w:tcMar>
            <w:vAlign w:val="center"/>
          </w:tcPr>
          <w:p w14:paraId="1CB9A50C"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18FD73D6"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4E518E3E"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29CAAE87"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5F9627E4"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1E852E2C"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76490760"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6AACF352"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07FF7DF7"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6F9012CB"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052DDA14"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4B13ED22"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567D1036"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16E3BFD0"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3A423A06"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19B8B925"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5EA3866C"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4268D01A"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4A043A61"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1F407947"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1100" w:type="dxa"/>
            <w:shd w:val="clear" w:color="auto" w:fill="FFFFFF"/>
            <w:tcMar>
              <w:top w:w="40" w:type="dxa"/>
              <w:left w:w="200" w:type="dxa"/>
              <w:bottom w:w="40" w:type="dxa"/>
              <w:right w:w="200" w:type="dxa"/>
            </w:tcMar>
            <w:vAlign w:val="center"/>
          </w:tcPr>
          <w:p w14:paraId="07794AB3" w14:textId="77777777" w:rsidR="003B5074" w:rsidRPr="003B5074" w:rsidRDefault="003B5074" w:rsidP="00F6471E">
            <w:pPr>
              <w:jc w:val="center"/>
              <w:rPr>
                <w:sz w:val="20"/>
                <w:szCs w:val="20"/>
              </w:rPr>
            </w:pPr>
            <w:r w:rsidRPr="003B5074">
              <w:rPr>
                <w:rFonts w:eastAsia="Times New Roman" w:cs="Times New Roman"/>
                <w:sz w:val="20"/>
                <w:szCs w:val="20"/>
              </w:rPr>
              <w:t>-</w:t>
            </w:r>
          </w:p>
        </w:tc>
      </w:tr>
      <w:tr w:rsidR="003B5074" w14:paraId="12BE0CB1" w14:textId="77777777" w:rsidTr="003B5074">
        <w:trPr>
          <w:jc w:val="center"/>
        </w:trPr>
        <w:tc>
          <w:tcPr>
            <w:tcW w:w="14560" w:type="dxa"/>
            <w:gridSpan w:val="23"/>
            <w:shd w:val="clear" w:color="auto" w:fill="F9BE8F"/>
            <w:tcMar>
              <w:top w:w="40" w:type="dxa"/>
              <w:left w:w="20" w:type="dxa"/>
              <w:bottom w:w="40" w:type="dxa"/>
              <w:right w:w="20" w:type="dxa"/>
            </w:tcMar>
            <w:vAlign w:val="center"/>
          </w:tcPr>
          <w:p w14:paraId="7614B058" w14:textId="77777777" w:rsidR="003B5074" w:rsidRPr="003B5074" w:rsidRDefault="003B5074" w:rsidP="00F6471E">
            <w:pPr>
              <w:jc w:val="center"/>
              <w:rPr>
                <w:sz w:val="20"/>
                <w:szCs w:val="20"/>
              </w:rPr>
            </w:pPr>
            <w:r w:rsidRPr="003B5074">
              <w:rPr>
                <w:rFonts w:eastAsia="Times New Roman" w:cs="Times New Roman"/>
                <w:sz w:val="20"/>
                <w:szCs w:val="20"/>
              </w:rPr>
              <w:t>Котельные(некомбинированная выработка)</w:t>
            </w:r>
          </w:p>
        </w:tc>
      </w:tr>
      <w:tr w:rsidR="003B5074" w14:paraId="482F9FB8" w14:textId="77777777" w:rsidTr="003B5074">
        <w:trPr>
          <w:jc w:val="center"/>
        </w:trPr>
        <w:tc>
          <w:tcPr>
            <w:tcW w:w="14560" w:type="dxa"/>
            <w:gridSpan w:val="23"/>
            <w:shd w:val="clear" w:color="auto" w:fill="DBE5F1"/>
            <w:tcMar>
              <w:top w:w="40" w:type="dxa"/>
              <w:left w:w="20" w:type="dxa"/>
              <w:bottom w:w="40" w:type="dxa"/>
              <w:right w:w="20" w:type="dxa"/>
            </w:tcMar>
            <w:vAlign w:val="center"/>
          </w:tcPr>
          <w:p w14:paraId="1FF9AB5C" w14:textId="77777777" w:rsidR="003B5074" w:rsidRPr="003B5074" w:rsidRDefault="003B5074" w:rsidP="00F6471E">
            <w:pPr>
              <w:jc w:val="center"/>
              <w:rPr>
                <w:sz w:val="20"/>
                <w:szCs w:val="20"/>
              </w:rPr>
            </w:pPr>
            <w:r w:rsidRPr="003B5074">
              <w:rPr>
                <w:rFonts w:eastAsia="Times New Roman" w:cs="Times New Roman"/>
                <w:sz w:val="20"/>
                <w:szCs w:val="20"/>
              </w:rPr>
              <w:t>КОГУП «Облкоммунсервис»</w:t>
            </w:r>
          </w:p>
        </w:tc>
      </w:tr>
      <w:tr w:rsidR="008057B1" w14:paraId="2342F33F" w14:textId="77777777" w:rsidTr="00D40C99">
        <w:trPr>
          <w:cantSplit/>
          <w:trHeight w:val="1134"/>
          <w:jc w:val="center"/>
        </w:trPr>
        <w:tc>
          <w:tcPr>
            <w:tcW w:w="400" w:type="dxa"/>
            <w:shd w:val="clear" w:color="auto" w:fill="FFFFFF"/>
            <w:tcMar>
              <w:top w:w="40" w:type="dxa"/>
              <w:left w:w="20" w:type="dxa"/>
              <w:bottom w:w="40" w:type="dxa"/>
              <w:right w:w="20" w:type="dxa"/>
            </w:tcMar>
            <w:vAlign w:val="center"/>
          </w:tcPr>
          <w:p w14:paraId="660F31A1" w14:textId="77777777" w:rsidR="008057B1" w:rsidRPr="003B5074" w:rsidRDefault="008057B1" w:rsidP="008057B1">
            <w:pPr>
              <w:jc w:val="center"/>
              <w:rPr>
                <w:sz w:val="20"/>
                <w:szCs w:val="20"/>
              </w:rPr>
            </w:pPr>
            <w:r w:rsidRPr="003B5074">
              <w:rPr>
                <w:rFonts w:eastAsia="Times New Roman" w:cs="Times New Roman"/>
                <w:sz w:val="20"/>
                <w:szCs w:val="20"/>
              </w:rPr>
              <w:t>1</w:t>
            </w:r>
          </w:p>
        </w:tc>
        <w:tc>
          <w:tcPr>
            <w:tcW w:w="1520" w:type="dxa"/>
            <w:shd w:val="clear" w:color="auto" w:fill="FFFFFF"/>
            <w:tcMar>
              <w:top w:w="40" w:type="dxa"/>
              <w:left w:w="200" w:type="dxa"/>
              <w:bottom w:w="40" w:type="dxa"/>
              <w:right w:w="200" w:type="dxa"/>
            </w:tcMar>
            <w:vAlign w:val="center"/>
          </w:tcPr>
          <w:p w14:paraId="6FEFDAE2" w14:textId="77777777" w:rsidR="008057B1" w:rsidRPr="003B5074" w:rsidRDefault="008057B1" w:rsidP="008057B1">
            <w:pPr>
              <w:jc w:val="center"/>
              <w:rPr>
                <w:sz w:val="20"/>
                <w:szCs w:val="20"/>
              </w:rPr>
            </w:pPr>
            <w:r w:rsidRPr="003B5074">
              <w:rPr>
                <w:rFonts w:eastAsia="Times New Roman" w:cs="Times New Roman"/>
                <w:sz w:val="20"/>
                <w:szCs w:val="20"/>
              </w:rPr>
              <w:t>Котельная № 1</w:t>
            </w:r>
            <w:r w:rsidR="002E11C1">
              <w:rPr>
                <w:rFonts w:eastAsia="Times New Roman" w:cs="Times New Roman"/>
                <w:sz w:val="20"/>
                <w:szCs w:val="20"/>
              </w:rPr>
              <w:t xml:space="preserve"> </w:t>
            </w:r>
            <w:r w:rsidRPr="003B5074">
              <w:rPr>
                <w:rFonts w:eastAsia="Times New Roman" w:cs="Times New Roman"/>
                <w:sz w:val="20"/>
                <w:szCs w:val="20"/>
              </w:rPr>
              <w:t>ул. Советская, д. 38 А</w:t>
            </w:r>
          </w:p>
        </w:tc>
        <w:tc>
          <w:tcPr>
            <w:tcW w:w="577" w:type="dxa"/>
            <w:shd w:val="clear" w:color="auto" w:fill="FFFFFF"/>
            <w:tcMar>
              <w:top w:w="40" w:type="dxa"/>
              <w:left w:w="200" w:type="dxa"/>
              <w:bottom w:w="40" w:type="dxa"/>
              <w:right w:w="200" w:type="dxa"/>
            </w:tcMar>
            <w:textDirection w:val="btLr"/>
            <w:vAlign w:val="center"/>
          </w:tcPr>
          <w:p w14:paraId="5FACF16F" w14:textId="77777777" w:rsidR="008057B1" w:rsidRPr="003B5074" w:rsidRDefault="008057B1" w:rsidP="008057B1">
            <w:pPr>
              <w:ind w:left="113" w:right="113"/>
              <w:jc w:val="center"/>
              <w:rPr>
                <w:sz w:val="20"/>
                <w:szCs w:val="20"/>
              </w:rPr>
            </w:pPr>
            <w:r>
              <w:rPr>
                <w:rFonts w:eastAsia="Times New Roman" w:cs="Times New Roman"/>
              </w:rPr>
              <w:t>264,3447</w:t>
            </w:r>
          </w:p>
        </w:tc>
        <w:tc>
          <w:tcPr>
            <w:tcW w:w="577" w:type="dxa"/>
            <w:shd w:val="clear" w:color="auto" w:fill="FFFFFF"/>
            <w:tcMar>
              <w:top w:w="40" w:type="dxa"/>
              <w:left w:w="200" w:type="dxa"/>
              <w:bottom w:w="40" w:type="dxa"/>
              <w:right w:w="200" w:type="dxa"/>
            </w:tcMar>
            <w:textDirection w:val="btLr"/>
            <w:vAlign w:val="center"/>
          </w:tcPr>
          <w:p w14:paraId="08B7075E" w14:textId="77777777" w:rsidR="008057B1" w:rsidRPr="003B5074" w:rsidRDefault="008057B1" w:rsidP="008057B1">
            <w:pPr>
              <w:ind w:left="113" w:right="113"/>
              <w:jc w:val="center"/>
              <w:rPr>
                <w:sz w:val="20"/>
                <w:szCs w:val="20"/>
              </w:rPr>
            </w:pPr>
            <w:r>
              <w:rPr>
                <w:rFonts w:eastAsia="Times New Roman" w:cs="Times New Roman"/>
              </w:rPr>
              <w:t>264,3447</w:t>
            </w:r>
          </w:p>
        </w:tc>
        <w:tc>
          <w:tcPr>
            <w:tcW w:w="577" w:type="dxa"/>
            <w:shd w:val="clear" w:color="auto" w:fill="FFFFFF"/>
            <w:tcMar>
              <w:top w:w="40" w:type="dxa"/>
              <w:left w:w="200" w:type="dxa"/>
              <w:bottom w:w="40" w:type="dxa"/>
              <w:right w:w="200" w:type="dxa"/>
            </w:tcMar>
            <w:textDirection w:val="btLr"/>
            <w:vAlign w:val="center"/>
          </w:tcPr>
          <w:p w14:paraId="70A26508" w14:textId="77777777" w:rsidR="008057B1" w:rsidRPr="003B5074" w:rsidRDefault="008057B1" w:rsidP="008057B1">
            <w:pPr>
              <w:ind w:left="113" w:right="113"/>
              <w:jc w:val="center"/>
              <w:rPr>
                <w:sz w:val="20"/>
                <w:szCs w:val="20"/>
              </w:rPr>
            </w:pPr>
            <w:r>
              <w:rPr>
                <w:rFonts w:eastAsia="Times New Roman" w:cs="Times New Roman"/>
              </w:rPr>
              <w:t>264,3447</w:t>
            </w:r>
          </w:p>
        </w:tc>
        <w:tc>
          <w:tcPr>
            <w:tcW w:w="577" w:type="dxa"/>
            <w:shd w:val="clear" w:color="auto" w:fill="FFFFFF"/>
            <w:tcMar>
              <w:top w:w="40" w:type="dxa"/>
              <w:left w:w="200" w:type="dxa"/>
              <w:bottom w:w="40" w:type="dxa"/>
              <w:right w:w="200" w:type="dxa"/>
            </w:tcMar>
            <w:textDirection w:val="btLr"/>
            <w:vAlign w:val="center"/>
          </w:tcPr>
          <w:p w14:paraId="210AD37A" w14:textId="77777777" w:rsidR="008057B1" w:rsidRPr="003B5074" w:rsidRDefault="008057B1" w:rsidP="008057B1">
            <w:pPr>
              <w:ind w:left="113" w:right="113"/>
              <w:jc w:val="center"/>
              <w:rPr>
                <w:sz w:val="20"/>
                <w:szCs w:val="20"/>
              </w:rPr>
            </w:pPr>
            <w:r>
              <w:rPr>
                <w:rFonts w:eastAsia="Times New Roman" w:cs="Times New Roman"/>
              </w:rPr>
              <w:t>264,3447</w:t>
            </w:r>
          </w:p>
        </w:tc>
        <w:tc>
          <w:tcPr>
            <w:tcW w:w="577" w:type="dxa"/>
            <w:shd w:val="clear" w:color="auto" w:fill="FFFFFF"/>
            <w:tcMar>
              <w:top w:w="40" w:type="dxa"/>
              <w:left w:w="200" w:type="dxa"/>
              <w:bottom w:w="40" w:type="dxa"/>
              <w:right w:w="200" w:type="dxa"/>
            </w:tcMar>
            <w:textDirection w:val="btLr"/>
            <w:vAlign w:val="center"/>
          </w:tcPr>
          <w:p w14:paraId="375FB4A1" w14:textId="77777777" w:rsidR="008057B1" w:rsidRPr="003B5074" w:rsidRDefault="008057B1" w:rsidP="008057B1">
            <w:pPr>
              <w:ind w:left="113" w:right="113"/>
              <w:jc w:val="center"/>
              <w:rPr>
                <w:sz w:val="20"/>
                <w:szCs w:val="20"/>
              </w:rPr>
            </w:pPr>
            <w:r>
              <w:rPr>
                <w:rFonts w:eastAsia="Times New Roman" w:cs="Times New Roman"/>
              </w:rPr>
              <w:t>264,3447</w:t>
            </w:r>
          </w:p>
        </w:tc>
        <w:tc>
          <w:tcPr>
            <w:tcW w:w="577" w:type="dxa"/>
            <w:shd w:val="clear" w:color="auto" w:fill="FFFFFF"/>
            <w:tcMar>
              <w:top w:w="40" w:type="dxa"/>
              <w:left w:w="200" w:type="dxa"/>
              <w:bottom w:w="40" w:type="dxa"/>
              <w:right w:w="200" w:type="dxa"/>
            </w:tcMar>
            <w:textDirection w:val="btLr"/>
            <w:vAlign w:val="center"/>
          </w:tcPr>
          <w:p w14:paraId="6DA15F00" w14:textId="77777777" w:rsidR="008057B1" w:rsidRPr="003B5074" w:rsidRDefault="008057B1" w:rsidP="008057B1">
            <w:pPr>
              <w:ind w:left="113" w:right="113"/>
              <w:jc w:val="center"/>
              <w:rPr>
                <w:sz w:val="20"/>
                <w:szCs w:val="20"/>
              </w:rPr>
            </w:pPr>
            <w:r>
              <w:rPr>
                <w:rFonts w:eastAsia="Times New Roman" w:cs="Times New Roman"/>
              </w:rPr>
              <w:t>264,3447</w:t>
            </w:r>
          </w:p>
        </w:tc>
        <w:tc>
          <w:tcPr>
            <w:tcW w:w="577" w:type="dxa"/>
            <w:shd w:val="clear" w:color="auto" w:fill="FFFFFF"/>
            <w:tcMar>
              <w:top w:w="40" w:type="dxa"/>
              <w:left w:w="200" w:type="dxa"/>
              <w:bottom w:w="40" w:type="dxa"/>
              <w:right w:w="200" w:type="dxa"/>
            </w:tcMar>
            <w:textDirection w:val="btLr"/>
            <w:vAlign w:val="center"/>
          </w:tcPr>
          <w:p w14:paraId="62C66D06" w14:textId="77777777" w:rsidR="008057B1" w:rsidRPr="003B5074" w:rsidRDefault="008057B1" w:rsidP="008057B1">
            <w:pPr>
              <w:ind w:left="113" w:right="113"/>
              <w:jc w:val="center"/>
              <w:rPr>
                <w:sz w:val="20"/>
                <w:szCs w:val="20"/>
              </w:rPr>
            </w:pPr>
            <w:r>
              <w:rPr>
                <w:rFonts w:eastAsia="Times New Roman" w:cs="Times New Roman"/>
              </w:rPr>
              <w:t>264,3447</w:t>
            </w:r>
          </w:p>
        </w:tc>
        <w:tc>
          <w:tcPr>
            <w:tcW w:w="577" w:type="dxa"/>
            <w:shd w:val="clear" w:color="auto" w:fill="FFFFFF"/>
            <w:tcMar>
              <w:top w:w="40" w:type="dxa"/>
              <w:left w:w="200" w:type="dxa"/>
              <w:bottom w:w="40" w:type="dxa"/>
              <w:right w:w="200" w:type="dxa"/>
            </w:tcMar>
            <w:textDirection w:val="btLr"/>
            <w:vAlign w:val="center"/>
          </w:tcPr>
          <w:p w14:paraId="715159EA" w14:textId="77777777" w:rsidR="008057B1" w:rsidRPr="003B5074" w:rsidRDefault="008057B1" w:rsidP="008057B1">
            <w:pPr>
              <w:ind w:left="113" w:right="113"/>
              <w:jc w:val="center"/>
              <w:rPr>
                <w:sz w:val="20"/>
                <w:szCs w:val="20"/>
              </w:rPr>
            </w:pPr>
            <w:r>
              <w:rPr>
                <w:rFonts w:eastAsia="Times New Roman" w:cs="Times New Roman"/>
              </w:rPr>
              <w:t>264,3447</w:t>
            </w:r>
          </w:p>
        </w:tc>
        <w:tc>
          <w:tcPr>
            <w:tcW w:w="577" w:type="dxa"/>
            <w:shd w:val="clear" w:color="auto" w:fill="FFFFFF"/>
            <w:tcMar>
              <w:top w:w="40" w:type="dxa"/>
              <w:left w:w="200" w:type="dxa"/>
              <w:bottom w:w="40" w:type="dxa"/>
              <w:right w:w="200" w:type="dxa"/>
            </w:tcMar>
            <w:textDirection w:val="btLr"/>
            <w:vAlign w:val="center"/>
          </w:tcPr>
          <w:p w14:paraId="58F364EF" w14:textId="77777777" w:rsidR="008057B1" w:rsidRPr="003B5074" w:rsidRDefault="008057B1" w:rsidP="008057B1">
            <w:pPr>
              <w:ind w:left="113" w:right="113"/>
              <w:jc w:val="center"/>
              <w:rPr>
                <w:sz w:val="20"/>
                <w:szCs w:val="20"/>
              </w:rPr>
            </w:pPr>
            <w:r>
              <w:rPr>
                <w:rFonts w:eastAsia="Times New Roman" w:cs="Times New Roman"/>
              </w:rPr>
              <w:t>264,3447</w:t>
            </w:r>
          </w:p>
        </w:tc>
        <w:tc>
          <w:tcPr>
            <w:tcW w:w="577" w:type="dxa"/>
            <w:shd w:val="clear" w:color="auto" w:fill="FFFFFF"/>
            <w:tcMar>
              <w:top w:w="40" w:type="dxa"/>
              <w:left w:w="200" w:type="dxa"/>
              <w:bottom w:w="40" w:type="dxa"/>
              <w:right w:w="200" w:type="dxa"/>
            </w:tcMar>
            <w:textDirection w:val="btLr"/>
            <w:vAlign w:val="center"/>
          </w:tcPr>
          <w:p w14:paraId="0C7419A4" w14:textId="77777777" w:rsidR="008057B1" w:rsidRPr="003B5074" w:rsidRDefault="008057B1" w:rsidP="008057B1">
            <w:pPr>
              <w:ind w:left="113" w:right="113"/>
              <w:jc w:val="center"/>
              <w:rPr>
                <w:sz w:val="20"/>
                <w:szCs w:val="20"/>
              </w:rPr>
            </w:pPr>
            <w:r>
              <w:rPr>
                <w:rFonts w:eastAsia="Times New Roman" w:cs="Times New Roman"/>
              </w:rPr>
              <w:t>264,3447</w:t>
            </w:r>
          </w:p>
        </w:tc>
        <w:tc>
          <w:tcPr>
            <w:tcW w:w="577" w:type="dxa"/>
            <w:shd w:val="clear" w:color="auto" w:fill="FFFFFF"/>
            <w:tcMar>
              <w:top w:w="40" w:type="dxa"/>
              <w:left w:w="200" w:type="dxa"/>
              <w:bottom w:w="40" w:type="dxa"/>
              <w:right w:w="200" w:type="dxa"/>
            </w:tcMar>
            <w:textDirection w:val="btLr"/>
            <w:vAlign w:val="center"/>
          </w:tcPr>
          <w:p w14:paraId="5D0862DF" w14:textId="77777777" w:rsidR="008057B1" w:rsidRPr="003B5074" w:rsidRDefault="008057B1" w:rsidP="008057B1">
            <w:pPr>
              <w:ind w:left="113" w:right="113"/>
              <w:jc w:val="center"/>
              <w:rPr>
                <w:sz w:val="20"/>
                <w:szCs w:val="20"/>
              </w:rPr>
            </w:pPr>
            <w:r>
              <w:rPr>
                <w:rFonts w:eastAsia="Times New Roman" w:cs="Times New Roman"/>
              </w:rPr>
              <w:t>264,3447</w:t>
            </w:r>
          </w:p>
        </w:tc>
        <w:tc>
          <w:tcPr>
            <w:tcW w:w="577" w:type="dxa"/>
            <w:shd w:val="clear" w:color="auto" w:fill="FFFFFF"/>
            <w:tcMar>
              <w:top w:w="40" w:type="dxa"/>
              <w:left w:w="200" w:type="dxa"/>
              <w:bottom w:w="40" w:type="dxa"/>
              <w:right w:w="200" w:type="dxa"/>
            </w:tcMar>
            <w:textDirection w:val="btLr"/>
            <w:vAlign w:val="center"/>
          </w:tcPr>
          <w:p w14:paraId="25C5EAFE" w14:textId="77777777" w:rsidR="008057B1" w:rsidRPr="003B5074" w:rsidRDefault="008057B1" w:rsidP="008057B1">
            <w:pPr>
              <w:ind w:left="113" w:right="113"/>
              <w:jc w:val="center"/>
              <w:rPr>
                <w:sz w:val="20"/>
                <w:szCs w:val="20"/>
              </w:rPr>
            </w:pPr>
            <w:r>
              <w:rPr>
                <w:rFonts w:eastAsia="Times New Roman" w:cs="Times New Roman"/>
              </w:rPr>
              <w:t>264,3447</w:t>
            </w:r>
          </w:p>
        </w:tc>
        <w:tc>
          <w:tcPr>
            <w:tcW w:w="577" w:type="dxa"/>
            <w:shd w:val="clear" w:color="auto" w:fill="FFFFFF"/>
            <w:tcMar>
              <w:top w:w="40" w:type="dxa"/>
              <w:left w:w="200" w:type="dxa"/>
              <w:bottom w:w="40" w:type="dxa"/>
              <w:right w:w="200" w:type="dxa"/>
            </w:tcMar>
            <w:textDirection w:val="btLr"/>
            <w:vAlign w:val="center"/>
          </w:tcPr>
          <w:p w14:paraId="34D4CDEB" w14:textId="77777777" w:rsidR="008057B1" w:rsidRPr="003B5074" w:rsidRDefault="008057B1" w:rsidP="008057B1">
            <w:pPr>
              <w:ind w:left="113" w:right="113"/>
              <w:jc w:val="center"/>
              <w:rPr>
                <w:sz w:val="20"/>
                <w:szCs w:val="20"/>
              </w:rPr>
            </w:pPr>
            <w:r>
              <w:rPr>
                <w:rFonts w:eastAsia="Times New Roman" w:cs="Times New Roman"/>
              </w:rPr>
              <w:t>264,3447</w:t>
            </w:r>
          </w:p>
        </w:tc>
        <w:tc>
          <w:tcPr>
            <w:tcW w:w="577" w:type="dxa"/>
            <w:shd w:val="clear" w:color="auto" w:fill="FFFFFF"/>
            <w:tcMar>
              <w:top w:w="40" w:type="dxa"/>
              <w:left w:w="200" w:type="dxa"/>
              <w:bottom w:w="40" w:type="dxa"/>
              <w:right w:w="200" w:type="dxa"/>
            </w:tcMar>
            <w:textDirection w:val="btLr"/>
            <w:vAlign w:val="center"/>
          </w:tcPr>
          <w:p w14:paraId="62EC7A53" w14:textId="77777777" w:rsidR="008057B1" w:rsidRPr="003B5074" w:rsidRDefault="008057B1" w:rsidP="008057B1">
            <w:pPr>
              <w:ind w:left="113" w:right="113"/>
              <w:jc w:val="center"/>
              <w:rPr>
                <w:sz w:val="20"/>
                <w:szCs w:val="20"/>
              </w:rPr>
            </w:pPr>
            <w:r>
              <w:rPr>
                <w:rFonts w:eastAsia="Times New Roman" w:cs="Times New Roman"/>
              </w:rPr>
              <w:t>264,3447</w:t>
            </w:r>
          </w:p>
        </w:tc>
        <w:tc>
          <w:tcPr>
            <w:tcW w:w="577" w:type="dxa"/>
            <w:shd w:val="clear" w:color="auto" w:fill="FFFFFF"/>
            <w:tcMar>
              <w:top w:w="40" w:type="dxa"/>
              <w:left w:w="200" w:type="dxa"/>
              <w:bottom w:w="40" w:type="dxa"/>
              <w:right w:w="200" w:type="dxa"/>
            </w:tcMar>
            <w:textDirection w:val="btLr"/>
            <w:vAlign w:val="center"/>
          </w:tcPr>
          <w:p w14:paraId="251DA6B5" w14:textId="77777777" w:rsidR="008057B1" w:rsidRPr="003B5074" w:rsidRDefault="008057B1" w:rsidP="008057B1">
            <w:pPr>
              <w:ind w:left="113" w:right="113"/>
              <w:jc w:val="center"/>
              <w:rPr>
                <w:sz w:val="20"/>
                <w:szCs w:val="20"/>
              </w:rPr>
            </w:pPr>
            <w:r>
              <w:rPr>
                <w:rFonts w:eastAsia="Times New Roman" w:cs="Times New Roman"/>
              </w:rPr>
              <w:t>264,3447</w:t>
            </w:r>
          </w:p>
        </w:tc>
        <w:tc>
          <w:tcPr>
            <w:tcW w:w="577" w:type="dxa"/>
            <w:shd w:val="clear" w:color="auto" w:fill="FFFFFF"/>
            <w:tcMar>
              <w:top w:w="40" w:type="dxa"/>
              <w:left w:w="200" w:type="dxa"/>
              <w:bottom w:w="40" w:type="dxa"/>
              <w:right w:w="200" w:type="dxa"/>
            </w:tcMar>
            <w:textDirection w:val="btLr"/>
            <w:vAlign w:val="center"/>
          </w:tcPr>
          <w:p w14:paraId="7D913E73" w14:textId="77777777" w:rsidR="008057B1" w:rsidRPr="003B5074" w:rsidRDefault="008057B1" w:rsidP="008057B1">
            <w:pPr>
              <w:ind w:left="113" w:right="113"/>
              <w:jc w:val="center"/>
              <w:rPr>
                <w:sz w:val="20"/>
                <w:szCs w:val="20"/>
              </w:rPr>
            </w:pPr>
            <w:r>
              <w:rPr>
                <w:rFonts w:eastAsia="Times New Roman" w:cs="Times New Roman"/>
              </w:rPr>
              <w:t>264,3447</w:t>
            </w:r>
          </w:p>
        </w:tc>
        <w:tc>
          <w:tcPr>
            <w:tcW w:w="577" w:type="dxa"/>
            <w:shd w:val="clear" w:color="auto" w:fill="FFFFFF"/>
            <w:tcMar>
              <w:top w:w="40" w:type="dxa"/>
              <w:left w:w="200" w:type="dxa"/>
              <w:bottom w:w="40" w:type="dxa"/>
              <w:right w:w="200" w:type="dxa"/>
            </w:tcMar>
            <w:textDirection w:val="btLr"/>
            <w:vAlign w:val="center"/>
          </w:tcPr>
          <w:p w14:paraId="4815B3AB" w14:textId="77777777" w:rsidR="008057B1" w:rsidRPr="003B5074" w:rsidRDefault="008057B1" w:rsidP="008057B1">
            <w:pPr>
              <w:ind w:left="113" w:right="113"/>
              <w:jc w:val="center"/>
              <w:rPr>
                <w:sz w:val="20"/>
                <w:szCs w:val="20"/>
              </w:rPr>
            </w:pPr>
            <w:r>
              <w:rPr>
                <w:rFonts w:eastAsia="Times New Roman" w:cs="Times New Roman"/>
              </w:rPr>
              <w:t>264,3447</w:t>
            </w:r>
          </w:p>
        </w:tc>
        <w:tc>
          <w:tcPr>
            <w:tcW w:w="577" w:type="dxa"/>
            <w:shd w:val="clear" w:color="auto" w:fill="FFFFFF"/>
            <w:tcMar>
              <w:top w:w="40" w:type="dxa"/>
              <w:left w:w="200" w:type="dxa"/>
              <w:bottom w:w="40" w:type="dxa"/>
              <w:right w:w="200" w:type="dxa"/>
            </w:tcMar>
            <w:textDirection w:val="btLr"/>
            <w:vAlign w:val="center"/>
          </w:tcPr>
          <w:p w14:paraId="039A8490" w14:textId="77777777" w:rsidR="008057B1" w:rsidRPr="003B5074" w:rsidRDefault="008057B1" w:rsidP="008057B1">
            <w:pPr>
              <w:ind w:left="113" w:right="113"/>
              <w:jc w:val="center"/>
              <w:rPr>
                <w:sz w:val="20"/>
                <w:szCs w:val="20"/>
              </w:rPr>
            </w:pPr>
            <w:r>
              <w:rPr>
                <w:rFonts w:eastAsia="Times New Roman" w:cs="Times New Roman"/>
              </w:rPr>
              <w:t>264,3447</w:t>
            </w:r>
          </w:p>
        </w:tc>
        <w:tc>
          <w:tcPr>
            <w:tcW w:w="577" w:type="dxa"/>
            <w:shd w:val="clear" w:color="auto" w:fill="FFFFFF"/>
            <w:tcMar>
              <w:top w:w="40" w:type="dxa"/>
              <w:left w:w="200" w:type="dxa"/>
              <w:bottom w:w="40" w:type="dxa"/>
              <w:right w:w="200" w:type="dxa"/>
            </w:tcMar>
            <w:textDirection w:val="btLr"/>
            <w:vAlign w:val="center"/>
          </w:tcPr>
          <w:p w14:paraId="59DC28D5" w14:textId="77777777" w:rsidR="008057B1" w:rsidRPr="003B5074" w:rsidRDefault="008057B1" w:rsidP="008057B1">
            <w:pPr>
              <w:ind w:left="113" w:right="113"/>
              <w:jc w:val="center"/>
              <w:rPr>
                <w:sz w:val="20"/>
                <w:szCs w:val="20"/>
              </w:rPr>
            </w:pPr>
            <w:r>
              <w:rPr>
                <w:rFonts w:eastAsia="Times New Roman" w:cs="Times New Roman"/>
              </w:rPr>
              <w:t>264,3447</w:t>
            </w:r>
          </w:p>
        </w:tc>
        <w:tc>
          <w:tcPr>
            <w:tcW w:w="577" w:type="dxa"/>
            <w:shd w:val="clear" w:color="auto" w:fill="FFFFFF"/>
            <w:tcMar>
              <w:top w:w="40" w:type="dxa"/>
              <w:left w:w="200" w:type="dxa"/>
              <w:bottom w:w="40" w:type="dxa"/>
              <w:right w:w="200" w:type="dxa"/>
            </w:tcMar>
            <w:textDirection w:val="btLr"/>
            <w:vAlign w:val="center"/>
          </w:tcPr>
          <w:p w14:paraId="6E1746C6" w14:textId="77777777" w:rsidR="008057B1" w:rsidRPr="003B5074" w:rsidRDefault="008057B1" w:rsidP="008057B1">
            <w:pPr>
              <w:ind w:left="113" w:right="113"/>
              <w:jc w:val="center"/>
              <w:rPr>
                <w:sz w:val="20"/>
                <w:szCs w:val="20"/>
              </w:rPr>
            </w:pPr>
            <w:r>
              <w:rPr>
                <w:rFonts w:eastAsia="Times New Roman" w:cs="Times New Roman"/>
              </w:rPr>
              <w:t>264,3447</w:t>
            </w:r>
          </w:p>
        </w:tc>
        <w:tc>
          <w:tcPr>
            <w:tcW w:w="1100" w:type="dxa"/>
            <w:shd w:val="clear" w:color="auto" w:fill="FFFFFF"/>
            <w:tcMar>
              <w:top w:w="40" w:type="dxa"/>
              <w:left w:w="200" w:type="dxa"/>
              <w:bottom w:w="40" w:type="dxa"/>
              <w:right w:w="200" w:type="dxa"/>
            </w:tcMar>
            <w:textDirection w:val="btLr"/>
            <w:vAlign w:val="center"/>
          </w:tcPr>
          <w:p w14:paraId="0E02FA24" w14:textId="77777777" w:rsidR="008057B1" w:rsidRPr="003B5074" w:rsidRDefault="008057B1" w:rsidP="008057B1">
            <w:pPr>
              <w:ind w:left="113" w:right="113"/>
              <w:jc w:val="center"/>
              <w:rPr>
                <w:sz w:val="20"/>
                <w:szCs w:val="20"/>
              </w:rPr>
            </w:pPr>
            <w:r>
              <w:rPr>
                <w:rFonts w:eastAsia="Times New Roman" w:cs="Times New Roman"/>
              </w:rPr>
              <w:t>264,3447</w:t>
            </w:r>
          </w:p>
        </w:tc>
      </w:tr>
      <w:tr w:rsidR="008057B1" w14:paraId="6EE27CF9" w14:textId="77777777" w:rsidTr="00D40C99">
        <w:trPr>
          <w:cantSplit/>
          <w:trHeight w:val="1134"/>
          <w:jc w:val="center"/>
        </w:trPr>
        <w:tc>
          <w:tcPr>
            <w:tcW w:w="400" w:type="dxa"/>
            <w:shd w:val="clear" w:color="auto" w:fill="FFFFFF"/>
            <w:tcMar>
              <w:top w:w="40" w:type="dxa"/>
              <w:left w:w="20" w:type="dxa"/>
              <w:bottom w:w="40" w:type="dxa"/>
              <w:right w:w="20" w:type="dxa"/>
            </w:tcMar>
            <w:vAlign w:val="center"/>
          </w:tcPr>
          <w:p w14:paraId="5A7A8C41" w14:textId="77777777" w:rsidR="008057B1" w:rsidRPr="003B5074" w:rsidRDefault="008057B1" w:rsidP="008057B1">
            <w:pPr>
              <w:jc w:val="center"/>
              <w:rPr>
                <w:sz w:val="20"/>
                <w:szCs w:val="20"/>
              </w:rPr>
            </w:pPr>
            <w:r w:rsidRPr="003B5074">
              <w:rPr>
                <w:rFonts w:eastAsia="Times New Roman" w:cs="Times New Roman"/>
                <w:sz w:val="20"/>
                <w:szCs w:val="20"/>
              </w:rPr>
              <w:t>2</w:t>
            </w:r>
          </w:p>
        </w:tc>
        <w:tc>
          <w:tcPr>
            <w:tcW w:w="1520" w:type="dxa"/>
            <w:shd w:val="clear" w:color="auto" w:fill="FFFFFF"/>
            <w:tcMar>
              <w:top w:w="40" w:type="dxa"/>
              <w:left w:w="200" w:type="dxa"/>
              <w:bottom w:w="40" w:type="dxa"/>
              <w:right w:w="200" w:type="dxa"/>
            </w:tcMar>
            <w:vAlign w:val="center"/>
          </w:tcPr>
          <w:p w14:paraId="2A6387AF" w14:textId="77777777" w:rsidR="008057B1" w:rsidRPr="003B5074" w:rsidRDefault="008057B1" w:rsidP="008057B1">
            <w:pPr>
              <w:jc w:val="center"/>
              <w:rPr>
                <w:sz w:val="20"/>
                <w:szCs w:val="20"/>
              </w:rPr>
            </w:pPr>
            <w:r w:rsidRPr="003B5074">
              <w:rPr>
                <w:rFonts w:eastAsia="Times New Roman" w:cs="Times New Roman"/>
                <w:sz w:val="20"/>
                <w:szCs w:val="20"/>
              </w:rPr>
              <w:t>Котельная № 2</w:t>
            </w:r>
            <w:r w:rsidR="002E11C1">
              <w:rPr>
                <w:rFonts w:eastAsia="Times New Roman" w:cs="Times New Roman"/>
                <w:sz w:val="20"/>
                <w:szCs w:val="20"/>
              </w:rPr>
              <w:t xml:space="preserve"> </w:t>
            </w:r>
            <w:r w:rsidRPr="003B5074">
              <w:rPr>
                <w:rFonts w:eastAsia="Times New Roman" w:cs="Times New Roman"/>
                <w:sz w:val="20"/>
                <w:szCs w:val="20"/>
              </w:rPr>
              <w:t>ул. Комарова, 67</w:t>
            </w:r>
          </w:p>
        </w:tc>
        <w:tc>
          <w:tcPr>
            <w:tcW w:w="577" w:type="dxa"/>
            <w:shd w:val="clear" w:color="auto" w:fill="FFFFFF"/>
            <w:tcMar>
              <w:top w:w="40" w:type="dxa"/>
              <w:left w:w="200" w:type="dxa"/>
              <w:bottom w:w="40" w:type="dxa"/>
              <w:right w:w="200" w:type="dxa"/>
            </w:tcMar>
            <w:textDirection w:val="btLr"/>
            <w:vAlign w:val="center"/>
          </w:tcPr>
          <w:p w14:paraId="475917E5" w14:textId="77777777" w:rsidR="008057B1" w:rsidRPr="003B5074" w:rsidRDefault="008057B1" w:rsidP="008057B1">
            <w:pPr>
              <w:ind w:left="113" w:right="113"/>
              <w:jc w:val="center"/>
              <w:rPr>
                <w:sz w:val="20"/>
                <w:szCs w:val="20"/>
              </w:rPr>
            </w:pPr>
            <w:r>
              <w:rPr>
                <w:rFonts w:eastAsia="Times New Roman" w:cs="Times New Roman"/>
              </w:rPr>
              <w:t>882,9333</w:t>
            </w:r>
          </w:p>
        </w:tc>
        <w:tc>
          <w:tcPr>
            <w:tcW w:w="577" w:type="dxa"/>
            <w:shd w:val="clear" w:color="auto" w:fill="FFFFFF"/>
            <w:tcMar>
              <w:top w:w="40" w:type="dxa"/>
              <w:left w:w="200" w:type="dxa"/>
              <w:bottom w:w="40" w:type="dxa"/>
              <w:right w:w="200" w:type="dxa"/>
            </w:tcMar>
            <w:textDirection w:val="btLr"/>
            <w:vAlign w:val="center"/>
          </w:tcPr>
          <w:p w14:paraId="3FF6856E" w14:textId="77777777" w:rsidR="008057B1" w:rsidRPr="003B5074" w:rsidRDefault="008057B1" w:rsidP="008057B1">
            <w:pPr>
              <w:ind w:left="113" w:right="113"/>
              <w:jc w:val="center"/>
              <w:rPr>
                <w:sz w:val="20"/>
                <w:szCs w:val="20"/>
              </w:rPr>
            </w:pPr>
            <w:r>
              <w:rPr>
                <w:rFonts w:eastAsia="Times New Roman" w:cs="Times New Roman"/>
              </w:rPr>
              <w:t>882,9333</w:t>
            </w:r>
          </w:p>
        </w:tc>
        <w:tc>
          <w:tcPr>
            <w:tcW w:w="577" w:type="dxa"/>
            <w:shd w:val="clear" w:color="auto" w:fill="FFFFFF"/>
            <w:tcMar>
              <w:top w:w="40" w:type="dxa"/>
              <w:left w:w="200" w:type="dxa"/>
              <w:bottom w:w="40" w:type="dxa"/>
              <w:right w:w="200" w:type="dxa"/>
            </w:tcMar>
            <w:textDirection w:val="btLr"/>
            <w:vAlign w:val="center"/>
          </w:tcPr>
          <w:p w14:paraId="6F69B39C" w14:textId="77777777" w:rsidR="008057B1" w:rsidRPr="003B5074" w:rsidRDefault="008057B1" w:rsidP="008057B1">
            <w:pPr>
              <w:ind w:left="113" w:right="113"/>
              <w:jc w:val="center"/>
              <w:rPr>
                <w:sz w:val="20"/>
                <w:szCs w:val="20"/>
              </w:rPr>
            </w:pPr>
            <w:r>
              <w:rPr>
                <w:rFonts w:eastAsia="Times New Roman" w:cs="Times New Roman"/>
              </w:rPr>
              <w:t>882,9333</w:t>
            </w:r>
          </w:p>
        </w:tc>
        <w:tc>
          <w:tcPr>
            <w:tcW w:w="577" w:type="dxa"/>
            <w:shd w:val="clear" w:color="auto" w:fill="FFFFFF"/>
            <w:tcMar>
              <w:top w:w="40" w:type="dxa"/>
              <w:left w:w="200" w:type="dxa"/>
              <w:bottom w:w="40" w:type="dxa"/>
              <w:right w:w="200" w:type="dxa"/>
            </w:tcMar>
            <w:textDirection w:val="btLr"/>
            <w:vAlign w:val="center"/>
          </w:tcPr>
          <w:p w14:paraId="451C6208" w14:textId="77777777" w:rsidR="008057B1" w:rsidRPr="003B5074" w:rsidRDefault="008057B1" w:rsidP="008057B1">
            <w:pPr>
              <w:ind w:left="113" w:right="113"/>
              <w:jc w:val="center"/>
              <w:rPr>
                <w:sz w:val="20"/>
                <w:szCs w:val="20"/>
              </w:rPr>
            </w:pPr>
            <w:r>
              <w:rPr>
                <w:rFonts w:eastAsia="Times New Roman" w:cs="Times New Roman"/>
              </w:rPr>
              <w:t>882,9333</w:t>
            </w:r>
          </w:p>
        </w:tc>
        <w:tc>
          <w:tcPr>
            <w:tcW w:w="577" w:type="dxa"/>
            <w:shd w:val="clear" w:color="auto" w:fill="FFFFFF"/>
            <w:tcMar>
              <w:top w:w="40" w:type="dxa"/>
              <w:left w:w="200" w:type="dxa"/>
              <w:bottom w:w="40" w:type="dxa"/>
              <w:right w:w="200" w:type="dxa"/>
            </w:tcMar>
            <w:textDirection w:val="btLr"/>
            <w:vAlign w:val="center"/>
          </w:tcPr>
          <w:p w14:paraId="6CE99835" w14:textId="77777777" w:rsidR="008057B1" w:rsidRPr="003B5074" w:rsidRDefault="008057B1" w:rsidP="008057B1">
            <w:pPr>
              <w:ind w:left="113" w:right="113"/>
              <w:jc w:val="center"/>
              <w:rPr>
                <w:sz w:val="20"/>
                <w:szCs w:val="20"/>
              </w:rPr>
            </w:pPr>
            <w:r>
              <w:rPr>
                <w:rFonts w:eastAsia="Times New Roman" w:cs="Times New Roman"/>
              </w:rPr>
              <w:t>882,9333</w:t>
            </w:r>
          </w:p>
        </w:tc>
        <w:tc>
          <w:tcPr>
            <w:tcW w:w="577" w:type="dxa"/>
            <w:shd w:val="clear" w:color="auto" w:fill="FFFFFF"/>
            <w:tcMar>
              <w:top w:w="40" w:type="dxa"/>
              <w:left w:w="200" w:type="dxa"/>
              <w:bottom w:w="40" w:type="dxa"/>
              <w:right w:w="200" w:type="dxa"/>
            </w:tcMar>
            <w:textDirection w:val="btLr"/>
            <w:vAlign w:val="center"/>
          </w:tcPr>
          <w:p w14:paraId="58811826" w14:textId="77777777" w:rsidR="008057B1" w:rsidRPr="003B5074" w:rsidRDefault="008057B1" w:rsidP="008057B1">
            <w:pPr>
              <w:ind w:left="113" w:right="113"/>
              <w:jc w:val="center"/>
              <w:rPr>
                <w:sz w:val="20"/>
                <w:szCs w:val="20"/>
              </w:rPr>
            </w:pPr>
            <w:r>
              <w:rPr>
                <w:rFonts w:eastAsia="Times New Roman" w:cs="Times New Roman"/>
              </w:rPr>
              <w:t>882,9333</w:t>
            </w:r>
          </w:p>
        </w:tc>
        <w:tc>
          <w:tcPr>
            <w:tcW w:w="577" w:type="dxa"/>
            <w:shd w:val="clear" w:color="auto" w:fill="FFFFFF"/>
            <w:tcMar>
              <w:top w:w="40" w:type="dxa"/>
              <w:left w:w="200" w:type="dxa"/>
              <w:bottom w:w="40" w:type="dxa"/>
              <w:right w:w="200" w:type="dxa"/>
            </w:tcMar>
            <w:textDirection w:val="btLr"/>
            <w:vAlign w:val="center"/>
          </w:tcPr>
          <w:p w14:paraId="6B883D0C" w14:textId="77777777" w:rsidR="008057B1" w:rsidRPr="003B5074" w:rsidRDefault="008057B1" w:rsidP="008057B1">
            <w:pPr>
              <w:ind w:left="113" w:right="113"/>
              <w:jc w:val="center"/>
              <w:rPr>
                <w:sz w:val="20"/>
                <w:szCs w:val="20"/>
              </w:rPr>
            </w:pPr>
            <w:r>
              <w:rPr>
                <w:rFonts w:eastAsia="Times New Roman" w:cs="Times New Roman"/>
              </w:rPr>
              <w:t>882,9333</w:t>
            </w:r>
          </w:p>
        </w:tc>
        <w:tc>
          <w:tcPr>
            <w:tcW w:w="577" w:type="dxa"/>
            <w:shd w:val="clear" w:color="auto" w:fill="FFFFFF"/>
            <w:tcMar>
              <w:top w:w="40" w:type="dxa"/>
              <w:left w:w="200" w:type="dxa"/>
              <w:bottom w:w="40" w:type="dxa"/>
              <w:right w:w="200" w:type="dxa"/>
            </w:tcMar>
            <w:textDirection w:val="btLr"/>
            <w:vAlign w:val="center"/>
          </w:tcPr>
          <w:p w14:paraId="649AEDFE" w14:textId="77777777" w:rsidR="008057B1" w:rsidRPr="003B5074" w:rsidRDefault="008057B1" w:rsidP="008057B1">
            <w:pPr>
              <w:ind w:left="113" w:right="113"/>
              <w:jc w:val="center"/>
              <w:rPr>
                <w:sz w:val="20"/>
                <w:szCs w:val="20"/>
              </w:rPr>
            </w:pPr>
            <w:r>
              <w:rPr>
                <w:rFonts w:eastAsia="Times New Roman" w:cs="Times New Roman"/>
              </w:rPr>
              <w:t>882,9333</w:t>
            </w:r>
          </w:p>
        </w:tc>
        <w:tc>
          <w:tcPr>
            <w:tcW w:w="577" w:type="dxa"/>
            <w:shd w:val="clear" w:color="auto" w:fill="FFFFFF"/>
            <w:tcMar>
              <w:top w:w="40" w:type="dxa"/>
              <w:left w:w="200" w:type="dxa"/>
              <w:bottom w:w="40" w:type="dxa"/>
              <w:right w:w="200" w:type="dxa"/>
            </w:tcMar>
            <w:textDirection w:val="btLr"/>
            <w:vAlign w:val="center"/>
          </w:tcPr>
          <w:p w14:paraId="26A91433" w14:textId="77777777" w:rsidR="008057B1" w:rsidRPr="003B5074" w:rsidRDefault="008057B1" w:rsidP="008057B1">
            <w:pPr>
              <w:ind w:left="113" w:right="113"/>
              <w:jc w:val="center"/>
              <w:rPr>
                <w:sz w:val="20"/>
                <w:szCs w:val="20"/>
              </w:rPr>
            </w:pPr>
            <w:r>
              <w:rPr>
                <w:rFonts w:eastAsia="Times New Roman" w:cs="Times New Roman"/>
              </w:rPr>
              <w:t>882,9333</w:t>
            </w:r>
          </w:p>
        </w:tc>
        <w:tc>
          <w:tcPr>
            <w:tcW w:w="577" w:type="dxa"/>
            <w:shd w:val="clear" w:color="auto" w:fill="FFFFFF"/>
            <w:tcMar>
              <w:top w:w="40" w:type="dxa"/>
              <w:left w:w="200" w:type="dxa"/>
              <w:bottom w:w="40" w:type="dxa"/>
              <w:right w:w="200" w:type="dxa"/>
            </w:tcMar>
            <w:textDirection w:val="btLr"/>
            <w:vAlign w:val="center"/>
          </w:tcPr>
          <w:p w14:paraId="3F78A3B9" w14:textId="77777777" w:rsidR="008057B1" w:rsidRPr="003B5074" w:rsidRDefault="008057B1" w:rsidP="008057B1">
            <w:pPr>
              <w:ind w:left="113" w:right="113"/>
              <w:jc w:val="center"/>
              <w:rPr>
                <w:sz w:val="20"/>
                <w:szCs w:val="20"/>
              </w:rPr>
            </w:pPr>
            <w:r>
              <w:rPr>
                <w:rFonts w:eastAsia="Times New Roman" w:cs="Times New Roman"/>
              </w:rPr>
              <w:t>882,9333</w:t>
            </w:r>
          </w:p>
        </w:tc>
        <w:tc>
          <w:tcPr>
            <w:tcW w:w="577" w:type="dxa"/>
            <w:shd w:val="clear" w:color="auto" w:fill="FFFFFF"/>
            <w:tcMar>
              <w:top w:w="40" w:type="dxa"/>
              <w:left w:w="200" w:type="dxa"/>
              <w:bottom w:w="40" w:type="dxa"/>
              <w:right w:w="200" w:type="dxa"/>
            </w:tcMar>
            <w:textDirection w:val="btLr"/>
            <w:vAlign w:val="center"/>
          </w:tcPr>
          <w:p w14:paraId="122DB6B8" w14:textId="77777777" w:rsidR="008057B1" w:rsidRPr="003B5074" w:rsidRDefault="008057B1" w:rsidP="008057B1">
            <w:pPr>
              <w:ind w:left="113" w:right="113"/>
              <w:jc w:val="center"/>
              <w:rPr>
                <w:sz w:val="20"/>
                <w:szCs w:val="20"/>
              </w:rPr>
            </w:pPr>
            <w:r>
              <w:rPr>
                <w:rFonts w:eastAsia="Times New Roman" w:cs="Times New Roman"/>
              </w:rPr>
              <w:t>882,9333</w:t>
            </w:r>
          </w:p>
        </w:tc>
        <w:tc>
          <w:tcPr>
            <w:tcW w:w="577" w:type="dxa"/>
            <w:shd w:val="clear" w:color="auto" w:fill="FFFFFF"/>
            <w:tcMar>
              <w:top w:w="40" w:type="dxa"/>
              <w:left w:w="200" w:type="dxa"/>
              <w:bottom w:w="40" w:type="dxa"/>
              <w:right w:w="200" w:type="dxa"/>
            </w:tcMar>
            <w:textDirection w:val="btLr"/>
            <w:vAlign w:val="center"/>
          </w:tcPr>
          <w:p w14:paraId="7EC76165" w14:textId="77777777" w:rsidR="008057B1" w:rsidRPr="003B5074" w:rsidRDefault="008057B1" w:rsidP="008057B1">
            <w:pPr>
              <w:ind w:left="113" w:right="113"/>
              <w:jc w:val="center"/>
              <w:rPr>
                <w:sz w:val="20"/>
                <w:szCs w:val="20"/>
              </w:rPr>
            </w:pPr>
            <w:r>
              <w:rPr>
                <w:rFonts w:eastAsia="Times New Roman" w:cs="Times New Roman"/>
              </w:rPr>
              <w:t>882,9333</w:t>
            </w:r>
          </w:p>
        </w:tc>
        <w:tc>
          <w:tcPr>
            <w:tcW w:w="577" w:type="dxa"/>
            <w:shd w:val="clear" w:color="auto" w:fill="FFFFFF"/>
            <w:tcMar>
              <w:top w:w="40" w:type="dxa"/>
              <w:left w:w="200" w:type="dxa"/>
              <w:bottom w:w="40" w:type="dxa"/>
              <w:right w:w="200" w:type="dxa"/>
            </w:tcMar>
            <w:textDirection w:val="btLr"/>
            <w:vAlign w:val="center"/>
          </w:tcPr>
          <w:p w14:paraId="41F05481" w14:textId="77777777" w:rsidR="008057B1" w:rsidRPr="003B5074" w:rsidRDefault="008057B1" w:rsidP="008057B1">
            <w:pPr>
              <w:ind w:left="113" w:right="113"/>
              <w:jc w:val="center"/>
              <w:rPr>
                <w:sz w:val="20"/>
                <w:szCs w:val="20"/>
              </w:rPr>
            </w:pPr>
            <w:r>
              <w:rPr>
                <w:rFonts w:eastAsia="Times New Roman" w:cs="Times New Roman"/>
              </w:rPr>
              <w:t>882,9333</w:t>
            </w:r>
          </w:p>
        </w:tc>
        <w:tc>
          <w:tcPr>
            <w:tcW w:w="577" w:type="dxa"/>
            <w:shd w:val="clear" w:color="auto" w:fill="FFFFFF"/>
            <w:tcMar>
              <w:top w:w="40" w:type="dxa"/>
              <w:left w:w="200" w:type="dxa"/>
              <w:bottom w:w="40" w:type="dxa"/>
              <w:right w:w="200" w:type="dxa"/>
            </w:tcMar>
            <w:textDirection w:val="btLr"/>
            <w:vAlign w:val="center"/>
          </w:tcPr>
          <w:p w14:paraId="3BE6B999" w14:textId="77777777" w:rsidR="008057B1" w:rsidRPr="003B5074" w:rsidRDefault="008057B1" w:rsidP="008057B1">
            <w:pPr>
              <w:ind w:left="113" w:right="113"/>
              <w:jc w:val="center"/>
              <w:rPr>
                <w:sz w:val="20"/>
                <w:szCs w:val="20"/>
              </w:rPr>
            </w:pPr>
            <w:r>
              <w:rPr>
                <w:rFonts w:eastAsia="Times New Roman" w:cs="Times New Roman"/>
              </w:rPr>
              <w:t>882,9333</w:t>
            </w:r>
          </w:p>
        </w:tc>
        <w:tc>
          <w:tcPr>
            <w:tcW w:w="577" w:type="dxa"/>
            <w:shd w:val="clear" w:color="auto" w:fill="FFFFFF"/>
            <w:tcMar>
              <w:top w:w="40" w:type="dxa"/>
              <w:left w:w="200" w:type="dxa"/>
              <w:bottom w:w="40" w:type="dxa"/>
              <w:right w:w="200" w:type="dxa"/>
            </w:tcMar>
            <w:textDirection w:val="btLr"/>
            <w:vAlign w:val="center"/>
          </w:tcPr>
          <w:p w14:paraId="1D6AE92B" w14:textId="77777777" w:rsidR="008057B1" w:rsidRPr="003B5074" w:rsidRDefault="008057B1" w:rsidP="008057B1">
            <w:pPr>
              <w:ind w:left="113" w:right="113"/>
              <w:jc w:val="center"/>
              <w:rPr>
                <w:sz w:val="20"/>
                <w:szCs w:val="20"/>
              </w:rPr>
            </w:pPr>
            <w:r>
              <w:rPr>
                <w:rFonts w:eastAsia="Times New Roman" w:cs="Times New Roman"/>
              </w:rPr>
              <w:t>882,9333</w:t>
            </w:r>
          </w:p>
        </w:tc>
        <w:tc>
          <w:tcPr>
            <w:tcW w:w="577" w:type="dxa"/>
            <w:shd w:val="clear" w:color="auto" w:fill="FFFFFF"/>
            <w:tcMar>
              <w:top w:w="40" w:type="dxa"/>
              <w:left w:w="200" w:type="dxa"/>
              <w:bottom w:w="40" w:type="dxa"/>
              <w:right w:w="200" w:type="dxa"/>
            </w:tcMar>
            <w:textDirection w:val="btLr"/>
            <w:vAlign w:val="center"/>
          </w:tcPr>
          <w:p w14:paraId="297FCE25" w14:textId="77777777" w:rsidR="008057B1" w:rsidRPr="003B5074" w:rsidRDefault="008057B1" w:rsidP="008057B1">
            <w:pPr>
              <w:ind w:left="113" w:right="113"/>
              <w:jc w:val="center"/>
              <w:rPr>
                <w:sz w:val="20"/>
                <w:szCs w:val="20"/>
              </w:rPr>
            </w:pPr>
            <w:r>
              <w:rPr>
                <w:rFonts w:eastAsia="Times New Roman" w:cs="Times New Roman"/>
              </w:rPr>
              <w:t>882,9333</w:t>
            </w:r>
          </w:p>
        </w:tc>
        <w:tc>
          <w:tcPr>
            <w:tcW w:w="577" w:type="dxa"/>
            <w:shd w:val="clear" w:color="auto" w:fill="FFFFFF"/>
            <w:tcMar>
              <w:top w:w="40" w:type="dxa"/>
              <w:left w:w="200" w:type="dxa"/>
              <w:bottom w:w="40" w:type="dxa"/>
              <w:right w:w="200" w:type="dxa"/>
            </w:tcMar>
            <w:textDirection w:val="btLr"/>
            <w:vAlign w:val="center"/>
          </w:tcPr>
          <w:p w14:paraId="27142BC6" w14:textId="77777777" w:rsidR="008057B1" w:rsidRPr="003B5074" w:rsidRDefault="008057B1" w:rsidP="008057B1">
            <w:pPr>
              <w:ind w:left="113" w:right="113"/>
              <w:jc w:val="center"/>
              <w:rPr>
                <w:sz w:val="20"/>
                <w:szCs w:val="20"/>
              </w:rPr>
            </w:pPr>
            <w:r>
              <w:rPr>
                <w:rFonts w:eastAsia="Times New Roman" w:cs="Times New Roman"/>
              </w:rPr>
              <w:t>882,9333</w:t>
            </w:r>
          </w:p>
        </w:tc>
        <w:tc>
          <w:tcPr>
            <w:tcW w:w="577" w:type="dxa"/>
            <w:shd w:val="clear" w:color="auto" w:fill="FFFFFF"/>
            <w:tcMar>
              <w:top w:w="40" w:type="dxa"/>
              <w:left w:w="200" w:type="dxa"/>
              <w:bottom w:w="40" w:type="dxa"/>
              <w:right w:w="200" w:type="dxa"/>
            </w:tcMar>
            <w:textDirection w:val="btLr"/>
            <w:vAlign w:val="center"/>
          </w:tcPr>
          <w:p w14:paraId="4BE00599" w14:textId="77777777" w:rsidR="008057B1" w:rsidRPr="003B5074" w:rsidRDefault="008057B1" w:rsidP="008057B1">
            <w:pPr>
              <w:ind w:left="113" w:right="113"/>
              <w:jc w:val="center"/>
              <w:rPr>
                <w:sz w:val="20"/>
                <w:szCs w:val="20"/>
              </w:rPr>
            </w:pPr>
            <w:r>
              <w:rPr>
                <w:rFonts w:eastAsia="Times New Roman" w:cs="Times New Roman"/>
              </w:rPr>
              <w:t>882,9333</w:t>
            </w:r>
          </w:p>
        </w:tc>
        <w:tc>
          <w:tcPr>
            <w:tcW w:w="577" w:type="dxa"/>
            <w:shd w:val="clear" w:color="auto" w:fill="FFFFFF"/>
            <w:tcMar>
              <w:top w:w="40" w:type="dxa"/>
              <w:left w:w="200" w:type="dxa"/>
              <w:bottom w:w="40" w:type="dxa"/>
              <w:right w:w="200" w:type="dxa"/>
            </w:tcMar>
            <w:textDirection w:val="btLr"/>
            <w:vAlign w:val="center"/>
          </w:tcPr>
          <w:p w14:paraId="6C43A109" w14:textId="77777777" w:rsidR="008057B1" w:rsidRPr="003B5074" w:rsidRDefault="008057B1" w:rsidP="008057B1">
            <w:pPr>
              <w:ind w:left="113" w:right="113"/>
              <w:jc w:val="center"/>
              <w:rPr>
                <w:sz w:val="20"/>
                <w:szCs w:val="20"/>
              </w:rPr>
            </w:pPr>
            <w:r>
              <w:rPr>
                <w:rFonts w:eastAsia="Times New Roman" w:cs="Times New Roman"/>
              </w:rPr>
              <w:t>882,9333</w:t>
            </w:r>
          </w:p>
        </w:tc>
        <w:tc>
          <w:tcPr>
            <w:tcW w:w="577" w:type="dxa"/>
            <w:shd w:val="clear" w:color="auto" w:fill="FFFFFF"/>
            <w:tcMar>
              <w:top w:w="40" w:type="dxa"/>
              <w:left w:w="200" w:type="dxa"/>
              <w:bottom w:w="40" w:type="dxa"/>
              <w:right w:w="200" w:type="dxa"/>
            </w:tcMar>
            <w:textDirection w:val="btLr"/>
            <w:vAlign w:val="center"/>
          </w:tcPr>
          <w:p w14:paraId="7985CA08" w14:textId="77777777" w:rsidR="008057B1" w:rsidRPr="003B5074" w:rsidRDefault="008057B1" w:rsidP="008057B1">
            <w:pPr>
              <w:ind w:left="113" w:right="113"/>
              <w:jc w:val="center"/>
              <w:rPr>
                <w:sz w:val="20"/>
                <w:szCs w:val="20"/>
              </w:rPr>
            </w:pPr>
            <w:r>
              <w:rPr>
                <w:rFonts w:eastAsia="Times New Roman" w:cs="Times New Roman"/>
              </w:rPr>
              <w:t>882,9333</w:t>
            </w:r>
          </w:p>
        </w:tc>
        <w:tc>
          <w:tcPr>
            <w:tcW w:w="1100" w:type="dxa"/>
            <w:shd w:val="clear" w:color="auto" w:fill="FFFFFF"/>
            <w:tcMar>
              <w:top w:w="40" w:type="dxa"/>
              <w:left w:w="200" w:type="dxa"/>
              <w:bottom w:w="40" w:type="dxa"/>
              <w:right w:w="200" w:type="dxa"/>
            </w:tcMar>
            <w:textDirection w:val="btLr"/>
            <w:vAlign w:val="center"/>
          </w:tcPr>
          <w:p w14:paraId="1CA4872D" w14:textId="77777777" w:rsidR="008057B1" w:rsidRPr="003B5074" w:rsidRDefault="008057B1" w:rsidP="008057B1">
            <w:pPr>
              <w:ind w:left="113" w:right="113"/>
              <w:jc w:val="center"/>
              <w:rPr>
                <w:sz w:val="20"/>
                <w:szCs w:val="20"/>
              </w:rPr>
            </w:pPr>
            <w:r>
              <w:rPr>
                <w:rFonts w:eastAsia="Times New Roman" w:cs="Times New Roman"/>
              </w:rPr>
              <w:t>882,9333</w:t>
            </w:r>
          </w:p>
        </w:tc>
      </w:tr>
      <w:tr w:rsidR="008057B1" w14:paraId="6A5774D3" w14:textId="77777777" w:rsidTr="00D40C99">
        <w:trPr>
          <w:cantSplit/>
          <w:trHeight w:val="1134"/>
          <w:jc w:val="center"/>
        </w:trPr>
        <w:tc>
          <w:tcPr>
            <w:tcW w:w="400" w:type="dxa"/>
            <w:shd w:val="clear" w:color="auto" w:fill="FFFFFF"/>
            <w:tcMar>
              <w:top w:w="40" w:type="dxa"/>
              <w:left w:w="20" w:type="dxa"/>
              <w:bottom w:w="40" w:type="dxa"/>
              <w:right w:w="20" w:type="dxa"/>
            </w:tcMar>
            <w:vAlign w:val="center"/>
          </w:tcPr>
          <w:p w14:paraId="01E13C12" w14:textId="77777777" w:rsidR="008057B1" w:rsidRPr="003B5074" w:rsidRDefault="008057B1" w:rsidP="008057B1">
            <w:pPr>
              <w:jc w:val="center"/>
              <w:rPr>
                <w:sz w:val="20"/>
                <w:szCs w:val="20"/>
              </w:rPr>
            </w:pPr>
            <w:r w:rsidRPr="003B5074">
              <w:rPr>
                <w:rFonts w:eastAsia="Times New Roman" w:cs="Times New Roman"/>
                <w:sz w:val="20"/>
                <w:szCs w:val="20"/>
              </w:rPr>
              <w:t>3</w:t>
            </w:r>
          </w:p>
        </w:tc>
        <w:tc>
          <w:tcPr>
            <w:tcW w:w="1520" w:type="dxa"/>
            <w:shd w:val="clear" w:color="auto" w:fill="FFFFFF"/>
            <w:tcMar>
              <w:top w:w="40" w:type="dxa"/>
              <w:left w:w="200" w:type="dxa"/>
              <w:bottom w:w="40" w:type="dxa"/>
              <w:right w:w="200" w:type="dxa"/>
            </w:tcMar>
            <w:vAlign w:val="center"/>
          </w:tcPr>
          <w:p w14:paraId="38CA2953" w14:textId="77777777" w:rsidR="008057B1" w:rsidRPr="003B5074" w:rsidRDefault="008057B1" w:rsidP="008057B1">
            <w:pPr>
              <w:jc w:val="center"/>
              <w:rPr>
                <w:sz w:val="20"/>
                <w:szCs w:val="20"/>
              </w:rPr>
            </w:pPr>
            <w:r w:rsidRPr="003B5074">
              <w:rPr>
                <w:rFonts w:eastAsia="Times New Roman" w:cs="Times New Roman"/>
                <w:sz w:val="20"/>
                <w:szCs w:val="20"/>
              </w:rPr>
              <w:t>Котельная № 3 ул. Кооперативная, 11А</w:t>
            </w:r>
          </w:p>
        </w:tc>
        <w:tc>
          <w:tcPr>
            <w:tcW w:w="577" w:type="dxa"/>
            <w:shd w:val="clear" w:color="auto" w:fill="FFFFFF"/>
            <w:tcMar>
              <w:top w:w="40" w:type="dxa"/>
              <w:left w:w="200" w:type="dxa"/>
              <w:bottom w:w="40" w:type="dxa"/>
              <w:right w:w="200" w:type="dxa"/>
            </w:tcMar>
            <w:textDirection w:val="btLr"/>
            <w:vAlign w:val="center"/>
          </w:tcPr>
          <w:p w14:paraId="3EA02421" w14:textId="77777777" w:rsidR="008057B1" w:rsidRPr="003B5074" w:rsidRDefault="008057B1" w:rsidP="008057B1">
            <w:pPr>
              <w:ind w:left="113" w:right="113"/>
              <w:jc w:val="center"/>
              <w:rPr>
                <w:sz w:val="20"/>
                <w:szCs w:val="20"/>
              </w:rPr>
            </w:pPr>
            <w:r>
              <w:rPr>
                <w:rFonts w:eastAsia="Times New Roman" w:cs="Times New Roman"/>
              </w:rPr>
              <w:t>173,7961</w:t>
            </w:r>
          </w:p>
        </w:tc>
        <w:tc>
          <w:tcPr>
            <w:tcW w:w="577" w:type="dxa"/>
            <w:shd w:val="clear" w:color="auto" w:fill="FFFFFF"/>
            <w:tcMar>
              <w:top w:w="40" w:type="dxa"/>
              <w:left w:w="200" w:type="dxa"/>
              <w:bottom w:w="40" w:type="dxa"/>
              <w:right w:w="200" w:type="dxa"/>
            </w:tcMar>
            <w:textDirection w:val="btLr"/>
            <w:vAlign w:val="center"/>
          </w:tcPr>
          <w:p w14:paraId="2096E1B4" w14:textId="77777777" w:rsidR="008057B1" w:rsidRPr="003B5074" w:rsidRDefault="008057B1" w:rsidP="008057B1">
            <w:pPr>
              <w:ind w:left="113" w:right="113"/>
              <w:jc w:val="center"/>
              <w:rPr>
                <w:sz w:val="20"/>
                <w:szCs w:val="20"/>
              </w:rPr>
            </w:pPr>
            <w:r>
              <w:rPr>
                <w:rFonts w:eastAsia="Times New Roman" w:cs="Times New Roman"/>
              </w:rPr>
              <w:t>173,7961</w:t>
            </w:r>
          </w:p>
        </w:tc>
        <w:tc>
          <w:tcPr>
            <w:tcW w:w="577" w:type="dxa"/>
            <w:shd w:val="clear" w:color="auto" w:fill="FFFFFF"/>
            <w:tcMar>
              <w:top w:w="40" w:type="dxa"/>
              <w:left w:w="200" w:type="dxa"/>
              <w:bottom w:w="40" w:type="dxa"/>
              <w:right w:w="200" w:type="dxa"/>
            </w:tcMar>
            <w:textDirection w:val="btLr"/>
            <w:vAlign w:val="center"/>
          </w:tcPr>
          <w:p w14:paraId="575D7674" w14:textId="77777777" w:rsidR="008057B1" w:rsidRPr="003B5074" w:rsidRDefault="008057B1" w:rsidP="008057B1">
            <w:pPr>
              <w:ind w:left="113" w:right="113"/>
              <w:jc w:val="center"/>
              <w:rPr>
                <w:sz w:val="20"/>
                <w:szCs w:val="20"/>
              </w:rPr>
            </w:pPr>
            <w:r>
              <w:rPr>
                <w:rFonts w:eastAsia="Times New Roman" w:cs="Times New Roman"/>
              </w:rPr>
              <w:t>173,7961</w:t>
            </w:r>
          </w:p>
        </w:tc>
        <w:tc>
          <w:tcPr>
            <w:tcW w:w="577" w:type="dxa"/>
            <w:shd w:val="clear" w:color="auto" w:fill="FFFFFF"/>
            <w:tcMar>
              <w:top w:w="40" w:type="dxa"/>
              <w:left w:w="200" w:type="dxa"/>
              <w:bottom w:w="40" w:type="dxa"/>
              <w:right w:w="200" w:type="dxa"/>
            </w:tcMar>
            <w:textDirection w:val="btLr"/>
            <w:vAlign w:val="center"/>
          </w:tcPr>
          <w:p w14:paraId="37962598" w14:textId="77777777" w:rsidR="008057B1" w:rsidRPr="003B5074" w:rsidRDefault="008057B1" w:rsidP="008057B1">
            <w:pPr>
              <w:ind w:left="113" w:right="113"/>
              <w:jc w:val="center"/>
              <w:rPr>
                <w:sz w:val="20"/>
                <w:szCs w:val="20"/>
              </w:rPr>
            </w:pPr>
            <w:r>
              <w:rPr>
                <w:rFonts w:eastAsia="Times New Roman" w:cs="Times New Roman"/>
              </w:rPr>
              <w:t>173,7961</w:t>
            </w:r>
          </w:p>
        </w:tc>
        <w:tc>
          <w:tcPr>
            <w:tcW w:w="577" w:type="dxa"/>
            <w:shd w:val="clear" w:color="auto" w:fill="FFFFFF"/>
            <w:tcMar>
              <w:top w:w="40" w:type="dxa"/>
              <w:left w:w="200" w:type="dxa"/>
              <w:bottom w:w="40" w:type="dxa"/>
              <w:right w:w="200" w:type="dxa"/>
            </w:tcMar>
            <w:textDirection w:val="btLr"/>
            <w:vAlign w:val="center"/>
          </w:tcPr>
          <w:p w14:paraId="162D0FD0" w14:textId="77777777" w:rsidR="008057B1" w:rsidRPr="003B5074" w:rsidRDefault="008057B1" w:rsidP="008057B1">
            <w:pPr>
              <w:ind w:left="113" w:right="113"/>
              <w:jc w:val="center"/>
              <w:rPr>
                <w:sz w:val="20"/>
                <w:szCs w:val="20"/>
              </w:rPr>
            </w:pPr>
            <w:r>
              <w:rPr>
                <w:rFonts w:eastAsia="Times New Roman" w:cs="Times New Roman"/>
              </w:rPr>
              <w:t>173,7961</w:t>
            </w:r>
          </w:p>
        </w:tc>
        <w:tc>
          <w:tcPr>
            <w:tcW w:w="577" w:type="dxa"/>
            <w:shd w:val="clear" w:color="auto" w:fill="FFFFFF"/>
            <w:tcMar>
              <w:top w:w="40" w:type="dxa"/>
              <w:left w:w="200" w:type="dxa"/>
              <w:bottom w:w="40" w:type="dxa"/>
              <w:right w:w="200" w:type="dxa"/>
            </w:tcMar>
            <w:textDirection w:val="btLr"/>
            <w:vAlign w:val="center"/>
          </w:tcPr>
          <w:p w14:paraId="59C45F00" w14:textId="77777777" w:rsidR="008057B1" w:rsidRPr="003B5074" w:rsidRDefault="008057B1" w:rsidP="008057B1">
            <w:pPr>
              <w:ind w:left="113" w:right="113"/>
              <w:jc w:val="center"/>
              <w:rPr>
                <w:sz w:val="20"/>
                <w:szCs w:val="20"/>
              </w:rPr>
            </w:pPr>
            <w:r>
              <w:rPr>
                <w:rFonts w:eastAsia="Times New Roman" w:cs="Times New Roman"/>
              </w:rPr>
              <w:t>173,7961</w:t>
            </w:r>
          </w:p>
        </w:tc>
        <w:tc>
          <w:tcPr>
            <w:tcW w:w="577" w:type="dxa"/>
            <w:shd w:val="clear" w:color="auto" w:fill="FFFFFF"/>
            <w:tcMar>
              <w:top w:w="40" w:type="dxa"/>
              <w:left w:w="200" w:type="dxa"/>
              <w:bottom w:w="40" w:type="dxa"/>
              <w:right w:w="200" w:type="dxa"/>
            </w:tcMar>
            <w:textDirection w:val="btLr"/>
            <w:vAlign w:val="center"/>
          </w:tcPr>
          <w:p w14:paraId="5D7D64EE" w14:textId="77777777" w:rsidR="008057B1" w:rsidRPr="003B5074" w:rsidRDefault="008057B1" w:rsidP="008057B1">
            <w:pPr>
              <w:ind w:left="113" w:right="113"/>
              <w:jc w:val="center"/>
              <w:rPr>
                <w:sz w:val="20"/>
                <w:szCs w:val="20"/>
              </w:rPr>
            </w:pPr>
            <w:r>
              <w:rPr>
                <w:rFonts w:eastAsia="Times New Roman" w:cs="Times New Roman"/>
              </w:rPr>
              <w:t>173,7961</w:t>
            </w:r>
          </w:p>
        </w:tc>
        <w:tc>
          <w:tcPr>
            <w:tcW w:w="577" w:type="dxa"/>
            <w:shd w:val="clear" w:color="auto" w:fill="FFFFFF"/>
            <w:tcMar>
              <w:top w:w="40" w:type="dxa"/>
              <w:left w:w="200" w:type="dxa"/>
              <w:bottom w:w="40" w:type="dxa"/>
              <w:right w:w="200" w:type="dxa"/>
            </w:tcMar>
            <w:textDirection w:val="btLr"/>
            <w:vAlign w:val="center"/>
          </w:tcPr>
          <w:p w14:paraId="2E95E7D0" w14:textId="77777777" w:rsidR="008057B1" w:rsidRPr="003B5074" w:rsidRDefault="008057B1" w:rsidP="008057B1">
            <w:pPr>
              <w:ind w:left="113" w:right="113"/>
              <w:jc w:val="center"/>
              <w:rPr>
                <w:sz w:val="20"/>
                <w:szCs w:val="20"/>
              </w:rPr>
            </w:pPr>
            <w:r>
              <w:rPr>
                <w:rFonts w:eastAsia="Times New Roman" w:cs="Times New Roman"/>
              </w:rPr>
              <w:t>173,7961</w:t>
            </w:r>
          </w:p>
        </w:tc>
        <w:tc>
          <w:tcPr>
            <w:tcW w:w="577" w:type="dxa"/>
            <w:shd w:val="clear" w:color="auto" w:fill="FFFFFF"/>
            <w:tcMar>
              <w:top w:w="40" w:type="dxa"/>
              <w:left w:w="200" w:type="dxa"/>
              <w:bottom w:w="40" w:type="dxa"/>
              <w:right w:w="200" w:type="dxa"/>
            </w:tcMar>
            <w:textDirection w:val="btLr"/>
            <w:vAlign w:val="center"/>
          </w:tcPr>
          <w:p w14:paraId="47EAD8E0" w14:textId="77777777" w:rsidR="008057B1" w:rsidRPr="003B5074" w:rsidRDefault="008057B1" w:rsidP="008057B1">
            <w:pPr>
              <w:ind w:left="113" w:right="113"/>
              <w:jc w:val="center"/>
              <w:rPr>
                <w:sz w:val="20"/>
                <w:szCs w:val="20"/>
              </w:rPr>
            </w:pPr>
            <w:r>
              <w:rPr>
                <w:rFonts w:eastAsia="Times New Roman" w:cs="Times New Roman"/>
              </w:rPr>
              <w:t>173,7961</w:t>
            </w:r>
          </w:p>
        </w:tc>
        <w:tc>
          <w:tcPr>
            <w:tcW w:w="577" w:type="dxa"/>
            <w:shd w:val="clear" w:color="auto" w:fill="FFFFFF"/>
            <w:tcMar>
              <w:top w:w="40" w:type="dxa"/>
              <w:left w:w="200" w:type="dxa"/>
              <w:bottom w:w="40" w:type="dxa"/>
              <w:right w:w="200" w:type="dxa"/>
            </w:tcMar>
            <w:textDirection w:val="btLr"/>
            <w:vAlign w:val="center"/>
          </w:tcPr>
          <w:p w14:paraId="178ED9B3" w14:textId="77777777" w:rsidR="008057B1" w:rsidRPr="003B5074" w:rsidRDefault="008057B1" w:rsidP="008057B1">
            <w:pPr>
              <w:ind w:left="113" w:right="113"/>
              <w:jc w:val="center"/>
              <w:rPr>
                <w:sz w:val="20"/>
                <w:szCs w:val="20"/>
              </w:rPr>
            </w:pPr>
            <w:r>
              <w:rPr>
                <w:rFonts w:eastAsia="Times New Roman" w:cs="Times New Roman"/>
              </w:rPr>
              <w:t>173,7961</w:t>
            </w:r>
          </w:p>
        </w:tc>
        <w:tc>
          <w:tcPr>
            <w:tcW w:w="577" w:type="dxa"/>
            <w:shd w:val="clear" w:color="auto" w:fill="FFFFFF"/>
            <w:tcMar>
              <w:top w:w="40" w:type="dxa"/>
              <w:left w:w="200" w:type="dxa"/>
              <w:bottom w:w="40" w:type="dxa"/>
              <w:right w:w="200" w:type="dxa"/>
            </w:tcMar>
            <w:textDirection w:val="btLr"/>
            <w:vAlign w:val="center"/>
          </w:tcPr>
          <w:p w14:paraId="5E427713" w14:textId="77777777" w:rsidR="008057B1" w:rsidRPr="003B5074" w:rsidRDefault="008057B1" w:rsidP="008057B1">
            <w:pPr>
              <w:ind w:left="113" w:right="113"/>
              <w:jc w:val="center"/>
              <w:rPr>
                <w:sz w:val="20"/>
                <w:szCs w:val="20"/>
              </w:rPr>
            </w:pPr>
            <w:r>
              <w:rPr>
                <w:rFonts w:eastAsia="Times New Roman" w:cs="Times New Roman"/>
              </w:rPr>
              <w:t>173,7961</w:t>
            </w:r>
          </w:p>
        </w:tc>
        <w:tc>
          <w:tcPr>
            <w:tcW w:w="577" w:type="dxa"/>
            <w:shd w:val="clear" w:color="auto" w:fill="FFFFFF"/>
            <w:tcMar>
              <w:top w:w="40" w:type="dxa"/>
              <w:left w:w="200" w:type="dxa"/>
              <w:bottom w:w="40" w:type="dxa"/>
              <w:right w:w="200" w:type="dxa"/>
            </w:tcMar>
            <w:textDirection w:val="btLr"/>
            <w:vAlign w:val="center"/>
          </w:tcPr>
          <w:p w14:paraId="36DF05F2" w14:textId="77777777" w:rsidR="008057B1" w:rsidRPr="003B5074" w:rsidRDefault="008057B1" w:rsidP="008057B1">
            <w:pPr>
              <w:ind w:left="113" w:right="113"/>
              <w:jc w:val="center"/>
              <w:rPr>
                <w:sz w:val="20"/>
                <w:szCs w:val="20"/>
              </w:rPr>
            </w:pPr>
            <w:r>
              <w:rPr>
                <w:rFonts w:eastAsia="Times New Roman" w:cs="Times New Roman"/>
              </w:rPr>
              <w:t>173,7961</w:t>
            </w:r>
          </w:p>
        </w:tc>
        <w:tc>
          <w:tcPr>
            <w:tcW w:w="577" w:type="dxa"/>
            <w:shd w:val="clear" w:color="auto" w:fill="FFFFFF"/>
            <w:tcMar>
              <w:top w:w="40" w:type="dxa"/>
              <w:left w:w="200" w:type="dxa"/>
              <w:bottom w:w="40" w:type="dxa"/>
              <w:right w:w="200" w:type="dxa"/>
            </w:tcMar>
            <w:textDirection w:val="btLr"/>
            <w:vAlign w:val="center"/>
          </w:tcPr>
          <w:p w14:paraId="24F3D9ED" w14:textId="77777777" w:rsidR="008057B1" w:rsidRPr="003B5074" w:rsidRDefault="008057B1" w:rsidP="008057B1">
            <w:pPr>
              <w:ind w:left="113" w:right="113"/>
              <w:jc w:val="center"/>
              <w:rPr>
                <w:sz w:val="20"/>
                <w:szCs w:val="20"/>
              </w:rPr>
            </w:pPr>
            <w:r>
              <w:rPr>
                <w:rFonts w:eastAsia="Times New Roman" w:cs="Times New Roman"/>
              </w:rPr>
              <w:t>173,7961</w:t>
            </w:r>
          </w:p>
        </w:tc>
        <w:tc>
          <w:tcPr>
            <w:tcW w:w="577" w:type="dxa"/>
            <w:shd w:val="clear" w:color="auto" w:fill="FFFFFF"/>
            <w:tcMar>
              <w:top w:w="40" w:type="dxa"/>
              <w:left w:w="200" w:type="dxa"/>
              <w:bottom w:w="40" w:type="dxa"/>
              <w:right w:w="200" w:type="dxa"/>
            </w:tcMar>
            <w:textDirection w:val="btLr"/>
            <w:vAlign w:val="center"/>
          </w:tcPr>
          <w:p w14:paraId="39FC17BD" w14:textId="77777777" w:rsidR="008057B1" w:rsidRPr="003B5074" w:rsidRDefault="008057B1" w:rsidP="008057B1">
            <w:pPr>
              <w:ind w:left="113" w:right="113"/>
              <w:jc w:val="center"/>
              <w:rPr>
                <w:sz w:val="20"/>
                <w:szCs w:val="20"/>
              </w:rPr>
            </w:pPr>
            <w:r>
              <w:rPr>
                <w:rFonts w:eastAsia="Times New Roman" w:cs="Times New Roman"/>
              </w:rPr>
              <w:t>173,7961</w:t>
            </w:r>
          </w:p>
        </w:tc>
        <w:tc>
          <w:tcPr>
            <w:tcW w:w="577" w:type="dxa"/>
            <w:shd w:val="clear" w:color="auto" w:fill="FFFFFF"/>
            <w:tcMar>
              <w:top w:w="40" w:type="dxa"/>
              <w:left w:w="200" w:type="dxa"/>
              <w:bottom w:w="40" w:type="dxa"/>
              <w:right w:w="200" w:type="dxa"/>
            </w:tcMar>
            <w:textDirection w:val="btLr"/>
            <w:vAlign w:val="center"/>
          </w:tcPr>
          <w:p w14:paraId="172781CF" w14:textId="77777777" w:rsidR="008057B1" w:rsidRPr="003B5074" w:rsidRDefault="008057B1" w:rsidP="008057B1">
            <w:pPr>
              <w:ind w:left="113" w:right="113"/>
              <w:jc w:val="center"/>
              <w:rPr>
                <w:sz w:val="20"/>
                <w:szCs w:val="20"/>
              </w:rPr>
            </w:pPr>
            <w:r>
              <w:rPr>
                <w:rFonts w:eastAsia="Times New Roman" w:cs="Times New Roman"/>
              </w:rPr>
              <w:t>173,7961</w:t>
            </w:r>
          </w:p>
        </w:tc>
        <w:tc>
          <w:tcPr>
            <w:tcW w:w="577" w:type="dxa"/>
            <w:shd w:val="clear" w:color="auto" w:fill="FFFFFF"/>
            <w:tcMar>
              <w:top w:w="40" w:type="dxa"/>
              <w:left w:w="200" w:type="dxa"/>
              <w:bottom w:w="40" w:type="dxa"/>
              <w:right w:w="200" w:type="dxa"/>
            </w:tcMar>
            <w:textDirection w:val="btLr"/>
            <w:vAlign w:val="center"/>
          </w:tcPr>
          <w:p w14:paraId="61AB9500" w14:textId="77777777" w:rsidR="008057B1" w:rsidRPr="003B5074" w:rsidRDefault="008057B1" w:rsidP="008057B1">
            <w:pPr>
              <w:ind w:left="113" w:right="113"/>
              <w:jc w:val="center"/>
              <w:rPr>
                <w:sz w:val="20"/>
                <w:szCs w:val="20"/>
              </w:rPr>
            </w:pPr>
            <w:r>
              <w:rPr>
                <w:rFonts w:eastAsia="Times New Roman" w:cs="Times New Roman"/>
              </w:rPr>
              <w:t>173,7961</w:t>
            </w:r>
          </w:p>
        </w:tc>
        <w:tc>
          <w:tcPr>
            <w:tcW w:w="577" w:type="dxa"/>
            <w:shd w:val="clear" w:color="auto" w:fill="FFFFFF"/>
            <w:tcMar>
              <w:top w:w="40" w:type="dxa"/>
              <w:left w:w="200" w:type="dxa"/>
              <w:bottom w:w="40" w:type="dxa"/>
              <w:right w:w="200" w:type="dxa"/>
            </w:tcMar>
            <w:textDirection w:val="btLr"/>
            <w:vAlign w:val="center"/>
          </w:tcPr>
          <w:p w14:paraId="0E8000B0" w14:textId="77777777" w:rsidR="008057B1" w:rsidRPr="003B5074" w:rsidRDefault="008057B1" w:rsidP="008057B1">
            <w:pPr>
              <w:ind w:left="113" w:right="113"/>
              <w:jc w:val="center"/>
              <w:rPr>
                <w:sz w:val="20"/>
                <w:szCs w:val="20"/>
              </w:rPr>
            </w:pPr>
            <w:r>
              <w:rPr>
                <w:rFonts w:eastAsia="Times New Roman" w:cs="Times New Roman"/>
              </w:rPr>
              <w:t>173,7961</w:t>
            </w:r>
          </w:p>
        </w:tc>
        <w:tc>
          <w:tcPr>
            <w:tcW w:w="577" w:type="dxa"/>
            <w:shd w:val="clear" w:color="auto" w:fill="FFFFFF"/>
            <w:tcMar>
              <w:top w:w="40" w:type="dxa"/>
              <w:left w:w="200" w:type="dxa"/>
              <w:bottom w:w="40" w:type="dxa"/>
              <w:right w:w="200" w:type="dxa"/>
            </w:tcMar>
            <w:textDirection w:val="btLr"/>
            <w:vAlign w:val="center"/>
          </w:tcPr>
          <w:p w14:paraId="5FA711B0" w14:textId="77777777" w:rsidR="008057B1" w:rsidRPr="003B5074" w:rsidRDefault="008057B1" w:rsidP="008057B1">
            <w:pPr>
              <w:ind w:left="113" w:right="113"/>
              <w:jc w:val="center"/>
              <w:rPr>
                <w:sz w:val="20"/>
                <w:szCs w:val="20"/>
              </w:rPr>
            </w:pPr>
            <w:r>
              <w:rPr>
                <w:rFonts w:eastAsia="Times New Roman" w:cs="Times New Roman"/>
              </w:rPr>
              <w:t>173,7961</w:t>
            </w:r>
          </w:p>
        </w:tc>
        <w:tc>
          <w:tcPr>
            <w:tcW w:w="577" w:type="dxa"/>
            <w:shd w:val="clear" w:color="auto" w:fill="FFFFFF"/>
            <w:tcMar>
              <w:top w:w="40" w:type="dxa"/>
              <w:left w:w="200" w:type="dxa"/>
              <w:bottom w:w="40" w:type="dxa"/>
              <w:right w:w="200" w:type="dxa"/>
            </w:tcMar>
            <w:textDirection w:val="btLr"/>
            <w:vAlign w:val="center"/>
          </w:tcPr>
          <w:p w14:paraId="275E7E28" w14:textId="77777777" w:rsidR="008057B1" w:rsidRPr="003B5074" w:rsidRDefault="008057B1" w:rsidP="008057B1">
            <w:pPr>
              <w:ind w:left="113" w:right="113"/>
              <w:jc w:val="center"/>
              <w:rPr>
                <w:sz w:val="20"/>
                <w:szCs w:val="20"/>
              </w:rPr>
            </w:pPr>
            <w:r>
              <w:rPr>
                <w:rFonts w:eastAsia="Times New Roman" w:cs="Times New Roman"/>
              </w:rPr>
              <w:t>173,7961</w:t>
            </w:r>
          </w:p>
        </w:tc>
        <w:tc>
          <w:tcPr>
            <w:tcW w:w="577" w:type="dxa"/>
            <w:shd w:val="clear" w:color="auto" w:fill="FFFFFF"/>
            <w:tcMar>
              <w:top w:w="40" w:type="dxa"/>
              <w:left w:w="200" w:type="dxa"/>
              <w:bottom w:w="40" w:type="dxa"/>
              <w:right w:w="200" w:type="dxa"/>
            </w:tcMar>
            <w:textDirection w:val="btLr"/>
            <w:vAlign w:val="center"/>
          </w:tcPr>
          <w:p w14:paraId="6F1A899D" w14:textId="77777777" w:rsidR="008057B1" w:rsidRPr="003B5074" w:rsidRDefault="008057B1" w:rsidP="008057B1">
            <w:pPr>
              <w:ind w:left="113" w:right="113"/>
              <w:jc w:val="center"/>
              <w:rPr>
                <w:sz w:val="20"/>
                <w:szCs w:val="20"/>
              </w:rPr>
            </w:pPr>
            <w:r>
              <w:rPr>
                <w:rFonts w:eastAsia="Times New Roman" w:cs="Times New Roman"/>
              </w:rPr>
              <w:t>173,7961</w:t>
            </w:r>
          </w:p>
        </w:tc>
        <w:tc>
          <w:tcPr>
            <w:tcW w:w="1100" w:type="dxa"/>
            <w:shd w:val="clear" w:color="auto" w:fill="FFFFFF"/>
            <w:tcMar>
              <w:top w:w="40" w:type="dxa"/>
              <w:left w:w="200" w:type="dxa"/>
              <w:bottom w:w="40" w:type="dxa"/>
              <w:right w:w="200" w:type="dxa"/>
            </w:tcMar>
            <w:textDirection w:val="btLr"/>
            <w:vAlign w:val="center"/>
          </w:tcPr>
          <w:p w14:paraId="681E3801" w14:textId="77777777" w:rsidR="008057B1" w:rsidRPr="003B5074" w:rsidRDefault="008057B1" w:rsidP="008057B1">
            <w:pPr>
              <w:ind w:left="113" w:right="113"/>
              <w:jc w:val="center"/>
              <w:rPr>
                <w:sz w:val="20"/>
                <w:szCs w:val="20"/>
              </w:rPr>
            </w:pPr>
            <w:r>
              <w:rPr>
                <w:rFonts w:eastAsia="Times New Roman" w:cs="Times New Roman"/>
              </w:rPr>
              <w:t>173,7961</w:t>
            </w:r>
          </w:p>
        </w:tc>
      </w:tr>
      <w:tr w:rsidR="008057B1" w14:paraId="5268C765" w14:textId="77777777" w:rsidTr="008057B1">
        <w:trPr>
          <w:cantSplit/>
          <w:trHeight w:val="1134"/>
          <w:jc w:val="center"/>
        </w:trPr>
        <w:tc>
          <w:tcPr>
            <w:tcW w:w="1920" w:type="dxa"/>
            <w:gridSpan w:val="2"/>
            <w:shd w:val="clear" w:color="auto" w:fill="FBD4B4"/>
            <w:tcMar>
              <w:top w:w="40" w:type="dxa"/>
              <w:left w:w="20" w:type="dxa"/>
              <w:bottom w:w="40" w:type="dxa"/>
              <w:right w:w="20" w:type="dxa"/>
            </w:tcMar>
            <w:vAlign w:val="center"/>
          </w:tcPr>
          <w:p w14:paraId="3829A329" w14:textId="77777777" w:rsidR="008057B1" w:rsidRPr="003B5074" w:rsidRDefault="008057B1" w:rsidP="008057B1">
            <w:pPr>
              <w:jc w:val="center"/>
              <w:rPr>
                <w:sz w:val="20"/>
                <w:szCs w:val="20"/>
              </w:rPr>
            </w:pPr>
            <w:r w:rsidRPr="003B5074">
              <w:rPr>
                <w:rFonts w:eastAsia="Times New Roman" w:cs="Times New Roman"/>
                <w:b/>
                <w:color w:val="000000"/>
                <w:sz w:val="20"/>
                <w:szCs w:val="20"/>
              </w:rPr>
              <w:lastRenderedPageBreak/>
              <w:t>Итого по: КОГУП «Облкоммунсервис»</w:t>
            </w:r>
          </w:p>
        </w:tc>
        <w:tc>
          <w:tcPr>
            <w:tcW w:w="577" w:type="dxa"/>
            <w:shd w:val="clear" w:color="auto" w:fill="FBD4B4"/>
            <w:tcMar>
              <w:top w:w="40" w:type="dxa"/>
              <w:left w:w="200" w:type="dxa"/>
              <w:bottom w:w="40" w:type="dxa"/>
              <w:right w:w="200" w:type="dxa"/>
            </w:tcMar>
            <w:textDirection w:val="btLr"/>
            <w:vAlign w:val="center"/>
          </w:tcPr>
          <w:p w14:paraId="306533F0"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577" w:type="dxa"/>
            <w:shd w:val="clear" w:color="auto" w:fill="FBD4B4"/>
            <w:tcMar>
              <w:top w:w="40" w:type="dxa"/>
              <w:left w:w="200" w:type="dxa"/>
              <w:bottom w:w="40" w:type="dxa"/>
              <w:right w:w="200" w:type="dxa"/>
            </w:tcMar>
            <w:textDirection w:val="btLr"/>
            <w:vAlign w:val="center"/>
          </w:tcPr>
          <w:p w14:paraId="35864213"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577" w:type="dxa"/>
            <w:shd w:val="clear" w:color="auto" w:fill="FBD4B4"/>
            <w:tcMar>
              <w:top w:w="40" w:type="dxa"/>
              <w:left w:w="200" w:type="dxa"/>
              <w:bottom w:w="40" w:type="dxa"/>
              <w:right w:w="200" w:type="dxa"/>
            </w:tcMar>
            <w:textDirection w:val="btLr"/>
            <w:vAlign w:val="center"/>
          </w:tcPr>
          <w:p w14:paraId="7AA19C1B"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577" w:type="dxa"/>
            <w:shd w:val="clear" w:color="auto" w:fill="FBD4B4"/>
            <w:tcMar>
              <w:top w:w="40" w:type="dxa"/>
              <w:left w:w="200" w:type="dxa"/>
              <w:bottom w:w="40" w:type="dxa"/>
              <w:right w:w="200" w:type="dxa"/>
            </w:tcMar>
            <w:textDirection w:val="btLr"/>
            <w:vAlign w:val="center"/>
          </w:tcPr>
          <w:p w14:paraId="24EEA368"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577" w:type="dxa"/>
            <w:shd w:val="clear" w:color="auto" w:fill="FBD4B4"/>
            <w:tcMar>
              <w:top w:w="40" w:type="dxa"/>
              <w:left w:w="200" w:type="dxa"/>
              <w:bottom w:w="40" w:type="dxa"/>
              <w:right w:w="200" w:type="dxa"/>
            </w:tcMar>
            <w:textDirection w:val="btLr"/>
            <w:vAlign w:val="center"/>
          </w:tcPr>
          <w:p w14:paraId="71FFA053"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577" w:type="dxa"/>
            <w:shd w:val="clear" w:color="auto" w:fill="FBD4B4"/>
            <w:tcMar>
              <w:top w:w="40" w:type="dxa"/>
              <w:left w:w="200" w:type="dxa"/>
              <w:bottom w:w="40" w:type="dxa"/>
              <w:right w:w="200" w:type="dxa"/>
            </w:tcMar>
            <w:textDirection w:val="btLr"/>
            <w:vAlign w:val="center"/>
          </w:tcPr>
          <w:p w14:paraId="76B67E4B"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577" w:type="dxa"/>
            <w:shd w:val="clear" w:color="auto" w:fill="FBD4B4"/>
            <w:tcMar>
              <w:top w:w="40" w:type="dxa"/>
              <w:left w:w="200" w:type="dxa"/>
              <w:bottom w:w="40" w:type="dxa"/>
              <w:right w:w="200" w:type="dxa"/>
            </w:tcMar>
            <w:textDirection w:val="btLr"/>
            <w:vAlign w:val="center"/>
          </w:tcPr>
          <w:p w14:paraId="5218040C"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577" w:type="dxa"/>
            <w:shd w:val="clear" w:color="auto" w:fill="FBD4B4"/>
            <w:tcMar>
              <w:top w:w="40" w:type="dxa"/>
              <w:left w:w="200" w:type="dxa"/>
              <w:bottom w:w="40" w:type="dxa"/>
              <w:right w:w="200" w:type="dxa"/>
            </w:tcMar>
            <w:textDirection w:val="btLr"/>
            <w:vAlign w:val="center"/>
          </w:tcPr>
          <w:p w14:paraId="7E60237C"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577" w:type="dxa"/>
            <w:shd w:val="clear" w:color="auto" w:fill="FBD4B4"/>
            <w:tcMar>
              <w:top w:w="40" w:type="dxa"/>
              <w:left w:w="200" w:type="dxa"/>
              <w:bottom w:w="40" w:type="dxa"/>
              <w:right w:w="200" w:type="dxa"/>
            </w:tcMar>
            <w:textDirection w:val="btLr"/>
            <w:vAlign w:val="center"/>
          </w:tcPr>
          <w:p w14:paraId="493E582A"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577" w:type="dxa"/>
            <w:shd w:val="clear" w:color="auto" w:fill="FBD4B4"/>
            <w:tcMar>
              <w:top w:w="40" w:type="dxa"/>
              <w:left w:w="200" w:type="dxa"/>
              <w:bottom w:w="40" w:type="dxa"/>
              <w:right w:w="200" w:type="dxa"/>
            </w:tcMar>
            <w:textDirection w:val="btLr"/>
            <w:vAlign w:val="center"/>
          </w:tcPr>
          <w:p w14:paraId="77C91081"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577" w:type="dxa"/>
            <w:shd w:val="clear" w:color="auto" w:fill="FBD4B4"/>
            <w:tcMar>
              <w:top w:w="40" w:type="dxa"/>
              <w:left w:w="200" w:type="dxa"/>
              <w:bottom w:w="40" w:type="dxa"/>
              <w:right w:w="200" w:type="dxa"/>
            </w:tcMar>
            <w:textDirection w:val="btLr"/>
            <w:vAlign w:val="center"/>
          </w:tcPr>
          <w:p w14:paraId="778B2F7A"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577" w:type="dxa"/>
            <w:shd w:val="clear" w:color="auto" w:fill="FBD4B4"/>
            <w:tcMar>
              <w:top w:w="40" w:type="dxa"/>
              <w:left w:w="200" w:type="dxa"/>
              <w:bottom w:w="40" w:type="dxa"/>
              <w:right w:w="200" w:type="dxa"/>
            </w:tcMar>
            <w:textDirection w:val="btLr"/>
            <w:vAlign w:val="center"/>
          </w:tcPr>
          <w:p w14:paraId="31A95D06"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577" w:type="dxa"/>
            <w:shd w:val="clear" w:color="auto" w:fill="FBD4B4"/>
            <w:tcMar>
              <w:top w:w="40" w:type="dxa"/>
              <w:left w:w="200" w:type="dxa"/>
              <w:bottom w:w="40" w:type="dxa"/>
              <w:right w:w="200" w:type="dxa"/>
            </w:tcMar>
            <w:textDirection w:val="btLr"/>
            <w:vAlign w:val="center"/>
          </w:tcPr>
          <w:p w14:paraId="496272D7"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577" w:type="dxa"/>
            <w:shd w:val="clear" w:color="auto" w:fill="FBD4B4"/>
            <w:tcMar>
              <w:top w:w="40" w:type="dxa"/>
              <w:left w:w="200" w:type="dxa"/>
              <w:bottom w:w="40" w:type="dxa"/>
              <w:right w:w="200" w:type="dxa"/>
            </w:tcMar>
            <w:textDirection w:val="btLr"/>
            <w:vAlign w:val="center"/>
          </w:tcPr>
          <w:p w14:paraId="60DC7CC4"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577" w:type="dxa"/>
            <w:shd w:val="clear" w:color="auto" w:fill="FBD4B4"/>
            <w:tcMar>
              <w:top w:w="40" w:type="dxa"/>
              <w:left w:w="200" w:type="dxa"/>
              <w:bottom w:w="40" w:type="dxa"/>
              <w:right w:w="200" w:type="dxa"/>
            </w:tcMar>
            <w:textDirection w:val="btLr"/>
            <w:vAlign w:val="center"/>
          </w:tcPr>
          <w:p w14:paraId="05AB632B"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577" w:type="dxa"/>
            <w:shd w:val="clear" w:color="auto" w:fill="FBD4B4"/>
            <w:tcMar>
              <w:top w:w="40" w:type="dxa"/>
              <w:left w:w="200" w:type="dxa"/>
              <w:bottom w:w="40" w:type="dxa"/>
              <w:right w:w="200" w:type="dxa"/>
            </w:tcMar>
            <w:textDirection w:val="btLr"/>
            <w:vAlign w:val="center"/>
          </w:tcPr>
          <w:p w14:paraId="1B0814AE"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577" w:type="dxa"/>
            <w:shd w:val="clear" w:color="auto" w:fill="FBD4B4"/>
            <w:tcMar>
              <w:top w:w="40" w:type="dxa"/>
              <w:left w:w="200" w:type="dxa"/>
              <w:bottom w:w="40" w:type="dxa"/>
              <w:right w:w="200" w:type="dxa"/>
            </w:tcMar>
            <w:textDirection w:val="btLr"/>
            <w:vAlign w:val="center"/>
          </w:tcPr>
          <w:p w14:paraId="200E298F"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577" w:type="dxa"/>
            <w:shd w:val="clear" w:color="auto" w:fill="FBD4B4"/>
            <w:tcMar>
              <w:top w:w="40" w:type="dxa"/>
              <w:left w:w="200" w:type="dxa"/>
              <w:bottom w:w="40" w:type="dxa"/>
              <w:right w:w="200" w:type="dxa"/>
            </w:tcMar>
            <w:textDirection w:val="btLr"/>
            <w:vAlign w:val="center"/>
          </w:tcPr>
          <w:p w14:paraId="5A5D1E53"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577" w:type="dxa"/>
            <w:shd w:val="clear" w:color="auto" w:fill="FBD4B4"/>
            <w:tcMar>
              <w:top w:w="40" w:type="dxa"/>
              <w:left w:w="200" w:type="dxa"/>
              <w:bottom w:w="40" w:type="dxa"/>
              <w:right w:w="200" w:type="dxa"/>
            </w:tcMar>
            <w:textDirection w:val="btLr"/>
            <w:vAlign w:val="center"/>
          </w:tcPr>
          <w:p w14:paraId="41614C04"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577" w:type="dxa"/>
            <w:shd w:val="clear" w:color="auto" w:fill="FBD4B4"/>
            <w:tcMar>
              <w:top w:w="40" w:type="dxa"/>
              <w:left w:w="200" w:type="dxa"/>
              <w:bottom w:w="40" w:type="dxa"/>
              <w:right w:w="200" w:type="dxa"/>
            </w:tcMar>
            <w:textDirection w:val="btLr"/>
            <w:vAlign w:val="center"/>
          </w:tcPr>
          <w:p w14:paraId="4CAE0494"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1100" w:type="dxa"/>
            <w:shd w:val="clear" w:color="auto" w:fill="FBD4B4"/>
            <w:tcMar>
              <w:top w:w="40" w:type="dxa"/>
              <w:left w:w="200" w:type="dxa"/>
              <w:bottom w:w="40" w:type="dxa"/>
              <w:right w:w="200" w:type="dxa"/>
            </w:tcMar>
            <w:textDirection w:val="btLr"/>
            <w:vAlign w:val="center"/>
          </w:tcPr>
          <w:p w14:paraId="4AF27469" w14:textId="77777777" w:rsidR="008057B1" w:rsidRPr="003B5074" w:rsidRDefault="008057B1" w:rsidP="008057B1">
            <w:pPr>
              <w:ind w:left="113" w:right="113"/>
              <w:jc w:val="center"/>
              <w:rPr>
                <w:sz w:val="20"/>
                <w:szCs w:val="20"/>
              </w:rPr>
            </w:pPr>
            <w:r>
              <w:rPr>
                <w:rFonts w:eastAsia="Times New Roman" w:cs="Times New Roman"/>
                <w:color w:val="000000"/>
              </w:rPr>
              <w:t>440,3580</w:t>
            </w:r>
          </w:p>
        </w:tc>
      </w:tr>
      <w:tr w:rsidR="008057B1" w14:paraId="1E9330D6" w14:textId="77777777" w:rsidTr="008057B1">
        <w:trPr>
          <w:cantSplit/>
          <w:trHeight w:val="1134"/>
          <w:jc w:val="center"/>
        </w:trPr>
        <w:tc>
          <w:tcPr>
            <w:tcW w:w="1920" w:type="dxa"/>
            <w:gridSpan w:val="2"/>
            <w:shd w:val="clear" w:color="auto" w:fill="FBD4B4"/>
            <w:tcMar>
              <w:top w:w="40" w:type="dxa"/>
              <w:left w:w="20" w:type="dxa"/>
              <w:bottom w:w="40" w:type="dxa"/>
              <w:right w:w="20" w:type="dxa"/>
            </w:tcMar>
            <w:vAlign w:val="center"/>
          </w:tcPr>
          <w:p w14:paraId="18B65312" w14:textId="77777777" w:rsidR="008057B1" w:rsidRPr="003B5074" w:rsidRDefault="008057B1" w:rsidP="008057B1">
            <w:pPr>
              <w:jc w:val="center"/>
              <w:rPr>
                <w:sz w:val="20"/>
                <w:szCs w:val="20"/>
              </w:rPr>
            </w:pPr>
            <w:r w:rsidRPr="003B5074">
              <w:rPr>
                <w:rFonts w:eastAsia="Times New Roman" w:cs="Times New Roman"/>
                <w:b/>
                <w:color w:val="000000"/>
                <w:sz w:val="20"/>
                <w:szCs w:val="20"/>
              </w:rPr>
              <w:t>Итого по муниципальному образованию</w:t>
            </w:r>
          </w:p>
        </w:tc>
        <w:tc>
          <w:tcPr>
            <w:tcW w:w="577" w:type="dxa"/>
            <w:shd w:val="clear" w:color="auto" w:fill="FBD4B4"/>
            <w:tcMar>
              <w:top w:w="40" w:type="dxa"/>
              <w:left w:w="200" w:type="dxa"/>
              <w:bottom w:w="40" w:type="dxa"/>
              <w:right w:w="200" w:type="dxa"/>
            </w:tcMar>
            <w:textDirection w:val="btLr"/>
            <w:vAlign w:val="center"/>
          </w:tcPr>
          <w:p w14:paraId="259DAA2A"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577" w:type="dxa"/>
            <w:shd w:val="clear" w:color="auto" w:fill="FBD4B4"/>
            <w:tcMar>
              <w:top w:w="40" w:type="dxa"/>
              <w:left w:w="200" w:type="dxa"/>
              <w:bottom w:w="40" w:type="dxa"/>
              <w:right w:w="200" w:type="dxa"/>
            </w:tcMar>
            <w:textDirection w:val="btLr"/>
            <w:vAlign w:val="center"/>
          </w:tcPr>
          <w:p w14:paraId="2C95D1D2"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577" w:type="dxa"/>
            <w:shd w:val="clear" w:color="auto" w:fill="FBD4B4"/>
            <w:tcMar>
              <w:top w:w="40" w:type="dxa"/>
              <w:left w:w="200" w:type="dxa"/>
              <w:bottom w:w="40" w:type="dxa"/>
              <w:right w:w="200" w:type="dxa"/>
            </w:tcMar>
            <w:textDirection w:val="btLr"/>
            <w:vAlign w:val="center"/>
          </w:tcPr>
          <w:p w14:paraId="0A9F207C"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577" w:type="dxa"/>
            <w:shd w:val="clear" w:color="auto" w:fill="FBD4B4"/>
            <w:tcMar>
              <w:top w:w="40" w:type="dxa"/>
              <w:left w:w="200" w:type="dxa"/>
              <w:bottom w:w="40" w:type="dxa"/>
              <w:right w:w="200" w:type="dxa"/>
            </w:tcMar>
            <w:textDirection w:val="btLr"/>
            <w:vAlign w:val="center"/>
          </w:tcPr>
          <w:p w14:paraId="15ADFB8F"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577" w:type="dxa"/>
            <w:shd w:val="clear" w:color="auto" w:fill="FBD4B4"/>
            <w:tcMar>
              <w:top w:w="40" w:type="dxa"/>
              <w:left w:w="200" w:type="dxa"/>
              <w:bottom w:w="40" w:type="dxa"/>
              <w:right w:w="200" w:type="dxa"/>
            </w:tcMar>
            <w:textDirection w:val="btLr"/>
            <w:vAlign w:val="center"/>
          </w:tcPr>
          <w:p w14:paraId="4E984D81"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577" w:type="dxa"/>
            <w:shd w:val="clear" w:color="auto" w:fill="FBD4B4"/>
            <w:tcMar>
              <w:top w:w="40" w:type="dxa"/>
              <w:left w:w="200" w:type="dxa"/>
              <w:bottom w:w="40" w:type="dxa"/>
              <w:right w:w="200" w:type="dxa"/>
            </w:tcMar>
            <w:textDirection w:val="btLr"/>
            <w:vAlign w:val="center"/>
          </w:tcPr>
          <w:p w14:paraId="43E21C50"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577" w:type="dxa"/>
            <w:shd w:val="clear" w:color="auto" w:fill="FBD4B4"/>
            <w:tcMar>
              <w:top w:w="40" w:type="dxa"/>
              <w:left w:w="200" w:type="dxa"/>
              <w:bottom w:w="40" w:type="dxa"/>
              <w:right w:w="200" w:type="dxa"/>
            </w:tcMar>
            <w:textDirection w:val="btLr"/>
            <w:vAlign w:val="center"/>
          </w:tcPr>
          <w:p w14:paraId="546509B8"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577" w:type="dxa"/>
            <w:shd w:val="clear" w:color="auto" w:fill="FBD4B4"/>
            <w:tcMar>
              <w:top w:w="40" w:type="dxa"/>
              <w:left w:w="200" w:type="dxa"/>
              <w:bottom w:w="40" w:type="dxa"/>
              <w:right w:w="200" w:type="dxa"/>
            </w:tcMar>
            <w:textDirection w:val="btLr"/>
            <w:vAlign w:val="center"/>
          </w:tcPr>
          <w:p w14:paraId="4332BDD2"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577" w:type="dxa"/>
            <w:shd w:val="clear" w:color="auto" w:fill="FBD4B4"/>
            <w:tcMar>
              <w:top w:w="40" w:type="dxa"/>
              <w:left w:w="200" w:type="dxa"/>
              <w:bottom w:w="40" w:type="dxa"/>
              <w:right w:w="200" w:type="dxa"/>
            </w:tcMar>
            <w:textDirection w:val="btLr"/>
            <w:vAlign w:val="center"/>
          </w:tcPr>
          <w:p w14:paraId="0CA9034C"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577" w:type="dxa"/>
            <w:shd w:val="clear" w:color="auto" w:fill="FBD4B4"/>
            <w:tcMar>
              <w:top w:w="40" w:type="dxa"/>
              <w:left w:w="200" w:type="dxa"/>
              <w:bottom w:w="40" w:type="dxa"/>
              <w:right w:w="200" w:type="dxa"/>
            </w:tcMar>
            <w:textDirection w:val="btLr"/>
            <w:vAlign w:val="center"/>
          </w:tcPr>
          <w:p w14:paraId="4AF04490"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577" w:type="dxa"/>
            <w:shd w:val="clear" w:color="auto" w:fill="FBD4B4"/>
            <w:tcMar>
              <w:top w:w="40" w:type="dxa"/>
              <w:left w:w="200" w:type="dxa"/>
              <w:bottom w:w="40" w:type="dxa"/>
              <w:right w:w="200" w:type="dxa"/>
            </w:tcMar>
            <w:textDirection w:val="btLr"/>
            <w:vAlign w:val="center"/>
          </w:tcPr>
          <w:p w14:paraId="7E832CDD"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577" w:type="dxa"/>
            <w:shd w:val="clear" w:color="auto" w:fill="FBD4B4"/>
            <w:tcMar>
              <w:top w:w="40" w:type="dxa"/>
              <w:left w:w="200" w:type="dxa"/>
              <w:bottom w:w="40" w:type="dxa"/>
              <w:right w:w="200" w:type="dxa"/>
            </w:tcMar>
            <w:textDirection w:val="btLr"/>
            <w:vAlign w:val="center"/>
          </w:tcPr>
          <w:p w14:paraId="095D115A"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577" w:type="dxa"/>
            <w:shd w:val="clear" w:color="auto" w:fill="FBD4B4"/>
            <w:tcMar>
              <w:top w:w="40" w:type="dxa"/>
              <w:left w:w="200" w:type="dxa"/>
              <w:bottom w:w="40" w:type="dxa"/>
              <w:right w:w="200" w:type="dxa"/>
            </w:tcMar>
            <w:textDirection w:val="btLr"/>
            <w:vAlign w:val="center"/>
          </w:tcPr>
          <w:p w14:paraId="526F4EEF"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577" w:type="dxa"/>
            <w:shd w:val="clear" w:color="auto" w:fill="FBD4B4"/>
            <w:tcMar>
              <w:top w:w="40" w:type="dxa"/>
              <w:left w:w="200" w:type="dxa"/>
              <w:bottom w:w="40" w:type="dxa"/>
              <w:right w:w="200" w:type="dxa"/>
            </w:tcMar>
            <w:textDirection w:val="btLr"/>
            <w:vAlign w:val="center"/>
          </w:tcPr>
          <w:p w14:paraId="13340B3B"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577" w:type="dxa"/>
            <w:shd w:val="clear" w:color="auto" w:fill="FBD4B4"/>
            <w:tcMar>
              <w:top w:w="40" w:type="dxa"/>
              <w:left w:w="200" w:type="dxa"/>
              <w:bottom w:w="40" w:type="dxa"/>
              <w:right w:w="200" w:type="dxa"/>
            </w:tcMar>
            <w:textDirection w:val="btLr"/>
            <w:vAlign w:val="center"/>
          </w:tcPr>
          <w:p w14:paraId="4E9F9932"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577" w:type="dxa"/>
            <w:shd w:val="clear" w:color="auto" w:fill="FBD4B4"/>
            <w:tcMar>
              <w:top w:w="40" w:type="dxa"/>
              <w:left w:w="200" w:type="dxa"/>
              <w:bottom w:w="40" w:type="dxa"/>
              <w:right w:w="200" w:type="dxa"/>
            </w:tcMar>
            <w:textDirection w:val="btLr"/>
            <w:vAlign w:val="center"/>
          </w:tcPr>
          <w:p w14:paraId="5BC4E6EF"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577" w:type="dxa"/>
            <w:shd w:val="clear" w:color="auto" w:fill="FBD4B4"/>
            <w:tcMar>
              <w:top w:w="40" w:type="dxa"/>
              <w:left w:w="200" w:type="dxa"/>
              <w:bottom w:w="40" w:type="dxa"/>
              <w:right w:w="200" w:type="dxa"/>
            </w:tcMar>
            <w:textDirection w:val="btLr"/>
            <w:vAlign w:val="center"/>
          </w:tcPr>
          <w:p w14:paraId="2BDC3B83"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577" w:type="dxa"/>
            <w:shd w:val="clear" w:color="auto" w:fill="FBD4B4"/>
            <w:tcMar>
              <w:top w:w="40" w:type="dxa"/>
              <w:left w:w="200" w:type="dxa"/>
              <w:bottom w:w="40" w:type="dxa"/>
              <w:right w:w="200" w:type="dxa"/>
            </w:tcMar>
            <w:textDirection w:val="btLr"/>
            <w:vAlign w:val="center"/>
          </w:tcPr>
          <w:p w14:paraId="3AE3DE84"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577" w:type="dxa"/>
            <w:shd w:val="clear" w:color="auto" w:fill="FBD4B4"/>
            <w:tcMar>
              <w:top w:w="40" w:type="dxa"/>
              <w:left w:w="200" w:type="dxa"/>
              <w:bottom w:w="40" w:type="dxa"/>
              <w:right w:w="200" w:type="dxa"/>
            </w:tcMar>
            <w:textDirection w:val="btLr"/>
            <w:vAlign w:val="center"/>
          </w:tcPr>
          <w:p w14:paraId="52DC4432"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577" w:type="dxa"/>
            <w:shd w:val="clear" w:color="auto" w:fill="FBD4B4"/>
            <w:tcMar>
              <w:top w:w="40" w:type="dxa"/>
              <w:left w:w="200" w:type="dxa"/>
              <w:bottom w:w="40" w:type="dxa"/>
              <w:right w:w="200" w:type="dxa"/>
            </w:tcMar>
            <w:textDirection w:val="btLr"/>
            <w:vAlign w:val="center"/>
          </w:tcPr>
          <w:p w14:paraId="67310EA0" w14:textId="77777777" w:rsidR="008057B1" w:rsidRPr="003B5074" w:rsidRDefault="008057B1" w:rsidP="008057B1">
            <w:pPr>
              <w:ind w:left="113" w:right="113"/>
              <w:jc w:val="center"/>
              <w:rPr>
                <w:sz w:val="20"/>
                <w:szCs w:val="20"/>
              </w:rPr>
            </w:pPr>
            <w:r>
              <w:rPr>
                <w:rFonts w:eastAsia="Times New Roman" w:cs="Times New Roman"/>
                <w:color w:val="000000"/>
              </w:rPr>
              <w:t>440,3580</w:t>
            </w:r>
          </w:p>
        </w:tc>
        <w:tc>
          <w:tcPr>
            <w:tcW w:w="1100" w:type="dxa"/>
            <w:shd w:val="clear" w:color="auto" w:fill="FBD4B4"/>
            <w:tcMar>
              <w:top w:w="40" w:type="dxa"/>
              <w:left w:w="200" w:type="dxa"/>
              <w:bottom w:w="40" w:type="dxa"/>
              <w:right w:w="200" w:type="dxa"/>
            </w:tcMar>
            <w:textDirection w:val="btLr"/>
            <w:vAlign w:val="center"/>
          </w:tcPr>
          <w:p w14:paraId="600AEF82" w14:textId="77777777" w:rsidR="008057B1" w:rsidRPr="003B5074" w:rsidRDefault="008057B1" w:rsidP="008057B1">
            <w:pPr>
              <w:ind w:left="113" w:right="113"/>
              <w:jc w:val="center"/>
              <w:rPr>
                <w:sz w:val="20"/>
                <w:szCs w:val="20"/>
              </w:rPr>
            </w:pPr>
            <w:r>
              <w:rPr>
                <w:rFonts w:eastAsia="Times New Roman" w:cs="Times New Roman"/>
                <w:color w:val="000000"/>
              </w:rPr>
              <w:t>440,3580</w:t>
            </w:r>
          </w:p>
        </w:tc>
      </w:tr>
      <w:tr w:rsidR="003B5074" w14:paraId="1BD0F46E" w14:textId="77777777" w:rsidTr="003B5074">
        <w:trPr>
          <w:jc w:val="center"/>
        </w:trPr>
        <w:tc>
          <w:tcPr>
            <w:tcW w:w="14560" w:type="dxa"/>
            <w:gridSpan w:val="23"/>
            <w:shd w:val="clear" w:color="auto" w:fill="FFFFFF"/>
            <w:tcMar>
              <w:top w:w="40" w:type="dxa"/>
              <w:left w:w="160" w:type="dxa"/>
              <w:bottom w:w="40" w:type="dxa"/>
              <w:right w:w="20" w:type="dxa"/>
            </w:tcMar>
            <w:vAlign w:val="center"/>
          </w:tcPr>
          <w:p w14:paraId="0FC536B8" w14:textId="77777777" w:rsidR="003B5074" w:rsidRPr="003B5074" w:rsidRDefault="003B5074" w:rsidP="00F6471E">
            <w:pPr>
              <w:rPr>
                <w:sz w:val="20"/>
                <w:szCs w:val="20"/>
              </w:rPr>
            </w:pPr>
            <w:r w:rsidRPr="003B5074">
              <w:rPr>
                <w:rFonts w:eastAsia="Times New Roman" w:cs="Times New Roman"/>
                <w:i/>
                <w:sz w:val="20"/>
                <w:szCs w:val="20"/>
              </w:rPr>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 о.е.</w:t>
            </w:r>
          </w:p>
        </w:tc>
      </w:tr>
      <w:tr w:rsidR="008057B1" w14:paraId="7DF442D5" w14:textId="77777777" w:rsidTr="008057B1">
        <w:trPr>
          <w:jc w:val="center"/>
        </w:trPr>
        <w:tc>
          <w:tcPr>
            <w:tcW w:w="1920" w:type="dxa"/>
            <w:gridSpan w:val="2"/>
            <w:shd w:val="clear" w:color="auto" w:fill="FFFFFF"/>
            <w:tcMar>
              <w:top w:w="40" w:type="dxa"/>
              <w:left w:w="200" w:type="dxa"/>
              <w:bottom w:w="40" w:type="dxa"/>
              <w:right w:w="200" w:type="dxa"/>
            </w:tcMar>
            <w:vAlign w:val="center"/>
          </w:tcPr>
          <w:p w14:paraId="3A3DF3A8" w14:textId="77777777" w:rsidR="003B5074" w:rsidRPr="003B5074" w:rsidRDefault="003B5074" w:rsidP="00F6471E">
            <w:pPr>
              <w:jc w:val="center"/>
              <w:rPr>
                <w:sz w:val="20"/>
                <w:szCs w:val="20"/>
              </w:rPr>
            </w:pPr>
            <w:r w:rsidRPr="003B5074">
              <w:rPr>
                <w:rFonts w:eastAsia="Times New Roman" w:cs="Times New Roman"/>
                <w:sz w:val="20"/>
                <w:szCs w:val="20"/>
              </w:rPr>
              <w:t>В целом по муниципальному образованию</w:t>
            </w:r>
          </w:p>
        </w:tc>
        <w:tc>
          <w:tcPr>
            <w:tcW w:w="577" w:type="dxa"/>
            <w:shd w:val="clear" w:color="auto" w:fill="FFFFFF"/>
            <w:tcMar>
              <w:top w:w="40" w:type="dxa"/>
              <w:left w:w="200" w:type="dxa"/>
              <w:bottom w:w="40" w:type="dxa"/>
              <w:right w:w="200" w:type="dxa"/>
            </w:tcMar>
            <w:vAlign w:val="center"/>
          </w:tcPr>
          <w:p w14:paraId="75B949BF"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604F1CCB"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5610940D"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550C9DAC"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6009BF5A"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70FEC0CD"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783761E5"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7FB37DE8"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23F226E4"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1BCACB2D"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4DE148BA"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56AFD711"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32DA9CAA"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07B8F868"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5E1E6EAB"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50887B80"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1EF6AE20"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7882C62E"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4BF9DAA1"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4B453F82" w14:textId="77777777" w:rsidR="003B5074" w:rsidRPr="003B5074" w:rsidRDefault="003B5074" w:rsidP="00F6471E">
            <w:pPr>
              <w:jc w:val="center"/>
              <w:rPr>
                <w:sz w:val="20"/>
                <w:szCs w:val="20"/>
              </w:rPr>
            </w:pPr>
            <w:r>
              <w:rPr>
                <w:rFonts w:eastAsia="Times New Roman" w:cs="Times New Roman"/>
                <w:sz w:val="20"/>
                <w:szCs w:val="20"/>
              </w:rPr>
              <w:t>0</w:t>
            </w:r>
          </w:p>
        </w:tc>
        <w:tc>
          <w:tcPr>
            <w:tcW w:w="1100" w:type="dxa"/>
            <w:shd w:val="clear" w:color="auto" w:fill="FFFFFF"/>
            <w:tcMar>
              <w:top w:w="40" w:type="dxa"/>
              <w:left w:w="200" w:type="dxa"/>
              <w:bottom w:w="40" w:type="dxa"/>
              <w:right w:w="200" w:type="dxa"/>
            </w:tcMar>
            <w:vAlign w:val="center"/>
          </w:tcPr>
          <w:p w14:paraId="3AA24315" w14:textId="77777777" w:rsidR="003B5074" w:rsidRPr="003B5074" w:rsidRDefault="003B5074" w:rsidP="00F6471E">
            <w:pPr>
              <w:jc w:val="center"/>
              <w:rPr>
                <w:sz w:val="20"/>
                <w:szCs w:val="20"/>
              </w:rPr>
            </w:pPr>
            <w:r>
              <w:rPr>
                <w:rFonts w:eastAsia="Times New Roman" w:cs="Times New Roman"/>
                <w:sz w:val="20"/>
                <w:szCs w:val="20"/>
              </w:rPr>
              <w:t>0</w:t>
            </w:r>
          </w:p>
        </w:tc>
      </w:tr>
      <w:tr w:rsidR="003B5074" w14:paraId="1DFAA9BE" w14:textId="77777777" w:rsidTr="003B5074">
        <w:trPr>
          <w:jc w:val="center"/>
        </w:trPr>
        <w:tc>
          <w:tcPr>
            <w:tcW w:w="14560" w:type="dxa"/>
            <w:gridSpan w:val="23"/>
            <w:shd w:val="clear" w:color="auto" w:fill="FFFFFF"/>
            <w:tcMar>
              <w:top w:w="40" w:type="dxa"/>
              <w:left w:w="160" w:type="dxa"/>
              <w:bottom w:w="40" w:type="dxa"/>
              <w:right w:w="20" w:type="dxa"/>
            </w:tcMar>
            <w:vAlign w:val="center"/>
          </w:tcPr>
          <w:p w14:paraId="1EB4ED27" w14:textId="77777777" w:rsidR="003B5074" w:rsidRPr="003B5074" w:rsidRDefault="003B5074" w:rsidP="00F6471E">
            <w:pPr>
              <w:rPr>
                <w:sz w:val="20"/>
                <w:szCs w:val="20"/>
              </w:rPr>
            </w:pPr>
            <w:r w:rsidRPr="003B5074">
              <w:rPr>
                <w:rFonts w:eastAsia="Times New Roman" w:cs="Times New Roman"/>
                <w:i/>
                <w:sz w:val="20"/>
                <w:szCs w:val="20"/>
              </w:rPr>
              <w:t>з) удельный расход условного топлива на отпуск электрической энергии, гу.т/(кВт·ч)</w:t>
            </w:r>
          </w:p>
        </w:tc>
      </w:tr>
      <w:tr w:rsidR="008057B1" w14:paraId="41396226" w14:textId="77777777" w:rsidTr="008057B1">
        <w:trPr>
          <w:jc w:val="center"/>
        </w:trPr>
        <w:tc>
          <w:tcPr>
            <w:tcW w:w="1920" w:type="dxa"/>
            <w:gridSpan w:val="2"/>
            <w:shd w:val="clear" w:color="auto" w:fill="FFFFFF"/>
            <w:tcMar>
              <w:top w:w="40" w:type="dxa"/>
              <w:left w:w="200" w:type="dxa"/>
              <w:bottom w:w="40" w:type="dxa"/>
              <w:right w:w="200" w:type="dxa"/>
            </w:tcMar>
            <w:vAlign w:val="center"/>
          </w:tcPr>
          <w:p w14:paraId="344E96D2" w14:textId="77777777" w:rsidR="003B5074" w:rsidRPr="003B5074" w:rsidRDefault="003B5074" w:rsidP="00F6471E">
            <w:pPr>
              <w:jc w:val="center"/>
              <w:rPr>
                <w:sz w:val="20"/>
                <w:szCs w:val="20"/>
              </w:rPr>
            </w:pPr>
            <w:r w:rsidRPr="003B5074">
              <w:rPr>
                <w:rFonts w:eastAsia="Times New Roman" w:cs="Times New Roman"/>
                <w:sz w:val="20"/>
                <w:szCs w:val="20"/>
              </w:rPr>
              <w:t>Отсутствует</w:t>
            </w:r>
          </w:p>
        </w:tc>
        <w:tc>
          <w:tcPr>
            <w:tcW w:w="577" w:type="dxa"/>
            <w:shd w:val="clear" w:color="auto" w:fill="FFFFFF"/>
            <w:tcMar>
              <w:top w:w="40" w:type="dxa"/>
              <w:left w:w="200" w:type="dxa"/>
              <w:bottom w:w="40" w:type="dxa"/>
              <w:right w:w="200" w:type="dxa"/>
            </w:tcMar>
            <w:vAlign w:val="center"/>
          </w:tcPr>
          <w:p w14:paraId="45FCC3FD"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0CF7A89D"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140C5180"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379F5366"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764F36DC"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57F888B6"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74A19271"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757C0191"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31551615"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283CE797"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438D5C07"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21106005"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0C4073BD"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1FA4DDEC"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12E26C6C"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13661BDE"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4F47C2B4"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0F054FEE"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59D81D73"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52EEA343"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1100" w:type="dxa"/>
            <w:shd w:val="clear" w:color="auto" w:fill="FFFFFF"/>
            <w:tcMar>
              <w:top w:w="40" w:type="dxa"/>
              <w:left w:w="200" w:type="dxa"/>
              <w:bottom w:w="40" w:type="dxa"/>
              <w:right w:w="200" w:type="dxa"/>
            </w:tcMar>
            <w:vAlign w:val="center"/>
          </w:tcPr>
          <w:p w14:paraId="27FA1D0E" w14:textId="77777777" w:rsidR="003B5074" w:rsidRPr="003B5074" w:rsidRDefault="003B5074" w:rsidP="00F6471E">
            <w:pPr>
              <w:jc w:val="center"/>
              <w:rPr>
                <w:sz w:val="20"/>
                <w:szCs w:val="20"/>
              </w:rPr>
            </w:pPr>
            <w:r w:rsidRPr="003B5074">
              <w:rPr>
                <w:rFonts w:eastAsia="Times New Roman" w:cs="Times New Roman"/>
                <w:sz w:val="20"/>
                <w:szCs w:val="20"/>
              </w:rPr>
              <w:t>-</w:t>
            </w:r>
          </w:p>
        </w:tc>
      </w:tr>
      <w:tr w:rsidR="003B5074" w14:paraId="64A98891" w14:textId="77777777" w:rsidTr="003B5074">
        <w:trPr>
          <w:jc w:val="center"/>
        </w:trPr>
        <w:tc>
          <w:tcPr>
            <w:tcW w:w="14560" w:type="dxa"/>
            <w:gridSpan w:val="23"/>
            <w:shd w:val="clear" w:color="auto" w:fill="FFFFFF"/>
            <w:tcMar>
              <w:top w:w="40" w:type="dxa"/>
              <w:left w:w="160" w:type="dxa"/>
              <w:bottom w:w="40" w:type="dxa"/>
              <w:right w:w="20" w:type="dxa"/>
            </w:tcMar>
            <w:vAlign w:val="center"/>
          </w:tcPr>
          <w:p w14:paraId="51773142" w14:textId="77777777" w:rsidR="003B5074" w:rsidRPr="003B5074" w:rsidRDefault="003B5074" w:rsidP="00F6471E">
            <w:pPr>
              <w:rPr>
                <w:sz w:val="20"/>
                <w:szCs w:val="20"/>
              </w:rPr>
            </w:pPr>
            <w:r w:rsidRPr="003B5074">
              <w:rPr>
                <w:rFonts w:eastAsia="Times New Roman" w:cs="Times New Roman"/>
                <w:i/>
                <w:sz w:val="20"/>
                <w:szCs w:val="20"/>
              </w:rPr>
              <w:t>к) доля отпуска тепловой энергии, осуществляемого потребителям по приборам учета, в общем объеме отпущенной тепловой энергии, %</w:t>
            </w:r>
          </w:p>
        </w:tc>
      </w:tr>
      <w:tr w:rsidR="008057B1" w14:paraId="7DF796E1" w14:textId="77777777" w:rsidTr="008057B1">
        <w:trPr>
          <w:jc w:val="center"/>
        </w:trPr>
        <w:tc>
          <w:tcPr>
            <w:tcW w:w="1920" w:type="dxa"/>
            <w:gridSpan w:val="2"/>
            <w:shd w:val="clear" w:color="auto" w:fill="FFFFFF"/>
            <w:tcMar>
              <w:top w:w="40" w:type="dxa"/>
              <w:left w:w="200" w:type="dxa"/>
              <w:bottom w:w="40" w:type="dxa"/>
              <w:right w:w="200" w:type="dxa"/>
            </w:tcMar>
            <w:vAlign w:val="center"/>
          </w:tcPr>
          <w:p w14:paraId="56E9097A" w14:textId="77777777" w:rsidR="003B5074" w:rsidRPr="003B5074" w:rsidRDefault="003B5074" w:rsidP="00F6471E">
            <w:pPr>
              <w:jc w:val="center"/>
              <w:rPr>
                <w:sz w:val="20"/>
                <w:szCs w:val="20"/>
              </w:rPr>
            </w:pPr>
            <w:r w:rsidRPr="003B5074">
              <w:rPr>
                <w:rFonts w:eastAsia="Times New Roman" w:cs="Times New Roman"/>
                <w:sz w:val="20"/>
                <w:szCs w:val="20"/>
              </w:rPr>
              <w:t>В целом по муниципальному образованию</w:t>
            </w:r>
          </w:p>
        </w:tc>
        <w:tc>
          <w:tcPr>
            <w:tcW w:w="577" w:type="dxa"/>
            <w:shd w:val="clear" w:color="auto" w:fill="FFFFFF"/>
            <w:tcMar>
              <w:top w:w="40" w:type="dxa"/>
              <w:left w:w="200" w:type="dxa"/>
              <w:bottom w:w="40" w:type="dxa"/>
              <w:right w:w="200" w:type="dxa"/>
            </w:tcMar>
            <w:vAlign w:val="center"/>
          </w:tcPr>
          <w:p w14:paraId="451D6F40"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1541D39A"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195F7D42"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7F551D4C"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7F51E205"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0358CBF0"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00945BE1"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56958839"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4197E978"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7BE48212"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085EF8CF"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3E7BD1E0"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2F2F4C74"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4494BBF5"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18FB7A3A"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028CBCD8"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6C355FAA"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56A3FB9D"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6BF8945E" w14:textId="77777777" w:rsidR="003B5074" w:rsidRPr="003B5074" w:rsidRDefault="003B5074" w:rsidP="00F6471E">
            <w:pPr>
              <w:jc w:val="center"/>
              <w:rPr>
                <w:sz w:val="20"/>
                <w:szCs w:val="20"/>
              </w:rPr>
            </w:pPr>
            <w:r>
              <w:rPr>
                <w:rFonts w:eastAsia="Times New Roman" w:cs="Times New Roman"/>
                <w:sz w:val="20"/>
                <w:szCs w:val="20"/>
              </w:rPr>
              <w:t>0</w:t>
            </w:r>
          </w:p>
        </w:tc>
        <w:tc>
          <w:tcPr>
            <w:tcW w:w="577" w:type="dxa"/>
            <w:shd w:val="clear" w:color="auto" w:fill="FFFFFF"/>
            <w:tcMar>
              <w:top w:w="40" w:type="dxa"/>
              <w:left w:w="200" w:type="dxa"/>
              <w:bottom w:w="40" w:type="dxa"/>
              <w:right w:w="200" w:type="dxa"/>
            </w:tcMar>
            <w:vAlign w:val="center"/>
          </w:tcPr>
          <w:p w14:paraId="3A60CE4A" w14:textId="77777777" w:rsidR="003B5074" w:rsidRPr="003B5074" w:rsidRDefault="003B5074" w:rsidP="00F6471E">
            <w:pPr>
              <w:jc w:val="center"/>
              <w:rPr>
                <w:sz w:val="20"/>
                <w:szCs w:val="20"/>
              </w:rPr>
            </w:pPr>
            <w:r>
              <w:rPr>
                <w:rFonts w:eastAsia="Times New Roman" w:cs="Times New Roman"/>
                <w:sz w:val="20"/>
                <w:szCs w:val="20"/>
              </w:rPr>
              <w:t>0</w:t>
            </w:r>
          </w:p>
        </w:tc>
        <w:tc>
          <w:tcPr>
            <w:tcW w:w="1100" w:type="dxa"/>
            <w:shd w:val="clear" w:color="auto" w:fill="FFFFFF"/>
            <w:tcMar>
              <w:top w:w="40" w:type="dxa"/>
              <w:left w:w="200" w:type="dxa"/>
              <w:bottom w:w="40" w:type="dxa"/>
              <w:right w:w="200" w:type="dxa"/>
            </w:tcMar>
            <w:vAlign w:val="center"/>
          </w:tcPr>
          <w:p w14:paraId="2ED6B557" w14:textId="77777777" w:rsidR="003B5074" w:rsidRPr="003B5074" w:rsidRDefault="003B5074" w:rsidP="00F6471E">
            <w:pPr>
              <w:jc w:val="center"/>
              <w:rPr>
                <w:sz w:val="20"/>
                <w:szCs w:val="20"/>
              </w:rPr>
            </w:pPr>
            <w:r>
              <w:rPr>
                <w:rFonts w:eastAsia="Times New Roman" w:cs="Times New Roman"/>
                <w:sz w:val="20"/>
                <w:szCs w:val="20"/>
              </w:rPr>
              <w:t>0</w:t>
            </w:r>
          </w:p>
        </w:tc>
      </w:tr>
      <w:tr w:rsidR="003B5074" w14:paraId="04F1F640" w14:textId="77777777" w:rsidTr="003B5074">
        <w:trPr>
          <w:jc w:val="center"/>
        </w:trPr>
        <w:tc>
          <w:tcPr>
            <w:tcW w:w="14560" w:type="dxa"/>
            <w:gridSpan w:val="23"/>
            <w:shd w:val="clear" w:color="auto" w:fill="FFFFFF"/>
            <w:tcMar>
              <w:top w:w="40" w:type="dxa"/>
              <w:left w:w="160" w:type="dxa"/>
              <w:bottom w:w="40" w:type="dxa"/>
              <w:right w:w="20" w:type="dxa"/>
            </w:tcMar>
            <w:vAlign w:val="center"/>
          </w:tcPr>
          <w:p w14:paraId="1E64327F" w14:textId="77777777" w:rsidR="003B5074" w:rsidRPr="003B5074" w:rsidRDefault="003B5074" w:rsidP="00F6471E">
            <w:pPr>
              <w:rPr>
                <w:sz w:val="20"/>
                <w:szCs w:val="20"/>
              </w:rPr>
            </w:pPr>
            <w:r w:rsidRPr="003B5074">
              <w:rPr>
                <w:rFonts w:eastAsia="Times New Roman" w:cs="Times New Roman"/>
                <w:i/>
                <w:sz w:val="20"/>
                <w:szCs w:val="20"/>
              </w:rPr>
              <w:t>л) средневзвешенный (по материальной характеристике) срок эксплуатации тепловых сетей (для каждой системы теплоснабжения), лет</w:t>
            </w:r>
          </w:p>
        </w:tc>
      </w:tr>
      <w:tr w:rsidR="003B5074" w14:paraId="507991DF" w14:textId="77777777" w:rsidTr="003B5074">
        <w:trPr>
          <w:jc w:val="center"/>
        </w:trPr>
        <w:tc>
          <w:tcPr>
            <w:tcW w:w="14560" w:type="dxa"/>
            <w:gridSpan w:val="23"/>
            <w:shd w:val="clear" w:color="auto" w:fill="DBE5F1"/>
            <w:tcMar>
              <w:top w:w="40" w:type="dxa"/>
              <w:left w:w="20" w:type="dxa"/>
              <w:bottom w:w="40" w:type="dxa"/>
              <w:right w:w="20" w:type="dxa"/>
            </w:tcMar>
            <w:vAlign w:val="center"/>
          </w:tcPr>
          <w:p w14:paraId="5180ACFF" w14:textId="77777777" w:rsidR="003B5074" w:rsidRPr="003B5074" w:rsidRDefault="003B5074" w:rsidP="00F6471E">
            <w:pPr>
              <w:jc w:val="center"/>
              <w:rPr>
                <w:sz w:val="20"/>
                <w:szCs w:val="20"/>
              </w:rPr>
            </w:pPr>
            <w:r w:rsidRPr="003B5074">
              <w:rPr>
                <w:rFonts w:eastAsia="Times New Roman" w:cs="Times New Roman"/>
                <w:sz w:val="20"/>
                <w:szCs w:val="20"/>
              </w:rPr>
              <w:t>КОГУП «Облкоммунсервис»</w:t>
            </w:r>
          </w:p>
        </w:tc>
      </w:tr>
      <w:tr w:rsidR="008057B1" w14:paraId="334C9E52" w14:textId="77777777" w:rsidTr="008057B1">
        <w:trPr>
          <w:jc w:val="center"/>
        </w:trPr>
        <w:tc>
          <w:tcPr>
            <w:tcW w:w="400" w:type="dxa"/>
            <w:shd w:val="clear" w:color="auto" w:fill="FFFFFF"/>
            <w:tcMar>
              <w:top w:w="40" w:type="dxa"/>
              <w:left w:w="20" w:type="dxa"/>
              <w:bottom w:w="40" w:type="dxa"/>
              <w:right w:w="20" w:type="dxa"/>
            </w:tcMar>
            <w:vAlign w:val="center"/>
          </w:tcPr>
          <w:p w14:paraId="62DDECAE" w14:textId="77777777" w:rsidR="003B5074" w:rsidRPr="003B5074" w:rsidRDefault="003B5074" w:rsidP="00F6471E">
            <w:pPr>
              <w:jc w:val="center"/>
              <w:rPr>
                <w:sz w:val="20"/>
                <w:szCs w:val="20"/>
              </w:rPr>
            </w:pPr>
            <w:r w:rsidRPr="003B5074">
              <w:rPr>
                <w:rFonts w:eastAsia="Times New Roman" w:cs="Times New Roman"/>
                <w:sz w:val="20"/>
                <w:szCs w:val="20"/>
              </w:rPr>
              <w:t>1</w:t>
            </w:r>
          </w:p>
        </w:tc>
        <w:tc>
          <w:tcPr>
            <w:tcW w:w="1520" w:type="dxa"/>
            <w:shd w:val="clear" w:color="auto" w:fill="FFFFFF"/>
            <w:tcMar>
              <w:top w:w="40" w:type="dxa"/>
              <w:left w:w="200" w:type="dxa"/>
              <w:bottom w:w="40" w:type="dxa"/>
              <w:right w:w="200" w:type="dxa"/>
            </w:tcMar>
            <w:vAlign w:val="center"/>
          </w:tcPr>
          <w:p w14:paraId="76CDB2CA" w14:textId="77777777" w:rsidR="003B5074" w:rsidRPr="003B5074" w:rsidRDefault="003B5074" w:rsidP="00F6471E">
            <w:pPr>
              <w:jc w:val="center"/>
              <w:rPr>
                <w:sz w:val="20"/>
                <w:szCs w:val="20"/>
              </w:rPr>
            </w:pPr>
            <w:r w:rsidRPr="003B5074">
              <w:rPr>
                <w:rFonts w:eastAsia="Times New Roman" w:cs="Times New Roman"/>
                <w:sz w:val="20"/>
                <w:szCs w:val="20"/>
              </w:rPr>
              <w:t>Котельная № 1</w:t>
            </w:r>
            <w:r w:rsidR="002E11C1">
              <w:rPr>
                <w:rFonts w:eastAsia="Times New Roman" w:cs="Times New Roman"/>
                <w:sz w:val="20"/>
                <w:szCs w:val="20"/>
              </w:rPr>
              <w:t xml:space="preserve"> </w:t>
            </w:r>
            <w:r w:rsidRPr="003B5074">
              <w:rPr>
                <w:rFonts w:eastAsia="Times New Roman" w:cs="Times New Roman"/>
                <w:sz w:val="20"/>
                <w:szCs w:val="20"/>
              </w:rPr>
              <w:t>ул. Советская, д. 38 А</w:t>
            </w:r>
          </w:p>
        </w:tc>
        <w:tc>
          <w:tcPr>
            <w:tcW w:w="577" w:type="dxa"/>
            <w:shd w:val="clear" w:color="auto" w:fill="FFFFFF"/>
            <w:tcMar>
              <w:top w:w="40" w:type="dxa"/>
              <w:left w:w="200" w:type="dxa"/>
              <w:bottom w:w="40" w:type="dxa"/>
              <w:right w:w="200" w:type="dxa"/>
            </w:tcMar>
            <w:vAlign w:val="center"/>
          </w:tcPr>
          <w:p w14:paraId="4C50D895"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5491A6DE"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72BB6B36"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1B0CEB48"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59AAFBF3"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0F908E78"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37B6485E"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67030F85"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7B774531"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29A66DE0"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70D1F4A0"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41A29E8D"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16A96DF4"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7CEBDE3D"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7FB9B7A0"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12C683DE"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64BD902C"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5750CE7C"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520E5778"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0B3E6A11"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1100" w:type="dxa"/>
            <w:shd w:val="clear" w:color="auto" w:fill="FFFFFF"/>
            <w:tcMar>
              <w:top w:w="40" w:type="dxa"/>
              <w:left w:w="200" w:type="dxa"/>
              <w:bottom w:w="40" w:type="dxa"/>
              <w:right w:w="200" w:type="dxa"/>
            </w:tcMar>
            <w:vAlign w:val="center"/>
          </w:tcPr>
          <w:p w14:paraId="7477CEFC" w14:textId="77777777" w:rsidR="003B5074" w:rsidRPr="003B5074" w:rsidRDefault="003B5074" w:rsidP="00F6471E">
            <w:pPr>
              <w:jc w:val="center"/>
              <w:rPr>
                <w:sz w:val="20"/>
                <w:szCs w:val="20"/>
              </w:rPr>
            </w:pPr>
            <w:r w:rsidRPr="003B5074">
              <w:rPr>
                <w:rFonts w:eastAsia="Times New Roman" w:cs="Times New Roman"/>
                <w:sz w:val="20"/>
                <w:szCs w:val="20"/>
              </w:rPr>
              <w:t>-</w:t>
            </w:r>
          </w:p>
        </w:tc>
      </w:tr>
      <w:tr w:rsidR="008057B1" w14:paraId="2F4ACE44" w14:textId="77777777" w:rsidTr="008057B1">
        <w:trPr>
          <w:jc w:val="center"/>
        </w:trPr>
        <w:tc>
          <w:tcPr>
            <w:tcW w:w="400" w:type="dxa"/>
            <w:shd w:val="clear" w:color="auto" w:fill="FFFFFF"/>
            <w:tcMar>
              <w:top w:w="40" w:type="dxa"/>
              <w:left w:w="20" w:type="dxa"/>
              <w:bottom w:w="40" w:type="dxa"/>
              <w:right w:w="20" w:type="dxa"/>
            </w:tcMar>
            <w:vAlign w:val="center"/>
          </w:tcPr>
          <w:p w14:paraId="1D628489" w14:textId="77777777" w:rsidR="003B5074" w:rsidRPr="003B5074" w:rsidRDefault="003B5074" w:rsidP="00F6471E">
            <w:pPr>
              <w:jc w:val="center"/>
              <w:rPr>
                <w:sz w:val="20"/>
                <w:szCs w:val="20"/>
              </w:rPr>
            </w:pPr>
            <w:r w:rsidRPr="003B5074">
              <w:rPr>
                <w:rFonts w:eastAsia="Times New Roman" w:cs="Times New Roman"/>
                <w:sz w:val="20"/>
                <w:szCs w:val="20"/>
              </w:rPr>
              <w:t>2</w:t>
            </w:r>
          </w:p>
        </w:tc>
        <w:tc>
          <w:tcPr>
            <w:tcW w:w="1520" w:type="dxa"/>
            <w:shd w:val="clear" w:color="auto" w:fill="FFFFFF"/>
            <w:tcMar>
              <w:top w:w="40" w:type="dxa"/>
              <w:left w:w="200" w:type="dxa"/>
              <w:bottom w:w="40" w:type="dxa"/>
              <w:right w:w="200" w:type="dxa"/>
            </w:tcMar>
            <w:vAlign w:val="center"/>
          </w:tcPr>
          <w:p w14:paraId="67833FF4" w14:textId="77777777" w:rsidR="003B5074" w:rsidRPr="003B5074" w:rsidRDefault="003B5074" w:rsidP="00F6471E">
            <w:pPr>
              <w:jc w:val="center"/>
              <w:rPr>
                <w:sz w:val="20"/>
                <w:szCs w:val="20"/>
              </w:rPr>
            </w:pPr>
            <w:r w:rsidRPr="003B5074">
              <w:rPr>
                <w:rFonts w:eastAsia="Times New Roman" w:cs="Times New Roman"/>
                <w:sz w:val="20"/>
                <w:szCs w:val="20"/>
              </w:rPr>
              <w:t>Котельная № 2</w:t>
            </w:r>
            <w:r w:rsidR="002E11C1">
              <w:rPr>
                <w:rFonts w:eastAsia="Times New Roman" w:cs="Times New Roman"/>
                <w:sz w:val="20"/>
                <w:szCs w:val="20"/>
              </w:rPr>
              <w:t xml:space="preserve"> </w:t>
            </w:r>
            <w:r w:rsidRPr="003B5074">
              <w:rPr>
                <w:rFonts w:eastAsia="Times New Roman" w:cs="Times New Roman"/>
                <w:sz w:val="20"/>
                <w:szCs w:val="20"/>
              </w:rPr>
              <w:t>ул. Комарова, 67</w:t>
            </w:r>
          </w:p>
        </w:tc>
        <w:tc>
          <w:tcPr>
            <w:tcW w:w="577" w:type="dxa"/>
            <w:shd w:val="clear" w:color="auto" w:fill="FFFFFF"/>
            <w:tcMar>
              <w:top w:w="40" w:type="dxa"/>
              <w:left w:w="200" w:type="dxa"/>
              <w:bottom w:w="40" w:type="dxa"/>
              <w:right w:w="200" w:type="dxa"/>
            </w:tcMar>
            <w:vAlign w:val="center"/>
          </w:tcPr>
          <w:p w14:paraId="313958B8"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000D65F6"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1D0D3D0D"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1FEBD56C"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35674C1A"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56DF604E"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527E6887"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567CD4DD"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0DFF099D"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0C209206"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588E9651"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71298CB8"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6208733E"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7939E9DC"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3DCDA30B"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14F4BC3C"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0BE5F81B"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106BE107"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15A48C62"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64AA3FF9"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1100" w:type="dxa"/>
            <w:shd w:val="clear" w:color="auto" w:fill="FFFFFF"/>
            <w:tcMar>
              <w:top w:w="40" w:type="dxa"/>
              <w:left w:w="200" w:type="dxa"/>
              <w:bottom w:w="40" w:type="dxa"/>
              <w:right w:w="200" w:type="dxa"/>
            </w:tcMar>
            <w:vAlign w:val="center"/>
          </w:tcPr>
          <w:p w14:paraId="72653262" w14:textId="77777777" w:rsidR="003B5074" w:rsidRPr="003B5074" w:rsidRDefault="003B5074" w:rsidP="00F6471E">
            <w:pPr>
              <w:jc w:val="center"/>
              <w:rPr>
                <w:sz w:val="20"/>
                <w:szCs w:val="20"/>
              </w:rPr>
            </w:pPr>
            <w:r w:rsidRPr="003B5074">
              <w:rPr>
                <w:rFonts w:eastAsia="Times New Roman" w:cs="Times New Roman"/>
                <w:sz w:val="20"/>
                <w:szCs w:val="20"/>
              </w:rPr>
              <w:t>-</w:t>
            </w:r>
          </w:p>
        </w:tc>
      </w:tr>
      <w:tr w:rsidR="008057B1" w14:paraId="0E3225CD" w14:textId="77777777" w:rsidTr="008057B1">
        <w:trPr>
          <w:jc w:val="center"/>
        </w:trPr>
        <w:tc>
          <w:tcPr>
            <w:tcW w:w="400" w:type="dxa"/>
            <w:shd w:val="clear" w:color="auto" w:fill="FFFFFF"/>
            <w:tcMar>
              <w:top w:w="40" w:type="dxa"/>
              <w:left w:w="20" w:type="dxa"/>
              <w:bottom w:w="40" w:type="dxa"/>
              <w:right w:w="20" w:type="dxa"/>
            </w:tcMar>
            <w:vAlign w:val="center"/>
          </w:tcPr>
          <w:p w14:paraId="63D7D97F" w14:textId="77777777" w:rsidR="003B5074" w:rsidRPr="003B5074" w:rsidRDefault="003B5074" w:rsidP="00F6471E">
            <w:pPr>
              <w:jc w:val="center"/>
              <w:rPr>
                <w:sz w:val="20"/>
                <w:szCs w:val="20"/>
              </w:rPr>
            </w:pPr>
            <w:r w:rsidRPr="003B5074">
              <w:rPr>
                <w:rFonts w:eastAsia="Times New Roman" w:cs="Times New Roman"/>
                <w:sz w:val="20"/>
                <w:szCs w:val="20"/>
              </w:rPr>
              <w:t>3</w:t>
            </w:r>
          </w:p>
        </w:tc>
        <w:tc>
          <w:tcPr>
            <w:tcW w:w="1520" w:type="dxa"/>
            <w:shd w:val="clear" w:color="auto" w:fill="FFFFFF"/>
            <w:tcMar>
              <w:top w:w="40" w:type="dxa"/>
              <w:left w:w="200" w:type="dxa"/>
              <w:bottom w:w="40" w:type="dxa"/>
              <w:right w:w="200" w:type="dxa"/>
            </w:tcMar>
            <w:vAlign w:val="center"/>
          </w:tcPr>
          <w:p w14:paraId="6ABFD253" w14:textId="77777777" w:rsidR="003B5074" w:rsidRPr="003B5074" w:rsidRDefault="003B5074" w:rsidP="00F6471E">
            <w:pPr>
              <w:jc w:val="center"/>
              <w:rPr>
                <w:sz w:val="20"/>
                <w:szCs w:val="20"/>
              </w:rPr>
            </w:pPr>
            <w:r w:rsidRPr="003B5074">
              <w:rPr>
                <w:rFonts w:eastAsia="Times New Roman" w:cs="Times New Roman"/>
                <w:sz w:val="20"/>
                <w:szCs w:val="20"/>
              </w:rPr>
              <w:t xml:space="preserve">Котельная № 3 </w:t>
            </w:r>
            <w:r w:rsidRPr="003B5074">
              <w:rPr>
                <w:rFonts w:eastAsia="Times New Roman" w:cs="Times New Roman"/>
                <w:sz w:val="20"/>
                <w:szCs w:val="20"/>
              </w:rPr>
              <w:lastRenderedPageBreak/>
              <w:t>ул. Кооперативная, 11А</w:t>
            </w:r>
          </w:p>
        </w:tc>
        <w:tc>
          <w:tcPr>
            <w:tcW w:w="577" w:type="dxa"/>
            <w:shd w:val="clear" w:color="auto" w:fill="FFFFFF"/>
            <w:tcMar>
              <w:top w:w="40" w:type="dxa"/>
              <w:left w:w="200" w:type="dxa"/>
              <w:bottom w:w="40" w:type="dxa"/>
              <w:right w:w="200" w:type="dxa"/>
            </w:tcMar>
            <w:vAlign w:val="center"/>
          </w:tcPr>
          <w:p w14:paraId="5BF49749" w14:textId="77777777" w:rsidR="003B5074" w:rsidRPr="003B5074" w:rsidRDefault="003B5074" w:rsidP="00F6471E">
            <w:pPr>
              <w:jc w:val="center"/>
              <w:rPr>
                <w:sz w:val="20"/>
                <w:szCs w:val="20"/>
              </w:rPr>
            </w:pPr>
            <w:r w:rsidRPr="003B5074">
              <w:rPr>
                <w:rFonts w:eastAsia="Times New Roman" w:cs="Times New Roman"/>
                <w:sz w:val="20"/>
                <w:szCs w:val="20"/>
              </w:rPr>
              <w:lastRenderedPageBreak/>
              <w:t>-</w:t>
            </w:r>
          </w:p>
        </w:tc>
        <w:tc>
          <w:tcPr>
            <w:tcW w:w="577" w:type="dxa"/>
            <w:shd w:val="clear" w:color="auto" w:fill="FFFFFF"/>
            <w:tcMar>
              <w:top w:w="40" w:type="dxa"/>
              <w:left w:w="200" w:type="dxa"/>
              <w:bottom w:w="40" w:type="dxa"/>
              <w:right w:w="200" w:type="dxa"/>
            </w:tcMar>
            <w:vAlign w:val="center"/>
          </w:tcPr>
          <w:p w14:paraId="515CC341"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6EBB787D"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290A587C"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0CF1574E"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21AEFF0A"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517AE2D8"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725D6BDB"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04FFA646"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5E9A8CB1"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6A144428"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268794EA"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3A689B71"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5A200DFF"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1AC5E893"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35780953"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590A7849"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01B57F23"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2ADB036F"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2F1F8920"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1100" w:type="dxa"/>
            <w:shd w:val="clear" w:color="auto" w:fill="FFFFFF"/>
            <w:tcMar>
              <w:top w:w="40" w:type="dxa"/>
              <w:left w:w="200" w:type="dxa"/>
              <w:bottom w:w="40" w:type="dxa"/>
              <w:right w:w="200" w:type="dxa"/>
            </w:tcMar>
            <w:vAlign w:val="center"/>
          </w:tcPr>
          <w:p w14:paraId="67DC6C43" w14:textId="77777777" w:rsidR="003B5074" w:rsidRPr="003B5074" w:rsidRDefault="003B5074" w:rsidP="00F6471E">
            <w:pPr>
              <w:jc w:val="center"/>
              <w:rPr>
                <w:sz w:val="20"/>
                <w:szCs w:val="20"/>
              </w:rPr>
            </w:pPr>
            <w:r w:rsidRPr="003B5074">
              <w:rPr>
                <w:rFonts w:eastAsia="Times New Roman" w:cs="Times New Roman"/>
                <w:sz w:val="20"/>
                <w:szCs w:val="20"/>
              </w:rPr>
              <w:t>-</w:t>
            </w:r>
          </w:p>
        </w:tc>
      </w:tr>
      <w:tr w:rsidR="003B5074" w14:paraId="33E4CCCB" w14:textId="77777777" w:rsidTr="003B5074">
        <w:trPr>
          <w:jc w:val="center"/>
        </w:trPr>
        <w:tc>
          <w:tcPr>
            <w:tcW w:w="14560" w:type="dxa"/>
            <w:gridSpan w:val="23"/>
            <w:shd w:val="clear" w:color="auto" w:fill="FFFFFF"/>
            <w:tcMar>
              <w:top w:w="40" w:type="dxa"/>
              <w:left w:w="160" w:type="dxa"/>
              <w:bottom w:w="40" w:type="dxa"/>
              <w:right w:w="20" w:type="dxa"/>
            </w:tcMar>
            <w:vAlign w:val="center"/>
          </w:tcPr>
          <w:p w14:paraId="34E0ECAF" w14:textId="77777777" w:rsidR="003B5074" w:rsidRPr="003B5074" w:rsidRDefault="003B5074" w:rsidP="00F6471E">
            <w:pPr>
              <w:rPr>
                <w:sz w:val="20"/>
                <w:szCs w:val="20"/>
              </w:rPr>
            </w:pPr>
            <w:r w:rsidRPr="003B5074">
              <w:rPr>
                <w:rFonts w:eastAsia="Times New Roman" w:cs="Times New Roman"/>
                <w:i/>
                <w:sz w:val="20"/>
                <w:szCs w:val="20"/>
              </w:rPr>
              <w:lastRenderedPageBreak/>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городского округа), о.е.</w:t>
            </w:r>
          </w:p>
        </w:tc>
      </w:tr>
      <w:tr w:rsidR="003B5074" w14:paraId="40122EED" w14:textId="77777777" w:rsidTr="003B5074">
        <w:trPr>
          <w:jc w:val="center"/>
        </w:trPr>
        <w:tc>
          <w:tcPr>
            <w:tcW w:w="14560" w:type="dxa"/>
            <w:gridSpan w:val="23"/>
            <w:shd w:val="clear" w:color="auto" w:fill="DBE5F1"/>
            <w:tcMar>
              <w:top w:w="40" w:type="dxa"/>
              <w:left w:w="20" w:type="dxa"/>
              <w:bottom w:w="40" w:type="dxa"/>
              <w:right w:w="20" w:type="dxa"/>
            </w:tcMar>
            <w:vAlign w:val="center"/>
          </w:tcPr>
          <w:p w14:paraId="6B914BB4" w14:textId="77777777" w:rsidR="003B5074" w:rsidRPr="003B5074" w:rsidRDefault="003B5074" w:rsidP="00F6471E">
            <w:pPr>
              <w:jc w:val="center"/>
              <w:rPr>
                <w:sz w:val="20"/>
                <w:szCs w:val="20"/>
              </w:rPr>
            </w:pPr>
            <w:r w:rsidRPr="003B5074">
              <w:rPr>
                <w:rFonts w:eastAsia="Times New Roman" w:cs="Times New Roman"/>
                <w:sz w:val="20"/>
                <w:szCs w:val="20"/>
              </w:rPr>
              <w:t>КОГУП «Облкоммунсервис»</w:t>
            </w:r>
          </w:p>
        </w:tc>
      </w:tr>
      <w:tr w:rsidR="008057B1" w14:paraId="682C5A05" w14:textId="77777777" w:rsidTr="008057B1">
        <w:trPr>
          <w:jc w:val="center"/>
        </w:trPr>
        <w:tc>
          <w:tcPr>
            <w:tcW w:w="400" w:type="dxa"/>
            <w:shd w:val="clear" w:color="auto" w:fill="FFFFFF"/>
            <w:tcMar>
              <w:top w:w="40" w:type="dxa"/>
              <w:left w:w="20" w:type="dxa"/>
              <w:bottom w:w="40" w:type="dxa"/>
              <w:right w:w="20" w:type="dxa"/>
            </w:tcMar>
            <w:vAlign w:val="center"/>
          </w:tcPr>
          <w:p w14:paraId="149F21BA" w14:textId="77777777" w:rsidR="003B5074" w:rsidRPr="003B5074" w:rsidRDefault="003B5074" w:rsidP="00F6471E">
            <w:pPr>
              <w:jc w:val="center"/>
              <w:rPr>
                <w:sz w:val="20"/>
                <w:szCs w:val="20"/>
              </w:rPr>
            </w:pPr>
            <w:r w:rsidRPr="003B5074">
              <w:rPr>
                <w:rFonts w:eastAsia="Times New Roman" w:cs="Times New Roman"/>
                <w:sz w:val="20"/>
                <w:szCs w:val="20"/>
              </w:rPr>
              <w:t>1</w:t>
            </w:r>
          </w:p>
        </w:tc>
        <w:tc>
          <w:tcPr>
            <w:tcW w:w="1520" w:type="dxa"/>
            <w:shd w:val="clear" w:color="auto" w:fill="FFFFFF"/>
            <w:tcMar>
              <w:top w:w="40" w:type="dxa"/>
              <w:left w:w="200" w:type="dxa"/>
              <w:bottom w:w="40" w:type="dxa"/>
              <w:right w:w="200" w:type="dxa"/>
            </w:tcMar>
            <w:vAlign w:val="center"/>
          </w:tcPr>
          <w:p w14:paraId="37DD9810" w14:textId="77777777" w:rsidR="003B5074" w:rsidRPr="003B5074" w:rsidRDefault="003B5074" w:rsidP="00F6471E">
            <w:pPr>
              <w:jc w:val="center"/>
              <w:rPr>
                <w:sz w:val="20"/>
                <w:szCs w:val="20"/>
              </w:rPr>
            </w:pPr>
            <w:r w:rsidRPr="003B5074">
              <w:rPr>
                <w:rFonts w:eastAsia="Times New Roman" w:cs="Times New Roman"/>
                <w:sz w:val="20"/>
                <w:szCs w:val="20"/>
              </w:rPr>
              <w:t>Котельная № 1</w:t>
            </w:r>
            <w:r w:rsidR="002E11C1">
              <w:rPr>
                <w:rFonts w:eastAsia="Times New Roman" w:cs="Times New Roman"/>
                <w:sz w:val="20"/>
                <w:szCs w:val="20"/>
              </w:rPr>
              <w:t xml:space="preserve"> </w:t>
            </w:r>
            <w:r w:rsidRPr="003B5074">
              <w:rPr>
                <w:rFonts w:eastAsia="Times New Roman" w:cs="Times New Roman"/>
                <w:sz w:val="20"/>
                <w:szCs w:val="20"/>
              </w:rPr>
              <w:t>ул. Советская, д. 38 А</w:t>
            </w:r>
          </w:p>
        </w:tc>
        <w:tc>
          <w:tcPr>
            <w:tcW w:w="577" w:type="dxa"/>
            <w:shd w:val="clear" w:color="auto" w:fill="FFFFFF"/>
            <w:tcMar>
              <w:top w:w="40" w:type="dxa"/>
              <w:left w:w="200" w:type="dxa"/>
              <w:bottom w:w="40" w:type="dxa"/>
              <w:right w:w="200" w:type="dxa"/>
            </w:tcMar>
            <w:vAlign w:val="center"/>
          </w:tcPr>
          <w:p w14:paraId="4B1F8031"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1285C49A"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30D3F188"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4DE5C0FA"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0229171B"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7D6829F1"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201DF92B"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38EC9F58"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68A9B9B3"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5245F3D9"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60A8B448"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43190FF0"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3385459A"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1ACBEF80"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1CAFD114"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1FF49BFF"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0611542A"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61D69085"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7F73202B"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7EA61A5D"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1100" w:type="dxa"/>
            <w:shd w:val="clear" w:color="auto" w:fill="FFFFFF"/>
            <w:tcMar>
              <w:top w:w="40" w:type="dxa"/>
              <w:left w:w="200" w:type="dxa"/>
              <w:bottom w:w="40" w:type="dxa"/>
              <w:right w:w="200" w:type="dxa"/>
            </w:tcMar>
            <w:vAlign w:val="center"/>
          </w:tcPr>
          <w:p w14:paraId="454E4EA8" w14:textId="77777777" w:rsidR="003B5074" w:rsidRPr="003B5074" w:rsidRDefault="003B5074" w:rsidP="00F6471E">
            <w:pPr>
              <w:jc w:val="center"/>
              <w:rPr>
                <w:sz w:val="20"/>
                <w:szCs w:val="20"/>
              </w:rPr>
            </w:pPr>
            <w:r w:rsidRPr="003B5074">
              <w:rPr>
                <w:rFonts w:eastAsia="Times New Roman" w:cs="Times New Roman"/>
                <w:sz w:val="20"/>
                <w:szCs w:val="20"/>
              </w:rPr>
              <w:t>-</w:t>
            </w:r>
          </w:p>
        </w:tc>
      </w:tr>
      <w:tr w:rsidR="008057B1" w14:paraId="0BB81C8C" w14:textId="77777777" w:rsidTr="008057B1">
        <w:trPr>
          <w:jc w:val="center"/>
        </w:trPr>
        <w:tc>
          <w:tcPr>
            <w:tcW w:w="400" w:type="dxa"/>
            <w:shd w:val="clear" w:color="auto" w:fill="FFFFFF"/>
            <w:tcMar>
              <w:top w:w="40" w:type="dxa"/>
              <w:left w:w="20" w:type="dxa"/>
              <w:bottom w:w="40" w:type="dxa"/>
              <w:right w:w="20" w:type="dxa"/>
            </w:tcMar>
            <w:vAlign w:val="center"/>
          </w:tcPr>
          <w:p w14:paraId="08866D9A" w14:textId="77777777" w:rsidR="003B5074" w:rsidRPr="003B5074" w:rsidRDefault="003B5074" w:rsidP="00F6471E">
            <w:pPr>
              <w:jc w:val="center"/>
              <w:rPr>
                <w:sz w:val="20"/>
                <w:szCs w:val="20"/>
              </w:rPr>
            </w:pPr>
            <w:r w:rsidRPr="003B5074">
              <w:rPr>
                <w:rFonts w:eastAsia="Times New Roman" w:cs="Times New Roman"/>
                <w:sz w:val="20"/>
                <w:szCs w:val="20"/>
              </w:rPr>
              <w:t>2</w:t>
            </w:r>
          </w:p>
        </w:tc>
        <w:tc>
          <w:tcPr>
            <w:tcW w:w="1520" w:type="dxa"/>
            <w:shd w:val="clear" w:color="auto" w:fill="FFFFFF"/>
            <w:tcMar>
              <w:top w:w="40" w:type="dxa"/>
              <w:left w:w="200" w:type="dxa"/>
              <w:bottom w:w="40" w:type="dxa"/>
              <w:right w:w="200" w:type="dxa"/>
            </w:tcMar>
            <w:vAlign w:val="center"/>
          </w:tcPr>
          <w:p w14:paraId="2827631F" w14:textId="77777777" w:rsidR="003B5074" w:rsidRPr="003B5074" w:rsidRDefault="003B5074" w:rsidP="00F6471E">
            <w:pPr>
              <w:jc w:val="center"/>
              <w:rPr>
                <w:sz w:val="20"/>
                <w:szCs w:val="20"/>
              </w:rPr>
            </w:pPr>
            <w:r w:rsidRPr="003B5074">
              <w:rPr>
                <w:rFonts w:eastAsia="Times New Roman" w:cs="Times New Roman"/>
                <w:sz w:val="20"/>
                <w:szCs w:val="20"/>
              </w:rPr>
              <w:t>Котельная № 2</w:t>
            </w:r>
            <w:r w:rsidR="002E11C1">
              <w:rPr>
                <w:rFonts w:eastAsia="Times New Roman" w:cs="Times New Roman"/>
                <w:sz w:val="20"/>
                <w:szCs w:val="20"/>
              </w:rPr>
              <w:t xml:space="preserve"> </w:t>
            </w:r>
            <w:r w:rsidRPr="003B5074">
              <w:rPr>
                <w:rFonts w:eastAsia="Times New Roman" w:cs="Times New Roman"/>
                <w:sz w:val="20"/>
                <w:szCs w:val="20"/>
              </w:rPr>
              <w:t>ул. Комарова, 67</w:t>
            </w:r>
          </w:p>
        </w:tc>
        <w:tc>
          <w:tcPr>
            <w:tcW w:w="577" w:type="dxa"/>
            <w:shd w:val="clear" w:color="auto" w:fill="FFFFFF"/>
            <w:tcMar>
              <w:top w:w="40" w:type="dxa"/>
              <w:left w:w="200" w:type="dxa"/>
              <w:bottom w:w="40" w:type="dxa"/>
              <w:right w:w="200" w:type="dxa"/>
            </w:tcMar>
            <w:vAlign w:val="center"/>
          </w:tcPr>
          <w:p w14:paraId="0A125C41"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7D69E1BB"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6205C502"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1263C428"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1868F1A0"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0D0A385B"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5C20BB7F"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6EC5D911"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37254A87"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2CA8DF82"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6593361F"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5B90306E"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459EDEC0"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7AD45013"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3E10F16C"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2B0A9447"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4FE72BAD"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72837B6A"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39227D1B"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7B26485A"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1100" w:type="dxa"/>
            <w:shd w:val="clear" w:color="auto" w:fill="FFFFFF"/>
            <w:tcMar>
              <w:top w:w="40" w:type="dxa"/>
              <w:left w:w="200" w:type="dxa"/>
              <w:bottom w:w="40" w:type="dxa"/>
              <w:right w:w="200" w:type="dxa"/>
            </w:tcMar>
            <w:vAlign w:val="center"/>
          </w:tcPr>
          <w:p w14:paraId="06B292D8" w14:textId="77777777" w:rsidR="003B5074" w:rsidRPr="003B5074" w:rsidRDefault="003B5074" w:rsidP="00F6471E">
            <w:pPr>
              <w:jc w:val="center"/>
              <w:rPr>
                <w:sz w:val="20"/>
                <w:szCs w:val="20"/>
              </w:rPr>
            </w:pPr>
            <w:r w:rsidRPr="003B5074">
              <w:rPr>
                <w:rFonts w:eastAsia="Times New Roman" w:cs="Times New Roman"/>
                <w:sz w:val="20"/>
                <w:szCs w:val="20"/>
              </w:rPr>
              <w:t>-</w:t>
            </w:r>
          </w:p>
        </w:tc>
      </w:tr>
      <w:tr w:rsidR="008057B1" w14:paraId="5CDF42BF" w14:textId="77777777" w:rsidTr="008057B1">
        <w:trPr>
          <w:jc w:val="center"/>
        </w:trPr>
        <w:tc>
          <w:tcPr>
            <w:tcW w:w="400" w:type="dxa"/>
            <w:shd w:val="clear" w:color="auto" w:fill="FFFFFF"/>
            <w:tcMar>
              <w:top w:w="40" w:type="dxa"/>
              <w:left w:w="20" w:type="dxa"/>
              <w:bottom w:w="40" w:type="dxa"/>
              <w:right w:w="20" w:type="dxa"/>
            </w:tcMar>
            <w:vAlign w:val="center"/>
          </w:tcPr>
          <w:p w14:paraId="312BE38D" w14:textId="77777777" w:rsidR="003B5074" w:rsidRPr="003B5074" w:rsidRDefault="003B5074" w:rsidP="00F6471E">
            <w:pPr>
              <w:jc w:val="center"/>
              <w:rPr>
                <w:sz w:val="20"/>
                <w:szCs w:val="20"/>
              </w:rPr>
            </w:pPr>
            <w:r w:rsidRPr="003B5074">
              <w:rPr>
                <w:rFonts w:eastAsia="Times New Roman" w:cs="Times New Roman"/>
                <w:sz w:val="20"/>
                <w:szCs w:val="20"/>
              </w:rPr>
              <w:t>3</w:t>
            </w:r>
          </w:p>
        </w:tc>
        <w:tc>
          <w:tcPr>
            <w:tcW w:w="1520" w:type="dxa"/>
            <w:shd w:val="clear" w:color="auto" w:fill="FFFFFF"/>
            <w:tcMar>
              <w:top w:w="40" w:type="dxa"/>
              <w:left w:w="200" w:type="dxa"/>
              <w:bottom w:w="40" w:type="dxa"/>
              <w:right w:w="200" w:type="dxa"/>
            </w:tcMar>
            <w:vAlign w:val="center"/>
          </w:tcPr>
          <w:p w14:paraId="7BC57701" w14:textId="77777777" w:rsidR="003B5074" w:rsidRPr="003B5074" w:rsidRDefault="003B5074" w:rsidP="00F6471E">
            <w:pPr>
              <w:jc w:val="center"/>
              <w:rPr>
                <w:sz w:val="20"/>
                <w:szCs w:val="20"/>
              </w:rPr>
            </w:pPr>
            <w:r w:rsidRPr="003B5074">
              <w:rPr>
                <w:rFonts w:eastAsia="Times New Roman" w:cs="Times New Roman"/>
                <w:sz w:val="20"/>
                <w:szCs w:val="20"/>
              </w:rPr>
              <w:t>Котельная № 3 ул. Кооперативная, 11А</w:t>
            </w:r>
          </w:p>
        </w:tc>
        <w:tc>
          <w:tcPr>
            <w:tcW w:w="577" w:type="dxa"/>
            <w:shd w:val="clear" w:color="auto" w:fill="FFFFFF"/>
            <w:tcMar>
              <w:top w:w="40" w:type="dxa"/>
              <w:left w:w="200" w:type="dxa"/>
              <w:bottom w:w="40" w:type="dxa"/>
              <w:right w:w="200" w:type="dxa"/>
            </w:tcMar>
            <w:vAlign w:val="center"/>
          </w:tcPr>
          <w:p w14:paraId="617358F2"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21283839"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1F01A34C"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1CE2641E"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34278DA5"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6C71B600"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61600DA4"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3CF83F4B"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1AA0FD9C"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2D2E0996"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5A329702"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61D8078F"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37A6DF01"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17C5EBFA"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1EFA9BA8"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0F323A9A"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14FECCC3"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0E020BC4"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7F8A1725"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6FA6E870"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1100" w:type="dxa"/>
            <w:shd w:val="clear" w:color="auto" w:fill="FFFFFF"/>
            <w:tcMar>
              <w:top w:w="40" w:type="dxa"/>
              <w:left w:w="200" w:type="dxa"/>
              <w:bottom w:w="40" w:type="dxa"/>
              <w:right w:w="200" w:type="dxa"/>
            </w:tcMar>
            <w:vAlign w:val="center"/>
          </w:tcPr>
          <w:p w14:paraId="71301695" w14:textId="77777777" w:rsidR="003B5074" w:rsidRPr="003B5074" w:rsidRDefault="003B5074" w:rsidP="00F6471E">
            <w:pPr>
              <w:jc w:val="center"/>
              <w:rPr>
                <w:sz w:val="20"/>
                <w:szCs w:val="20"/>
              </w:rPr>
            </w:pPr>
            <w:r w:rsidRPr="003B5074">
              <w:rPr>
                <w:rFonts w:eastAsia="Times New Roman" w:cs="Times New Roman"/>
                <w:sz w:val="20"/>
                <w:szCs w:val="20"/>
              </w:rPr>
              <w:t>-</w:t>
            </w:r>
          </w:p>
        </w:tc>
      </w:tr>
      <w:tr w:rsidR="008057B1" w14:paraId="5697CD4E" w14:textId="77777777" w:rsidTr="008057B1">
        <w:trPr>
          <w:jc w:val="center"/>
        </w:trPr>
        <w:tc>
          <w:tcPr>
            <w:tcW w:w="1920" w:type="dxa"/>
            <w:gridSpan w:val="2"/>
            <w:shd w:val="clear" w:color="auto" w:fill="FBD4B4"/>
            <w:tcMar>
              <w:top w:w="40" w:type="dxa"/>
              <w:left w:w="20" w:type="dxa"/>
              <w:bottom w:w="40" w:type="dxa"/>
              <w:right w:w="20" w:type="dxa"/>
            </w:tcMar>
            <w:vAlign w:val="center"/>
          </w:tcPr>
          <w:p w14:paraId="7C107386" w14:textId="77777777" w:rsidR="003B5074" w:rsidRPr="003B5074" w:rsidRDefault="003B5074" w:rsidP="00F6471E">
            <w:pPr>
              <w:jc w:val="center"/>
              <w:rPr>
                <w:sz w:val="20"/>
                <w:szCs w:val="20"/>
              </w:rPr>
            </w:pPr>
            <w:r w:rsidRPr="003B5074">
              <w:rPr>
                <w:rFonts w:eastAsia="Times New Roman" w:cs="Times New Roman"/>
                <w:b/>
                <w:color w:val="000000"/>
                <w:sz w:val="20"/>
                <w:szCs w:val="20"/>
              </w:rPr>
              <w:t>Итого по: КОГУП «Облкоммунсервис»</w:t>
            </w:r>
          </w:p>
        </w:tc>
        <w:tc>
          <w:tcPr>
            <w:tcW w:w="577" w:type="dxa"/>
            <w:shd w:val="clear" w:color="auto" w:fill="FBD4B4"/>
            <w:tcMar>
              <w:top w:w="40" w:type="dxa"/>
              <w:left w:w="200" w:type="dxa"/>
              <w:bottom w:w="40" w:type="dxa"/>
              <w:right w:w="200" w:type="dxa"/>
            </w:tcMar>
            <w:vAlign w:val="center"/>
          </w:tcPr>
          <w:p w14:paraId="1E2CC93A"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577" w:type="dxa"/>
            <w:shd w:val="clear" w:color="auto" w:fill="FBD4B4"/>
            <w:tcMar>
              <w:top w:w="40" w:type="dxa"/>
              <w:left w:w="200" w:type="dxa"/>
              <w:bottom w:w="40" w:type="dxa"/>
              <w:right w:w="200" w:type="dxa"/>
            </w:tcMar>
            <w:vAlign w:val="center"/>
          </w:tcPr>
          <w:p w14:paraId="37307F20"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577" w:type="dxa"/>
            <w:shd w:val="clear" w:color="auto" w:fill="FBD4B4"/>
            <w:tcMar>
              <w:top w:w="40" w:type="dxa"/>
              <w:left w:w="200" w:type="dxa"/>
              <w:bottom w:w="40" w:type="dxa"/>
              <w:right w:w="200" w:type="dxa"/>
            </w:tcMar>
            <w:vAlign w:val="center"/>
          </w:tcPr>
          <w:p w14:paraId="5A89CC49"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577" w:type="dxa"/>
            <w:shd w:val="clear" w:color="auto" w:fill="FBD4B4"/>
            <w:tcMar>
              <w:top w:w="40" w:type="dxa"/>
              <w:left w:w="200" w:type="dxa"/>
              <w:bottom w:w="40" w:type="dxa"/>
              <w:right w:w="200" w:type="dxa"/>
            </w:tcMar>
            <w:vAlign w:val="center"/>
          </w:tcPr>
          <w:p w14:paraId="736EE84E"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577" w:type="dxa"/>
            <w:shd w:val="clear" w:color="auto" w:fill="FBD4B4"/>
            <w:tcMar>
              <w:top w:w="40" w:type="dxa"/>
              <w:left w:w="200" w:type="dxa"/>
              <w:bottom w:w="40" w:type="dxa"/>
              <w:right w:w="200" w:type="dxa"/>
            </w:tcMar>
            <w:vAlign w:val="center"/>
          </w:tcPr>
          <w:p w14:paraId="00D2E5BC"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577" w:type="dxa"/>
            <w:shd w:val="clear" w:color="auto" w:fill="FBD4B4"/>
            <w:tcMar>
              <w:top w:w="40" w:type="dxa"/>
              <w:left w:w="200" w:type="dxa"/>
              <w:bottom w:w="40" w:type="dxa"/>
              <w:right w:w="200" w:type="dxa"/>
            </w:tcMar>
            <w:vAlign w:val="center"/>
          </w:tcPr>
          <w:p w14:paraId="35C41844"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577" w:type="dxa"/>
            <w:shd w:val="clear" w:color="auto" w:fill="FBD4B4"/>
            <w:tcMar>
              <w:top w:w="40" w:type="dxa"/>
              <w:left w:w="200" w:type="dxa"/>
              <w:bottom w:w="40" w:type="dxa"/>
              <w:right w:w="200" w:type="dxa"/>
            </w:tcMar>
            <w:vAlign w:val="center"/>
          </w:tcPr>
          <w:p w14:paraId="3EE3C0AC"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577" w:type="dxa"/>
            <w:shd w:val="clear" w:color="auto" w:fill="FBD4B4"/>
            <w:tcMar>
              <w:top w:w="40" w:type="dxa"/>
              <w:left w:w="200" w:type="dxa"/>
              <w:bottom w:w="40" w:type="dxa"/>
              <w:right w:w="200" w:type="dxa"/>
            </w:tcMar>
            <w:vAlign w:val="center"/>
          </w:tcPr>
          <w:p w14:paraId="42634EDE"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577" w:type="dxa"/>
            <w:shd w:val="clear" w:color="auto" w:fill="FBD4B4"/>
            <w:tcMar>
              <w:top w:w="40" w:type="dxa"/>
              <w:left w:w="200" w:type="dxa"/>
              <w:bottom w:w="40" w:type="dxa"/>
              <w:right w:w="200" w:type="dxa"/>
            </w:tcMar>
            <w:vAlign w:val="center"/>
          </w:tcPr>
          <w:p w14:paraId="76D55FF4"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577" w:type="dxa"/>
            <w:shd w:val="clear" w:color="auto" w:fill="FBD4B4"/>
            <w:tcMar>
              <w:top w:w="40" w:type="dxa"/>
              <w:left w:w="200" w:type="dxa"/>
              <w:bottom w:w="40" w:type="dxa"/>
              <w:right w:w="200" w:type="dxa"/>
            </w:tcMar>
            <w:vAlign w:val="center"/>
          </w:tcPr>
          <w:p w14:paraId="72CF1484"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577" w:type="dxa"/>
            <w:shd w:val="clear" w:color="auto" w:fill="FBD4B4"/>
            <w:tcMar>
              <w:top w:w="40" w:type="dxa"/>
              <w:left w:w="200" w:type="dxa"/>
              <w:bottom w:w="40" w:type="dxa"/>
              <w:right w:w="200" w:type="dxa"/>
            </w:tcMar>
            <w:vAlign w:val="center"/>
          </w:tcPr>
          <w:p w14:paraId="0D52F5FB"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577" w:type="dxa"/>
            <w:shd w:val="clear" w:color="auto" w:fill="FBD4B4"/>
            <w:tcMar>
              <w:top w:w="40" w:type="dxa"/>
              <w:left w:w="200" w:type="dxa"/>
              <w:bottom w:w="40" w:type="dxa"/>
              <w:right w:w="200" w:type="dxa"/>
            </w:tcMar>
            <w:vAlign w:val="center"/>
          </w:tcPr>
          <w:p w14:paraId="42B3528F"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577" w:type="dxa"/>
            <w:shd w:val="clear" w:color="auto" w:fill="FBD4B4"/>
            <w:tcMar>
              <w:top w:w="40" w:type="dxa"/>
              <w:left w:w="200" w:type="dxa"/>
              <w:bottom w:w="40" w:type="dxa"/>
              <w:right w:w="200" w:type="dxa"/>
            </w:tcMar>
            <w:vAlign w:val="center"/>
          </w:tcPr>
          <w:p w14:paraId="74731083"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577" w:type="dxa"/>
            <w:shd w:val="clear" w:color="auto" w:fill="FBD4B4"/>
            <w:tcMar>
              <w:top w:w="40" w:type="dxa"/>
              <w:left w:w="200" w:type="dxa"/>
              <w:bottom w:w="40" w:type="dxa"/>
              <w:right w:w="200" w:type="dxa"/>
            </w:tcMar>
            <w:vAlign w:val="center"/>
          </w:tcPr>
          <w:p w14:paraId="7D4D6640"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577" w:type="dxa"/>
            <w:shd w:val="clear" w:color="auto" w:fill="FBD4B4"/>
            <w:tcMar>
              <w:top w:w="40" w:type="dxa"/>
              <w:left w:w="200" w:type="dxa"/>
              <w:bottom w:w="40" w:type="dxa"/>
              <w:right w:w="200" w:type="dxa"/>
            </w:tcMar>
            <w:vAlign w:val="center"/>
          </w:tcPr>
          <w:p w14:paraId="1D589E69"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577" w:type="dxa"/>
            <w:shd w:val="clear" w:color="auto" w:fill="FBD4B4"/>
            <w:tcMar>
              <w:top w:w="40" w:type="dxa"/>
              <w:left w:w="200" w:type="dxa"/>
              <w:bottom w:w="40" w:type="dxa"/>
              <w:right w:w="200" w:type="dxa"/>
            </w:tcMar>
            <w:vAlign w:val="center"/>
          </w:tcPr>
          <w:p w14:paraId="6BC1F10B"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577" w:type="dxa"/>
            <w:shd w:val="clear" w:color="auto" w:fill="FBD4B4"/>
            <w:tcMar>
              <w:top w:w="40" w:type="dxa"/>
              <w:left w:w="200" w:type="dxa"/>
              <w:bottom w:w="40" w:type="dxa"/>
              <w:right w:w="200" w:type="dxa"/>
            </w:tcMar>
            <w:vAlign w:val="center"/>
          </w:tcPr>
          <w:p w14:paraId="0A49171B"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577" w:type="dxa"/>
            <w:shd w:val="clear" w:color="auto" w:fill="FBD4B4"/>
            <w:tcMar>
              <w:top w:w="40" w:type="dxa"/>
              <w:left w:w="200" w:type="dxa"/>
              <w:bottom w:w="40" w:type="dxa"/>
              <w:right w:w="200" w:type="dxa"/>
            </w:tcMar>
            <w:vAlign w:val="center"/>
          </w:tcPr>
          <w:p w14:paraId="31080DB3"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577" w:type="dxa"/>
            <w:shd w:val="clear" w:color="auto" w:fill="FBD4B4"/>
            <w:tcMar>
              <w:top w:w="40" w:type="dxa"/>
              <w:left w:w="200" w:type="dxa"/>
              <w:bottom w:w="40" w:type="dxa"/>
              <w:right w:w="200" w:type="dxa"/>
            </w:tcMar>
            <w:vAlign w:val="center"/>
          </w:tcPr>
          <w:p w14:paraId="1D0249EC"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577" w:type="dxa"/>
            <w:shd w:val="clear" w:color="auto" w:fill="FBD4B4"/>
            <w:tcMar>
              <w:top w:w="40" w:type="dxa"/>
              <w:left w:w="200" w:type="dxa"/>
              <w:bottom w:w="40" w:type="dxa"/>
              <w:right w:w="200" w:type="dxa"/>
            </w:tcMar>
            <w:vAlign w:val="center"/>
          </w:tcPr>
          <w:p w14:paraId="7BDA978E"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1100" w:type="dxa"/>
            <w:shd w:val="clear" w:color="auto" w:fill="FBD4B4"/>
            <w:tcMar>
              <w:top w:w="40" w:type="dxa"/>
              <w:left w:w="200" w:type="dxa"/>
              <w:bottom w:w="40" w:type="dxa"/>
              <w:right w:w="200" w:type="dxa"/>
            </w:tcMar>
            <w:vAlign w:val="center"/>
          </w:tcPr>
          <w:p w14:paraId="0BF524F7"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r>
      <w:tr w:rsidR="008057B1" w14:paraId="32001DF9" w14:textId="77777777" w:rsidTr="008057B1">
        <w:trPr>
          <w:jc w:val="center"/>
        </w:trPr>
        <w:tc>
          <w:tcPr>
            <w:tcW w:w="1920" w:type="dxa"/>
            <w:gridSpan w:val="2"/>
            <w:shd w:val="clear" w:color="auto" w:fill="FBD4B4"/>
            <w:tcMar>
              <w:top w:w="40" w:type="dxa"/>
              <w:left w:w="20" w:type="dxa"/>
              <w:bottom w:w="40" w:type="dxa"/>
              <w:right w:w="20" w:type="dxa"/>
            </w:tcMar>
            <w:vAlign w:val="center"/>
          </w:tcPr>
          <w:p w14:paraId="18ABFE4F" w14:textId="77777777" w:rsidR="003B5074" w:rsidRPr="003B5074" w:rsidRDefault="003B5074" w:rsidP="00F6471E">
            <w:pPr>
              <w:jc w:val="center"/>
              <w:rPr>
                <w:sz w:val="20"/>
                <w:szCs w:val="20"/>
              </w:rPr>
            </w:pPr>
            <w:r w:rsidRPr="003B5074">
              <w:rPr>
                <w:rFonts w:eastAsia="Times New Roman" w:cs="Times New Roman"/>
                <w:b/>
                <w:color w:val="000000"/>
                <w:sz w:val="20"/>
                <w:szCs w:val="20"/>
              </w:rPr>
              <w:t>Итого по муниципальному образованию</w:t>
            </w:r>
          </w:p>
        </w:tc>
        <w:tc>
          <w:tcPr>
            <w:tcW w:w="577" w:type="dxa"/>
            <w:shd w:val="clear" w:color="auto" w:fill="FBD4B4"/>
            <w:tcMar>
              <w:top w:w="40" w:type="dxa"/>
              <w:left w:w="200" w:type="dxa"/>
              <w:bottom w:w="40" w:type="dxa"/>
              <w:right w:w="200" w:type="dxa"/>
            </w:tcMar>
            <w:vAlign w:val="center"/>
          </w:tcPr>
          <w:p w14:paraId="1947CF6E"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577" w:type="dxa"/>
            <w:shd w:val="clear" w:color="auto" w:fill="FBD4B4"/>
            <w:tcMar>
              <w:top w:w="40" w:type="dxa"/>
              <w:left w:w="200" w:type="dxa"/>
              <w:bottom w:w="40" w:type="dxa"/>
              <w:right w:w="200" w:type="dxa"/>
            </w:tcMar>
            <w:vAlign w:val="center"/>
          </w:tcPr>
          <w:p w14:paraId="72ED614F"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577" w:type="dxa"/>
            <w:shd w:val="clear" w:color="auto" w:fill="FBD4B4"/>
            <w:tcMar>
              <w:top w:w="40" w:type="dxa"/>
              <w:left w:w="200" w:type="dxa"/>
              <w:bottom w:w="40" w:type="dxa"/>
              <w:right w:w="200" w:type="dxa"/>
            </w:tcMar>
            <w:vAlign w:val="center"/>
          </w:tcPr>
          <w:p w14:paraId="17BB164D"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577" w:type="dxa"/>
            <w:shd w:val="clear" w:color="auto" w:fill="FBD4B4"/>
            <w:tcMar>
              <w:top w:w="40" w:type="dxa"/>
              <w:left w:w="200" w:type="dxa"/>
              <w:bottom w:w="40" w:type="dxa"/>
              <w:right w:w="200" w:type="dxa"/>
            </w:tcMar>
            <w:vAlign w:val="center"/>
          </w:tcPr>
          <w:p w14:paraId="7F535286"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577" w:type="dxa"/>
            <w:shd w:val="clear" w:color="auto" w:fill="FBD4B4"/>
            <w:tcMar>
              <w:top w:w="40" w:type="dxa"/>
              <w:left w:w="200" w:type="dxa"/>
              <w:bottom w:w="40" w:type="dxa"/>
              <w:right w:w="200" w:type="dxa"/>
            </w:tcMar>
            <w:vAlign w:val="center"/>
          </w:tcPr>
          <w:p w14:paraId="3A91D49E"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577" w:type="dxa"/>
            <w:shd w:val="clear" w:color="auto" w:fill="FBD4B4"/>
            <w:tcMar>
              <w:top w:w="40" w:type="dxa"/>
              <w:left w:w="200" w:type="dxa"/>
              <w:bottom w:w="40" w:type="dxa"/>
              <w:right w:w="200" w:type="dxa"/>
            </w:tcMar>
            <w:vAlign w:val="center"/>
          </w:tcPr>
          <w:p w14:paraId="079687A5"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577" w:type="dxa"/>
            <w:shd w:val="clear" w:color="auto" w:fill="FBD4B4"/>
            <w:tcMar>
              <w:top w:w="40" w:type="dxa"/>
              <w:left w:w="200" w:type="dxa"/>
              <w:bottom w:w="40" w:type="dxa"/>
              <w:right w:w="200" w:type="dxa"/>
            </w:tcMar>
            <w:vAlign w:val="center"/>
          </w:tcPr>
          <w:p w14:paraId="34DE7B0A"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577" w:type="dxa"/>
            <w:shd w:val="clear" w:color="auto" w:fill="FBD4B4"/>
            <w:tcMar>
              <w:top w:w="40" w:type="dxa"/>
              <w:left w:w="200" w:type="dxa"/>
              <w:bottom w:w="40" w:type="dxa"/>
              <w:right w:w="200" w:type="dxa"/>
            </w:tcMar>
            <w:vAlign w:val="center"/>
          </w:tcPr>
          <w:p w14:paraId="56230E04"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577" w:type="dxa"/>
            <w:shd w:val="clear" w:color="auto" w:fill="FBD4B4"/>
            <w:tcMar>
              <w:top w:w="40" w:type="dxa"/>
              <w:left w:w="200" w:type="dxa"/>
              <w:bottom w:w="40" w:type="dxa"/>
              <w:right w:w="200" w:type="dxa"/>
            </w:tcMar>
            <w:vAlign w:val="center"/>
          </w:tcPr>
          <w:p w14:paraId="19DD9210"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577" w:type="dxa"/>
            <w:shd w:val="clear" w:color="auto" w:fill="FBD4B4"/>
            <w:tcMar>
              <w:top w:w="40" w:type="dxa"/>
              <w:left w:w="200" w:type="dxa"/>
              <w:bottom w:w="40" w:type="dxa"/>
              <w:right w:w="200" w:type="dxa"/>
            </w:tcMar>
            <w:vAlign w:val="center"/>
          </w:tcPr>
          <w:p w14:paraId="643924C9"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577" w:type="dxa"/>
            <w:shd w:val="clear" w:color="auto" w:fill="FBD4B4"/>
            <w:tcMar>
              <w:top w:w="40" w:type="dxa"/>
              <w:left w:w="200" w:type="dxa"/>
              <w:bottom w:w="40" w:type="dxa"/>
              <w:right w:w="200" w:type="dxa"/>
            </w:tcMar>
            <w:vAlign w:val="center"/>
          </w:tcPr>
          <w:p w14:paraId="7F451CF7"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577" w:type="dxa"/>
            <w:shd w:val="clear" w:color="auto" w:fill="FBD4B4"/>
            <w:tcMar>
              <w:top w:w="40" w:type="dxa"/>
              <w:left w:w="200" w:type="dxa"/>
              <w:bottom w:w="40" w:type="dxa"/>
              <w:right w:w="200" w:type="dxa"/>
            </w:tcMar>
            <w:vAlign w:val="center"/>
          </w:tcPr>
          <w:p w14:paraId="197529CB"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577" w:type="dxa"/>
            <w:shd w:val="clear" w:color="auto" w:fill="FBD4B4"/>
            <w:tcMar>
              <w:top w:w="40" w:type="dxa"/>
              <w:left w:w="200" w:type="dxa"/>
              <w:bottom w:w="40" w:type="dxa"/>
              <w:right w:w="200" w:type="dxa"/>
            </w:tcMar>
            <w:vAlign w:val="center"/>
          </w:tcPr>
          <w:p w14:paraId="3ED1002D"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577" w:type="dxa"/>
            <w:shd w:val="clear" w:color="auto" w:fill="FBD4B4"/>
            <w:tcMar>
              <w:top w:w="40" w:type="dxa"/>
              <w:left w:w="200" w:type="dxa"/>
              <w:bottom w:w="40" w:type="dxa"/>
              <w:right w:w="200" w:type="dxa"/>
            </w:tcMar>
            <w:vAlign w:val="center"/>
          </w:tcPr>
          <w:p w14:paraId="7300975C"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577" w:type="dxa"/>
            <w:shd w:val="clear" w:color="auto" w:fill="FBD4B4"/>
            <w:tcMar>
              <w:top w:w="40" w:type="dxa"/>
              <w:left w:w="200" w:type="dxa"/>
              <w:bottom w:w="40" w:type="dxa"/>
              <w:right w:w="200" w:type="dxa"/>
            </w:tcMar>
            <w:vAlign w:val="center"/>
          </w:tcPr>
          <w:p w14:paraId="78BB9C87"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577" w:type="dxa"/>
            <w:shd w:val="clear" w:color="auto" w:fill="FBD4B4"/>
            <w:tcMar>
              <w:top w:w="40" w:type="dxa"/>
              <w:left w:w="200" w:type="dxa"/>
              <w:bottom w:w="40" w:type="dxa"/>
              <w:right w:w="200" w:type="dxa"/>
            </w:tcMar>
            <w:vAlign w:val="center"/>
          </w:tcPr>
          <w:p w14:paraId="5070EDD7"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577" w:type="dxa"/>
            <w:shd w:val="clear" w:color="auto" w:fill="FBD4B4"/>
            <w:tcMar>
              <w:top w:w="40" w:type="dxa"/>
              <w:left w:w="200" w:type="dxa"/>
              <w:bottom w:w="40" w:type="dxa"/>
              <w:right w:w="200" w:type="dxa"/>
            </w:tcMar>
            <w:vAlign w:val="center"/>
          </w:tcPr>
          <w:p w14:paraId="17612241"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577" w:type="dxa"/>
            <w:shd w:val="clear" w:color="auto" w:fill="FBD4B4"/>
            <w:tcMar>
              <w:top w:w="40" w:type="dxa"/>
              <w:left w:w="200" w:type="dxa"/>
              <w:bottom w:w="40" w:type="dxa"/>
              <w:right w:w="200" w:type="dxa"/>
            </w:tcMar>
            <w:vAlign w:val="center"/>
          </w:tcPr>
          <w:p w14:paraId="046BE697"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577" w:type="dxa"/>
            <w:shd w:val="clear" w:color="auto" w:fill="FBD4B4"/>
            <w:tcMar>
              <w:top w:w="40" w:type="dxa"/>
              <w:left w:w="200" w:type="dxa"/>
              <w:bottom w:w="40" w:type="dxa"/>
              <w:right w:w="200" w:type="dxa"/>
            </w:tcMar>
            <w:vAlign w:val="center"/>
          </w:tcPr>
          <w:p w14:paraId="3A79F391"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577" w:type="dxa"/>
            <w:shd w:val="clear" w:color="auto" w:fill="FBD4B4"/>
            <w:tcMar>
              <w:top w:w="40" w:type="dxa"/>
              <w:left w:w="200" w:type="dxa"/>
              <w:bottom w:w="40" w:type="dxa"/>
              <w:right w:w="200" w:type="dxa"/>
            </w:tcMar>
            <w:vAlign w:val="center"/>
          </w:tcPr>
          <w:p w14:paraId="7381CACE"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c>
          <w:tcPr>
            <w:tcW w:w="1100" w:type="dxa"/>
            <w:shd w:val="clear" w:color="auto" w:fill="FBD4B4"/>
            <w:tcMar>
              <w:top w:w="40" w:type="dxa"/>
              <w:left w:w="200" w:type="dxa"/>
              <w:bottom w:w="40" w:type="dxa"/>
              <w:right w:w="200" w:type="dxa"/>
            </w:tcMar>
            <w:vAlign w:val="center"/>
          </w:tcPr>
          <w:p w14:paraId="554E2577" w14:textId="77777777" w:rsidR="003B5074" w:rsidRPr="003B5074" w:rsidRDefault="003B5074" w:rsidP="00F6471E">
            <w:pPr>
              <w:jc w:val="center"/>
              <w:rPr>
                <w:sz w:val="20"/>
                <w:szCs w:val="20"/>
              </w:rPr>
            </w:pPr>
            <w:r w:rsidRPr="003B5074">
              <w:rPr>
                <w:rFonts w:eastAsia="Times New Roman" w:cs="Times New Roman"/>
                <w:color w:val="000000"/>
                <w:sz w:val="20"/>
                <w:szCs w:val="20"/>
              </w:rPr>
              <w:t>-</w:t>
            </w:r>
          </w:p>
        </w:tc>
      </w:tr>
      <w:tr w:rsidR="003B5074" w14:paraId="67557011" w14:textId="77777777" w:rsidTr="003B5074">
        <w:trPr>
          <w:jc w:val="center"/>
        </w:trPr>
        <w:tc>
          <w:tcPr>
            <w:tcW w:w="14560" w:type="dxa"/>
            <w:gridSpan w:val="23"/>
            <w:shd w:val="clear" w:color="auto" w:fill="FFFFFF"/>
            <w:tcMar>
              <w:top w:w="40" w:type="dxa"/>
              <w:left w:w="160" w:type="dxa"/>
              <w:bottom w:w="40" w:type="dxa"/>
              <w:right w:w="20" w:type="dxa"/>
            </w:tcMar>
            <w:vAlign w:val="center"/>
          </w:tcPr>
          <w:p w14:paraId="498AA7D5" w14:textId="77777777" w:rsidR="003B5074" w:rsidRPr="003B5074" w:rsidRDefault="003B5074" w:rsidP="00F6471E">
            <w:pPr>
              <w:rPr>
                <w:sz w:val="20"/>
                <w:szCs w:val="20"/>
              </w:rPr>
            </w:pPr>
            <w:r w:rsidRPr="003B5074">
              <w:rPr>
                <w:rFonts w:eastAsia="Times New Roman" w:cs="Times New Roman"/>
                <w:i/>
                <w:sz w:val="20"/>
                <w:szCs w:val="20"/>
              </w:rPr>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городского округа</w:t>
            </w:r>
          </w:p>
        </w:tc>
      </w:tr>
      <w:tr w:rsidR="008057B1" w14:paraId="4DCCE365" w14:textId="77777777" w:rsidTr="008057B1">
        <w:trPr>
          <w:jc w:val="center"/>
        </w:trPr>
        <w:tc>
          <w:tcPr>
            <w:tcW w:w="1920" w:type="dxa"/>
            <w:gridSpan w:val="2"/>
            <w:shd w:val="clear" w:color="auto" w:fill="FFFFFF"/>
            <w:tcMar>
              <w:top w:w="40" w:type="dxa"/>
              <w:left w:w="200" w:type="dxa"/>
              <w:bottom w:w="40" w:type="dxa"/>
              <w:right w:w="200" w:type="dxa"/>
            </w:tcMar>
            <w:vAlign w:val="center"/>
          </w:tcPr>
          <w:p w14:paraId="53B92646" w14:textId="77777777" w:rsidR="003B5074" w:rsidRPr="003B5074" w:rsidRDefault="003B5074" w:rsidP="00F6471E">
            <w:pPr>
              <w:jc w:val="center"/>
              <w:rPr>
                <w:sz w:val="20"/>
                <w:szCs w:val="20"/>
              </w:rPr>
            </w:pPr>
            <w:r w:rsidRPr="003B5074">
              <w:rPr>
                <w:rFonts w:eastAsia="Times New Roman" w:cs="Times New Roman"/>
                <w:sz w:val="20"/>
                <w:szCs w:val="20"/>
              </w:rPr>
              <w:t>В целом по муниципальному образованию</w:t>
            </w:r>
          </w:p>
        </w:tc>
        <w:tc>
          <w:tcPr>
            <w:tcW w:w="577" w:type="dxa"/>
            <w:shd w:val="clear" w:color="auto" w:fill="FFFFFF"/>
            <w:tcMar>
              <w:top w:w="40" w:type="dxa"/>
              <w:left w:w="200" w:type="dxa"/>
              <w:bottom w:w="40" w:type="dxa"/>
              <w:right w:w="200" w:type="dxa"/>
            </w:tcMar>
            <w:vAlign w:val="center"/>
          </w:tcPr>
          <w:p w14:paraId="00FE2D11"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32138C4A"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32F9C5AE"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33217E8A"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2700398E"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4EACCE5F"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5675E32C"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0398EA40"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1C5F55DF"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106DFD78"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66A19392"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5FA743F8"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2EE76B91"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7F1677C8"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1BFE3942"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02E7475C"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7DA9589A"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64B91763"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2BC32315"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577" w:type="dxa"/>
            <w:shd w:val="clear" w:color="auto" w:fill="FFFFFF"/>
            <w:tcMar>
              <w:top w:w="40" w:type="dxa"/>
              <w:left w:w="200" w:type="dxa"/>
              <w:bottom w:w="40" w:type="dxa"/>
              <w:right w:w="200" w:type="dxa"/>
            </w:tcMar>
            <w:vAlign w:val="center"/>
          </w:tcPr>
          <w:p w14:paraId="7825A89A" w14:textId="77777777" w:rsidR="003B5074" w:rsidRPr="003B5074" w:rsidRDefault="003B5074" w:rsidP="00F6471E">
            <w:pPr>
              <w:jc w:val="center"/>
              <w:rPr>
                <w:sz w:val="20"/>
                <w:szCs w:val="20"/>
              </w:rPr>
            </w:pPr>
            <w:r w:rsidRPr="003B5074">
              <w:rPr>
                <w:rFonts w:eastAsia="Times New Roman" w:cs="Times New Roman"/>
                <w:sz w:val="20"/>
                <w:szCs w:val="20"/>
              </w:rPr>
              <w:t>-</w:t>
            </w:r>
          </w:p>
        </w:tc>
        <w:tc>
          <w:tcPr>
            <w:tcW w:w="1100" w:type="dxa"/>
            <w:shd w:val="clear" w:color="auto" w:fill="FFFFFF"/>
            <w:tcMar>
              <w:top w:w="40" w:type="dxa"/>
              <w:left w:w="200" w:type="dxa"/>
              <w:bottom w:w="40" w:type="dxa"/>
              <w:right w:w="200" w:type="dxa"/>
            </w:tcMar>
            <w:vAlign w:val="center"/>
          </w:tcPr>
          <w:p w14:paraId="57C22331" w14:textId="77777777" w:rsidR="003B5074" w:rsidRPr="003B5074" w:rsidRDefault="003B5074" w:rsidP="00F6471E">
            <w:pPr>
              <w:jc w:val="center"/>
              <w:rPr>
                <w:sz w:val="20"/>
                <w:szCs w:val="20"/>
              </w:rPr>
            </w:pPr>
            <w:r w:rsidRPr="003B5074">
              <w:rPr>
                <w:rFonts w:eastAsia="Times New Roman" w:cs="Times New Roman"/>
                <w:sz w:val="20"/>
                <w:szCs w:val="20"/>
              </w:rPr>
              <w:t>-</w:t>
            </w:r>
          </w:p>
        </w:tc>
      </w:tr>
    </w:tbl>
    <w:p w14:paraId="483C764D" w14:textId="77777777" w:rsidR="003B5074" w:rsidRPr="003B5074" w:rsidRDefault="003B5074" w:rsidP="003B5074">
      <w:pPr>
        <w:pStyle w:val="a0"/>
        <w:sectPr w:rsidR="003B5074" w:rsidRPr="003B5074" w:rsidSect="003A30F5">
          <w:pgSz w:w="16838" w:h="11906" w:orient="landscape"/>
          <w:pgMar w:top="1701" w:right="1134" w:bottom="851" w:left="1134" w:header="708" w:footer="708" w:gutter="0"/>
          <w:cols w:space="708"/>
          <w:docGrid w:linePitch="360"/>
        </w:sectPr>
      </w:pPr>
    </w:p>
    <w:p w14:paraId="5293554B" w14:textId="77777777" w:rsidR="00662385" w:rsidRPr="005E06EF" w:rsidRDefault="002E5B10" w:rsidP="00662385">
      <w:pPr>
        <w:pStyle w:val="1"/>
        <w:spacing w:before="64"/>
        <w:ind w:left="0" w:firstLine="0"/>
        <w:jc w:val="both"/>
        <w:rPr>
          <w:rFonts w:eastAsia="Times New Roman"/>
          <w:sz w:val="28"/>
          <w:szCs w:val="28"/>
        </w:rPr>
      </w:pPr>
      <w:hyperlink w:anchor="bookmark83" w:history="1">
        <w:bookmarkStart w:id="195" w:name="_Toc148363415"/>
        <w:r w:rsidR="00DB25D0" w:rsidRPr="005E06EF">
          <w:rPr>
            <w:rFonts w:eastAsia="Times New Roman"/>
            <w:sz w:val="28"/>
            <w:szCs w:val="28"/>
          </w:rPr>
          <w:t xml:space="preserve">РАЗДЕЛ </w:t>
        </w:r>
        <w:r w:rsidR="00DB25D0">
          <w:rPr>
            <w:rFonts w:eastAsia="Times New Roman"/>
            <w:sz w:val="28"/>
            <w:szCs w:val="28"/>
          </w:rPr>
          <w:t>15</w:t>
        </w:r>
        <w:r w:rsidR="00DB25D0" w:rsidRPr="005E06EF">
          <w:rPr>
            <w:rFonts w:eastAsia="Times New Roman"/>
            <w:sz w:val="28"/>
            <w:szCs w:val="28"/>
          </w:rPr>
          <w:t>. ЦЕНОВЫЕ (ТАРИФНЫЕ) ПОСЛЕДСТВИЯ</w:t>
        </w:r>
        <w:bookmarkEnd w:id="195"/>
      </w:hyperlink>
    </w:p>
    <w:p w14:paraId="793BF89B" w14:textId="77777777" w:rsidR="00662385" w:rsidRPr="00713049" w:rsidRDefault="00662385" w:rsidP="00662385">
      <w:pPr>
        <w:jc w:val="both"/>
      </w:pPr>
    </w:p>
    <w:p w14:paraId="0CBD54C3" w14:textId="77777777" w:rsidR="00662385" w:rsidRPr="005E06EF" w:rsidRDefault="002E5B10" w:rsidP="00662385">
      <w:pPr>
        <w:pStyle w:val="2"/>
        <w:spacing w:before="69"/>
        <w:ind w:left="0" w:firstLine="0"/>
        <w:rPr>
          <w:rFonts w:eastAsia="Times New Roman"/>
          <w:sz w:val="24"/>
          <w:szCs w:val="24"/>
        </w:rPr>
      </w:pPr>
      <w:hyperlink r:id="rId12" w:anchor="bookmark133" w:history="1">
        <w:bookmarkStart w:id="196" w:name="_Toc148363416"/>
        <w:r w:rsidR="00DB25D0" w:rsidRPr="005E06EF">
          <w:rPr>
            <w:rFonts w:eastAsia="Times New Roman"/>
            <w:sz w:val="24"/>
            <w:szCs w:val="24"/>
          </w:rPr>
          <w:t>Часть 1. Тарифно-балансовые расчетные модели теплоснабжения потребителей по каждой системе теплоснабжения</w:t>
        </w:r>
        <w:bookmarkEnd w:id="196"/>
      </w:hyperlink>
    </w:p>
    <w:p w14:paraId="56697975" w14:textId="77777777" w:rsidR="00662385" w:rsidRDefault="00662385" w:rsidP="00662385">
      <w:pPr>
        <w:spacing w:line="244" w:lineRule="auto"/>
        <w:rPr>
          <w:rFonts w:eastAsia="Times New Roman" w:cs="Times New Roman"/>
          <w:szCs w:val="24"/>
          <w:lang w:eastAsia="ru-RU"/>
        </w:rPr>
      </w:pPr>
    </w:p>
    <w:p w14:paraId="27655552" w14:textId="77777777" w:rsidR="00662385" w:rsidRPr="0053427C" w:rsidRDefault="00DB25D0" w:rsidP="00662385">
      <w:pPr>
        <w:ind w:firstLine="567"/>
        <w:jc w:val="both"/>
        <w:rPr>
          <w:lang w:eastAsia="ru-RU"/>
        </w:rPr>
      </w:pPr>
      <w:r w:rsidRPr="00F64087">
        <w:rPr>
          <w:rFonts w:eastAsia="Times New Roman" w:cs="Times New Roman"/>
          <w:szCs w:val="24"/>
          <w:lang w:eastAsia="ru-RU"/>
        </w:rPr>
        <w:t xml:space="preserve">Тарифно-балансовые расчетные модели теплоснабжения потребителей выполнены с учетом реализации мероприятий настоящей Схемы. Результаты расчет представлены в таблице </w:t>
      </w:r>
      <w:r w:rsidRPr="00FC18E8">
        <w:rPr>
          <w:rFonts w:eastAsia="Times New Roman" w:cs="Times New Roman"/>
          <w:szCs w:val="24"/>
          <w:lang w:eastAsia="ru-RU"/>
        </w:rPr>
        <w:t>15.1.1.</w:t>
      </w:r>
    </w:p>
    <w:p w14:paraId="75870021" w14:textId="77777777" w:rsidR="00662385" w:rsidRDefault="00662385" w:rsidP="00662385"/>
    <w:p w14:paraId="571CEDEB" w14:textId="77777777" w:rsidR="00662385" w:rsidRPr="005E06EF" w:rsidRDefault="002E5B10" w:rsidP="00662385">
      <w:pPr>
        <w:pStyle w:val="2"/>
        <w:spacing w:before="69"/>
        <w:ind w:left="0" w:firstLine="0"/>
        <w:rPr>
          <w:rFonts w:eastAsia="Times New Roman"/>
          <w:sz w:val="24"/>
          <w:szCs w:val="24"/>
        </w:rPr>
      </w:pPr>
      <w:hyperlink r:id="rId13" w:anchor="bookmark134" w:history="1">
        <w:bookmarkStart w:id="197" w:name="_Toc148363417"/>
        <w:bookmarkStart w:id="198" w:name="_Toc30085170"/>
        <w:bookmarkStart w:id="199" w:name="_Toc32845493"/>
        <w:r w:rsidR="00DB25D0" w:rsidRPr="005E06EF">
          <w:rPr>
            <w:rFonts w:eastAsia="Times New Roman"/>
            <w:sz w:val="24"/>
            <w:szCs w:val="24"/>
          </w:rPr>
          <w:t>Часть 2. Тарифно-балансовые расчетные модели теплоснабжения потребителей по каждой единой теплоснабжающей организации</w:t>
        </w:r>
        <w:bookmarkEnd w:id="197"/>
      </w:hyperlink>
      <w:bookmarkEnd w:id="198"/>
      <w:bookmarkEnd w:id="199"/>
      <w:r w:rsidR="00DB25D0" w:rsidRPr="005E06EF">
        <w:rPr>
          <w:rFonts w:eastAsia="Times New Roman"/>
          <w:sz w:val="24"/>
          <w:szCs w:val="24"/>
        </w:rPr>
        <w:t xml:space="preserve"> </w:t>
      </w:r>
    </w:p>
    <w:p w14:paraId="0BE03AFF" w14:textId="77777777" w:rsidR="00662385" w:rsidRPr="001E51C4" w:rsidRDefault="00662385" w:rsidP="00662385">
      <w:pPr>
        <w:ind w:left="827"/>
        <w:rPr>
          <w:rFonts w:eastAsia="Times New Roman" w:cs="Times New Roman"/>
          <w:spacing w:val="-16"/>
        </w:rPr>
      </w:pPr>
    </w:p>
    <w:p w14:paraId="34440E52" w14:textId="77777777" w:rsidR="00662385" w:rsidRPr="00F354E4" w:rsidRDefault="00DB25D0" w:rsidP="00662385">
      <w:pPr>
        <w:ind w:firstLine="567"/>
        <w:rPr>
          <w:rFonts w:eastAsia="Times New Roman" w:cs="Times New Roman"/>
          <w:sz w:val="22"/>
        </w:rPr>
      </w:pPr>
      <w:r w:rsidRPr="00F354E4">
        <w:rPr>
          <w:rFonts w:eastAsia="Times New Roman" w:cs="Times New Roman"/>
          <w:spacing w:val="-16"/>
        </w:rPr>
        <w:t>П</w:t>
      </w:r>
      <w:r w:rsidRPr="00F354E4">
        <w:rPr>
          <w:rFonts w:eastAsia="Times New Roman" w:cs="Times New Roman"/>
          <w:spacing w:val="4"/>
        </w:rPr>
        <w:t>р</w:t>
      </w:r>
      <w:r w:rsidRPr="00F354E4">
        <w:rPr>
          <w:rFonts w:eastAsia="Times New Roman" w:cs="Times New Roman"/>
          <w:spacing w:val="-2"/>
        </w:rPr>
        <w:t>е</w:t>
      </w:r>
      <w:r w:rsidRPr="00F354E4">
        <w:rPr>
          <w:rFonts w:eastAsia="Times New Roman" w:cs="Times New Roman"/>
          <w:spacing w:val="2"/>
        </w:rPr>
        <w:t>д</w:t>
      </w:r>
      <w:r w:rsidRPr="00F354E4">
        <w:rPr>
          <w:rFonts w:eastAsia="Times New Roman" w:cs="Times New Roman"/>
          <w:spacing w:val="-2"/>
        </w:rPr>
        <w:t>с</w:t>
      </w:r>
      <w:r w:rsidRPr="00F354E4">
        <w:rPr>
          <w:rFonts w:eastAsia="Times New Roman" w:cs="Times New Roman"/>
        </w:rPr>
        <w:t>т</w:t>
      </w:r>
      <w:r w:rsidRPr="00F354E4">
        <w:rPr>
          <w:rFonts w:eastAsia="Times New Roman" w:cs="Times New Roman"/>
          <w:spacing w:val="-3"/>
        </w:rPr>
        <w:t>а</w:t>
      </w:r>
      <w:r w:rsidRPr="00F354E4">
        <w:rPr>
          <w:rFonts w:eastAsia="Times New Roman" w:cs="Times New Roman"/>
          <w:spacing w:val="1"/>
        </w:rPr>
        <w:t>в</w:t>
      </w:r>
      <w:r w:rsidRPr="00F354E4">
        <w:rPr>
          <w:rFonts w:eastAsia="Times New Roman" w:cs="Times New Roman"/>
          <w:spacing w:val="4"/>
        </w:rPr>
        <w:t>л</w:t>
      </w:r>
      <w:r w:rsidRPr="00F354E4">
        <w:rPr>
          <w:rFonts w:eastAsia="Times New Roman" w:cs="Times New Roman"/>
          <w:spacing w:val="-2"/>
        </w:rPr>
        <w:t>е</w:t>
      </w:r>
      <w:r w:rsidRPr="00F354E4">
        <w:rPr>
          <w:rFonts w:eastAsia="Times New Roman" w:cs="Times New Roman"/>
          <w:spacing w:val="-3"/>
        </w:rPr>
        <w:t>н</w:t>
      </w:r>
      <w:r w:rsidRPr="00F354E4">
        <w:rPr>
          <w:rFonts w:eastAsia="Times New Roman" w:cs="Times New Roman"/>
        </w:rPr>
        <w:t>ы</w:t>
      </w:r>
      <w:r w:rsidRPr="00F354E4">
        <w:rPr>
          <w:rFonts w:eastAsia="Times New Roman" w:cs="Times New Roman"/>
          <w:spacing w:val="-2"/>
        </w:rPr>
        <w:t xml:space="preserve"> </w:t>
      </w:r>
      <w:r w:rsidRPr="00F354E4">
        <w:rPr>
          <w:rFonts w:eastAsia="Times New Roman" w:cs="Times New Roman"/>
        </w:rPr>
        <w:t>в</w:t>
      </w:r>
      <w:r w:rsidRPr="00F354E4">
        <w:rPr>
          <w:rFonts w:eastAsia="Times New Roman" w:cs="Times New Roman"/>
          <w:spacing w:val="3"/>
        </w:rPr>
        <w:t xml:space="preserve"> </w:t>
      </w:r>
      <w:r w:rsidRPr="00F354E4">
        <w:rPr>
          <w:rFonts w:eastAsia="Times New Roman" w:cs="Times New Roman"/>
        </w:rPr>
        <w:t>т</w:t>
      </w:r>
      <w:r w:rsidRPr="00F354E4">
        <w:rPr>
          <w:rFonts w:eastAsia="Times New Roman" w:cs="Times New Roman"/>
          <w:spacing w:val="-3"/>
        </w:rPr>
        <w:t>а</w:t>
      </w:r>
      <w:r w:rsidRPr="00F354E4">
        <w:rPr>
          <w:rFonts w:eastAsia="Times New Roman" w:cs="Times New Roman"/>
          <w:spacing w:val="2"/>
        </w:rPr>
        <w:t>б</w:t>
      </w:r>
      <w:r w:rsidRPr="00F354E4">
        <w:rPr>
          <w:rFonts w:eastAsia="Times New Roman" w:cs="Times New Roman"/>
          <w:spacing w:val="-5"/>
        </w:rPr>
        <w:t>л</w:t>
      </w:r>
      <w:r w:rsidRPr="00F354E4">
        <w:rPr>
          <w:rFonts w:eastAsia="Times New Roman" w:cs="Times New Roman"/>
          <w:spacing w:val="-3"/>
        </w:rPr>
        <w:t>и</w:t>
      </w:r>
      <w:r w:rsidRPr="00F354E4">
        <w:rPr>
          <w:rFonts w:eastAsia="Times New Roman" w:cs="Times New Roman"/>
          <w:spacing w:val="6"/>
        </w:rPr>
        <w:t>ц</w:t>
      </w:r>
      <w:r w:rsidRPr="00F354E4">
        <w:rPr>
          <w:rFonts w:eastAsia="Times New Roman" w:cs="Times New Roman"/>
          <w:spacing w:val="-2"/>
        </w:rPr>
        <w:t>е 15.1.1</w:t>
      </w:r>
      <w:r w:rsidRPr="00F354E4">
        <w:rPr>
          <w:rFonts w:eastAsia="Times New Roman" w:cs="Times New Roman"/>
        </w:rPr>
        <w:t>.</w:t>
      </w:r>
    </w:p>
    <w:p w14:paraId="31E636C8" w14:textId="77777777" w:rsidR="00662385" w:rsidRPr="00F354E4" w:rsidRDefault="00662385" w:rsidP="00662385"/>
    <w:p w14:paraId="67D06C13" w14:textId="77777777" w:rsidR="00662385" w:rsidRPr="005E06EF" w:rsidRDefault="002E5B10" w:rsidP="00662385">
      <w:pPr>
        <w:pStyle w:val="2"/>
        <w:spacing w:before="69"/>
        <w:ind w:left="0" w:firstLine="0"/>
        <w:rPr>
          <w:rFonts w:eastAsia="Times New Roman"/>
          <w:sz w:val="24"/>
          <w:szCs w:val="24"/>
        </w:rPr>
      </w:pPr>
      <w:hyperlink r:id="rId14" w:anchor="bookmark135" w:history="1">
        <w:bookmarkStart w:id="200" w:name="_Toc148363418"/>
        <w:bookmarkStart w:id="201" w:name="_Toc30085171"/>
        <w:bookmarkStart w:id="202" w:name="_Toc32845494"/>
        <w:r w:rsidR="00DB25D0" w:rsidRPr="005E06EF">
          <w:rPr>
            <w:rFonts w:eastAsia="Times New Roman"/>
            <w:sz w:val="24"/>
            <w:szCs w:val="24"/>
          </w:rPr>
          <w:t>Часть 3. 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200"/>
      </w:hyperlink>
      <w:bookmarkEnd w:id="201"/>
      <w:bookmarkEnd w:id="202"/>
    </w:p>
    <w:p w14:paraId="41CEF170" w14:textId="77777777" w:rsidR="00662385" w:rsidRPr="00F354E4" w:rsidRDefault="00662385" w:rsidP="00662385">
      <w:pPr>
        <w:ind w:left="827"/>
        <w:rPr>
          <w:rFonts w:eastAsia="Times New Roman" w:cs="Times New Roman"/>
          <w:spacing w:val="-16"/>
        </w:rPr>
      </w:pPr>
    </w:p>
    <w:p w14:paraId="3B113C0A" w14:textId="77777777" w:rsidR="00662385" w:rsidRDefault="00DB25D0" w:rsidP="00662385">
      <w:pPr>
        <w:ind w:firstLine="567"/>
        <w:rPr>
          <w:rFonts w:eastAsia="Times New Roman" w:cs="Times New Roman"/>
        </w:rPr>
      </w:pPr>
      <w:r w:rsidRPr="00F354E4">
        <w:rPr>
          <w:rFonts w:eastAsia="Times New Roman" w:cs="Times New Roman"/>
          <w:spacing w:val="-16"/>
        </w:rPr>
        <w:t>П</w:t>
      </w:r>
      <w:r w:rsidRPr="00F354E4">
        <w:rPr>
          <w:rFonts w:eastAsia="Times New Roman" w:cs="Times New Roman"/>
          <w:spacing w:val="4"/>
        </w:rPr>
        <w:t>р</w:t>
      </w:r>
      <w:r w:rsidRPr="00F354E4">
        <w:rPr>
          <w:rFonts w:eastAsia="Times New Roman" w:cs="Times New Roman"/>
          <w:spacing w:val="-2"/>
        </w:rPr>
        <w:t>е</w:t>
      </w:r>
      <w:r w:rsidRPr="00F354E4">
        <w:rPr>
          <w:rFonts w:eastAsia="Times New Roman" w:cs="Times New Roman"/>
          <w:spacing w:val="2"/>
        </w:rPr>
        <w:t>д</w:t>
      </w:r>
      <w:r w:rsidRPr="00F354E4">
        <w:rPr>
          <w:rFonts w:eastAsia="Times New Roman" w:cs="Times New Roman"/>
          <w:spacing w:val="-2"/>
        </w:rPr>
        <w:t>с</w:t>
      </w:r>
      <w:r w:rsidRPr="00F354E4">
        <w:rPr>
          <w:rFonts w:eastAsia="Times New Roman" w:cs="Times New Roman"/>
        </w:rPr>
        <w:t>т</w:t>
      </w:r>
      <w:r w:rsidRPr="00F354E4">
        <w:rPr>
          <w:rFonts w:eastAsia="Times New Roman" w:cs="Times New Roman"/>
          <w:spacing w:val="-3"/>
        </w:rPr>
        <w:t>а</w:t>
      </w:r>
      <w:r w:rsidRPr="00F354E4">
        <w:rPr>
          <w:rFonts w:eastAsia="Times New Roman" w:cs="Times New Roman"/>
          <w:spacing w:val="1"/>
        </w:rPr>
        <w:t>в</w:t>
      </w:r>
      <w:r w:rsidRPr="00F354E4">
        <w:rPr>
          <w:rFonts w:eastAsia="Times New Roman" w:cs="Times New Roman"/>
          <w:spacing w:val="4"/>
        </w:rPr>
        <w:t>л</w:t>
      </w:r>
      <w:r w:rsidRPr="00F354E4">
        <w:rPr>
          <w:rFonts w:eastAsia="Times New Roman" w:cs="Times New Roman"/>
          <w:spacing w:val="-2"/>
        </w:rPr>
        <w:t>е</w:t>
      </w:r>
      <w:r w:rsidRPr="00F354E4">
        <w:rPr>
          <w:rFonts w:eastAsia="Times New Roman" w:cs="Times New Roman"/>
          <w:spacing w:val="-3"/>
        </w:rPr>
        <w:t>н</w:t>
      </w:r>
      <w:r w:rsidRPr="00F354E4">
        <w:rPr>
          <w:rFonts w:eastAsia="Times New Roman" w:cs="Times New Roman"/>
        </w:rPr>
        <w:t>ы</w:t>
      </w:r>
      <w:r w:rsidRPr="00F354E4">
        <w:rPr>
          <w:rFonts w:eastAsia="Times New Roman" w:cs="Times New Roman"/>
          <w:spacing w:val="-2"/>
        </w:rPr>
        <w:t xml:space="preserve"> </w:t>
      </w:r>
      <w:r w:rsidRPr="00F354E4">
        <w:rPr>
          <w:rFonts w:eastAsia="Times New Roman" w:cs="Times New Roman"/>
        </w:rPr>
        <w:t>в</w:t>
      </w:r>
      <w:r w:rsidRPr="00F354E4">
        <w:rPr>
          <w:rFonts w:eastAsia="Times New Roman" w:cs="Times New Roman"/>
          <w:spacing w:val="3"/>
        </w:rPr>
        <w:t xml:space="preserve"> </w:t>
      </w:r>
      <w:r w:rsidRPr="00F354E4">
        <w:rPr>
          <w:rFonts w:eastAsia="Times New Roman" w:cs="Times New Roman"/>
        </w:rPr>
        <w:t>т</w:t>
      </w:r>
      <w:r w:rsidRPr="00F354E4">
        <w:rPr>
          <w:rFonts w:eastAsia="Times New Roman" w:cs="Times New Roman"/>
          <w:spacing w:val="-3"/>
        </w:rPr>
        <w:t>а</w:t>
      </w:r>
      <w:r w:rsidRPr="00F354E4">
        <w:rPr>
          <w:rFonts w:eastAsia="Times New Roman" w:cs="Times New Roman"/>
          <w:spacing w:val="2"/>
        </w:rPr>
        <w:t>б</w:t>
      </w:r>
      <w:r w:rsidRPr="00F354E4">
        <w:rPr>
          <w:rFonts w:eastAsia="Times New Roman" w:cs="Times New Roman"/>
          <w:spacing w:val="-5"/>
        </w:rPr>
        <w:t>л</w:t>
      </w:r>
      <w:r w:rsidRPr="00F354E4">
        <w:rPr>
          <w:rFonts w:eastAsia="Times New Roman" w:cs="Times New Roman"/>
          <w:spacing w:val="-3"/>
        </w:rPr>
        <w:t>и</w:t>
      </w:r>
      <w:r w:rsidRPr="00F354E4">
        <w:rPr>
          <w:rFonts w:eastAsia="Times New Roman" w:cs="Times New Roman"/>
          <w:spacing w:val="6"/>
        </w:rPr>
        <w:t>ц</w:t>
      </w:r>
      <w:r w:rsidRPr="00F354E4">
        <w:rPr>
          <w:rFonts w:eastAsia="Times New Roman" w:cs="Times New Roman"/>
          <w:spacing w:val="-2"/>
        </w:rPr>
        <w:t>е 15.1.1</w:t>
      </w:r>
      <w:r w:rsidRPr="00F354E4">
        <w:rPr>
          <w:rFonts w:eastAsia="Times New Roman" w:cs="Times New Roman"/>
        </w:rPr>
        <w:t>.</w:t>
      </w:r>
    </w:p>
    <w:p w14:paraId="1F392A1F" w14:textId="77777777" w:rsidR="00662385" w:rsidRDefault="00662385" w:rsidP="00662385">
      <w:pPr>
        <w:pStyle w:val="af"/>
        <w:ind w:left="0" w:firstLine="0"/>
      </w:pPr>
    </w:p>
    <w:p w14:paraId="6F119C9C" w14:textId="77777777" w:rsidR="00664C14" w:rsidRDefault="00664C14">
      <w:pPr>
        <w:sectPr w:rsidR="00664C14" w:rsidSect="00662385">
          <w:pgSz w:w="11906" w:h="16838"/>
          <w:pgMar w:top="1134" w:right="850" w:bottom="1134" w:left="1701" w:header="708" w:footer="708" w:gutter="0"/>
          <w:cols w:space="708"/>
          <w:docGrid w:linePitch="360"/>
        </w:sectPr>
      </w:pPr>
    </w:p>
    <w:p w14:paraId="11B1F31A" w14:textId="77777777" w:rsidR="00662385" w:rsidRPr="00D81D83" w:rsidRDefault="00DB25D0" w:rsidP="00662385">
      <w:pPr>
        <w:spacing w:before="400" w:after="200"/>
        <w:rPr>
          <w:rFonts w:cs="Times New Roman"/>
        </w:rPr>
      </w:pPr>
      <w:r>
        <w:rPr>
          <w:rFonts w:cs="Times New Roman"/>
          <w:b/>
        </w:rPr>
        <w:lastRenderedPageBreak/>
        <w:t>Таблица 15</w:t>
      </w:r>
      <w:r w:rsidRPr="00D81D83">
        <w:rPr>
          <w:rFonts w:cs="Times New Roman"/>
          <w:b/>
        </w:rPr>
        <w:t>.1.1 - Тарифно-балансовые расчетные модели теплоснабжения потребления</w:t>
      </w:r>
    </w:p>
    <w:tbl>
      <w:tblPr>
        <w:tblStyle w:val="a9"/>
        <w:tblW w:w="0" w:type="auto"/>
        <w:jc w:val="center"/>
        <w:tblLook w:val="04A0" w:firstRow="1" w:lastRow="0" w:firstColumn="1" w:lastColumn="0" w:noHBand="0" w:noVBand="1"/>
      </w:tblPr>
      <w:tblGrid>
        <w:gridCol w:w="345"/>
        <w:gridCol w:w="3315"/>
        <w:gridCol w:w="1352"/>
        <w:gridCol w:w="760"/>
        <w:gridCol w:w="904"/>
        <w:gridCol w:w="904"/>
        <w:gridCol w:w="905"/>
        <w:gridCol w:w="905"/>
        <w:gridCol w:w="905"/>
        <w:gridCol w:w="905"/>
        <w:gridCol w:w="905"/>
        <w:gridCol w:w="905"/>
        <w:gridCol w:w="915"/>
        <w:gridCol w:w="905"/>
      </w:tblGrid>
      <w:tr w:rsidR="00D87097" w14:paraId="30E7C32E" w14:textId="77777777" w:rsidTr="00B35E08">
        <w:trPr>
          <w:tblHeader/>
          <w:jc w:val="center"/>
        </w:trPr>
        <w:tc>
          <w:tcPr>
            <w:tcW w:w="0" w:type="auto"/>
            <w:shd w:val="clear" w:color="auto" w:fill="F2F2F2"/>
            <w:tcMar>
              <w:top w:w="120" w:type="dxa"/>
              <w:left w:w="60" w:type="dxa"/>
              <w:bottom w:w="120" w:type="dxa"/>
              <w:right w:w="60" w:type="dxa"/>
            </w:tcMar>
            <w:vAlign w:val="center"/>
          </w:tcPr>
          <w:p w14:paraId="72C7EB9B" w14:textId="77777777" w:rsidR="00D87097" w:rsidRDefault="00D87097" w:rsidP="00B35E08">
            <w:pPr>
              <w:jc w:val="center"/>
            </w:pPr>
            <w:r>
              <w:rPr>
                <w:rFonts w:eastAsia="Times New Roman" w:cs="Times New Roman"/>
                <w:sz w:val="18"/>
                <w:szCs w:val="18"/>
              </w:rPr>
              <w:t>№</w:t>
            </w:r>
          </w:p>
        </w:tc>
        <w:tc>
          <w:tcPr>
            <w:tcW w:w="0" w:type="auto"/>
            <w:shd w:val="clear" w:color="auto" w:fill="F2F2F2"/>
            <w:tcMar>
              <w:top w:w="120" w:type="dxa"/>
              <w:left w:w="100" w:type="dxa"/>
              <w:bottom w:w="120" w:type="dxa"/>
              <w:right w:w="100" w:type="dxa"/>
            </w:tcMar>
            <w:vAlign w:val="center"/>
          </w:tcPr>
          <w:p w14:paraId="7AA69E3A" w14:textId="77777777" w:rsidR="00D87097" w:rsidRDefault="00D87097" w:rsidP="00B35E08">
            <w:pPr>
              <w:jc w:val="center"/>
            </w:pPr>
            <w:r>
              <w:rPr>
                <w:rFonts w:eastAsia="Times New Roman" w:cs="Times New Roman"/>
                <w:sz w:val="18"/>
                <w:szCs w:val="18"/>
              </w:rPr>
              <w:t>Наименование показателя</w:t>
            </w:r>
          </w:p>
        </w:tc>
        <w:tc>
          <w:tcPr>
            <w:tcW w:w="0" w:type="auto"/>
            <w:shd w:val="clear" w:color="auto" w:fill="F2F2F2"/>
            <w:tcMar>
              <w:top w:w="120" w:type="dxa"/>
              <w:left w:w="200" w:type="dxa"/>
              <w:bottom w:w="120" w:type="dxa"/>
              <w:right w:w="200" w:type="dxa"/>
            </w:tcMar>
            <w:vAlign w:val="center"/>
          </w:tcPr>
          <w:p w14:paraId="65112043" w14:textId="77777777" w:rsidR="00D87097" w:rsidRDefault="00D87097" w:rsidP="00B35E08">
            <w:pPr>
              <w:jc w:val="center"/>
            </w:pPr>
            <w:r>
              <w:rPr>
                <w:rFonts w:eastAsia="Times New Roman" w:cs="Times New Roman"/>
                <w:sz w:val="18"/>
                <w:szCs w:val="18"/>
              </w:rPr>
              <w:t>размерность</w:t>
            </w:r>
          </w:p>
        </w:tc>
        <w:tc>
          <w:tcPr>
            <w:tcW w:w="0" w:type="auto"/>
            <w:shd w:val="clear" w:color="auto" w:fill="F2F2F2"/>
            <w:tcMar>
              <w:top w:w="120" w:type="dxa"/>
              <w:left w:w="200" w:type="dxa"/>
              <w:bottom w:w="120" w:type="dxa"/>
              <w:right w:w="200" w:type="dxa"/>
            </w:tcMar>
            <w:vAlign w:val="center"/>
          </w:tcPr>
          <w:p w14:paraId="5D0F9AA8" w14:textId="77777777" w:rsidR="00D87097" w:rsidRDefault="00D87097" w:rsidP="00B35E08">
            <w:pPr>
              <w:jc w:val="center"/>
            </w:pPr>
            <w:r>
              <w:rPr>
                <w:rFonts w:eastAsia="Times New Roman" w:cs="Times New Roman"/>
                <w:sz w:val="18"/>
                <w:szCs w:val="18"/>
              </w:rPr>
              <w:t>2023</w:t>
            </w:r>
          </w:p>
        </w:tc>
        <w:tc>
          <w:tcPr>
            <w:tcW w:w="0" w:type="auto"/>
            <w:shd w:val="clear" w:color="auto" w:fill="F2F2F2"/>
            <w:tcMar>
              <w:top w:w="120" w:type="dxa"/>
              <w:left w:w="200" w:type="dxa"/>
              <w:bottom w:w="120" w:type="dxa"/>
              <w:right w:w="200" w:type="dxa"/>
            </w:tcMar>
            <w:vAlign w:val="center"/>
          </w:tcPr>
          <w:p w14:paraId="3AAD0396" w14:textId="77777777" w:rsidR="00D87097" w:rsidRDefault="00D87097" w:rsidP="00B35E08">
            <w:pPr>
              <w:jc w:val="center"/>
            </w:pPr>
            <w:r>
              <w:rPr>
                <w:rFonts w:eastAsia="Times New Roman" w:cs="Times New Roman"/>
                <w:sz w:val="18"/>
                <w:szCs w:val="18"/>
              </w:rPr>
              <w:t>2024</w:t>
            </w:r>
          </w:p>
        </w:tc>
        <w:tc>
          <w:tcPr>
            <w:tcW w:w="0" w:type="auto"/>
            <w:shd w:val="clear" w:color="auto" w:fill="F2F2F2"/>
            <w:tcMar>
              <w:top w:w="120" w:type="dxa"/>
              <w:left w:w="200" w:type="dxa"/>
              <w:bottom w:w="120" w:type="dxa"/>
              <w:right w:w="200" w:type="dxa"/>
            </w:tcMar>
            <w:vAlign w:val="center"/>
          </w:tcPr>
          <w:p w14:paraId="1A6F6231" w14:textId="77777777" w:rsidR="00D87097" w:rsidRDefault="00D87097" w:rsidP="00B35E08">
            <w:pPr>
              <w:jc w:val="center"/>
            </w:pPr>
            <w:r>
              <w:rPr>
                <w:rFonts w:eastAsia="Times New Roman" w:cs="Times New Roman"/>
                <w:sz w:val="18"/>
                <w:szCs w:val="18"/>
              </w:rPr>
              <w:t>2025</w:t>
            </w:r>
          </w:p>
        </w:tc>
        <w:tc>
          <w:tcPr>
            <w:tcW w:w="0" w:type="auto"/>
            <w:shd w:val="clear" w:color="auto" w:fill="F2F2F2"/>
            <w:tcMar>
              <w:top w:w="120" w:type="dxa"/>
              <w:left w:w="200" w:type="dxa"/>
              <w:bottom w:w="120" w:type="dxa"/>
              <w:right w:w="200" w:type="dxa"/>
            </w:tcMar>
            <w:vAlign w:val="center"/>
          </w:tcPr>
          <w:p w14:paraId="3E16BD54" w14:textId="77777777" w:rsidR="00D87097" w:rsidRDefault="00D87097" w:rsidP="00B35E08">
            <w:pPr>
              <w:jc w:val="center"/>
            </w:pPr>
            <w:r>
              <w:rPr>
                <w:rFonts w:eastAsia="Times New Roman" w:cs="Times New Roman"/>
                <w:sz w:val="18"/>
                <w:szCs w:val="18"/>
              </w:rPr>
              <w:t>2026</w:t>
            </w:r>
          </w:p>
        </w:tc>
        <w:tc>
          <w:tcPr>
            <w:tcW w:w="0" w:type="auto"/>
            <w:shd w:val="clear" w:color="auto" w:fill="F2F2F2"/>
            <w:tcMar>
              <w:top w:w="120" w:type="dxa"/>
              <w:left w:w="200" w:type="dxa"/>
              <w:bottom w:w="120" w:type="dxa"/>
              <w:right w:w="200" w:type="dxa"/>
            </w:tcMar>
            <w:vAlign w:val="center"/>
          </w:tcPr>
          <w:p w14:paraId="096A1CF4" w14:textId="77777777" w:rsidR="00D87097" w:rsidRDefault="00D87097" w:rsidP="00B35E08">
            <w:pPr>
              <w:jc w:val="center"/>
            </w:pPr>
            <w:r>
              <w:rPr>
                <w:rFonts w:eastAsia="Times New Roman" w:cs="Times New Roman"/>
                <w:sz w:val="18"/>
                <w:szCs w:val="18"/>
              </w:rPr>
              <w:t>2027</w:t>
            </w:r>
          </w:p>
        </w:tc>
        <w:tc>
          <w:tcPr>
            <w:tcW w:w="0" w:type="auto"/>
            <w:shd w:val="clear" w:color="auto" w:fill="F2F2F2"/>
            <w:tcMar>
              <w:top w:w="120" w:type="dxa"/>
              <w:left w:w="200" w:type="dxa"/>
              <w:bottom w:w="120" w:type="dxa"/>
              <w:right w:w="200" w:type="dxa"/>
            </w:tcMar>
            <w:vAlign w:val="center"/>
          </w:tcPr>
          <w:p w14:paraId="46E58386" w14:textId="77777777" w:rsidR="00D87097" w:rsidRDefault="00D87097" w:rsidP="00B35E08">
            <w:pPr>
              <w:jc w:val="center"/>
            </w:pPr>
            <w:r>
              <w:rPr>
                <w:rFonts w:eastAsia="Times New Roman" w:cs="Times New Roman"/>
                <w:sz w:val="18"/>
                <w:szCs w:val="18"/>
              </w:rPr>
              <w:t>2028</w:t>
            </w:r>
          </w:p>
        </w:tc>
        <w:tc>
          <w:tcPr>
            <w:tcW w:w="0" w:type="auto"/>
            <w:shd w:val="clear" w:color="auto" w:fill="F2F2F2"/>
            <w:tcMar>
              <w:top w:w="120" w:type="dxa"/>
              <w:left w:w="200" w:type="dxa"/>
              <w:bottom w:w="120" w:type="dxa"/>
              <w:right w:w="200" w:type="dxa"/>
            </w:tcMar>
            <w:vAlign w:val="center"/>
          </w:tcPr>
          <w:p w14:paraId="6DF37F13" w14:textId="77777777" w:rsidR="00D87097" w:rsidRDefault="00D87097" w:rsidP="00B35E08">
            <w:pPr>
              <w:jc w:val="center"/>
            </w:pPr>
            <w:r>
              <w:rPr>
                <w:rFonts w:eastAsia="Times New Roman" w:cs="Times New Roman"/>
                <w:sz w:val="18"/>
                <w:szCs w:val="18"/>
              </w:rPr>
              <w:t>2029</w:t>
            </w:r>
          </w:p>
        </w:tc>
        <w:tc>
          <w:tcPr>
            <w:tcW w:w="0" w:type="auto"/>
            <w:shd w:val="clear" w:color="auto" w:fill="F2F2F2"/>
            <w:tcMar>
              <w:top w:w="120" w:type="dxa"/>
              <w:left w:w="200" w:type="dxa"/>
              <w:bottom w:w="120" w:type="dxa"/>
              <w:right w:w="200" w:type="dxa"/>
            </w:tcMar>
            <w:vAlign w:val="center"/>
          </w:tcPr>
          <w:p w14:paraId="315EDC1D" w14:textId="77777777" w:rsidR="00D87097" w:rsidRDefault="00D87097" w:rsidP="00B35E08">
            <w:pPr>
              <w:jc w:val="center"/>
            </w:pPr>
            <w:r>
              <w:rPr>
                <w:rFonts w:eastAsia="Times New Roman" w:cs="Times New Roman"/>
                <w:sz w:val="18"/>
                <w:szCs w:val="18"/>
              </w:rPr>
              <w:t>2030</w:t>
            </w:r>
          </w:p>
        </w:tc>
        <w:tc>
          <w:tcPr>
            <w:tcW w:w="0" w:type="auto"/>
            <w:shd w:val="clear" w:color="auto" w:fill="F2F2F2"/>
            <w:tcMar>
              <w:top w:w="120" w:type="dxa"/>
              <w:left w:w="200" w:type="dxa"/>
              <w:bottom w:w="120" w:type="dxa"/>
              <w:right w:w="200" w:type="dxa"/>
            </w:tcMar>
            <w:vAlign w:val="center"/>
          </w:tcPr>
          <w:p w14:paraId="1F2F00B4" w14:textId="77777777" w:rsidR="00D87097" w:rsidRDefault="00D87097" w:rsidP="00B35E08">
            <w:pPr>
              <w:jc w:val="center"/>
            </w:pPr>
            <w:r>
              <w:rPr>
                <w:rFonts w:eastAsia="Times New Roman" w:cs="Times New Roman"/>
                <w:sz w:val="18"/>
                <w:szCs w:val="18"/>
              </w:rPr>
              <w:t>2031</w:t>
            </w:r>
          </w:p>
        </w:tc>
        <w:tc>
          <w:tcPr>
            <w:tcW w:w="0" w:type="auto"/>
            <w:shd w:val="clear" w:color="auto" w:fill="F2F2F2"/>
            <w:tcMar>
              <w:top w:w="120" w:type="dxa"/>
              <w:left w:w="200" w:type="dxa"/>
              <w:bottom w:w="120" w:type="dxa"/>
              <w:right w:w="200" w:type="dxa"/>
            </w:tcMar>
            <w:vAlign w:val="center"/>
          </w:tcPr>
          <w:p w14:paraId="693ACDC2" w14:textId="77777777" w:rsidR="00D87097" w:rsidRPr="006D4FE2" w:rsidRDefault="00D87097" w:rsidP="00B35E08">
            <w:pPr>
              <w:jc w:val="center"/>
            </w:pPr>
            <w:r>
              <w:rPr>
                <w:rFonts w:eastAsia="Times New Roman" w:cs="Times New Roman"/>
                <w:sz w:val="18"/>
                <w:szCs w:val="18"/>
              </w:rPr>
              <w:t>2032-2041</w:t>
            </w:r>
          </w:p>
        </w:tc>
        <w:tc>
          <w:tcPr>
            <w:tcW w:w="0" w:type="auto"/>
            <w:shd w:val="clear" w:color="auto" w:fill="F2F2F2"/>
            <w:tcMar>
              <w:top w:w="120" w:type="dxa"/>
              <w:left w:w="200" w:type="dxa"/>
              <w:bottom w:w="120" w:type="dxa"/>
              <w:right w:w="200" w:type="dxa"/>
            </w:tcMar>
            <w:vAlign w:val="center"/>
          </w:tcPr>
          <w:p w14:paraId="0FF4798D" w14:textId="77777777" w:rsidR="00D87097" w:rsidRDefault="00D87097" w:rsidP="00B35E08">
            <w:pPr>
              <w:jc w:val="center"/>
            </w:pPr>
            <w:r>
              <w:rPr>
                <w:rFonts w:eastAsia="Times New Roman" w:cs="Times New Roman"/>
                <w:sz w:val="18"/>
                <w:szCs w:val="18"/>
              </w:rPr>
              <w:t>2042</w:t>
            </w:r>
          </w:p>
        </w:tc>
      </w:tr>
      <w:tr w:rsidR="00D87097" w14:paraId="31DB0334" w14:textId="77777777" w:rsidTr="00B35E08">
        <w:trPr>
          <w:jc w:val="center"/>
        </w:trPr>
        <w:tc>
          <w:tcPr>
            <w:tcW w:w="0" w:type="auto"/>
            <w:shd w:val="clear" w:color="auto" w:fill="FFFFFF"/>
            <w:tcMar>
              <w:top w:w="40" w:type="dxa"/>
              <w:left w:w="60" w:type="dxa"/>
              <w:bottom w:w="40" w:type="dxa"/>
              <w:right w:w="60" w:type="dxa"/>
            </w:tcMar>
            <w:vAlign w:val="center"/>
          </w:tcPr>
          <w:p w14:paraId="463794F3" w14:textId="77777777" w:rsidR="00D87097" w:rsidRDefault="00D87097" w:rsidP="00B35E08">
            <w:pPr>
              <w:jc w:val="center"/>
            </w:pPr>
            <w:r>
              <w:rPr>
                <w:rFonts w:eastAsia="Times New Roman" w:cs="Times New Roman"/>
                <w:sz w:val="18"/>
                <w:szCs w:val="18"/>
              </w:rPr>
              <w:t>1</w:t>
            </w:r>
          </w:p>
        </w:tc>
        <w:tc>
          <w:tcPr>
            <w:tcW w:w="0" w:type="auto"/>
            <w:shd w:val="clear" w:color="auto" w:fill="FFFFFF"/>
            <w:tcMar>
              <w:top w:w="40" w:type="dxa"/>
              <w:left w:w="100" w:type="dxa"/>
              <w:bottom w:w="40" w:type="dxa"/>
              <w:right w:w="100" w:type="dxa"/>
            </w:tcMar>
            <w:vAlign w:val="center"/>
          </w:tcPr>
          <w:p w14:paraId="5D5A14ED" w14:textId="77777777" w:rsidR="00D87097" w:rsidRDefault="00D87097" w:rsidP="00B35E08">
            <w:r>
              <w:rPr>
                <w:rFonts w:eastAsia="Times New Roman" w:cs="Times New Roman"/>
                <w:b/>
                <w:sz w:val="18"/>
                <w:szCs w:val="18"/>
              </w:rPr>
              <w:t>Операционные (подконтрольные) расходы</w:t>
            </w:r>
          </w:p>
        </w:tc>
        <w:tc>
          <w:tcPr>
            <w:tcW w:w="0" w:type="auto"/>
            <w:shd w:val="clear" w:color="auto" w:fill="FFFFFF"/>
            <w:tcMar>
              <w:top w:w="40" w:type="dxa"/>
              <w:left w:w="200" w:type="dxa"/>
              <w:bottom w:w="40" w:type="dxa"/>
              <w:right w:w="200" w:type="dxa"/>
            </w:tcMar>
            <w:vAlign w:val="center"/>
          </w:tcPr>
          <w:p w14:paraId="63E1C274" w14:textId="77777777" w:rsidR="00D87097" w:rsidRDefault="00D87097" w:rsidP="00B35E08">
            <w:pPr>
              <w:jc w:val="center"/>
            </w:pPr>
            <w:r>
              <w:rPr>
                <w:rFonts w:eastAsia="Times New Roman" w:cs="Times New Roman"/>
                <w:sz w:val="18"/>
                <w:szCs w:val="18"/>
              </w:rPr>
              <w:t>тыс. руб.</w:t>
            </w:r>
          </w:p>
        </w:tc>
        <w:tc>
          <w:tcPr>
            <w:tcW w:w="0" w:type="auto"/>
            <w:shd w:val="clear" w:color="auto" w:fill="FFFFFF"/>
            <w:tcMar>
              <w:top w:w="40" w:type="dxa"/>
              <w:left w:w="200" w:type="dxa"/>
              <w:bottom w:w="40" w:type="dxa"/>
              <w:right w:w="200" w:type="dxa"/>
            </w:tcMar>
            <w:vAlign w:val="center"/>
          </w:tcPr>
          <w:p w14:paraId="66EDCDBB"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4 737,73</w:t>
            </w:r>
          </w:p>
        </w:tc>
        <w:tc>
          <w:tcPr>
            <w:tcW w:w="0" w:type="auto"/>
            <w:shd w:val="clear" w:color="auto" w:fill="FFFFFF"/>
            <w:tcMar>
              <w:top w:w="40" w:type="dxa"/>
              <w:left w:w="200" w:type="dxa"/>
              <w:bottom w:w="40" w:type="dxa"/>
              <w:right w:w="200" w:type="dxa"/>
            </w:tcMar>
            <w:vAlign w:val="center"/>
          </w:tcPr>
          <w:p w14:paraId="4BFA66DC"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4 910,80</w:t>
            </w:r>
          </w:p>
        </w:tc>
        <w:tc>
          <w:tcPr>
            <w:tcW w:w="0" w:type="auto"/>
            <w:shd w:val="clear" w:color="auto" w:fill="FFFFFF"/>
            <w:tcMar>
              <w:top w:w="40" w:type="dxa"/>
              <w:left w:w="200" w:type="dxa"/>
              <w:bottom w:w="40" w:type="dxa"/>
              <w:right w:w="200" w:type="dxa"/>
            </w:tcMar>
            <w:vAlign w:val="center"/>
          </w:tcPr>
          <w:p w14:paraId="6048DD49"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5 056,16</w:t>
            </w:r>
          </w:p>
        </w:tc>
        <w:tc>
          <w:tcPr>
            <w:tcW w:w="0" w:type="auto"/>
            <w:shd w:val="clear" w:color="auto" w:fill="FFFFFF"/>
            <w:tcMar>
              <w:top w:w="40" w:type="dxa"/>
              <w:left w:w="200" w:type="dxa"/>
              <w:bottom w:w="40" w:type="dxa"/>
              <w:right w:w="200" w:type="dxa"/>
            </w:tcMar>
            <w:vAlign w:val="center"/>
          </w:tcPr>
          <w:p w14:paraId="665E31C7"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5 308,96</w:t>
            </w:r>
          </w:p>
        </w:tc>
        <w:tc>
          <w:tcPr>
            <w:tcW w:w="0" w:type="auto"/>
            <w:shd w:val="clear" w:color="auto" w:fill="FFFFFF"/>
            <w:tcMar>
              <w:top w:w="40" w:type="dxa"/>
              <w:left w:w="200" w:type="dxa"/>
              <w:bottom w:w="40" w:type="dxa"/>
              <w:right w:w="200" w:type="dxa"/>
            </w:tcMar>
            <w:vAlign w:val="center"/>
          </w:tcPr>
          <w:p w14:paraId="46A88D96"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5 219,99</w:t>
            </w:r>
          </w:p>
        </w:tc>
        <w:tc>
          <w:tcPr>
            <w:tcW w:w="0" w:type="auto"/>
            <w:shd w:val="clear" w:color="auto" w:fill="FFFFFF"/>
            <w:tcMar>
              <w:top w:w="40" w:type="dxa"/>
              <w:left w:w="200" w:type="dxa"/>
              <w:bottom w:w="40" w:type="dxa"/>
              <w:right w:w="200" w:type="dxa"/>
            </w:tcMar>
            <w:vAlign w:val="center"/>
          </w:tcPr>
          <w:p w14:paraId="4B4C9BB8"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5 379,20</w:t>
            </w:r>
          </w:p>
        </w:tc>
        <w:tc>
          <w:tcPr>
            <w:tcW w:w="0" w:type="auto"/>
            <w:shd w:val="clear" w:color="auto" w:fill="FFFFFF"/>
            <w:tcMar>
              <w:top w:w="40" w:type="dxa"/>
              <w:left w:w="200" w:type="dxa"/>
              <w:bottom w:w="40" w:type="dxa"/>
              <w:right w:w="200" w:type="dxa"/>
            </w:tcMar>
            <w:vAlign w:val="center"/>
          </w:tcPr>
          <w:p w14:paraId="54FEAEB8"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5 538,42</w:t>
            </w:r>
          </w:p>
        </w:tc>
        <w:tc>
          <w:tcPr>
            <w:tcW w:w="0" w:type="auto"/>
            <w:shd w:val="clear" w:color="auto" w:fill="FFFFFF"/>
            <w:tcMar>
              <w:top w:w="40" w:type="dxa"/>
              <w:left w:w="200" w:type="dxa"/>
              <w:bottom w:w="40" w:type="dxa"/>
              <w:right w:w="200" w:type="dxa"/>
            </w:tcMar>
            <w:vAlign w:val="center"/>
          </w:tcPr>
          <w:p w14:paraId="4981B09F"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5 815,34</w:t>
            </w:r>
          </w:p>
        </w:tc>
        <w:tc>
          <w:tcPr>
            <w:tcW w:w="0" w:type="auto"/>
            <w:shd w:val="clear" w:color="auto" w:fill="FFFFFF"/>
            <w:tcMar>
              <w:top w:w="40" w:type="dxa"/>
              <w:left w:w="200" w:type="dxa"/>
              <w:bottom w:w="40" w:type="dxa"/>
              <w:right w:w="200" w:type="dxa"/>
            </w:tcMar>
            <w:vAlign w:val="center"/>
          </w:tcPr>
          <w:p w14:paraId="0F618D32"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5 697,63</w:t>
            </w:r>
          </w:p>
        </w:tc>
        <w:tc>
          <w:tcPr>
            <w:tcW w:w="0" w:type="auto"/>
            <w:shd w:val="clear" w:color="auto" w:fill="FFFFFF"/>
            <w:tcMar>
              <w:top w:w="40" w:type="dxa"/>
              <w:left w:w="200" w:type="dxa"/>
              <w:bottom w:w="40" w:type="dxa"/>
              <w:right w:w="200" w:type="dxa"/>
            </w:tcMar>
            <w:vAlign w:val="center"/>
          </w:tcPr>
          <w:p w14:paraId="2C726AF1"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5 856,85</w:t>
            </w:r>
          </w:p>
        </w:tc>
        <w:tc>
          <w:tcPr>
            <w:tcW w:w="0" w:type="auto"/>
            <w:shd w:val="clear" w:color="auto" w:fill="FFFFFF"/>
            <w:tcMar>
              <w:top w:w="40" w:type="dxa"/>
              <w:left w:w="200" w:type="dxa"/>
              <w:bottom w:w="40" w:type="dxa"/>
              <w:right w:w="200" w:type="dxa"/>
            </w:tcMar>
            <w:vAlign w:val="center"/>
          </w:tcPr>
          <w:p w14:paraId="3C7D66BC"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7 319,91</w:t>
            </w:r>
          </w:p>
        </w:tc>
      </w:tr>
      <w:tr w:rsidR="00D87097" w14:paraId="49E37BC6" w14:textId="77777777" w:rsidTr="00B35E08">
        <w:trPr>
          <w:jc w:val="center"/>
        </w:trPr>
        <w:tc>
          <w:tcPr>
            <w:tcW w:w="0" w:type="auto"/>
            <w:shd w:val="clear" w:color="auto" w:fill="FFFFFF"/>
            <w:tcMar>
              <w:top w:w="40" w:type="dxa"/>
              <w:left w:w="60" w:type="dxa"/>
              <w:bottom w:w="40" w:type="dxa"/>
              <w:right w:w="60" w:type="dxa"/>
            </w:tcMar>
            <w:vAlign w:val="center"/>
          </w:tcPr>
          <w:p w14:paraId="3A16B19D" w14:textId="77777777" w:rsidR="00D87097" w:rsidRDefault="00D87097" w:rsidP="00B35E08">
            <w:pPr>
              <w:jc w:val="center"/>
            </w:pPr>
            <w:r>
              <w:rPr>
                <w:rFonts w:eastAsia="Times New Roman" w:cs="Times New Roman"/>
                <w:sz w:val="18"/>
                <w:szCs w:val="18"/>
              </w:rPr>
              <w:t>2</w:t>
            </w:r>
          </w:p>
        </w:tc>
        <w:tc>
          <w:tcPr>
            <w:tcW w:w="0" w:type="auto"/>
            <w:shd w:val="clear" w:color="auto" w:fill="FFFFFF"/>
            <w:tcMar>
              <w:top w:w="40" w:type="dxa"/>
              <w:left w:w="100" w:type="dxa"/>
              <w:bottom w:w="40" w:type="dxa"/>
              <w:right w:w="100" w:type="dxa"/>
            </w:tcMar>
            <w:vAlign w:val="center"/>
          </w:tcPr>
          <w:p w14:paraId="13A8B811" w14:textId="77777777" w:rsidR="00D87097" w:rsidRPr="006D4FE2" w:rsidRDefault="00D87097" w:rsidP="00B35E08">
            <w:r w:rsidRPr="006D4FE2">
              <w:rPr>
                <w:rFonts w:eastAsia="Times New Roman" w:cs="Times New Roman"/>
                <w:b/>
                <w:sz w:val="18"/>
                <w:szCs w:val="18"/>
              </w:rPr>
              <w:t>Неподконтрольные расходы, в том числе:</w:t>
            </w:r>
          </w:p>
        </w:tc>
        <w:tc>
          <w:tcPr>
            <w:tcW w:w="0" w:type="auto"/>
            <w:shd w:val="clear" w:color="auto" w:fill="FFFFFF"/>
            <w:tcMar>
              <w:top w:w="40" w:type="dxa"/>
              <w:left w:w="200" w:type="dxa"/>
              <w:bottom w:w="40" w:type="dxa"/>
              <w:right w:w="200" w:type="dxa"/>
            </w:tcMar>
            <w:vAlign w:val="center"/>
          </w:tcPr>
          <w:p w14:paraId="4AAA2A75" w14:textId="77777777" w:rsidR="00D87097" w:rsidRDefault="00D87097" w:rsidP="00B35E08">
            <w:pPr>
              <w:jc w:val="center"/>
            </w:pPr>
            <w:r>
              <w:rPr>
                <w:rFonts w:eastAsia="Times New Roman" w:cs="Times New Roman"/>
                <w:sz w:val="18"/>
                <w:szCs w:val="18"/>
              </w:rPr>
              <w:t>тыс. руб.</w:t>
            </w:r>
          </w:p>
        </w:tc>
        <w:tc>
          <w:tcPr>
            <w:tcW w:w="0" w:type="auto"/>
            <w:shd w:val="clear" w:color="auto" w:fill="FFFFFF"/>
            <w:tcMar>
              <w:top w:w="40" w:type="dxa"/>
              <w:left w:w="200" w:type="dxa"/>
              <w:bottom w:w="40" w:type="dxa"/>
              <w:right w:w="200" w:type="dxa"/>
            </w:tcMar>
            <w:vAlign w:val="center"/>
          </w:tcPr>
          <w:p w14:paraId="7D2BB2E0"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1 391,68</w:t>
            </w:r>
          </w:p>
        </w:tc>
        <w:tc>
          <w:tcPr>
            <w:tcW w:w="0" w:type="auto"/>
            <w:shd w:val="clear" w:color="auto" w:fill="FFFFFF"/>
            <w:tcMar>
              <w:top w:w="40" w:type="dxa"/>
              <w:left w:w="200" w:type="dxa"/>
              <w:bottom w:w="40" w:type="dxa"/>
              <w:right w:w="200" w:type="dxa"/>
            </w:tcMar>
            <w:vAlign w:val="center"/>
          </w:tcPr>
          <w:p w14:paraId="107A3C8E"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1 436,19</w:t>
            </w:r>
          </w:p>
        </w:tc>
        <w:tc>
          <w:tcPr>
            <w:tcW w:w="0" w:type="auto"/>
            <w:shd w:val="clear" w:color="auto" w:fill="FFFFFF"/>
            <w:tcMar>
              <w:top w:w="40" w:type="dxa"/>
              <w:left w:w="200" w:type="dxa"/>
              <w:bottom w:w="40" w:type="dxa"/>
              <w:right w:w="200" w:type="dxa"/>
            </w:tcMar>
            <w:vAlign w:val="center"/>
          </w:tcPr>
          <w:p w14:paraId="3C71CCC2"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1 473,58</w:t>
            </w:r>
          </w:p>
        </w:tc>
        <w:tc>
          <w:tcPr>
            <w:tcW w:w="0" w:type="auto"/>
            <w:shd w:val="clear" w:color="auto" w:fill="FFFFFF"/>
            <w:tcMar>
              <w:top w:w="40" w:type="dxa"/>
              <w:left w:w="200" w:type="dxa"/>
              <w:bottom w:w="40" w:type="dxa"/>
              <w:right w:w="200" w:type="dxa"/>
            </w:tcMar>
            <w:vAlign w:val="center"/>
          </w:tcPr>
          <w:p w14:paraId="74C8F8A7"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1 547,26</w:t>
            </w:r>
          </w:p>
        </w:tc>
        <w:tc>
          <w:tcPr>
            <w:tcW w:w="0" w:type="auto"/>
            <w:shd w:val="clear" w:color="auto" w:fill="FFFFFF"/>
            <w:tcMar>
              <w:top w:w="40" w:type="dxa"/>
              <w:left w:w="200" w:type="dxa"/>
              <w:bottom w:w="40" w:type="dxa"/>
              <w:right w:w="200" w:type="dxa"/>
            </w:tcMar>
            <w:vAlign w:val="center"/>
          </w:tcPr>
          <w:p w14:paraId="5CF81820"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1 624,62</w:t>
            </w:r>
          </w:p>
        </w:tc>
        <w:tc>
          <w:tcPr>
            <w:tcW w:w="0" w:type="auto"/>
            <w:shd w:val="clear" w:color="auto" w:fill="FFFFFF"/>
            <w:tcMar>
              <w:top w:w="40" w:type="dxa"/>
              <w:left w:w="200" w:type="dxa"/>
              <w:bottom w:w="40" w:type="dxa"/>
              <w:right w:w="200" w:type="dxa"/>
            </w:tcMar>
            <w:vAlign w:val="center"/>
          </w:tcPr>
          <w:p w14:paraId="34C26E66"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1 705,85</w:t>
            </w:r>
          </w:p>
        </w:tc>
        <w:tc>
          <w:tcPr>
            <w:tcW w:w="0" w:type="auto"/>
            <w:shd w:val="clear" w:color="auto" w:fill="FFFFFF"/>
            <w:tcMar>
              <w:top w:w="40" w:type="dxa"/>
              <w:left w:w="200" w:type="dxa"/>
              <w:bottom w:w="40" w:type="dxa"/>
              <w:right w:w="200" w:type="dxa"/>
            </w:tcMar>
            <w:vAlign w:val="center"/>
          </w:tcPr>
          <w:p w14:paraId="221212AD"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1 791,15</w:t>
            </w:r>
          </w:p>
        </w:tc>
        <w:tc>
          <w:tcPr>
            <w:tcW w:w="0" w:type="auto"/>
            <w:shd w:val="clear" w:color="auto" w:fill="FFFFFF"/>
            <w:tcMar>
              <w:top w:w="40" w:type="dxa"/>
              <w:left w:w="200" w:type="dxa"/>
              <w:bottom w:w="40" w:type="dxa"/>
              <w:right w:w="200" w:type="dxa"/>
            </w:tcMar>
            <w:vAlign w:val="center"/>
          </w:tcPr>
          <w:p w14:paraId="2A634599"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1 880,71</w:t>
            </w:r>
          </w:p>
        </w:tc>
        <w:tc>
          <w:tcPr>
            <w:tcW w:w="0" w:type="auto"/>
            <w:shd w:val="clear" w:color="auto" w:fill="FFFFFF"/>
            <w:tcMar>
              <w:top w:w="40" w:type="dxa"/>
              <w:left w:w="200" w:type="dxa"/>
              <w:bottom w:w="40" w:type="dxa"/>
              <w:right w:w="200" w:type="dxa"/>
            </w:tcMar>
            <w:vAlign w:val="center"/>
          </w:tcPr>
          <w:p w14:paraId="3D71D4C0"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1 974,74</w:t>
            </w:r>
          </w:p>
        </w:tc>
        <w:tc>
          <w:tcPr>
            <w:tcW w:w="0" w:type="auto"/>
            <w:shd w:val="clear" w:color="auto" w:fill="FFFFFF"/>
            <w:tcMar>
              <w:top w:w="40" w:type="dxa"/>
              <w:left w:w="200" w:type="dxa"/>
              <w:bottom w:w="40" w:type="dxa"/>
              <w:right w:w="200" w:type="dxa"/>
            </w:tcMar>
            <w:vAlign w:val="center"/>
          </w:tcPr>
          <w:p w14:paraId="52FB9F3E"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2 073,48</w:t>
            </w:r>
          </w:p>
        </w:tc>
        <w:tc>
          <w:tcPr>
            <w:tcW w:w="0" w:type="auto"/>
            <w:shd w:val="clear" w:color="auto" w:fill="FFFFFF"/>
            <w:tcMar>
              <w:top w:w="40" w:type="dxa"/>
              <w:left w:w="200" w:type="dxa"/>
              <w:bottom w:w="40" w:type="dxa"/>
              <w:right w:w="200" w:type="dxa"/>
            </w:tcMar>
            <w:vAlign w:val="center"/>
          </w:tcPr>
          <w:p w14:paraId="1A18F108"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3 377,48</w:t>
            </w:r>
          </w:p>
        </w:tc>
      </w:tr>
      <w:tr w:rsidR="00D87097" w14:paraId="10102582" w14:textId="77777777" w:rsidTr="00B35E08">
        <w:trPr>
          <w:jc w:val="center"/>
        </w:trPr>
        <w:tc>
          <w:tcPr>
            <w:tcW w:w="0" w:type="auto"/>
            <w:shd w:val="clear" w:color="auto" w:fill="FFFFFF"/>
            <w:tcMar>
              <w:top w:w="40" w:type="dxa"/>
              <w:left w:w="60" w:type="dxa"/>
              <w:bottom w:w="40" w:type="dxa"/>
              <w:right w:w="60" w:type="dxa"/>
            </w:tcMar>
            <w:vAlign w:val="center"/>
          </w:tcPr>
          <w:p w14:paraId="371039CA" w14:textId="77777777" w:rsidR="00D87097" w:rsidRDefault="00D87097" w:rsidP="00B35E08">
            <w:pPr>
              <w:jc w:val="center"/>
            </w:pPr>
            <w:r>
              <w:rPr>
                <w:rFonts w:eastAsia="Times New Roman" w:cs="Times New Roman"/>
                <w:sz w:val="18"/>
                <w:szCs w:val="18"/>
              </w:rPr>
              <w:t>2.1</w:t>
            </w:r>
          </w:p>
        </w:tc>
        <w:tc>
          <w:tcPr>
            <w:tcW w:w="0" w:type="auto"/>
            <w:shd w:val="clear" w:color="auto" w:fill="FFFFFF"/>
            <w:tcMar>
              <w:top w:w="40" w:type="dxa"/>
              <w:left w:w="100" w:type="dxa"/>
              <w:bottom w:w="40" w:type="dxa"/>
              <w:right w:w="100" w:type="dxa"/>
            </w:tcMar>
            <w:vAlign w:val="center"/>
          </w:tcPr>
          <w:p w14:paraId="0485D294" w14:textId="77777777" w:rsidR="00D87097" w:rsidRPr="006D4FE2" w:rsidRDefault="00D87097" w:rsidP="00B35E08">
            <w:pPr>
              <w:jc w:val="right"/>
            </w:pPr>
            <w:r w:rsidRPr="006D4FE2">
              <w:rPr>
                <w:rFonts w:eastAsia="Times New Roman" w:cs="Times New Roman"/>
                <w:sz w:val="18"/>
                <w:szCs w:val="18"/>
              </w:rPr>
              <w:t>- расходы на оплату услуг, оказываемых организациями, осуществляющими регулируемые виды деятельности</w:t>
            </w:r>
          </w:p>
        </w:tc>
        <w:tc>
          <w:tcPr>
            <w:tcW w:w="0" w:type="auto"/>
            <w:shd w:val="clear" w:color="auto" w:fill="FFFFFF"/>
            <w:tcMar>
              <w:top w:w="40" w:type="dxa"/>
              <w:left w:w="200" w:type="dxa"/>
              <w:bottom w:w="40" w:type="dxa"/>
              <w:right w:w="200" w:type="dxa"/>
            </w:tcMar>
            <w:vAlign w:val="center"/>
          </w:tcPr>
          <w:p w14:paraId="1CEC233A" w14:textId="77777777" w:rsidR="00D87097" w:rsidRDefault="00D87097" w:rsidP="00B35E08">
            <w:pPr>
              <w:jc w:val="center"/>
            </w:pPr>
            <w:r>
              <w:rPr>
                <w:rFonts w:eastAsia="Times New Roman" w:cs="Times New Roman"/>
                <w:sz w:val="18"/>
                <w:szCs w:val="18"/>
              </w:rPr>
              <w:t>тыс. руб.</w:t>
            </w:r>
          </w:p>
        </w:tc>
        <w:tc>
          <w:tcPr>
            <w:tcW w:w="0" w:type="auto"/>
            <w:shd w:val="clear" w:color="auto" w:fill="FFFFFF"/>
            <w:tcMar>
              <w:top w:w="40" w:type="dxa"/>
              <w:left w:w="200" w:type="dxa"/>
              <w:bottom w:w="40" w:type="dxa"/>
              <w:right w:w="200" w:type="dxa"/>
            </w:tcMar>
            <w:vAlign w:val="center"/>
          </w:tcPr>
          <w:p w14:paraId="2A102909"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49030441"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13C6FE1E"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540F89D5"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73278E69"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4F8F50C6"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481A94DF"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3ECDF9CA"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7EF49EDC"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097F4E05"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73E0BF19" w14:textId="77777777" w:rsidR="00D87097" w:rsidRPr="00F10614" w:rsidRDefault="00D87097" w:rsidP="00B35E08">
            <w:pPr>
              <w:ind w:left="-259" w:right="-219"/>
              <w:jc w:val="center"/>
              <w:rPr>
                <w:rFonts w:cs="Times New Roman"/>
                <w:sz w:val="18"/>
                <w:szCs w:val="18"/>
              </w:rPr>
            </w:pPr>
          </w:p>
        </w:tc>
      </w:tr>
      <w:tr w:rsidR="00D87097" w14:paraId="5937B1FA" w14:textId="77777777" w:rsidTr="00B35E08">
        <w:trPr>
          <w:jc w:val="center"/>
        </w:trPr>
        <w:tc>
          <w:tcPr>
            <w:tcW w:w="0" w:type="auto"/>
            <w:shd w:val="clear" w:color="auto" w:fill="FFFFFF"/>
            <w:tcMar>
              <w:top w:w="40" w:type="dxa"/>
              <w:left w:w="60" w:type="dxa"/>
              <w:bottom w:w="40" w:type="dxa"/>
              <w:right w:w="60" w:type="dxa"/>
            </w:tcMar>
            <w:vAlign w:val="center"/>
          </w:tcPr>
          <w:p w14:paraId="567BB6C7" w14:textId="77777777" w:rsidR="00D87097" w:rsidRDefault="00D87097" w:rsidP="00B35E08">
            <w:pPr>
              <w:jc w:val="center"/>
            </w:pPr>
            <w:r>
              <w:rPr>
                <w:rFonts w:eastAsia="Times New Roman" w:cs="Times New Roman"/>
                <w:sz w:val="18"/>
                <w:szCs w:val="18"/>
              </w:rPr>
              <w:t>2.2</w:t>
            </w:r>
          </w:p>
        </w:tc>
        <w:tc>
          <w:tcPr>
            <w:tcW w:w="0" w:type="auto"/>
            <w:shd w:val="clear" w:color="auto" w:fill="FFFFFF"/>
            <w:tcMar>
              <w:top w:w="40" w:type="dxa"/>
              <w:left w:w="100" w:type="dxa"/>
              <w:bottom w:w="40" w:type="dxa"/>
              <w:right w:w="100" w:type="dxa"/>
            </w:tcMar>
            <w:vAlign w:val="center"/>
          </w:tcPr>
          <w:p w14:paraId="631FE63A" w14:textId="77777777" w:rsidR="00D87097" w:rsidRPr="006D4FE2" w:rsidRDefault="00D87097" w:rsidP="00B35E08">
            <w:pPr>
              <w:jc w:val="right"/>
            </w:pPr>
            <w:r w:rsidRPr="006D4FE2">
              <w:rPr>
                <w:rFonts w:eastAsia="Times New Roman" w:cs="Times New Roman"/>
                <w:sz w:val="18"/>
                <w:szCs w:val="18"/>
              </w:rPr>
              <w:t>- расходы на уплату налогов, сборов и других обязательных платежей, включая плату за выбросы и сбросы загрязняющих веществ в окружающую среду в пределах установленных нормативов и (или) лимитов, а также расходы на обязательное страхование</w:t>
            </w:r>
          </w:p>
        </w:tc>
        <w:tc>
          <w:tcPr>
            <w:tcW w:w="0" w:type="auto"/>
            <w:shd w:val="clear" w:color="auto" w:fill="FFFFFF"/>
            <w:tcMar>
              <w:top w:w="40" w:type="dxa"/>
              <w:left w:w="200" w:type="dxa"/>
              <w:bottom w:w="40" w:type="dxa"/>
              <w:right w:w="200" w:type="dxa"/>
            </w:tcMar>
            <w:vAlign w:val="center"/>
          </w:tcPr>
          <w:p w14:paraId="59D03B86" w14:textId="77777777" w:rsidR="00D87097" w:rsidRDefault="00D87097" w:rsidP="00B35E08">
            <w:pPr>
              <w:jc w:val="center"/>
            </w:pPr>
            <w:r>
              <w:rPr>
                <w:rFonts w:eastAsia="Times New Roman" w:cs="Times New Roman"/>
                <w:sz w:val="18"/>
                <w:szCs w:val="18"/>
              </w:rPr>
              <w:t>тыс. руб.</w:t>
            </w:r>
          </w:p>
        </w:tc>
        <w:tc>
          <w:tcPr>
            <w:tcW w:w="0" w:type="auto"/>
            <w:shd w:val="clear" w:color="auto" w:fill="FFFFFF"/>
            <w:tcMar>
              <w:top w:w="40" w:type="dxa"/>
              <w:left w:w="200" w:type="dxa"/>
              <w:bottom w:w="40" w:type="dxa"/>
              <w:right w:w="200" w:type="dxa"/>
            </w:tcMar>
            <w:vAlign w:val="center"/>
          </w:tcPr>
          <w:p w14:paraId="24887892"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22863A4E"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12777DD5"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0D231066"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1538DF7D"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41E28E5C"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2B7C31FF"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5696BD8E"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6FF2DA15"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52A54E3D"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2AB768AE" w14:textId="77777777" w:rsidR="00D87097" w:rsidRPr="00F10614" w:rsidRDefault="00D87097" w:rsidP="00B35E08">
            <w:pPr>
              <w:ind w:left="-259" w:right="-219"/>
              <w:jc w:val="center"/>
              <w:rPr>
                <w:rFonts w:cs="Times New Roman"/>
                <w:sz w:val="18"/>
                <w:szCs w:val="18"/>
              </w:rPr>
            </w:pPr>
          </w:p>
        </w:tc>
      </w:tr>
      <w:tr w:rsidR="00D87097" w14:paraId="468DF50E" w14:textId="77777777" w:rsidTr="00B35E08">
        <w:trPr>
          <w:jc w:val="center"/>
        </w:trPr>
        <w:tc>
          <w:tcPr>
            <w:tcW w:w="0" w:type="auto"/>
            <w:shd w:val="clear" w:color="auto" w:fill="FFFFFF"/>
            <w:tcMar>
              <w:top w:w="40" w:type="dxa"/>
              <w:left w:w="60" w:type="dxa"/>
              <w:bottom w:w="40" w:type="dxa"/>
              <w:right w:w="60" w:type="dxa"/>
            </w:tcMar>
            <w:vAlign w:val="center"/>
          </w:tcPr>
          <w:p w14:paraId="48B3AAB2" w14:textId="77777777" w:rsidR="00D87097" w:rsidRDefault="00D87097" w:rsidP="00B35E08">
            <w:pPr>
              <w:jc w:val="center"/>
            </w:pPr>
            <w:r>
              <w:rPr>
                <w:rFonts w:eastAsia="Times New Roman" w:cs="Times New Roman"/>
                <w:sz w:val="18"/>
                <w:szCs w:val="18"/>
              </w:rPr>
              <w:t>2.3</w:t>
            </w:r>
          </w:p>
        </w:tc>
        <w:tc>
          <w:tcPr>
            <w:tcW w:w="0" w:type="auto"/>
            <w:shd w:val="clear" w:color="auto" w:fill="FFFFFF"/>
            <w:tcMar>
              <w:top w:w="40" w:type="dxa"/>
              <w:left w:w="100" w:type="dxa"/>
              <w:bottom w:w="40" w:type="dxa"/>
              <w:right w:w="100" w:type="dxa"/>
            </w:tcMar>
            <w:vAlign w:val="center"/>
          </w:tcPr>
          <w:p w14:paraId="2FA85791" w14:textId="77777777" w:rsidR="00D87097" w:rsidRDefault="00D87097" w:rsidP="00B35E08">
            <w:pPr>
              <w:jc w:val="right"/>
            </w:pPr>
            <w:r>
              <w:rPr>
                <w:rFonts w:eastAsia="Times New Roman" w:cs="Times New Roman"/>
                <w:sz w:val="18"/>
                <w:szCs w:val="18"/>
              </w:rPr>
              <w:t>- концессионная плата</w:t>
            </w:r>
          </w:p>
        </w:tc>
        <w:tc>
          <w:tcPr>
            <w:tcW w:w="0" w:type="auto"/>
            <w:shd w:val="clear" w:color="auto" w:fill="FFFFFF"/>
            <w:tcMar>
              <w:top w:w="40" w:type="dxa"/>
              <w:left w:w="200" w:type="dxa"/>
              <w:bottom w:w="40" w:type="dxa"/>
              <w:right w:w="200" w:type="dxa"/>
            </w:tcMar>
            <w:vAlign w:val="center"/>
          </w:tcPr>
          <w:p w14:paraId="6834148A" w14:textId="77777777" w:rsidR="00D87097" w:rsidRDefault="00D87097" w:rsidP="00B35E08">
            <w:pPr>
              <w:jc w:val="center"/>
            </w:pPr>
            <w:r>
              <w:rPr>
                <w:rFonts w:eastAsia="Times New Roman" w:cs="Times New Roman"/>
                <w:sz w:val="18"/>
                <w:szCs w:val="18"/>
              </w:rPr>
              <w:t>тыс. руб.</w:t>
            </w:r>
          </w:p>
        </w:tc>
        <w:tc>
          <w:tcPr>
            <w:tcW w:w="0" w:type="auto"/>
            <w:shd w:val="clear" w:color="auto" w:fill="FFFFFF"/>
            <w:tcMar>
              <w:top w:w="40" w:type="dxa"/>
              <w:left w:w="200" w:type="dxa"/>
              <w:bottom w:w="40" w:type="dxa"/>
              <w:right w:w="200" w:type="dxa"/>
            </w:tcMar>
            <w:vAlign w:val="center"/>
          </w:tcPr>
          <w:p w14:paraId="3104DB2F"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225966E1"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5ACC802E"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725E589F"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287ACBE4"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09ECB4AF"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58DC62A8"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19C1B301"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36FCFD63"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22919882"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46946906" w14:textId="77777777" w:rsidR="00D87097" w:rsidRPr="00F10614" w:rsidRDefault="00D87097" w:rsidP="00B35E08">
            <w:pPr>
              <w:ind w:left="-259" w:right="-219"/>
              <w:jc w:val="center"/>
              <w:rPr>
                <w:rFonts w:cs="Times New Roman"/>
                <w:sz w:val="18"/>
                <w:szCs w:val="18"/>
              </w:rPr>
            </w:pPr>
          </w:p>
        </w:tc>
      </w:tr>
      <w:tr w:rsidR="00D87097" w14:paraId="2346CCC7" w14:textId="77777777" w:rsidTr="00B35E08">
        <w:trPr>
          <w:jc w:val="center"/>
        </w:trPr>
        <w:tc>
          <w:tcPr>
            <w:tcW w:w="0" w:type="auto"/>
            <w:shd w:val="clear" w:color="auto" w:fill="FFFFFF"/>
            <w:tcMar>
              <w:top w:w="40" w:type="dxa"/>
              <w:left w:w="60" w:type="dxa"/>
              <w:bottom w:w="40" w:type="dxa"/>
              <w:right w:w="60" w:type="dxa"/>
            </w:tcMar>
            <w:vAlign w:val="center"/>
          </w:tcPr>
          <w:p w14:paraId="4EFEE6D0" w14:textId="77777777" w:rsidR="00D87097" w:rsidRDefault="00D87097" w:rsidP="00B35E08">
            <w:pPr>
              <w:jc w:val="center"/>
            </w:pPr>
            <w:r>
              <w:rPr>
                <w:rFonts w:eastAsia="Times New Roman" w:cs="Times New Roman"/>
                <w:sz w:val="18"/>
                <w:szCs w:val="18"/>
              </w:rPr>
              <w:t>2.4</w:t>
            </w:r>
          </w:p>
        </w:tc>
        <w:tc>
          <w:tcPr>
            <w:tcW w:w="0" w:type="auto"/>
            <w:shd w:val="clear" w:color="auto" w:fill="FFFFFF"/>
            <w:tcMar>
              <w:top w:w="40" w:type="dxa"/>
              <w:left w:w="100" w:type="dxa"/>
              <w:bottom w:w="40" w:type="dxa"/>
              <w:right w:w="100" w:type="dxa"/>
            </w:tcMar>
            <w:vAlign w:val="center"/>
          </w:tcPr>
          <w:p w14:paraId="23E99367" w14:textId="77777777" w:rsidR="00D87097" w:rsidRDefault="00D87097" w:rsidP="00B35E08">
            <w:pPr>
              <w:jc w:val="right"/>
            </w:pPr>
            <w:r>
              <w:rPr>
                <w:rFonts w:eastAsia="Times New Roman" w:cs="Times New Roman"/>
                <w:sz w:val="18"/>
                <w:szCs w:val="18"/>
              </w:rPr>
              <w:t>- арендная плата</w:t>
            </w:r>
          </w:p>
        </w:tc>
        <w:tc>
          <w:tcPr>
            <w:tcW w:w="0" w:type="auto"/>
            <w:shd w:val="clear" w:color="auto" w:fill="FFFFFF"/>
            <w:tcMar>
              <w:top w:w="40" w:type="dxa"/>
              <w:left w:w="200" w:type="dxa"/>
              <w:bottom w:w="40" w:type="dxa"/>
              <w:right w:w="200" w:type="dxa"/>
            </w:tcMar>
            <w:vAlign w:val="center"/>
          </w:tcPr>
          <w:p w14:paraId="52C8A817" w14:textId="77777777" w:rsidR="00D87097" w:rsidRDefault="00D87097" w:rsidP="00B35E08">
            <w:pPr>
              <w:jc w:val="center"/>
            </w:pPr>
            <w:r>
              <w:rPr>
                <w:rFonts w:eastAsia="Times New Roman" w:cs="Times New Roman"/>
                <w:sz w:val="18"/>
                <w:szCs w:val="18"/>
              </w:rPr>
              <w:t>тыс. руб.</w:t>
            </w:r>
          </w:p>
        </w:tc>
        <w:tc>
          <w:tcPr>
            <w:tcW w:w="0" w:type="auto"/>
            <w:shd w:val="clear" w:color="auto" w:fill="FFFFFF"/>
            <w:tcMar>
              <w:top w:w="40" w:type="dxa"/>
              <w:left w:w="200" w:type="dxa"/>
              <w:bottom w:w="40" w:type="dxa"/>
              <w:right w:w="200" w:type="dxa"/>
            </w:tcMar>
            <w:vAlign w:val="center"/>
          </w:tcPr>
          <w:p w14:paraId="76E553BE"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173,05</w:t>
            </w:r>
          </w:p>
        </w:tc>
        <w:tc>
          <w:tcPr>
            <w:tcW w:w="0" w:type="auto"/>
            <w:shd w:val="clear" w:color="auto" w:fill="FFFFFF"/>
            <w:tcMar>
              <w:top w:w="40" w:type="dxa"/>
              <w:left w:w="200" w:type="dxa"/>
              <w:bottom w:w="40" w:type="dxa"/>
              <w:right w:w="200" w:type="dxa"/>
            </w:tcMar>
            <w:vAlign w:val="center"/>
          </w:tcPr>
          <w:p w14:paraId="56CA949C"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173,05</w:t>
            </w:r>
          </w:p>
        </w:tc>
        <w:tc>
          <w:tcPr>
            <w:tcW w:w="0" w:type="auto"/>
            <w:shd w:val="clear" w:color="auto" w:fill="FFFFFF"/>
            <w:tcMar>
              <w:top w:w="40" w:type="dxa"/>
              <w:left w:w="200" w:type="dxa"/>
              <w:bottom w:w="40" w:type="dxa"/>
              <w:right w:w="200" w:type="dxa"/>
            </w:tcMar>
            <w:vAlign w:val="center"/>
          </w:tcPr>
          <w:p w14:paraId="34B416CA"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173,05</w:t>
            </w:r>
          </w:p>
        </w:tc>
        <w:tc>
          <w:tcPr>
            <w:tcW w:w="0" w:type="auto"/>
            <w:shd w:val="clear" w:color="auto" w:fill="FFFFFF"/>
            <w:tcMar>
              <w:top w:w="40" w:type="dxa"/>
              <w:left w:w="200" w:type="dxa"/>
              <w:bottom w:w="40" w:type="dxa"/>
              <w:right w:w="200" w:type="dxa"/>
            </w:tcMar>
            <w:vAlign w:val="center"/>
          </w:tcPr>
          <w:p w14:paraId="7BDB0F5B"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173,05</w:t>
            </w:r>
          </w:p>
        </w:tc>
        <w:tc>
          <w:tcPr>
            <w:tcW w:w="0" w:type="auto"/>
            <w:shd w:val="clear" w:color="auto" w:fill="FFFFFF"/>
            <w:tcMar>
              <w:top w:w="40" w:type="dxa"/>
              <w:left w:w="200" w:type="dxa"/>
              <w:bottom w:w="40" w:type="dxa"/>
              <w:right w:w="200" w:type="dxa"/>
            </w:tcMar>
            <w:vAlign w:val="center"/>
          </w:tcPr>
          <w:p w14:paraId="1DE91D4E"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173,05</w:t>
            </w:r>
          </w:p>
        </w:tc>
        <w:tc>
          <w:tcPr>
            <w:tcW w:w="0" w:type="auto"/>
            <w:shd w:val="clear" w:color="auto" w:fill="FFFFFF"/>
            <w:tcMar>
              <w:top w:w="40" w:type="dxa"/>
              <w:left w:w="200" w:type="dxa"/>
              <w:bottom w:w="40" w:type="dxa"/>
              <w:right w:w="200" w:type="dxa"/>
            </w:tcMar>
            <w:vAlign w:val="center"/>
          </w:tcPr>
          <w:p w14:paraId="13160DEF"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173,05</w:t>
            </w:r>
          </w:p>
        </w:tc>
        <w:tc>
          <w:tcPr>
            <w:tcW w:w="0" w:type="auto"/>
            <w:shd w:val="clear" w:color="auto" w:fill="FFFFFF"/>
            <w:tcMar>
              <w:top w:w="40" w:type="dxa"/>
              <w:left w:w="200" w:type="dxa"/>
              <w:bottom w:w="40" w:type="dxa"/>
              <w:right w:w="200" w:type="dxa"/>
            </w:tcMar>
            <w:vAlign w:val="center"/>
          </w:tcPr>
          <w:p w14:paraId="50214012"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173,05</w:t>
            </w:r>
          </w:p>
        </w:tc>
        <w:tc>
          <w:tcPr>
            <w:tcW w:w="0" w:type="auto"/>
            <w:shd w:val="clear" w:color="auto" w:fill="FFFFFF"/>
            <w:tcMar>
              <w:top w:w="40" w:type="dxa"/>
              <w:left w:w="200" w:type="dxa"/>
              <w:bottom w:w="40" w:type="dxa"/>
              <w:right w:w="200" w:type="dxa"/>
            </w:tcMar>
            <w:vAlign w:val="center"/>
          </w:tcPr>
          <w:p w14:paraId="26A3DFDC"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173,05</w:t>
            </w:r>
          </w:p>
        </w:tc>
        <w:tc>
          <w:tcPr>
            <w:tcW w:w="0" w:type="auto"/>
            <w:shd w:val="clear" w:color="auto" w:fill="FFFFFF"/>
            <w:tcMar>
              <w:top w:w="40" w:type="dxa"/>
              <w:left w:w="200" w:type="dxa"/>
              <w:bottom w:w="40" w:type="dxa"/>
              <w:right w:w="200" w:type="dxa"/>
            </w:tcMar>
            <w:vAlign w:val="center"/>
          </w:tcPr>
          <w:p w14:paraId="77CFD548"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173,05</w:t>
            </w:r>
          </w:p>
        </w:tc>
        <w:tc>
          <w:tcPr>
            <w:tcW w:w="0" w:type="auto"/>
            <w:shd w:val="clear" w:color="auto" w:fill="FFFFFF"/>
            <w:tcMar>
              <w:top w:w="40" w:type="dxa"/>
              <w:left w:w="200" w:type="dxa"/>
              <w:bottom w:w="40" w:type="dxa"/>
              <w:right w:w="200" w:type="dxa"/>
            </w:tcMar>
            <w:vAlign w:val="center"/>
          </w:tcPr>
          <w:p w14:paraId="7B362D9A"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173,05</w:t>
            </w:r>
          </w:p>
        </w:tc>
        <w:tc>
          <w:tcPr>
            <w:tcW w:w="0" w:type="auto"/>
            <w:shd w:val="clear" w:color="auto" w:fill="FFFFFF"/>
            <w:tcMar>
              <w:top w:w="40" w:type="dxa"/>
              <w:left w:w="200" w:type="dxa"/>
              <w:bottom w:w="40" w:type="dxa"/>
              <w:right w:w="200" w:type="dxa"/>
            </w:tcMar>
            <w:vAlign w:val="center"/>
          </w:tcPr>
          <w:p w14:paraId="68807649"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173,05</w:t>
            </w:r>
          </w:p>
        </w:tc>
      </w:tr>
      <w:tr w:rsidR="00D87097" w14:paraId="1B65BD3A" w14:textId="77777777" w:rsidTr="00B35E08">
        <w:trPr>
          <w:jc w:val="center"/>
        </w:trPr>
        <w:tc>
          <w:tcPr>
            <w:tcW w:w="0" w:type="auto"/>
            <w:shd w:val="clear" w:color="auto" w:fill="FFFFFF"/>
            <w:tcMar>
              <w:top w:w="40" w:type="dxa"/>
              <w:left w:w="60" w:type="dxa"/>
              <w:bottom w:w="40" w:type="dxa"/>
              <w:right w:w="60" w:type="dxa"/>
            </w:tcMar>
            <w:vAlign w:val="center"/>
          </w:tcPr>
          <w:p w14:paraId="6E2AA43D" w14:textId="77777777" w:rsidR="00D87097" w:rsidRDefault="00D87097" w:rsidP="00B35E08">
            <w:pPr>
              <w:jc w:val="center"/>
            </w:pPr>
            <w:r>
              <w:rPr>
                <w:rFonts w:eastAsia="Times New Roman" w:cs="Times New Roman"/>
                <w:sz w:val="18"/>
                <w:szCs w:val="18"/>
              </w:rPr>
              <w:t>2.5</w:t>
            </w:r>
          </w:p>
        </w:tc>
        <w:tc>
          <w:tcPr>
            <w:tcW w:w="0" w:type="auto"/>
            <w:shd w:val="clear" w:color="auto" w:fill="FFFFFF"/>
            <w:tcMar>
              <w:top w:w="40" w:type="dxa"/>
              <w:left w:w="100" w:type="dxa"/>
              <w:bottom w:w="40" w:type="dxa"/>
              <w:right w:w="100" w:type="dxa"/>
            </w:tcMar>
            <w:vAlign w:val="center"/>
          </w:tcPr>
          <w:p w14:paraId="74EBAFF8" w14:textId="77777777" w:rsidR="00D87097" w:rsidRDefault="00D87097" w:rsidP="00B35E08">
            <w:pPr>
              <w:jc w:val="right"/>
            </w:pPr>
            <w:r>
              <w:rPr>
                <w:rFonts w:eastAsia="Times New Roman" w:cs="Times New Roman"/>
                <w:sz w:val="18"/>
                <w:szCs w:val="18"/>
              </w:rPr>
              <w:t>- отчисления на социальные нужды</w:t>
            </w:r>
          </w:p>
        </w:tc>
        <w:tc>
          <w:tcPr>
            <w:tcW w:w="0" w:type="auto"/>
            <w:shd w:val="clear" w:color="auto" w:fill="FFFFFF"/>
            <w:tcMar>
              <w:top w:w="40" w:type="dxa"/>
              <w:left w:w="200" w:type="dxa"/>
              <w:bottom w:w="40" w:type="dxa"/>
              <w:right w:w="200" w:type="dxa"/>
            </w:tcMar>
            <w:vAlign w:val="center"/>
          </w:tcPr>
          <w:p w14:paraId="10CAA805" w14:textId="77777777" w:rsidR="00D87097" w:rsidRDefault="00D87097" w:rsidP="00B35E08">
            <w:pPr>
              <w:jc w:val="center"/>
            </w:pPr>
            <w:r>
              <w:rPr>
                <w:rFonts w:eastAsia="Times New Roman" w:cs="Times New Roman"/>
                <w:sz w:val="18"/>
                <w:szCs w:val="18"/>
              </w:rPr>
              <w:t>тыс. руб.</w:t>
            </w:r>
          </w:p>
        </w:tc>
        <w:tc>
          <w:tcPr>
            <w:tcW w:w="0" w:type="auto"/>
            <w:shd w:val="clear" w:color="auto" w:fill="FFFFFF"/>
            <w:tcMar>
              <w:top w:w="40" w:type="dxa"/>
              <w:left w:w="200" w:type="dxa"/>
              <w:bottom w:w="40" w:type="dxa"/>
              <w:right w:w="200" w:type="dxa"/>
            </w:tcMar>
            <w:vAlign w:val="center"/>
          </w:tcPr>
          <w:p w14:paraId="499C8316"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1 218,63</w:t>
            </w:r>
          </w:p>
        </w:tc>
        <w:tc>
          <w:tcPr>
            <w:tcW w:w="0" w:type="auto"/>
            <w:shd w:val="clear" w:color="auto" w:fill="FFFFFF"/>
            <w:tcMar>
              <w:top w:w="40" w:type="dxa"/>
              <w:left w:w="200" w:type="dxa"/>
              <w:bottom w:w="40" w:type="dxa"/>
              <w:right w:w="200" w:type="dxa"/>
            </w:tcMar>
            <w:vAlign w:val="center"/>
          </w:tcPr>
          <w:p w14:paraId="145DB079" w14:textId="77777777" w:rsidR="00D87097" w:rsidRPr="00F10614" w:rsidRDefault="00D87097" w:rsidP="00B35E08">
            <w:pPr>
              <w:jc w:val="center"/>
              <w:rPr>
                <w:rFonts w:cs="Times New Roman"/>
                <w:sz w:val="18"/>
                <w:szCs w:val="18"/>
              </w:rPr>
            </w:pPr>
            <w:r w:rsidRPr="00F10614">
              <w:rPr>
                <w:rFonts w:cs="Times New Roman"/>
                <w:sz w:val="18"/>
                <w:szCs w:val="18"/>
              </w:rPr>
              <w:t>1 263,14</w:t>
            </w:r>
          </w:p>
        </w:tc>
        <w:tc>
          <w:tcPr>
            <w:tcW w:w="0" w:type="auto"/>
            <w:shd w:val="clear" w:color="auto" w:fill="FFFFFF"/>
            <w:tcMar>
              <w:top w:w="40" w:type="dxa"/>
              <w:left w:w="200" w:type="dxa"/>
              <w:bottom w:w="40" w:type="dxa"/>
              <w:right w:w="200" w:type="dxa"/>
            </w:tcMar>
            <w:vAlign w:val="center"/>
          </w:tcPr>
          <w:p w14:paraId="6947BE63" w14:textId="77777777" w:rsidR="00D87097" w:rsidRPr="00F10614" w:rsidRDefault="00D87097" w:rsidP="00B35E08">
            <w:pPr>
              <w:jc w:val="center"/>
              <w:rPr>
                <w:rFonts w:cs="Times New Roman"/>
                <w:sz w:val="18"/>
                <w:szCs w:val="18"/>
              </w:rPr>
            </w:pPr>
            <w:r w:rsidRPr="00F10614">
              <w:rPr>
                <w:rFonts w:cs="Times New Roman"/>
                <w:sz w:val="18"/>
                <w:szCs w:val="18"/>
              </w:rPr>
              <w:t>1 300,53</w:t>
            </w:r>
          </w:p>
        </w:tc>
        <w:tc>
          <w:tcPr>
            <w:tcW w:w="0" w:type="auto"/>
            <w:shd w:val="clear" w:color="auto" w:fill="FFFFFF"/>
            <w:tcMar>
              <w:top w:w="40" w:type="dxa"/>
              <w:left w:w="200" w:type="dxa"/>
              <w:bottom w:w="40" w:type="dxa"/>
              <w:right w:w="200" w:type="dxa"/>
            </w:tcMar>
            <w:vAlign w:val="center"/>
          </w:tcPr>
          <w:p w14:paraId="005FD128" w14:textId="77777777" w:rsidR="00D87097" w:rsidRPr="00F10614" w:rsidRDefault="00D87097" w:rsidP="00B35E08">
            <w:pPr>
              <w:jc w:val="center"/>
              <w:rPr>
                <w:rFonts w:cs="Times New Roman"/>
                <w:sz w:val="18"/>
                <w:szCs w:val="18"/>
              </w:rPr>
            </w:pPr>
            <w:r w:rsidRPr="00F10614">
              <w:rPr>
                <w:rFonts w:cs="Times New Roman"/>
                <w:sz w:val="18"/>
                <w:szCs w:val="18"/>
              </w:rPr>
              <w:t>1 365,56</w:t>
            </w:r>
          </w:p>
        </w:tc>
        <w:tc>
          <w:tcPr>
            <w:tcW w:w="0" w:type="auto"/>
            <w:shd w:val="clear" w:color="auto" w:fill="FFFFFF"/>
            <w:tcMar>
              <w:top w:w="40" w:type="dxa"/>
              <w:left w:w="200" w:type="dxa"/>
              <w:bottom w:w="40" w:type="dxa"/>
              <w:right w:w="200" w:type="dxa"/>
            </w:tcMar>
            <w:vAlign w:val="center"/>
          </w:tcPr>
          <w:p w14:paraId="76E7A24D" w14:textId="77777777" w:rsidR="00D87097" w:rsidRPr="00F10614" w:rsidRDefault="00D87097" w:rsidP="00B35E08">
            <w:pPr>
              <w:jc w:val="center"/>
              <w:rPr>
                <w:rFonts w:cs="Times New Roman"/>
                <w:sz w:val="18"/>
                <w:szCs w:val="18"/>
              </w:rPr>
            </w:pPr>
            <w:r w:rsidRPr="00F10614">
              <w:rPr>
                <w:rFonts w:cs="Times New Roman"/>
                <w:sz w:val="18"/>
                <w:szCs w:val="18"/>
              </w:rPr>
              <w:t>1 433,84</w:t>
            </w:r>
          </w:p>
        </w:tc>
        <w:tc>
          <w:tcPr>
            <w:tcW w:w="0" w:type="auto"/>
            <w:shd w:val="clear" w:color="auto" w:fill="FFFFFF"/>
            <w:tcMar>
              <w:top w:w="40" w:type="dxa"/>
              <w:left w:w="200" w:type="dxa"/>
              <w:bottom w:w="40" w:type="dxa"/>
              <w:right w:w="200" w:type="dxa"/>
            </w:tcMar>
            <w:vAlign w:val="center"/>
          </w:tcPr>
          <w:p w14:paraId="2F4A5BB6" w14:textId="77777777" w:rsidR="00D87097" w:rsidRPr="00F10614" w:rsidRDefault="00D87097" w:rsidP="00B35E08">
            <w:pPr>
              <w:jc w:val="center"/>
              <w:rPr>
                <w:rFonts w:cs="Times New Roman"/>
                <w:sz w:val="18"/>
                <w:szCs w:val="18"/>
              </w:rPr>
            </w:pPr>
            <w:r w:rsidRPr="00F10614">
              <w:rPr>
                <w:rFonts w:cs="Times New Roman"/>
                <w:sz w:val="18"/>
                <w:szCs w:val="18"/>
              </w:rPr>
              <w:t>1 505,53</w:t>
            </w:r>
          </w:p>
        </w:tc>
        <w:tc>
          <w:tcPr>
            <w:tcW w:w="0" w:type="auto"/>
            <w:shd w:val="clear" w:color="auto" w:fill="FFFFFF"/>
            <w:tcMar>
              <w:top w:w="40" w:type="dxa"/>
              <w:left w:w="200" w:type="dxa"/>
              <w:bottom w:w="40" w:type="dxa"/>
              <w:right w:w="200" w:type="dxa"/>
            </w:tcMar>
            <w:vAlign w:val="center"/>
          </w:tcPr>
          <w:p w14:paraId="52AD2105" w14:textId="77777777" w:rsidR="00D87097" w:rsidRPr="00F10614" w:rsidRDefault="00D87097" w:rsidP="00B35E08">
            <w:pPr>
              <w:jc w:val="center"/>
              <w:rPr>
                <w:rFonts w:cs="Times New Roman"/>
                <w:sz w:val="18"/>
                <w:szCs w:val="18"/>
              </w:rPr>
            </w:pPr>
            <w:r w:rsidRPr="00F10614">
              <w:rPr>
                <w:rFonts w:cs="Times New Roman"/>
                <w:sz w:val="18"/>
                <w:szCs w:val="18"/>
              </w:rPr>
              <w:t>1 580,81</w:t>
            </w:r>
          </w:p>
        </w:tc>
        <w:tc>
          <w:tcPr>
            <w:tcW w:w="0" w:type="auto"/>
            <w:shd w:val="clear" w:color="auto" w:fill="FFFFFF"/>
            <w:tcMar>
              <w:top w:w="40" w:type="dxa"/>
              <w:left w:w="200" w:type="dxa"/>
              <w:bottom w:w="40" w:type="dxa"/>
              <w:right w:w="200" w:type="dxa"/>
            </w:tcMar>
            <w:vAlign w:val="center"/>
          </w:tcPr>
          <w:p w14:paraId="56D896BB" w14:textId="77777777" w:rsidR="00D87097" w:rsidRPr="00F10614" w:rsidRDefault="00D87097" w:rsidP="00B35E08">
            <w:pPr>
              <w:jc w:val="center"/>
              <w:rPr>
                <w:rFonts w:cs="Times New Roman"/>
                <w:sz w:val="18"/>
                <w:szCs w:val="18"/>
              </w:rPr>
            </w:pPr>
            <w:r w:rsidRPr="00F10614">
              <w:rPr>
                <w:rFonts w:cs="Times New Roman"/>
                <w:sz w:val="18"/>
                <w:szCs w:val="18"/>
              </w:rPr>
              <w:t>1 659,85</w:t>
            </w:r>
          </w:p>
        </w:tc>
        <w:tc>
          <w:tcPr>
            <w:tcW w:w="0" w:type="auto"/>
            <w:shd w:val="clear" w:color="auto" w:fill="FFFFFF"/>
            <w:tcMar>
              <w:top w:w="40" w:type="dxa"/>
              <w:left w:w="200" w:type="dxa"/>
              <w:bottom w:w="40" w:type="dxa"/>
              <w:right w:w="200" w:type="dxa"/>
            </w:tcMar>
            <w:vAlign w:val="center"/>
          </w:tcPr>
          <w:p w14:paraId="4E1B5C93" w14:textId="77777777" w:rsidR="00D87097" w:rsidRPr="00F10614" w:rsidRDefault="00D87097" w:rsidP="00B35E08">
            <w:pPr>
              <w:jc w:val="center"/>
              <w:rPr>
                <w:rFonts w:cs="Times New Roman"/>
                <w:sz w:val="18"/>
                <w:szCs w:val="18"/>
              </w:rPr>
            </w:pPr>
            <w:r w:rsidRPr="00F10614">
              <w:rPr>
                <w:rFonts w:cs="Times New Roman"/>
                <w:sz w:val="18"/>
                <w:szCs w:val="18"/>
              </w:rPr>
              <w:t>1 742,84</w:t>
            </w:r>
          </w:p>
        </w:tc>
        <w:tc>
          <w:tcPr>
            <w:tcW w:w="0" w:type="auto"/>
            <w:shd w:val="clear" w:color="auto" w:fill="FFFFFF"/>
            <w:tcMar>
              <w:top w:w="40" w:type="dxa"/>
              <w:left w:w="200" w:type="dxa"/>
              <w:bottom w:w="40" w:type="dxa"/>
              <w:right w:w="200" w:type="dxa"/>
            </w:tcMar>
            <w:vAlign w:val="center"/>
          </w:tcPr>
          <w:p w14:paraId="0ABB48AD" w14:textId="77777777" w:rsidR="00D87097" w:rsidRPr="00F10614" w:rsidRDefault="00D87097" w:rsidP="00B35E08">
            <w:pPr>
              <w:jc w:val="center"/>
              <w:rPr>
                <w:rFonts w:cs="Times New Roman"/>
                <w:sz w:val="18"/>
                <w:szCs w:val="18"/>
              </w:rPr>
            </w:pPr>
            <w:r w:rsidRPr="00F10614">
              <w:rPr>
                <w:rFonts w:cs="Times New Roman"/>
                <w:sz w:val="18"/>
                <w:szCs w:val="18"/>
              </w:rPr>
              <w:t>1 829,98</w:t>
            </w:r>
          </w:p>
        </w:tc>
        <w:tc>
          <w:tcPr>
            <w:tcW w:w="0" w:type="auto"/>
            <w:shd w:val="clear" w:color="auto" w:fill="FFFFFF"/>
            <w:tcMar>
              <w:top w:w="40" w:type="dxa"/>
              <w:left w:w="200" w:type="dxa"/>
              <w:bottom w:w="40" w:type="dxa"/>
              <w:right w:w="200" w:type="dxa"/>
            </w:tcMar>
            <w:vAlign w:val="center"/>
          </w:tcPr>
          <w:p w14:paraId="4DDFBD15" w14:textId="77777777" w:rsidR="00D87097" w:rsidRPr="00F10614" w:rsidRDefault="00D87097" w:rsidP="00B35E08">
            <w:pPr>
              <w:jc w:val="center"/>
              <w:rPr>
                <w:rFonts w:cs="Times New Roman"/>
                <w:sz w:val="18"/>
                <w:szCs w:val="18"/>
              </w:rPr>
            </w:pPr>
            <w:r w:rsidRPr="00F10614">
              <w:rPr>
                <w:rFonts w:cs="Times New Roman"/>
                <w:sz w:val="18"/>
                <w:szCs w:val="18"/>
              </w:rPr>
              <w:t>2 980,85</w:t>
            </w:r>
          </w:p>
        </w:tc>
      </w:tr>
      <w:tr w:rsidR="00D87097" w14:paraId="6C106118" w14:textId="77777777" w:rsidTr="00B35E08">
        <w:trPr>
          <w:jc w:val="center"/>
        </w:trPr>
        <w:tc>
          <w:tcPr>
            <w:tcW w:w="0" w:type="auto"/>
            <w:shd w:val="clear" w:color="auto" w:fill="FFFFFF"/>
            <w:tcMar>
              <w:top w:w="40" w:type="dxa"/>
              <w:left w:w="60" w:type="dxa"/>
              <w:bottom w:w="40" w:type="dxa"/>
              <w:right w:w="60" w:type="dxa"/>
            </w:tcMar>
            <w:vAlign w:val="center"/>
          </w:tcPr>
          <w:p w14:paraId="29191172" w14:textId="77777777" w:rsidR="00D87097" w:rsidRDefault="00D87097" w:rsidP="00B35E08">
            <w:pPr>
              <w:jc w:val="center"/>
            </w:pPr>
            <w:r>
              <w:rPr>
                <w:rFonts w:eastAsia="Times New Roman" w:cs="Times New Roman"/>
                <w:sz w:val="18"/>
                <w:szCs w:val="18"/>
              </w:rPr>
              <w:t>2.6</w:t>
            </w:r>
          </w:p>
        </w:tc>
        <w:tc>
          <w:tcPr>
            <w:tcW w:w="0" w:type="auto"/>
            <w:shd w:val="clear" w:color="auto" w:fill="FFFFFF"/>
            <w:tcMar>
              <w:top w:w="40" w:type="dxa"/>
              <w:left w:w="100" w:type="dxa"/>
              <w:bottom w:w="40" w:type="dxa"/>
              <w:right w:w="100" w:type="dxa"/>
            </w:tcMar>
            <w:vAlign w:val="center"/>
          </w:tcPr>
          <w:p w14:paraId="41BEFECE" w14:textId="77777777" w:rsidR="00D87097" w:rsidRPr="006D4FE2" w:rsidRDefault="00D87097" w:rsidP="00B35E08">
            <w:pPr>
              <w:jc w:val="right"/>
            </w:pPr>
            <w:r w:rsidRPr="006D4FE2">
              <w:rPr>
                <w:rFonts w:eastAsia="Times New Roman" w:cs="Times New Roman"/>
                <w:sz w:val="18"/>
                <w:szCs w:val="18"/>
              </w:rPr>
              <w:t>- амортизация основных средств и нематериальных активов</w:t>
            </w:r>
          </w:p>
        </w:tc>
        <w:tc>
          <w:tcPr>
            <w:tcW w:w="0" w:type="auto"/>
            <w:shd w:val="clear" w:color="auto" w:fill="FFFFFF"/>
            <w:tcMar>
              <w:top w:w="40" w:type="dxa"/>
              <w:left w:w="200" w:type="dxa"/>
              <w:bottom w:w="40" w:type="dxa"/>
              <w:right w:w="200" w:type="dxa"/>
            </w:tcMar>
            <w:vAlign w:val="center"/>
          </w:tcPr>
          <w:p w14:paraId="57420E1C" w14:textId="77777777" w:rsidR="00D87097" w:rsidRDefault="00D87097" w:rsidP="00B35E08">
            <w:pPr>
              <w:jc w:val="center"/>
            </w:pPr>
            <w:r>
              <w:rPr>
                <w:rFonts w:eastAsia="Times New Roman" w:cs="Times New Roman"/>
                <w:sz w:val="18"/>
                <w:szCs w:val="18"/>
              </w:rPr>
              <w:t>тыс. руб.</w:t>
            </w:r>
          </w:p>
        </w:tc>
        <w:tc>
          <w:tcPr>
            <w:tcW w:w="0" w:type="auto"/>
            <w:shd w:val="clear" w:color="auto" w:fill="FFFFFF"/>
            <w:tcMar>
              <w:top w:w="40" w:type="dxa"/>
              <w:left w:w="200" w:type="dxa"/>
              <w:bottom w:w="40" w:type="dxa"/>
              <w:right w:w="200" w:type="dxa"/>
            </w:tcMar>
            <w:vAlign w:val="center"/>
          </w:tcPr>
          <w:p w14:paraId="1C2429E2"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3267712F"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456DE6C0"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243A22F4"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655B9DE4"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06C516F6"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520E9AC1"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1553D195"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4B9BF115"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387C960F"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1E9598B7" w14:textId="77777777" w:rsidR="00D87097" w:rsidRPr="00F10614" w:rsidRDefault="00D87097" w:rsidP="00B35E08">
            <w:pPr>
              <w:ind w:left="-259" w:right="-219"/>
              <w:jc w:val="center"/>
              <w:rPr>
                <w:rFonts w:cs="Times New Roman"/>
                <w:sz w:val="18"/>
                <w:szCs w:val="18"/>
              </w:rPr>
            </w:pPr>
          </w:p>
        </w:tc>
      </w:tr>
      <w:tr w:rsidR="00D87097" w14:paraId="0B73D88C" w14:textId="77777777" w:rsidTr="00B35E08">
        <w:trPr>
          <w:jc w:val="center"/>
        </w:trPr>
        <w:tc>
          <w:tcPr>
            <w:tcW w:w="0" w:type="auto"/>
            <w:shd w:val="clear" w:color="auto" w:fill="FFFFFF"/>
            <w:tcMar>
              <w:top w:w="40" w:type="dxa"/>
              <w:left w:w="60" w:type="dxa"/>
              <w:bottom w:w="40" w:type="dxa"/>
              <w:right w:w="60" w:type="dxa"/>
            </w:tcMar>
            <w:vAlign w:val="center"/>
          </w:tcPr>
          <w:p w14:paraId="4B69D3E6" w14:textId="77777777" w:rsidR="00D87097" w:rsidRDefault="00D87097" w:rsidP="00B35E08">
            <w:pPr>
              <w:jc w:val="center"/>
            </w:pPr>
            <w:r>
              <w:rPr>
                <w:rFonts w:eastAsia="Times New Roman" w:cs="Times New Roman"/>
                <w:sz w:val="18"/>
                <w:szCs w:val="18"/>
              </w:rPr>
              <w:t>2.7</w:t>
            </w:r>
          </w:p>
        </w:tc>
        <w:tc>
          <w:tcPr>
            <w:tcW w:w="0" w:type="auto"/>
            <w:shd w:val="clear" w:color="auto" w:fill="FFFFFF"/>
            <w:tcMar>
              <w:top w:w="40" w:type="dxa"/>
              <w:left w:w="100" w:type="dxa"/>
              <w:bottom w:w="40" w:type="dxa"/>
              <w:right w:w="100" w:type="dxa"/>
            </w:tcMar>
            <w:vAlign w:val="center"/>
          </w:tcPr>
          <w:p w14:paraId="35F2F3E6" w14:textId="77777777" w:rsidR="00D87097" w:rsidRDefault="00D87097" w:rsidP="00B35E08">
            <w:pPr>
              <w:jc w:val="right"/>
            </w:pPr>
            <w:r>
              <w:rPr>
                <w:rFonts w:eastAsia="Times New Roman" w:cs="Times New Roman"/>
                <w:sz w:val="18"/>
                <w:szCs w:val="18"/>
              </w:rPr>
              <w:t>- налог на прибыль</w:t>
            </w:r>
          </w:p>
        </w:tc>
        <w:tc>
          <w:tcPr>
            <w:tcW w:w="0" w:type="auto"/>
            <w:shd w:val="clear" w:color="auto" w:fill="FFFFFF"/>
            <w:tcMar>
              <w:top w:w="40" w:type="dxa"/>
              <w:left w:w="200" w:type="dxa"/>
              <w:bottom w:w="40" w:type="dxa"/>
              <w:right w:w="200" w:type="dxa"/>
            </w:tcMar>
            <w:vAlign w:val="center"/>
          </w:tcPr>
          <w:p w14:paraId="4483941F" w14:textId="77777777" w:rsidR="00D87097" w:rsidRDefault="00D87097" w:rsidP="00B35E08">
            <w:pPr>
              <w:jc w:val="center"/>
            </w:pPr>
            <w:r>
              <w:rPr>
                <w:rFonts w:eastAsia="Times New Roman" w:cs="Times New Roman"/>
                <w:sz w:val="18"/>
                <w:szCs w:val="18"/>
              </w:rPr>
              <w:t>тыс. руб.</w:t>
            </w:r>
          </w:p>
        </w:tc>
        <w:tc>
          <w:tcPr>
            <w:tcW w:w="0" w:type="auto"/>
            <w:shd w:val="clear" w:color="auto" w:fill="FFFFFF"/>
            <w:tcMar>
              <w:top w:w="40" w:type="dxa"/>
              <w:left w:w="200" w:type="dxa"/>
              <w:bottom w:w="40" w:type="dxa"/>
              <w:right w:w="200" w:type="dxa"/>
            </w:tcMar>
            <w:vAlign w:val="center"/>
          </w:tcPr>
          <w:p w14:paraId="06D653BD"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67573168"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170F4205"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3F64681F"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09FB50D8"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0959314F"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3DC55813"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56D0A977"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1E022EE5"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54CDD9E9"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782DADDC" w14:textId="77777777" w:rsidR="00D87097" w:rsidRPr="00F10614" w:rsidRDefault="00D87097" w:rsidP="00B35E08">
            <w:pPr>
              <w:ind w:left="-259" w:right="-219"/>
              <w:jc w:val="center"/>
              <w:rPr>
                <w:rFonts w:cs="Times New Roman"/>
                <w:sz w:val="18"/>
                <w:szCs w:val="18"/>
              </w:rPr>
            </w:pPr>
          </w:p>
        </w:tc>
      </w:tr>
      <w:tr w:rsidR="00D87097" w14:paraId="0FF951A0" w14:textId="77777777" w:rsidTr="00B35E08">
        <w:trPr>
          <w:jc w:val="center"/>
        </w:trPr>
        <w:tc>
          <w:tcPr>
            <w:tcW w:w="0" w:type="auto"/>
            <w:shd w:val="clear" w:color="auto" w:fill="FFFFFF"/>
            <w:tcMar>
              <w:top w:w="40" w:type="dxa"/>
              <w:left w:w="60" w:type="dxa"/>
              <w:bottom w:w="40" w:type="dxa"/>
              <w:right w:w="60" w:type="dxa"/>
            </w:tcMar>
            <w:vAlign w:val="center"/>
          </w:tcPr>
          <w:p w14:paraId="76471DA4" w14:textId="77777777" w:rsidR="00D87097" w:rsidRDefault="00D87097" w:rsidP="00B35E08">
            <w:pPr>
              <w:jc w:val="center"/>
            </w:pPr>
            <w:r>
              <w:rPr>
                <w:rFonts w:eastAsia="Times New Roman" w:cs="Times New Roman"/>
                <w:sz w:val="18"/>
                <w:szCs w:val="18"/>
              </w:rPr>
              <w:t>2.8</w:t>
            </w:r>
          </w:p>
        </w:tc>
        <w:tc>
          <w:tcPr>
            <w:tcW w:w="0" w:type="auto"/>
            <w:shd w:val="clear" w:color="auto" w:fill="FFFFFF"/>
            <w:tcMar>
              <w:top w:w="40" w:type="dxa"/>
              <w:left w:w="100" w:type="dxa"/>
              <w:bottom w:w="40" w:type="dxa"/>
              <w:right w:w="100" w:type="dxa"/>
            </w:tcMar>
            <w:vAlign w:val="center"/>
          </w:tcPr>
          <w:p w14:paraId="214911EB" w14:textId="77777777" w:rsidR="00D87097" w:rsidRDefault="00D87097" w:rsidP="00B35E08">
            <w:pPr>
              <w:jc w:val="right"/>
            </w:pPr>
            <w:r>
              <w:rPr>
                <w:rFonts w:eastAsia="Times New Roman" w:cs="Times New Roman"/>
                <w:sz w:val="18"/>
                <w:szCs w:val="18"/>
              </w:rPr>
              <w:t>Прочие расходы</w:t>
            </w:r>
          </w:p>
        </w:tc>
        <w:tc>
          <w:tcPr>
            <w:tcW w:w="0" w:type="auto"/>
            <w:shd w:val="clear" w:color="auto" w:fill="FFFFFF"/>
            <w:tcMar>
              <w:top w:w="40" w:type="dxa"/>
              <w:left w:w="200" w:type="dxa"/>
              <w:bottom w:w="40" w:type="dxa"/>
              <w:right w:w="200" w:type="dxa"/>
            </w:tcMar>
            <w:vAlign w:val="center"/>
          </w:tcPr>
          <w:p w14:paraId="0B41293C" w14:textId="77777777" w:rsidR="00D87097" w:rsidRDefault="00D87097" w:rsidP="00B35E08">
            <w:pPr>
              <w:jc w:val="center"/>
            </w:pPr>
            <w:r>
              <w:rPr>
                <w:rFonts w:eastAsia="Times New Roman" w:cs="Times New Roman"/>
                <w:sz w:val="18"/>
                <w:szCs w:val="18"/>
              </w:rPr>
              <w:t>тыс. руб.</w:t>
            </w:r>
          </w:p>
        </w:tc>
        <w:tc>
          <w:tcPr>
            <w:tcW w:w="0" w:type="auto"/>
            <w:shd w:val="clear" w:color="auto" w:fill="FFFFFF"/>
            <w:tcMar>
              <w:top w:w="40" w:type="dxa"/>
              <w:left w:w="200" w:type="dxa"/>
              <w:bottom w:w="40" w:type="dxa"/>
              <w:right w:w="200" w:type="dxa"/>
            </w:tcMar>
            <w:vAlign w:val="center"/>
          </w:tcPr>
          <w:p w14:paraId="5DD79380"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324271E3"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3A17E9E2"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42744377"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014D0733"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0319D046"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1057CF5F"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13BB287F"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0E0D4514"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2E1FBD30"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12A99D04" w14:textId="77777777" w:rsidR="00D87097" w:rsidRPr="00F10614" w:rsidRDefault="00D87097" w:rsidP="00B35E08">
            <w:pPr>
              <w:ind w:left="-259" w:right="-219"/>
              <w:jc w:val="center"/>
              <w:rPr>
                <w:rFonts w:cs="Times New Roman"/>
                <w:sz w:val="18"/>
                <w:szCs w:val="18"/>
              </w:rPr>
            </w:pPr>
          </w:p>
        </w:tc>
      </w:tr>
      <w:tr w:rsidR="00D87097" w14:paraId="242B059C" w14:textId="77777777" w:rsidTr="00B35E08">
        <w:trPr>
          <w:jc w:val="center"/>
        </w:trPr>
        <w:tc>
          <w:tcPr>
            <w:tcW w:w="0" w:type="auto"/>
            <w:shd w:val="clear" w:color="auto" w:fill="FFFFFF"/>
            <w:tcMar>
              <w:top w:w="40" w:type="dxa"/>
              <w:left w:w="60" w:type="dxa"/>
              <w:bottom w:w="40" w:type="dxa"/>
              <w:right w:w="60" w:type="dxa"/>
            </w:tcMar>
            <w:vAlign w:val="center"/>
          </w:tcPr>
          <w:p w14:paraId="6ABD1491" w14:textId="77777777" w:rsidR="00D87097" w:rsidRDefault="00D87097" w:rsidP="00B35E08">
            <w:pPr>
              <w:jc w:val="center"/>
            </w:pPr>
            <w:r>
              <w:rPr>
                <w:rFonts w:eastAsia="Times New Roman" w:cs="Times New Roman"/>
                <w:sz w:val="18"/>
                <w:szCs w:val="18"/>
              </w:rPr>
              <w:t>3</w:t>
            </w:r>
          </w:p>
        </w:tc>
        <w:tc>
          <w:tcPr>
            <w:tcW w:w="0" w:type="auto"/>
            <w:shd w:val="clear" w:color="auto" w:fill="FFFFFF"/>
            <w:tcMar>
              <w:top w:w="40" w:type="dxa"/>
              <w:left w:w="100" w:type="dxa"/>
              <w:bottom w:w="40" w:type="dxa"/>
              <w:right w:w="100" w:type="dxa"/>
            </w:tcMar>
            <w:vAlign w:val="center"/>
          </w:tcPr>
          <w:p w14:paraId="72CAF206" w14:textId="77777777" w:rsidR="00D87097" w:rsidRPr="006D4FE2" w:rsidRDefault="00D87097" w:rsidP="00B35E08">
            <w:r w:rsidRPr="006D4FE2">
              <w:rPr>
                <w:rFonts w:eastAsia="Times New Roman" w:cs="Times New Roman"/>
                <w:b/>
                <w:sz w:val="18"/>
                <w:szCs w:val="18"/>
              </w:rPr>
              <w:t>Расходы на приобретение (производство) энергетических ресурсов, холодной воды и теплоносителя, в том числе:</w:t>
            </w:r>
          </w:p>
        </w:tc>
        <w:tc>
          <w:tcPr>
            <w:tcW w:w="0" w:type="auto"/>
            <w:shd w:val="clear" w:color="auto" w:fill="FFFFFF"/>
            <w:tcMar>
              <w:top w:w="40" w:type="dxa"/>
              <w:left w:w="200" w:type="dxa"/>
              <w:bottom w:w="40" w:type="dxa"/>
              <w:right w:w="200" w:type="dxa"/>
            </w:tcMar>
            <w:vAlign w:val="center"/>
          </w:tcPr>
          <w:p w14:paraId="6EB3D58D" w14:textId="77777777" w:rsidR="00D87097" w:rsidRDefault="00D87097" w:rsidP="00B35E08">
            <w:pPr>
              <w:jc w:val="center"/>
            </w:pPr>
            <w:r>
              <w:rPr>
                <w:rFonts w:eastAsia="Times New Roman" w:cs="Times New Roman"/>
                <w:sz w:val="18"/>
                <w:szCs w:val="18"/>
              </w:rPr>
              <w:t>тыс. руб.</w:t>
            </w:r>
          </w:p>
        </w:tc>
        <w:tc>
          <w:tcPr>
            <w:tcW w:w="0" w:type="auto"/>
            <w:shd w:val="clear" w:color="auto" w:fill="FFFFFF"/>
            <w:tcMar>
              <w:top w:w="40" w:type="dxa"/>
              <w:left w:w="200" w:type="dxa"/>
              <w:bottom w:w="40" w:type="dxa"/>
              <w:right w:w="200" w:type="dxa"/>
            </w:tcMar>
            <w:vAlign w:val="center"/>
          </w:tcPr>
          <w:p w14:paraId="0414685B"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1DF40E5A"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36D75B60"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7ED9530E"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7254307A"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22D4A3D8"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529E621F"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21271222"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72EF7824"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67E0FC74"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3D41E640" w14:textId="77777777" w:rsidR="00D87097" w:rsidRPr="00F10614" w:rsidRDefault="00D87097" w:rsidP="00B35E08">
            <w:pPr>
              <w:ind w:left="-259" w:right="-219"/>
              <w:jc w:val="center"/>
              <w:rPr>
                <w:rFonts w:cs="Times New Roman"/>
                <w:sz w:val="18"/>
                <w:szCs w:val="18"/>
              </w:rPr>
            </w:pPr>
          </w:p>
        </w:tc>
      </w:tr>
      <w:tr w:rsidR="00D87097" w14:paraId="10CFD622" w14:textId="77777777" w:rsidTr="00B35E08">
        <w:trPr>
          <w:jc w:val="center"/>
        </w:trPr>
        <w:tc>
          <w:tcPr>
            <w:tcW w:w="0" w:type="auto"/>
            <w:vMerge w:val="restart"/>
            <w:shd w:val="clear" w:color="auto" w:fill="FFFFFF"/>
            <w:tcMar>
              <w:top w:w="40" w:type="dxa"/>
              <w:left w:w="60" w:type="dxa"/>
              <w:bottom w:w="40" w:type="dxa"/>
              <w:right w:w="60" w:type="dxa"/>
            </w:tcMar>
            <w:vAlign w:val="center"/>
          </w:tcPr>
          <w:p w14:paraId="2182FBC7" w14:textId="77777777" w:rsidR="00D87097" w:rsidRDefault="00D87097" w:rsidP="00B35E08">
            <w:pPr>
              <w:jc w:val="center"/>
            </w:pPr>
            <w:r>
              <w:rPr>
                <w:rFonts w:eastAsia="Times New Roman" w:cs="Times New Roman"/>
                <w:sz w:val="18"/>
                <w:szCs w:val="18"/>
              </w:rPr>
              <w:t>3.1</w:t>
            </w:r>
          </w:p>
        </w:tc>
        <w:tc>
          <w:tcPr>
            <w:tcW w:w="0" w:type="auto"/>
            <w:vMerge w:val="restart"/>
            <w:shd w:val="clear" w:color="auto" w:fill="FFFFFF"/>
            <w:tcMar>
              <w:top w:w="40" w:type="dxa"/>
              <w:left w:w="100" w:type="dxa"/>
              <w:bottom w:w="40" w:type="dxa"/>
              <w:right w:w="100" w:type="dxa"/>
            </w:tcMar>
            <w:vAlign w:val="center"/>
          </w:tcPr>
          <w:p w14:paraId="3901CD6C" w14:textId="77777777" w:rsidR="00D87097" w:rsidRDefault="00D87097" w:rsidP="00B35E08">
            <w:pPr>
              <w:jc w:val="right"/>
            </w:pPr>
            <w:r>
              <w:rPr>
                <w:rFonts w:eastAsia="Times New Roman" w:cs="Times New Roman"/>
                <w:sz w:val="18"/>
                <w:szCs w:val="18"/>
              </w:rPr>
              <w:t xml:space="preserve">- расходы на топливо </w:t>
            </w:r>
          </w:p>
        </w:tc>
        <w:tc>
          <w:tcPr>
            <w:tcW w:w="0" w:type="auto"/>
            <w:shd w:val="clear" w:color="auto" w:fill="FFFFFF"/>
            <w:tcMar>
              <w:top w:w="40" w:type="dxa"/>
              <w:left w:w="200" w:type="dxa"/>
              <w:bottom w:w="40" w:type="dxa"/>
              <w:right w:w="200" w:type="dxa"/>
            </w:tcMar>
            <w:vAlign w:val="center"/>
          </w:tcPr>
          <w:p w14:paraId="153270B1" w14:textId="77777777" w:rsidR="00D87097" w:rsidRDefault="00D87097" w:rsidP="00B35E08">
            <w:pPr>
              <w:jc w:val="center"/>
            </w:pPr>
            <w:r>
              <w:rPr>
                <w:rFonts w:eastAsia="Times New Roman" w:cs="Times New Roman"/>
                <w:sz w:val="18"/>
                <w:szCs w:val="18"/>
              </w:rPr>
              <w:t>тыс. руб.</w:t>
            </w:r>
          </w:p>
        </w:tc>
        <w:tc>
          <w:tcPr>
            <w:tcW w:w="0" w:type="auto"/>
            <w:shd w:val="clear" w:color="auto" w:fill="FFFFFF"/>
            <w:tcMar>
              <w:top w:w="40" w:type="dxa"/>
              <w:left w:w="200" w:type="dxa"/>
              <w:bottom w:w="40" w:type="dxa"/>
              <w:right w:w="200" w:type="dxa"/>
            </w:tcMar>
            <w:vAlign w:val="center"/>
          </w:tcPr>
          <w:p w14:paraId="4B1A0294"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4 423,30</w:t>
            </w:r>
          </w:p>
        </w:tc>
        <w:tc>
          <w:tcPr>
            <w:tcW w:w="0" w:type="auto"/>
            <w:shd w:val="clear" w:color="auto" w:fill="FFFFFF"/>
            <w:tcMar>
              <w:top w:w="40" w:type="dxa"/>
              <w:left w:w="200" w:type="dxa"/>
              <w:bottom w:w="40" w:type="dxa"/>
              <w:right w:w="200" w:type="dxa"/>
            </w:tcMar>
            <w:vAlign w:val="center"/>
          </w:tcPr>
          <w:p w14:paraId="3FE1BE29"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4 600,23</w:t>
            </w:r>
          </w:p>
        </w:tc>
        <w:tc>
          <w:tcPr>
            <w:tcW w:w="0" w:type="auto"/>
            <w:shd w:val="clear" w:color="auto" w:fill="FFFFFF"/>
            <w:tcMar>
              <w:top w:w="40" w:type="dxa"/>
              <w:left w:w="200" w:type="dxa"/>
              <w:bottom w:w="40" w:type="dxa"/>
              <w:right w:w="200" w:type="dxa"/>
            </w:tcMar>
            <w:vAlign w:val="center"/>
          </w:tcPr>
          <w:p w14:paraId="5248EEEE"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4 784,24</w:t>
            </w:r>
          </w:p>
        </w:tc>
        <w:tc>
          <w:tcPr>
            <w:tcW w:w="0" w:type="auto"/>
            <w:shd w:val="clear" w:color="auto" w:fill="FFFFFF"/>
            <w:tcMar>
              <w:top w:w="40" w:type="dxa"/>
              <w:left w:w="200" w:type="dxa"/>
              <w:bottom w:w="40" w:type="dxa"/>
              <w:right w:w="200" w:type="dxa"/>
            </w:tcMar>
            <w:vAlign w:val="center"/>
          </w:tcPr>
          <w:p w14:paraId="5302F79A"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5 023,45</w:t>
            </w:r>
          </w:p>
        </w:tc>
        <w:tc>
          <w:tcPr>
            <w:tcW w:w="0" w:type="auto"/>
            <w:shd w:val="clear" w:color="auto" w:fill="FFFFFF"/>
            <w:tcMar>
              <w:top w:w="40" w:type="dxa"/>
              <w:left w:w="200" w:type="dxa"/>
              <w:bottom w:w="40" w:type="dxa"/>
              <w:right w:w="200" w:type="dxa"/>
            </w:tcMar>
            <w:vAlign w:val="center"/>
          </w:tcPr>
          <w:p w14:paraId="33E1B24D"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5 274,62</w:t>
            </w:r>
          </w:p>
        </w:tc>
        <w:tc>
          <w:tcPr>
            <w:tcW w:w="0" w:type="auto"/>
            <w:shd w:val="clear" w:color="auto" w:fill="FFFFFF"/>
            <w:tcMar>
              <w:top w:w="40" w:type="dxa"/>
              <w:left w:w="200" w:type="dxa"/>
              <w:bottom w:w="40" w:type="dxa"/>
              <w:right w:w="200" w:type="dxa"/>
            </w:tcMar>
            <w:vAlign w:val="center"/>
          </w:tcPr>
          <w:p w14:paraId="74820844"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5 538,36</w:t>
            </w:r>
          </w:p>
        </w:tc>
        <w:tc>
          <w:tcPr>
            <w:tcW w:w="0" w:type="auto"/>
            <w:shd w:val="clear" w:color="auto" w:fill="FFFFFF"/>
            <w:tcMar>
              <w:top w:w="40" w:type="dxa"/>
              <w:left w:w="200" w:type="dxa"/>
              <w:bottom w:w="40" w:type="dxa"/>
              <w:right w:w="200" w:type="dxa"/>
            </w:tcMar>
            <w:vAlign w:val="center"/>
          </w:tcPr>
          <w:p w14:paraId="3B83FFCE"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5 815,27</w:t>
            </w:r>
          </w:p>
        </w:tc>
        <w:tc>
          <w:tcPr>
            <w:tcW w:w="0" w:type="auto"/>
            <w:shd w:val="clear" w:color="auto" w:fill="FFFFFF"/>
            <w:tcMar>
              <w:top w:w="40" w:type="dxa"/>
              <w:left w:w="200" w:type="dxa"/>
              <w:bottom w:w="40" w:type="dxa"/>
              <w:right w:w="200" w:type="dxa"/>
            </w:tcMar>
            <w:vAlign w:val="center"/>
          </w:tcPr>
          <w:p w14:paraId="51F95947"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6 106,04</w:t>
            </w:r>
          </w:p>
        </w:tc>
        <w:tc>
          <w:tcPr>
            <w:tcW w:w="0" w:type="auto"/>
            <w:shd w:val="clear" w:color="auto" w:fill="FFFFFF"/>
            <w:tcMar>
              <w:top w:w="40" w:type="dxa"/>
              <w:left w:w="200" w:type="dxa"/>
              <w:bottom w:w="40" w:type="dxa"/>
              <w:right w:w="200" w:type="dxa"/>
            </w:tcMar>
            <w:vAlign w:val="center"/>
          </w:tcPr>
          <w:p w14:paraId="65E2D1A8"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6 411,34</w:t>
            </w:r>
          </w:p>
        </w:tc>
        <w:tc>
          <w:tcPr>
            <w:tcW w:w="0" w:type="auto"/>
            <w:shd w:val="clear" w:color="auto" w:fill="FFFFFF"/>
            <w:tcMar>
              <w:top w:w="40" w:type="dxa"/>
              <w:left w:w="200" w:type="dxa"/>
              <w:bottom w:w="40" w:type="dxa"/>
              <w:right w:w="200" w:type="dxa"/>
            </w:tcMar>
            <w:vAlign w:val="center"/>
          </w:tcPr>
          <w:p w14:paraId="49920434"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6 731,91</w:t>
            </w:r>
          </w:p>
        </w:tc>
        <w:tc>
          <w:tcPr>
            <w:tcW w:w="0" w:type="auto"/>
            <w:shd w:val="clear" w:color="auto" w:fill="FFFFFF"/>
            <w:tcMar>
              <w:top w:w="40" w:type="dxa"/>
              <w:left w:w="200" w:type="dxa"/>
              <w:bottom w:w="40" w:type="dxa"/>
              <w:right w:w="200" w:type="dxa"/>
            </w:tcMar>
            <w:vAlign w:val="center"/>
          </w:tcPr>
          <w:p w14:paraId="01B8277F"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10 965,57</w:t>
            </w:r>
          </w:p>
        </w:tc>
      </w:tr>
      <w:tr w:rsidR="00D87097" w14:paraId="205EA0F3" w14:textId="77777777" w:rsidTr="00B35E08">
        <w:trPr>
          <w:jc w:val="center"/>
        </w:trPr>
        <w:tc>
          <w:tcPr>
            <w:tcW w:w="0" w:type="auto"/>
            <w:vMerge/>
          </w:tcPr>
          <w:p w14:paraId="1056832A" w14:textId="77777777" w:rsidR="00D87097" w:rsidRDefault="00D87097" w:rsidP="00B35E08"/>
        </w:tc>
        <w:tc>
          <w:tcPr>
            <w:tcW w:w="0" w:type="auto"/>
            <w:vMerge/>
          </w:tcPr>
          <w:p w14:paraId="61F29E33" w14:textId="77777777" w:rsidR="00D87097" w:rsidRDefault="00D87097" w:rsidP="00B35E08"/>
        </w:tc>
        <w:tc>
          <w:tcPr>
            <w:tcW w:w="0" w:type="auto"/>
            <w:shd w:val="clear" w:color="auto" w:fill="FFFFFF"/>
            <w:tcMar>
              <w:top w:w="40" w:type="dxa"/>
              <w:left w:w="200" w:type="dxa"/>
              <w:bottom w:w="40" w:type="dxa"/>
              <w:right w:w="200" w:type="dxa"/>
            </w:tcMar>
            <w:vAlign w:val="center"/>
          </w:tcPr>
          <w:p w14:paraId="33ABF05B" w14:textId="77777777" w:rsidR="00D87097" w:rsidRDefault="00D87097" w:rsidP="00B35E08">
            <w:pPr>
              <w:jc w:val="center"/>
            </w:pPr>
            <w:r>
              <w:rPr>
                <w:rFonts w:eastAsia="Times New Roman" w:cs="Times New Roman"/>
                <w:sz w:val="18"/>
                <w:szCs w:val="18"/>
              </w:rPr>
              <w:t>тыс. тонн</w:t>
            </w:r>
          </w:p>
        </w:tc>
        <w:tc>
          <w:tcPr>
            <w:tcW w:w="0" w:type="auto"/>
            <w:shd w:val="clear" w:color="auto" w:fill="FFFFFF"/>
            <w:tcMar>
              <w:top w:w="40" w:type="dxa"/>
              <w:left w:w="200" w:type="dxa"/>
              <w:bottom w:w="40" w:type="dxa"/>
              <w:right w:w="200" w:type="dxa"/>
            </w:tcMar>
            <w:vAlign w:val="center"/>
          </w:tcPr>
          <w:p w14:paraId="6630A720"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0,87</w:t>
            </w:r>
          </w:p>
        </w:tc>
        <w:tc>
          <w:tcPr>
            <w:tcW w:w="0" w:type="auto"/>
            <w:shd w:val="clear" w:color="auto" w:fill="FFFFFF"/>
            <w:tcMar>
              <w:top w:w="40" w:type="dxa"/>
              <w:left w:w="200" w:type="dxa"/>
              <w:bottom w:w="40" w:type="dxa"/>
              <w:right w:w="200" w:type="dxa"/>
            </w:tcMar>
            <w:vAlign w:val="center"/>
          </w:tcPr>
          <w:p w14:paraId="73886F2F"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0,87</w:t>
            </w:r>
          </w:p>
        </w:tc>
        <w:tc>
          <w:tcPr>
            <w:tcW w:w="0" w:type="auto"/>
            <w:shd w:val="clear" w:color="auto" w:fill="FFFFFF"/>
            <w:tcMar>
              <w:top w:w="40" w:type="dxa"/>
              <w:left w:w="200" w:type="dxa"/>
              <w:bottom w:w="40" w:type="dxa"/>
              <w:right w:w="200" w:type="dxa"/>
            </w:tcMar>
            <w:vAlign w:val="center"/>
          </w:tcPr>
          <w:p w14:paraId="541E41E1"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0,87</w:t>
            </w:r>
          </w:p>
        </w:tc>
        <w:tc>
          <w:tcPr>
            <w:tcW w:w="0" w:type="auto"/>
            <w:shd w:val="clear" w:color="auto" w:fill="FFFFFF"/>
            <w:tcMar>
              <w:top w:w="40" w:type="dxa"/>
              <w:left w:w="200" w:type="dxa"/>
              <w:bottom w:w="40" w:type="dxa"/>
              <w:right w:w="200" w:type="dxa"/>
            </w:tcMar>
            <w:vAlign w:val="center"/>
          </w:tcPr>
          <w:p w14:paraId="27D22C7B"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0,87</w:t>
            </w:r>
          </w:p>
        </w:tc>
        <w:tc>
          <w:tcPr>
            <w:tcW w:w="0" w:type="auto"/>
            <w:shd w:val="clear" w:color="auto" w:fill="FFFFFF"/>
            <w:tcMar>
              <w:top w:w="40" w:type="dxa"/>
              <w:left w:w="200" w:type="dxa"/>
              <w:bottom w:w="40" w:type="dxa"/>
              <w:right w:w="200" w:type="dxa"/>
            </w:tcMar>
            <w:vAlign w:val="center"/>
          </w:tcPr>
          <w:p w14:paraId="4501390F"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0,87</w:t>
            </w:r>
          </w:p>
        </w:tc>
        <w:tc>
          <w:tcPr>
            <w:tcW w:w="0" w:type="auto"/>
            <w:shd w:val="clear" w:color="auto" w:fill="FFFFFF"/>
            <w:tcMar>
              <w:top w:w="40" w:type="dxa"/>
              <w:left w:w="200" w:type="dxa"/>
              <w:bottom w:w="40" w:type="dxa"/>
              <w:right w:w="200" w:type="dxa"/>
            </w:tcMar>
            <w:vAlign w:val="center"/>
          </w:tcPr>
          <w:p w14:paraId="5AF6CE23"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0,87</w:t>
            </w:r>
          </w:p>
        </w:tc>
        <w:tc>
          <w:tcPr>
            <w:tcW w:w="0" w:type="auto"/>
            <w:shd w:val="clear" w:color="auto" w:fill="FFFFFF"/>
            <w:tcMar>
              <w:top w:w="40" w:type="dxa"/>
              <w:left w:w="200" w:type="dxa"/>
              <w:bottom w:w="40" w:type="dxa"/>
              <w:right w:w="200" w:type="dxa"/>
            </w:tcMar>
            <w:vAlign w:val="center"/>
          </w:tcPr>
          <w:p w14:paraId="494EFED0"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0,87</w:t>
            </w:r>
          </w:p>
        </w:tc>
        <w:tc>
          <w:tcPr>
            <w:tcW w:w="0" w:type="auto"/>
            <w:shd w:val="clear" w:color="auto" w:fill="FFFFFF"/>
            <w:tcMar>
              <w:top w:w="40" w:type="dxa"/>
              <w:left w:w="200" w:type="dxa"/>
              <w:bottom w:w="40" w:type="dxa"/>
              <w:right w:w="200" w:type="dxa"/>
            </w:tcMar>
            <w:vAlign w:val="center"/>
          </w:tcPr>
          <w:p w14:paraId="76925331"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0,87</w:t>
            </w:r>
          </w:p>
        </w:tc>
        <w:tc>
          <w:tcPr>
            <w:tcW w:w="0" w:type="auto"/>
            <w:shd w:val="clear" w:color="auto" w:fill="FFFFFF"/>
            <w:tcMar>
              <w:top w:w="40" w:type="dxa"/>
              <w:left w:w="200" w:type="dxa"/>
              <w:bottom w:w="40" w:type="dxa"/>
              <w:right w:w="200" w:type="dxa"/>
            </w:tcMar>
            <w:vAlign w:val="center"/>
          </w:tcPr>
          <w:p w14:paraId="668E72A3"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0,87</w:t>
            </w:r>
          </w:p>
        </w:tc>
        <w:tc>
          <w:tcPr>
            <w:tcW w:w="0" w:type="auto"/>
            <w:shd w:val="clear" w:color="auto" w:fill="FFFFFF"/>
            <w:tcMar>
              <w:top w:w="40" w:type="dxa"/>
              <w:left w:w="200" w:type="dxa"/>
              <w:bottom w:w="40" w:type="dxa"/>
              <w:right w:w="200" w:type="dxa"/>
            </w:tcMar>
            <w:vAlign w:val="center"/>
          </w:tcPr>
          <w:p w14:paraId="01D0D087"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0,87</w:t>
            </w:r>
          </w:p>
        </w:tc>
        <w:tc>
          <w:tcPr>
            <w:tcW w:w="0" w:type="auto"/>
            <w:shd w:val="clear" w:color="auto" w:fill="FFFFFF"/>
            <w:tcMar>
              <w:top w:w="40" w:type="dxa"/>
              <w:left w:w="200" w:type="dxa"/>
              <w:bottom w:w="40" w:type="dxa"/>
              <w:right w:w="200" w:type="dxa"/>
            </w:tcMar>
            <w:vAlign w:val="center"/>
          </w:tcPr>
          <w:p w14:paraId="42DC8171"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0,87</w:t>
            </w:r>
          </w:p>
        </w:tc>
      </w:tr>
      <w:tr w:rsidR="00D87097" w14:paraId="66E46E5E" w14:textId="77777777" w:rsidTr="00B35E08">
        <w:trPr>
          <w:jc w:val="center"/>
        </w:trPr>
        <w:tc>
          <w:tcPr>
            <w:tcW w:w="0" w:type="auto"/>
            <w:vMerge w:val="restart"/>
            <w:shd w:val="clear" w:color="auto" w:fill="FFFFFF"/>
            <w:tcMar>
              <w:top w:w="40" w:type="dxa"/>
              <w:left w:w="60" w:type="dxa"/>
              <w:bottom w:w="40" w:type="dxa"/>
              <w:right w:w="60" w:type="dxa"/>
            </w:tcMar>
            <w:vAlign w:val="center"/>
          </w:tcPr>
          <w:p w14:paraId="69514D09" w14:textId="77777777" w:rsidR="00D87097" w:rsidRDefault="00D87097" w:rsidP="00B35E08">
            <w:pPr>
              <w:jc w:val="center"/>
            </w:pPr>
            <w:r>
              <w:rPr>
                <w:rFonts w:eastAsia="Times New Roman" w:cs="Times New Roman"/>
                <w:sz w:val="18"/>
                <w:szCs w:val="18"/>
              </w:rPr>
              <w:t>3.2</w:t>
            </w:r>
          </w:p>
        </w:tc>
        <w:tc>
          <w:tcPr>
            <w:tcW w:w="0" w:type="auto"/>
            <w:vMerge w:val="restart"/>
            <w:shd w:val="clear" w:color="auto" w:fill="FFFFFF"/>
            <w:tcMar>
              <w:top w:w="40" w:type="dxa"/>
              <w:left w:w="100" w:type="dxa"/>
              <w:bottom w:w="40" w:type="dxa"/>
              <w:right w:w="100" w:type="dxa"/>
            </w:tcMar>
            <w:vAlign w:val="center"/>
          </w:tcPr>
          <w:p w14:paraId="6F054C66" w14:textId="77777777" w:rsidR="00D87097" w:rsidRDefault="00D87097" w:rsidP="00B35E08">
            <w:pPr>
              <w:jc w:val="right"/>
            </w:pPr>
            <w:r>
              <w:rPr>
                <w:rFonts w:eastAsia="Times New Roman" w:cs="Times New Roman"/>
                <w:sz w:val="18"/>
                <w:szCs w:val="18"/>
              </w:rPr>
              <w:t>-расходы на теплоноситель</w:t>
            </w:r>
          </w:p>
        </w:tc>
        <w:tc>
          <w:tcPr>
            <w:tcW w:w="0" w:type="auto"/>
            <w:shd w:val="clear" w:color="auto" w:fill="FFFFFF"/>
            <w:tcMar>
              <w:top w:w="40" w:type="dxa"/>
              <w:left w:w="200" w:type="dxa"/>
              <w:bottom w:w="40" w:type="dxa"/>
              <w:right w:w="200" w:type="dxa"/>
            </w:tcMar>
            <w:vAlign w:val="center"/>
          </w:tcPr>
          <w:p w14:paraId="3950E81B" w14:textId="77777777" w:rsidR="00D87097" w:rsidRDefault="00D87097" w:rsidP="00B35E08">
            <w:pPr>
              <w:jc w:val="center"/>
            </w:pPr>
            <w:r>
              <w:rPr>
                <w:rFonts w:eastAsia="Times New Roman" w:cs="Times New Roman"/>
                <w:sz w:val="18"/>
                <w:szCs w:val="18"/>
              </w:rPr>
              <w:t>тыс. руб.</w:t>
            </w:r>
          </w:p>
        </w:tc>
        <w:tc>
          <w:tcPr>
            <w:tcW w:w="0" w:type="auto"/>
            <w:shd w:val="clear" w:color="auto" w:fill="FFFFFF"/>
            <w:tcMar>
              <w:top w:w="40" w:type="dxa"/>
              <w:left w:w="200" w:type="dxa"/>
              <w:bottom w:w="40" w:type="dxa"/>
              <w:right w:w="200" w:type="dxa"/>
            </w:tcMar>
            <w:vAlign w:val="center"/>
          </w:tcPr>
          <w:p w14:paraId="6FE521CE"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444EDF69"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20DD977D"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70094FCD"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304770EC"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3FC3D48B"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56BDA4EC"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446CD610"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1E5D05F9"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71BAD2FB"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273CE9DC" w14:textId="77777777" w:rsidR="00D87097" w:rsidRPr="00F10614" w:rsidRDefault="00D87097" w:rsidP="00B35E08">
            <w:pPr>
              <w:ind w:left="-259" w:right="-219"/>
              <w:jc w:val="center"/>
              <w:rPr>
                <w:rFonts w:cs="Times New Roman"/>
                <w:sz w:val="18"/>
                <w:szCs w:val="18"/>
              </w:rPr>
            </w:pPr>
          </w:p>
        </w:tc>
      </w:tr>
      <w:tr w:rsidR="00D87097" w14:paraId="4BC94346" w14:textId="77777777" w:rsidTr="00B35E08">
        <w:trPr>
          <w:jc w:val="center"/>
        </w:trPr>
        <w:tc>
          <w:tcPr>
            <w:tcW w:w="0" w:type="auto"/>
            <w:vMerge/>
          </w:tcPr>
          <w:p w14:paraId="646AF6FF" w14:textId="77777777" w:rsidR="00D87097" w:rsidRDefault="00D87097" w:rsidP="00B35E08"/>
        </w:tc>
        <w:tc>
          <w:tcPr>
            <w:tcW w:w="0" w:type="auto"/>
            <w:vMerge/>
          </w:tcPr>
          <w:p w14:paraId="76926F39" w14:textId="77777777" w:rsidR="00D87097" w:rsidRDefault="00D87097" w:rsidP="00B35E08"/>
        </w:tc>
        <w:tc>
          <w:tcPr>
            <w:tcW w:w="0" w:type="auto"/>
            <w:shd w:val="clear" w:color="auto" w:fill="FFFFFF"/>
            <w:tcMar>
              <w:top w:w="40" w:type="dxa"/>
              <w:left w:w="200" w:type="dxa"/>
              <w:bottom w:w="40" w:type="dxa"/>
              <w:right w:w="200" w:type="dxa"/>
            </w:tcMar>
            <w:vAlign w:val="center"/>
          </w:tcPr>
          <w:p w14:paraId="6AC1CEB2" w14:textId="77777777" w:rsidR="00D87097" w:rsidRDefault="00D87097" w:rsidP="00B35E08">
            <w:pPr>
              <w:jc w:val="center"/>
            </w:pPr>
            <w:r>
              <w:rPr>
                <w:rFonts w:eastAsia="Times New Roman" w:cs="Times New Roman"/>
                <w:sz w:val="18"/>
                <w:szCs w:val="18"/>
              </w:rPr>
              <w:t>тыс. м3</w:t>
            </w:r>
          </w:p>
        </w:tc>
        <w:tc>
          <w:tcPr>
            <w:tcW w:w="0" w:type="auto"/>
            <w:shd w:val="clear" w:color="auto" w:fill="FFFFFF"/>
            <w:tcMar>
              <w:top w:w="40" w:type="dxa"/>
              <w:left w:w="200" w:type="dxa"/>
              <w:bottom w:w="40" w:type="dxa"/>
              <w:right w:w="200" w:type="dxa"/>
            </w:tcMar>
            <w:vAlign w:val="center"/>
          </w:tcPr>
          <w:p w14:paraId="28237F92"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74E1D602"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16DBFFFE"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10F87118"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26175394"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67EE0E89"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32B07955"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372B8A5F"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1C6825D9"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6280A64F"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7C79128A" w14:textId="77777777" w:rsidR="00D87097" w:rsidRPr="00F10614" w:rsidRDefault="00D87097" w:rsidP="00B35E08">
            <w:pPr>
              <w:ind w:left="-259" w:right="-219"/>
              <w:jc w:val="center"/>
              <w:rPr>
                <w:rFonts w:cs="Times New Roman"/>
                <w:sz w:val="18"/>
                <w:szCs w:val="18"/>
              </w:rPr>
            </w:pPr>
          </w:p>
        </w:tc>
      </w:tr>
      <w:tr w:rsidR="00D87097" w14:paraId="31B410BC" w14:textId="77777777" w:rsidTr="00B35E08">
        <w:trPr>
          <w:jc w:val="center"/>
        </w:trPr>
        <w:tc>
          <w:tcPr>
            <w:tcW w:w="0" w:type="auto"/>
            <w:vMerge w:val="restart"/>
            <w:shd w:val="clear" w:color="auto" w:fill="FFFFFF"/>
            <w:tcMar>
              <w:top w:w="40" w:type="dxa"/>
              <w:left w:w="60" w:type="dxa"/>
              <w:bottom w:w="40" w:type="dxa"/>
              <w:right w:w="60" w:type="dxa"/>
            </w:tcMar>
            <w:vAlign w:val="center"/>
          </w:tcPr>
          <w:p w14:paraId="0326BA1D" w14:textId="77777777" w:rsidR="00D87097" w:rsidRDefault="00D87097" w:rsidP="00B35E08">
            <w:pPr>
              <w:jc w:val="center"/>
            </w:pPr>
            <w:r>
              <w:rPr>
                <w:rFonts w:eastAsia="Times New Roman" w:cs="Times New Roman"/>
                <w:sz w:val="18"/>
                <w:szCs w:val="18"/>
              </w:rPr>
              <w:lastRenderedPageBreak/>
              <w:t>3.3</w:t>
            </w:r>
          </w:p>
        </w:tc>
        <w:tc>
          <w:tcPr>
            <w:tcW w:w="0" w:type="auto"/>
            <w:vMerge w:val="restart"/>
            <w:shd w:val="clear" w:color="auto" w:fill="FFFFFF"/>
            <w:tcMar>
              <w:top w:w="40" w:type="dxa"/>
              <w:left w:w="100" w:type="dxa"/>
              <w:bottom w:w="40" w:type="dxa"/>
              <w:right w:w="100" w:type="dxa"/>
            </w:tcMar>
            <w:vAlign w:val="center"/>
          </w:tcPr>
          <w:p w14:paraId="7FBE8A4D" w14:textId="77777777" w:rsidR="00D87097" w:rsidRDefault="00D87097" w:rsidP="00B35E08">
            <w:pPr>
              <w:jc w:val="right"/>
            </w:pPr>
            <w:r>
              <w:rPr>
                <w:rFonts w:eastAsia="Times New Roman" w:cs="Times New Roman"/>
                <w:sz w:val="18"/>
                <w:szCs w:val="18"/>
              </w:rPr>
              <w:t>-расходы на электрическую энергию</w:t>
            </w:r>
          </w:p>
        </w:tc>
        <w:tc>
          <w:tcPr>
            <w:tcW w:w="0" w:type="auto"/>
            <w:shd w:val="clear" w:color="auto" w:fill="FFFFFF"/>
            <w:tcMar>
              <w:top w:w="40" w:type="dxa"/>
              <w:left w:w="200" w:type="dxa"/>
              <w:bottom w:w="40" w:type="dxa"/>
              <w:right w:w="200" w:type="dxa"/>
            </w:tcMar>
            <w:vAlign w:val="center"/>
          </w:tcPr>
          <w:p w14:paraId="4BCCACC7" w14:textId="77777777" w:rsidR="00D87097" w:rsidRDefault="00D87097" w:rsidP="00B35E08">
            <w:pPr>
              <w:jc w:val="center"/>
            </w:pPr>
            <w:r>
              <w:rPr>
                <w:rFonts w:eastAsia="Times New Roman" w:cs="Times New Roman"/>
                <w:sz w:val="18"/>
                <w:szCs w:val="18"/>
              </w:rPr>
              <w:t>тыс. руб.</w:t>
            </w:r>
          </w:p>
        </w:tc>
        <w:tc>
          <w:tcPr>
            <w:tcW w:w="0" w:type="auto"/>
            <w:shd w:val="clear" w:color="auto" w:fill="FFFFFF"/>
            <w:tcMar>
              <w:top w:w="40" w:type="dxa"/>
              <w:left w:w="200" w:type="dxa"/>
              <w:bottom w:w="40" w:type="dxa"/>
              <w:right w:w="200" w:type="dxa"/>
            </w:tcMar>
            <w:vAlign w:val="center"/>
          </w:tcPr>
          <w:p w14:paraId="060D21FE"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683,04</w:t>
            </w:r>
          </w:p>
        </w:tc>
        <w:tc>
          <w:tcPr>
            <w:tcW w:w="0" w:type="auto"/>
            <w:shd w:val="clear" w:color="auto" w:fill="FFFFFF"/>
            <w:tcMar>
              <w:top w:w="40" w:type="dxa"/>
              <w:left w:w="200" w:type="dxa"/>
              <w:bottom w:w="40" w:type="dxa"/>
              <w:right w:w="200" w:type="dxa"/>
            </w:tcMar>
            <w:vAlign w:val="center"/>
          </w:tcPr>
          <w:p w14:paraId="40DDBCA1"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720,60</w:t>
            </w:r>
          </w:p>
        </w:tc>
        <w:tc>
          <w:tcPr>
            <w:tcW w:w="0" w:type="auto"/>
            <w:shd w:val="clear" w:color="auto" w:fill="FFFFFF"/>
            <w:tcMar>
              <w:top w:w="40" w:type="dxa"/>
              <w:left w:w="200" w:type="dxa"/>
              <w:bottom w:w="40" w:type="dxa"/>
              <w:right w:w="200" w:type="dxa"/>
            </w:tcMar>
            <w:vAlign w:val="center"/>
          </w:tcPr>
          <w:p w14:paraId="159A3E8A"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760,24</w:t>
            </w:r>
          </w:p>
        </w:tc>
        <w:tc>
          <w:tcPr>
            <w:tcW w:w="0" w:type="auto"/>
            <w:shd w:val="clear" w:color="auto" w:fill="FFFFFF"/>
            <w:tcMar>
              <w:top w:w="40" w:type="dxa"/>
              <w:left w:w="200" w:type="dxa"/>
              <w:bottom w:w="40" w:type="dxa"/>
              <w:right w:w="200" w:type="dxa"/>
            </w:tcMar>
            <w:vAlign w:val="center"/>
          </w:tcPr>
          <w:p w14:paraId="595DE3A3"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798,25</w:t>
            </w:r>
          </w:p>
        </w:tc>
        <w:tc>
          <w:tcPr>
            <w:tcW w:w="0" w:type="auto"/>
            <w:shd w:val="clear" w:color="auto" w:fill="FFFFFF"/>
            <w:tcMar>
              <w:top w:w="40" w:type="dxa"/>
              <w:left w:w="200" w:type="dxa"/>
              <w:bottom w:w="40" w:type="dxa"/>
              <w:right w:w="200" w:type="dxa"/>
            </w:tcMar>
            <w:vAlign w:val="center"/>
          </w:tcPr>
          <w:p w14:paraId="01F2C434"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838,16</w:t>
            </w:r>
          </w:p>
        </w:tc>
        <w:tc>
          <w:tcPr>
            <w:tcW w:w="0" w:type="auto"/>
            <w:shd w:val="clear" w:color="auto" w:fill="FFFFFF"/>
            <w:tcMar>
              <w:top w:w="40" w:type="dxa"/>
              <w:left w:w="200" w:type="dxa"/>
              <w:bottom w:w="40" w:type="dxa"/>
              <w:right w:w="200" w:type="dxa"/>
            </w:tcMar>
            <w:vAlign w:val="center"/>
          </w:tcPr>
          <w:p w14:paraId="595DA627"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88</w:t>
            </w:r>
            <w:r w:rsidR="003B5074">
              <w:rPr>
                <w:rFonts w:cs="Times New Roman"/>
                <w:sz w:val="18"/>
                <w:szCs w:val="18"/>
              </w:rPr>
              <w:t>0</w:t>
            </w:r>
            <w:r w:rsidRPr="00F10614">
              <w:rPr>
                <w:rFonts w:cs="Times New Roman"/>
                <w:sz w:val="18"/>
                <w:szCs w:val="18"/>
              </w:rPr>
              <w:t>7</w:t>
            </w:r>
          </w:p>
        </w:tc>
        <w:tc>
          <w:tcPr>
            <w:tcW w:w="0" w:type="auto"/>
            <w:shd w:val="clear" w:color="auto" w:fill="FFFFFF"/>
            <w:tcMar>
              <w:top w:w="40" w:type="dxa"/>
              <w:left w:w="200" w:type="dxa"/>
              <w:bottom w:w="40" w:type="dxa"/>
              <w:right w:w="200" w:type="dxa"/>
            </w:tcMar>
            <w:vAlign w:val="center"/>
          </w:tcPr>
          <w:p w14:paraId="78BC06E6"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924,07</w:t>
            </w:r>
          </w:p>
        </w:tc>
        <w:tc>
          <w:tcPr>
            <w:tcW w:w="0" w:type="auto"/>
            <w:shd w:val="clear" w:color="auto" w:fill="FFFFFF"/>
            <w:tcMar>
              <w:top w:w="40" w:type="dxa"/>
              <w:left w:w="200" w:type="dxa"/>
              <w:bottom w:w="40" w:type="dxa"/>
              <w:right w:w="200" w:type="dxa"/>
            </w:tcMar>
            <w:vAlign w:val="center"/>
          </w:tcPr>
          <w:p w14:paraId="6061A980"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970,28</w:t>
            </w:r>
          </w:p>
        </w:tc>
        <w:tc>
          <w:tcPr>
            <w:tcW w:w="0" w:type="auto"/>
            <w:shd w:val="clear" w:color="auto" w:fill="FFFFFF"/>
            <w:tcMar>
              <w:top w:w="40" w:type="dxa"/>
              <w:left w:w="200" w:type="dxa"/>
              <w:bottom w:w="40" w:type="dxa"/>
              <w:right w:w="200" w:type="dxa"/>
            </w:tcMar>
            <w:vAlign w:val="center"/>
          </w:tcPr>
          <w:p w14:paraId="1DB08EC2"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1 018,79</w:t>
            </w:r>
          </w:p>
        </w:tc>
        <w:tc>
          <w:tcPr>
            <w:tcW w:w="0" w:type="auto"/>
            <w:shd w:val="clear" w:color="auto" w:fill="FFFFFF"/>
            <w:tcMar>
              <w:top w:w="40" w:type="dxa"/>
              <w:left w:w="200" w:type="dxa"/>
              <w:bottom w:w="40" w:type="dxa"/>
              <w:right w:w="200" w:type="dxa"/>
            </w:tcMar>
            <w:vAlign w:val="center"/>
          </w:tcPr>
          <w:p w14:paraId="19617A9A"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1 069,73</w:t>
            </w:r>
          </w:p>
        </w:tc>
        <w:tc>
          <w:tcPr>
            <w:tcW w:w="0" w:type="auto"/>
            <w:shd w:val="clear" w:color="auto" w:fill="FFFFFF"/>
            <w:tcMar>
              <w:top w:w="40" w:type="dxa"/>
              <w:left w:w="200" w:type="dxa"/>
              <w:bottom w:w="40" w:type="dxa"/>
              <w:right w:w="200" w:type="dxa"/>
            </w:tcMar>
            <w:vAlign w:val="center"/>
          </w:tcPr>
          <w:p w14:paraId="4BA91C6B"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1 742,48</w:t>
            </w:r>
          </w:p>
        </w:tc>
      </w:tr>
      <w:tr w:rsidR="00D87097" w14:paraId="12A565AE" w14:textId="77777777" w:rsidTr="00B35E08">
        <w:trPr>
          <w:jc w:val="center"/>
        </w:trPr>
        <w:tc>
          <w:tcPr>
            <w:tcW w:w="0" w:type="auto"/>
            <w:vMerge/>
          </w:tcPr>
          <w:p w14:paraId="63F2CA4C" w14:textId="77777777" w:rsidR="00D87097" w:rsidRDefault="00D87097" w:rsidP="00B35E08"/>
        </w:tc>
        <w:tc>
          <w:tcPr>
            <w:tcW w:w="0" w:type="auto"/>
            <w:vMerge/>
          </w:tcPr>
          <w:p w14:paraId="7447A2D1" w14:textId="77777777" w:rsidR="00D87097" w:rsidRDefault="00D87097" w:rsidP="00B35E08"/>
        </w:tc>
        <w:tc>
          <w:tcPr>
            <w:tcW w:w="0" w:type="auto"/>
            <w:shd w:val="clear" w:color="auto" w:fill="FFFFFF"/>
            <w:tcMar>
              <w:top w:w="40" w:type="dxa"/>
              <w:left w:w="200" w:type="dxa"/>
              <w:bottom w:w="40" w:type="dxa"/>
              <w:right w:w="200" w:type="dxa"/>
            </w:tcMar>
            <w:vAlign w:val="center"/>
          </w:tcPr>
          <w:p w14:paraId="7B3E2AA0" w14:textId="77777777" w:rsidR="00D87097" w:rsidRDefault="00D87097" w:rsidP="00B35E08">
            <w:pPr>
              <w:jc w:val="center"/>
            </w:pPr>
            <w:r>
              <w:rPr>
                <w:rFonts w:eastAsia="Times New Roman" w:cs="Times New Roman"/>
                <w:sz w:val="18"/>
                <w:szCs w:val="18"/>
              </w:rPr>
              <w:t>тыс. кВт.ч</w:t>
            </w:r>
          </w:p>
        </w:tc>
        <w:tc>
          <w:tcPr>
            <w:tcW w:w="0" w:type="auto"/>
            <w:shd w:val="clear" w:color="auto" w:fill="FFFFFF"/>
            <w:tcMar>
              <w:top w:w="40" w:type="dxa"/>
              <w:left w:w="200" w:type="dxa"/>
              <w:bottom w:w="40" w:type="dxa"/>
              <w:right w:w="200" w:type="dxa"/>
            </w:tcMar>
            <w:vAlign w:val="center"/>
          </w:tcPr>
          <w:p w14:paraId="1AF64253"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79,77</w:t>
            </w:r>
          </w:p>
        </w:tc>
        <w:tc>
          <w:tcPr>
            <w:tcW w:w="0" w:type="auto"/>
            <w:shd w:val="clear" w:color="auto" w:fill="FFFFFF"/>
            <w:tcMar>
              <w:top w:w="40" w:type="dxa"/>
              <w:left w:w="200" w:type="dxa"/>
              <w:bottom w:w="40" w:type="dxa"/>
              <w:right w:w="200" w:type="dxa"/>
            </w:tcMar>
            <w:vAlign w:val="center"/>
          </w:tcPr>
          <w:p w14:paraId="745B29EA"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79,77</w:t>
            </w:r>
          </w:p>
        </w:tc>
        <w:tc>
          <w:tcPr>
            <w:tcW w:w="0" w:type="auto"/>
            <w:shd w:val="clear" w:color="auto" w:fill="FFFFFF"/>
            <w:tcMar>
              <w:top w:w="40" w:type="dxa"/>
              <w:left w:w="200" w:type="dxa"/>
              <w:bottom w:w="40" w:type="dxa"/>
              <w:right w:w="200" w:type="dxa"/>
            </w:tcMar>
            <w:vAlign w:val="center"/>
          </w:tcPr>
          <w:p w14:paraId="6863E5F3"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79,77</w:t>
            </w:r>
          </w:p>
        </w:tc>
        <w:tc>
          <w:tcPr>
            <w:tcW w:w="0" w:type="auto"/>
            <w:shd w:val="clear" w:color="auto" w:fill="FFFFFF"/>
            <w:tcMar>
              <w:top w:w="40" w:type="dxa"/>
              <w:left w:w="200" w:type="dxa"/>
              <w:bottom w:w="40" w:type="dxa"/>
              <w:right w:w="200" w:type="dxa"/>
            </w:tcMar>
            <w:vAlign w:val="center"/>
          </w:tcPr>
          <w:p w14:paraId="5B798380"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79,77</w:t>
            </w:r>
          </w:p>
        </w:tc>
        <w:tc>
          <w:tcPr>
            <w:tcW w:w="0" w:type="auto"/>
            <w:shd w:val="clear" w:color="auto" w:fill="FFFFFF"/>
            <w:tcMar>
              <w:top w:w="40" w:type="dxa"/>
              <w:left w:w="200" w:type="dxa"/>
              <w:bottom w:w="40" w:type="dxa"/>
              <w:right w:w="200" w:type="dxa"/>
            </w:tcMar>
            <w:vAlign w:val="center"/>
          </w:tcPr>
          <w:p w14:paraId="5FB6B8BD"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79,77</w:t>
            </w:r>
          </w:p>
        </w:tc>
        <w:tc>
          <w:tcPr>
            <w:tcW w:w="0" w:type="auto"/>
            <w:shd w:val="clear" w:color="auto" w:fill="FFFFFF"/>
            <w:tcMar>
              <w:top w:w="40" w:type="dxa"/>
              <w:left w:w="200" w:type="dxa"/>
              <w:bottom w:w="40" w:type="dxa"/>
              <w:right w:w="200" w:type="dxa"/>
            </w:tcMar>
            <w:vAlign w:val="center"/>
          </w:tcPr>
          <w:p w14:paraId="7FDA126F"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79,77</w:t>
            </w:r>
          </w:p>
        </w:tc>
        <w:tc>
          <w:tcPr>
            <w:tcW w:w="0" w:type="auto"/>
            <w:shd w:val="clear" w:color="auto" w:fill="FFFFFF"/>
            <w:tcMar>
              <w:top w:w="40" w:type="dxa"/>
              <w:left w:w="200" w:type="dxa"/>
              <w:bottom w:w="40" w:type="dxa"/>
              <w:right w:w="200" w:type="dxa"/>
            </w:tcMar>
            <w:vAlign w:val="center"/>
          </w:tcPr>
          <w:p w14:paraId="6C021C1D"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79,77</w:t>
            </w:r>
          </w:p>
        </w:tc>
        <w:tc>
          <w:tcPr>
            <w:tcW w:w="0" w:type="auto"/>
            <w:shd w:val="clear" w:color="auto" w:fill="FFFFFF"/>
            <w:tcMar>
              <w:top w:w="40" w:type="dxa"/>
              <w:left w:w="200" w:type="dxa"/>
              <w:bottom w:w="40" w:type="dxa"/>
              <w:right w:w="200" w:type="dxa"/>
            </w:tcMar>
            <w:vAlign w:val="center"/>
          </w:tcPr>
          <w:p w14:paraId="27FD850A"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79,77</w:t>
            </w:r>
          </w:p>
        </w:tc>
        <w:tc>
          <w:tcPr>
            <w:tcW w:w="0" w:type="auto"/>
            <w:shd w:val="clear" w:color="auto" w:fill="FFFFFF"/>
            <w:tcMar>
              <w:top w:w="40" w:type="dxa"/>
              <w:left w:w="200" w:type="dxa"/>
              <w:bottom w:w="40" w:type="dxa"/>
              <w:right w:w="200" w:type="dxa"/>
            </w:tcMar>
            <w:vAlign w:val="center"/>
          </w:tcPr>
          <w:p w14:paraId="43E597E4"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79,77</w:t>
            </w:r>
          </w:p>
        </w:tc>
        <w:tc>
          <w:tcPr>
            <w:tcW w:w="0" w:type="auto"/>
            <w:shd w:val="clear" w:color="auto" w:fill="FFFFFF"/>
            <w:tcMar>
              <w:top w:w="40" w:type="dxa"/>
              <w:left w:w="200" w:type="dxa"/>
              <w:bottom w:w="40" w:type="dxa"/>
              <w:right w:w="200" w:type="dxa"/>
            </w:tcMar>
            <w:vAlign w:val="center"/>
          </w:tcPr>
          <w:p w14:paraId="5A00D5B3"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79,77</w:t>
            </w:r>
          </w:p>
        </w:tc>
        <w:tc>
          <w:tcPr>
            <w:tcW w:w="0" w:type="auto"/>
            <w:shd w:val="clear" w:color="auto" w:fill="FFFFFF"/>
            <w:tcMar>
              <w:top w:w="40" w:type="dxa"/>
              <w:left w:w="200" w:type="dxa"/>
              <w:bottom w:w="40" w:type="dxa"/>
              <w:right w:w="200" w:type="dxa"/>
            </w:tcMar>
            <w:vAlign w:val="center"/>
          </w:tcPr>
          <w:p w14:paraId="6D1325FE"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79,77</w:t>
            </w:r>
          </w:p>
        </w:tc>
      </w:tr>
      <w:tr w:rsidR="00D87097" w14:paraId="7B634214" w14:textId="77777777" w:rsidTr="00B35E08">
        <w:trPr>
          <w:jc w:val="center"/>
        </w:trPr>
        <w:tc>
          <w:tcPr>
            <w:tcW w:w="0" w:type="auto"/>
            <w:vMerge w:val="restart"/>
            <w:shd w:val="clear" w:color="auto" w:fill="FFFFFF"/>
            <w:tcMar>
              <w:top w:w="40" w:type="dxa"/>
              <w:left w:w="60" w:type="dxa"/>
              <w:bottom w:w="40" w:type="dxa"/>
              <w:right w:w="60" w:type="dxa"/>
            </w:tcMar>
            <w:vAlign w:val="center"/>
          </w:tcPr>
          <w:p w14:paraId="6E3A86F8" w14:textId="77777777" w:rsidR="00D87097" w:rsidRDefault="00D87097" w:rsidP="00B35E08">
            <w:pPr>
              <w:jc w:val="center"/>
            </w:pPr>
            <w:r>
              <w:rPr>
                <w:rFonts w:eastAsia="Times New Roman" w:cs="Times New Roman"/>
                <w:sz w:val="18"/>
                <w:szCs w:val="18"/>
              </w:rPr>
              <w:t>3.4</w:t>
            </w:r>
          </w:p>
        </w:tc>
        <w:tc>
          <w:tcPr>
            <w:tcW w:w="0" w:type="auto"/>
            <w:vMerge w:val="restart"/>
            <w:shd w:val="clear" w:color="auto" w:fill="FFFFFF"/>
            <w:tcMar>
              <w:top w:w="40" w:type="dxa"/>
              <w:left w:w="100" w:type="dxa"/>
              <w:bottom w:w="40" w:type="dxa"/>
              <w:right w:w="100" w:type="dxa"/>
            </w:tcMar>
            <w:vAlign w:val="center"/>
          </w:tcPr>
          <w:p w14:paraId="5658D23A" w14:textId="77777777" w:rsidR="00D87097" w:rsidRDefault="00D87097" w:rsidP="00B35E08">
            <w:pPr>
              <w:jc w:val="right"/>
            </w:pPr>
            <w:r>
              <w:rPr>
                <w:rFonts w:eastAsia="Times New Roman" w:cs="Times New Roman"/>
                <w:sz w:val="18"/>
                <w:szCs w:val="18"/>
              </w:rPr>
              <w:t>- расходы на тепловую энергию</w:t>
            </w:r>
          </w:p>
        </w:tc>
        <w:tc>
          <w:tcPr>
            <w:tcW w:w="0" w:type="auto"/>
            <w:shd w:val="clear" w:color="auto" w:fill="FFFFFF"/>
            <w:tcMar>
              <w:top w:w="40" w:type="dxa"/>
              <w:left w:w="200" w:type="dxa"/>
              <w:bottom w:w="40" w:type="dxa"/>
              <w:right w:w="200" w:type="dxa"/>
            </w:tcMar>
            <w:vAlign w:val="center"/>
          </w:tcPr>
          <w:p w14:paraId="2885D7E9" w14:textId="77777777" w:rsidR="00D87097" w:rsidRDefault="00D87097" w:rsidP="00B35E08">
            <w:pPr>
              <w:jc w:val="center"/>
            </w:pPr>
            <w:r>
              <w:rPr>
                <w:rFonts w:eastAsia="Times New Roman" w:cs="Times New Roman"/>
                <w:sz w:val="18"/>
                <w:szCs w:val="18"/>
              </w:rPr>
              <w:t>тыс. руб.</w:t>
            </w:r>
          </w:p>
        </w:tc>
        <w:tc>
          <w:tcPr>
            <w:tcW w:w="0" w:type="auto"/>
            <w:shd w:val="clear" w:color="auto" w:fill="FFFFFF"/>
            <w:tcMar>
              <w:top w:w="40" w:type="dxa"/>
              <w:left w:w="200" w:type="dxa"/>
              <w:bottom w:w="40" w:type="dxa"/>
              <w:right w:w="200" w:type="dxa"/>
            </w:tcMar>
            <w:vAlign w:val="center"/>
          </w:tcPr>
          <w:p w14:paraId="31B8BB25"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16F04872"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1B17F444"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010286AF"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58F5A0F8"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622D292D"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79919BE7"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6216F715"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2611DEBC"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169AA0AD"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4512C02C" w14:textId="77777777" w:rsidR="00D87097" w:rsidRPr="00F10614" w:rsidRDefault="00D87097" w:rsidP="00B35E08">
            <w:pPr>
              <w:ind w:left="-259" w:right="-219"/>
              <w:jc w:val="center"/>
              <w:rPr>
                <w:rFonts w:cs="Times New Roman"/>
                <w:sz w:val="18"/>
                <w:szCs w:val="18"/>
              </w:rPr>
            </w:pPr>
          </w:p>
        </w:tc>
      </w:tr>
      <w:tr w:rsidR="00D87097" w14:paraId="615C5E6F" w14:textId="77777777" w:rsidTr="00B35E08">
        <w:trPr>
          <w:jc w:val="center"/>
        </w:trPr>
        <w:tc>
          <w:tcPr>
            <w:tcW w:w="0" w:type="auto"/>
            <w:vMerge/>
          </w:tcPr>
          <w:p w14:paraId="29EB0143" w14:textId="77777777" w:rsidR="00D87097" w:rsidRDefault="00D87097" w:rsidP="00B35E08"/>
        </w:tc>
        <w:tc>
          <w:tcPr>
            <w:tcW w:w="0" w:type="auto"/>
            <w:vMerge/>
          </w:tcPr>
          <w:p w14:paraId="379C34E4" w14:textId="77777777" w:rsidR="00D87097" w:rsidRDefault="00D87097" w:rsidP="00B35E08"/>
        </w:tc>
        <w:tc>
          <w:tcPr>
            <w:tcW w:w="0" w:type="auto"/>
            <w:shd w:val="clear" w:color="auto" w:fill="FFFFFF"/>
            <w:tcMar>
              <w:top w:w="40" w:type="dxa"/>
              <w:left w:w="200" w:type="dxa"/>
              <w:bottom w:w="40" w:type="dxa"/>
              <w:right w:w="200" w:type="dxa"/>
            </w:tcMar>
            <w:vAlign w:val="center"/>
          </w:tcPr>
          <w:p w14:paraId="7EA5E897" w14:textId="77777777" w:rsidR="00D87097" w:rsidRDefault="00D87097" w:rsidP="00B35E08">
            <w:pPr>
              <w:jc w:val="center"/>
            </w:pPr>
            <w:r>
              <w:rPr>
                <w:rFonts w:eastAsia="Times New Roman" w:cs="Times New Roman"/>
                <w:sz w:val="18"/>
                <w:szCs w:val="18"/>
              </w:rPr>
              <w:t>Гкал</w:t>
            </w:r>
          </w:p>
        </w:tc>
        <w:tc>
          <w:tcPr>
            <w:tcW w:w="0" w:type="auto"/>
            <w:shd w:val="clear" w:color="auto" w:fill="FFFFFF"/>
            <w:tcMar>
              <w:top w:w="40" w:type="dxa"/>
              <w:left w:w="200" w:type="dxa"/>
              <w:bottom w:w="40" w:type="dxa"/>
              <w:right w:w="200" w:type="dxa"/>
            </w:tcMar>
            <w:vAlign w:val="center"/>
          </w:tcPr>
          <w:p w14:paraId="3DD8D9EC"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432D1052"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32D7EE9C"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20E9A1D4"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3DF1FC9C"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0774C82A"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262F9E6B"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0BDD3A54"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4113589F"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1E3B96C4"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6F13B039" w14:textId="77777777" w:rsidR="00D87097" w:rsidRPr="00F10614" w:rsidRDefault="00D87097" w:rsidP="00B35E08">
            <w:pPr>
              <w:ind w:left="-259" w:right="-219"/>
              <w:jc w:val="center"/>
              <w:rPr>
                <w:rFonts w:cs="Times New Roman"/>
                <w:sz w:val="18"/>
                <w:szCs w:val="18"/>
              </w:rPr>
            </w:pPr>
          </w:p>
        </w:tc>
      </w:tr>
      <w:tr w:rsidR="00D87097" w14:paraId="3536C384" w14:textId="77777777" w:rsidTr="00B35E08">
        <w:trPr>
          <w:jc w:val="center"/>
        </w:trPr>
        <w:tc>
          <w:tcPr>
            <w:tcW w:w="0" w:type="auto"/>
            <w:vMerge w:val="restart"/>
            <w:shd w:val="clear" w:color="auto" w:fill="FFFFFF"/>
            <w:tcMar>
              <w:top w:w="40" w:type="dxa"/>
              <w:left w:w="60" w:type="dxa"/>
              <w:bottom w:w="40" w:type="dxa"/>
              <w:right w:w="60" w:type="dxa"/>
            </w:tcMar>
            <w:vAlign w:val="center"/>
          </w:tcPr>
          <w:p w14:paraId="2F9FBF89" w14:textId="77777777" w:rsidR="00D87097" w:rsidRDefault="00D87097" w:rsidP="00B35E08">
            <w:pPr>
              <w:jc w:val="center"/>
            </w:pPr>
            <w:r>
              <w:rPr>
                <w:rFonts w:eastAsia="Times New Roman" w:cs="Times New Roman"/>
                <w:sz w:val="18"/>
                <w:szCs w:val="18"/>
              </w:rPr>
              <w:t>3.5</w:t>
            </w:r>
          </w:p>
        </w:tc>
        <w:tc>
          <w:tcPr>
            <w:tcW w:w="0" w:type="auto"/>
            <w:vMerge w:val="restart"/>
            <w:shd w:val="clear" w:color="auto" w:fill="FFFFFF"/>
            <w:tcMar>
              <w:top w:w="40" w:type="dxa"/>
              <w:left w:w="100" w:type="dxa"/>
              <w:bottom w:w="40" w:type="dxa"/>
              <w:right w:w="100" w:type="dxa"/>
            </w:tcMar>
            <w:vAlign w:val="center"/>
          </w:tcPr>
          <w:p w14:paraId="1E83C43C" w14:textId="77777777" w:rsidR="00D87097" w:rsidRDefault="00D87097" w:rsidP="00B35E08">
            <w:pPr>
              <w:jc w:val="right"/>
            </w:pPr>
            <w:r>
              <w:rPr>
                <w:rFonts w:eastAsia="Times New Roman" w:cs="Times New Roman"/>
                <w:sz w:val="18"/>
                <w:szCs w:val="18"/>
              </w:rPr>
              <w:t>- расходы на холодную воду</w:t>
            </w:r>
          </w:p>
        </w:tc>
        <w:tc>
          <w:tcPr>
            <w:tcW w:w="0" w:type="auto"/>
            <w:shd w:val="clear" w:color="auto" w:fill="FFFFFF"/>
            <w:tcMar>
              <w:top w:w="40" w:type="dxa"/>
              <w:left w:w="200" w:type="dxa"/>
              <w:bottom w:w="40" w:type="dxa"/>
              <w:right w:w="200" w:type="dxa"/>
            </w:tcMar>
            <w:vAlign w:val="center"/>
          </w:tcPr>
          <w:p w14:paraId="400C06FE" w14:textId="77777777" w:rsidR="00D87097" w:rsidRDefault="00D87097" w:rsidP="00B35E08">
            <w:pPr>
              <w:jc w:val="center"/>
            </w:pPr>
            <w:r>
              <w:rPr>
                <w:rFonts w:eastAsia="Times New Roman" w:cs="Times New Roman"/>
                <w:sz w:val="18"/>
                <w:szCs w:val="18"/>
              </w:rPr>
              <w:t>тыс. руб.</w:t>
            </w:r>
          </w:p>
        </w:tc>
        <w:tc>
          <w:tcPr>
            <w:tcW w:w="0" w:type="auto"/>
            <w:shd w:val="clear" w:color="auto" w:fill="FFFFFF"/>
            <w:tcMar>
              <w:top w:w="40" w:type="dxa"/>
              <w:left w:w="200" w:type="dxa"/>
              <w:bottom w:w="40" w:type="dxa"/>
              <w:right w:w="200" w:type="dxa"/>
            </w:tcMar>
            <w:vAlign w:val="center"/>
          </w:tcPr>
          <w:p w14:paraId="287505E8"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15,94</w:t>
            </w:r>
          </w:p>
        </w:tc>
        <w:tc>
          <w:tcPr>
            <w:tcW w:w="0" w:type="auto"/>
            <w:shd w:val="clear" w:color="auto" w:fill="FFFFFF"/>
            <w:tcMar>
              <w:top w:w="40" w:type="dxa"/>
              <w:left w:w="200" w:type="dxa"/>
              <w:bottom w:w="40" w:type="dxa"/>
              <w:right w:w="200" w:type="dxa"/>
            </w:tcMar>
            <w:vAlign w:val="center"/>
          </w:tcPr>
          <w:p w14:paraId="2C7061A2"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16,81</w:t>
            </w:r>
          </w:p>
        </w:tc>
        <w:tc>
          <w:tcPr>
            <w:tcW w:w="0" w:type="auto"/>
            <w:shd w:val="clear" w:color="auto" w:fill="FFFFFF"/>
            <w:tcMar>
              <w:top w:w="40" w:type="dxa"/>
              <w:left w:w="200" w:type="dxa"/>
              <w:bottom w:w="40" w:type="dxa"/>
              <w:right w:w="200" w:type="dxa"/>
            </w:tcMar>
            <w:vAlign w:val="center"/>
          </w:tcPr>
          <w:p w14:paraId="6E5E6136"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17,71</w:t>
            </w:r>
          </w:p>
        </w:tc>
        <w:tc>
          <w:tcPr>
            <w:tcW w:w="0" w:type="auto"/>
            <w:shd w:val="clear" w:color="auto" w:fill="FFFFFF"/>
            <w:tcMar>
              <w:top w:w="40" w:type="dxa"/>
              <w:left w:w="200" w:type="dxa"/>
              <w:bottom w:w="40" w:type="dxa"/>
              <w:right w:w="200" w:type="dxa"/>
            </w:tcMar>
            <w:vAlign w:val="center"/>
          </w:tcPr>
          <w:p w14:paraId="35C43AE5"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18,60</w:t>
            </w:r>
          </w:p>
        </w:tc>
        <w:tc>
          <w:tcPr>
            <w:tcW w:w="0" w:type="auto"/>
            <w:shd w:val="clear" w:color="auto" w:fill="FFFFFF"/>
            <w:tcMar>
              <w:top w:w="40" w:type="dxa"/>
              <w:left w:w="200" w:type="dxa"/>
              <w:bottom w:w="40" w:type="dxa"/>
              <w:right w:w="200" w:type="dxa"/>
            </w:tcMar>
            <w:vAlign w:val="center"/>
          </w:tcPr>
          <w:p w14:paraId="44143AC8"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19,53</w:t>
            </w:r>
          </w:p>
        </w:tc>
        <w:tc>
          <w:tcPr>
            <w:tcW w:w="0" w:type="auto"/>
            <w:shd w:val="clear" w:color="auto" w:fill="FFFFFF"/>
            <w:tcMar>
              <w:top w:w="40" w:type="dxa"/>
              <w:left w:w="200" w:type="dxa"/>
              <w:bottom w:w="40" w:type="dxa"/>
              <w:right w:w="200" w:type="dxa"/>
            </w:tcMar>
            <w:vAlign w:val="center"/>
          </w:tcPr>
          <w:p w14:paraId="571FF175"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20,50</w:t>
            </w:r>
          </w:p>
        </w:tc>
        <w:tc>
          <w:tcPr>
            <w:tcW w:w="0" w:type="auto"/>
            <w:shd w:val="clear" w:color="auto" w:fill="FFFFFF"/>
            <w:tcMar>
              <w:top w:w="40" w:type="dxa"/>
              <w:left w:w="200" w:type="dxa"/>
              <w:bottom w:w="40" w:type="dxa"/>
              <w:right w:w="200" w:type="dxa"/>
            </w:tcMar>
            <w:vAlign w:val="center"/>
          </w:tcPr>
          <w:p w14:paraId="7F7EF76E"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21,53</w:t>
            </w:r>
          </w:p>
        </w:tc>
        <w:tc>
          <w:tcPr>
            <w:tcW w:w="0" w:type="auto"/>
            <w:shd w:val="clear" w:color="auto" w:fill="FFFFFF"/>
            <w:tcMar>
              <w:top w:w="40" w:type="dxa"/>
              <w:left w:w="200" w:type="dxa"/>
              <w:bottom w:w="40" w:type="dxa"/>
              <w:right w:w="200" w:type="dxa"/>
            </w:tcMar>
            <w:vAlign w:val="center"/>
          </w:tcPr>
          <w:p w14:paraId="44E746AC"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22,61</w:t>
            </w:r>
          </w:p>
        </w:tc>
        <w:tc>
          <w:tcPr>
            <w:tcW w:w="0" w:type="auto"/>
            <w:shd w:val="clear" w:color="auto" w:fill="FFFFFF"/>
            <w:tcMar>
              <w:top w:w="40" w:type="dxa"/>
              <w:left w:w="200" w:type="dxa"/>
              <w:bottom w:w="40" w:type="dxa"/>
              <w:right w:w="200" w:type="dxa"/>
            </w:tcMar>
            <w:vAlign w:val="center"/>
          </w:tcPr>
          <w:p w14:paraId="778F1D4E"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23,74</w:t>
            </w:r>
          </w:p>
        </w:tc>
        <w:tc>
          <w:tcPr>
            <w:tcW w:w="0" w:type="auto"/>
            <w:shd w:val="clear" w:color="auto" w:fill="FFFFFF"/>
            <w:tcMar>
              <w:top w:w="40" w:type="dxa"/>
              <w:left w:w="200" w:type="dxa"/>
              <w:bottom w:w="40" w:type="dxa"/>
              <w:right w:w="200" w:type="dxa"/>
            </w:tcMar>
            <w:vAlign w:val="center"/>
          </w:tcPr>
          <w:p w14:paraId="48643DF5"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24,92</w:t>
            </w:r>
          </w:p>
        </w:tc>
        <w:tc>
          <w:tcPr>
            <w:tcW w:w="0" w:type="auto"/>
            <w:shd w:val="clear" w:color="auto" w:fill="FFFFFF"/>
            <w:tcMar>
              <w:top w:w="40" w:type="dxa"/>
              <w:left w:w="200" w:type="dxa"/>
              <w:bottom w:w="40" w:type="dxa"/>
              <w:right w:w="200" w:type="dxa"/>
            </w:tcMar>
            <w:vAlign w:val="center"/>
          </w:tcPr>
          <w:p w14:paraId="48A9CD53"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40,60</w:t>
            </w:r>
          </w:p>
        </w:tc>
      </w:tr>
      <w:tr w:rsidR="00D87097" w14:paraId="6446A21C" w14:textId="77777777" w:rsidTr="00B35E08">
        <w:trPr>
          <w:jc w:val="center"/>
        </w:trPr>
        <w:tc>
          <w:tcPr>
            <w:tcW w:w="0" w:type="auto"/>
            <w:vMerge/>
          </w:tcPr>
          <w:p w14:paraId="10F77B0B" w14:textId="77777777" w:rsidR="00D87097" w:rsidRDefault="00D87097" w:rsidP="00B35E08"/>
        </w:tc>
        <w:tc>
          <w:tcPr>
            <w:tcW w:w="0" w:type="auto"/>
            <w:vMerge/>
          </w:tcPr>
          <w:p w14:paraId="0138118B" w14:textId="77777777" w:rsidR="00D87097" w:rsidRDefault="00D87097" w:rsidP="00B35E08"/>
        </w:tc>
        <w:tc>
          <w:tcPr>
            <w:tcW w:w="0" w:type="auto"/>
            <w:shd w:val="clear" w:color="auto" w:fill="FFFFFF"/>
            <w:tcMar>
              <w:top w:w="40" w:type="dxa"/>
              <w:left w:w="200" w:type="dxa"/>
              <w:bottom w:w="40" w:type="dxa"/>
              <w:right w:w="200" w:type="dxa"/>
            </w:tcMar>
            <w:vAlign w:val="center"/>
          </w:tcPr>
          <w:p w14:paraId="5F05ABFB" w14:textId="77777777" w:rsidR="00D87097" w:rsidRDefault="00D87097" w:rsidP="00B35E08">
            <w:pPr>
              <w:jc w:val="center"/>
            </w:pPr>
            <w:r>
              <w:rPr>
                <w:rFonts w:eastAsia="Times New Roman" w:cs="Times New Roman"/>
                <w:sz w:val="18"/>
                <w:szCs w:val="18"/>
              </w:rPr>
              <w:t>тыс. м3</w:t>
            </w:r>
          </w:p>
        </w:tc>
        <w:tc>
          <w:tcPr>
            <w:tcW w:w="0" w:type="auto"/>
            <w:shd w:val="clear" w:color="auto" w:fill="FFFFFF"/>
            <w:tcMar>
              <w:top w:w="40" w:type="dxa"/>
              <w:left w:w="200" w:type="dxa"/>
              <w:bottom w:w="40" w:type="dxa"/>
              <w:right w:w="200" w:type="dxa"/>
            </w:tcMar>
            <w:vAlign w:val="center"/>
          </w:tcPr>
          <w:p w14:paraId="77A395A5"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0,28</w:t>
            </w:r>
          </w:p>
        </w:tc>
        <w:tc>
          <w:tcPr>
            <w:tcW w:w="0" w:type="auto"/>
            <w:shd w:val="clear" w:color="auto" w:fill="FFFFFF"/>
            <w:tcMar>
              <w:top w:w="40" w:type="dxa"/>
              <w:left w:w="200" w:type="dxa"/>
              <w:bottom w:w="40" w:type="dxa"/>
              <w:right w:w="200" w:type="dxa"/>
            </w:tcMar>
            <w:vAlign w:val="center"/>
          </w:tcPr>
          <w:p w14:paraId="59B0E1F6"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0,28</w:t>
            </w:r>
          </w:p>
        </w:tc>
        <w:tc>
          <w:tcPr>
            <w:tcW w:w="0" w:type="auto"/>
            <w:shd w:val="clear" w:color="auto" w:fill="FFFFFF"/>
            <w:tcMar>
              <w:top w:w="40" w:type="dxa"/>
              <w:left w:w="200" w:type="dxa"/>
              <w:bottom w:w="40" w:type="dxa"/>
              <w:right w:w="200" w:type="dxa"/>
            </w:tcMar>
            <w:vAlign w:val="center"/>
          </w:tcPr>
          <w:p w14:paraId="71D9807E"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0,28</w:t>
            </w:r>
          </w:p>
        </w:tc>
        <w:tc>
          <w:tcPr>
            <w:tcW w:w="0" w:type="auto"/>
            <w:shd w:val="clear" w:color="auto" w:fill="FFFFFF"/>
            <w:tcMar>
              <w:top w:w="40" w:type="dxa"/>
              <w:left w:w="200" w:type="dxa"/>
              <w:bottom w:w="40" w:type="dxa"/>
              <w:right w:w="200" w:type="dxa"/>
            </w:tcMar>
            <w:vAlign w:val="center"/>
          </w:tcPr>
          <w:p w14:paraId="402351B7"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0,28</w:t>
            </w:r>
          </w:p>
        </w:tc>
        <w:tc>
          <w:tcPr>
            <w:tcW w:w="0" w:type="auto"/>
            <w:shd w:val="clear" w:color="auto" w:fill="FFFFFF"/>
            <w:tcMar>
              <w:top w:w="40" w:type="dxa"/>
              <w:left w:w="200" w:type="dxa"/>
              <w:bottom w:w="40" w:type="dxa"/>
              <w:right w:w="200" w:type="dxa"/>
            </w:tcMar>
            <w:vAlign w:val="center"/>
          </w:tcPr>
          <w:p w14:paraId="2602C1B5"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0,28</w:t>
            </w:r>
          </w:p>
        </w:tc>
        <w:tc>
          <w:tcPr>
            <w:tcW w:w="0" w:type="auto"/>
            <w:shd w:val="clear" w:color="auto" w:fill="FFFFFF"/>
            <w:tcMar>
              <w:top w:w="40" w:type="dxa"/>
              <w:left w:w="200" w:type="dxa"/>
              <w:bottom w:w="40" w:type="dxa"/>
              <w:right w:w="200" w:type="dxa"/>
            </w:tcMar>
            <w:vAlign w:val="center"/>
          </w:tcPr>
          <w:p w14:paraId="52CE09A1"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0,28</w:t>
            </w:r>
          </w:p>
        </w:tc>
        <w:tc>
          <w:tcPr>
            <w:tcW w:w="0" w:type="auto"/>
            <w:shd w:val="clear" w:color="auto" w:fill="FFFFFF"/>
            <w:tcMar>
              <w:top w:w="40" w:type="dxa"/>
              <w:left w:w="200" w:type="dxa"/>
              <w:bottom w:w="40" w:type="dxa"/>
              <w:right w:w="200" w:type="dxa"/>
            </w:tcMar>
            <w:vAlign w:val="center"/>
          </w:tcPr>
          <w:p w14:paraId="45544D44"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0,28</w:t>
            </w:r>
          </w:p>
        </w:tc>
        <w:tc>
          <w:tcPr>
            <w:tcW w:w="0" w:type="auto"/>
            <w:shd w:val="clear" w:color="auto" w:fill="FFFFFF"/>
            <w:tcMar>
              <w:top w:w="40" w:type="dxa"/>
              <w:left w:w="200" w:type="dxa"/>
              <w:bottom w:w="40" w:type="dxa"/>
              <w:right w:w="200" w:type="dxa"/>
            </w:tcMar>
            <w:vAlign w:val="center"/>
          </w:tcPr>
          <w:p w14:paraId="4E24F322"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0,28</w:t>
            </w:r>
          </w:p>
        </w:tc>
        <w:tc>
          <w:tcPr>
            <w:tcW w:w="0" w:type="auto"/>
            <w:shd w:val="clear" w:color="auto" w:fill="FFFFFF"/>
            <w:tcMar>
              <w:top w:w="40" w:type="dxa"/>
              <w:left w:w="200" w:type="dxa"/>
              <w:bottom w:w="40" w:type="dxa"/>
              <w:right w:w="200" w:type="dxa"/>
            </w:tcMar>
            <w:vAlign w:val="center"/>
          </w:tcPr>
          <w:p w14:paraId="7A90397D"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0,28</w:t>
            </w:r>
          </w:p>
        </w:tc>
        <w:tc>
          <w:tcPr>
            <w:tcW w:w="0" w:type="auto"/>
            <w:shd w:val="clear" w:color="auto" w:fill="FFFFFF"/>
            <w:tcMar>
              <w:top w:w="40" w:type="dxa"/>
              <w:left w:w="200" w:type="dxa"/>
              <w:bottom w:w="40" w:type="dxa"/>
              <w:right w:w="200" w:type="dxa"/>
            </w:tcMar>
            <w:vAlign w:val="center"/>
          </w:tcPr>
          <w:p w14:paraId="09FA5DF5"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0,28</w:t>
            </w:r>
          </w:p>
        </w:tc>
        <w:tc>
          <w:tcPr>
            <w:tcW w:w="0" w:type="auto"/>
            <w:shd w:val="clear" w:color="auto" w:fill="FFFFFF"/>
            <w:tcMar>
              <w:top w:w="40" w:type="dxa"/>
              <w:left w:w="200" w:type="dxa"/>
              <w:bottom w:w="40" w:type="dxa"/>
              <w:right w:w="200" w:type="dxa"/>
            </w:tcMar>
            <w:vAlign w:val="center"/>
          </w:tcPr>
          <w:p w14:paraId="64F3490F"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0,28</w:t>
            </w:r>
          </w:p>
        </w:tc>
      </w:tr>
      <w:tr w:rsidR="00D87097" w14:paraId="22C044EB" w14:textId="77777777" w:rsidTr="00B35E08">
        <w:trPr>
          <w:jc w:val="center"/>
        </w:trPr>
        <w:tc>
          <w:tcPr>
            <w:tcW w:w="0" w:type="auto"/>
            <w:shd w:val="clear" w:color="auto" w:fill="FFFFFF"/>
            <w:tcMar>
              <w:top w:w="40" w:type="dxa"/>
              <w:left w:w="60" w:type="dxa"/>
              <w:bottom w:w="40" w:type="dxa"/>
              <w:right w:w="60" w:type="dxa"/>
            </w:tcMar>
            <w:vAlign w:val="center"/>
          </w:tcPr>
          <w:p w14:paraId="04C5E7F7" w14:textId="77777777" w:rsidR="00D87097" w:rsidRDefault="00D87097" w:rsidP="00B35E08">
            <w:pPr>
              <w:jc w:val="center"/>
            </w:pPr>
            <w:r>
              <w:rPr>
                <w:rFonts w:eastAsia="Times New Roman" w:cs="Times New Roman"/>
                <w:sz w:val="18"/>
                <w:szCs w:val="18"/>
              </w:rPr>
              <w:t>4</w:t>
            </w:r>
          </w:p>
        </w:tc>
        <w:tc>
          <w:tcPr>
            <w:tcW w:w="0" w:type="auto"/>
            <w:shd w:val="clear" w:color="auto" w:fill="FFFFFF"/>
            <w:tcMar>
              <w:top w:w="40" w:type="dxa"/>
              <w:left w:w="100" w:type="dxa"/>
              <w:bottom w:w="40" w:type="dxa"/>
              <w:right w:w="100" w:type="dxa"/>
            </w:tcMar>
            <w:vAlign w:val="center"/>
          </w:tcPr>
          <w:p w14:paraId="37608F66" w14:textId="77777777" w:rsidR="00D87097" w:rsidRPr="006D4FE2" w:rsidRDefault="00D87097" w:rsidP="00B35E08">
            <w:r w:rsidRPr="006D4FE2">
              <w:rPr>
                <w:rFonts w:eastAsia="Times New Roman" w:cs="Times New Roman"/>
                <w:b/>
                <w:sz w:val="18"/>
                <w:szCs w:val="18"/>
              </w:rPr>
              <w:t>Нормативная прибыль, в том числе:</w:t>
            </w:r>
          </w:p>
        </w:tc>
        <w:tc>
          <w:tcPr>
            <w:tcW w:w="0" w:type="auto"/>
            <w:shd w:val="clear" w:color="auto" w:fill="FFFFFF"/>
            <w:tcMar>
              <w:top w:w="40" w:type="dxa"/>
              <w:left w:w="200" w:type="dxa"/>
              <w:bottom w:w="40" w:type="dxa"/>
              <w:right w:w="200" w:type="dxa"/>
            </w:tcMar>
            <w:vAlign w:val="center"/>
          </w:tcPr>
          <w:p w14:paraId="0E6A1D64" w14:textId="77777777" w:rsidR="00D87097" w:rsidRDefault="00D87097" w:rsidP="00B35E08">
            <w:pPr>
              <w:jc w:val="center"/>
            </w:pPr>
            <w:r>
              <w:rPr>
                <w:rFonts w:eastAsia="Times New Roman" w:cs="Times New Roman"/>
                <w:sz w:val="18"/>
                <w:szCs w:val="18"/>
              </w:rPr>
              <w:t>тыс. руб.</w:t>
            </w:r>
          </w:p>
        </w:tc>
        <w:tc>
          <w:tcPr>
            <w:tcW w:w="0" w:type="auto"/>
            <w:shd w:val="clear" w:color="auto" w:fill="FFFFFF"/>
            <w:tcMar>
              <w:top w:w="40" w:type="dxa"/>
              <w:left w:w="200" w:type="dxa"/>
              <w:bottom w:w="40" w:type="dxa"/>
              <w:right w:w="200" w:type="dxa"/>
            </w:tcMar>
            <w:vAlign w:val="center"/>
          </w:tcPr>
          <w:p w14:paraId="17F636EF"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5BA62BBD"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10E8E55A"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51B3728E"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6C3E88A6"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360D4B0E"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37053094"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5D256519"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7EA446EC"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7F41B993"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177947B2" w14:textId="77777777" w:rsidR="00D87097" w:rsidRPr="00F10614" w:rsidRDefault="00D87097" w:rsidP="00B35E08">
            <w:pPr>
              <w:ind w:left="-259" w:right="-219"/>
              <w:jc w:val="center"/>
              <w:rPr>
                <w:rFonts w:cs="Times New Roman"/>
                <w:sz w:val="18"/>
                <w:szCs w:val="18"/>
              </w:rPr>
            </w:pPr>
          </w:p>
        </w:tc>
      </w:tr>
      <w:tr w:rsidR="00D87097" w14:paraId="284B847D" w14:textId="77777777" w:rsidTr="00B35E08">
        <w:trPr>
          <w:jc w:val="center"/>
        </w:trPr>
        <w:tc>
          <w:tcPr>
            <w:tcW w:w="0" w:type="auto"/>
            <w:shd w:val="clear" w:color="auto" w:fill="FFFFFF"/>
            <w:tcMar>
              <w:top w:w="40" w:type="dxa"/>
              <w:left w:w="60" w:type="dxa"/>
              <w:bottom w:w="40" w:type="dxa"/>
              <w:right w:w="60" w:type="dxa"/>
            </w:tcMar>
            <w:vAlign w:val="center"/>
          </w:tcPr>
          <w:p w14:paraId="4520A943" w14:textId="77777777" w:rsidR="00D87097" w:rsidRDefault="00D87097" w:rsidP="00B35E08">
            <w:pPr>
              <w:jc w:val="center"/>
            </w:pPr>
            <w:r>
              <w:rPr>
                <w:rFonts w:eastAsia="Times New Roman" w:cs="Times New Roman"/>
                <w:sz w:val="18"/>
                <w:szCs w:val="18"/>
              </w:rPr>
              <w:t>4.1</w:t>
            </w:r>
          </w:p>
        </w:tc>
        <w:tc>
          <w:tcPr>
            <w:tcW w:w="0" w:type="auto"/>
            <w:shd w:val="clear" w:color="auto" w:fill="FFFFFF"/>
            <w:tcMar>
              <w:top w:w="40" w:type="dxa"/>
              <w:left w:w="100" w:type="dxa"/>
              <w:bottom w:w="40" w:type="dxa"/>
              <w:right w:w="100" w:type="dxa"/>
            </w:tcMar>
            <w:vAlign w:val="center"/>
          </w:tcPr>
          <w:p w14:paraId="110A4A88" w14:textId="77777777" w:rsidR="00D87097" w:rsidRPr="006D4FE2" w:rsidRDefault="00D87097" w:rsidP="00B35E08">
            <w:pPr>
              <w:jc w:val="right"/>
            </w:pPr>
            <w:r w:rsidRPr="006D4FE2">
              <w:rPr>
                <w:rFonts w:eastAsia="Times New Roman" w:cs="Times New Roman"/>
                <w:sz w:val="18"/>
                <w:szCs w:val="18"/>
              </w:rPr>
              <w:t>- величина расходов на капитальные вложения (инвестиции), определенная в соответствии с утвержденной инвестиционной программой</w:t>
            </w:r>
          </w:p>
        </w:tc>
        <w:tc>
          <w:tcPr>
            <w:tcW w:w="0" w:type="auto"/>
            <w:shd w:val="clear" w:color="auto" w:fill="FFFFFF"/>
            <w:tcMar>
              <w:top w:w="40" w:type="dxa"/>
              <w:left w:w="200" w:type="dxa"/>
              <w:bottom w:w="40" w:type="dxa"/>
              <w:right w:w="200" w:type="dxa"/>
            </w:tcMar>
            <w:vAlign w:val="center"/>
          </w:tcPr>
          <w:p w14:paraId="52D9F90E" w14:textId="77777777" w:rsidR="00D87097" w:rsidRDefault="00D87097" w:rsidP="00B35E08">
            <w:pPr>
              <w:jc w:val="center"/>
            </w:pPr>
            <w:r>
              <w:rPr>
                <w:rFonts w:eastAsia="Times New Roman" w:cs="Times New Roman"/>
                <w:sz w:val="18"/>
                <w:szCs w:val="18"/>
              </w:rPr>
              <w:t>тыс. руб.</w:t>
            </w:r>
          </w:p>
        </w:tc>
        <w:tc>
          <w:tcPr>
            <w:tcW w:w="0" w:type="auto"/>
            <w:shd w:val="clear" w:color="auto" w:fill="FFFFFF"/>
            <w:tcMar>
              <w:top w:w="40" w:type="dxa"/>
              <w:left w:w="200" w:type="dxa"/>
              <w:bottom w:w="40" w:type="dxa"/>
              <w:right w:w="200" w:type="dxa"/>
            </w:tcMar>
            <w:vAlign w:val="center"/>
          </w:tcPr>
          <w:p w14:paraId="0F346A07"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68D43D25"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313AB3E5"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341430E8"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05A51086"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287788CC"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0CC7C2B8"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6685C0B1"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343E3AD1"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526328B6"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411D9E37" w14:textId="77777777" w:rsidR="00D87097" w:rsidRPr="00F10614" w:rsidRDefault="00D87097" w:rsidP="00B35E08">
            <w:pPr>
              <w:ind w:left="-259" w:right="-219"/>
              <w:jc w:val="center"/>
              <w:rPr>
                <w:rFonts w:cs="Times New Roman"/>
                <w:sz w:val="18"/>
                <w:szCs w:val="18"/>
              </w:rPr>
            </w:pPr>
          </w:p>
        </w:tc>
      </w:tr>
      <w:tr w:rsidR="00D87097" w14:paraId="38E36FA3" w14:textId="77777777" w:rsidTr="00B35E08">
        <w:trPr>
          <w:jc w:val="center"/>
        </w:trPr>
        <w:tc>
          <w:tcPr>
            <w:tcW w:w="0" w:type="auto"/>
            <w:shd w:val="clear" w:color="auto" w:fill="FFFFFF"/>
            <w:tcMar>
              <w:top w:w="40" w:type="dxa"/>
              <w:left w:w="60" w:type="dxa"/>
              <w:bottom w:w="40" w:type="dxa"/>
              <w:right w:w="60" w:type="dxa"/>
            </w:tcMar>
            <w:vAlign w:val="center"/>
          </w:tcPr>
          <w:p w14:paraId="74268773" w14:textId="77777777" w:rsidR="00D87097" w:rsidRDefault="00D87097" w:rsidP="00B35E08">
            <w:pPr>
              <w:jc w:val="center"/>
            </w:pPr>
            <w:r>
              <w:rPr>
                <w:rFonts w:eastAsia="Times New Roman" w:cs="Times New Roman"/>
                <w:sz w:val="18"/>
                <w:szCs w:val="18"/>
              </w:rPr>
              <w:t>4.2</w:t>
            </w:r>
          </w:p>
        </w:tc>
        <w:tc>
          <w:tcPr>
            <w:tcW w:w="0" w:type="auto"/>
            <w:shd w:val="clear" w:color="auto" w:fill="FFFFFF"/>
            <w:tcMar>
              <w:top w:w="40" w:type="dxa"/>
              <w:left w:w="100" w:type="dxa"/>
              <w:bottom w:w="40" w:type="dxa"/>
              <w:right w:w="100" w:type="dxa"/>
            </w:tcMar>
            <w:vAlign w:val="center"/>
          </w:tcPr>
          <w:p w14:paraId="05273108" w14:textId="77777777" w:rsidR="00D87097" w:rsidRPr="006D4FE2" w:rsidRDefault="00D87097" w:rsidP="00B35E08">
            <w:pPr>
              <w:jc w:val="right"/>
            </w:pPr>
            <w:r w:rsidRPr="006D4FE2">
              <w:rPr>
                <w:rFonts w:eastAsia="Times New Roman" w:cs="Times New Roman"/>
                <w:sz w:val="18"/>
                <w:szCs w:val="18"/>
              </w:rPr>
              <w:t>-прибыль, не предусмотренная инвестпрограммой (на мероприятия из схемы теплоснабжения)</w:t>
            </w:r>
          </w:p>
        </w:tc>
        <w:tc>
          <w:tcPr>
            <w:tcW w:w="0" w:type="auto"/>
            <w:shd w:val="clear" w:color="auto" w:fill="FFFFFF"/>
            <w:tcMar>
              <w:top w:w="40" w:type="dxa"/>
              <w:left w:w="200" w:type="dxa"/>
              <w:bottom w:w="40" w:type="dxa"/>
              <w:right w:w="200" w:type="dxa"/>
            </w:tcMar>
            <w:vAlign w:val="center"/>
          </w:tcPr>
          <w:p w14:paraId="4B90A2E6" w14:textId="77777777" w:rsidR="00D87097" w:rsidRDefault="00D87097" w:rsidP="00B35E08">
            <w:pPr>
              <w:jc w:val="center"/>
            </w:pPr>
            <w:r>
              <w:rPr>
                <w:rFonts w:eastAsia="Times New Roman" w:cs="Times New Roman"/>
                <w:sz w:val="18"/>
                <w:szCs w:val="18"/>
              </w:rPr>
              <w:t>тыс. руб.</w:t>
            </w:r>
          </w:p>
        </w:tc>
        <w:tc>
          <w:tcPr>
            <w:tcW w:w="0" w:type="auto"/>
            <w:shd w:val="clear" w:color="auto" w:fill="FFFFFF"/>
            <w:tcMar>
              <w:top w:w="40" w:type="dxa"/>
              <w:left w:w="200" w:type="dxa"/>
              <w:bottom w:w="40" w:type="dxa"/>
              <w:right w:w="200" w:type="dxa"/>
            </w:tcMar>
            <w:vAlign w:val="center"/>
          </w:tcPr>
          <w:p w14:paraId="06C624BB"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7A7BBEDF"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78565FE7"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24AA1A87"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2CC87F64"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22CBEAB5"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03F7F142"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59EF19BC"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44BB3A4E"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5DB8A996"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104EC4E0" w14:textId="77777777" w:rsidR="00D87097" w:rsidRPr="00F10614" w:rsidRDefault="00D87097" w:rsidP="00B35E08">
            <w:pPr>
              <w:ind w:left="-259" w:right="-219"/>
              <w:jc w:val="center"/>
              <w:rPr>
                <w:rFonts w:cs="Times New Roman"/>
                <w:sz w:val="18"/>
                <w:szCs w:val="18"/>
              </w:rPr>
            </w:pPr>
          </w:p>
        </w:tc>
      </w:tr>
      <w:tr w:rsidR="00D87097" w14:paraId="1F5D4CC9" w14:textId="77777777" w:rsidTr="00B35E08">
        <w:trPr>
          <w:jc w:val="center"/>
        </w:trPr>
        <w:tc>
          <w:tcPr>
            <w:tcW w:w="0" w:type="auto"/>
            <w:shd w:val="clear" w:color="auto" w:fill="FFFFFF"/>
            <w:tcMar>
              <w:top w:w="40" w:type="dxa"/>
              <w:left w:w="60" w:type="dxa"/>
              <w:bottom w:w="40" w:type="dxa"/>
              <w:right w:w="60" w:type="dxa"/>
            </w:tcMar>
            <w:vAlign w:val="center"/>
          </w:tcPr>
          <w:p w14:paraId="083E84C7" w14:textId="77777777" w:rsidR="00D87097" w:rsidRDefault="00D87097" w:rsidP="00B35E08">
            <w:pPr>
              <w:jc w:val="center"/>
            </w:pPr>
            <w:r>
              <w:rPr>
                <w:rFonts w:eastAsia="Times New Roman" w:cs="Times New Roman"/>
                <w:sz w:val="18"/>
                <w:szCs w:val="18"/>
              </w:rPr>
              <w:t>5</w:t>
            </w:r>
          </w:p>
        </w:tc>
        <w:tc>
          <w:tcPr>
            <w:tcW w:w="0" w:type="auto"/>
            <w:shd w:val="clear" w:color="auto" w:fill="FFFFFF"/>
            <w:tcMar>
              <w:top w:w="40" w:type="dxa"/>
              <w:left w:w="100" w:type="dxa"/>
              <w:bottom w:w="40" w:type="dxa"/>
              <w:right w:w="100" w:type="dxa"/>
            </w:tcMar>
            <w:vAlign w:val="center"/>
          </w:tcPr>
          <w:p w14:paraId="6178817C" w14:textId="77777777" w:rsidR="00D87097" w:rsidRPr="006D4FE2" w:rsidRDefault="00D87097" w:rsidP="00B35E08">
            <w:r w:rsidRPr="006D4FE2">
              <w:rPr>
                <w:rFonts w:eastAsia="Times New Roman" w:cs="Times New Roman"/>
                <w:b/>
                <w:sz w:val="18"/>
                <w:szCs w:val="18"/>
              </w:rPr>
              <w:t>Расчетная предпринимательская прибыль гарантирующей организации</w:t>
            </w:r>
          </w:p>
        </w:tc>
        <w:tc>
          <w:tcPr>
            <w:tcW w:w="0" w:type="auto"/>
            <w:shd w:val="clear" w:color="auto" w:fill="FFFFFF"/>
            <w:tcMar>
              <w:top w:w="40" w:type="dxa"/>
              <w:left w:w="200" w:type="dxa"/>
              <w:bottom w:w="40" w:type="dxa"/>
              <w:right w:w="200" w:type="dxa"/>
            </w:tcMar>
            <w:vAlign w:val="center"/>
          </w:tcPr>
          <w:p w14:paraId="670C5EEA" w14:textId="77777777" w:rsidR="00D87097" w:rsidRDefault="00D87097" w:rsidP="00B35E08">
            <w:pPr>
              <w:jc w:val="center"/>
            </w:pPr>
            <w:r>
              <w:rPr>
                <w:rFonts w:eastAsia="Times New Roman" w:cs="Times New Roman"/>
                <w:sz w:val="18"/>
                <w:szCs w:val="18"/>
              </w:rPr>
              <w:t>тыс. руб.</w:t>
            </w:r>
          </w:p>
        </w:tc>
        <w:tc>
          <w:tcPr>
            <w:tcW w:w="0" w:type="auto"/>
            <w:shd w:val="clear" w:color="auto" w:fill="FFFFFF"/>
            <w:tcMar>
              <w:top w:w="40" w:type="dxa"/>
              <w:left w:w="200" w:type="dxa"/>
              <w:bottom w:w="40" w:type="dxa"/>
              <w:right w:w="200" w:type="dxa"/>
            </w:tcMar>
            <w:vAlign w:val="center"/>
          </w:tcPr>
          <w:p w14:paraId="60A23449"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49BCC955"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6A84A289"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7D5C47BE"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58394C64"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293488A6"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5F6B067E"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27E506D6"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18440B46"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05713382" w14:textId="77777777" w:rsidR="00D87097" w:rsidRPr="00F10614" w:rsidRDefault="00D87097" w:rsidP="00B35E08">
            <w:pPr>
              <w:ind w:left="-259" w:right="-219"/>
              <w:jc w:val="center"/>
              <w:rPr>
                <w:rFonts w:cs="Times New Roman"/>
                <w:sz w:val="18"/>
                <w:szCs w:val="18"/>
              </w:rPr>
            </w:pPr>
          </w:p>
        </w:tc>
        <w:tc>
          <w:tcPr>
            <w:tcW w:w="0" w:type="auto"/>
            <w:shd w:val="clear" w:color="auto" w:fill="FFFFFF"/>
            <w:tcMar>
              <w:top w:w="40" w:type="dxa"/>
              <w:left w:w="200" w:type="dxa"/>
              <w:bottom w:w="40" w:type="dxa"/>
              <w:right w:w="200" w:type="dxa"/>
            </w:tcMar>
            <w:vAlign w:val="center"/>
          </w:tcPr>
          <w:p w14:paraId="62D1A2BE" w14:textId="77777777" w:rsidR="00D87097" w:rsidRPr="00F10614" w:rsidRDefault="00D87097" w:rsidP="00B35E08">
            <w:pPr>
              <w:ind w:left="-259" w:right="-219"/>
              <w:jc w:val="center"/>
              <w:rPr>
                <w:rFonts w:cs="Times New Roman"/>
                <w:sz w:val="18"/>
                <w:szCs w:val="18"/>
              </w:rPr>
            </w:pPr>
          </w:p>
        </w:tc>
      </w:tr>
      <w:tr w:rsidR="00D87097" w14:paraId="7EE82D53" w14:textId="77777777" w:rsidTr="00B35E08">
        <w:trPr>
          <w:jc w:val="center"/>
        </w:trPr>
        <w:tc>
          <w:tcPr>
            <w:tcW w:w="0" w:type="auto"/>
            <w:shd w:val="clear" w:color="auto" w:fill="FFFFFF"/>
            <w:tcMar>
              <w:top w:w="40" w:type="dxa"/>
              <w:left w:w="60" w:type="dxa"/>
              <w:bottom w:w="40" w:type="dxa"/>
              <w:right w:w="60" w:type="dxa"/>
            </w:tcMar>
            <w:vAlign w:val="center"/>
          </w:tcPr>
          <w:p w14:paraId="595774DD" w14:textId="77777777" w:rsidR="00D87097" w:rsidRDefault="00D87097" w:rsidP="00B35E08">
            <w:pPr>
              <w:jc w:val="center"/>
            </w:pPr>
            <w:r>
              <w:rPr>
                <w:rFonts w:eastAsia="Times New Roman" w:cs="Times New Roman"/>
                <w:sz w:val="18"/>
                <w:szCs w:val="18"/>
              </w:rPr>
              <w:t>6</w:t>
            </w:r>
          </w:p>
        </w:tc>
        <w:tc>
          <w:tcPr>
            <w:tcW w:w="0" w:type="auto"/>
            <w:shd w:val="clear" w:color="auto" w:fill="FFFFFF"/>
            <w:tcMar>
              <w:top w:w="40" w:type="dxa"/>
              <w:left w:w="100" w:type="dxa"/>
              <w:bottom w:w="40" w:type="dxa"/>
              <w:right w:w="100" w:type="dxa"/>
            </w:tcMar>
            <w:vAlign w:val="center"/>
          </w:tcPr>
          <w:p w14:paraId="0B2B24D2" w14:textId="77777777" w:rsidR="00D87097" w:rsidRDefault="00D87097" w:rsidP="00B35E08">
            <w:r>
              <w:rPr>
                <w:rFonts w:eastAsia="Times New Roman" w:cs="Times New Roman"/>
                <w:b/>
                <w:sz w:val="18"/>
                <w:szCs w:val="18"/>
              </w:rPr>
              <w:t>Итого необходимая валовая выручка</w:t>
            </w:r>
          </w:p>
        </w:tc>
        <w:tc>
          <w:tcPr>
            <w:tcW w:w="0" w:type="auto"/>
            <w:shd w:val="clear" w:color="auto" w:fill="FFFFFF"/>
            <w:tcMar>
              <w:top w:w="40" w:type="dxa"/>
              <w:left w:w="200" w:type="dxa"/>
              <w:bottom w:w="40" w:type="dxa"/>
              <w:right w:w="200" w:type="dxa"/>
            </w:tcMar>
            <w:vAlign w:val="center"/>
          </w:tcPr>
          <w:p w14:paraId="11303A4C" w14:textId="77777777" w:rsidR="00D87097" w:rsidRDefault="00D87097" w:rsidP="00B35E08">
            <w:pPr>
              <w:jc w:val="center"/>
            </w:pPr>
            <w:r>
              <w:rPr>
                <w:rFonts w:eastAsia="Times New Roman" w:cs="Times New Roman"/>
                <w:sz w:val="18"/>
                <w:szCs w:val="18"/>
              </w:rPr>
              <w:t>тыс. руб.</w:t>
            </w:r>
          </w:p>
        </w:tc>
        <w:tc>
          <w:tcPr>
            <w:tcW w:w="0" w:type="auto"/>
            <w:shd w:val="clear" w:color="auto" w:fill="FFFFFF"/>
            <w:tcMar>
              <w:top w:w="40" w:type="dxa"/>
              <w:left w:w="200" w:type="dxa"/>
              <w:bottom w:w="40" w:type="dxa"/>
              <w:right w:w="200" w:type="dxa"/>
            </w:tcMar>
            <w:vAlign w:val="center"/>
          </w:tcPr>
          <w:p w14:paraId="02393D52"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11 251,68</w:t>
            </w:r>
          </w:p>
        </w:tc>
        <w:tc>
          <w:tcPr>
            <w:tcW w:w="0" w:type="auto"/>
            <w:shd w:val="clear" w:color="auto" w:fill="FFFFFF"/>
            <w:tcMar>
              <w:top w:w="40" w:type="dxa"/>
              <w:left w:w="200" w:type="dxa"/>
              <w:bottom w:w="40" w:type="dxa"/>
              <w:right w:w="200" w:type="dxa"/>
            </w:tcMar>
            <w:vAlign w:val="center"/>
          </w:tcPr>
          <w:p w14:paraId="68F21FBE"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11 684,63</w:t>
            </w:r>
          </w:p>
        </w:tc>
        <w:tc>
          <w:tcPr>
            <w:tcW w:w="0" w:type="auto"/>
            <w:shd w:val="clear" w:color="auto" w:fill="FFFFFF"/>
            <w:tcMar>
              <w:top w:w="40" w:type="dxa"/>
              <w:left w:w="200" w:type="dxa"/>
              <w:bottom w:w="40" w:type="dxa"/>
              <w:right w:w="200" w:type="dxa"/>
            </w:tcMar>
            <w:vAlign w:val="center"/>
          </w:tcPr>
          <w:p w14:paraId="2BB8BBA1"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12 091,93</w:t>
            </w:r>
          </w:p>
        </w:tc>
        <w:tc>
          <w:tcPr>
            <w:tcW w:w="0" w:type="auto"/>
            <w:shd w:val="clear" w:color="auto" w:fill="FFFFFF"/>
            <w:tcMar>
              <w:top w:w="40" w:type="dxa"/>
              <w:left w:w="200" w:type="dxa"/>
              <w:bottom w:w="40" w:type="dxa"/>
              <w:right w:w="200" w:type="dxa"/>
            </w:tcMar>
            <w:vAlign w:val="center"/>
          </w:tcPr>
          <w:p w14:paraId="6902E6C7"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12 696,52</w:t>
            </w:r>
          </w:p>
        </w:tc>
        <w:tc>
          <w:tcPr>
            <w:tcW w:w="0" w:type="auto"/>
            <w:shd w:val="clear" w:color="auto" w:fill="FFFFFF"/>
            <w:tcMar>
              <w:top w:w="40" w:type="dxa"/>
              <w:left w:w="200" w:type="dxa"/>
              <w:bottom w:w="40" w:type="dxa"/>
              <w:right w:w="200" w:type="dxa"/>
            </w:tcMar>
            <w:vAlign w:val="center"/>
          </w:tcPr>
          <w:p w14:paraId="2F5C5196"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13 331,35</w:t>
            </w:r>
          </w:p>
        </w:tc>
        <w:tc>
          <w:tcPr>
            <w:tcW w:w="0" w:type="auto"/>
            <w:shd w:val="clear" w:color="auto" w:fill="FFFFFF"/>
            <w:tcMar>
              <w:top w:w="40" w:type="dxa"/>
              <w:left w:w="200" w:type="dxa"/>
              <w:bottom w:w="40" w:type="dxa"/>
              <w:right w:w="200" w:type="dxa"/>
            </w:tcMar>
            <w:vAlign w:val="center"/>
          </w:tcPr>
          <w:p w14:paraId="03B2B38C"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13 997,92</w:t>
            </w:r>
          </w:p>
        </w:tc>
        <w:tc>
          <w:tcPr>
            <w:tcW w:w="0" w:type="auto"/>
            <w:shd w:val="clear" w:color="auto" w:fill="FFFFFF"/>
            <w:tcMar>
              <w:top w:w="40" w:type="dxa"/>
              <w:left w:w="200" w:type="dxa"/>
              <w:bottom w:w="40" w:type="dxa"/>
              <w:right w:w="200" w:type="dxa"/>
            </w:tcMar>
            <w:vAlign w:val="center"/>
          </w:tcPr>
          <w:p w14:paraId="799EC358"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14 697,81</w:t>
            </w:r>
          </w:p>
        </w:tc>
        <w:tc>
          <w:tcPr>
            <w:tcW w:w="0" w:type="auto"/>
            <w:shd w:val="clear" w:color="auto" w:fill="FFFFFF"/>
            <w:tcMar>
              <w:top w:w="40" w:type="dxa"/>
              <w:left w:w="200" w:type="dxa"/>
              <w:bottom w:w="40" w:type="dxa"/>
              <w:right w:w="200" w:type="dxa"/>
            </w:tcMar>
            <w:vAlign w:val="center"/>
          </w:tcPr>
          <w:p w14:paraId="5AB8FDBB"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15 432,70</w:t>
            </w:r>
          </w:p>
        </w:tc>
        <w:tc>
          <w:tcPr>
            <w:tcW w:w="0" w:type="auto"/>
            <w:shd w:val="clear" w:color="auto" w:fill="FFFFFF"/>
            <w:tcMar>
              <w:top w:w="40" w:type="dxa"/>
              <w:left w:w="200" w:type="dxa"/>
              <w:bottom w:w="40" w:type="dxa"/>
              <w:right w:w="200" w:type="dxa"/>
            </w:tcMar>
            <w:vAlign w:val="center"/>
          </w:tcPr>
          <w:p w14:paraId="05EAC508"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16 204,34</w:t>
            </w:r>
          </w:p>
        </w:tc>
        <w:tc>
          <w:tcPr>
            <w:tcW w:w="0" w:type="auto"/>
            <w:shd w:val="clear" w:color="auto" w:fill="FFFFFF"/>
            <w:tcMar>
              <w:top w:w="40" w:type="dxa"/>
              <w:left w:w="200" w:type="dxa"/>
              <w:bottom w:w="40" w:type="dxa"/>
              <w:right w:w="200" w:type="dxa"/>
            </w:tcMar>
            <w:vAlign w:val="center"/>
          </w:tcPr>
          <w:p w14:paraId="1A956C12"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17 014,56</w:t>
            </w:r>
          </w:p>
        </w:tc>
        <w:tc>
          <w:tcPr>
            <w:tcW w:w="0" w:type="auto"/>
            <w:shd w:val="clear" w:color="auto" w:fill="FFFFFF"/>
            <w:tcMar>
              <w:top w:w="40" w:type="dxa"/>
              <w:left w:w="200" w:type="dxa"/>
              <w:bottom w:w="40" w:type="dxa"/>
              <w:right w:w="200" w:type="dxa"/>
            </w:tcMar>
            <w:vAlign w:val="center"/>
          </w:tcPr>
          <w:p w14:paraId="715FAFCD"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27 714,92</w:t>
            </w:r>
          </w:p>
        </w:tc>
      </w:tr>
      <w:tr w:rsidR="00D87097" w14:paraId="254D71AA" w14:textId="77777777" w:rsidTr="00B35E08">
        <w:trPr>
          <w:jc w:val="center"/>
        </w:trPr>
        <w:tc>
          <w:tcPr>
            <w:tcW w:w="0" w:type="auto"/>
            <w:shd w:val="clear" w:color="auto" w:fill="FFFFFF"/>
            <w:tcMar>
              <w:top w:w="40" w:type="dxa"/>
              <w:left w:w="60" w:type="dxa"/>
              <w:bottom w:w="40" w:type="dxa"/>
              <w:right w:w="60" w:type="dxa"/>
            </w:tcMar>
            <w:vAlign w:val="center"/>
          </w:tcPr>
          <w:p w14:paraId="2C1FD20C" w14:textId="77777777" w:rsidR="00D87097" w:rsidRDefault="00D87097" w:rsidP="00B35E08">
            <w:pPr>
              <w:jc w:val="center"/>
            </w:pPr>
            <w:r>
              <w:rPr>
                <w:rFonts w:eastAsia="Times New Roman" w:cs="Times New Roman"/>
                <w:sz w:val="18"/>
                <w:szCs w:val="18"/>
              </w:rPr>
              <w:t>7</w:t>
            </w:r>
          </w:p>
        </w:tc>
        <w:tc>
          <w:tcPr>
            <w:tcW w:w="0" w:type="auto"/>
            <w:shd w:val="clear" w:color="auto" w:fill="FFFFFF"/>
            <w:tcMar>
              <w:top w:w="40" w:type="dxa"/>
              <w:left w:w="100" w:type="dxa"/>
              <w:bottom w:w="40" w:type="dxa"/>
              <w:right w:w="100" w:type="dxa"/>
            </w:tcMar>
            <w:vAlign w:val="center"/>
          </w:tcPr>
          <w:p w14:paraId="5BC9EACD" w14:textId="77777777" w:rsidR="00D87097" w:rsidRDefault="00D87097" w:rsidP="00B35E08">
            <w:r>
              <w:rPr>
                <w:rFonts w:eastAsia="Times New Roman" w:cs="Times New Roman"/>
                <w:b/>
                <w:sz w:val="18"/>
                <w:szCs w:val="18"/>
              </w:rPr>
              <w:t>Полезный отпуск тепловой энергии</w:t>
            </w:r>
          </w:p>
        </w:tc>
        <w:tc>
          <w:tcPr>
            <w:tcW w:w="0" w:type="auto"/>
            <w:shd w:val="clear" w:color="auto" w:fill="FFFFFF"/>
            <w:tcMar>
              <w:top w:w="40" w:type="dxa"/>
              <w:left w:w="200" w:type="dxa"/>
              <w:bottom w:w="40" w:type="dxa"/>
              <w:right w:w="200" w:type="dxa"/>
            </w:tcMar>
            <w:vAlign w:val="center"/>
          </w:tcPr>
          <w:p w14:paraId="6C41AF82" w14:textId="77777777" w:rsidR="00D87097" w:rsidRDefault="00D87097" w:rsidP="00B35E08">
            <w:pPr>
              <w:jc w:val="center"/>
            </w:pPr>
            <w:r>
              <w:rPr>
                <w:rFonts w:eastAsia="Times New Roman" w:cs="Times New Roman"/>
                <w:sz w:val="18"/>
                <w:szCs w:val="18"/>
              </w:rPr>
              <w:t>Гкал</w:t>
            </w:r>
          </w:p>
        </w:tc>
        <w:tc>
          <w:tcPr>
            <w:tcW w:w="0" w:type="auto"/>
            <w:shd w:val="clear" w:color="auto" w:fill="FFFFFF"/>
            <w:tcMar>
              <w:top w:w="40" w:type="dxa"/>
              <w:left w:w="200" w:type="dxa"/>
              <w:bottom w:w="40" w:type="dxa"/>
              <w:right w:w="200" w:type="dxa"/>
            </w:tcMar>
            <w:vAlign w:val="center"/>
          </w:tcPr>
          <w:p w14:paraId="2EF703CA"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2 885,02</w:t>
            </w:r>
          </w:p>
        </w:tc>
        <w:tc>
          <w:tcPr>
            <w:tcW w:w="0" w:type="auto"/>
            <w:shd w:val="clear" w:color="auto" w:fill="FFFFFF"/>
            <w:tcMar>
              <w:top w:w="40" w:type="dxa"/>
              <w:left w:w="200" w:type="dxa"/>
              <w:bottom w:w="40" w:type="dxa"/>
              <w:right w:w="200" w:type="dxa"/>
            </w:tcMar>
            <w:vAlign w:val="center"/>
          </w:tcPr>
          <w:p w14:paraId="55593612"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2 885,02</w:t>
            </w:r>
          </w:p>
        </w:tc>
        <w:tc>
          <w:tcPr>
            <w:tcW w:w="0" w:type="auto"/>
            <w:shd w:val="clear" w:color="auto" w:fill="FFFFFF"/>
            <w:tcMar>
              <w:top w:w="40" w:type="dxa"/>
              <w:left w:w="200" w:type="dxa"/>
              <w:bottom w:w="40" w:type="dxa"/>
              <w:right w:w="200" w:type="dxa"/>
            </w:tcMar>
            <w:vAlign w:val="center"/>
          </w:tcPr>
          <w:p w14:paraId="5A7C3AA3"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2 885,02</w:t>
            </w:r>
          </w:p>
        </w:tc>
        <w:tc>
          <w:tcPr>
            <w:tcW w:w="0" w:type="auto"/>
            <w:shd w:val="clear" w:color="auto" w:fill="FFFFFF"/>
            <w:tcMar>
              <w:top w:w="40" w:type="dxa"/>
              <w:left w:w="200" w:type="dxa"/>
              <w:bottom w:w="40" w:type="dxa"/>
              <w:right w:w="200" w:type="dxa"/>
            </w:tcMar>
            <w:vAlign w:val="center"/>
          </w:tcPr>
          <w:p w14:paraId="6AE260D8"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2 885,02</w:t>
            </w:r>
          </w:p>
        </w:tc>
        <w:tc>
          <w:tcPr>
            <w:tcW w:w="0" w:type="auto"/>
            <w:shd w:val="clear" w:color="auto" w:fill="FFFFFF"/>
            <w:tcMar>
              <w:top w:w="40" w:type="dxa"/>
              <w:left w:w="200" w:type="dxa"/>
              <w:bottom w:w="40" w:type="dxa"/>
              <w:right w:w="200" w:type="dxa"/>
            </w:tcMar>
            <w:vAlign w:val="center"/>
          </w:tcPr>
          <w:p w14:paraId="09AA3250"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2 885,02</w:t>
            </w:r>
          </w:p>
        </w:tc>
        <w:tc>
          <w:tcPr>
            <w:tcW w:w="0" w:type="auto"/>
            <w:shd w:val="clear" w:color="auto" w:fill="FFFFFF"/>
            <w:tcMar>
              <w:top w:w="40" w:type="dxa"/>
              <w:left w:w="200" w:type="dxa"/>
              <w:bottom w:w="40" w:type="dxa"/>
              <w:right w:w="200" w:type="dxa"/>
            </w:tcMar>
            <w:vAlign w:val="center"/>
          </w:tcPr>
          <w:p w14:paraId="6158D3A5"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2 885,02</w:t>
            </w:r>
          </w:p>
        </w:tc>
        <w:tc>
          <w:tcPr>
            <w:tcW w:w="0" w:type="auto"/>
            <w:shd w:val="clear" w:color="auto" w:fill="FFFFFF"/>
            <w:tcMar>
              <w:top w:w="40" w:type="dxa"/>
              <w:left w:w="200" w:type="dxa"/>
              <w:bottom w:w="40" w:type="dxa"/>
              <w:right w:w="200" w:type="dxa"/>
            </w:tcMar>
            <w:vAlign w:val="center"/>
          </w:tcPr>
          <w:p w14:paraId="27BC3DB4"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2 885,02</w:t>
            </w:r>
          </w:p>
        </w:tc>
        <w:tc>
          <w:tcPr>
            <w:tcW w:w="0" w:type="auto"/>
            <w:shd w:val="clear" w:color="auto" w:fill="FFFFFF"/>
            <w:tcMar>
              <w:top w:w="40" w:type="dxa"/>
              <w:left w:w="200" w:type="dxa"/>
              <w:bottom w:w="40" w:type="dxa"/>
              <w:right w:w="200" w:type="dxa"/>
            </w:tcMar>
            <w:vAlign w:val="center"/>
          </w:tcPr>
          <w:p w14:paraId="7B97F748"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2 885,02</w:t>
            </w:r>
          </w:p>
        </w:tc>
        <w:tc>
          <w:tcPr>
            <w:tcW w:w="0" w:type="auto"/>
            <w:shd w:val="clear" w:color="auto" w:fill="FFFFFF"/>
            <w:tcMar>
              <w:top w:w="40" w:type="dxa"/>
              <w:left w:w="200" w:type="dxa"/>
              <w:bottom w:w="40" w:type="dxa"/>
              <w:right w:w="200" w:type="dxa"/>
            </w:tcMar>
            <w:vAlign w:val="center"/>
          </w:tcPr>
          <w:p w14:paraId="0FF67DA5"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2 885,02</w:t>
            </w:r>
          </w:p>
        </w:tc>
        <w:tc>
          <w:tcPr>
            <w:tcW w:w="0" w:type="auto"/>
            <w:shd w:val="clear" w:color="auto" w:fill="FFFFFF"/>
            <w:tcMar>
              <w:top w:w="40" w:type="dxa"/>
              <w:left w:w="200" w:type="dxa"/>
              <w:bottom w:w="40" w:type="dxa"/>
              <w:right w:w="200" w:type="dxa"/>
            </w:tcMar>
            <w:vAlign w:val="center"/>
          </w:tcPr>
          <w:p w14:paraId="7E3ED969"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2 885,02</w:t>
            </w:r>
          </w:p>
        </w:tc>
        <w:tc>
          <w:tcPr>
            <w:tcW w:w="0" w:type="auto"/>
            <w:shd w:val="clear" w:color="auto" w:fill="FFFFFF"/>
            <w:tcMar>
              <w:top w:w="40" w:type="dxa"/>
              <w:left w:w="200" w:type="dxa"/>
              <w:bottom w:w="40" w:type="dxa"/>
              <w:right w:w="200" w:type="dxa"/>
            </w:tcMar>
            <w:vAlign w:val="center"/>
          </w:tcPr>
          <w:p w14:paraId="4C27935F"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2 885,02</w:t>
            </w:r>
          </w:p>
        </w:tc>
      </w:tr>
      <w:tr w:rsidR="00D87097" w14:paraId="1207D219" w14:textId="77777777" w:rsidTr="00B35E08">
        <w:trPr>
          <w:jc w:val="center"/>
        </w:trPr>
        <w:tc>
          <w:tcPr>
            <w:tcW w:w="0" w:type="auto"/>
            <w:shd w:val="clear" w:color="auto" w:fill="FFFFFF"/>
            <w:tcMar>
              <w:top w:w="40" w:type="dxa"/>
              <w:left w:w="60" w:type="dxa"/>
              <w:bottom w:w="40" w:type="dxa"/>
              <w:right w:w="60" w:type="dxa"/>
            </w:tcMar>
            <w:vAlign w:val="center"/>
          </w:tcPr>
          <w:p w14:paraId="270E4B8B" w14:textId="77777777" w:rsidR="00D87097" w:rsidRDefault="00D87097" w:rsidP="00B35E08">
            <w:pPr>
              <w:jc w:val="center"/>
            </w:pPr>
            <w:r>
              <w:rPr>
                <w:rFonts w:eastAsia="Times New Roman" w:cs="Times New Roman"/>
                <w:sz w:val="18"/>
                <w:szCs w:val="18"/>
              </w:rPr>
              <w:t>8</w:t>
            </w:r>
          </w:p>
        </w:tc>
        <w:tc>
          <w:tcPr>
            <w:tcW w:w="0" w:type="auto"/>
            <w:shd w:val="clear" w:color="auto" w:fill="FFFFFF"/>
            <w:tcMar>
              <w:top w:w="40" w:type="dxa"/>
              <w:left w:w="100" w:type="dxa"/>
              <w:bottom w:w="40" w:type="dxa"/>
              <w:right w:w="100" w:type="dxa"/>
            </w:tcMar>
            <w:vAlign w:val="center"/>
          </w:tcPr>
          <w:p w14:paraId="6A74E398" w14:textId="77777777" w:rsidR="00D87097" w:rsidRDefault="00D87097" w:rsidP="00B35E08">
            <w:r>
              <w:rPr>
                <w:rFonts w:eastAsia="Times New Roman" w:cs="Times New Roman"/>
                <w:b/>
                <w:sz w:val="18"/>
                <w:szCs w:val="18"/>
              </w:rPr>
              <w:t>Тариф</w:t>
            </w:r>
          </w:p>
        </w:tc>
        <w:tc>
          <w:tcPr>
            <w:tcW w:w="0" w:type="auto"/>
            <w:shd w:val="clear" w:color="auto" w:fill="FFFFFF"/>
            <w:tcMar>
              <w:top w:w="40" w:type="dxa"/>
              <w:left w:w="200" w:type="dxa"/>
              <w:bottom w:w="40" w:type="dxa"/>
              <w:right w:w="200" w:type="dxa"/>
            </w:tcMar>
            <w:vAlign w:val="center"/>
          </w:tcPr>
          <w:p w14:paraId="214C1EBB" w14:textId="77777777" w:rsidR="00D87097" w:rsidRDefault="00D87097" w:rsidP="00B35E08">
            <w:pPr>
              <w:jc w:val="center"/>
            </w:pPr>
            <w:r>
              <w:rPr>
                <w:rFonts w:eastAsia="Times New Roman" w:cs="Times New Roman"/>
                <w:sz w:val="18"/>
                <w:szCs w:val="18"/>
              </w:rPr>
              <w:t>Руб./Гкал</w:t>
            </w:r>
          </w:p>
        </w:tc>
        <w:tc>
          <w:tcPr>
            <w:tcW w:w="0" w:type="auto"/>
            <w:shd w:val="clear" w:color="auto" w:fill="FFFFFF"/>
            <w:tcMar>
              <w:top w:w="40" w:type="dxa"/>
              <w:left w:w="200" w:type="dxa"/>
              <w:bottom w:w="40" w:type="dxa"/>
              <w:right w:w="200" w:type="dxa"/>
            </w:tcMar>
            <w:vAlign w:val="center"/>
          </w:tcPr>
          <w:p w14:paraId="00439D9E"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3 90</w:t>
            </w:r>
            <w:r w:rsidR="003B5074">
              <w:rPr>
                <w:rFonts w:cs="Times New Roman"/>
                <w:sz w:val="18"/>
                <w:szCs w:val="18"/>
              </w:rPr>
              <w:t>0</w:t>
            </w:r>
            <w:r w:rsidRPr="00F10614">
              <w:rPr>
                <w:rFonts w:cs="Times New Roman"/>
                <w:sz w:val="18"/>
                <w:szCs w:val="18"/>
              </w:rPr>
              <w:t>3</w:t>
            </w:r>
          </w:p>
        </w:tc>
        <w:tc>
          <w:tcPr>
            <w:tcW w:w="0" w:type="auto"/>
            <w:shd w:val="clear" w:color="auto" w:fill="FFFFFF"/>
            <w:tcMar>
              <w:top w:w="40" w:type="dxa"/>
              <w:left w:w="200" w:type="dxa"/>
              <w:bottom w:w="40" w:type="dxa"/>
              <w:right w:w="200" w:type="dxa"/>
            </w:tcMar>
            <w:vAlign w:val="center"/>
          </w:tcPr>
          <w:p w14:paraId="3D0253EC"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4 050,10</w:t>
            </w:r>
          </w:p>
        </w:tc>
        <w:tc>
          <w:tcPr>
            <w:tcW w:w="0" w:type="auto"/>
            <w:shd w:val="clear" w:color="auto" w:fill="FFFFFF"/>
            <w:tcMar>
              <w:top w:w="40" w:type="dxa"/>
              <w:left w:w="200" w:type="dxa"/>
              <w:bottom w:w="40" w:type="dxa"/>
              <w:right w:w="200" w:type="dxa"/>
            </w:tcMar>
            <w:vAlign w:val="center"/>
          </w:tcPr>
          <w:p w14:paraId="1D5A4DF1"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4 191,28</w:t>
            </w:r>
          </w:p>
        </w:tc>
        <w:tc>
          <w:tcPr>
            <w:tcW w:w="0" w:type="auto"/>
            <w:shd w:val="clear" w:color="auto" w:fill="FFFFFF"/>
            <w:tcMar>
              <w:top w:w="40" w:type="dxa"/>
              <w:left w:w="200" w:type="dxa"/>
              <w:bottom w:w="40" w:type="dxa"/>
              <w:right w:w="200" w:type="dxa"/>
            </w:tcMar>
            <w:vAlign w:val="center"/>
          </w:tcPr>
          <w:p w14:paraId="2C6CEA2C"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4 400,84</w:t>
            </w:r>
          </w:p>
        </w:tc>
        <w:tc>
          <w:tcPr>
            <w:tcW w:w="0" w:type="auto"/>
            <w:shd w:val="clear" w:color="auto" w:fill="FFFFFF"/>
            <w:tcMar>
              <w:top w:w="40" w:type="dxa"/>
              <w:left w:w="200" w:type="dxa"/>
              <w:bottom w:w="40" w:type="dxa"/>
              <w:right w:w="200" w:type="dxa"/>
            </w:tcMar>
            <w:vAlign w:val="center"/>
          </w:tcPr>
          <w:p w14:paraId="696068BB"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4 620,88</w:t>
            </w:r>
          </w:p>
        </w:tc>
        <w:tc>
          <w:tcPr>
            <w:tcW w:w="0" w:type="auto"/>
            <w:shd w:val="clear" w:color="auto" w:fill="FFFFFF"/>
            <w:tcMar>
              <w:top w:w="40" w:type="dxa"/>
              <w:left w:w="200" w:type="dxa"/>
              <w:bottom w:w="40" w:type="dxa"/>
              <w:right w:w="200" w:type="dxa"/>
            </w:tcMar>
            <w:vAlign w:val="center"/>
          </w:tcPr>
          <w:p w14:paraId="329ECA77"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4 851,93</w:t>
            </w:r>
          </w:p>
        </w:tc>
        <w:tc>
          <w:tcPr>
            <w:tcW w:w="0" w:type="auto"/>
            <w:shd w:val="clear" w:color="auto" w:fill="FFFFFF"/>
            <w:tcMar>
              <w:top w:w="40" w:type="dxa"/>
              <w:left w:w="200" w:type="dxa"/>
              <w:bottom w:w="40" w:type="dxa"/>
              <w:right w:w="200" w:type="dxa"/>
            </w:tcMar>
            <w:vAlign w:val="center"/>
          </w:tcPr>
          <w:p w14:paraId="10CA0CBA"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5 094,52</w:t>
            </w:r>
          </w:p>
        </w:tc>
        <w:tc>
          <w:tcPr>
            <w:tcW w:w="0" w:type="auto"/>
            <w:shd w:val="clear" w:color="auto" w:fill="FFFFFF"/>
            <w:tcMar>
              <w:top w:w="40" w:type="dxa"/>
              <w:left w:w="200" w:type="dxa"/>
              <w:bottom w:w="40" w:type="dxa"/>
              <w:right w:w="200" w:type="dxa"/>
            </w:tcMar>
            <w:vAlign w:val="center"/>
          </w:tcPr>
          <w:p w14:paraId="3256F8B7"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5 349,25</w:t>
            </w:r>
          </w:p>
        </w:tc>
        <w:tc>
          <w:tcPr>
            <w:tcW w:w="0" w:type="auto"/>
            <w:shd w:val="clear" w:color="auto" w:fill="FFFFFF"/>
            <w:tcMar>
              <w:top w:w="40" w:type="dxa"/>
              <w:left w:w="200" w:type="dxa"/>
              <w:bottom w:w="40" w:type="dxa"/>
              <w:right w:w="200" w:type="dxa"/>
            </w:tcMar>
            <w:vAlign w:val="center"/>
          </w:tcPr>
          <w:p w14:paraId="4D904059"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5 616,71</w:t>
            </w:r>
          </w:p>
        </w:tc>
        <w:tc>
          <w:tcPr>
            <w:tcW w:w="0" w:type="auto"/>
            <w:shd w:val="clear" w:color="auto" w:fill="FFFFFF"/>
            <w:tcMar>
              <w:top w:w="40" w:type="dxa"/>
              <w:left w:w="200" w:type="dxa"/>
              <w:bottom w:w="40" w:type="dxa"/>
              <w:right w:w="200" w:type="dxa"/>
            </w:tcMar>
            <w:vAlign w:val="center"/>
          </w:tcPr>
          <w:p w14:paraId="32017531"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5 897,55</w:t>
            </w:r>
          </w:p>
        </w:tc>
        <w:tc>
          <w:tcPr>
            <w:tcW w:w="0" w:type="auto"/>
            <w:shd w:val="clear" w:color="auto" w:fill="FFFFFF"/>
            <w:tcMar>
              <w:top w:w="40" w:type="dxa"/>
              <w:left w:w="200" w:type="dxa"/>
              <w:bottom w:w="40" w:type="dxa"/>
              <w:right w:w="200" w:type="dxa"/>
            </w:tcMar>
            <w:vAlign w:val="center"/>
          </w:tcPr>
          <w:p w14:paraId="7CF9B0FD" w14:textId="77777777" w:rsidR="00D87097" w:rsidRPr="00F10614" w:rsidRDefault="00D87097" w:rsidP="00B35E08">
            <w:pPr>
              <w:ind w:left="-259" w:right="-219"/>
              <w:jc w:val="center"/>
              <w:rPr>
                <w:rFonts w:cs="Times New Roman"/>
                <w:sz w:val="18"/>
                <w:szCs w:val="18"/>
              </w:rPr>
            </w:pPr>
            <w:r w:rsidRPr="00F10614">
              <w:rPr>
                <w:rFonts w:cs="Times New Roman"/>
                <w:sz w:val="18"/>
                <w:szCs w:val="18"/>
              </w:rPr>
              <w:t>9 606,48</w:t>
            </w:r>
          </w:p>
        </w:tc>
      </w:tr>
    </w:tbl>
    <w:p w14:paraId="5113CA0B" w14:textId="77777777" w:rsidR="00664C14" w:rsidRDefault="00664C14"/>
    <w:sectPr w:rsidR="00664C14" w:rsidSect="003A30F5">
      <w:pgSz w:w="16838" w:h="11906" w:orient="landscape"/>
      <w:pgMar w:top="1701" w:right="1134"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E533AB" w14:textId="77777777" w:rsidR="00633CAD" w:rsidRDefault="00633CAD" w:rsidP="00484663">
      <w:r>
        <w:separator/>
      </w:r>
    </w:p>
  </w:endnote>
  <w:endnote w:type="continuationSeparator" w:id="0">
    <w:p w14:paraId="0ABBD43B" w14:textId="77777777" w:rsidR="00633CAD" w:rsidRDefault="00633CAD" w:rsidP="00484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6506F7" w14:textId="77777777" w:rsidR="00633CAD" w:rsidRDefault="00633CAD" w:rsidP="00484663">
      <w:r>
        <w:separator/>
      </w:r>
    </w:p>
  </w:footnote>
  <w:footnote w:type="continuationSeparator" w:id="0">
    <w:p w14:paraId="3979FE71" w14:textId="77777777" w:rsidR="00633CAD" w:rsidRDefault="00633CAD" w:rsidP="004846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2"/>
    <w:multiLevelType w:val="multilevel"/>
    <w:tmpl w:val="00000885"/>
    <w:lvl w:ilvl="0">
      <w:start w:val="2"/>
      <w:numFmt w:val="decimal"/>
      <w:lvlText w:val="%1"/>
      <w:lvlJc w:val="left"/>
      <w:pPr>
        <w:ind w:left="1128" w:hanging="540"/>
      </w:pPr>
    </w:lvl>
    <w:lvl w:ilvl="1">
      <w:start w:val="2"/>
      <w:numFmt w:val="decimal"/>
      <w:lvlText w:val="%1.%2"/>
      <w:lvlJc w:val="left"/>
      <w:pPr>
        <w:ind w:left="1128" w:hanging="540"/>
      </w:pPr>
    </w:lvl>
    <w:lvl w:ilvl="2">
      <w:start w:val="1"/>
      <w:numFmt w:val="decimal"/>
      <w:lvlText w:val="%1.%2.%3"/>
      <w:lvlJc w:val="left"/>
      <w:pPr>
        <w:ind w:left="1128" w:hanging="540"/>
      </w:pPr>
      <w:rPr>
        <w:rFonts w:ascii="Times New Roman" w:hAnsi="Times New Roman" w:cs="Times New Roman"/>
        <w:b w:val="0"/>
        <w:bCs w:val="0"/>
        <w:sz w:val="24"/>
        <w:szCs w:val="24"/>
      </w:rPr>
    </w:lvl>
    <w:lvl w:ilvl="3">
      <w:numFmt w:val="bullet"/>
      <w:lvlText w:val="•"/>
      <w:lvlJc w:val="left"/>
      <w:pPr>
        <w:ind w:left="3846" w:hanging="540"/>
      </w:pPr>
    </w:lvl>
    <w:lvl w:ilvl="4">
      <w:numFmt w:val="bullet"/>
      <w:lvlText w:val="•"/>
      <w:lvlJc w:val="left"/>
      <w:pPr>
        <w:ind w:left="4752" w:hanging="540"/>
      </w:pPr>
    </w:lvl>
    <w:lvl w:ilvl="5">
      <w:numFmt w:val="bullet"/>
      <w:lvlText w:val="•"/>
      <w:lvlJc w:val="left"/>
      <w:pPr>
        <w:ind w:left="5658" w:hanging="540"/>
      </w:pPr>
    </w:lvl>
    <w:lvl w:ilvl="6">
      <w:numFmt w:val="bullet"/>
      <w:lvlText w:val="•"/>
      <w:lvlJc w:val="left"/>
      <w:pPr>
        <w:ind w:left="6564" w:hanging="540"/>
      </w:pPr>
    </w:lvl>
    <w:lvl w:ilvl="7">
      <w:numFmt w:val="bullet"/>
      <w:lvlText w:val="•"/>
      <w:lvlJc w:val="left"/>
      <w:pPr>
        <w:ind w:left="7470" w:hanging="540"/>
      </w:pPr>
    </w:lvl>
    <w:lvl w:ilvl="8">
      <w:numFmt w:val="bullet"/>
      <w:lvlText w:val="•"/>
      <w:lvlJc w:val="left"/>
      <w:pPr>
        <w:ind w:left="8376" w:hanging="540"/>
      </w:pPr>
    </w:lvl>
  </w:abstractNum>
  <w:abstractNum w:abstractNumId="1">
    <w:nsid w:val="00000403"/>
    <w:multiLevelType w:val="multilevel"/>
    <w:tmpl w:val="00000886"/>
    <w:lvl w:ilvl="0">
      <w:start w:val="2"/>
      <w:numFmt w:val="decimal"/>
      <w:lvlText w:val="%1"/>
      <w:lvlJc w:val="left"/>
      <w:pPr>
        <w:ind w:left="1128" w:hanging="540"/>
      </w:pPr>
    </w:lvl>
    <w:lvl w:ilvl="1">
      <w:start w:val="3"/>
      <w:numFmt w:val="decimal"/>
      <w:lvlText w:val="%1.%2"/>
      <w:lvlJc w:val="left"/>
      <w:pPr>
        <w:ind w:left="1128" w:hanging="540"/>
      </w:pPr>
    </w:lvl>
    <w:lvl w:ilvl="2">
      <w:start w:val="1"/>
      <w:numFmt w:val="decimal"/>
      <w:lvlText w:val="%1.%2.%3"/>
      <w:lvlJc w:val="left"/>
      <w:pPr>
        <w:ind w:left="1128" w:hanging="540"/>
      </w:pPr>
      <w:rPr>
        <w:rFonts w:ascii="Times New Roman" w:hAnsi="Times New Roman" w:cs="Times New Roman"/>
        <w:b w:val="0"/>
        <w:bCs w:val="0"/>
        <w:sz w:val="24"/>
        <w:szCs w:val="24"/>
      </w:rPr>
    </w:lvl>
    <w:lvl w:ilvl="3">
      <w:numFmt w:val="bullet"/>
      <w:lvlText w:val="•"/>
      <w:lvlJc w:val="left"/>
      <w:pPr>
        <w:ind w:left="3846" w:hanging="540"/>
      </w:pPr>
    </w:lvl>
    <w:lvl w:ilvl="4">
      <w:numFmt w:val="bullet"/>
      <w:lvlText w:val="•"/>
      <w:lvlJc w:val="left"/>
      <w:pPr>
        <w:ind w:left="4752" w:hanging="540"/>
      </w:pPr>
    </w:lvl>
    <w:lvl w:ilvl="5">
      <w:numFmt w:val="bullet"/>
      <w:lvlText w:val="•"/>
      <w:lvlJc w:val="left"/>
      <w:pPr>
        <w:ind w:left="5658" w:hanging="540"/>
      </w:pPr>
    </w:lvl>
    <w:lvl w:ilvl="6">
      <w:numFmt w:val="bullet"/>
      <w:lvlText w:val="•"/>
      <w:lvlJc w:val="left"/>
      <w:pPr>
        <w:ind w:left="6564" w:hanging="540"/>
      </w:pPr>
    </w:lvl>
    <w:lvl w:ilvl="7">
      <w:numFmt w:val="bullet"/>
      <w:lvlText w:val="•"/>
      <w:lvlJc w:val="left"/>
      <w:pPr>
        <w:ind w:left="7470" w:hanging="540"/>
      </w:pPr>
    </w:lvl>
    <w:lvl w:ilvl="8">
      <w:numFmt w:val="bullet"/>
      <w:lvlText w:val="•"/>
      <w:lvlJc w:val="left"/>
      <w:pPr>
        <w:ind w:left="8376" w:hanging="540"/>
      </w:pPr>
    </w:lvl>
  </w:abstractNum>
  <w:abstractNum w:abstractNumId="2">
    <w:nsid w:val="00000404"/>
    <w:multiLevelType w:val="multilevel"/>
    <w:tmpl w:val="00000887"/>
    <w:lvl w:ilvl="0">
      <w:start w:val="2"/>
      <w:numFmt w:val="decimal"/>
      <w:lvlText w:val="%1"/>
      <w:lvlJc w:val="left"/>
      <w:pPr>
        <w:ind w:left="596" w:hanging="644"/>
      </w:pPr>
    </w:lvl>
    <w:lvl w:ilvl="1">
      <w:start w:val="6"/>
      <w:numFmt w:val="decimal"/>
      <w:lvlText w:val="%1.%2"/>
      <w:lvlJc w:val="left"/>
      <w:pPr>
        <w:ind w:left="596" w:hanging="644"/>
      </w:pPr>
    </w:lvl>
    <w:lvl w:ilvl="2">
      <w:start w:val="1"/>
      <w:numFmt w:val="decimal"/>
      <w:lvlText w:val="%1.%2.%3"/>
      <w:lvlJc w:val="left"/>
      <w:pPr>
        <w:ind w:left="596" w:hanging="644"/>
      </w:pPr>
      <w:rPr>
        <w:rFonts w:ascii="Times New Roman" w:hAnsi="Times New Roman" w:cs="Times New Roman"/>
        <w:b w:val="0"/>
        <w:bCs w:val="0"/>
        <w:sz w:val="24"/>
        <w:szCs w:val="24"/>
      </w:rPr>
    </w:lvl>
    <w:lvl w:ilvl="3">
      <w:numFmt w:val="bullet"/>
      <w:lvlText w:val="•"/>
      <w:lvlJc w:val="left"/>
      <w:pPr>
        <w:ind w:left="3473" w:hanging="644"/>
      </w:pPr>
    </w:lvl>
    <w:lvl w:ilvl="4">
      <w:numFmt w:val="bullet"/>
      <w:lvlText w:val="•"/>
      <w:lvlJc w:val="left"/>
      <w:pPr>
        <w:ind w:left="4433" w:hanging="644"/>
      </w:pPr>
    </w:lvl>
    <w:lvl w:ilvl="5">
      <w:numFmt w:val="bullet"/>
      <w:lvlText w:val="•"/>
      <w:lvlJc w:val="left"/>
      <w:pPr>
        <w:ind w:left="5392" w:hanging="644"/>
      </w:pPr>
    </w:lvl>
    <w:lvl w:ilvl="6">
      <w:numFmt w:val="bullet"/>
      <w:lvlText w:val="•"/>
      <w:lvlJc w:val="left"/>
      <w:pPr>
        <w:ind w:left="6351" w:hanging="644"/>
      </w:pPr>
    </w:lvl>
    <w:lvl w:ilvl="7">
      <w:numFmt w:val="bullet"/>
      <w:lvlText w:val="•"/>
      <w:lvlJc w:val="left"/>
      <w:pPr>
        <w:ind w:left="7310" w:hanging="644"/>
      </w:pPr>
    </w:lvl>
    <w:lvl w:ilvl="8">
      <w:numFmt w:val="bullet"/>
      <w:lvlText w:val="•"/>
      <w:lvlJc w:val="left"/>
      <w:pPr>
        <w:ind w:left="8269" w:hanging="644"/>
      </w:pPr>
    </w:lvl>
  </w:abstractNum>
  <w:abstractNum w:abstractNumId="3">
    <w:nsid w:val="00000405"/>
    <w:multiLevelType w:val="multilevel"/>
    <w:tmpl w:val="00000888"/>
    <w:lvl w:ilvl="0">
      <w:start w:val="9"/>
      <w:numFmt w:val="decimal"/>
      <w:lvlText w:val="%1"/>
      <w:lvlJc w:val="left"/>
      <w:pPr>
        <w:ind w:left="1128" w:hanging="540"/>
      </w:pPr>
    </w:lvl>
    <w:lvl w:ilvl="1">
      <w:start w:val="1"/>
      <w:numFmt w:val="decimal"/>
      <w:lvlText w:val="%1.%2"/>
      <w:lvlJc w:val="left"/>
      <w:pPr>
        <w:ind w:left="1128" w:hanging="540"/>
      </w:pPr>
    </w:lvl>
    <w:lvl w:ilvl="2">
      <w:start w:val="1"/>
      <w:numFmt w:val="decimal"/>
      <w:lvlText w:val="%1.%2.%3"/>
      <w:lvlJc w:val="left"/>
      <w:pPr>
        <w:ind w:left="1128" w:hanging="540"/>
      </w:pPr>
      <w:rPr>
        <w:rFonts w:ascii="Times New Roman" w:hAnsi="Times New Roman" w:cs="Times New Roman"/>
        <w:b w:val="0"/>
        <w:bCs w:val="0"/>
        <w:sz w:val="24"/>
        <w:szCs w:val="24"/>
      </w:rPr>
    </w:lvl>
    <w:lvl w:ilvl="3">
      <w:numFmt w:val="bullet"/>
      <w:lvlText w:val="•"/>
      <w:lvlJc w:val="left"/>
      <w:pPr>
        <w:ind w:left="3846" w:hanging="540"/>
      </w:pPr>
    </w:lvl>
    <w:lvl w:ilvl="4">
      <w:numFmt w:val="bullet"/>
      <w:lvlText w:val="•"/>
      <w:lvlJc w:val="left"/>
      <w:pPr>
        <w:ind w:left="4752" w:hanging="540"/>
      </w:pPr>
    </w:lvl>
    <w:lvl w:ilvl="5">
      <w:numFmt w:val="bullet"/>
      <w:lvlText w:val="•"/>
      <w:lvlJc w:val="left"/>
      <w:pPr>
        <w:ind w:left="5658" w:hanging="540"/>
      </w:pPr>
    </w:lvl>
    <w:lvl w:ilvl="6">
      <w:numFmt w:val="bullet"/>
      <w:lvlText w:val="•"/>
      <w:lvlJc w:val="left"/>
      <w:pPr>
        <w:ind w:left="6564" w:hanging="540"/>
      </w:pPr>
    </w:lvl>
    <w:lvl w:ilvl="7">
      <w:numFmt w:val="bullet"/>
      <w:lvlText w:val="•"/>
      <w:lvlJc w:val="left"/>
      <w:pPr>
        <w:ind w:left="7470" w:hanging="540"/>
      </w:pPr>
    </w:lvl>
    <w:lvl w:ilvl="8">
      <w:numFmt w:val="bullet"/>
      <w:lvlText w:val="•"/>
      <w:lvlJc w:val="left"/>
      <w:pPr>
        <w:ind w:left="8376" w:hanging="540"/>
      </w:pPr>
    </w:lvl>
  </w:abstractNum>
  <w:abstractNum w:abstractNumId="4">
    <w:nsid w:val="00000406"/>
    <w:multiLevelType w:val="multilevel"/>
    <w:tmpl w:val="00000889"/>
    <w:lvl w:ilvl="0">
      <w:numFmt w:val="bullet"/>
      <w:lvlText w:val="-"/>
      <w:lvlJc w:val="left"/>
      <w:pPr>
        <w:ind w:left="824" w:hanging="360"/>
      </w:pPr>
      <w:rPr>
        <w:rFonts w:ascii="Times New Roman" w:hAnsi="Times New Roman" w:cs="Times New Roman"/>
        <w:b w:val="0"/>
        <w:bCs w:val="0"/>
        <w:sz w:val="24"/>
        <w:szCs w:val="24"/>
      </w:rPr>
    </w:lvl>
    <w:lvl w:ilvl="1">
      <w:numFmt w:val="bullet"/>
      <w:lvlText w:val="•"/>
      <w:lvlJc w:val="left"/>
      <w:pPr>
        <w:ind w:left="824" w:hanging="360"/>
      </w:pPr>
    </w:lvl>
    <w:lvl w:ilvl="2">
      <w:numFmt w:val="bullet"/>
      <w:lvlText w:val="•"/>
      <w:lvlJc w:val="left"/>
      <w:pPr>
        <w:ind w:left="1867" w:hanging="360"/>
      </w:pPr>
    </w:lvl>
    <w:lvl w:ilvl="3">
      <w:numFmt w:val="bullet"/>
      <w:lvlText w:val="•"/>
      <w:lvlJc w:val="left"/>
      <w:pPr>
        <w:ind w:left="2909" w:hanging="360"/>
      </w:pPr>
    </w:lvl>
    <w:lvl w:ilvl="4">
      <w:numFmt w:val="bullet"/>
      <w:lvlText w:val="•"/>
      <w:lvlJc w:val="left"/>
      <w:pPr>
        <w:ind w:left="3952" w:hanging="360"/>
      </w:pPr>
    </w:lvl>
    <w:lvl w:ilvl="5">
      <w:numFmt w:val="bullet"/>
      <w:lvlText w:val="•"/>
      <w:lvlJc w:val="left"/>
      <w:pPr>
        <w:ind w:left="4994" w:hanging="360"/>
      </w:pPr>
    </w:lvl>
    <w:lvl w:ilvl="6">
      <w:numFmt w:val="bullet"/>
      <w:lvlText w:val="•"/>
      <w:lvlJc w:val="left"/>
      <w:pPr>
        <w:ind w:left="6037" w:hanging="360"/>
      </w:pPr>
    </w:lvl>
    <w:lvl w:ilvl="7">
      <w:numFmt w:val="bullet"/>
      <w:lvlText w:val="•"/>
      <w:lvlJc w:val="left"/>
      <w:pPr>
        <w:ind w:left="7080" w:hanging="360"/>
      </w:pPr>
    </w:lvl>
    <w:lvl w:ilvl="8">
      <w:numFmt w:val="bullet"/>
      <w:lvlText w:val="•"/>
      <w:lvlJc w:val="left"/>
      <w:pPr>
        <w:ind w:left="8122" w:hanging="360"/>
      </w:pPr>
    </w:lvl>
  </w:abstractNum>
  <w:abstractNum w:abstractNumId="5">
    <w:nsid w:val="00000407"/>
    <w:multiLevelType w:val="multilevel"/>
    <w:tmpl w:val="0000088A"/>
    <w:lvl w:ilvl="0">
      <w:numFmt w:val="bullet"/>
      <w:lvlText w:val=""/>
      <w:lvlJc w:val="left"/>
      <w:pPr>
        <w:ind w:left="836" w:hanging="360"/>
      </w:pPr>
      <w:rPr>
        <w:rFonts w:ascii="Symbol" w:hAnsi="Symbol" w:cs="Symbol"/>
        <w:b w:val="0"/>
        <w:bCs w:val="0"/>
        <w:sz w:val="24"/>
        <w:szCs w:val="24"/>
      </w:rPr>
    </w:lvl>
    <w:lvl w:ilvl="1">
      <w:numFmt w:val="bullet"/>
      <w:lvlText w:val="•"/>
      <w:lvlJc w:val="left"/>
      <w:pPr>
        <w:ind w:left="1004" w:hanging="360"/>
      </w:pPr>
    </w:lvl>
    <w:lvl w:ilvl="2">
      <w:numFmt w:val="bullet"/>
      <w:lvlText w:val="•"/>
      <w:lvlJc w:val="left"/>
      <w:pPr>
        <w:ind w:left="2027" w:hanging="360"/>
      </w:pPr>
    </w:lvl>
    <w:lvl w:ilvl="3">
      <w:numFmt w:val="bullet"/>
      <w:lvlText w:val="•"/>
      <w:lvlJc w:val="left"/>
      <w:pPr>
        <w:ind w:left="3049" w:hanging="360"/>
      </w:pPr>
    </w:lvl>
    <w:lvl w:ilvl="4">
      <w:numFmt w:val="bullet"/>
      <w:lvlText w:val="•"/>
      <w:lvlJc w:val="left"/>
      <w:pPr>
        <w:ind w:left="4072" w:hanging="360"/>
      </w:pPr>
    </w:lvl>
    <w:lvl w:ilvl="5">
      <w:numFmt w:val="bullet"/>
      <w:lvlText w:val="•"/>
      <w:lvlJc w:val="left"/>
      <w:pPr>
        <w:ind w:left="5094" w:hanging="360"/>
      </w:pPr>
    </w:lvl>
    <w:lvl w:ilvl="6">
      <w:numFmt w:val="bullet"/>
      <w:lvlText w:val="•"/>
      <w:lvlJc w:val="left"/>
      <w:pPr>
        <w:ind w:left="6117" w:hanging="360"/>
      </w:pPr>
    </w:lvl>
    <w:lvl w:ilvl="7">
      <w:numFmt w:val="bullet"/>
      <w:lvlText w:val="•"/>
      <w:lvlJc w:val="left"/>
      <w:pPr>
        <w:ind w:left="7140" w:hanging="360"/>
      </w:pPr>
    </w:lvl>
    <w:lvl w:ilvl="8">
      <w:numFmt w:val="bullet"/>
      <w:lvlText w:val="•"/>
      <w:lvlJc w:val="left"/>
      <w:pPr>
        <w:ind w:left="8162" w:hanging="360"/>
      </w:pPr>
    </w:lvl>
  </w:abstractNum>
  <w:abstractNum w:abstractNumId="6">
    <w:nsid w:val="00000408"/>
    <w:multiLevelType w:val="multilevel"/>
    <w:tmpl w:val="0000088B"/>
    <w:lvl w:ilvl="0">
      <w:start w:val="2"/>
      <w:numFmt w:val="decimal"/>
      <w:lvlText w:val="%1"/>
      <w:lvlJc w:val="left"/>
      <w:pPr>
        <w:ind w:left="1224" w:hanging="540"/>
      </w:pPr>
    </w:lvl>
    <w:lvl w:ilvl="1">
      <w:start w:val="1"/>
      <w:numFmt w:val="decimal"/>
      <w:lvlText w:val="%1.%2"/>
      <w:lvlJc w:val="left"/>
      <w:pPr>
        <w:ind w:left="1224" w:hanging="540"/>
      </w:pPr>
    </w:lvl>
    <w:lvl w:ilvl="2">
      <w:start w:val="1"/>
      <w:numFmt w:val="decimal"/>
      <w:lvlText w:val="%1.%2.%3"/>
      <w:lvlJc w:val="left"/>
      <w:pPr>
        <w:ind w:left="1224" w:hanging="540"/>
      </w:pPr>
      <w:rPr>
        <w:rFonts w:ascii="Times New Roman" w:hAnsi="Times New Roman" w:cs="Times New Roman"/>
        <w:b/>
        <w:bCs/>
        <w:sz w:val="24"/>
        <w:szCs w:val="24"/>
      </w:rPr>
    </w:lvl>
    <w:lvl w:ilvl="3">
      <w:start w:val="1"/>
      <w:numFmt w:val="decimal"/>
      <w:lvlText w:val="%4)"/>
      <w:lvlJc w:val="left"/>
      <w:pPr>
        <w:ind w:left="116" w:hanging="288"/>
      </w:pPr>
      <w:rPr>
        <w:rFonts w:ascii="Times New Roman" w:hAnsi="Times New Roman" w:cs="Times New Roman"/>
        <w:b w:val="0"/>
        <w:bCs w:val="0"/>
        <w:sz w:val="24"/>
        <w:szCs w:val="24"/>
      </w:rPr>
    </w:lvl>
    <w:lvl w:ilvl="4">
      <w:numFmt w:val="bullet"/>
      <w:lvlText w:val="•"/>
      <w:lvlJc w:val="left"/>
      <w:pPr>
        <w:ind w:left="4218" w:hanging="288"/>
      </w:pPr>
    </w:lvl>
    <w:lvl w:ilvl="5">
      <w:numFmt w:val="bullet"/>
      <w:lvlText w:val="•"/>
      <w:lvlJc w:val="left"/>
      <w:pPr>
        <w:ind w:left="5217" w:hanging="288"/>
      </w:pPr>
    </w:lvl>
    <w:lvl w:ilvl="6">
      <w:numFmt w:val="bullet"/>
      <w:lvlText w:val="•"/>
      <w:lvlJc w:val="left"/>
      <w:pPr>
        <w:ind w:left="6215" w:hanging="288"/>
      </w:pPr>
    </w:lvl>
    <w:lvl w:ilvl="7">
      <w:numFmt w:val="bullet"/>
      <w:lvlText w:val="•"/>
      <w:lvlJc w:val="left"/>
      <w:pPr>
        <w:ind w:left="7213" w:hanging="288"/>
      </w:pPr>
    </w:lvl>
    <w:lvl w:ilvl="8">
      <w:numFmt w:val="bullet"/>
      <w:lvlText w:val="•"/>
      <w:lvlJc w:val="left"/>
      <w:pPr>
        <w:ind w:left="8211" w:hanging="288"/>
      </w:pPr>
    </w:lvl>
  </w:abstractNum>
  <w:abstractNum w:abstractNumId="7">
    <w:nsid w:val="00000409"/>
    <w:multiLevelType w:val="multilevel"/>
    <w:tmpl w:val="0000088C"/>
    <w:lvl w:ilvl="0">
      <w:numFmt w:val="bullet"/>
      <w:lvlText w:val="*"/>
      <w:lvlJc w:val="left"/>
      <w:pPr>
        <w:ind w:left="804" w:hanging="176"/>
      </w:pPr>
      <w:rPr>
        <w:rFonts w:ascii="Times New Roman" w:hAnsi="Times New Roman" w:cs="Times New Roman"/>
        <w:b w:val="0"/>
        <w:bCs w:val="0"/>
        <w:sz w:val="24"/>
        <w:szCs w:val="24"/>
      </w:rPr>
    </w:lvl>
    <w:lvl w:ilvl="1">
      <w:numFmt w:val="bullet"/>
      <w:lvlText w:val="•"/>
      <w:lvlJc w:val="left"/>
      <w:pPr>
        <w:ind w:left="1742" w:hanging="176"/>
      </w:pPr>
    </w:lvl>
    <w:lvl w:ilvl="2">
      <w:numFmt w:val="bullet"/>
      <w:lvlText w:val="•"/>
      <w:lvlJc w:val="left"/>
      <w:pPr>
        <w:ind w:left="2681" w:hanging="176"/>
      </w:pPr>
    </w:lvl>
    <w:lvl w:ilvl="3">
      <w:numFmt w:val="bullet"/>
      <w:lvlText w:val="•"/>
      <w:lvlJc w:val="left"/>
      <w:pPr>
        <w:ind w:left="3619" w:hanging="176"/>
      </w:pPr>
    </w:lvl>
    <w:lvl w:ilvl="4">
      <w:numFmt w:val="bullet"/>
      <w:lvlText w:val="•"/>
      <w:lvlJc w:val="left"/>
      <w:pPr>
        <w:ind w:left="4557" w:hanging="176"/>
      </w:pPr>
    </w:lvl>
    <w:lvl w:ilvl="5">
      <w:numFmt w:val="bullet"/>
      <w:lvlText w:val="•"/>
      <w:lvlJc w:val="left"/>
      <w:pPr>
        <w:ind w:left="5496" w:hanging="176"/>
      </w:pPr>
    </w:lvl>
    <w:lvl w:ilvl="6">
      <w:numFmt w:val="bullet"/>
      <w:lvlText w:val="•"/>
      <w:lvlJc w:val="left"/>
      <w:pPr>
        <w:ind w:left="6434" w:hanging="176"/>
      </w:pPr>
    </w:lvl>
    <w:lvl w:ilvl="7">
      <w:numFmt w:val="bullet"/>
      <w:lvlText w:val="•"/>
      <w:lvlJc w:val="left"/>
      <w:pPr>
        <w:ind w:left="7372" w:hanging="176"/>
      </w:pPr>
    </w:lvl>
    <w:lvl w:ilvl="8">
      <w:numFmt w:val="bullet"/>
      <w:lvlText w:val="•"/>
      <w:lvlJc w:val="left"/>
      <w:pPr>
        <w:ind w:left="8311" w:hanging="176"/>
      </w:pPr>
    </w:lvl>
  </w:abstractNum>
  <w:abstractNum w:abstractNumId="8">
    <w:nsid w:val="0000040A"/>
    <w:multiLevelType w:val="multilevel"/>
    <w:tmpl w:val="0000088D"/>
    <w:lvl w:ilvl="0">
      <w:start w:val="2"/>
      <w:numFmt w:val="decimal"/>
      <w:lvlText w:val="%1"/>
      <w:lvlJc w:val="left"/>
      <w:pPr>
        <w:ind w:left="1224" w:hanging="540"/>
      </w:pPr>
    </w:lvl>
    <w:lvl w:ilvl="1">
      <w:start w:val="3"/>
      <w:numFmt w:val="decimal"/>
      <w:lvlText w:val="%1.%2"/>
      <w:lvlJc w:val="left"/>
      <w:pPr>
        <w:ind w:left="1224" w:hanging="540"/>
      </w:pPr>
    </w:lvl>
    <w:lvl w:ilvl="2">
      <w:start w:val="1"/>
      <w:numFmt w:val="decimal"/>
      <w:lvlText w:val="%1.%2.%3"/>
      <w:lvlJc w:val="left"/>
      <w:pPr>
        <w:ind w:left="1224" w:hanging="540"/>
      </w:pPr>
      <w:rPr>
        <w:rFonts w:ascii="Times New Roman" w:hAnsi="Times New Roman" w:cs="Times New Roman"/>
        <w:b/>
        <w:bCs/>
        <w:sz w:val="24"/>
        <w:szCs w:val="24"/>
      </w:rPr>
    </w:lvl>
    <w:lvl w:ilvl="3">
      <w:numFmt w:val="bullet"/>
      <w:lvlText w:val="•"/>
      <w:lvlJc w:val="left"/>
      <w:pPr>
        <w:ind w:left="3919" w:hanging="540"/>
      </w:pPr>
    </w:lvl>
    <w:lvl w:ilvl="4">
      <w:numFmt w:val="bullet"/>
      <w:lvlText w:val="•"/>
      <w:lvlJc w:val="left"/>
      <w:pPr>
        <w:ind w:left="4817" w:hanging="540"/>
      </w:pPr>
    </w:lvl>
    <w:lvl w:ilvl="5">
      <w:numFmt w:val="bullet"/>
      <w:lvlText w:val="•"/>
      <w:lvlJc w:val="left"/>
      <w:pPr>
        <w:ind w:left="5716" w:hanging="540"/>
      </w:pPr>
    </w:lvl>
    <w:lvl w:ilvl="6">
      <w:numFmt w:val="bullet"/>
      <w:lvlText w:val="•"/>
      <w:lvlJc w:val="left"/>
      <w:pPr>
        <w:ind w:left="6614" w:hanging="540"/>
      </w:pPr>
    </w:lvl>
    <w:lvl w:ilvl="7">
      <w:numFmt w:val="bullet"/>
      <w:lvlText w:val="•"/>
      <w:lvlJc w:val="left"/>
      <w:pPr>
        <w:ind w:left="7512" w:hanging="540"/>
      </w:pPr>
    </w:lvl>
    <w:lvl w:ilvl="8">
      <w:numFmt w:val="bullet"/>
      <w:lvlText w:val="•"/>
      <w:lvlJc w:val="left"/>
      <w:pPr>
        <w:ind w:left="8411" w:hanging="540"/>
      </w:pPr>
    </w:lvl>
  </w:abstractNum>
  <w:abstractNum w:abstractNumId="9">
    <w:nsid w:val="0000040B"/>
    <w:multiLevelType w:val="multilevel"/>
    <w:tmpl w:val="0000088E"/>
    <w:lvl w:ilvl="0">
      <w:start w:val="2"/>
      <w:numFmt w:val="decimal"/>
      <w:lvlText w:val="%1"/>
      <w:lvlJc w:val="left"/>
      <w:pPr>
        <w:ind w:left="692" w:hanging="540"/>
      </w:pPr>
    </w:lvl>
    <w:lvl w:ilvl="1">
      <w:start w:val="6"/>
      <w:numFmt w:val="decimal"/>
      <w:lvlText w:val="%1.%2"/>
      <w:lvlJc w:val="left"/>
      <w:pPr>
        <w:ind w:left="692" w:hanging="540"/>
      </w:pPr>
    </w:lvl>
    <w:lvl w:ilvl="2">
      <w:start w:val="1"/>
      <w:numFmt w:val="decimal"/>
      <w:lvlText w:val="%1.%2.%3"/>
      <w:lvlJc w:val="left"/>
      <w:pPr>
        <w:ind w:left="692" w:hanging="540"/>
      </w:pPr>
      <w:rPr>
        <w:rFonts w:ascii="Times New Roman" w:hAnsi="Times New Roman" w:cs="Times New Roman"/>
        <w:b/>
        <w:bCs/>
        <w:sz w:val="24"/>
        <w:szCs w:val="24"/>
      </w:rPr>
    </w:lvl>
    <w:lvl w:ilvl="3">
      <w:numFmt w:val="bullet"/>
      <w:lvlText w:val=""/>
      <w:lvlJc w:val="left"/>
      <w:pPr>
        <w:ind w:left="1545" w:hanging="361"/>
      </w:pPr>
      <w:rPr>
        <w:rFonts w:ascii="Symbol" w:hAnsi="Symbol" w:cs="Symbol"/>
        <w:b w:val="0"/>
        <w:bCs w:val="0"/>
        <w:sz w:val="24"/>
        <w:szCs w:val="24"/>
      </w:rPr>
    </w:lvl>
    <w:lvl w:ilvl="4">
      <w:numFmt w:val="bullet"/>
      <w:lvlText w:val="•"/>
      <w:lvlJc w:val="left"/>
      <w:pPr>
        <w:ind w:left="4432" w:hanging="361"/>
      </w:pPr>
    </w:lvl>
    <w:lvl w:ilvl="5">
      <w:numFmt w:val="bullet"/>
      <w:lvlText w:val="•"/>
      <w:lvlJc w:val="left"/>
      <w:pPr>
        <w:ind w:left="5395" w:hanging="361"/>
      </w:pPr>
    </w:lvl>
    <w:lvl w:ilvl="6">
      <w:numFmt w:val="bullet"/>
      <w:lvlText w:val="•"/>
      <w:lvlJc w:val="left"/>
      <w:pPr>
        <w:ind w:left="6357" w:hanging="361"/>
      </w:pPr>
    </w:lvl>
    <w:lvl w:ilvl="7">
      <w:numFmt w:val="bullet"/>
      <w:lvlText w:val="•"/>
      <w:lvlJc w:val="left"/>
      <w:pPr>
        <w:ind w:left="7320" w:hanging="361"/>
      </w:pPr>
    </w:lvl>
    <w:lvl w:ilvl="8">
      <w:numFmt w:val="bullet"/>
      <w:lvlText w:val="•"/>
      <w:lvlJc w:val="left"/>
      <w:pPr>
        <w:ind w:left="8282" w:hanging="361"/>
      </w:pPr>
    </w:lvl>
  </w:abstractNum>
  <w:abstractNum w:abstractNumId="10">
    <w:nsid w:val="0000040C"/>
    <w:multiLevelType w:val="multilevel"/>
    <w:tmpl w:val="0000088F"/>
    <w:lvl w:ilvl="0">
      <w:numFmt w:val="bullet"/>
      <w:lvlText w:val="–"/>
      <w:lvlJc w:val="left"/>
      <w:pPr>
        <w:ind w:left="116" w:hanging="196"/>
      </w:pPr>
      <w:rPr>
        <w:rFonts w:ascii="Times New Roman" w:hAnsi="Times New Roman" w:cs="Times New Roman"/>
        <w:b w:val="0"/>
        <w:bCs w:val="0"/>
        <w:sz w:val="24"/>
        <w:szCs w:val="24"/>
      </w:rPr>
    </w:lvl>
    <w:lvl w:ilvl="1">
      <w:numFmt w:val="bullet"/>
      <w:lvlText w:val=""/>
      <w:lvlJc w:val="left"/>
      <w:pPr>
        <w:ind w:left="968" w:hanging="424"/>
      </w:pPr>
      <w:rPr>
        <w:rFonts w:ascii="Symbol" w:hAnsi="Symbol" w:cs="Symbol"/>
        <w:b w:val="0"/>
        <w:bCs w:val="0"/>
        <w:sz w:val="24"/>
        <w:szCs w:val="24"/>
      </w:rPr>
    </w:lvl>
    <w:lvl w:ilvl="2">
      <w:numFmt w:val="bullet"/>
      <w:lvlText w:val="•"/>
      <w:lvlJc w:val="left"/>
      <w:pPr>
        <w:ind w:left="1995" w:hanging="424"/>
      </w:pPr>
    </w:lvl>
    <w:lvl w:ilvl="3">
      <w:numFmt w:val="bullet"/>
      <w:lvlText w:val="•"/>
      <w:lvlJc w:val="left"/>
      <w:pPr>
        <w:ind w:left="3021" w:hanging="424"/>
      </w:pPr>
    </w:lvl>
    <w:lvl w:ilvl="4">
      <w:numFmt w:val="bullet"/>
      <w:lvlText w:val="•"/>
      <w:lvlJc w:val="left"/>
      <w:pPr>
        <w:ind w:left="4048" w:hanging="424"/>
      </w:pPr>
    </w:lvl>
    <w:lvl w:ilvl="5">
      <w:numFmt w:val="bullet"/>
      <w:lvlText w:val="•"/>
      <w:lvlJc w:val="left"/>
      <w:pPr>
        <w:ind w:left="5074" w:hanging="424"/>
      </w:pPr>
    </w:lvl>
    <w:lvl w:ilvl="6">
      <w:numFmt w:val="bullet"/>
      <w:lvlText w:val="•"/>
      <w:lvlJc w:val="left"/>
      <w:pPr>
        <w:ind w:left="6101" w:hanging="424"/>
      </w:pPr>
    </w:lvl>
    <w:lvl w:ilvl="7">
      <w:numFmt w:val="bullet"/>
      <w:lvlText w:val="•"/>
      <w:lvlJc w:val="left"/>
      <w:pPr>
        <w:ind w:left="7128" w:hanging="424"/>
      </w:pPr>
    </w:lvl>
    <w:lvl w:ilvl="8">
      <w:numFmt w:val="bullet"/>
      <w:lvlText w:val="•"/>
      <w:lvlJc w:val="left"/>
      <w:pPr>
        <w:ind w:left="8154" w:hanging="424"/>
      </w:pPr>
    </w:lvl>
  </w:abstractNum>
  <w:abstractNum w:abstractNumId="11">
    <w:nsid w:val="0000040D"/>
    <w:multiLevelType w:val="multilevel"/>
    <w:tmpl w:val="00000890"/>
    <w:lvl w:ilvl="0">
      <w:start w:val="2"/>
      <w:numFmt w:val="decimal"/>
      <w:lvlText w:val="%1"/>
      <w:lvlJc w:val="left"/>
      <w:pPr>
        <w:ind w:left="476" w:hanging="360"/>
      </w:pPr>
    </w:lvl>
    <w:lvl w:ilvl="1">
      <w:start w:val="2"/>
      <w:numFmt w:val="decimal"/>
      <w:lvlText w:val="%1.%2"/>
      <w:lvlJc w:val="left"/>
      <w:pPr>
        <w:ind w:left="476" w:hanging="360"/>
      </w:pPr>
      <w:rPr>
        <w:rFonts w:ascii="Times New Roman" w:hAnsi="Times New Roman" w:cs="Times New Roman"/>
        <w:b w:val="0"/>
        <w:bCs w:val="0"/>
        <w:sz w:val="24"/>
        <w:szCs w:val="24"/>
      </w:rPr>
    </w:lvl>
    <w:lvl w:ilvl="2">
      <w:numFmt w:val="bullet"/>
      <w:lvlText w:val=""/>
      <w:lvlJc w:val="left"/>
      <w:pPr>
        <w:ind w:left="1545" w:hanging="361"/>
      </w:pPr>
      <w:rPr>
        <w:rFonts w:ascii="Symbol" w:hAnsi="Symbol" w:cs="Symbol"/>
        <w:b w:val="0"/>
        <w:bCs w:val="0"/>
        <w:sz w:val="24"/>
        <w:szCs w:val="24"/>
      </w:rPr>
    </w:lvl>
    <w:lvl w:ilvl="3">
      <w:numFmt w:val="bullet"/>
      <w:lvlText w:val="•"/>
      <w:lvlJc w:val="left"/>
      <w:pPr>
        <w:ind w:left="3470" w:hanging="361"/>
      </w:pPr>
    </w:lvl>
    <w:lvl w:ilvl="4">
      <w:numFmt w:val="bullet"/>
      <w:lvlText w:val="•"/>
      <w:lvlJc w:val="left"/>
      <w:pPr>
        <w:ind w:left="4432" w:hanging="361"/>
      </w:pPr>
    </w:lvl>
    <w:lvl w:ilvl="5">
      <w:numFmt w:val="bullet"/>
      <w:lvlText w:val="•"/>
      <w:lvlJc w:val="left"/>
      <w:pPr>
        <w:ind w:left="5395" w:hanging="361"/>
      </w:pPr>
    </w:lvl>
    <w:lvl w:ilvl="6">
      <w:numFmt w:val="bullet"/>
      <w:lvlText w:val="•"/>
      <w:lvlJc w:val="left"/>
      <w:pPr>
        <w:ind w:left="6357" w:hanging="361"/>
      </w:pPr>
    </w:lvl>
    <w:lvl w:ilvl="7">
      <w:numFmt w:val="bullet"/>
      <w:lvlText w:val="•"/>
      <w:lvlJc w:val="left"/>
      <w:pPr>
        <w:ind w:left="7320" w:hanging="361"/>
      </w:pPr>
    </w:lvl>
    <w:lvl w:ilvl="8">
      <w:numFmt w:val="bullet"/>
      <w:lvlText w:val="•"/>
      <w:lvlJc w:val="left"/>
      <w:pPr>
        <w:ind w:left="8282" w:hanging="361"/>
      </w:pPr>
    </w:lvl>
  </w:abstractNum>
  <w:abstractNum w:abstractNumId="12">
    <w:nsid w:val="0000040E"/>
    <w:multiLevelType w:val="multilevel"/>
    <w:tmpl w:val="00000891"/>
    <w:lvl w:ilvl="0">
      <w:numFmt w:val="bullet"/>
      <w:lvlText w:val="-"/>
      <w:lvlJc w:val="left"/>
      <w:pPr>
        <w:ind w:left="116" w:hanging="424"/>
      </w:pPr>
      <w:rPr>
        <w:rFonts w:ascii="Times New Roman" w:hAnsi="Times New Roman" w:cs="Times New Roman"/>
        <w:b w:val="0"/>
        <w:bCs w:val="0"/>
        <w:sz w:val="24"/>
        <w:szCs w:val="24"/>
      </w:rPr>
    </w:lvl>
    <w:lvl w:ilvl="1">
      <w:numFmt w:val="bullet"/>
      <w:lvlText w:val=""/>
      <w:lvlJc w:val="left"/>
      <w:pPr>
        <w:ind w:left="1545" w:hanging="361"/>
      </w:pPr>
      <w:rPr>
        <w:rFonts w:ascii="Symbol" w:hAnsi="Symbol" w:cs="Symbol"/>
        <w:b w:val="0"/>
        <w:bCs w:val="0"/>
        <w:sz w:val="24"/>
        <w:szCs w:val="24"/>
      </w:rPr>
    </w:lvl>
    <w:lvl w:ilvl="2">
      <w:numFmt w:val="bullet"/>
      <w:lvlText w:val="•"/>
      <w:lvlJc w:val="left"/>
      <w:pPr>
        <w:ind w:left="2507" w:hanging="361"/>
      </w:pPr>
    </w:lvl>
    <w:lvl w:ilvl="3">
      <w:numFmt w:val="bullet"/>
      <w:lvlText w:val="•"/>
      <w:lvlJc w:val="left"/>
      <w:pPr>
        <w:ind w:left="3470" w:hanging="361"/>
      </w:pPr>
    </w:lvl>
    <w:lvl w:ilvl="4">
      <w:numFmt w:val="bullet"/>
      <w:lvlText w:val="•"/>
      <w:lvlJc w:val="left"/>
      <w:pPr>
        <w:ind w:left="4432" w:hanging="361"/>
      </w:pPr>
    </w:lvl>
    <w:lvl w:ilvl="5">
      <w:numFmt w:val="bullet"/>
      <w:lvlText w:val="•"/>
      <w:lvlJc w:val="left"/>
      <w:pPr>
        <w:ind w:left="5395" w:hanging="361"/>
      </w:pPr>
    </w:lvl>
    <w:lvl w:ilvl="6">
      <w:numFmt w:val="bullet"/>
      <w:lvlText w:val="•"/>
      <w:lvlJc w:val="left"/>
      <w:pPr>
        <w:ind w:left="6357" w:hanging="361"/>
      </w:pPr>
    </w:lvl>
    <w:lvl w:ilvl="7">
      <w:numFmt w:val="bullet"/>
      <w:lvlText w:val="•"/>
      <w:lvlJc w:val="left"/>
      <w:pPr>
        <w:ind w:left="7320" w:hanging="361"/>
      </w:pPr>
    </w:lvl>
    <w:lvl w:ilvl="8">
      <w:numFmt w:val="bullet"/>
      <w:lvlText w:val="•"/>
      <w:lvlJc w:val="left"/>
      <w:pPr>
        <w:ind w:left="8282" w:hanging="361"/>
      </w:pPr>
    </w:lvl>
  </w:abstractNum>
  <w:abstractNum w:abstractNumId="13">
    <w:nsid w:val="0000040F"/>
    <w:multiLevelType w:val="multilevel"/>
    <w:tmpl w:val="00000892"/>
    <w:lvl w:ilvl="0">
      <w:numFmt w:val="bullet"/>
      <w:lvlText w:val=""/>
      <w:lvlJc w:val="left"/>
      <w:pPr>
        <w:ind w:left="836" w:hanging="360"/>
      </w:pPr>
      <w:rPr>
        <w:rFonts w:ascii="Symbol" w:hAnsi="Symbol" w:cs="Symbol"/>
        <w:b w:val="0"/>
        <w:bCs w:val="0"/>
        <w:sz w:val="24"/>
        <w:szCs w:val="24"/>
      </w:rPr>
    </w:lvl>
    <w:lvl w:ilvl="1">
      <w:numFmt w:val="bullet"/>
      <w:lvlText w:val=""/>
      <w:lvlJc w:val="left"/>
      <w:pPr>
        <w:ind w:left="1545" w:hanging="361"/>
      </w:pPr>
      <w:rPr>
        <w:rFonts w:ascii="Symbol" w:hAnsi="Symbol" w:cs="Symbol"/>
        <w:b w:val="0"/>
        <w:bCs w:val="0"/>
        <w:sz w:val="24"/>
        <w:szCs w:val="24"/>
      </w:rPr>
    </w:lvl>
    <w:lvl w:ilvl="2">
      <w:numFmt w:val="bullet"/>
      <w:lvlText w:val="•"/>
      <w:lvlJc w:val="left"/>
      <w:pPr>
        <w:ind w:left="2507" w:hanging="361"/>
      </w:pPr>
    </w:lvl>
    <w:lvl w:ilvl="3">
      <w:numFmt w:val="bullet"/>
      <w:lvlText w:val="•"/>
      <w:lvlJc w:val="left"/>
      <w:pPr>
        <w:ind w:left="3470" w:hanging="361"/>
      </w:pPr>
    </w:lvl>
    <w:lvl w:ilvl="4">
      <w:numFmt w:val="bullet"/>
      <w:lvlText w:val="•"/>
      <w:lvlJc w:val="left"/>
      <w:pPr>
        <w:ind w:left="4432" w:hanging="361"/>
      </w:pPr>
    </w:lvl>
    <w:lvl w:ilvl="5">
      <w:numFmt w:val="bullet"/>
      <w:lvlText w:val="•"/>
      <w:lvlJc w:val="left"/>
      <w:pPr>
        <w:ind w:left="5395" w:hanging="361"/>
      </w:pPr>
    </w:lvl>
    <w:lvl w:ilvl="6">
      <w:numFmt w:val="bullet"/>
      <w:lvlText w:val="•"/>
      <w:lvlJc w:val="left"/>
      <w:pPr>
        <w:ind w:left="6357" w:hanging="361"/>
      </w:pPr>
    </w:lvl>
    <w:lvl w:ilvl="7">
      <w:numFmt w:val="bullet"/>
      <w:lvlText w:val="•"/>
      <w:lvlJc w:val="left"/>
      <w:pPr>
        <w:ind w:left="7320" w:hanging="361"/>
      </w:pPr>
    </w:lvl>
    <w:lvl w:ilvl="8">
      <w:numFmt w:val="bullet"/>
      <w:lvlText w:val="•"/>
      <w:lvlJc w:val="left"/>
      <w:pPr>
        <w:ind w:left="8282" w:hanging="361"/>
      </w:pPr>
    </w:lvl>
  </w:abstractNum>
  <w:abstractNum w:abstractNumId="14">
    <w:nsid w:val="00000410"/>
    <w:multiLevelType w:val="multilevel"/>
    <w:tmpl w:val="00000893"/>
    <w:lvl w:ilvl="0">
      <w:numFmt w:val="bullet"/>
      <w:lvlText w:val="-"/>
      <w:lvlJc w:val="left"/>
      <w:pPr>
        <w:ind w:left="116" w:hanging="709"/>
      </w:pPr>
      <w:rPr>
        <w:rFonts w:ascii="Times New Roman" w:hAnsi="Times New Roman" w:cs="Times New Roman"/>
        <w:b w:val="0"/>
        <w:bCs w:val="0"/>
        <w:sz w:val="24"/>
        <w:szCs w:val="24"/>
      </w:rPr>
    </w:lvl>
    <w:lvl w:ilvl="1">
      <w:numFmt w:val="bullet"/>
      <w:lvlText w:val="•"/>
      <w:lvlJc w:val="left"/>
      <w:pPr>
        <w:ind w:left="1125" w:hanging="709"/>
      </w:pPr>
    </w:lvl>
    <w:lvl w:ilvl="2">
      <w:numFmt w:val="bullet"/>
      <w:lvlText w:val="•"/>
      <w:lvlJc w:val="left"/>
      <w:pPr>
        <w:ind w:left="2134" w:hanging="709"/>
      </w:pPr>
    </w:lvl>
    <w:lvl w:ilvl="3">
      <w:numFmt w:val="bullet"/>
      <w:lvlText w:val="•"/>
      <w:lvlJc w:val="left"/>
      <w:pPr>
        <w:ind w:left="3143" w:hanging="709"/>
      </w:pPr>
    </w:lvl>
    <w:lvl w:ilvl="4">
      <w:numFmt w:val="bullet"/>
      <w:lvlText w:val="•"/>
      <w:lvlJc w:val="left"/>
      <w:pPr>
        <w:ind w:left="4153" w:hanging="709"/>
      </w:pPr>
    </w:lvl>
    <w:lvl w:ilvl="5">
      <w:numFmt w:val="bullet"/>
      <w:lvlText w:val="•"/>
      <w:lvlJc w:val="left"/>
      <w:pPr>
        <w:ind w:left="5162" w:hanging="709"/>
      </w:pPr>
    </w:lvl>
    <w:lvl w:ilvl="6">
      <w:numFmt w:val="bullet"/>
      <w:lvlText w:val="•"/>
      <w:lvlJc w:val="left"/>
      <w:pPr>
        <w:ind w:left="6171" w:hanging="709"/>
      </w:pPr>
    </w:lvl>
    <w:lvl w:ilvl="7">
      <w:numFmt w:val="bullet"/>
      <w:lvlText w:val="•"/>
      <w:lvlJc w:val="left"/>
      <w:pPr>
        <w:ind w:left="7180" w:hanging="709"/>
      </w:pPr>
    </w:lvl>
    <w:lvl w:ilvl="8">
      <w:numFmt w:val="bullet"/>
      <w:lvlText w:val="•"/>
      <w:lvlJc w:val="left"/>
      <w:pPr>
        <w:ind w:left="8189" w:hanging="709"/>
      </w:pPr>
    </w:lvl>
  </w:abstractNum>
  <w:abstractNum w:abstractNumId="15">
    <w:nsid w:val="00000411"/>
    <w:multiLevelType w:val="multilevel"/>
    <w:tmpl w:val="00000894"/>
    <w:lvl w:ilvl="0">
      <w:numFmt w:val="bullet"/>
      <w:lvlText w:val="-"/>
      <w:lvlJc w:val="left"/>
      <w:pPr>
        <w:ind w:left="712" w:hanging="709"/>
      </w:pPr>
      <w:rPr>
        <w:rFonts w:ascii="Times New Roman" w:hAnsi="Times New Roman" w:cs="Times New Roman"/>
        <w:b w:val="0"/>
        <w:bCs w:val="0"/>
        <w:sz w:val="24"/>
        <w:szCs w:val="24"/>
      </w:rPr>
    </w:lvl>
    <w:lvl w:ilvl="1">
      <w:numFmt w:val="bullet"/>
      <w:lvlText w:val="-"/>
      <w:lvlJc w:val="left"/>
      <w:pPr>
        <w:ind w:left="116" w:hanging="709"/>
      </w:pPr>
      <w:rPr>
        <w:rFonts w:ascii="Times New Roman" w:hAnsi="Times New Roman" w:cs="Times New Roman"/>
        <w:b w:val="0"/>
        <w:bCs w:val="0"/>
        <w:sz w:val="24"/>
        <w:szCs w:val="24"/>
      </w:rPr>
    </w:lvl>
    <w:lvl w:ilvl="2">
      <w:numFmt w:val="bullet"/>
      <w:lvlText w:val="•"/>
      <w:lvlJc w:val="left"/>
      <w:pPr>
        <w:ind w:left="1676" w:hanging="709"/>
      </w:pPr>
    </w:lvl>
    <w:lvl w:ilvl="3">
      <w:numFmt w:val="bullet"/>
      <w:lvlText w:val="•"/>
      <w:lvlJc w:val="left"/>
      <w:pPr>
        <w:ind w:left="2640" w:hanging="709"/>
      </w:pPr>
    </w:lvl>
    <w:lvl w:ilvl="4">
      <w:numFmt w:val="bullet"/>
      <w:lvlText w:val="•"/>
      <w:lvlJc w:val="left"/>
      <w:pPr>
        <w:ind w:left="3604" w:hanging="709"/>
      </w:pPr>
    </w:lvl>
    <w:lvl w:ilvl="5">
      <w:numFmt w:val="bullet"/>
      <w:lvlText w:val="•"/>
      <w:lvlJc w:val="left"/>
      <w:pPr>
        <w:ind w:left="4568" w:hanging="709"/>
      </w:pPr>
    </w:lvl>
    <w:lvl w:ilvl="6">
      <w:numFmt w:val="bullet"/>
      <w:lvlText w:val="•"/>
      <w:lvlJc w:val="left"/>
      <w:pPr>
        <w:ind w:left="5532" w:hanging="709"/>
      </w:pPr>
    </w:lvl>
    <w:lvl w:ilvl="7">
      <w:numFmt w:val="bullet"/>
      <w:lvlText w:val="•"/>
      <w:lvlJc w:val="left"/>
      <w:pPr>
        <w:ind w:left="6496" w:hanging="709"/>
      </w:pPr>
    </w:lvl>
    <w:lvl w:ilvl="8">
      <w:numFmt w:val="bullet"/>
      <w:lvlText w:val="•"/>
      <w:lvlJc w:val="left"/>
      <w:pPr>
        <w:ind w:left="7459" w:hanging="709"/>
      </w:pPr>
    </w:lvl>
  </w:abstractNum>
  <w:abstractNum w:abstractNumId="16">
    <w:nsid w:val="00000412"/>
    <w:multiLevelType w:val="multilevel"/>
    <w:tmpl w:val="00000895"/>
    <w:lvl w:ilvl="0">
      <w:numFmt w:val="bullet"/>
      <w:lvlText w:val="-"/>
      <w:lvlJc w:val="left"/>
      <w:pPr>
        <w:ind w:left="116" w:hanging="200"/>
      </w:pPr>
      <w:rPr>
        <w:rFonts w:ascii="Times New Roman" w:hAnsi="Times New Roman" w:cs="Times New Roman"/>
        <w:b w:val="0"/>
        <w:bCs w:val="0"/>
        <w:sz w:val="24"/>
        <w:szCs w:val="24"/>
      </w:rPr>
    </w:lvl>
    <w:lvl w:ilvl="1">
      <w:numFmt w:val="bullet"/>
      <w:lvlText w:val=""/>
      <w:lvlJc w:val="left"/>
      <w:pPr>
        <w:ind w:left="1545" w:hanging="361"/>
      </w:pPr>
      <w:rPr>
        <w:rFonts w:ascii="Symbol" w:hAnsi="Symbol" w:cs="Symbol"/>
        <w:b w:val="0"/>
        <w:bCs w:val="0"/>
        <w:sz w:val="24"/>
        <w:szCs w:val="24"/>
      </w:rPr>
    </w:lvl>
    <w:lvl w:ilvl="2">
      <w:numFmt w:val="bullet"/>
      <w:lvlText w:val="•"/>
      <w:lvlJc w:val="left"/>
      <w:pPr>
        <w:ind w:left="2507" w:hanging="361"/>
      </w:pPr>
    </w:lvl>
    <w:lvl w:ilvl="3">
      <w:numFmt w:val="bullet"/>
      <w:lvlText w:val="•"/>
      <w:lvlJc w:val="left"/>
      <w:pPr>
        <w:ind w:left="3470" w:hanging="361"/>
      </w:pPr>
    </w:lvl>
    <w:lvl w:ilvl="4">
      <w:numFmt w:val="bullet"/>
      <w:lvlText w:val="•"/>
      <w:lvlJc w:val="left"/>
      <w:pPr>
        <w:ind w:left="4432" w:hanging="361"/>
      </w:pPr>
    </w:lvl>
    <w:lvl w:ilvl="5">
      <w:numFmt w:val="bullet"/>
      <w:lvlText w:val="•"/>
      <w:lvlJc w:val="left"/>
      <w:pPr>
        <w:ind w:left="5395" w:hanging="361"/>
      </w:pPr>
    </w:lvl>
    <w:lvl w:ilvl="6">
      <w:numFmt w:val="bullet"/>
      <w:lvlText w:val="•"/>
      <w:lvlJc w:val="left"/>
      <w:pPr>
        <w:ind w:left="6357" w:hanging="361"/>
      </w:pPr>
    </w:lvl>
    <w:lvl w:ilvl="7">
      <w:numFmt w:val="bullet"/>
      <w:lvlText w:val="•"/>
      <w:lvlJc w:val="left"/>
      <w:pPr>
        <w:ind w:left="7320" w:hanging="361"/>
      </w:pPr>
    </w:lvl>
    <w:lvl w:ilvl="8">
      <w:numFmt w:val="bullet"/>
      <w:lvlText w:val="•"/>
      <w:lvlJc w:val="left"/>
      <w:pPr>
        <w:ind w:left="8282" w:hanging="361"/>
      </w:pPr>
    </w:lvl>
  </w:abstractNum>
  <w:abstractNum w:abstractNumId="17">
    <w:nsid w:val="00000413"/>
    <w:multiLevelType w:val="multilevel"/>
    <w:tmpl w:val="00000896"/>
    <w:lvl w:ilvl="0">
      <w:start w:val="1"/>
      <w:numFmt w:val="decimal"/>
      <w:lvlText w:val="%1."/>
      <w:lvlJc w:val="left"/>
      <w:pPr>
        <w:ind w:left="116" w:hanging="709"/>
      </w:pPr>
      <w:rPr>
        <w:rFonts w:ascii="Times New Roman" w:hAnsi="Times New Roman" w:cs="Times New Roman"/>
        <w:b w:val="0"/>
        <w:bCs w:val="0"/>
        <w:sz w:val="24"/>
        <w:szCs w:val="24"/>
      </w:rPr>
    </w:lvl>
    <w:lvl w:ilvl="1">
      <w:numFmt w:val="bullet"/>
      <w:lvlText w:val=""/>
      <w:lvlJc w:val="left"/>
      <w:pPr>
        <w:ind w:left="1545" w:hanging="361"/>
      </w:pPr>
      <w:rPr>
        <w:rFonts w:ascii="Symbol" w:hAnsi="Symbol" w:cs="Symbol"/>
        <w:b w:val="0"/>
        <w:bCs w:val="0"/>
        <w:sz w:val="24"/>
        <w:szCs w:val="24"/>
      </w:rPr>
    </w:lvl>
    <w:lvl w:ilvl="2">
      <w:numFmt w:val="bullet"/>
      <w:lvlText w:val="•"/>
      <w:lvlJc w:val="left"/>
      <w:pPr>
        <w:ind w:left="2507" w:hanging="361"/>
      </w:pPr>
    </w:lvl>
    <w:lvl w:ilvl="3">
      <w:numFmt w:val="bullet"/>
      <w:lvlText w:val="•"/>
      <w:lvlJc w:val="left"/>
      <w:pPr>
        <w:ind w:left="3470" w:hanging="361"/>
      </w:pPr>
    </w:lvl>
    <w:lvl w:ilvl="4">
      <w:numFmt w:val="bullet"/>
      <w:lvlText w:val="•"/>
      <w:lvlJc w:val="left"/>
      <w:pPr>
        <w:ind w:left="4432" w:hanging="361"/>
      </w:pPr>
    </w:lvl>
    <w:lvl w:ilvl="5">
      <w:numFmt w:val="bullet"/>
      <w:lvlText w:val="•"/>
      <w:lvlJc w:val="left"/>
      <w:pPr>
        <w:ind w:left="5395" w:hanging="361"/>
      </w:pPr>
    </w:lvl>
    <w:lvl w:ilvl="6">
      <w:numFmt w:val="bullet"/>
      <w:lvlText w:val="•"/>
      <w:lvlJc w:val="left"/>
      <w:pPr>
        <w:ind w:left="6357" w:hanging="361"/>
      </w:pPr>
    </w:lvl>
    <w:lvl w:ilvl="7">
      <w:numFmt w:val="bullet"/>
      <w:lvlText w:val="•"/>
      <w:lvlJc w:val="left"/>
      <w:pPr>
        <w:ind w:left="7320" w:hanging="361"/>
      </w:pPr>
    </w:lvl>
    <w:lvl w:ilvl="8">
      <w:numFmt w:val="bullet"/>
      <w:lvlText w:val="•"/>
      <w:lvlJc w:val="left"/>
      <w:pPr>
        <w:ind w:left="8282" w:hanging="361"/>
      </w:pPr>
    </w:lvl>
  </w:abstractNum>
  <w:abstractNum w:abstractNumId="18">
    <w:nsid w:val="00000414"/>
    <w:multiLevelType w:val="multilevel"/>
    <w:tmpl w:val="00000897"/>
    <w:lvl w:ilvl="0">
      <w:start w:val="9"/>
      <w:numFmt w:val="decimal"/>
      <w:lvlText w:val="%1"/>
      <w:lvlJc w:val="left"/>
      <w:pPr>
        <w:ind w:left="1224" w:hanging="540"/>
      </w:pPr>
    </w:lvl>
    <w:lvl w:ilvl="1">
      <w:start w:val="1"/>
      <w:numFmt w:val="decimal"/>
      <w:lvlText w:val="%1.%2"/>
      <w:lvlJc w:val="left"/>
      <w:pPr>
        <w:ind w:left="1224" w:hanging="540"/>
      </w:pPr>
    </w:lvl>
    <w:lvl w:ilvl="2">
      <w:start w:val="1"/>
      <w:numFmt w:val="decimal"/>
      <w:lvlText w:val="%1.%2.%3"/>
      <w:lvlJc w:val="left"/>
      <w:pPr>
        <w:ind w:left="1224" w:hanging="540"/>
      </w:pPr>
      <w:rPr>
        <w:rFonts w:ascii="Times New Roman" w:hAnsi="Times New Roman" w:cs="Times New Roman"/>
        <w:b/>
        <w:bCs/>
        <w:sz w:val="24"/>
        <w:szCs w:val="24"/>
      </w:rPr>
    </w:lvl>
    <w:lvl w:ilvl="3">
      <w:numFmt w:val="bullet"/>
      <w:lvlText w:val="•"/>
      <w:lvlJc w:val="left"/>
      <w:pPr>
        <w:ind w:left="3919" w:hanging="540"/>
      </w:pPr>
    </w:lvl>
    <w:lvl w:ilvl="4">
      <w:numFmt w:val="bullet"/>
      <w:lvlText w:val="•"/>
      <w:lvlJc w:val="left"/>
      <w:pPr>
        <w:ind w:left="4817" w:hanging="540"/>
      </w:pPr>
    </w:lvl>
    <w:lvl w:ilvl="5">
      <w:numFmt w:val="bullet"/>
      <w:lvlText w:val="•"/>
      <w:lvlJc w:val="left"/>
      <w:pPr>
        <w:ind w:left="5716" w:hanging="540"/>
      </w:pPr>
    </w:lvl>
    <w:lvl w:ilvl="6">
      <w:numFmt w:val="bullet"/>
      <w:lvlText w:val="•"/>
      <w:lvlJc w:val="left"/>
      <w:pPr>
        <w:ind w:left="6614" w:hanging="540"/>
      </w:pPr>
    </w:lvl>
    <w:lvl w:ilvl="7">
      <w:numFmt w:val="bullet"/>
      <w:lvlText w:val="•"/>
      <w:lvlJc w:val="left"/>
      <w:pPr>
        <w:ind w:left="7512" w:hanging="540"/>
      </w:pPr>
    </w:lvl>
    <w:lvl w:ilvl="8">
      <w:numFmt w:val="bullet"/>
      <w:lvlText w:val="•"/>
      <w:lvlJc w:val="left"/>
      <w:pPr>
        <w:ind w:left="8411" w:hanging="540"/>
      </w:pPr>
    </w:lvl>
  </w:abstractNum>
  <w:abstractNum w:abstractNumId="19">
    <w:nsid w:val="00000415"/>
    <w:multiLevelType w:val="multilevel"/>
    <w:tmpl w:val="00000898"/>
    <w:lvl w:ilvl="0">
      <w:numFmt w:val="bullet"/>
      <w:lvlText w:val="-"/>
      <w:lvlJc w:val="left"/>
      <w:pPr>
        <w:ind w:left="960" w:hanging="136"/>
      </w:pPr>
      <w:rPr>
        <w:rFonts w:ascii="Times New Roman" w:hAnsi="Times New Roman" w:cs="Times New Roman"/>
        <w:b w:val="0"/>
        <w:bCs w:val="0"/>
        <w:sz w:val="24"/>
        <w:szCs w:val="24"/>
      </w:rPr>
    </w:lvl>
    <w:lvl w:ilvl="1">
      <w:numFmt w:val="bullet"/>
      <w:lvlText w:val=""/>
      <w:lvlJc w:val="left"/>
      <w:pPr>
        <w:ind w:left="1545" w:hanging="361"/>
      </w:pPr>
      <w:rPr>
        <w:rFonts w:ascii="Symbol" w:hAnsi="Symbol" w:cs="Symbol"/>
        <w:b w:val="0"/>
        <w:bCs w:val="0"/>
        <w:sz w:val="24"/>
        <w:szCs w:val="24"/>
      </w:rPr>
    </w:lvl>
    <w:lvl w:ilvl="2">
      <w:numFmt w:val="bullet"/>
      <w:lvlText w:val="•"/>
      <w:lvlJc w:val="left"/>
      <w:pPr>
        <w:ind w:left="2507" w:hanging="361"/>
      </w:pPr>
    </w:lvl>
    <w:lvl w:ilvl="3">
      <w:numFmt w:val="bullet"/>
      <w:lvlText w:val="•"/>
      <w:lvlJc w:val="left"/>
      <w:pPr>
        <w:ind w:left="3470" w:hanging="361"/>
      </w:pPr>
    </w:lvl>
    <w:lvl w:ilvl="4">
      <w:numFmt w:val="bullet"/>
      <w:lvlText w:val="•"/>
      <w:lvlJc w:val="left"/>
      <w:pPr>
        <w:ind w:left="4432" w:hanging="361"/>
      </w:pPr>
    </w:lvl>
    <w:lvl w:ilvl="5">
      <w:numFmt w:val="bullet"/>
      <w:lvlText w:val="•"/>
      <w:lvlJc w:val="left"/>
      <w:pPr>
        <w:ind w:left="5395" w:hanging="361"/>
      </w:pPr>
    </w:lvl>
    <w:lvl w:ilvl="6">
      <w:numFmt w:val="bullet"/>
      <w:lvlText w:val="•"/>
      <w:lvlJc w:val="left"/>
      <w:pPr>
        <w:ind w:left="6357" w:hanging="361"/>
      </w:pPr>
    </w:lvl>
    <w:lvl w:ilvl="7">
      <w:numFmt w:val="bullet"/>
      <w:lvlText w:val="•"/>
      <w:lvlJc w:val="left"/>
      <w:pPr>
        <w:ind w:left="7320" w:hanging="361"/>
      </w:pPr>
    </w:lvl>
    <w:lvl w:ilvl="8">
      <w:numFmt w:val="bullet"/>
      <w:lvlText w:val="•"/>
      <w:lvlJc w:val="left"/>
      <w:pPr>
        <w:ind w:left="8282" w:hanging="361"/>
      </w:pPr>
    </w:lvl>
  </w:abstractNum>
  <w:abstractNum w:abstractNumId="20">
    <w:nsid w:val="00000416"/>
    <w:multiLevelType w:val="multilevel"/>
    <w:tmpl w:val="00000899"/>
    <w:lvl w:ilvl="0">
      <w:numFmt w:val="bullet"/>
      <w:lvlText w:val=""/>
      <w:lvlJc w:val="left"/>
      <w:pPr>
        <w:ind w:left="1545" w:hanging="361"/>
      </w:pPr>
      <w:rPr>
        <w:rFonts w:ascii="Symbol" w:hAnsi="Symbol" w:cs="Symbol"/>
        <w:b w:val="0"/>
        <w:bCs w:val="0"/>
        <w:sz w:val="24"/>
        <w:szCs w:val="24"/>
      </w:rPr>
    </w:lvl>
    <w:lvl w:ilvl="1">
      <w:numFmt w:val="bullet"/>
      <w:lvlText w:val="•"/>
      <w:lvlJc w:val="left"/>
      <w:pPr>
        <w:ind w:left="2411" w:hanging="361"/>
      </w:pPr>
    </w:lvl>
    <w:lvl w:ilvl="2">
      <w:numFmt w:val="bullet"/>
      <w:lvlText w:val="•"/>
      <w:lvlJc w:val="left"/>
      <w:pPr>
        <w:ind w:left="3277" w:hanging="361"/>
      </w:pPr>
    </w:lvl>
    <w:lvl w:ilvl="3">
      <w:numFmt w:val="bullet"/>
      <w:lvlText w:val="•"/>
      <w:lvlJc w:val="left"/>
      <w:pPr>
        <w:ind w:left="4143" w:hanging="361"/>
      </w:pPr>
    </w:lvl>
    <w:lvl w:ilvl="4">
      <w:numFmt w:val="bullet"/>
      <w:lvlText w:val="•"/>
      <w:lvlJc w:val="left"/>
      <w:pPr>
        <w:ind w:left="5010" w:hanging="361"/>
      </w:pPr>
    </w:lvl>
    <w:lvl w:ilvl="5">
      <w:numFmt w:val="bullet"/>
      <w:lvlText w:val="•"/>
      <w:lvlJc w:val="left"/>
      <w:pPr>
        <w:ind w:left="5876" w:hanging="361"/>
      </w:pPr>
    </w:lvl>
    <w:lvl w:ilvl="6">
      <w:numFmt w:val="bullet"/>
      <w:lvlText w:val="•"/>
      <w:lvlJc w:val="left"/>
      <w:pPr>
        <w:ind w:left="6742" w:hanging="361"/>
      </w:pPr>
    </w:lvl>
    <w:lvl w:ilvl="7">
      <w:numFmt w:val="bullet"/>
      <w:lvlText w:val="•"/>
      <w:lvlJc w:val="left"/>
      <w:pPr>
        <w:ind w:left="7609" w:hanging="361"/>
      </w:pPr>
    </w:lvl>
    <w:lvl w:ilvl="8">
      <w:numFmt w:val="bullet"/>
      <w:lvlText w:val="•"/>
      <w:lvlJc w:val="left"/>
      <w:pPr>
        <w:ind w:left="8475" w:hanging="361"/>
      </w:pPr>
    </w:lvl>
  </w:abstractNum>
  <w:abstractNum w:abstractNumId="21">
    <w:nsid w:val="094A1493"/>
    <w:multiLevelType w:val="hybridMultilevel"/>
    <w:tmpl w:val="0158EF9E"/>
    <w:lvl w:ilvl="0" w:tplc="1E76E990">
      <w:start w:val="1"/>
      <w:numFmt w:val="bullet"/>
      <w:lvlText w:val="-"/>
      <w:lvlJc w:val="left"/>
      <w:pPr>
        <w:ind w:hanging="360"/>
      </w:pPr>
      <w:rPr>
        <w:rFonts w:ascii="Times New Roman" w:eastAsia="Times New Roman" w:hAnsi="Times New Roman" w:hint="default"/>
        <w:sz w:val="24"/>
        <w:szCs w:val="24"/>
      </w:rPr>
    </w:lvl>
    <w:lvl w:ilvl="1" w:tplc="E466B1C8">
      <w:start w:val="1"/>
      <w:numFmt w:val="bullet"/>
      <w:lvlText w:val="•"/>
      <w:lvlJc w:val="left"/>
      <w:rPr>
        <w:rFonts w:hint="default"/>
      </w:rPr>
    </w:lvl>
    <w:lvl w:ilvl="2" w:tplc="DFE4B8B8">
      <w:start w:val="1"/>
      <w:numFmt w:val="bullet"/>
      <w:lvlText w:val="•"/>
      <w:lvlJc w:val="left"/>
      <w:rPr>
        <w:rFonts w:hint="default"/>
      </w:rPr>
    </w:lvl>
    <w:lvl w:ilvl="3" w:tplc="F720355E">
      <w:start w:val="1"/>
      <w:numFmt w:val="bullet"/>
      <w:lvlText w:val="•"/>
      <w:lvlJc w:val="left"/>
      <w:rPr>
        <w:rFonts w:hint="default"/>
      </w:rPr>
    </w:lvl>
    <w:lvl w:ilvl="4" w:tplc="AF5AC47E">
      <w:start w:val="1"/>
      <w:numFmt w:val="bullet"/>
      <w:lvlText w:val="•"/>
      <w:lvlJc w:val="left"/>
      <w:rPr>
        <w:rFonts w:hint="default"/>
      </w:rPr>
    </w:lvl>
    <w:lvl w:ilvl="5" w:tplc="AF14182A">
      <w:start w:val="1"/>
      <w:numFmt w:val="bullet"/>
      <w:lvlText w:val="•"/>
      <w:lvlJc w:val="left"/>
      <w:rPr>
        <w:rFonts w:hint="default"/>
      </w:rPr>
    </w:lvl>
    <w:lvl w:ilvl="6" w:tplc="5674FDEA">
      <w:start w:val="1"/>
      <w:numFmt w:val="bullet"/>
      <w:lvlText w:val="•"/>
      <w:lvlJc w:val="left"/>
      <w:rPr>
        <w:rFonts w:hint="default"/>
      </w:rPr>
    </w:lvl>
    <w:lvl w:ilvl="7" w:tplc="858E0544">
      <w:start w:val="1"/>
      <w:numFmt w:val="bullet"/>
      <w:lvlText w:val="•"/>
      <w:lvlJc w:val="left"/>
      <w:rPr>
        <w:rFonts w:hint="default"/>
      </w:rPr>
    </w:lvl>
    <w:lvl w:ilvl="8" w:tplc="7EBA4BFE">
      <w:start w:val="1"/>
      <w:numFmt w:val="bullet"/>
      <w:lvlText w:val="•"/>
      <w:lvlJc w:val="left"/>
      <w:rPr>
        <w:rFonts w:hint="default"/>
      </w:rPr>
    </w:lvl>
  </w:abstractNum>
  <w:abstractNum w:abstractNumId="22">
    <w:nsid w:val="0F543A9C"/>
    <w:multiLevelType w:val="hybridMultilevel"/>
    <w:tmpl w:val="684E023C"/>
    <w:lvl w:ilvl="0" w:tplc="37A66CCA">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2DF399C"/>
    <w:multiLevelType w:val="hybridMultilevel"/>
    <w:tmpl w:val="8C1EBE64"/>
    <w:lvl w:ilvl="0" w:tplc="81B6BD72">
      <w:start w:val="1"/>
      <w:numFmt w:val="bullet"/>
      <w:lvlText w:val="-"/>
      <w:lvlJc w:val="left"/>
      <w:pPr>
        <w:ind w:hanging="709"/>
      </w:pPr>
      <w:rPr>
        <w:rFonts w:ascii="Times New Roman" w:eastAsia="Times New Roman" w:hAnsi="Times New Roman" w:hint="default"/>
        <w:sz w:val="24"/>
        <w:szCs w:val="24"/>
      </w:rPr>
    </w:lvl>
    <w:lvl w:ilvl="1" w:tplc="42ECE85C">
      <w:start w:val="1"/>
      <w:numFmt w:val="bullet"/>
      <w:lvlText w:val="•"/>
      <w:lvlJc w:val="left"/>
      <w:rPr>
        <w:rFonts w:hint="default"/>
      </w:rPr>
    </w:lvl>
    <w:lvl w:ilvl="2" w:tplc="CCCE9AF2">
      <w:start w:val="1"/>
      <w:numFmt w:val="bullet"/>
      <w:lvlText w:val="•"/>
      <w:lvlJc w:val="left"/>
      <w:rPr>
        <w:rFonts w:hint="default"/>
      </w:rPr>
    </w:lvl>
    <w:lvl w:ilvl="3" w:tplc="A56C9304">
      <w:start w:val="1"/>
      <w:numFmt w:val="bullet"/>
      <w:lvlText w:val="•"/>
      <w:lvlJc w:val="left"/>
      <w:rPr>
        <w:rFonts w:hint="default"/>
      </w:rPr>
    </w:lvl>
    <w:lvl w:ilvl="4" w:tplc="70CCB184">
      <w:start w:val="1"/>
      <w:numFmt w:val="bullet"/>
      <w:lvlText w:val="•"/>
      <w:lvlJc w:val="left"/>
      <w:rPr>
        <w:rFonts w:hint="default"/>
      </w:rPr>
    </w:lvl>
    <w:lvl w:ilvl="5" w:tplc="90602C50">
      <w:start w:val="1"/>
      <w:numFmt w:val="bullet"/>
      <w:lvlText w:val="•"/>
      <w:lvlJc w:val="left"/>
      <w:rPr>
        <w:rFonts w:hint="default"/>
      </w:rPr>
    </w:lvl>
    <w:lvl w:ilvl="6" w:tplc="79508F0C">
      <w:start w:val="1"/>
      <w:numFmt w:val="bullet"/>
      <w:lvlText w:val="•"/>
      <w:lvlJc w:val="left"/>
      <w:rPr>
        <w:rFonts w:hint="default"/>
      </w:rPr>
    </w:lvl>
    <w:lvl w:ilvl="7" w:tplc="557E5E28">
      <w:start w:val="1"/>
      <w:numFmt w:val="bullet"/>
      <w:lvlText w:val="•"/>
      <w:lvlJc w:val="left"/>
      <w:rPr>
        <w:rFonts w:hint="default"/>
      </w:rPr>
    </w:lvl>
    <w:lvl w:ilvl="8" w:tplc="82E88CE0">
      <w:start w:val="1"/>
      <w:numFmt w:val="bullet"/>
      <w:lvlText w:val="•"/>
      <w:lvlJc w:val="left"/>
      <w:rPr>
        <w:rFonts w:hint="default"/>
      </w:rPr>
    </w:lvl>
  </w:abstractNum>
  <w:abstractNum w:abstractNumId="24">
    <w:nsid w:val="137F2EBB"/>
    <w:multiLevelType w:val="hybridMultilevel"/>
    <w:tmpl w:val="BC686DD6"/>
    <w:lvl w:ilvl="0" w:tplc="4A9A6BF8">
      <w:start w:val="1"/>
      <w:numFmt w:val="bullet"/>
      <w:lvlText w:val=""/>
      <w:lvlJc w:val="left"/>
      <w:pPr>
        <w:ind w:hanging="361"/>
      </w:pPr>
      <w:rPr>
        <w:rFonts w:ascii="Symbol" w:eastAsia="Symbol" w:hAnsi="Symbol" w:hint="default"/>
        <w:sz w:val="24"/>
        <w:szCs w:val="24"/>
      </w:rPr>
    </w:lvl>
    <w:lvl w:ilvl="1" w:tplc="8C008858">
      <w:start w:val="1"/>
      <w:numFmt w:val="bullet"/>
      <w:lvlText w:val="•"/>
      <w:lvlJc w:val="left"/>
      <w:rPr>
        <w:rFonts w:hint="default"/>
      </w:rPr>
    </w:lvl>
    <w:lvl w:ilvl="2" w:tplc="2000EF76">
      <w:start w:val="1"/>
      <w:numFmt w:val="bullet"/>
      <w:lvlText w:val="•"/>
      <w:lvlJc w:val="left"/>
      <w:rPr>
        <w:rFonts w:hint="default"/>
      </w:rPr>
    </w:lvl>
    <w:lvl w:ilvl="3" w:tplc="36E41FAE">
      <w:start w:val="1"/>
      <w:numFmt w:val="bullet"/>
      <w:lvlText w:val="•"/>
      <w:lvlJc w:val="left"/>
      <w:rPr>
        <w:rFonts w:hint="default"/>
      </w:rPr>
    </w:lvl>
    <w:lvl w:ilvl="4" w:tplc="9E0CA904">
      <w:start w:val="1"/>
      <w:numFmt w:val="bullet"/>
      <w:lvlText w:val="•"/>
      <w:lvlJc w:val="left"/>
      <w:rPr>
        <w:rFonts w:hint="default"/>
      </w:rPr>
    </w:lvl>
    <w:lvl w:ilvl="5" w:tplc="701A21C6">
      <w:start w:val="1"/>
      <w:numFmt w:val="bullet"/>
      <w:lvlText w:val="•"/>
      <w:lvlJc w:val="left"/>
      <w:rPr>
        <w:rFonts w:hint="default"/>
      </w:rPr>
    </w:lvl>
    <w:lvl w:ilvl="6" w:tplc="064CE7DE">
      <w:start w:val="1"/>
      <w:numFmt w:val="bullet"/>
      <w:lvlText w:val="•"/>
      <w:lvlJc w:val="left"/>
      <w:rPr>
        <w:rFonts w:hint="default"/>
      </w:rPr>
    </w:lvl>
    <w:lvl w:ilvl="7" w:tplc="BEE299A0">
      <w:start w:val="1"/>
      <w:numFmt w:val="bullet"/>
      <w:lvlText w:val="•"/>
      <w:lvlJc w:val="left"/>
      <w:rPr>
        <w:rFonts w:hint="default"/>
      </w:rPr>
    </w:lvl>
    <w:lvl w:ilvl="8" w:tplc="04FA5640">
      <w:start w:val="1"/>
      <w:numFmt w:val="bullet"/>
      <w:lvlText w:val="•"/>
      <w:lvlJc w:val="left"/>
      <w:rPr>
        <w:rFonts w:hint="default"/>
      </w:rPr>
    </w:lvl>
  </w:abstractNum>
  <w:abstractNum w:abstractNumId="25">
    <w:nsid w:val="15A62F8A"/>
    <w:multiLevelType w:val="multilevel"/>
    <w:tmpl w:val="D4E617A8"/>
    <w:lvl w:ilvl="0">
      <w:start w:val="9"/>
      <w:numFmt w:val="decimal"/>
      <w:lvlText w:val="%1"/>
      <w:lvlJc w:val="left"/>
      <w:pPr>
        <w:ind w:hanging="540"/>
      </w:pPr>
      <w:rPr>
        <w:rFonts w:hint="default"/>
      </w:rPr>
    </w:lvl>
    <w:lvl w:ilvl="1">
      <w:start w:val="1"/>
      <w:numFmt w:val="decimal"/>
      <w:lvlText w:val="%1.%2"/>
      <w:lvlJc w:val="left"/>
      <w:pPr>
        <w:ind w:hanging="540"/>
      </w:pPr>
      <w:rPr>
        <w:rFonts w:hint="default"/>
      </w:rPr>
    </w:lvl>
    <w:lvl w:ilvl="2">
      <w:start w:val="1"/>
      <w:numFmt w:val="decimal"/>
      <w:lvlText w:val="%1.%2.%3"/>
      <w:lvlJc w:val="left"/>
      <w:pPr>
        <w:ind w:hanging="540"/>
      </w:pPr>
      <w:rPr>
        <w:rFonts w:ascii="Times New Roman" w:eastAsia="Times New Roman" w:hAnsi="Times New Roman" w:hint="default"/>
        <w:b/>
        <w:bCs/>
        <w:sz w:val="24"/>
        <w:szCs w:val="24"/>
      </w:rPr>
    </w:lvl>
    <w:lvl w:ilvl="3">
      <w:start w:val="1"/>
      <w:numFmt w:val="bullet"/>
      <w:lvlText w:val="-"/>
      <w:lvlJc w:val="left"/>
      <w:pPr>
        <w:ind w:hanging="136"/>
      </w:pPr>
      <w:rPr>
        <w:rFonts w:ascii="Times New Roman" w:eastAsia="Times New Roman" w:hAnsi="Times New Roman" w:hint="default"/>
        <w:sz w:val="24"/>
        <w:szCs w:val="24"/>
      </w:rPr>
    </w:lvl>
    <w:lvl w:ilvl="4">
      <w:start w:val="1"/>
      <w:numFmt w:val="bullet"/>
      <w:lvlText w:val=""/>
      <w:lvlJc w:val="left"/>
      <w:pPr>
        <w:ind w:hanging="361"/>
      </w:pPr>
      <w:rPr>
        <w:rFonts w:ascii="Symbol" w:eastAsia="Symbol" w:hAnsi="Symbol" w:hint="default"/>
        <w:sz w:val="24"/>
        <w:szCs w:val="24"/>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6">
    <w:nsid w:val="193B0F8A"/>
    <w:multiLevelType w:val="hybridMultilevel"/>
    <w:tmpl w:val="346207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7EA7F43"/>
    <w:multiLevelType w:val="multilevel"/>
    <w:tmpl w:val="037C2BA2"/>
    <w:lvl w:ilvl="0">
      <w:start w:val="2"/>
      <w:numFmt w:val="decimal"/>
      <w:lvlText w:val="%1"/>
      <w:lvlJc w:val="left"/>
      <w:pPr>
        <w:ind w:hanging="540"/>
      </w:pPr>
      <w:rPr>
        <w:rFonts w:hint="default"/>
      </w:rPr>
    </w:lvl>
    <w:lvl w:ilvl="1">
      <w:start w:val="1"/>
      <w:numFmt w:val="decimal"/>
      <w:lvlText w:val="%1.%2"/>
      <w:lvlJc w:val="left"/>
      <w:pPr>
        <w:ind w:hanging="540"/>
      </w:pPr>
      <w:rPr>
        <w:rFonts w:hint="default"/>
      </w:rPr>
    </w:lvl>
    <w:lvl w:ilvl="2">
      <w:start w:val="1"/>
      <w:numFmt w:val="decimal"/>
      <w:lvlText w:val="%1.%2.%3"/>
      <w:lvlJc w:val="left"/>
      <w:pPr>
        <w:ind w:hanging="540"/>
      </w:pPr>
      <w:rPr>
        <w:rFonts w:ascii="Times New Roman" w:eastAsia="Times New Roman" w:hAnsi="Times New Roman" w:hint="default"/>
        <w:b/>
        <w:bCs/>
        <w:sz w:val="24"/>
        <w:szCs w:val="24"/>
      </w:rPr>
    </w:lvl>
    <w:lvl w:ilvl="3">
      <w:start w:val="1"/>
      <w:numFmt w:val="decimal"/>
      <w:lvlText w:val="%4)"/>
      <w:lvlJc w:val="left"/>
      <w:pPr>
        <w:ind w:hanging="288"/>
      </w:pPr>
      <w:rPr>
        <w:rFonts w:ascii="Times New Roman" w:eastAsia="Times New Roman" w:hAnsi="Times New Roman" w:hint="default"/>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8">
    <w:nsid w:val="28E468DC"/>
    <w:multiLevelType w:val="hybridMultilevel"/>
    <w:tmpl w:val="33F24A2E"/>
    <w:lvl w:ilvl="0" w:tplc="3F225BA0">
      <w:start w:val="1"/>
      <w:numFmt w:val="decimal"/>
      <w:lvlText w:val="%1."/>
      <w:lvlJc w:val="left"/>
      <w:pPr>
        <w:ind w:hanging="709"/>
      </w:pPr>
      <w:rPr>
        <w:rFonts w:ascii="Times New Roman" w:eastAsia="Times New Roman" w:hAnsi="Times New Roman" w:hint="default"/>
        <w:sz w:val="24"/>
        <w:szCs w:val="24"/>
      </w:rPr>
    </w:lvl>
    <w:lvl w:ilvl="1" w:tplc="9A82DDC2">
      <w:start w:val="1"/>
      <w:numFmt w:val="bullet"/>
      <w:lvlText w:val=""/>
      <w:lvlJc w:val="left"/>
      <w:pPr>
        <w:ind w:hanging="361"/>
      </w:pPr>
      <w:rPr>
        <w:rFonts w:ascii="Symbol" w:eastAsia="Symbol" w:hAnsi="Symbol" w:hint="default"/>
        <w:sz w:val="24"/>
        <w:szCs w:val="24"/>
      </w:rPr>
    </w:lvl>
    <w:lvl w:ilvl="2" w:tplc="DFC29912">
      <w:start w:val="1"/>
      <w:numFmt w:val="bullet"/>
      <w:lvlText w:val="•"/>
      <w:lvlJc w:val="left"/>
      <w:rPr>
        <w:rFonts w:hint="default"/>
      </w:rPr>
    </w:lvl>
    <w:lvl w:ilvl="3" w:tplc="BDAC1A96">
      <w:start w:val="1"/>
      <w:numFmt w:val="bullet"/>
      <w:lvlText w:val="•"/>
      <w:lvlJc w:val="left"/>
      <w:rPr>
        <w:rFonts w:hint="default"/>
      </w:rPr>
    </w:lvl>
    <w:lvl w:ilvl="4" w:tplc="5A140C7C">
      <w:start w:val="1"/>
      <w:numFmt w:val="bullet"/>
      <w:lvlText w:val="•"/>
      <w:lvlJc w:val="left"/>
      <w:rPr>
        <w:rFonts w:hint="default"/>
      </w:rPr>
    </w:lvl>
    <w:lvl w:ilvl="5" w:tplc="4E349C74">
      <w:start w:val="1"/>
      <w:numFmt w:val="bullet"/>
      <w:lvlText w:val="•"/>
      <w:lvlJc w:val="left"/>
      <w:rPr>
        <w:rFonts w:hint="default"/>
      </w:rPr>
    </w:lvl>
    <w:lvl w:ilvl="6" w:tplc="A7F25876">
      <w:start w:val="1"/>
      <w:numFmt w:val="bullet"/>
      <w:lvlText w:val="•"/>
      <w:lvlJc w:val="left"/>
      <w:rPr>
        <w:rFonts w:hint="default"/>
      </w:rPr>
    </w:lvl>
    <w:lvl w:ilvl="7" w:tplc="076AE51A">
      <w:start w:val="1"/>
      <w:numFmt w:val="bullet"/>
      <w:lvlText w:val="•"/>
      <w:lvlJc w:val="left"/>
      <w:rPr>
        <w:rFonts w:hint="default"/>
      </w:rPr>
    </w:lvl>
    <w:lvl w:ilvl="8" w:tplc="D72AF0CE">
      <w:start w:val="1"/>
      <w:numFmt w:val="bullet"/>
      <w:lvlText w:val="•"/>
      <w:lvlJc w:val="left"/>
      <w:rPr>
        <w:rFonts w:hint="default"/>
      </w:rPr>
    </w:lvl>
  </w:abstractNum>
  <w:abstractNum w:abstractNumId="29">
    <w:nsid w:val="29A42FC5"/>
    <w:multiLevelType w:val="hybridMultilevel"/>
    <w:tmpl w:val="F69E8C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AD201D1"/>
    <w:multiLevelType w:val="hybridMultilevel"/>
    <w:tmpl w:val="0A6C15B8"/>
    <w:lvl w:ilvl="0" w:tplc="CA2EE2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372B37E8"/>
    <w:multiLevelType w:val="multilevel"/>
    <w:tmpl w:val="3C829D70"/>
    <w:lvl w:ilvl="0">
      <w:start w:val="2"/>
      <w:numFmt w:val="decimal"/>
      <w:lvlText w:val="%1"/>
      <w:lvlJc w:val="left"/>
      <w:pPr>
        <w:ind w:hanging="540"/>
      </w:pPr>
      <w:rPr>
        <w:rFonts w:hint="default"/>
      </w:rPr>
    </w:lvl>
    <w:lvl w:ilvl="1">
      <w:start w:val="2"/>
      <w:numFmt w:val="decimal"/>
      <w:lvlText w:val="%1.%2"/>
      <w:lvlJc w:val="left"/>
      <w:pPr>
        <w:ind w:hanging="540"/>
      </w:pPr>
      <w:rPr>
        <w:rFonts w:hint="default"/>
      </w:rPr>
    </w:lvl>
    <w:lvl w:ilvl="2">
      <w:start w:val="1"/>
      <w:numFmt w:val="decimal"/>
      <w:lvlText w:val="%1.%2.%3"/>
      <w:lvlJc w:val="left"/>
      <w:pPr>
        <w:ind w:hanging="540"/>
      </w:pPr>
      <w:rPr>
        <w:rFonts w:ascii="Times New Roman" w:eastAsia="Times New Roman" w:hAnsi="Times New Roman"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2">
    <w:nsid w:val="3AE47351"/>
    <w:multiLevelType w:val="hybridMultilevel"/>
    <w:tmpl w:val="53B4968E"/>
    <w:lvl w:ilvl="0" w:tplc="74C4F11C">
      <w:start w:val="1"/>
      <w:numFmt w:val="bullet"/>
      <w:lvlText w:val="–"/>
      <w:lvlJc w:val="left"/>
      <w:pPr>
        <w:ind w:hanging="196"/>
      </w:pPr>
      <w:rPr>
        <w:rFonts w:ascii="Times New Roman" w:eastAsia="Times New Roman" w:hAnsi="Times New Roman" w:hint="default"/>
        <w:sz w:val="24"/>
        <w:szCs w:val="24"/>
      </w:rPr>
    </w:lvl>
    <w:lvl w:ilvl="1" w:tplc="68E22732">
      <w:start w:val="1"/>
      <w:numFmt w:val="bullet"/>
      <w:lvlText w:val=""/>
      <w:lvlJc w:val="left"/>
      <w:pPr>
        <w:ind w:hanging="424"/>
      </w:pPr>
      <w:rPr>
        <w:rFonts w:ascii="Symbol" w:eastAsia="Symbol" w:hAnsi="Symbol" w:hint="default"/>
        <w:sz w:val="24"/>
        <w:szCs w:val="24"/>
      </w:rPr>
    </w:lvl>
    <w:lvl w:ilvl="2" w:tplc="2DAECA30">
      <w:start w:val="1"/>
      <w:numFmt w:val="bullet"/>
      <w:lvlText w:val="•"/>
      <w:lvlJc w:val="left"/>
      <w:rPr>
        <w:rFonts w:hint="default"/>
      </w:rPr>
    </w:lvl>
    <w:lvl w:ilvl="3" w:tplc="183C1AE2">
      <w:start w:val="1"/>
      <w:numFmt w:val="bullet"/>
      <w:lvlText w:val="•"/>
      <w:lvlJc w:val="left"/>
      <w:rPr>
        <w:rFonts w:hint="default"/>
      </w:rPr>
    </w:lvl>
    <w:lvl w:ilvl="4" w:tplc="AB06B9C2">
      <w:start w:val="1"/>
      <w:numFmt w:val="bullet"/>
      <w:lvlText w:val="•"/>
      <w:lvlJc w:val="left"/>
      <w:rPr>
        <w:rFonts w:hint="default"/>
      </w:rPr>
    </w:lvl>
    <w:lvl w:ilvl="5" w:tplc="B92AFA30">
      <w:start w:val="1"/>
      <w:numFmt w:val="bullet"/>
      <w:lvlText w:val="•"/>
      <w:lvlJc w:val="left"/>
      <w:rPr>
        <w:rFonts w:hint="default"/>
      </w:rPr>
    </w:lvl>
    <w:lvl w:ilvl="6" w:tplc="9CF0158C">
      <w:start w:val="1"/>
      <w:numFmt w:val="bullet"/>
      <w:lvlText w:val="•"/>
      <w:lvlJc w:val="left"/>
      <w:rPr>
        <w:rFonts w:hint="default"/>
      </w:rPr>
    </w:lvl>
    <w:lvl w:ilvl="7" w:tplc="FBBA96DC">
      <w:start w:val="1"/>
      <w:numFmt w:val="bullet"/>
      <w:lvlText w:val="•"/>
      <w:lvlJc w:val="left"/>
      <w:rPr>
        <w:rFonts w:hint="default"/>
      </w:rPr>
    </w:lvl>
    <w:lvl w:ilvl="8" w:tplc="0976669C">
      <w:start w:val="1"/>
      <w:numFmt w:val="bullet"/>
      <w:lvlText w:val="•"/>
      <w:lvlJc w:val="left"/>
      <w:rPr>
        <w:rFonts w:hint="default"/>
      </w:rPr>
    </w:lvl>
  </w:abstractNum>
  <w:abstractNum w:abstractNumId="33">
    <w:nsid w:val="3D1A40B6"/>
    <w:multiLevelType w:val="hybridMultilevel"/>
    <w:tmpl w:val="EA6EFD3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3DD72D2F"/>
    <w:multiLevelType w:val="hybridMultilevel"/>
    <w:tmpl w:val="1C16C8E6"/>
    <w:lvl w:ilvl="0" w:tplc="9D486820">
      <w:start w:val="1"/>
      <w:numFmt w:val="bullet"/>
      <w:lvlText w:val=""/>
      <w:lvlJc w:val="left"/>
      <w:pPr>
        <w:ind w:hanging="360"/>
      </w:pPr>
      <w:rPr>
        <w:rFonts w:ascii="Symbol" w:eastAsia="Symbol" w:hAnsi="Symbol" w:hint="default"/>
        <w:sz w:val="24"/>
        <w:szCs w:val="24"/>
      </w:rPr>
    </w:lvl>
    <w:lvl w:ilvl="1" w:tplc="07628AC2">
      <w:start w:val="1"/>
      <w:numFmt w:val="bullet"/>
      <w:lvlText w:val="•"/>
      <w:lvlJc w:val="left"/>
      <w:rPr>
        <w:rFonts w:hint="default"/>
      </w:rPr>
    </w:lvl>
    <w:lvl w:ilvl="2" w:tplc="DB783410">
      <w:start w:val="1"/>
      <w:numFmt w:val="bullet"/>
      <w:lvlText w:val="•"/>
      <w:lvlJc w:val="left"/>
      <w:rPr>
        <w:rFonts w:hint="default"/>
      </w:rPr>
    </w:lvl>
    <w:lvl w:ilvl="3" w:tplc="D700B172">
      <w:start w:val="1"/>
      <w:numFmt w:val="bullet"/>
      <w:lvlText w:val="•"/>
      <w:lvlJc w:val="left"/>
      <w:rPr>
        <w:rFonts w:hint="default"/>
      </w:rPr>
    </w:lvl>
    <w:lvl w:ilvl="4" w:tplc="FA60E2DC">
      <w:start w:val="1"/>
      <w:numFmt w:val="bullet"/>
      <w:lvlText w:val="•"/>
      <w:lvlJc w:val="left"/>
      <w:rPr>
        <w:rFonts w:hint="default"/>
      </w:rPr>
    </w:lvl>
    <w:lvl w:ilvl="5" w:tplc="9C4EDAE0">
      <w:start w:val="1"/>
      <w:numFmt w:val="bullet"/>
      <w:lvlText w:val="•"/>
      <w:lvlJc w:val="left"/>
      <w:rPr>
        <w:rFonts w:hint="default"/>
      </w:rPr>
    </w:lvl>
    <w:lvl w:ilvl="6" w:tplc="686A1570">
      <w:start w:val="1"/>
      <w:numFmt w:val="bullet"/>
      <w:lvlText w:val="•"/>
      <w:lvlJc w:val="left"/>
      <w:rPr>
        <w:rFonts w:hint="default"/>
      </w:rPr>
    </w:lvl>
    <w:lvl w:ilvl="7" w:tplc="E618C474">
      <w:start w:val="1"/>
      <w:numFmt w:val="bullet"/>
      <w:lvlText w:val="•"/>
      <w:lvlJc w:val="left"/>
      <w:rPr>
        <w:rFonts w:hint="default"/>
      </w:rPr>
    </w:lvl>
    <w:lvl w:ilvl="8" w:tplc="265CF47E">
      <w:start w:val="1"/>
      <w:numFmt w:val="bullet"/>
      <w:lvlText w:val="•"/>
      <w:lvlJc w:val="left"/>
      <w:rPr>
        <w:rFonts w:hint="default"/>
      </w:rPr>
    </w:lvl>
  </w:abstractNum>
  <w:abstractNum w:abstractNumId="35">
    <w:nsid w:val="4C535188"/>
    <w:multiLevelType w:val="multilevel"/>
    <w:tmpl w:val="3858D572"/>
    <w:lvl w:ilvl="0">
      <w:start w:val="2"/>
      <w:numFmt w:val="decimal"/>
      <w:lvlText w:val="%1"/>
      <w:lvlJc w:val="left"/>
      <w:pPr>
        <w:ind w:hanging="540"/>
      </w:pPr>
      <w:rPr>
        <w:rFonts w:hint="default"/>
      </w:rPr>
    </w:lvl>
    <w:lvl w:ilvl="1">
      <w:start w:val="3"/>
      <w:numFmt w:val="decimal"/>
      <w:lvlText w:val="%1.%2"/>
      <w:lvlJc w:val="left"/>
      <w:pPr>
        <w:ind w:hanging="540"/>
      </w:pPr>
      <w:rPr>
        <w:rFonts w:hint="default"/>
      </w:rPr>
    </w:lvl>
    <w:lvl w:ilvl="2">
      <w:start w:val="1"/>
      <w:numFmt w:val="decimal"/>
      <w:lvlText w:val="%1.%2.%3"/>
      <w:lvlJc w:val="left"/>
      <w:pPr>
        <w:ind w:hanging="540"/>
      </w:pPr>
      <w:rPr>
        <w:rFonts w:ascii="Times New Roman" w:eastAsia="Times New Roman" w:hAnsi="Times New Roman"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6">
    <w:nsid w:val="4DC23EC6"/>
    <w:multiLevelType w:val="hybridMultilevel"/>
    <w:tmpl w:val="D6BA3306"/>
    <w:lvl w:ilvl="0" w:tplc="CD92D454">
      <w:start w:val="1"/>
      <w:numFmt w:val="bullet"/>
      <w:lvlText w:val="-"/>
      <w:lvlJc w:val="left"/>
      <w:pPr>
        <w:ind w:hanging="709"/>
      </w:pPr>
      <w:rPr>
        <w:rFonts w:ascii="Times New Roman" w:eastAsia="Times New Roman" w:hAnsi="Times New Roman" w:hint="default"/>
        <w:sz w:val="24"/>
        <w:szCs w:val="24"/>
      </w:rPr>
    </w:lvl>
    <w:lvl w:ilvl="1" w:tplc="581CBC8A">
      <w:start w:val="1"/>
      <w:numFmt w:val="bullet"/>
      <w:lvlText w:val="-"/>
      <w:lvlJc w:val="left"/>
      <w:pPr>
        <w:ind w:hanging="709"/>
      </w:pPr>
      <w:rPr>
        <w:rFonts w:ascii="Times New Roman" w:eastAsia="Times New Roman" w:hAnsi="Times New Roman" w:hint="default"/>
        <w:sz w:val="24"/>
        <w:szCs w:val="24"/>
      </w:rPr>
    </w:lvl>
    <w:lvl w:ilvl="2" w:tplc="717AD952">
      <w:start w:val="1"/>
      <w:numFmt w:val="bullet"/>
      <w:lvlText w:val=""/>
      <w:lvlJc w:val="left"/>
      <w:pPr>
        <w:ind w:hanging="361"/>
      </w:pPr>
      <w:rPr>
        <w:rFonts w:ascii="Symbol" w:eastAsia="Symbol" w:hAnsi="Symbol" w:hint="default"/>
        <w:sz w:val="24"/>
        <w:szCs w:val="24"/>
      </w:rPr>
    </w:lvl>
    <w:lvl w:ilvl="3" w:tplc="A73E9D9E">
      <w:start w:val="1"/>
      <w:numFmt w:val="bullet"/>
      <w:lvlText w:val="•"/>
      <w:lvlJc w:val="left"/>
      <w:rPr>
        <w:rFonts w:hint="default"/>
      </w:rPr>
    </w:lvl>
    <w:lvl w:ilvl="4" w:tplc="3F842D98">
      <w:start w:val="1"/>
      <w:numFmt w:val="bullet"/>
      <w:lvlText w:val="•"/>
      <w:lvlJc w:val="left"/>
      <w:rPr>
        <w:rFonts w:hint="default"/>
      </w:rPr>
    </w:lvl>
    <w:lvl w:ilvl="5" w:tplc="706404F8">
      <w:start w:val="1"/>
      <w:numFmt w:val="bullet"/>
      <w:lvlText w:val="•"/>
      <w:lvlJc w:val="left"/>
      <w:rPr>
        <w:rFonts w:hint="default"/>
      </w:rPr>
    </w:lvl>
    <w:lvl w:ilvl="6" w:tplc="12AEECC4">
      <w:start w:val="1"/>
      <w:numFmt w:val="bullet"/>
      <w:lvlText w:val="•"/>
      <w:lvlJc w:val="left"/>
      <w:rPr>
        <w:rFonts w:hint="default"/>
      </w:rPr>
    </w:lvl>
    <w:lvl w:ilvl="7" w:tplc="E36A0C20">
      <w:start w:val="1"/>
      <w:numFmt w:val="bullet"/>
      <w:lvlText w:val="•"/>
      <w:lvlJc w:val="left"/>
      <w:rPr>
        <w:rFonts w:hint="default"/>
      </w:rPr>
    </w:lvl>
    <w:lvl w:ilvl="8" w:tplc="8EAE46C4">
      <w:start w:val="1"/>
      <w:numFmt w:val="bullet"/>
      <w:lvlText w:val="•"/>
      <w:lvlJc w:val="left"/>
      <w:rPr>
        <w:rFonts w:hint="default"/>
      </w:rPr>
    </w:lvl>
  </w:abstractNum>
  <w:abstractNum w:abstractNumId="37">
    <w:nsid w:val="5118573B"/>
    <w:multiLevelType w:val="multilevel"/>
    <w:tmpl w:val="34C4B270"/>
    <w:lvl w:ilvl="0">
      <w:start w:val="9"/>
      <w:numFmt w:val="decimal"/>
      <w:lvlText w:val="%1"/>
      <w:lvlJc w:val="left"/>
      <w:pPr>
        <w:ind w:hanging="540"/>
      </w:pPr>
      <w:rPr>
        <w:rFonts w:hint="default"/>
      </w:rPr>
    </w:lvl>
    <w:lvl w:ilvl="1">
      <w:start w:val="1"/>
      <w:numFmt w:val="decimal"/>
      <w:lvlText w:val="%1.%2"/>
      <w:lvlJc w:val="left"/>
      <w:pPr>
        <w:ind w:hanging="540"/>
      </w:pPr>
      <w:rPr>
        <w:rFonts w:hint="default"/>
      </w:rPr>
    </w:lvl>
    <w:lvl w:ilvl="2">
      <w:start w:val="1"/>
      <w:numFmt w:val="decimal"/>
      <w:lvlText w:val="%1.%2.%3"/>
      <w:lvlJc w:val="left"/>
      <w:pPr>
        <w:ind w:hanging="540"/>
      </w:pPr>
      <w:rPr>
        <w:rFonts w:ascii="Times New Roman" w:eastAsia="Times New Roman" w:hAnsi="Times New Roman"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8">
    <w:nsid w:val="542A1A10"/>
    <w:multiLevelType w:val="hybridMultilevel"/>
    <w:tmpl w:val="368865A2"/>
    <w:lvl w:ilvl="0" w:tplc="6C2420A6">
      <w:start w:val="1"/>
      <w:numFmt w:val="bullet"/>
      <w:lvlText w:val="-"/>
      <w:lvlJc w:val="left"/>
      <w:pPr>
        <w:ind w:hanging="424"/>
      </w:pPr>
      <w:rPr>
        <w:rFonts w:ascii="Times New Roman" w:eastAsia="Times New Roman" w:hAnsi="Times New Roman" w:hint="default"/>
        <w:sz w:val="24"/>
        <w:szCs w:val="24"/>
      </w:rPr>
    </w:lvl>
    <w:lvl w:ilvl="1" w:tplc="05FE25C4">
      <w:start w:val="1"/>
      <w:numFmt w:val="bullet"/>
      <w:lvlText w:val=""/>
      <w:lvlJc w:val="left"/>
      <w:pPr>
        <w:ind w:hanging="361"/>
      </w:pPr>
      <w:rPr>
        <w:rFonts w:ascii="Symbol" w:eastAsia="Symbol" w:hAnsi="Symbol" w:hint="default"/>
        <w:sz w:val="24"/>
        <w:szCs w:val="24"/>
      </w:rPr>
    </w:lvl>
    <w:lvl w:ilvl="2" w:tplc="1F3A3534">
      <w:start w:val="1"/>
      <w:numFmt w:val="bullet"/>
      <w:lvlText w:val="•"/>
      <w:lvlJc w:val="left"/>
      <w:rPr>
        <w:rFonts w:hint="default"/>
      </w:rPr>
    </w:lvl>
    <w:lvl w:ilvl="3" w:tplc="90F6D514">
      <w:start w:val="1"/>
      <w:numFmt w:val="bullet"/>
      <w:lvlText w:val="•"/>
      <w:lvlJc w:val="left"/>
      <w:rPr>
        <w:rFonts w:hint="default"/>
      </w:rPr>
    </w:lvl>
    <w:lvl w:ilvl="4" w:tplc="E88E52D8">
      <w:start w:val="1"/>
      <w:numFmt w:val="bullet"/>
      <w:lvlText w:val="•"/>
      <w:lvlJc w:val="left"/>
      <w:rPr>
        <w:rFonts w:hint="default"/>
      </w:rPr>
    </w:lvl>
    <w:lvl w:ilvl="5" w:tplc="B2505F44">
      <w:start w:val="1"/>
      <w:numFmt w:val="bullet"/>
      <w:lvlText w:val="•"/>
      <w:lvlJc w:val="left"/>
      <w:rPr>
        <w:rFonts w:hint="default"/>
      </w:rPr>
    </w:lvl>
    <w:lvl w:ilvl="6" w:tplc="0F94E174">
      <w:start w:val="1"/>
      <w:numFmt w:val="bullet"/>
      <w:lvlText w:val="•"/>
      <w:lvlJc w:val="left"/>
      <w:rPr>
        <w:rFonts w:hint="default"/>
      </w:rPr>
    </w:lvl>
    <w:lvl w:ilvl="7" w:tplc="D6AE5BE2">
      <w:start w:val="1"/>
      <w:numFmt w:val="bullet"/>
      <w:lvlText w:val="•"/>
      <w:lvlJc w:val="left"/>
      <w:rPr>
        <w:rFonts w:hint="default"/>
      </w:rPr>
    </w:lvl>
    <w:lvl w:ilvl="8" w:tplc="569E85C8">
      <w:start w:val="1"/>
      <w:numFmt w:val="bullet"/>
      <w:lvlText w:val="•"/>
      <w:lvlJc w:val="left"/>
      <w:rPr>
        <w:rFonts w:hint="default"/>
      </w:rPr>
    </w:lvl>
  </w:abstractNum>
  <w:abstractNum w:abstractNumId="39">
    <w:nsid w:val="577622C9"/>
    <w:multiLevelType w:val="multilevel"/>
    <w:tmpl w:val="1980C634"/>
    <w:lvl w:ilvl="0">
      <w:start w:val="2"/>
      <w:numFmt w:val="decimal"/>
      <w:lvlText w:val="%1"/>
      <w:lvlJc w:val="left"/>
      <w:pPr>
        <w:ind w:hanging="540"/>
      </w:pPr>
      <w:rPr>
        <w:rFonts w:hint="default"/>
      </w:rPr>
    </w:lvl>
    <w:lvl w:ilvl="1">
      <w:start w:val="6"/>
      <w:numFmt w:val="decimal"/>
      <w:lvlText w:val="%1.%2"/>
      <w:lvlJc w:val="left"/>
      <w:pPr>
        <w:ind w:hanging="540"/>
      </w:pPr>
      <w:rPr>
        <w:rFonts w:hint="default"/>
      </w:rPr>
    </w:lvl>
    <w:lvl w:ilvl="2">
      <w:start w:val="1"/>
      <w:numFmt w:val="decimal"/>
      <w:lvlText w:val="%1.%2.%3"/>
      <w:lvlJc w:val="left"/>
      <w:pPr>
        <w:ind w:hanging="540"/>
        <w:jc w:val="right"/>
      </w:pPr>
      <w:rPr>
        <w:rFonts w:ascii="Times New Roman" w:eastAsia="Times New Roman" w:hAnsi="Times New Roman" w:hint="default"/>
        <w:b/>
        <w:bCs/>
        <w:sz w:val="24"/>
        <w:szCs w:val="24"/>
      </w:rPr>
    </w:lvl>
    <w:lvl w:ilvl="3">
      <w:start w:val="1"/>
      <w:numFmt w:val="bullet"/>
      <w:lvlText w:val=""/>
      <w:lvlJc w:val="left"/>
      <w:pPr>
        <w:ind w:hanging="361"/>
      </w:pPr>
      <w:rPr>
        <w:rFonts w:ascii="Symbol" w:eastAsia="Symbol" w:hAnsi="Symbol" w:hint="default"/>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0">
    <w:nsid w:val="5FC843D6"/>
    <w:multiLevelType w:val="multilevel"/>
    <w:tmpl w:val="4B72D910"/>
    <w:lvl w:ilvl="0">
      <w:start w:val="2"/>
      <w:numFmt w:val="decimal"/>
      <w:lvlText w:val="%1"/>
      <w:lvlJc w:val="left"/>
      <w:pPr>
        <w:ind w:hanging="360"/>
      </w:pPr>
      <w:rPr>
        <w:rFonts w:hint="default"/>
      </w:rPr>
    </w:lvl>
    <w:lvl w:ilvl="1">
      <w:start w:val="2"/>
      <w:numFmt w:val="decimal"/>
      <w:lvlText w:val="%1.%2"/>
      <w:lvlJc w:val="left"/>
      <w:pPr>
        <w:ind w:hanging="360"/>
      </w:pPr>
      <w:rPr>
        <w:rFonts w:ascii="Times New Roman" w:eastAsia="Times New Roman" w:hAnsi="Times New Roman" w:hint="default"/>
        <w:sz w:val="24"/>
        <w:szCs w:val="24"/>
      </w:rPr>
    </w:lvl>
    <w:lvl w:ilvl="2">
      <w:start w:val="1"/>
      <w:numFmt w:val="bullet"/>
      <w:lvlText w:val=""/>
      <w:lvlJc w:val="left"/>
      <w:pPr>
        <w:ind w:hanging="361"/>
      </w:pPr>
      <w:rPr>
        <w:rFonts w:ascii="Symbol" w:eastAsia="Symbol" w:hAnsi="Symbol"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1">
    <w:nsid w:val="60100AF3"/>
    <w:multiLevelType w:val="hybridMultilevel"/>
    <w:tmpl w:val="A9E421C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5FB24DA"/>
    <w:multiLevelType w:val="multilevel"/>
    <w:tmpl w:val="B60EC1E8"/>
    <w:lvl w:ilvl="0">
      <w:start w:val="12"/>
      <w:numFmt w:val="decimal"/>
      <w:lvlText w:val="%1"/>
      <w:lvlJc w:val="left"/>
      <w:pPr>
        <w:ind w:hanging="654"/>
      </w:pPr>
      <w:rPr>
        <w:rFonts w:hint="default"/>
      </w:rPr>
    </w:lvl>
    <w:lvl w:ilvl="1">
      <w:start w:val="1"/>
      <w:numFmt w:val="decimal"/>
      <w:lvlText w:val="%1.%2"/>
      <w:lvlJc w:val="left"/>
      <w:pPr>
        <w:ind w:hanging="654"/>
      </w:pPr>
      <w:rPr>
        <w:rFonts w:hint="default"/>
      </w:rPr>
    </w:lvl>
    <w:lvl w:ilvl="2">
      <w:start w:val="1"/>
      <w:numFmt w:val="decimal"/>
      <w:lvlText w:val="%1.%2.%3"/>
      <w:lvlJc w:val="left"/>
      <w:pPr>
        <w:ind w:hanging="654"/>
      </w:pPr>
      <w:rPr>
        <w:rFonts w:ascii="Times New Roman" w:eastAsia="Times New Roman" w:hAnsi="Times New Roman" w:hint="default"/>
        <w:spacing w:val="-5"/>
        <w:sz w:val="24"/>
        <w:szCs w:val="24"/>
      </w:rPr>
    </w:lvl>
    <w:lvl w:ilvl="3">
      <w:start w:val="1"/>
      <w:numFmt w:val="bullet"/>
      <w:lvlText w:val=""/>
      <w:lvlJc w:val="left"/>
      <w:pPr>
        <w:ind w:hanging="365"/>
      </w:pPr>
      <w:rPr>
        <w:rFonts w:ascii="Symbol" w:eastAsia="Symbol" w:hAnsi="Symbol" w:hint="default"/>
        <w:sz w:val="24"/>
        <w:szCs w:val="24"/>
      </w:rPr>
    </w:lvl>
    <w:lvl w:ilvl="4">
      <w:start w:val="1"/>
      <w:numFmt w:val="bullet"/>
      <w:lvlText w:val=""/>
      <w:lvlJc w:val="left"/>
      <w:pPr>
        <w:ind w:hanging="365"/>
      </w:pPr>
      <w:rPr>
        <w:rFonts w:ascii="Symbol" w:eastAsia="Symbol" w:hAnsi="Symbol" w:hint="default"/>
        <w:sz w:val="24"/>
        <w:szCs w:val="24"/>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3">
    <w:nsid w:val="69326F8A"/>
    <w:multiLevelType w:val="multilevel"/>
    <w:tmpl w:val="DDA24366"/>
    <w:lvl w:ilvl="0">
      <w:start w:val="2"/>
      <w:numFmt w:val="decimal"/>
      <w:lvlText w:val="%1"/>
      <w:lvlJc w:val="left"/>
      <w:pPr>
        <w:ind w:hanging="540"/>
      </w:pPr>
      <w:rPr>
        <w:rFonts w:hint="default"/>
      </w:rPr>
    </w:lvl>
    <w:lvl w:ilvl="1">
      <w:start w:val="3"/>
      <w:numFmt w:val="decimal"/>
      <w:lvlText w:val="%1.%2"/>
      <w:lvlJc w:val="left"/>
      <w:pPr>
        <w:ind w:hanging="540"/>
      </w:pPr>
      <w:rPr>
        <w:rFonts w:hint="default"/>
      </w:rPr>
    </w:lvl>
    <w:lvl w:ilvl="2">
      <w:start w:val="1"/>
      <w:numFmt w:val="decimal"/>
      <w:lvlText w:val="%1.%2.%3"/>
      <w:lvlJc w:val="left"/>
      <w:pPr>
        <w:ind w:hanging="540"/>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4">
    <w:nsid w:val="6DBB6C51"/>
    <w:multiLevelType w:val="hybridMultilevel"/>
    <w:tmpl w:val="7DB64238"/>
    <w:lvl w:ilvl="0" w:tplc="DF16E008">
      <w:start w:val="1"/>
      <w:numFmt w:val="bullet"/>
      <w:lvlText w:val="*"/>
      <w:lvlJc w:val="left"/>
      <w:pPr>
        <w:ind w:hanging="176"/>
      </w:pPr>
      <w:rPr>
        <w:rFonts w:ascii="Times New Roman" w:eastAsia="Times New Roman" w:hAnsi="Times New Roman" w:hint="default"/>
        <w:sz w:val="24"/>
        <w:szCs w:val="24"/>
      </w:rPr>
    </w:lvl>
    <w:lvl w:ilvl="1" w:tplc="3E9A008E">
      <w:start w:val="1"/>
      <w:numFmt w:val="bullet"/>
      <w:lvlText w:val="•"/>
      <w:lvlJc w:val="left"/>
      <w:rPr>
        <w:rFonts w:hint="default"/>
      </w:rPr>
    </w:lvl>
    <w:lvl w:ilvl="2" w:tplc="AAFAC64E">
      <w:start w:val="1"/>
      <w:numFmt w:val="bullet"/>
      <w:lvlText w:val="•"/>
      <w:lvlJc w:val="left"/>
      <w:rPr>
        <w:rFonts w:hint="default"/>
      </w:rPr>
    </w:lvl>
    <w:lvl w:ilvl="3" w:tplc="1B922460">
      <w:start w:val="1"/>
      <w:numFmt w:val="bullet"/>
      <w:lvlText w:val="•"/>
      <w:lvlJc w:val="left"/>
      <w:rPr>
        <w:rFonts w:hint="default"/>
      </w:rPr>
    </w:lvl>
    <w:lvl w:ilvl="4" w:tplc="DEE0B73E">
      <w:start w:val="1"/>
      <w:numFmt w:val="bullet"/>
      <w:lvlText w:val="•"/>
      <w:lvlJc w:val="left"/>
      <w:rPr>
        <w:rFonts w:hint="default"/>
      </w:rPr>
    </w:lvl>
    <w:lvl w:ilvl="5" w:tplc="66BEFEC4">
      <w:start w:val="1"/>
      <w:numFmt w:val="bullet"/>
      <w:lvlText w:val="•"/>
      <w:lvlJc w:val="left"/>
      <w:rPr>
        <w:rFonts w:hint="default"/>
      </w:rPr>
    </w:lvl>
    <w:lvl w:ilvl="6" w:tplc="29201A7A">
      <w:start w:val="1"/>
      <w:numFmt w:val="bullet"/>
      <w:lvlText w:val="•"/>
      <w:lvlJc w:val="left"/>
      <w:rPr>
        <w:rFonts w:hint="default"/>
      </w:rPr>
    </w:lvl>
    <w:lvl w:ilvl="7" w:tplc="1B5AC726">
      <w:start w:val="1"/>
      <w:numFmt w:val="bullet"/>
      <w:lvlText w:val="•"/>
      <w:lvlJc w:val="left"/>
      <w:rPr>
        <w:rFonts w:hint="default"/>
      </w:rPr>
    </w:lvl>
    <w:lvl w:ilvl="8" w:tplc="AC60728E">
      <w:start w:val="1"/>
      <w:numFmt w:val="bullet"/>
      <w:lvlText w:val="•"/>
      <w:lvlJc w:val="left"/>
      <w:rPr>
        <w:rFonts w:hint="default"/>
      </w:rPr>
    </w:lvl>
  </w:abstractNum>
  <w:abstractNum w:abstractNumId="45">
    <w:nsid w:val="70220E24"/>
    <w:multiLevelType w:val="multilevel"/>
    <w:tmpl w:val="03728BC0"/>
    <w:lvl w:ilvl="0">
      <w:start w:val="2"/>
      <w:numFmt w:val="decimal"/>
      <w:lvlText w:val="%1"/>
      <w:lvlJc w:val="left"/>
      <w:pPr>
        <w:ind w:hanging="644"/>
      </w:pPr>
      <w:rPr>
        <w:rFonts w:hint="default"/>
      </w:rPr>
    </w:lvl>
    <w:lvl w:ilvl="1">
      <w:start w:val="6"/>
      <w:numFmt w:val="decimal"/>
      <w:lvlText w:val="%1.%2"/>
      <w:lvlJc w:val="left"/>
      <w:pPr>
        <w:ind w:hanging="644"/>
      </w:pPr>
      <w:rPr>
        <w:rFonts w:hint="default"/>
      </w:rPr>
    </w:lvl>
    <w:lvl w:ilvl="2">
      <w:start w:val="1"/>
      <w:numFmt w:val="decimal"/>
      <w:lvlText w:val="%1.%2.%3"/>
      <w:lvlJc w:val="left"/>
      <w:pPr>
        <w:ind w:hanging="644"/>
      </w:pPr>
      <w:rPr>
        <w:rFonts w:ascii="Times New Roman" w:eastAsia="Times New Roman" w:hAnsi="Times New Roman"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6">
    <w:nsid w:val="75ED6471"/>
    <w:multiLevelType w:val="hybridMultilevel"/>
    <w:tmpl w:val="3690916A"/>
    <w:lvl w:ilvl="0" w:tplc="0ACC8982">
      <w:start w:val="1"/>
      <w:numFmt w:val="bullet"/>
      <w:lvlText w:val="•"/>
      <w:lvlJc w:val="left"/>
      <w:pPr>
        <w:ind w:left="118" w:hanging="144"/>
      </w:pPr>
      <w:rPr>
        <w:rFonts w:ascii="Times New Roman" w:eastAsia="Times New Roman" w:hAnsi="Times New Roman" w:hint="default"/>
        <w:sz w:val="24"/>
        <w:szCs w:val="24"/>
      </w:rPr>
    </w:lvl>
    <w:lvl w:ilvl="1" w:tplc="C298F892">
      <w:start w:val="1"/>
      <w:numFmt w:val="bullet"/>
      <w:lvlText w:val="•"/>
      <w:lvlJc w:val="left"/>
      <w:pPr>
        <w:ind w:left="1121" w:hanging="144"/>
      </w:pPr>
      <w:rPr>
        <w:rFonts w:hint="default"/>
      </w:rPr>
    </w:lvl>
    <w:lvl w:ilvl="2" w:tplc="B860E6AA">
      <w:start w:val="1"/>
      <w:numFmt w:val="bullet"/>
      <w:lvlText w:val="•"/>
      <w:lvlJc w:val="left"/>
      <w:pPr>
        <w:ind w:left="2124" w:hanging="144"/>
      </w:pPr>
      <w:rPr>
        <w:rFonts w:hint="default"/>
      </w:rPr>
    </w:lvl>
    <w:lvl w:ilvl="3" w:tplc="94B2E186">
      <w:start w:val="1"/>
      <w:numFmt w:val="bullet"/>
      <w:lvlText w:val="•"/>
      <w:lvlJc w:val="left"/>
      <w:pPr>
        <w:ind w:left="3127" w:hanging="144"/>
      </w:pPr>
      <w:rPr>
        <w:rFonts w:hint="default"/>
      </w:rPr>
    </w:lvl>
    <w:lvl w:ilvl="4" w:tplc="52DC2EBC">
      <w:start w:val="1"/>
      <w:numFmt w:val="bullet"/>
      <w:lvlText w:val="•"/>
      <w:lvlJc w:val="left"/>
      <w:pPr>
        <w:ind w:left="4129" w:hanging="144"/>
      </w:pPr>
      <w:rPr>
        <w:rFonts w:hint="default"/>
      </w:rPr>
    </w:lvl>
    <w:lvl w:ilvl="5" w:tplc="272E7688">
      <w:start w:val="1"/>
      <w:numFmt w:val="bullet"/>
      <w:lvlText w:val="•"/>
      <w:lvlJc w:val="left"/>
      <w:pPr>
        <w:ind w:left="5132" w:hanging="144"/>
      </w:pPr>
      <w:rPr>
        <w:rFonts w:hint="default"/>
      </w:rPr>
    </w:lvl>
    <w:lvl w:ilvl="6" w:tplc="C6B83B98">
      <w:start w:val="1"/>
      <w:numFmt w:val="bullet"/>
      <w:lvlText w:val="•"/>
      <w:lvlJc w:val="left"/>
      <w:pPr>
        <w:ind w:left="6135" w:hanging="144"/>
      </w:pPr>
      <w:rPr>
        <w:rFonts w:hint="default"/>
      </w:rPr>
    </w:lvl>
    <w:lvl w:ilvl="7" w:tplc="A858E7E4">
      <w:start w:val="1"/>
      <w:numFmt w:val="bullet"/>
      <w:lvlText w:val="•"/>
      <w:lvlJc w:val="left"/>
      <w:pPr>
        <w:ind w:left="7138" w:hanging="144"/>
      </w:pPr>
      <w:rPr>
        <w:rFonts w:hint="default"/>
      </w:rPr>
    </w:lvl>
    <w:lvl w:ilvl="8" w:tplc="CC740300">
      <w:start w:val="1"/>
      <w:numFmt w:val="bullet"/>
      <w:lvlText w:val="•"/>
      <w:lvlJc w:val="left"/>
      <w:pPr>
        <w:ind w:left="8140" w:hanging="144"/>
      </w:pPr>
      <w:rPr>
        <w:rFonts w:hint="default"/>
      </w:rPr>
    </w:lvl>
  </w:abstractNum>
  <w:abstractNum w:abstractNumId="47">
    <w:nsid w:val="77C2241C"/>
    <w:multiLevelType w:val="hybridMultilevel"/>
    <w:tmpl w:val="E490EA48"/>
    <w:lvl w:ilvl="0" w:tplc="8752F2C2">
      <w:start w:val="1"/>
      <w:numFmt w:val="bullet"/>
      <w:lvlText w:val=""/>
      <w:lvlJc w:val="left"/>
      <w:pPr>
        <w:ind w:hanging="360"/>
      </w:pPr>
      <w:rPr>
        <w:rFonts w:ascii="Symbol" w:eastAsia="Symbol" w:hAnsi="Symbol" w:hint="default"/>
        <w:sz w:val="24"/>
        <w:szCs w:val="24"/>
      </w:rPr>
    </w:lvl>
    <w:lvl w:ilvl="1" w:tplc="88D4B4CE">
      <w:start w:val="1"/>
      <w:numFmt w:val="bullet"/>
      <w:lvlText w:val=""/>
      <w:lvlJc w:val="left"/>
      <w:pPr>
        <w:ind w:hanging="361"/>
      </w:pPr>
      <w:rPr>
        <w:rFonts w:ascii="Symbol" w:eastAsia="Symbol" w:hAnsi="Symbol" w:hint="default"/>
        <w:sz w:val="24"/>
        <w:szCs w:val="24"/>
      </w:rPr>
    </w:lvl>
    <w:lvl w:ilvl="2" w:tplc="BEF08264">
      <w:start w:val="1"/>
      <w:numFmt w:val="bullet"/>
      <w:lvlText w:val="•"/>
      <w:lvlJc w:val="left"/>
      <w:rPr>
        <w:rFonts w:hint="default"/>
      </w:rPr>
    </w:lvl>
    <w:lvl w:ilvl="3" w:tplc="95E26D08">
      <w:start w:val="1"/>
      <w:numFmt w:val="bullet"/>
      <w:lvlText w:val="•"/>
      <w:lvlJc w:val="left"/>
      <w:rPr>
        <w:rFonts w:hint="default"/>
      </w:rPr>
    </w:lvl>
    <w:lvl w:ilvl="4" w:tplc="3018943E">
      <w:start w:val="1"/>
      <w:numFmt w:val="bullet"/>
      <w:lvlText w:val="•"/>
      <w:lvlJc w:val="left"/>
      <w:rPr>
        <w:rFonts w:hint="default"/>
      </w:rPr>
    </w:lvl>
    <w:lvl w:ilvl="5" w:tplc="9E5EF07A">
      <w:start w:val="1"/>
      <w:numFmt w:val="bullet"/>
      <w:lvlText w:val="•"/>
      <w:lvlJc w:val="left"/>
      <w:rPr>
        <w:rFonts w:hint="default"/>
      </w:rPr>
    </w:lvl>
    <w:lvl w:ilvl="6" w:tplc="279E281C">
      <w:start w:val="1"/>
      <w:numFmt w:val="bullet"/>
      <w:lvlText w:val="•"/>
      <w:lvlJc w:val="left"/>
      <w:rPr>
        <w:rFonts w:hint="default"/>
      </w:rPr>
    </w:lvl>
    <w:lvl w:ilvl="7" w:tplc="070E169E">
      <w:start w:val="1"/>
      <w:numFmt w:val="bullet"/>
      <w:lvlText w:val="•"/>
      <w:lvlJc w:val="left"/>
      <w:rPr>
        <w:rFonts w:hint="default"/>
      </w:rPr>
    </w:lvl>
    <w:lvl w:ilvl="8" w:tplc="FE5829E6">
      <w:start w:val="1"/>
      <w:numFmt w:val="bullet"/>
      <w:lvlText w:val="•"/>
      <w:lvlJc w:val="left"/>
      <w:rPr>
        <w:rFonts w:hint="default"/>
      </w:rPr>
    </w:lvl>
  </w:abstractNum>
  <w:num w:numId="1">
    <w:abstractNumId w:val="45"/>
  </w:num>
  <w:num w:numId="2">
    <w:abstractNumId w:val="22"/>
  </w:num>
  <w:num w:numId="3">
    <w:abstractNumId w:val="46"/>
  </w:num>
  <w:num w:numId="4">
    <w:abstractNumId w:val="29"/>
  </w:num>
  <w:num w:numId="5">
    <w:abstractNumId w:val="26"/>
  </w:num>
  <w:num w:numId="6">
    <w:abstractNumId w:val="33"/>
  </w:num>
  <w:num w:numId="7">
    <w:abstractNumId w:val="47"/>
  </w:num>
  <w:num w:numId="8">
    <w:abstractNumId w:val="44"/>
  </w:num>
  <w:num w:numId="9">
    <w:abstractNumId w:val="43"/>
  </w:num>
  <w:num w:numId="10">
    <w:abstractNumId w:val="20"/>
  </w:num>
  <w:num w:numId="11">
    <w:abstractNumId w:val="19"/>
  </w:num>
  <w:num w:numId="12">
    <w:abstractNumId w:val="18"/>
  </w:num>
  <w:num w:numId="13">
    <w:abstractNumId w:val="17"/>
  </w:num>
  <w:num w:numId="14">
    <w:abstractNumId w:val="16"/>
  </w:num>
  <w:num w:numId="15">
    <w:abstractNumId w:val="15"/>
  </w:num>
  <w:num w:numId="16">
    <w:abstractNumId w:val="14"/>
  </w:num>
  <w:num w:numId="17">
    <w:abstractNumId w:val="13"/>
  </w:num>
  <w:num w:numId="18">
    <w:abstractNumId w:val="12"/>
  </w:num>
  <w:num w:numId="19">
    <w:abstractNumId w:val="11"/>
  </w:num>
  <w:num w:numId="20">
    <w:abstractNumId w:val="10"/>
  </w:num>
  <w:num w:numId="21">
    <w:abstractNumId w:val="9"/>
  </w:num>
  <w:num w:numId="22">
    <w:abstractNumId w:val="8"/>
  </w:num>
  <w:num w:numId="23">
    <w:abstractNumId w:val="7"/>
  </w:num>
  <w:num w:numId="24">
    <w:abstractNumId w:val="6"/>
  </w:num>
  <w:num w:numId="25">
    <w:abstractNumId w:val="5"/>
  </w:num>
  <w:num w:numId="26">
    <w:abstractNumId w:val="4"/>
  </w:num>
  <w:num w:numId="27">
    <w:abstractNumId w:val="3"/>
  </w:num>
  <w:num w:numId="28">
    <w:abstractNumId w:val="2"/>
  </w:num>
  <w:num w:numId="29">
    <w:abstractNumId w:val="1"/>
  </w:num>
  <w:num w:numId="30">
    <w:abstractNumId w:val="0"/>
  </w:num>
  <w:num w:numId="31">
    <w:abstractNumId w:val="40"/>
  </w:num>
  <w:num w:numId="32">
    <w:abstractNumId w:val="39"/>
  </w:num>
  <w:num w:numId="33">
    <w:abstractNumId w:val="24"/>
  </w:num>
  <w:num w:numId="34">
    <w:abstractNumId w:val="25"/>
  </w:num>
  <w:num w:numId="35">
    <w:abstractNumId w:val="28"/>
  </w:num>
  <w:num w:numId="36">
    <w:abstractNumId w:val="36"/>
  </w:num>
  <w:num w:numId="37">
    <w:abstractNumId w:val="23"/>
  </w:num>
  <w:num w:numId="38">
    <w:abstractNumId w:val="38"/>
  </w:num>
  <w:num w:numId="39">
    <w:abstractNumId w:val="32"/>
  </w:num>
  <w:num w:numId="40">
    <w:abstractNumId w:val="27"/>
  </w:num>
  <w:num w:numId="41">
    <w:abstractNumId w:val="34"/>
  </w:num>
  <w:num w:numId="42">
    <w:abstractNumId w:val="21"/>
  </w:num>
  <w:num w:numId="43">
    <w:abstractNumId w:val="37"/>
  </w:num>
  <w:num w:numId="44">
    <w:abstractNumId w:val="35"/>
  </w:num>
  <w:num w:numId="45">
    <w:abstractNumId w:val="31"/>
  </w:num>
  <w:num w:numId="46">
    <w:abstractNumId w:val="42"/>
  </w:num>
  <w:num w:numId="47">
    <w:abstractNumId w:val="41"/>
  </w:num>
  <w:num w:numId="48">
    <w:abstractNumId w:val="30"/>
  </w:num>
  <w:num w:numId="49">
    <w:abstractNumId w:val="14"/>
    <w:lvlOverride w:ilvl="0">
      <w:startOverride w:val="12"/>
    </w:lvlOverride>
    <w:lvlOverride w:ilvl="1">
      <w:startOverride w:val="1"/>
    </w:lvlOverride>
    <w:lvlOverride w:ilvl="2">
      <w:startOverride w:val="1"/>
    </w:lvlOverride>
    <w:lvlOverride w:ilvl="3"/>
    <w:lvlOverride w:ilvl="4"/>
    <w:lvlOverride w:ilvl="5"/>
    <w:lvlOverride w:ilvl="6"/>
    <w:lvlOverride w:ilvl="7"/>
    <w:lvlOverride w:ilvl="8"/>
  </w:num>
  <w:num w:numId="50">
    <w:abstractNumId w:val="14"/>
    <w:lvlOverride w:ilvl="0">
      <w:startOverride w:val="12"/>
    </w:lvlOverride>
    <w:lvlOverride w:ilvl="1">
      <w:startOverride w:val="1"/>
    </w:lvlOverride>
    <w:lvlOverride w:ilvl="2">
      <w:startOverride w:val="1"/>
    </w:lvlOverride>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979E3"/>
    <w:rsid w:val="00007F28"/>
    <w:rsid w:val="0004196C"/>
    <w:rsid w:val="00046EE9"/>
    <w:rsid w:val="0007440D"/>
    <w:rsid w:val="00084F7C"/>
    <w:rsid w:val="0009659D"/>
    <w:rsid w:val="00097A6A"/>
    <w:rsid w:val="000A6578"/>
    <w:rsid w:val="000E73AF"/>
    <w:rsid w:val="000F62CD"/>
    <w:rsid w:val="00113042"/>
    <w:rsid w:val="00183F6C"/>
    <w:rsid w:val="0018468F"/>
    <w:rsid w:val="00186978"/>
    <w:rsid w:val="001A6CD0"/>
    <w:rsid w:val="001C48A1"/>
    <w:rsid w:val="0021272E"/>
    <w:rsid w:val="00217148"/>
    <w:rsid w:val="00217EF9"/>
    <w:rsid w:val="00222203"/>
    <w:rsid w:val="00242CE9"/>
    <w:rsid w:val="00266A0D"/>
    <w:rsid w:val="00284946"/>
    <w:rsid w:val="00286C39"/>
    <w:rsid w:val="002A6C3F"/>
    <w:rsid w:val="002C002F"/>
    <w:rsid w:val="002D7028"/>
    <w:rsid w:val="002E11C1"/>
    <w:rsid w:val="002E1876"/>
    <w:rsid w:val="002E5B10"/>
    <w:rsid w:val="00322C1A"/>
    <w:rsid w:val="00370550"/>
    <w:rsid w:val="00371C3B"/>
    <w:rsid w:val="003A2A93"/>
    <w:rsid w:val="003A30F5"/>
    <w:rsid w:val="003B074A"/>
    <w:rsid w:val="003B5074"/>
    <w:rsid w:val="003B67D5"/>
    <w:rsid w:val="003C25EB"/>
    <w:rsid w:val="003E3AD3"/>
    <w:rsid w:val="003E7408"/>
    <w:rsid w:val="003F3B78"/>
    <w:rsid w:val="003F5D05"/>
    <w:rsid w:val="00417E69"/>
    <w:rsid w:val="00427367"/>
    <w:rsid w:val="004764AD"/>
    <w:rsid w:val="00484663"/>
    <w:rsid w:val="00492B41"/>
    <w:rsid w:val="00502DDF"/>
    <w:rsid w:val="00530A1E"/>
    <w:rsid w:val="00536E79"/>
    <w:rsid w:val="00564B77"/>
    <w:rsid w:val="0057738A"/>
    <w:rsid w:val="005A6FC1"/>
    <w:rsid w:val="005B0854"/>
    <w:rsid w:val="005B1FB2"/>
    <w:rsid w:val="005B5DBD"/>
    <w:rsid w:val="005E49EA"/>
    <w:rsid w:val="005E7BAE"/>
    <w:rsid w:val="00604E45"/>
    <w:rsid w:val="00633CAD"/>
    <w:rsid w:val="0064440B"/>
    <w:rsid w:val="00644DA6"/>
    <w:rsid w:val="00662385"/>
    <w:rsid w:val="00664C14"/>
    <w:rsid w:val="00672ECE"/>
    <w:rsid w:val="0068101E"/>
    <w:rsid w:val="00686E50"/>
    <w:rsid w:val="00693F1F"/>
    <w:rsid w:val="006A0EEA"/>
    <w:rsid w:val="006A50FF"/>
    <w:rsid w:val="006D66C2"/>
    <w:rsid w:val="006F7BD0"/>
    <w:rsid w:val="00700EBF"/>
    <w:rsid w:val="007017DA"/>
    <w:rsid w:val="00712029"/>
    <w:rsid w:val="00713408"/>
    <w:rsid w:val="00727AF0"/>
    <w:rsid w:val="007304B1"/>
    <w:rsid w:val="00775CD2"/>
    <w:rsid w:val="0078158D"/>
    <w:rsid w:val="007C2350"/>
    <w:rsid w:val="007C61F9"/>
    <w:rsid w:val="007F3122"/>
    <w:rsid w:val="00803582"/>
    <w:rsid w:val="008057B1"/>
    <w:rsid w:val="008122DA"/>
    <w:rsid w:val="0081517A"/>
    <w:rsid w:val="008714A5"/>
    <w:rsid w:val="0088315F"/>
    <w:rsid w:val="00887D23"/>
    <w:rsid w:val="00892694"/>
    <w:rsid w:val="008943C4"/>
    <w:rsid w:val="008A00BF"/>
    <w:rsid w:val="008B22A1"/>
    <w:rsid w:val="008C58C3"/>
    <w:rsid w:val="00920C6E"/>
    <w:rsid w:val="009425A2"/>
    <w:rsid w:val="00946489"/>
    <w:rsid w:val="00962345"/>
    <w:rsid w:val="00970EAE"/>
    <w:rsid w:val="0099665A"/>
    <w:rsid w:val="009B4FC9"/>
    <w:rsid w:val="009B6536"/>
    <w:rsid w:val="009C5690"/>
    <w:rsid w:val="009C7A11"/>
    <w:rsid w:val="009D07B4"/>
    <w:rsid w:val="00A034F2"/>
    <w:rsid w:val="00A40672"/>
    <w:rsid w:val="00A417EC"/>
    <w:rsid w:val="00A44FB8"/>
    <w:rsid w:val="00A554B7"/>
    <w:rsid w:val="00A674AD"/>
    <w:rsid w:val="00A77B4E"/>
    <w:rsid w:val="00AC41AC"/>
    <w:rsid w:val="00AE34A6"/>
    <w:rsid w:val="00B039E4"/>
    <w:rsid w:val="00B13939"/>
    <w:rsid w:val="00B14DB0"/>
    <w:rsid w:val="00B35E08"/>
    <w:rsid w:val="00B51C74"/>
    <w:rsid w:val="00B6447F"/>
    <w:rsid w:val="00B80718"/>
    <w:rsid w:val="00B877A1"/>
    <w:rsid w:val="00C13D1B"/>
    <w:rsid w:val="00C27D87"/>
    <w:rsid w:val="00C316F2"/>
    <w:rsid w:val="00C438B5"/>
    <w:rsid w:val="00C53A12"/>
    <w:rsid w:val="00C65B1C"/>
    <w:rsid w:val="00C748AF"/>
    <w:rsid w:val="00C838F7"/>
    <w:rsid w:val="00C85F03"/>
    <w:rsid w:val="00CA6986"/>
    <w:rsid w:val="00CB10E8"/>
    <w:rsid w:val="00CD63E8"/>
    <w:rsid w:val="00CF2D73"/>
    <w:rsid w:val="00D170A0"/>
    <w:rsid w:val="00D40FA1"/>
    <w:rsid w:val="00D4523F"/>
    <w:rsid w:val="00D811C6"/>
    <w:rsid w:val="00D87097"/>
    <w:rsid w:val="00D979E3"/>
    <w:rsid w:val="00DB0CE2"/>
    <w:rsid w:val="00DB25D0"/>
    <w:rsid w:val="00DE1D06"/>
    <w:rsid w:val="00E3016F"/>
    <w:rsid w:val="00E415C5"/>
    <w:rsid w:val="00E71C1E"/>
    <w:rsid w:val="00E8140E"/>
    <w:rsid w:val="00E81BE2"/>
    <w:rsid w:val="00EA2511"/>
    <w:rsid w:val="00EA6F35"/>
    <w:rsid w:val="00ED6C5A"/>
    <w:rsid w:val="00EF0B4E"/>
    <w:rsid w:val="00F2027B"/>
    <w:rsid w:val="00F31AEF"/>
    <w:rsid w:val="00F83036"/>
    <w:rsid w:val="00F85C92"/>
    <w:rsid w:val="00FB5381"/>
    <w:rsid w:val="00FD1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BA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B73B06"/>
    <w:pPr>
      <w:spacing w:after="0" w:line="240" w:lineRule="auto"/>
    </w:pPr>
    <w:rPr>
      <w:rFonts w:ascii="Times New Roman" w:hAnsi="Times New Roman"/>
      <w:sz w:val="24"/>
    </w:rPr>
  </w:style>
  <w:style w:type="paragraph" w:styleId="1">
    <w:name w:val="heading 1"/>
    <w:basedOn w:val="a"/>
    <w:next w:val="a"/>
    <w:link w:val="110"/>
    <w:uiPriority w:val="1"/>
    <w:qFormat/>
    <w:rsid w:val="0046554C"/>
    <w:pPr>
      <w:widowControl w:val="0"/>
      <w:autoSpaceDE w:val="0"/>
      <w:autoSpaceDN w:val="0"/>
      <w:adjustRightInd w:val="0"/>
      <w:spacing w:before="58"/>
      <w:ind w:left="128" w:hanging="12"/>
      <w:outlineLvl w:val="0"/>
    </w:pPr>
    <w:rPr>
      <w:rFonts w:eastAsiaTheme="minorEastAsia" w:cs="Times New Roman"/>
      <w:b/>
      <w:bCs/>
      <w:sz w:val="32"/>
      <w:szCs w:val="32"/>
      <w:lang w:eastAsia="ru-RU"/>
    </w:rPr>
  </w:style>
  <w:style w:type="paragraph" w:styleId="2">
    <w:name w:val="heading 2"/>
    <w:aliases w:val="Оглавление 2 Знак,Основной текст Знак3 Знак,Оглавление 2 Знак Знак Знак,Основной текст Знак3 Знак Знак Знак,Оглавление 2 Знак Знак Знак Знак Знак,Основной текст Знак3 Знак Знак Знак Знак Знак,Оглавление 2 Знак Знак Знак Знак Знак Знак Знак"/>
    <w:basedOn w:val="a"/>
    <w:next w:val="a"/>
    <w:link w:val="211"/>
    <w:uiPriority w:val="1"/>
    <w:qFormat/>
    <w:rsid w:val="0046554C"/>
    <w:pPr>
      <w:widowControl w:val="0"/>
      <w:autoSpaceDE w:val="0"/>
      <w:autoSpaceDN w:val="0"/>
      <w:adjustRightInd w:val="0"/>
      <w:ind w:left="692" w:hanging="8"/>
      <w:outlineLvl w:val="1"/>
    </w:pPr>
    <w:rPr>
      <w:rFonts w:eastAsiaTheme="minorEastAsia" w:cs="Times New Roman"/>
      <w:b/>
      <w:bCs/>
      <w:sz w:val="28"/>
      <w:szCs w:val="28"/>
      <w:lang w:eastAsia="ru-RU"/>
    </w:rPr>
  </w:style>
  <w:style w:type="paragraph" w:styleId="3">
    <w:name w:val="heading 3"/>
    <w:basedOn w:val="a"/>
    <w:next w:val="a"/>
    <w:link w:val="310"/>
    <w:uiPriority w:val="1"/>
    <w:qFormat/>
    <w:rsid w:val="0046554C"/>
    <w:pPr>
      <w:widowControl w:val="0"/>
      <w:autoSpaceDE w:val="0"/>
      <w:autoSpaceDN w:val="0"/>
      <w:adjustRightInd w:val="0"/>
      <w:spacing w:before="69"/>
      <w:ind w:left="824"/>
      <w:outlineLvl w:val="2"/>
    </w:pPr>
    <w:rPr>
      <w:rFonts w:eastAsiaTheme="minorEastAsia" w:cs="Times New Roman"/>
      <w:b/>
      <w:bCs/>
      <w:szCs w:val="24"/>
      <w:lang w:eastAsia="ru-RU"/>
    </w:rPr>
  </w:style>
  <w:style w:type="paragraph" w:styleId="4">
    <w:name w:val="heading 4"/>
    <w:basedOn w:val="a"/>
    <w:next w:val="a"/>
    <w:uiPriority w:val="9"/>
    <w:semiHidden/>
    <w:unhideWhenUsed/>
    <w:qFormat/>
    <w:rsid w:val="008B22A1"/>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Обычный (веб) Знак,Абзац списка Знак2 Знак,Обычный (веб) Знак Знак Знак,Абзац списка Знак2 Знак Знак Знак,Обычный (веб) Знак Знак Знак Знак Знак,Абзац списка Знак2 Знак Знак Знак Знак Знак,Обычный (веб) Знак Знак Знак Знак Знак Знак Знак"/>
    <w:basedOn w:val="a"/>
    <w:link w:val="10"/>
    <w:uiPriority w:val="34"/>
    <w:qFormat/>
    <w:rsid w:val="0046554C"/>
    <w:pPr>
      <w:widowControl w:val="0"/>
      <w:autoSpaceDE w:val="0"/>
      <w:autoSpaceDN w:val="0"/>
      <w:adjustRightInd w:val="0"/>
    </w:pPr>
    <w:rPr>
      <w:rFonts w:eastAsiaTheme="minorEastAsia" w:cs="Times New Roman"/>
      <w:szCs w:val="24"/>
      <w:lang w:eastAsia="ru-RU"/>
    </w:rPr>
  </w:style>
  <w:style w:type="character" w:customStyle="1" w:styleId="a5">
    <w:name w:val="Абзац списка Знак"/>
    <w:aliases w:val="Введение Знак,ПАРАГРАФ Знак,Абзац списка11 Знак,Абзац списка Знак1 Знак Знак,Абзац списка Знак1 Знак Знак Знак Знак"/>
    <w:uiPriority w:val="34"/>
    <w:rsid w:val="005A6FC1"/>
  </w:style>
  <w:style w:type="character" w:styleId="a6">
    <w:name w:val="Hyperlink"/>
    <w:aliases w:val="Нижний колонтитул Знак10"/>
    <w:basedOn w:val="a1"/>
    <w:link w:val="a7"/>
    <w:uiPriority w:val="99"/>
    <w:unhideWhenUsed/>
    <w:rsid w:val="0046554C"/>
    <w:rPr>
      <w:color w:val="0563C1" w:themeColor="hyperlink"/>
      <w:u w:val="single"/>
    </w:rPr>
  </w:style>
  <w:style w:type="character" w:customStyle="1" w:styleId="16">
    <w:name w:val="Основной текст (16)_"/>
    <w:link w:val="161"/>
    <w:rsid w:val="00CD63E8"/>
    <w:rPr>
      <w:b/>
      <w:bCs/>
      <w:spacing w:val="-10"/>
      <w:sz w:val="18"/>
      <w:szCs w:val="18"/>
      <w:shd w:val="clear" w:color="auto" w:fill="FFFFFF"/>
    </w:rPr>
  </w:style>
  <w:style w:type="paragraph" w:customStyle="1" w:styleId="160">
    <w:name w:val="Основной текст (16)"/>
    <w:basedOn w:val="a"/>
    <w:link w:val="1610"/>
    <w:rsid w:val="00CD63E8"/>
    <w:pPr>
      <w:shd w:val="clear" w:color="auto" w:fill="FFFFFF"/>
      <w:spacing w:after="60" w:line="240" w:lineRule="atLeast"/>
      <w:ind w:hanging="100"/>
      <w:jc w:val="both"/>
    </w:pPr>
    <w:rPr>
      <w:b/>
      <w:bCs/>
      <w:spacing w:val="-10"/>
      <w:sz w:val="18"/>
      <w:szCs w:val="18"/>
    </w:rPr>
  </w:style>
  <w:style w:type="paragraph" w:styleId="a0">
    <w:name w:val="No Spacing"/>
    <w:aliases w:val="Титул 1.1.1,Табличный"/>
    <w:link w:val="a8"/>
    <w:uiPriority w:val="1"/>
    <w:qFormat/>
    <w:rsid w:val="00B73B06"/>
    <w:pPr>
      <w:spacing w:after="0" w:line="240" w:lineRule="auto"/>
    </w:pPr>
    <w:rPr>
      <w:rFonts w:ascii="Times New Roman" w:hAnsi="Times New Roman"/>
      <w:sz w:val="24"/>
    </w:rPr>
  </w:style>
  <w:style w:type="table" w:styleId="a9">
    <w:name w:val="Table Grid"/>
    <w:aliases w:val="Верхний колонтитул Знак2"/>
    <w:basedOn w:val="a2"/>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Заголовок 2 Знак5 Знак Знак"/>
    <w:basedOn w:val="a1"/>
    <w:uiPriority w:val="9"/>
    <w:rsid w:val="00775CD2"/>
    <w:rPr>
      <w:rFonts w:asciiTheme="majorHAnsi" w:eastAsiaTheme="majorEastAsia" w:hAnsiTheme="majorHAnsi" w:cstheme="majorBidi"/>
      <w:color w:val="2E74B5" w:themeColor="accent1" w:themeShade="BF"/>
      <w:sz w:val="26"/>
      <w:szCs w:val="26"/>
    </w:rPr>
  </w:style>
  <w:style w:type="character" w:customStyle="1" w:styleId="21">
    <w:name w:val="Заголовок 2 Знак1"/>
    <w:basedOn w:val="a1"/>
    <w:uiPriority w:val="1"/>
    <w:rsid w:val="00775CD2"/>
    <w:rPr>
      <w:rFonts w:ascii="Times New Roman" w:eastAsia="Times New Roman" w:hAnsi="Times New Roman" w:cs="Times New Roman"/>
      <w:b/>
      <w:bCs/>
      <w:sz w:val="24"/>
      <w:szCs w:val="24"/>
      <w:lang w:eastAsia="ru-RU"/>
    </w:rPr>
  </w:style>
  <w:style w:type="character" w:customStyle="1" w:styleId="23">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9C7A11"/>
    <w:rPr>
      <w:rFonts w:ascii="Times New Roman" w:eastAsia="Times New Roman" w:hAnsi="Times New Roman" w:cs="Times New Roman"/>
      <w:b/>
      <w:bCs/>
      <w:sz w:val="24"/>
      <w:szCs w:val="24"/>
      <w:lang w:eastAsia="ru-RU"/>
    </w:rPr>
  </w:style>
  <w:style w:type="paragraph" w:styleId="aa">
    <w:name w:val="header"/>
    <w:basedOn w:val="a"/>
    <w:link w:val="100"/>
    <w:uiPriority w:val="99"/>
    <w:unhideWhenUsed/>
    <w:rsid w:val="0046554C"/>
    <w:pPr>
      <w:widowControl w:val="0"/>
      <w:tabs>
        <w:tab w:val="center" w:pos="4677"/>
        <w:tab w:val="right" w:pos="9355"/>
      </w:tabs>
      <w:autoSpaceDE w:val="0"/>
      <w:autoSpaceDN w:val="0"/>
      <w:adjustRightInd w:val="0"/>
    </w:pPr>
    <w:rPr>
      <w:rFonts w:eastAsiaTheme="minorEastAsia" w:cs="Times New Roman"/>
      <w:szCs w:val="24"/>
      <w:lang w:eastAsia="ru-RU"/>
    </w:rPr>
  </w:style>
  <w:style w:type="character" w:customStyle="1" w:styleId="ab">
    <w:name w:val="Верхний колонтитул Знак"/>
    <w:basedOn w:val="a1"/>
    <w:uiPriority w:val="99"/>
    <w:rsid w:val="00484663"/>
  </w:style>
  <w:style w:type="paragraph" w:styleId="ac">
    <w:name w:val="footer"/>
    <w:basedOn w:val="a"/>
    <w:link w:val="11"/>
    <w:uiPriority w:val="99"/>
    <w:unhideWhenUsed/>
    <w:rsid w:val="0046554C"/>
    <w:pPr>
      <w:widowControl w:val="0"/>
      <w:tabs>
        <w:tab w:val="center" w:pos="4677"/>
        <w:tab w:val="right" w:pos="9355"/>
      </w:tabs>
      <w:autoSpaceDE w:val="0"/>
      <w:autoSpaceDN w:val="0"/>
      <w:adjustRightInd w:val="0"/>
    </w:pPr>
    <w:rPr>
      <w:rFonts w:eastAsiaTheme="minorEastAsia" w:cs="Times New Roman"/>
      <w:szCs w:val="24"/>
      <w:lang w:eastAsia="ru-RU"/>
    </w:rPr>
  </w:style>
  <w:style w:type="character" w:customStyle="1" w:styleId="ad">
    <w:name w:val="Нижний колонтитул Знак"/>
    <w:basedOn w:val="a1"/>
    <w:uiPriority w:val="99"/>
    <w:rsid w:val="00484663"/>
  </w:style>
  <w:style w:type="paragraph" w:styleId="ae">
    <w:name w:val="Normal (Web)"/>
    <w:aliases w:val="Абзац списка Знак2,Обычный (веб) Знак Знак,Абзац списка Знак2 Знак Знак,Обычный (веб) Знак Знак Знак Знак,Абзац списка Знак2 Знак Знак Знак Знак,Обычный (веб) Знак Знак Знак Знак Знак Знак"/>
    <w:basedOn w:val="a"/>
    <w:uiPriority w:val="99"/>
    <w:unhideWhenUsed/>
    <w:rsid w:val="00B73B06"/>
    <w:pPr>
      <w:ind w:firstLine="709"/>
    </w:pPr>
    <w:rPr>
      <w:rFonts w:cs="Times New Roman"/>
      <w:szCs w:val="24"/>
    </w:rPr>
  </w:style>
  <w:style w:type="character" w:customStyle="1" w:styleId="12">
    <w:name w:val="Заголовок 1 Знак"/>
    <w:uiPriority w:val="1"/>
    <w:rsid w:val="0046554C"/>
    <w:rPr>
      <w:rFonts w:ascii="Times New Roman" w:eastAsiaTheme="minorEastAsia" w:hAnsi="Times New Roman" w:cs="Times New Roman"/>
      <w:b/>
      <w:bCs/>
      <w:sz w:val="32"/>
      <w:szCs w:val="32"/>
      <w:lang w:eastAsia="ru-RU"/>
    </w:rPr>
  </w:style>
  <w:style w:type="character" w:customStyle="1" w:styleId="2143">
    <w:name w:val="Заголовок 2 Знак143"/>
    <w:uiPriority w:val="1"/>
    <w:rsid w:val="0046554C"/>
    <w:rPr>
      <w:rFonts w:ascii="Times New Roman" w:eastAsiaTheme="minorEastAsia" w:hAnsi="Times New Roman" w:cs="Times New Roman"/>
      <w:b/>
      <w:bCs/>
      <w:sz w:val="28"/>
      <w:szCs w:val="28"/>
      <w:lang w:eastAsia="ru-RU"/>
    </w:rPr>
  </w:style>
  <w:style w:type="character" w:customStyle="1" w:styleId="30">
    <w:name w:val="Заголовок 3 Знак"/>
    <w:uiPriority w:val="1"/>
    <w:rsid w:val="0046554C"/>
    <w:rPr>
      <w:rFonts w:ascii="Times New Roman" w:eastAsiaTheme="minorEastAsia" w:hAnsi="Times New Roman" w:cs="Times New Roman"/>
      <w:b/>
      <w:bCs/>
      <w:sz w:val="24"/>
      <w:szCs w:val="24"/>
      <w:lang w:eastAsia="ru-RU"/>
    </w:rPr>
  </w:style>
  <w:style w:type="numbering" w:customStyle="1" w:styleId="13">
    <w:name w:val="Нет списка1"/>
    <w:next w:val="a3"/>
    <w:uiPriority w:val="99"/>
    <w:semiHidden/>
    <w:unhideWhenUsed/>
    <w:rsid w:val="0046554C"/>
  </w:style>
  <w:style w:type="paragraph" w:styleId="af">
    <w:name w:val="Body Text"/>
    <w:aliases w:val="Оглавление 1 Знак"/>
    <w:basedOn w:val="a"/>
    <w:uiPriority w:val="1"/>
    <w:qFormat/>
    <w:rsid w:val="0046554C"/>
    <w:pPr>
      <w:widowControl w:val="0"/>
      <w:autoSpaceDE w:val="0"/>
      <w:autoSpaceDN w:val="0"/>
      <w:adjustRightInd w:val="0"/>
      <w:ind w:left="116" w:firstLine="708"/>
    </w:pPr>
    <w:rPr>
      <w:rFonts w:eastAsiaTheme="minorEastAsia" w:cs="Times New Roman"/>
      <w:szCs w:val="24"/>
      <w:lang w:eastAsia="ru-RU"/>
    </w:rPr>
  </w:style>
  <w:style w:type="character" w:customStyle="1" w:styleId="a7">
    <w:name w:val="Основной текст Знак"/>
    <w:link w:val="a6"/>
    <w:uiPriority w:val="1"/>
    <w:rsid w:val="0046554C"/>
    <w:rPr>
      <w:rFonts w:ascii="Times New Roman" w:eastAsiaTheme="minorEastAsia" w:hAnsi="Times New Roman" w:cs="Times New Roman"/>
      <w:sz w:val="24"/>
      <w:szCs w:val="24"/>
      <w:lang w:eastAsia="ru-RU"/>
    </w:rPr>
  </w:style>
  <w:style w:type="paragraph" w:customStyle="1" w:styleId="TableParagraph">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8">
    <w:name w:val="Верхний колонтитул Знак18"/>
    <w:uiPriority w:val="99"/>
    <w:rsid w:val="0046554C"/>
    <w:rPr>
      <w:rFonts w:ascii="Times New Roman" w:eastAsiaTheme="minorEastAsia" w:hAnsi="Times New Roman" w:cs="Times New Roman"/>
      <w:sz w:val="24"/>
      <w:szCs w:val="24"/>
      <w:lang w:eastAsia="ru-RU"/>
    </w:rPr>
  </w:style>
  <w:style w:type="character" w:customStyle="1" w:styleId="119">
    <w:name w:val="Нижний колонтитул Знак119"/>
    <w:uiPriority w:val="99"/>
    <w:rsid w:val="0046554C"/>
    <w:rPr>
      <w:rFonts w:ascii="Times New Roman" w:eastAsiaTheme="minorEastAsia" w:hAnsi="Times New Roman" w:cs="Times New Roman"/>
      <w:sz w:val="24"/>
      <w:szCs w:val="24"/>
      <w:lang w:eastAsia="ru-RU"/>
    </w:rPr>
  </w:style>
  <w:style w:type="paragraph" w:styleId="af0">
    <w:name w:val="TOC Heading"/>
    <w:basedOn w:val="1"/>
    <w:next w:val="a"/>
    <w:link w:val="af1"/>
    <w:uiPriority w:val="39"/>
    <w:unhideWhenUsed/>
    <w:qFormat/>
    <w:rsid w:val="0046554C"/>
    <w:pPr>
      <w:keepNext/>
      <w:keepLines/>
      <w:widowControl/>
      <w:autoSpaceDE/>
      <w:autoSpaceDN/>
      <w:adjustRightInd/>
      <w:spacing w:before="240" w:line="259" w:lineRule="auto"/>
      <w:ind w:left="0" w:firstLine="0"/>
      <w:outlineLvl w:val="9"/>
    </w:pPr>
    <w:rPr>
      <w:rFonts w:asciiTheme="majorHAnsi" w:eastAsiaTheme="majorEastAsia" w:hAnsiTheme="majorHAnsi" w:cstheme="majorBidi"/>
      <w:b w:val="0"/>
      <w:bCs w:val="0"/>
      <w:color w:val="2E74B5" w:themeColor="accent1" w:themeShade="BF"/>
    </w:rPr>
  </w:style>
  <w:style w:type="paragraph" w:styleId="14">
    <w:name w:val="toc 1"/>
    <w:basedOn w:val="a"/>
    <w:next w:val="a"/>
    <w:autoRedefine/>
    <w:uiPriority w:val="39"/>
    <w:unhideWhenUsed/>
    <w:rsid w:val="0046554C"/>
    <w:pPr>
      <w:spacing w:after="100" w:line="259" w:lineRule="auto"/>
    </w:pPr>
    <w:rPr>
      <w:rFonts w:asciiTheme="minorHAnsi" w:hAnsiTheme="minorHAnsi"/>
      <w:sz w:val="22"/>
    </w:rPr>
  </w:style>
  <w:style w:type="paragraph" w:styleId="22">
    <w:name w:val="toc 2"/>
    <w:aliases w:val="Заголовок 2 Знак5,Оглавление 2 Знак Знак,Основной текст Знак3 Знак Знак,Оглавление 2 Знак Знак Знак Знак,Основной текст Знак3 Знак Знак Знак Знак,Оглавление 2 Знак Знак Знак Знак Знак Знак,Основной текст Знак3 Знак Знак Знак Знак Знак Знак1"/>
    <w:basedOn w:val="a"/>
    <w:next w:val="a"/>
    <w:autoRedefine/>
    <w:uiPriority w:val="39"/>
    <w:unhideWhenUsed/>
    <w:rsid w:val="0046554C"/>
    <w:pPr>
      <w:spacing w:after="100" w:line="259" w:lineRule="auto"/>
      <w:ind w:left="220"/>
    </w:pPr>
    <w:rPr>
      <w:rFonts w:asciiTheme="minorHAnsi" w:hAnsiTheme="minorHAnsi"/>
      <w:sz w:val="22"/>
    </w:rPr>
  </w:style>
  <w:style w:type="paragraph" w:styleId="31">
    <w:name w:val="toc 3"/>
    <w:basedOn w:val="a"/>
    <w:next w:val="a"/>
    <w:autoRedefine/>
    <w:uiPriority w:val="39"/>
    <w:unhideWhenUsed/>
    <w:rsid w:val="0046554C"/>
    <w:pPr>
      <w:spacing w:after="100" w:line="259" w:lineRule="auto"/>
      <w:ind w:left="440"/>
    </w:pPr>
    <w:rPr>
      <w:rFonts w:asciiTheme="minorHAnsi" w:eastAsiaTheme="minorEastAsia" w:hAnsiTheme="minorHAnsi"/>
      <w:sz w:val="22"/>
      <w:lang w:eastAsia="ru-RU"/>
    </w:rPr>
  </w:style>
  <w:style w:type="paragraph" w:styleId="40">
    <w:name w:val="toc 4"/>
    <w:basedOn w:val="a"/>
    <w:next w:val="a"/>
    <w:autoRedefine/>
    <w:uiPriority w:val="39"/>
    <w:unhideWhenUsed/>
    <w:rsid w:val="0046554C"/>
    <w:pPr>
      <w:spacing w:after="100" w:line="259" w:lineRule="auto"/>
      <w:ind w:left="660"/>
    </w:pPr>
    <w:rPr>
      <w:rFonts w:asciiTheme="minorHAnsi" w:eastAsiaTheme="minorEastAsia" w:hAnsiTheme="minorHAnsi"/>
      <w:sz w:val="22"/>
      <w:lang w:eastAsia="ru-RU"/>
    </w:rPr>
  </w:style>
  <w:style w:type="paragraph" w:styleId="5">
    <w:name w:val="toc 5"/>
    <w:basedOn w:val="a"/>
    <w:next w:val="a"/>
    <w:autoRedefine/>
    <w:uiPriority w:val="39"/>
    <w:unhideWhenUsed/>
    <w:rsid w:val="0046554C"/>
    <w:pPr>
      <w:spacing w:after="100" w:line="259" w:lineRule="auto"/>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46554C"/>
    <w:pPr>
      <w:spacing w:after="100" w:line="259" w:lineRule="auto"/>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46554C"/>
    <w:pPr>
      <w:spacing w:after="100" w:line="259" w:lineRule="auto"/>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46554C"/>
    <w:pPr>
      <w:spacing w:after="100" w:line="259" w:lineRule="auto"/>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46554C"/>
    <w:pPr>
      <w:spacing w:after="100" w:line="259" w:lineRule="auto"/>
      <w:ind w:left="1760"/>
    </w:pPr>
    <w:rPr>
      <w:rFonts w:asciiTheme="minorHAnsi" w:eastAsiaTheme="minorEastAsia" w:hAnsiTheme="minorHAnsi"/>
      <w:sz w:val="22"/>
      <w:lang w:eastAsia="ru-RU"/>
    </w:rPr>
  </w:style>
  <w:style w:type="paragraph" w:customStyle="1" w:styleId="210">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2">
    <w:name w:val="Гипертекстовая ссылка"/>
    <w:uiPriority w:val="99"/>
    <w:rsid w:val="0046554C"/>
    <w:rPr>
      <w:b w:val="0"/>
      <w:bCs w:val="0"/>
      <w:color w:val="106BBE"/>
    </w:rPr>
  </w:style>
  <w:style w:type="table" w:customStyle="1" w:styleId="TableNormal">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
    <w:name w:val="Сетка таблицы1"/>
    <w:basedOn w:val="a2"/>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2">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1">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2">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2">
    <w:name w:val="Заголовок 31"/>
    <w:basedOn w:val="a"/>
    <w:uiPriority w:val="1"/>
    <w:qFormat/>
    <w:rsid w:val="0046554C"/>
    <w:pPr>
      <w:ind w:left="824"/>
      <w:outlineLvl w:val="3"/>
    </w:pPr>
    <w:rPr>
      <w:rFonts w:eastAsia="Times New Roman" w:cs="Times New Roman"/>
      <w:b/>
      <w:bCs/>
      <w:szCs w:val="24"/>
      <w:lang w:eastAsia="ru-RU"/>
    </w:rPr>
  </w:style>
  <w:style w:type="paragraph" w:styleId="af3">
    <w:name w:val="Balloon Text"/>
    <w:basedOn w:val="a"/>
    <w:uiPriority w:val="99"/>
    <w:semiHidden/>
    <w:unhideWhenUsed/>
    <w:rsid w:val="0046554C"/>
    <w:rPr>
      <w:rFonts w:ascii="Tahoma" w:eastAsia="Times New Roman" w:hAnsi="Tahoma" w:cs="Tahoma"/>
      <w:sz w:val="16"/>
      <w:szCs w:val="16"/>
      <w:lang w:eastAsia="ru-RU"/>
    </w:rPr>
  </w:style>
  <w:style w:type="character" w:customStyle="1" w:styleId="af4">
    <w:name w:val="Текст выноски Знак"/>
    <w:uiPriority w:val="99"/>
    <w:semiHidden/>
    <w:rsid w:val="0046554C"/>
    <w:rPr>
      <w:rFonts w:ascii="Tahoma" w:eastAsia="Times New Roman" w:hAnsi="Tahoma" w:cs="Tahoma"/>
      <w:sz w:val="16"/>
      <w:szCs w:val="16"/>
      <w:lang w:eastAsia="ru-RU"/>
    </w:rPr>
  </w:style>
  <w:style w:type="character" w:styleId="af5">
    <w:name w:val="annotation reference"/>
    <w:basedOn w:val="a1"/>
    <w:link w:val="113"/>
    <w:uiPriority w:val="99"/>
    <w:semiHidden/>
    <w:unhideWhenUsed/>
    <w:rsid w:val="0046554C"/>
    <w:rPr>
      <w:sz w:val="16"/>
      <w:szCs w:val="16"/>
    </w:rPr>
  </w:style>
  <w:style w:type="paragraph" w:styleId="af6">
    <w:name w:val="annotation text"/>
    <w:aliases w:val="Текст выноски Знак10"/>
    <w:basedOn w:val="a"/>
    <w:link w:val="101"/>
    <w:uiPriority w:val="99"/>
    <w:semiHidden/>
    <w:unhideWhenUsed/>
    <w:rsid w:val="0046554C"/>
    <w:rPr>
      <w:rFonts w:eastAsia="Times New Roman" w:cs="Times New Roman"/>
      <w:sz w:val="20"/>
      <w:szCs w:val="20"/>
      <w:lang w:eastAsia="ru-RU"/>
    </w:rPr>
  </w:style>
  <w:style w:type="character" w:customStyle="1" w:styleId="af7">
    <w:name w:val="Текст примечания Знак"/>
    <w:uiPriority w:val="99"/>
    <w:semiHidden/>
    <w:rsid w:val="0046554C"/>
    <w:rPr>
      <w:rFonts w:ascii="Times New Roman" w:eastAsia="Times New Roman" w:hAnsi="Times New Roman" w:cs="Times New Roman"/>
      <w:sz w:val="20"/>
      <w:szCs w:val="20"/>
      <w:lang w:eastAsia="ru-RU"/>
    </w:rPr>
  </w:style>
  <w:style w:type="paragraph" w:styleId="af8">
    <w:name w:val="annotation subject"/>
    <w:basedOn w:val="a"/>
    <w:link w:val="17"/>
    <w:uiPriority w:val="99"/>
    <w:semiHidden/>
    <w:unhideWhenUsed/>
    <w:rsid w:val="0046554C"/>
    <w:rPr>
      <w:b/>
      <w:bCs/>
    </w:rPr>
  </w:style>
  <w:style w:type="character" w:customStyle="1" w:styleId="af9">
    <w:name w:val="Тема примечания Знак"/>
    <w:uiPriority w:val="99"/>
    <w:semiHidden/>
    <w:rsid w:val="0046554C"/>
    <w:rPr>
      <w:rFonts w:ascii="Times New Roman" w:eastAsia="Times New Roman" w:hAnsi="Times New Roman" w:cs="Times New Roman"/>
      <w:b/>
      <w:bCs/>
      <w:sz w:val="20"/>
      <w:szCs w:val="20"/>
      <w:lang w:eastAsia="ru-RU"/>
    </w:rPr>
  </w:style>
  <w:style w:type="character" w:styleId="afa">
    <w:name w:val="FollowedHyperlink"/>
    <w:basedOn w:val="a1"/>
    <w:link w:val="102"/>
    <w:uiPriority w:val="99"/>
    <w:semiHidden/>
    <w:unhideWhenUsed/>
    <w:rsid w:val="0046554C"/>
    <w:rPr>
      <w:color w:val="800080"/>
      <w:u w:val="single"/>
    </w:rPr>
  </w:style>
  <w:style w:type="paragraph" w:customStyle="1" w:styleId="xl65">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8">
    <w:name w:val="Заголовок 1 Знак138"/>
    <w:basedOn w:val="a1"/>
    <w:uiPriority w:val="1"/>
    <w:rsid w:val="0046554C"/>
    <w:rPr>
      <w:rFonts w:ascii="Times New Roman" w:eastAsiaTheme="minorEastAsia" w:hAnsi="Times New Roman" w:cs="Times New Roman"/>
      <w:b/>
      <w:bCs/>
      <w:sz w:val="32"/>
      <w:szCs w:val="32"/>
      <w:lang w:eastAsia="ru-RU"/>
    </w:rPr>
  </w:style>
  <w:style w:type="character" w:customStyle="1" w:styleId="2142">
    <w:name w:val="Заголовок 2 Знак142"/>
    <w:basedOn w:val="a1"/>
    <w:uiPriority w:val="1"/>
    <w:rsid w:val="0046554C"/>
    <w:rPr>
      <w:rFonts w:ascii="Times New Roman" w:eastAsiaTheme="minorEastAsia" w:hAnsi="Times New Roman" w:cs="Times New Roman"/>
      <w:b/>
      <w:bCs/>
      <w:sz w:val="28"/>
      <w:szCs w:val="28"/>
      <w:lang w:eastAsia="ru-RU"/>
    </w:rPr>
  </w:style>
  <w:style w:type="character" w:customStyle="1" w:styleId="317">
    <w:name w:val="Заголовок 3 Знак17"/>
    <w:basedOn w:val="a1"/>
    <w:uiPriority w:val="1"/>
    <w:rsid w:val="0046554C"/>
    <w:rPr>
      <w:rFonts w:ascii="Times New Roman" w:eastAsiaTheme="minorEastAsia" w:hAnsi="Times New Roman" w:cs="Times New Roman"/>
      <w:b/>
      <w:bCs/>
      <w:sz w:val="24"/>
      <w:szCs w:val="24"/>
      <w:lang w:eastAsia="ru-RU"/>
    </w:rPr>
  </w:style>
  <w:style w:type="numbering" w:customStyle="1" w:styleId="117">
    <w:name w:val="Нет списка117"/>
    <w:next w:val="a3"/>
    <w:uiPriority w:val="99"/>
    <w:semiHidden/>
    <w:unhideWhenUsed/>
    <w:rsid w:val="0046554C"/>
  </w:style>
  <w:style w:type="character" w:customStyle="1" w:styleId="19">
    <w:name w:val="Основной текст Знак19"/>
    <w:basedOn w:val="a1"/>
    <w:uiPriority w:val="1"/>
    <w:rsid w:val="0046554C"/>
    <w:rPr>
      <w:rFonts w:ascii="Times New Roman" w:eastAsiaTheme="minorEastAsia" w:hAnsi="Times New Roman" w:cs="Times New Roman"/>
      <w:sz w:val="24"/>
      <w:szCs w:val="24"/>
      <w:lang w:eastAsia="ru-RU"/>
    </w:rPr>
  </w:style>
  <w:style w:type="paragraph" w:customStyle="1" w:styleId="TableParagraph17">
    <w:name w:val="Table Paragraph17"/>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70">
    <w:name w:val="Верхний колонтитул Знак17"/>
    <w:basedOn w:val="a1"/>
    <w:uiPriority w:val="99"/>
    <w:rsid w:val="0046554C"/>
    <w:rPr>
      <w:rFonts w:ascii="Times New Roman" w:eastAsiaTheme="minorEastAsia" w:hAnsi="Times New Roman" w:cs="Times New Roman"/>
      <w:sz w:val="24"/>
      <w:szCs w:val="24"/>
      <w:lang w:eastAsia="ru-RU"/>
    </w:rPr>
  </w:style>
  <w:style w:type="character" w:customStyle="1" w:styleId="180">
    <w:name w:val="Нижний колонтитул Знак18"/>
    <w:basedOn w:val="a1"/>
    <w:uiPriority w:val="99"/>
    <w:rsid w:val="0046554C"/>
    <w:rPr>
      <w:rFonts w:ascii="Times New Roman" w:eastAsiaTheme="minorEastAsia" w:hAnsi="Times New Roman" w:cs="Times New Roman"/>
      <w:sz w:val="24"/>
      <w:szCs w:val="24"/>
      <w:lang w:eastAsia="ru-RU"/>
    </w:rPr>
  </w:style>
  <w:style w:type="paragraph" w:customStyle="1" w:styleId="2117">
    <w:name w:val="Заголовок 2117"/>
    <w:basedOn w:val="a"/>
    <w:uiPriority w:val="1"/>
    <w:qFormat/>
    <w:rsid w:val="0046554C"/>
    <w:pPr>
      <w:widowControl w:val="0"/>
      <w:ind w:left="692" w:hanging="8"/>
      <w:outlineLvl w:val="2"/>
    </w:pPr>
    <w:rPr>
      <w:rFonts w:eastAsia="Times New Roman"/>
      <w:b/>
      <w:bCs/>
      <w:sz w:val="28"/>
      <w:szCs w:val="28"/>
      <w:lang w:val="en-US"/>
    </w:rPr>
  </w:style>
  <w:style w:type="character" w:customStyle="1" w:styleId="171">
    <w:name w:val="Гипертекстовая ссылка17"/>
    <w:basedOn w:val="a1"/>
    <w:uiPriority w:val="99"/>
    <w:rsid w:val="0046554C"/>
    <w:rPr>
      <w:b w:val="0"/>
      <w:bCs w:val="0"/>
      <w:color w:val="106BBE"/>
    </w:rPr>
  </w:style>
  <w:style w:type="table" w:customStyle="1" w:styleId="TableNormal17">
    <w:name w:val="Table Normal17"/>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70">
    <w:name w:val="Сетка таблицы117"/>
    <w:basedOn w:val="a2"/>
    <w:next w:val="a9"/>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7">
    <w:name w:val="Оглавление 1117"/>
    <w:basedOn w:val="a"/>
    <w:uiPriority w:val="1"/>
    <w:qFormat/>
    <w:rsid w:val="0046554C"/>
    <w:pPr>
      <w:spacing w:before="96"/>
      <w:ind w:left="116" w:hanging="12"/>
    </w:pPr>
    <w:rPr>
      <w:rFonts w:eastAsia="Times New Roman" w:cs="Times New Roman"/>
      <w:szCs w:val="24"/>
      <w:lang w:eastAsia="ru-RU"/>
    </w:rPr>
  </w:style>
  <w:style w:type="paragraph" w:customStyle="1" w:styleId="21170">
    <w:name w:val="Оглавление 2117"/>
    <w:basedOn w:val="a"/>
    <w:uiPriority w:val="1"/>
    <w:qFormat/>
    <w:rsid w:val="0046554C"/>
    <w:pPr>
      <w:spacing w:before="102"/>
      <w:ind w:left="356" w:hanging="8"/>
    </w:pPr>
    <w:rPr>
      <w:rFonts w:eastAsia="Times New Roman" w:cs="Times New Roman"/>
      <w:szCs w:val="24"/>
      <w:lang w:eastAsia="ru-RU"/>
    </w:rPr>
  </w:style>
  <w:style w:type="paragraph" w:customStyle="1" w:styleId="3117">
    <w:name w:val="Оглавление 3117"/>
    <w:basedOn w:val="a"/>
    <w:uiPriority w:val="1"/>
    <w:qFormat/>
    <w:rsid w:val="0046554C"/>
    <w:pPr>
      <w:spacing w:before="112"/>
      <w:ind w:left="596" w:hanging="540"/>
    </w:pPr>
    <w:rPr>
      <w:rFonts w:eastAsia="Times New Roman" w:cs="Times New Roman"/>
      <w:szCs w:val="24"/>
      <w:lang w:eastAsia="ru-RU"/>
    </w:rPr>
  </w:style>
  <w:style w:type="paragraph" w:customStyle="1" w:styleId="11170">
    <w:name w:val="Заголовок 1117"/>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70">
    <w:name w:val="Заголовок 3117"/>
    <w:basedOn w:val="a"/>
    <w:uiPriority w:val="1"/>
    <w:qFormat/>
    <w:rsid w:val="0046554C"/>
    <w:pPr>
      <w:ind w:left="824"/>
      <w:outlineLvl w:val="3"/>
    </w:pPr>
    <w:rPr>
      <w:rFonts w:eastAsia="Times New Roman" w:cs="Times New Roman"/>
      <w:b/>
      <w:bCs/>
      <w:szCs w:val="24"/>
      <w:lang w:eastAsia="ru-RU"/>
    </w:rPr>
  </w:style>
  <w:style w:type="character" w:customStyle="1" w:styleId="118">
    <w:name w:val="Текст выноски Знак118"/>
    <w:basedOn w:val="a1"/>
    <w:uiPriority w:val="99"/>
    <w:semiHidden/>
    <w:rsid w:val="0046554C"/>
    <w:rPr>
      <w:rFonts w:ascii="Tahoma" w:eastAsia="Times New Roman" w:hAnsi="Tahoma" w:cs="Tahoma"/>
      <w:sz w:val="16"/>
      <w:szCs w:val="16"/>
      <w:lang w:eastAsia="ru-RU"/>
    </w:rPr>
  </w:style>
  <w:style w:type="character" w:customStyle="1" w:styleId="1180">
    <w:name w:val="Текст примечания Знак118"/>
    <w:basedOn w:val="a1"/>
    <w:uiPriority w:val="99"/>
    <w:semiHidden/>
    <w:rsid w:val="0046554C"/>
    <w:rPr>
      <w:rFonts w:ascii="Times New Roman" w:eastAsia="Times New Roman" w:hAnsi="Times New Roman" w:cs="Times New Roman"/>
      <w:sz w:val="20"/>
      <w:szCs w:val="20"/>
      <w:lang w:eastAsia="ru-RU"/>
    </w:rPr>
  </w:style>
  <w:style w:type="character" w:customStyle="1" w:styleId="162">
    <w:name w:val="Тема примечания Знак16"/>
    <w:basedOn w:val="1180"/>
    <w:uiPriority w:val="99"/>
    <w:semiHidden/>
    <w:rsid w:val="0046554C"/>
    <w:rPr>
      <w:rFonts w:ascii="Times New Roman" w:eastAsia="Times New Roman" w:hAnsi="Times New Roman" w:cs="Times New Roman"/>
      <w:b/>
      <w:bCs/>
      <w:sz w:val="20"/>
      <w:szCs w:val="20"/>
      <w:lang w:eastAsia="ru-RU"/>
    </w:rPr>
  </w:style>
  <w:style w:type="paragraph" w:customStyle="1" w:styleId="xl6517">
    <w:name w:val="xl65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7">
    <w:name w:val="xl66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7">
    <w:name w:val="xl671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7">
    <w:name w:val="xl6817"/>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7">
    <w:name w:val="xl69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7">
    <w:name w:val="xl7017"/>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7">
    <w:name w:val="xl71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7">
    <w:name w:val="xl7217"/>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7">
    <w:name w:val="xl73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7">
    <w:name w:val="xl74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7">
    <w:name w:val="xl75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7">
    <w:name w:val="xl76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7">
    <w:name w:val="xl77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7">
    <w:name w:val="xl78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81">
    <w:name w:val="Заголовок 1 Знак18"/>
    <w:basedOn w:val="a1"/>
    <w:uiPriority w:val="1"/>
    <w:rsid w:val="0046554C"/>
    <w:rPr>
      <w:rFonts w:ascii="Times New Roman" w:eastAsiaTheme="minorEastAsia" w:hAnsi="Times New Roman" w:cs="Times New Roman"/>
      <w:b/>
      <w:bCs/>
      <w:sz w:val="32"/>
      <w:szCs w:val="32"/>
      <w:lang w:eastAsia="ru-RU"/>
    </w:rPr>
  </w:style>
  <w:style w:type="character" w:customStyle="1" w:styleId="219">
    <w:name w:val="Заголовок 2 Знак19"/>
    <w:basedOn w:val="a1"/>
    <w:uiPriority w:val="1"/>
    <w:rsid w:val="0046554C"/>
    <w:rPr>
      <w:rFonts w:ascii="Times New Roman" w:eastAsiaTheme="minorEastAsia" w:hAnsi="Times New Roman" w:cs="Times New Roman"/>
      <w:b/>
      <w:bCs/>
      <w:sz w:val="28"/>
      <w:szCs w:val="28"/>
      <w:lang w:eastAsia="ru-RU"/>
    </w:rPr>
  </w:style>
  <w:style w:type="character" w:customStyle="1" w:styleId="316">
    <w:name w:val="Заголовок 3 Знак16"/>
    <w:basedOn w:val="a1"/>
    <w:uiPriority w:val="1"/>
    <w:rsid w:val="0046554C"/>
    <w:rPr>
      <w:rFonts w:ascii="Times New Roman" w:eastAsiaTheme="minorEastAsia" w:hAnsi="Times New Roman" w:cs="Times New Roman"/>
      <w:b/>
      <w:bCs/>
      <w:sz w:val="24"/>
      <w:szCs w:val="24"/>
      <w:lang w:eastAsia="ru-RU"/>
    </w:rPr>
  </w:style>
  <w:style w:type="numbering" w:customStyle="1" w:styleId="116">
    <w:name w:val="Нет списка116"/>
    <w:next w:val="a3"/>
    <w:uiPriority w:val="99"/>
    <w:semiHidden/>
    <w:unhideWhenUsed/>
    <w:rsid w:val="0046554C"/>
  </w:style>
  <w:style w:type="character" w:customStyle="1" w:styleId="181">
    <w:name w:val="Основной текст Знак18"/>
    <w:basedOn w:val="a1"/>
    <w:uiPriority w:val="1"/>
    <w:rsid w:val="0046554C"/>
    <w:rPr>
      <w:rFonts w:ascii="Times New Roman" w:eastAsiaTheme="minorEastAsia" w:hAnsi="Times New Roman" w:cs="Times New Roman"/>
      <w:sz w:val="24"/>
      <w:szCs w:val="24"/>
      <w:lang w:eastAsia="ru-RU"/>
    </w:rPr>
  </w:style>
  <w:style w:type="paragraph" w:customStyle="1" w:styleId="TableParagraph16">
    <w:name w:val="Table Paragraph16"/>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63">
    <w:name w:val="Верхний колонтитул Знак16"/>
    <w:basedOn w:val="a1"/>
    <w:uiPriority w:val="99"/>
    <w:rsid w:val="0046554C"/>
    <w:rPr>
      <w:rFonts w:ascii="Times New Roman" w:eastAsiaTheme="minorEastAsia" w:hAnsi="Times New Roman" w:cs="Times New Roman"/>
      <w:sz w:val="24"/>
      <w:szCs w:val="24"/>
      <w:lang w:eastAsia="ru-RU"/>
    </w:rPr>
  </w:style>
  <w:style w:type="character" w:customStyle="1" w:styleId="172">
    <w:name w:val="Нижний колонтитул Знак17"/>
    <w:basedOn w:val="a1"/>
    <w:uiPriority w:val="99"/>
    <w:rsid w:val="0046554C"/>
    <w:rPr>
      <w:rFonts w:ascii="Times New Roman" w:eastAsiaTheme="minorEastAsia" w:hAnsi="Times New Roman" w:cs="Times New Roman"/>
      <w:sz w:val="24"/>
      <w:szCs w:val="24"/>
      <w:lang w:eastAsia="ru-RU"/>
    </w:rPr>
  </w:style>
  <w:style w:type="paragraph" w:customStyle="1" w:styleId="2116">
    <w:name w:val="Заголовок 2116"/>
    <w:basedOn w:val="a"/>
    <w:uiPriority w:val="1"/>
    <w:qFormat/>
    <w:rsid w:val="0046554C"/>
    <w:pPr>
      <w:widowControl w:val="0"/>
      <w:ind w:left="692" w:hanging="8"/>
      <w:outlineLvl w:val="2"/>
    </w:pPr>
    <w:rPr>
      <w:rFonts w:eastAsia="Times New Roman"/>
      <w:b/>
      <w:bCs/>
      <w:sz w:val="28"/>
      <w:szCs w:val="28"/>
      <w:lang w:val="en-US"/>
    </w:rPr>
  </w:style>
  <w:style w:type="character" w:customStyle="1" w:styleId="164">
    <w:name w:val="Гипертекстовая ссылка16"/>
    <w:basedOn w:val="a1"/>
    <w:uiPriority w:val="99"/>
    <w:rsid w:val="0046554C"/>
    <w:rPr>
      <w:b w:val="0"/>
      <w:bCs w:val="0"/>
      <w:color w:val="106BBE"/>
    </w:rPr>
  </w:style>
  <w:style w:type="table" w:customStyle="1" w:styleId="TableNormal16">
    <w:name w:val="Table Normal16"/>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60">
    <w:name w:val="Сетка таблицы116"/>
    <w:basedOn w:val="a2"/>
    <w:next w:val="a9"/>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6">
    <w:name w:val="Оглавление 1116"/>
    <w:basedOn w:val="a"/>
    <w:uiPriority w:val="1"/>
    <w:qFormat/>
    <w:rsid w:val="0046554C"/>
    <w:pPr>
      <w:spacing w:before="96"/>
      <w:ind w:left="116" w:hanging="12"/>
    </w:pPr>
    <w:rPr>
      <w:rFonts w:eastAsia="Times New Roman" w:cs="Times New Roman"/>
      <w:szCs w:val="24"/>
      <w:lang w:eastAsia="ru-RU"/>
    </w:rPr>
  </w:style>
  <w:style w:type="paragraph" w:customStyle="1" w:styleId="21160">
    <w:name w:val="Оглавление 2116"/>
    <w:basedOn w:val="a"/>
    <w:uiPriority w:val="1"/>
    <w:qFormat/>
    <w:rsid w:val="0046554C"/>
    <w:pPr>
      <w:spacing w:before="102"/>
      <w:ind w:left="356" w:hanging="8"/>
    </w:pPr>
    <w:rPr>
      <w:rFonts w:eastAsia="Times New Roman" w:cs="Times New Roman"/>
      <w:szCs w:val="24"/>
      <w:lang w:eastAsia="ru-RU"/>
    </w:rPr>
  </w:style>
  <w:style w:type="paragraph" w:customStyle="1" w:styleId="3116">
    <w:name w:val="Оглавление 3116"/>
    <w:basedOn w:val="a"/>
    <w:uiPriority w:val="1"/>
    <w:qFormat/>
    <w:rsid w:val="0046554C"/>
    <w:pPr>
      <w:spacing w:before="112"/>
      <w:ind w:left="596" w:hanging="540"/>
    </w:pPr>
    <w:rPr>
      <w:rFonts w:eastAsia="Times New Roman" w:cs="Times New Roman"/>
      <w:szCs w:val="24"/>
      <w:lang w:eastAsia="ru-RU"/>
    </w:rPr>
  </w:style>
  <w:style w:type="paragraph" w:customStyle="1" w:styleId="11160">
    <w:name w:val="Заголовок 1116"/>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60">
    <w:name w:val="Заголовок 3116"/>
    <w:basedOn w:val="a"/>
    <w:uiPriority w:val="1"/>
    <w:qFormat/>
    <w:rsid w:val="0046554C"/>
    <w:pPr>
      <w:ind w:left="824"/>
      <w:outlineLvl w:val="3"/>
    </w:pPr>
    <w:rPr>
      <w:rFonts w:eastAsia="Times New Roman" w:cs="Times New Roman"/>
      <w:b/>
      <w:bCs/>
      <w:szCs w:val="24"/>
      <w:lang w:eastAsia="ru-RU"/>
    </w:rPr>
  </w:style>
  <w:style w:type="character" w:customStyle="1" w:styleId="182">
    <w:name w:val="Текст выноски Знак18"/>
    <w:basedOn w:val="a1"/>
    <w:uiPriority w:val="99"/>
    <w:semiHidden/>
    <w:rsid w:val="0046554C"/>
    <w:rPr>
      <w:rFonts w:ascii="Tahoma" w:eastAsia="Times New Roman" w:hAnsi="Tahoma" w:cs="Tahoma"/>
      <w:sz w:val="16"/>
      <w:szCs w:val="16"/>
      <w:lang w:eastAsia="ru-RU"/>
    </w:rPr>
  </w:style>
  <w:style w:type="character" w:customStyle="1" w:styleId="183">
    <w:name w:val="Текст примечания Знак18"/>
    <w:basedOn w:val="a1"/>
    <w:uiPriority w:val="99"/>
    <w:semiHidden/>
    <w:rsid w:val="0046554C"/>
    <w:rPr>
      <w:rFonts w:ascii="Times New Roman" w:eastAsia="Times New Roman" w:hAnsi="Times New Roman" w:cs="Times New Roman"/>
      <w:sz w:val="20"/>
      <w:szCs w:val="20"/>
      <w:lang w:eastAsia="ru-RU"/>
    </w:rPr>
  </w:style>
  <w:style w:type="character" w:customStyle="1" w:styleId="150">
    <w:name w:val="Тема примечания Знак15"/>
    <w:basedOn w:val="183"/>
    <w:uiPriority w:val="99"/>
    <w:semiHidden/>
    <w:rsid w:val="0046554C"/>
    <w:rPr>
      <w:rFonts w:ascii="Times New Roman" w:eastAsia="Times New Roman" w:hAnsi="Times New Roman" w:cs="Times New Roman"/>
      <w:b/>
      <w:bCs/>
      <w:sz w:val="20"/>
      <w:szCs w:val="20"/>
      <w:lang w:eastAsia="ru-RU"/>
    </w:rPr>
  </w:style>
  <w:style w:type="paragraph" w:customStyle="1" w:styleId="xl6516">
    <w:name w:val="xl65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6">
    <w:name w:val="xl66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6">
    <w:name w:val="xl6716"/>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6">
    <w:name w:val="xl6816"/>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6">
    <w:name w:val="xl69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6">
    <w:name w:val="xl7016"/>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6">
    <w:name w:val="xl71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6">
    <w:name w:val="xl7216"/>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6">
    <w:name w:val="xl73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6">
    <w:name w:val="xl74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6">
    <w:name w:val="xl75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6">
    <w:name w:val="xl76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6">
    <w:name w:val="xl77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6">
    <w:name w:val="xl78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71">
    <w:name w:val="Заголовок 1 Знак17"/>
    <w:basedOn w:val="a1"/>
    <w:uiPriority w:val="1"/>
    <w:rsid w:val="0046554C"/>
    <w:rPr>
      <w:rFonts w:ascii="Times New Roman" w:eastAsiaTheme="minorEastAsia" w:hAnsi="Times New Roman" w:cs="Times New Roman"/>
      <w:b/>
      <w:bCs/>
      <w:sz w:val="32"/>
      <w:szCs w:val="32"/>
      <w:lang w:eastAsia="ru-RU"/>
    </w:rPr>
  </w:style>
  <w:style w:type="character" w:customStyle="1" w:styleId="218">
    <w:name w:val="Заголовок 2 Знак18"/>
    <w:basedOn w:val="a1"/>
    <w:uiPriority w:val="1"/>
    <w:rsid w:val="0046554C"/>
    <w:rPr>
      <w:rFonts w:ascii="Times New Roman" w:eastAsiaTheme="minorEastAsia" w:hAnsi="Times New Roman" w:cs="Times New Roman"/>
      <w:b/>
      <w:bCs/>
      <w:sz w:val="28"/>
      <w:szCs w:val="28"/>
      <w:lang w:eastAsia="ru-RU"/>
    </w:rPr>
  </w:style>
  <w:style w:type="character" w:customStyle="1" w:styleId="315">
    <w:name w:val="Заголовок 3 Знак15"/>
    <w:basedOn w:val="a1"/>
    <w:uiPriority w:val="1"/>
    <w:rsid w:val="0046554C"/>
    <w:rPr>
      <w:rFonts w:ascii="Times New Roman" w:eastAsiaTheme="minorEastAsia" w:hAnsi="Times New Roman" w:cs="Times New Roman"/>
      <w:b/>
      <w:bCs/>
      <w:sz w:val="24"/>
      <w:szCs w:val="24"/>
      <w:lang w:eastAsia="ru-RU"/>
    </w:rPr>
  </w:style>
  <w:style w:type="numbering" w:customStyle="1" w:styleId="115">
    <w:name w:val="Нет списка115"/>
    <w:next w:val="a3"/>
    <w:uiPriority w:val="99"/>
    <w:semiHidden/>
    <w:unhideWhenUsed/>
    <w:rsid w:val="0046554C"/>
  </w:style>
  <w:style w:type="character" w:customStyle="1" w:styleId="173">
    <w:name w:val="Основной текст Знак17"/>
    <w:basedOn w:val="a1"/>
    <w:uiPriority w:val="1"/>
    <w:rsid w:val="0046554C"/>
    <w:rPr>
      <w:rFonts w:ascii="Times New Roman" w:eastAsiaTheme="minorEastAsia" w:hAnsi="Times New Roman" w:cs="Times New Roman"/>
      <w:sz w:val="24"/>
      <w:szCs w:val="24"/>
      <w:lang w:eastAsia="ru-RU"/>
    </w:rPr>
  </w:style>
  <w:style w:type="paragraph" w:customStyle="1" w:styleId="TableParagraph15">
    <w:name w:val="Table Paragraph15"/>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51">
    <w:name w:val="Верхний колонтитул Знак15"/>
    <w:basedOn w:val="a1"/>
    <w:uiPriority w:val="99"/>
    <w:rsid w:val="0046554C"/>
    <w:rPr>
      <w:rFonts w:ascii="Times New Roman" w:eastAsiaTheme="minorEastAsia" w:hAnsi="Times New Roman" w:cs="Times New Roman"/>
      <w:sz w:val="24"/>
      <w:szCs w:val="24"/>
      <w:lang w:eastAsia="ru-RU"/>
    </w:rPr>
  </w:style>
  <w:style w:type="character" w:customStyle="1" w:styleId="165">
    <w:name w:val="Нижний колонтитул Знак16"/>
    <w:basedOn w:val="a1"/>
    <w:uiPriority w:val="99"/>
    <w:rsid w:val="0046554C"/>
    <w:rPr>
      <w:rFonts w:ascii="Times New Roman" w:eastAsiaTheme="minorEastAsia" w:hAnsi="Times New Roman" w:cs="Times New Roman"/>
      <w:sz w:val="24"/>
      <w:szCs w:val="24"/>
      <w:lang w:eastAsia="ru-RU"/>
    </w:rPr>
  </w:style>
  <w:style w:type="paragraph" w:customStyle="1" w:styleId="2115">
    <w:name w:val="Заголовок 2115"/>
    <w:basedOn w:val="a"/>
    <w:uiPriority w:val="1"/>
    <w:qFormat/>
    <w:rsid w:val="0046554C"/>
    <w:pPr>
      <w:widowControl w:val="0"/>
      <w:ind w:left="692" w:hanging="8"/>
      <w:outlineLvl w:val="2"/>
    </w:pPr>
    <w:rPr>
      <w:rFonts w:eastAsia="Times New Roman"/>
      <w:b/>
      <w:bCs/>
      <w:sz w:val="28"/>
      <w:szCs w:val="28"/>
      <w:lang w:val="en-US"/>
    </w:rPr>
  </w:style>
  <w:style w:type="character" w:customStyle="1" w:styleId="152">
    <w:name w:val="Гипертекстовая ссылка15"/>
    <w:basedOn w:val="a1"/>
    <w:uiPriority w:val="99"/>
    <w:rsid w:val="0046554C"/>
    <w:rPr>
      <w:b w:val="0"/>
      <w:bCs w:val="0"/>
      <w:color w:val="106BBE"/>
    </w:rPr>
  </w:style>
  <w:style w:type="table" w:customStyle="1" w:styleId="TableNormal15">
    <w:name w:val="Table Normal15"/>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50">
    <w:name w:val="Сетка таблицы115"/>
    <w:basedOn w:val="a2"/>
    <w:next w:val="a9"/>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5">
    <w:name w:val="Оглавление 1115"/>
    <w:basedOn w:val="a"/>
    <w:uiPriority w:val="1"/>
    <w:qFormat/>
    <w:rsid w:val="0046554C"/>
    <w:pPr>
      <w:spacing w:before="96"/>
      <w:ind w:left="116" w:hanging="12"/>
    </w:pPr>
    <w:rPr>
      <w:rFonts w:eastAsia="Times New Roman" w:cs="Times New Roman"/>
      <w:szCs w:val="24"/>
      <w:lang w:eastAsia="ru-RU"/>
    </w:rPr>
  </w:style>
  <w:style w:type="paragraph" w:customStyle="1" w:styleId="21150">
    <w:name w:val="Оглавление 2115"/>
    <w:basedOn w:val="a"/>
    <w:uiPriority w:val="1"/>
    <w:qFormat/>
    <w:rsid w:val="0046554C"/>
    <w:pPr>
      <w:spacing w:before="102"/>
      <w:ind w:left="356" w:hanging="8"/>
    </w:pPr>
    <w:rPr>
      <w:rFonts w:eastAsia="Times New Roman" w:cs="Times New Roman"/>
      <w:szCs w:val="24"/>
      <w:lang w:eastAsia="ru-RU"/>
    </w:rPr>
  </w:style>
  <w:style w:type="paragraph" w:customStyle="1" w:styleId="3115">
    <w:name w:val="Оглавление 3115"/>
    <w:basedOn w:val="a"/>
    <w:uiPriority w:val="1"/>
    <w:qFormat/>
    <w:rsid w:val="0046554C"/>
    <w:pPr>
      <w:spacing w:before="112"/>
      <w:ind w:left="596" w:hanging="540"/>
    </w:pPr>
    <w:rPr>
      <w:rFonts w:eastAsia="Times New Roman" w:cs="Times New Roman"/>
      <w:szCs w:val="24"/>
      <w:lang w:eastAsia="ru-RU"/>
    </w:rPr>
  </w:style>
  <w:style w:type="paragraph" w:customStyle="1" w:styleId="11150">
    <w:name w:val="Заголовок 1115"/>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50">
    <w:name w:val="Заголовок 3115"/>
    <w:basedOn w:val="a"/>
    <w:uiPriority w:val="1"/>
    <w:qFormat/>
    <w:rsid w:val="0046554C"/>
    <w:pPr>
      <w:ind w:left="824"/>
      <w:outlineLvl w:val="3"/>
    </w:pPr>
    <w:rPr>
      <w:rFonts w:eastAsia="Times New Roman" w:cs="Times New Roman"/>
      <w:b/>
      <w:bCs/>
      <w:szCs w:val="24"/>
      <w:lang w:eastAsia="ru-RU"/>
    </w:rPr>
  </w:style>
  <w:style w:type="character" w:customStyle="1" w:styleId="174">
    <w:name w:val="Текст выноски Знак17"/>
    <w:basedOn w:val="a1"/>
    <w:uiPriority w:val="99"/>
    <w:semiHidden/>
    <w:rsid w:val="0046554C"/>
    <w:rPr>
      <w:rFonts w:ascii="Tahoma" w:eastAsia="Times New Roman" w:hAnsi="Tahoma" w:cs="Tahoma"/>
      <w:sz w:val="16"/>
      <w:szCs w:val="16"/>
      <w:lang w:eastAsia="ru-RU"/>
    </w:rPr>
  </w:style>
  <w:style w:type="character" w:customStyle="1" w:styleId="175">
    <w:name w:val="Текст примечания Знак17"/>
    <w:basedOn w:val="a1"/>
    <w:uiPriority w:val="99"/>
    <w:semiHidden/>
    <w:rsid w:val="0046554C"/>
    <w:rPr>
      <w:rFonts w:ascii="Times New Roman" w:eastAsia="Times New Roman" w:hAnsi="Times New Roman" w:cs="Times New Roman"/>
      <w:sz w:val="20"/>
      <w:szCs w:val="20"/>
      <w:lang w:eastAsia="ru-RU"/>
    </w:rPr>
  </w:style>
  <w:style w:type="character" w:customStyle="1" w:styleId="140">
    <w:name w:val="Тема примечания Знак14"/>
    <w:basedOn w:val="175"/>
    <w:uiPriority w:val="99"/>
    <w:semiHidden/>
    <w:rsid w:val="0046554C"/>
    <w:rPr>
      <w:rFonts w:ascii="Times New Roman" w:eastAsia="Times New Roman" w:hAnsi="Times New Roman" w:cs="Times New Roman"/>
      <w:b/>
      <w:bCs/>
      <w:sz w:val="20"/>
      <w:szCs w:val="20"/>
      <w:lang w:eastAsia="ru-RU"/>
    </w:rPr>
  </w:style>
  <w:style w:type="paragraph" w:customStyle="1" w:styleId="xl6515">
    <w:name w:val="xl65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5">
    <w:name w:val="xl66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5">
    <w:name w:val="xl6715"/>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5">
    <w:name w:val="xl6815"/>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5">
    <w:name w:val="xl69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5">
    <w:name w:val="xl7015"/>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5">
    <w:name w:val="xl71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5">
    <w:name w:val="xl7215"/>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5">
    <w:name w:val="xl73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5">
    <w:name w:val="xl74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5">
    <w:name w:val="xl75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5">
    <w:name w:val="xl76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5">
    <w:name w:val="xl77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5">
    <w:name w:val="xl78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24">
    <w:name w:val="Основной текст Знак2"/>
    <w:basedOn w:val="a1"/>
    <w:uiPriority w:val="1"/>
    <w:rsid w:val="00CA269F"/>
    <w:rPr>
      <w:rFonts w:ascii="Times New Roman" w:eastAsiaTheme="minorEastAsia" w:hAnsi="Times New Roman" w:cs="Times New Roman"/>
      <w:sz w:val="24"/>
      <w:szCs w:val="24"/>
      <w:lang w:eastAsia="ru-RU"/>
    </w:rPr>
  </w:style>
  <w:style w:type="character" w:customStyle="1" w:styleId="1161">
    <w:name w:val="Заголовок 1 Знак16"/>
    <w:basedOn w:val="a1"/>
    <w:uiPriority w:val="1"/>
    <w:rsid w:val="0046554C"/>
    <w:rPr>
      <w:rFonts w:ascii="Times New Roman" w:eastAsiaTheme="minorEastAsia" w:hAnsi="Times New Roman" w:cs="Times New Roman"/>
      <w:b/>
      <w:bCs/>
      <w:sz w:val="32"/>
      <w:szCs w:val="32"/>
      <w:lang w:eastAsia="ru-RU"/>
    </w:rPr>
  </w:style>
  <w:style w:type="character" w:customStyle="1" w:styleId="217">
    <w:name w:val="Заголовок 2 Знак17"/>
    <w:basedOn w:val="a1"/>
    <w:uiPriority w:val="1"/>
    <w:rsid w:val="0046554C"/>
    <w:rPr>
      <w:rFonts w:ascii="Times New Roman" w:eastAsiaTheme="minorEastAsia" w:hAnsi="Times New Roman" w:cs="Times New Roman"/>
      <w:b/>
      <w:bCs/>
      <w:sz w:val="28"/>
      <w:szCs w:val="28"/>
      <w:lang w:eastAsia="ru-RU"/>
    </w:rPr>
  </w:style>
  <w:style w:type="character" w:customStyle="1" w:styleId="314">
    <w:name w:val="Заголовок 3 Знак14"/>
    <w:basedOn w:val="a1"/>
    <w:uiPriority w:val="1"/>
    <w:rsid w:val="0046554C"/>
    <w:rPr>
      <w:rFonts w:ascii="Times New Roman" w:eastAsiaTheme="minorEastAsia" w:hAnsi="Times New Roman" w:cs="Times New Roman"/>
      <w:b/>
      <w:bCs/>
      <w:sz w:val="24"/>
      <w:szCs w:val="24"/>
      <w:lang w:eastAsia="ru-RU"/>
    </w:rPr>
  </w:style>
  <w:style w:type="numbering" w:customStyle="1" w:styleId="114">
    <w:name w:val="Нет списка114"/>
    <w:next w:val="a3"/>
    <w:uiPriority w:val="99"/>
    <w:semiHidden/>
    <w:unhideWhenUsed/>
    <w:rsid w:val="0046554C"/>
  </w:style>
  <w:style w:type="character" w:customStyle="1" w:styleId="166">
    <w:name w:val="Основной текст Знак16"/>
    <w:basedOn w:val="a1"/>
    <w:uiPriority w:val="1"/>
    <w:rsid w:val="0046554C"/>
    <w:rPr>
      <w:rFonts w:ascii="Times New Roman" w:eastAsiaTheme="minorEastAsia" w:hAnsi="Times New Roman" w:cs="Times New Roman"/>
      <w:sz w:val="24"/>
      <w:szCs w:val="24"/>
      <w:lang w:eastAsia="ru-RU"/>
    </w:rPr>
  </w:style>
  <w:style w:type="paragraph" w:customStyle="1" w:styleId="TableParagraph14">
    <w:name w:val="Table Paragraph14"/>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41">
    <w:name w:val="Верхний колонтитул Знак14"/>
    <w:basedOn w:val="a1"/>
    <w:uiPriority w:val="99"/>
    <w:rsid w:val="0046554C"/>
    <w:rPr>
      <w:rFonts w:ascii="Times New Roman" w:eastAsiaTheme="minorEastAsia" w:hAnsi="Times New Roman" w:cs="Times New Roman"/>
      <w:sz w:val="24"/>
      <w:szCs w:val="24"/>
      <w:lang w:eastAsia="ru-RU"/>
    </w:rPr>
  </w:style>
  <w:style w:type="character" w:customStyle="1" w:styleId="153">
    <w:name w:val="Нижний колонтитул Знак15"/>
    <w:basedOn w:val="a1"/>
    <w:uiPriority w:val="99"/>
    <w:rsid w:val="0046554C"/>
    <w:rPr>
      <w:rFonts w:ascii="Times New Roman" w:eastAsiaTheme="minorEastAsia" w:hAnsi="Times New Roman" w:cs="Times New Roman"/>
      <w:sz w:val="24"/>
      <w:szCs w:val="24"/>
      <w:lang w:eastAsia="ru-RU"/>
    </w:rPr>
  </w:style>
  <w:style w:type="paragraph" w:customStyle="1" w:styleId="2114">
    <w:name w:val="Заголовок 2114"/>
    <w:basedOn w:val="a"/>
    <w:uiPriority w:val="1"/>
    <w:qFormat/>
    <w:rsid w:val="0046554C"/>
    <w:pPr>
      <w:widowControl w:val="0"/>
      <w:ind w:left="692" w:hanging="8"/>
      <w:outlineLvl w:val="2"/>
    </w:pPr>
    <w:rPr>
      <w:rFonts w:eastAsia="Times New Roman"/>
      <w:b/>
      <w:bCs/>
      <w:sz w:val="28"/>
      <w:szCs w:val="28"/>
      <w:lang w:val="en-US"/>
    </w:rPr>
  </w:style>
  <w:style w:type="character" w:customStyle="1" w:styleId="142">
    <w:name w:val="Гипертекстовая ссылка14"/>
    <w:basedOn w:val="a1"/>
    <w:uiPriority w:val="99"/>
    <w:rsid w:val="0046554C"/>
    <w:rPr>
      <w:b w:val="0"/>
      <w:bCs w:val="0"/>
      <w:color w:val="106BBE"/>
    </w:rPr>
  </w:style>
  <w:style w:type="table" w:customStyle="1" w:styleId="TableNormal14">
    <w:name w:val="Table Normal14"/>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40">
    <w:name w:val="Сетка таблицы114"/>
    <w:basedOn w:val="a2"/>
    <w:next w:val="a9"/>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4">
    <w:name w:val="Оглавление 1114"/>
    <w:basedOn w:val="a"/>
    <w:uiPriority w:val="1"/>
    <w:qFormat/>
    <w:rsid w:val="0046554C"/>
    <w:pPr>
      <w:spacing w:before="96"/>
      <w:ind w:left="116" w:hanging="12"/>
    </w:pPr>
    <w:rPr>
      <w:rFonts w:eastAsia="Times New Roman" w:cs="Times New Roman"/>
      <w:szCs w:val="24"/>
      <w:lang w:eastAsia="ru-RU"/>
    </w:rPr>
  </w:style>
  <w:style w:type="paragraph" w:customStyle="1" w:styleId="21140">
    <w:name w:val="Оглавление 2114"/>
    <w:basedOn w:val="a"/>
    <w:uiPriority w:val="1"/>
    <w:qFormat/>
    <w:rsid w:val="0046554C"/>
    <w:pPr>
      <w:spacing w:before="102"/>
      <w:ind w:left="356" w:hanging="8"/>
    </w:pPr>
    <w:rPr>
      <w:rFonts w:eastAsia="Times New Roman" w:cs="Times New Roman"/>
      <w:szCs w:val="24"/>
      <w:lang w:eastAsia="ru-RU"/>
    </w:rPr>
  </w:style>
  <w:style w:type="paragraph" w:customStyle="1" w:styleId="3114">
    <w:name w:val="Оглавление 3114"/>
    <w:basedOn w:val="a"/>
    <w:uiPriority w:val="1"/>
    <w:qFormat/>
    <w:rsid w:val="0046554C"/>
    <w:pPr>
      <w:spacing w:before="112"/>
      <w:ind w:left="596" w:hanging="540"/>
    </w:pPr>
    <w:rPr>
      <w:rFonts w:eastAsia="Times New Roman" w:cs="Times New Roman"/>
      <w:szCs w:val="24"/>
      <w:lang w:eastAsia="ru-RU"/>
    </w:rPr>
  </w:style>
  <w:style w:type="paragraph" w:customStyle="1" w:styleId="11140">
    <w:name w:val="Заголовок 1114"/>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40">
    <w:name w:val="Заголовок 3114"/>
    <w:basedOn w:val="a"/>
    <w:uiPriority w:val="1"/>
    <w:qFormat/>
    <w:rsid w:val="0046554C"/>
    <w:pPr>
      <w:ind w:left="824"/>
      <w:outlineLvl w:val="3"/>
    </w:pPr>
    <w:rPr>
      <w:rFonts w:eastAsia="Times New Roman" w:cs="Times New Roman"/>
      <w:b/>
      <w:bCs/>
      <w:szCs w:val="24"/>
      <w:lang w:eastAsia="ru-RU"/>
    </w:rPr>
  </w:style>
  <w:style w:type="character" w:customStyle="1" w:styleId="167">
    <w:name w:val="Текст выноски Знак16"/>
    <w:basedOn w:val="a1"/>
    <w:uiPriority w:val="99"/>
    <w:semiHidden/>
    <w:rsid w:val="0046554C"/>
    <w:rPr>
      <w:rFonts w:ascii="Tahoma" w:eastAsia="Times New Roman" w:hAnsi="Tahoma" w:cs="Tahoma"/>
      <w:sz w:val="16"/>
      <w:szCs w:val="16"/>
      <w:lang w:eastAsia="ru-RU"/>
    </w:rPr>
  </w:style>
  <w:style w:type="character" w:customStyle="1" w:styleId="168">
    <w:name w:val="Текст примечания Знак16"/>
    <w:basedOn w:val="a1"/>
    <w:uiPriority w:val="99"/>
    <w:semiHidden/>
    <w:rsid w:val="0046554C"/>
    <w:rPr>
      <w:rFonts w:ascii="Times New Roman" w:eastAsia="Times New Roman" w:hAnsi="Times New Roman" w:cs="Times New Roman"/>
      <w:sz w:val="20"/>
      <w:szCs w:val="20"/>
      <w:lang w:eastAsia="ru-RU"/>
    </w:rPr>
  </w:style>
  <w:style w:type="character" w:customStyle="1" w:styleId="130">
    <w:name w:val="Тема примечания Знак13"/>
    <w:basedOn w:val="168"/>
    <w:uiPriority w:val="99"/>
    <w:semiHidden/>
    <w:rsid w:val="0046554C"/>
    <w:rPr>
      <w:rFonts w:ascii="Times New Roman" w:eastAsia="Times New Roman" w:hAnsi="Times New Roman" w:cs="Times New Roman"/>
      <w:b/>
      <w:bCs/>
      <w:sz w:val="20"/>
      <w:szCs w:val="20"/>
      <w:lang w:eastAsia="ru-RU"/>
    </w:rPr>
  </w:style>
  <w:style w:type="paragraph" w:customStyle="1" w:styleId="xl6514">
    <w:name w:val="xl65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4">
    <w:name w:val="xl66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4">
    <w:name w:val="xl6714"/>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4">
    <w:name w:val="xl6814"/>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4">
    <w:name w:val="xl69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4">
    <w:name w:val="xl7014"/>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4">
    <w:name w:val="xl71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4">
    <w:name w:val="xl7214"/>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4">
    <w:name w:val="xl73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4">
    <w:name w:val="xl74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4">
    <w:name w:val="xl75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4">
    <w:name w:val="xl76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4">
    <w:name w:val="xl77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4">
    <w:name w:val="xl78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51">
    <w:name w:val="Заголовок 1 Знак15"/>
    <w:basedOn w:val="a1"/>
    <w:uiPriority w:val="1"/>
    <w:rsid w:val="0046554C"/>
    <w:rPr>
      <w:rFonts w:ascii="Times New Roman" w:eastAsiaTheme="minorEastAsia" w:hAnsi="Times New Roman" w:cs="Times New Roman"/>
      <w:b/>
      <w:bCs/>
      <w:sz w:val="32"/>
      <w:szCs w:val="32"/>
      <w:lang w:eastAsia="ru-RU"/>
    </w:rPr>
  </w:style>
  <w:style w:type="character" w:customStyle="1" w:styleId="216">
    <w:name w:val="Заголовок 2 Знак16"/>
    <w:basedOn w:val="a1"/>
    <w:uiPriority w:val="1"/>
    <w:rsid w:val="0046554C"/>
    <w:rPr>
      <w:rFonts w:ascii="Times New Roman" w:eastAsiaTheme="minorEastAsia" w:hAnsi="Times New Roman" w:cs="Times New Roman"/>
      <w:b/>
      <w:bCs/>
      <w:sz w:val="28"/>
      <w:szCs w:val="28"/>
      <w:lang w:eastAsia="ru-RU"/>
    </w:rPr>
  </w:style>
  <w:style w:type="character" w:customStyle="1" w:styleId="313">
    <w:name w:val="Заголовок 3 Знак13"/>
    <w:basedOn w:val="a1"/>
    <w:uiPriority w:val="1"/>
    <w:rsid w:val="0046554C"/>
    <w:rPr>
      <w:rFonts w:ascii="Times New Roman" w:eastAsiaTheme="minorEastAsia" w:hAnsi="Times New Roman" w:cs="Times New Roman"/>
      <w:b/>
      <w:bCs/>
      <w:sz w:val="24"/>
      <w:szCs w:val="24"/>
      <w:lang w:eastAsia="ru-RU"/>
    </w:rPr>
  </w:style>
  <w:style w:type="numbering" w:customStyle="1" w:styleId="1130">
    <w:name w:val="Нет списка113"/>
    <w:next w:val="a3"/>
    <w:uiPriority w:val="99"/>
    <w:semiHidden/>
    <w:unhideWhenUsed/>
    <w:rsid w:val="0046554C"/>
  </w:style>
  <w:style w:type="character" w:customStyle="1" w:styleId="154">
    <w:name w:val="Основной текст Знак15"/>
    <w:basedOn w:val="a1"/>
    <w:uiPriority w:val="1"/>
    <w:rsid w:val="0046554C"/>
    <w:rPr>
      <w:rFonts w:ascii="Times New Roman" w:eastAsiaTheme="minorEastAsia" w:hAnsi="Times New Roman" w:cs="Times New Roman"/>
      <w:sz w:val="24"/>
      <w:szCs w:val="24"/>
      <w:lang w:eastAsia="ru-RU"/>
    </w:rPr>
  </w:style>
  <w:style w:type="paragraph" w:customStyle="1" w:styleId="TableParagraph13">
    <w:name w:val="Table Paragraph13"/>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31">
    <w:name w:val="Верхний колонтитул Знак13"/>
    <w:basedOn w:val="a1"/>
    <w:uiPriority w:val="99"/>
    <w:rsid w:val="0046554C"/>
    <w:rPr>
      <w:rFonts w:ascii="Times New Roman" w:eastAsiaTheme="minorEastAsia" w:hAnsi="Times New Roman" w:cs="Times New Roman"/>
      <w:sz w:val="24"/>
      <w:szCs w:val="24"/>
      <w:lang w:eastAsia="ru-RU"/>
    </w:rPr>
  </w:style>
  <w:style w:type="character" w:customStyle="1" w:styleId="143">
    <w:name w:val="Нижний колонтитул Знак14"/>
    <w:basedOn w:val="a1"/>
    <w:uiPriority w:val="99"/>
    <w:rsid w:val="0046554C"/>
    <w:rPr>
      <w:rFonts w:ascii="Times New Roman" w:eastAsiaTheme="minorEastAsia" w:hAnsi="Times New Roman" w:cs="Times New Roman"/>
      <w:sz w:val="24"/>
      <w:szCs w:val="24"/>
      <w:lang w:eastAsia="ru-RU"/>
    </w:rPr>
  </w:style>
  <w:style w:type="paragraph" w:customStyle="1" w:styleId="2113">
    <w:name w:val="Заголовок 2113"/>
    <w:basedOn w:val="a"/>
    <w:uiPriority w:val="1"/>
    <w:qFormat/>
    <w:rsid w:val="0046554C"/>
    <w:pPr>
      <w:widowControl w:val="0"/>
      <w:ind w:left="692" w:hanging="8"/>
      <w:outlineLvl w:val="2"/>
    </w:pPr>
    <w:rPr>
      <w:rFonts w:eastAsia="Times New Roman"/>
      <w:b/>
      <w:bCs/>
      <w:sz w:val="28"/>
      <w:szCs w:val="28"/>
      <w:lang w:val="en-US"/>
    </w:rPr>
  </w:style>
  <w:style w:type="character" w:customStyle="1" w:styleId="132">
    <w:name w:val="Гипертекстовая ссылка13"/>
    <w:basedOn w:val="a1"/>
    <w:uiPriority w:val="99"/>
    <w:rsid w:val="0046554C"/>
    <w:rPr>
      <w:b w:val="0"/>
      <w:bCs w:val="0"/>
      <w:color w:val="106BBE"/>
    </w:rPr>
  </w:style>
  <w:style w:type="table" w:customStyle="1" w:styleId="TableNormal13">
    <w:name w:val="Table Normal13"/>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31">
    <w:name w:val="Сетка таблицы113"/>
    <w:basedOn w:val="a2"/>
    <w:next w:val="a9"/>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3">
    <w:name w:val="Оглавление 1113"/>
    <w:basedOn w:val="a"/>
    <w:uiPriority w:val="1"/>
    <w:qFormat/>
    <w:rsid w:val="0046554C"/>
    <w:pPr>
      <w:spacing w:before="96"/>
      <w:ind w:left="116" w:hanging="12"/>
    </w:pPr>
    <w:rPr>
      <w:rFonts w:eastAsia="Times New Roman" w:cs="Times New Roman"/>
      <w:szCs w:val="24"/>
      <w:lang w:eastAsia="ru-RU"/>
    </w:rPr>
  </w:style>
  <w:style w:type="paragraph" w:customStyle="1" w:styleId="21130">
    <w:name w:val="Оглавление 2113"/>
    <w:basedOn w:val="a"/>
    <w:uiPriority w:val="1"/>
    <w:qFormat/>
    <w:rsid w:val="0046554C"/>
    <w:pPr>
      <w:spacing w:before="102"/>
      <w:ind w:left="356" w:hanging="8"/>
    </w:pPr>
    <w:rPr>
      <w:rFonts w:eastAsia="Times New Roman" w:cs="Times New Roman"/>
      <w:szCs w:val="24"/>
      <w:lang w:eastAsia="ru-RU"/>
    </w:rPr>
  </w:style>
  <w:style w:type="paragraph" w:customStyle="1" w:styleId="3113">
    <w:name w:val="Оглавление 3113"/>
    <w:basedOn w:val="a"/>
    <w:uiPriority w:val="1"/>
    <w:qFormat/>
    <w:rsid w:val="0046554C"/>
    <w:pPr>
      <w:spacing w:before="112"/>
      <w:ind w:left="596" w:hanging="540"/>
    </w:pPr>
    <w:rPr>
      <w:rFonts w:eastAsia="Times New Roman" w:cs="Times New Roman"/>
      <w:szCs w:val="24"/>
      <w:lang w:eastAsia="ru-RU"/>
    </w:rPr>
  </w:style>
  <w:style w:type="paragraph" w:customStyle="1" w:styleId="11130">
    <w:name w:val="Заголовок 1113"/>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30">
    <w:name w:val="Заголовок 3113"/>
    <w:basedOn w:val="a"/>
    <w:uiPriority w:val="1"/>
    <w:qFormat/>
    <w:rsid w:val="0046554C"/>
    <w:pPr>
      <w:ind w:left="824"/>
      <w:outlineLvl w:val="3"/>
    </w:pPr>
    <w:rPr>
      <w:rFonts w:eastAsia="Times New Roman" w:cs="Times New Roman"/>
      <w:b/>
      <w:bCs/>
      <w:szCs w:val="24"/>
      <w:lang w:eastAsia="ru-RU"/>
    </w:rPr>
  </w:style>
  <w:style w:type="character" w:customStyle="1" w:styleId="155">
    <w:name w:val="Текст выноски Знак15"/>
    <w:basedOn w:val="a1"/>
    <w:uiPriority w:val="99"/>
    <w:semiHidden/>
    <w:rsid w:val="0046554C"/>
    <w:rPr>
      <w:rFonts w:ascii="Tahoma" w:eastAsia="Times New Roman" w:hAnsi="Tahoma" w:cs="Tahoma"/>
      <w:sz w:val="16"/>
      <w:szCs w:val="16"/>
      <w:lang w:eastAsia="ru-RU"/>
    </w:rPr>
  </w:style>
  <w:style w:type="character" w:customStyle="1" w:styleId="156">
    <w:name w:val="Текст примечания Знак15"/>
    <w:basedOn w:val="a1"/>
    <w:uiPriority w:val="99"/>
    <w:semiHidden/>
    <w:rsid w:val="0046554C"/>
    <w:rPr>
      <w:rFonts w:ascii="Times New Roman" w:eastAsia="Times New Roman" w:hAnsi="Times New Roman" w:cs="Times New Roman"/>
      <w:sz w:val="20"/>
      <w:szCs w:val="20"/>
      <w:lang w:eastAsia="ru-RU"/>
    </w:rPr>
  </w:style>
  <w:style w:type="character" w:customStyle="1" w:styleId="120">
    <w:name w:val="Тема примечания Знак12"/>
    <w:basedOn w:val="156"/>
    <w:uiPriority w:val="99"/>
    <w:semiHidden/>
    <w:rsid w:val="0046554C"/>
    <w:rPr>
      <w:rFonts w:ascii="Times New Roman" w:eastAsia="Times New Roman" w:hAnsi="Times New Roman" w:cs="Times New Roman"/>
      <w:b/>
      <w:bCs/>
      <w:sz w:val="20"/>
      <w:szCs w:val="20"/>
      <w:lang w:eastAsia="ru-RU"/>
    </w:rPr>
  </w:style>
  <w:style w:type="paragraph" w:customStyle="1" w:styleId="xl6513">
    <w:name w:val="xl65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3">
    <w:name w:val="xl66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3">
    <w:name w:val="xl6713"/>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3">
    <w:name w:val="xl6813"/>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3">
    <w:name w:val="xl69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3">
    <w:name w:val="xl7013"/>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3">
    <w:name w:val="xl71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3">
    <w:name w:val="xl7213"/>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3">
    <w:name w:val="xl73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3">
    <w:name w:val="xl74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3">
    <w:name w:val="xl75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3">
    <w:name w:val="xl76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3">
    <w:name w:val="xl77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3">
    <w:name w:val="xl78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a">
    <w:name w:val="Заголовок 1 Знак1"/>
    <w:basedOn w:val="a1"/>
    <w:uiPriority w:val="1"/>
    <w:rsid w:val="001D6373"/>
    <w:rPr>
      <w:rFonts w:ascii="Times New Roman" w:eastAsiaTheme="minorEastAsia" w:hAnsi="Times New Roman" w:cs="Times New Roman"/>
      <w:b/>
      <w:bCs/>
      <w:sz w:val="32"/>
      <w:szCs w:val="32"/>
      <w:lang w:eastAsia="ru-RU"/>
    </w:rPr>
  </w:style>
  <w:style w:type="character" w:customStyle="1" w:styleId="1141">
    <w:name w:val="Заголовок 1 Знак14"/>
    <w:basedOn w:val="a1"/>
    <w:uiPriority w:val="1"/>
    <w:rsid w:val="008F2C53"/>
    <w:rPr>
      <w:rFonts w:ascii="Times New Roman" w:eastAsia="Times New Roman" w:hAnsi="Times New Roman" w:cs="Times New Roman"/>
      <w:b/>
      <w:bCs/>
      <w:sz w:val="28"/>
      <w:szCs w:val="28"/>
      <w:lang w:eastAsia="ru-RU"/>
    </w:rPr>
  </w:style>
  <w:style w:type="character" w:customStyle="1" w:styleId="215">
    <w:name w:val="Заголовок 2 Знак15"/>
    <w:basedOn w:val="a1"/>
    <w:uiPriority w:val="1"/>
    <w:rsid w:val="008F2C53"/>
    <w:rPr>
      <w:rFonts w:ascii="Times New Roman" w:eastAsia="Times New Roman" w:hAnsi="Times New Roman" w:cs="Times New Roman"/>
      <w:b/>
      <w:bCs/>
      <w:sz w:val="24"/>
      <w:szCs w:val="24"/>
      <w:lang w:eastAsia="ru-RU"/>
    </w:rPr>
  </w:style>
  <w:style w:type="character" w:customStyle="1" w:styleId="144">
    <w:name w:val="Текст примечания Знак14"/>
    <w:basedOn w:val="a1"/>
    <w:uiPriority w:val="99"/>
    <w:semiHidden/>
    <w:rsid w:val="004A72FE"/>
    <w:rPr>
      <w:sz w:val="20"/>
      <w:szCs w:val="20"/>
    </w:rPr>
  </w:style>
  <w:style w:type="character" w:customStyle="1" w:styleId="145">
    <w:name w:val="Текст выноски Знак14"/>
    <w:basedOn w:val="a1"/>
    <w:uiPriority w:val="99"/>
    <w:semiHidden/>
    <w:rsid w:val="004A72FE"/>
    <w:rPr>
      <w:rFonts w:ascii="Segoe UI" w:hAnsi="Segoe UI" w:cs="Segoe UI"/>
      <w:sz w:val="18"/>
      <w:szCs w:val="18"/>
    </w:rPr>
  </w:style>
  <w:style w:type="character" w:customStyle="1" w:styleId="1132">
    <w:name w:val="Заголовок 1 Знак13"/>
    <w:basedOn w:val="a1"/>
    <w:uiPriority w:val="1"/>
    <w:rsid w:val="0046554C"/>
    <w:rPr>
      <w:rFonts w:ascii="Times New Roman" w:eastAsiaTheme="minorEastAsia" w:hAnsi="Times New Roman" w:cs="Times New Roman"/>
      <w:b/>
      <w:bCs/>
      <w:sz w:val="32"/>
      <w:szCs w:val="32"/>
      <w:lang w:eastAsia="ru-RU"/>
    </w:rPr>
  </w:style>
  <w:style w:type="character" w:customStyle="1" w:styleId="214">
    <w:name w:val="Заголовок 2 Знак14"/>
    <w:basedOn w:val="a1"/>
    <w:uiPriority w:val="1"/>
    <w:rsid w:val="0046554C"/>
    <w:rPr>
      <w:rFonts w:ascii="Times New Roman" w:eastAsiaTheme="minorEastAsia" w:hAnsi="Times New Roman" w:cs="Times New Roman"/>
      <w:b/>
      <w:bCs/>
      <w:sz w:val="28"/>
      <w:szCs w:val="28"/>
      <w:lang w:eastAsia="ru-RU"/>
    </w:rPr>
  </w:style>
  <w:style w:type="character" w:customStyle="1" w:styleId="3120">
    <w:name w:val="Заголовок 3 Знак12"/>
    <w:basedOn w:val="a1"/>
    <w:uiPriority w:val="1"/>
    <w:rsid w:val="0046554C"/>
    <w:rPr>
      <w:rFonts w:ascii="Times New Roman" w:eastAsiaTheme="minorEastAsia" w:hAnsi="Times New Roman" w:cs="Times New Roman"/>
      <w:b/>
      <w:bCs/>
      <w:sz w:val="24"/>
      <w:szCs w:val="24"/>
      <w:lang w:eastAsia="ru-RU"/>
    </w:rPr>
  </w:style>
  <w:style w:type="numbering" w:customStyle="1" w:styleId="1120">
    <w:name w:val="Нет списка112"/>
    <w:next w:val="a3"/>
    <w:uiPriority w:val="99"/>
    <w:semiHidden/>
    <w:unhideWhenUsed/>
    <w:rsid w:val="0046554C"/>
  </w:style>
  <w:style w:type="character" w:customStyle="1" w:styleId="146">
    <w:name w:val="Основной текст Знак14"/>
    <w:basedOn w:val="a1"/>
    <w:uiPriority w:val="1"/>
    <w:rsid w:val="0046554C"/>
    <w:rPr>
      <w:rFonts w:ascii="Times New Roman" w:eastAsiaTheme="minorEastAsia" w:hAnsi="Times New Roman" w:cs="Times New Roman"/>
      <w:sz w:val="24"/>
      <w:szCs w:val="24"/>
      <w:lang w:eastAsia="ru-RU"/>
    </w:rPr>
  </w:style>
  <w:style w:type="paragraph" w:customStyle="1" w:styleId="TableParagraph12">
    <w:name w:val="Table Paragraph12"/>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21">
    <w:name w:val="Верхний колонтитул Знак12"/>
    <w:basedOn w:val="a1"/>
    <w:uiPriority w:val="99"/>
    <w:rsid w:val="0046554C"/>
    <w:rPr>
      <w:rFonts w:ascii="Times New Roman" w:eastAsiaTheme="minorEastAsia" w:hAnsi="Times New Roman" w:cs="Times New Roman"/>
      <w:sz w:val="24"/>
      <w:szCs w:val="24"/>
      <w:lang w:eastAsia="ru-RU"/>
    </w:rPr>
  </w:style>
  <w:style w:type="character" w:customStyle="1" w:styleId="133">
    <w:name w:val="Нижний колонтитул Знак13"/>
    <w:basedOn w:val="a1"/>
    <w:uiPriority w:val="99"/>
    <w:rsid w:val="0046554C"/>
    <w:rPr>
      <w:rFonts w:ascii="Times New Roman" w:eastAsiaTheme="minorEastAsia" w:hAnsi="Times New Roman" w:cs="Times New Roman"/>
      <w:sz w:val="24"/>
      <w:szCs w:val="24"/>
      <w:lang w:eastAsia="ru-RU"/>
    </w:rPr>
  </w:style>
  <w:style w:type="paragraph" w:customStyle="1" w:styleId="2112">
    <w:name w:val="Заголовок 2112"/>
    <w:basedOn w:val="a"/>
    <w:uiPriority w:val="1"/>
    <w:qFormat/>
    <w:rsid w:val="0046554C"/>
    <w:pPr>
      <w:widowControl w:val="0"/>
      <w:ind w:left="692" w:hanging="8"/>
      <w:outlineLvl w:val="2"/>
    </w:pPr>
    <w:rPr>
      <w:rFonts w:eastAsia="Times New Roman"/>
      <w:b/>
      <w:bCs/>
      <w:sz w:val="28"/>
      <w:szCs w:val="28"/>
      <w:lang w:val="en-US"/>
    </w:rPr>
  </w:style>
  <w:style w:type="character" w:customStyle="1" w:styleId="122">
    <w:name w:val="Гипертекстовая ссылка12"/>
    <w:basedOn w:val="a1"/>
    <w:uiPriority w:val="99"/>
    <w:rsid w:val="0046554C"/>
    <w:rPr>
      <w:b w:val="0"/>
      <w:bCs w:val="0"/>
      <w:color w:val="106BBE"/>
    </w:rPr>
  </w:style>
  <w:style w:type="table" w:customStyle="1" w:styleId="TableNormal12">
    <w:name w:val="Table Normal12"/>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21">
    <w:name w:val="Сетка таблицы112"/>
    <w:basedOn w:val="a2"/>
    <w:next w:val="a9"/>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2">
    <w:name w:val="Оглавление 1112"/>
    <w:basedOn w:val="a"/>
    <w:uiPriority w:val="1"/>
    <w:qFormat/>
    <w:rsid w:val="0046554C"/>
    <w:pPr>
      <w:spacing w:before="96"/>
      <w:ind w:left="116" w:hanging="12"/>
    </w:pPr>
    <w:rPr>
      <w:rFonts w:eastAsia="Times New Roman" w:cs="Times New Roman"/>
      <w:szCs w:val="24"/>
      <w:lang w:eastAsia="ru-RU"/>
    </w:rPr>
  </w:style>
  <w:style w:type="paragraph" w:customStyle="1" w:styleId="21120">
    <w:name w:val="Оглавление 2112"/>
    <w:basedOn w:val="a"/>
    <w:uiPriority w:val="1"/>
    <w:qFormat/>
    <w:rsid w:val="0046554C"/>
    <w:pPr>
      <w:spacing w:before="102"/>
      <w:ind w:left="356" w:hanging="8"/>
    </w:pPr>
    <w:rPr>
      <w:rFonts w:eastAsia="Times New Roman" w:cs="Times New Roman"/>
      <w:szCs w:val="24"/>
      <w:lang w:eastAsia="ru-RU"/>
    </w:rPr>
  </w:style>
  <w:style w:type="paragraph" w:customStyle="1" w:styleId="3112">
    <w:name w:val="Оглавление 3112"/>
    <w:basedOn w:val="a"/>
    <w:uiPriority w:val="1"/>
    <w:qFormat/>
    <w:rsid w:val="0046554C"/>
    <w:pPr>
      <w:spacing w:before="112"/>
      <w:ind w:left="596" w:hanging="540"/>
    </w:pPr>
    <w:rPr>
      <w:rFonts w:eastAsia="Times New Roman" w:cs="Times New Roman"/>
      <w:szCs w:val="24"/>
      <w:lang w:eastAsia="ru-RU"/>
    </w:rPr>
  </w:style>
  <w:style w:type="paragraph" w:customStyle="1" w:styleId="11120">
    <w:name w:val="Заголовок 1112"/>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20">
    <w:name w:val="Заголовок 3112"/>
    <w:basedOn w:val="a"/>
    <w:uiPriority w:val="1"/>
    <w:qFormat/>
    <w:rsid w:val="0046554C"/>
    <w:pPr>
      <w:ind w:left="824"/>
      <w:outlineLvl w:val="3"/>
    </w:pPr>
    <w:rPr>
      <w:rFonts w:eastAsia="Times New Roman" w:cs="Times New Roman"/>
      <w:b/>
      <w:bCs/>
      <w:szCs w:val="24"/>
      <w:lang w:eastAsia="ru-RU"/>
    </w:rPr>
  </w:style>
  <w:style w:type="character" w:customStyle="1" w:styleId="134">
    <w:name w:val="Текст выноски Знак13"/>
    <w:basedOn w:val="a1"/>
    <w:uiPriority w:val="99"/>
    <w:semiHidden/>
    <w:rsid w:val="0046554C"/>
    <w:rPr>
      <w:rFonts w:ascii="Tahoma" w:eastAsia="Times New Roman" w:hAnsi="Tahoma" w:cs="Tahoma"/>
      <w:sz w:val="16"/>
      <w:szCs w:val="16"/>
      <w:lang w:eastAsia="ru-RU"/>
    </w:rPr>
  </w:style>
  <w:style w:type="character" w:customStyle="1" w:styleId="135">
    <w:name w:val="Текст примечания Знак13"/>
    <w:basedOn w:val="a1"/>
    <w:uiPriority w:val="99"/>
    <w:semiHidden/>
    <w:rsid w:val="0046554C"/>
    <w:rPr>
      <w:rFonts w:ascii="Times New Roman" w:eastAsia="Times New Roman" w:hAnsi="Times New Roman" w:cs="Times New Roman"/>
      <w:sz w:val="20"/>
      <w:szCs w:val="20"/>
      <w:lang w:eastAsia="ru-RU"/>
    </w:rPr>
  </w:style>
  <w:style w:type="character" w:customStyle="1" w:styleId="11b">
    <w:name w:val="Тема примечания Знак11"/>
    <w:basedOn w:val="135"/>
    <w:uiPriority w:val="99"/>
    <w:semiHidden/>
    <w:rsid w:val="0046554C"/>
    <w:rPr>
      <w:rFonts w:ascii="Times New Roman" w:eastAsia="Times New Roman" w:hAnsi="Times New Roman" w:cs="Times New Roman"/>
      <w:b/>
      <w:bCs/>
      <w:sz w:val="20"/>
      <w:szCs w:val="20"/>
      <w:lang w:eastAsia="ru-RU"/>
    </w:rPr>
  </w:style>
  <w:style w:type="paragraph" w:customStyle="1" w:styleId="xl6512">
    <w:name w:val="xl65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2">
    <w:name w:val="xl66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2">
    <w:name w:val="xl6712"/>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2">
    <w:name w:val="xl6812"/>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2">
    <w:name w:val="xl69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2">
    <w:name w:val="xl7012"/>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2">
    <w:name w:val="xl71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2">
    <w:name w:val="xl721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2">
    <w:name w:val="xl73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2">
    <w:name w:val="xl74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2">
    <w:name w:val="xl75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2">
    <w:name w:val="xl76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2">
    <w:name w:val="xl77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2">
    <w:name w:val="xl78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a">
    <w:name w:val="Основной текст Знак1"/>
    <w:aliases w:val="Оглавление 1 Знак Знак1, Знак1 Знак Знак1,Основной текст1 Знак1,Знак1 Знак Знак1,Основной текст Знак Знак Знак Знак1,Основной текст Знак Знак1 Знак1,bt Знак1,Body Text2 Знак1,Text1 Знак1,Таймс Нью Знак1,Òàáë òåêñò Знак1"/>
    <w:basedOn w:val="a1"/>
    <w:uiPriority w:val="1"/>
    <w:locked/>
    <w:rsid w:val="00C339AE"/>
    <w:rPr>
      <w:rFonts w:ascii="Times New Roman" w:eastAsiaTheme="minorEastAsia" w:hAnsi="Times New Roman" w:cs="Times New Roman"/>
      <w:sz w:val="24"/>
      <w:szCs w:val="24"/>
      <w:lang w:eastAsia="ru-RU"/>
    </w:rPr>
  </w:style>
  <w:style w:type="character" w:customStyle="1" w:styleId="2110">
    <w:name w:val="Основной текст Знак211"/>
    <w:basedOn w:val="a1"/>
    <w:uiPriority w:val="1"/>
    <w:rsid w:val="00A9151A"/>
    <w:rPr>
      <w:rFonts w:ascii="Times New Roman" w:eastAsiaTheme="minorEastAsia" w:hAnsi="Times New Roman" w:cs="Times New Roman"/>
      <w:sz w:val="24"/>
      <w:szCs w:val="24"/>
      <w:lang w:eastAsia="ru-RU"/>
    </w:rPr>
  </w:style>
  <w:style w:type="character" w:customStyle="1" w:styleId="1122">
    <w:name w:val="Заголовок 1 Знак12"/>
    <w:basedOn w:val="a1"/>
    <w:uiPriority w:val="1"/>
    <w:rsid w:val="0046554C"/>
    <w:rPr>
      <w:rFonts w:ascii="Times New Roman" w:eastAsiaTheme="minorEastAsia" w:hAnsi="Times New Roman" w:cs="Times New Roman"/>
      <w:b/>
      <w:bCs/>
      <w:sz w:val="32"/>
      <w:szCs w:val="32"/>
      <w:lang w:eastAsia="ru-RU"/>
    </w:rPr>
  </w:style>
  <w:style w:type="character" w:customStyle="1" w:styleId="213">
    <w:name w:val="Заголовок 2 Знак13"/>
    <w:basedOn w:val="a1"/>
    <w:uiPriority w:val="1"/>
    <w:rsid w:val="0046554C"/>
    <w:rPr>
      <w:rFonts w:ascii="Times New Roman" w:eastAsiaTheme="minorEastAsia" w:hAnsi="Times New Roman" w:cs="Times New Roman"/>
      <w:b/>
      <w:bCs/>
      <w:sz w:val="28"/>
      <w:szCs w:val="28"/>
      <w:lang w:eastAsia="ru-RU"/>
    </w:rPr>
  </w:style>
  <w:style w:type="character" w:customStyle="1" w:styleId="3110">
    <w:name w:val="Заголовок 3 Знак11"/>
    <w:basedOn w:val="a1"/>
    <w:uiPriority w:val="1"/>
    <w:rsid w:val="0046554C"/>
    <w:rPr>
      <w:rFonts w:ascii="Times New Roman" w:eastAsiaTheme="minorEastAsia" w:hAnsi="Times New Roman" w:cs="Times New Roman"/>
      <w:b/>
      <w:bCs/>
      <w:sz w:val="24"/>
      <w:szCs w:val="24"/>
      <w:lang w:eastAsia="ru-RU"/>
    </w:rPr>
  </w:style>
  <w:style w:type="numbering" w:customStyle="1" w:styleId="1110">
    <w:name w:val="Нет списка111"/>
    <w:next w:val="a3"/>
    <w:uiPriority w:val="99"/>
    <w:semiHidden/>
    <w:unhideWhenUsed/>
    <w:rsid w:val="0046554C"/>
  </w:style>
  <w:style w:type="character" w:customStyle="1" w:styleId="136">
    <w:name w:val="Основной текст Знак13"/>
    <w:basedOn w:val="a1"/>
    <w:link w:val="123"/>
    <w:uiPriority w:val="1"/>
    <w:rsid w:val="0046554C"/>
    <w:rPr>
      <w:rFonts w:ascii="Times New Roman" w:eastAsiaTheme="minorEastAsia" w:hAnsi="Times New Roman" w:cs="Times New Roman"/>
      <w:sz w:val="24"/>
      <w:szCs w:val="24"/>
      <w:lang w:eastAsia="ru-RU"/>
    </w:rPr>
  </w:style>
  <w:style w:type="paragraph" w:customStyle="1" w:styleId="TableParagraph11">
    <w:name w:val="Table Paragraph11"/>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0">
    <w:name w:val="Абзац списка Знак1"/>
    <w:aliases w:val="Обычный (веб) Знак Знак1,Абзац списка Знак2 Знак Знак1,Обычный (веб) Знак Знак Знак Знак1,Абзац списка Знак2 Знак Знак Знак Знак1,Обычный (веб) Знак Знак Знак Знак Знак Знак1,Абзац списка Знак2 Знак Знак Знак Знак Знак Знак"/>
    <w:basedOn w:val="a1"/>
    <w:link w:val="a4"/>
    <w:uiPriority w:val="99"/>
    <w:rsid w:val="0046554C"/>
    <w:rPr>
      <w:rFonts w:ascii="Times New Roman" w:eastAsiaTheme="minorEastAsia" w:hAnsi="Times New Roman" w:cs="Times New Roman"/>
      <w:sz w:val="24"/>
      <w:szCs w:val="24"/>
      <w:lang w:eastAsia="ru-RU"/>
    </w:rPr>
  </w:style>
  <w:style w:type="character" w:customStyle="1" w:styleId="124">
    <w:name w:val="Нижний колонтитул Знак12"/>
    <w:basedOn w:val="a1"/>
    <w:uiPriority w:val="99"/>
    <w:rsid w:val="0046554C"/>
    <w:rPr>
      <w:rFonts w:ascii="Times New Roman" w:eastAsiaTheme="minorEastAsia" w:hAnsi="Times New Roman" w:cs="Times New Roman"/>
      <w:sz w:val="24"/>
      <w:szCs w:val="24"/>
      <w:lang w:eastAsia="ru-RU"/>
    </w:rPr>
  </w:style>
  <w:style w:type="paragraph" w:customStyle="1" w:styleId="2111">
    <w:name w:val="Заголовок 2111"/>
    <w:basedOn w:val="a"/>
    <w:uiPriority w:val="1"/>
    <w:qFormat/>
    <w:rsid w:val="0046554C"/>
    <w:pPr>
      <w:widowControl w:val="0"/>
      <w:ind w:left="692" w:hanging="8"/>
      <w:outlineLvl w:val="2"/>
    </w:pPr>
    <w:rPr>
      <w:rFonts w:eastAsia="Times New Roman"/>
      <w:b/>
      <w:bCs/>
      <w:sz w:val="28"/>
      <w:szCs w:val="28"/>
      <w:lang w:val="en-US"/>
    </w:rPr>
  </w:style>
  <w:style w:type="character" w:customStyle="1" w:styleId="11c">
    <w:name w:val="Гипертекстовая ссылка11"/>
    <w:basedOn w:val="a1"/>
    <w:uiPriority w:val="99"/>
    <w:rsid w:val="0046554C"/>
    <w:rPr>
      <w:b w:val="0"/>
      <w:bCs w:val="0"/>
      <w:color w:val="106BBE"/>
    </w:rPr>
  </w:style>
  <w:style w:type="table" w:customStyle="1" w:styleId="TableNormal11">
    <w:name w:val="Table Normal11"/>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1">
    <w:name w:val="Сетка таблицы111"/>
    <w:basedOn w:val="a2"/>
    <w:next w:val="a9"/>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10">
    <w:name w:val="Оглавление 1111"/>
    <w:basedOn w:val="a"/>
    <w:uiPriority w:val="1"/>
    <w:qFormat/>
    <w:rsid w:val="0046554C"/>
    <w:pPr>
      <w:spacing w:before="96"/>
      <w:ind w:left="116" w:hanging="12"/>
    </w:pPr>
    <w:rPr>
      <w:rFonts w:eastAsia="Times New Roman" w:cs="Times New Roman"/>
      <w:szCs w:val="24"/>
      <w:lang w:eastAsia="ru-RU"/>
    </w:rPr>
  </w:style>
  <w:style w:type="paragraph" w:customStyle="1" w:styleId="21110">
    <w:name w:val="Оглавление 2111"/>
    <w:basedOn w:val="a"/>
    <w:uiPriority w:val="1"/>
    <w:qFormat/>
    <w:rsid w:val="0046554C"/>
    <w:pPr>
      <w:spacing w:before="102"/>
      <w:ind w:left="356" w:hanging="8"/>
    </w:pPr>
    <w:rPr>
      <w:rFonts w:eastAsia="Times New Roman" w:cs="Times New Roman"/>
      <w:szCs w:val="24"/>
      <w:lang w:eastAsia="ru-RU"/>
    </w:rPr>
  </w:style>
  <w:style w:type="paragraph" w:customStyle="1" w:styleId="3111">
    <w:name w:val="Оглавление 3111"/>
    <w:basedOn w:val="a"/>
    <w:uiPriority w:val="1"/>
    <w:qFormat/>
    <w:rsid w:val="0046554C"/>
    <w:pPr>
      <w:spacing w:before="112"/>
      <w:ind w:left="596" w:hanging="540"/>
    </w:pPr>
    <w:rPr>
      <w:rFonts w:eastAsia="Times New Roman" w:cs="Times New Roman"/>
      <w:szCs w:val="24"/>
      <w:lang w:eastAsia="ru-RU"/>
    </w:rPr>
  </w:style>
  <w:style w:type="paragraph" w:customStyle="1" w:styleId="11111">
    <w:name w:val="Заголовок 11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10">
    <w:name w:val="Заголовок 3111"/>
    <w:basedOn w:val="a"/>
    <w:uiPriority w:val="1"/>
    <w:qFormat/>
    <w:rsid w:val="0046554C"/>
    <w:pPr>
      <w:ind w:left="824"/>
      <w:outlineLvl w:val="3"/>
    </w:pPr>
    <w:rPr>
      <w:rFonts w:eastAsia="Times New Roman" w:cs="Times New Roman"/>
      <w:b/>
      <w:bCs/>
      <w:szCs w:val="24"/>
      <w:lang w:eastAsia="ru-RU"/>
    </w:rPr>
  </w:style>
  <w:style w:type="character" w:customStyle="1" w:styleId="125">
    <w:name w:val="Текст выноски Знак12"/>
    <w:basedOn w:val="a1"/>
    <w:uiPriority w:val="99"/>
    <w:semiHidden/>
    <w:rsid w:val="0046554C"/>
    <w:rPr>
      <w:rFonts w:ascii="Tahoma" w:eastAsia="Times New Roman" w:hAnsi="Tahoma" w:cs="Tahoma"/>
      <w:sz w:val="16"/>
      <w:szCs w:val="16"/>
      <w:lang w:eastAsia="ru-RU"/>
    </w:rPr>
  </w:style>
  <w:style w:type="character" w:customStyle="1" w:styleId="126">
    <w:name w:val="Текст примечания Знак12"/>
    <w:basedOn w:val="a1"/>
    <w:uiPriority w:val="99"/>
    <w:semiHidden/>
    <w:rsid w:val="0046554C"/>
    <w:rPr>
      <w:rFonts w:ascii="Times New Roman" w:eastAsia="Times New Roman" w:hAnsi="Times New Roman" w:cs="Times New Roman"/>
      <w:sz w:val="20"/>
      <w:szCs w:val="20"/>
      <w:lang w:eastAsia="ru-RU"/>
    </w:rPr>
  </w:style>
  <w:style w:type="character" w:customStyle="1" w:styleId="101">
    <w:name w:val="Текст примечания Знак10"/>
    <w:aliases w:val="Текст выноски Знак10 Знак"/>
    <w:basedOn w:val="126"/>
    <w:link w:val="af6"/>
    <w:uiPriority w:val="99"/>
    <w:semiHidden/>
    <w:rsid w:val="0046554C"/>
    <w:rPr>
      <w:rFonts w:ascii="Times New Roman" w:eastAsia="Times New Roman" w:hAnsi="Times New Roman" w:cs="Times New Roman"/>
      <w:b/>
      <w:bCs/>
      <w:sz w:val="20"/>
      <w:szCs w:val="20"/>
      <w:lang w:eastAsia="ru-RU"/>
    </w:rPr>
  </w:style>
  <w:style w:type="paragraph" w:customStyle="1" w:styleId="xl6511">
    <w:name w:val="xl65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
    <w:name w:val="xl66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
    <w:name w:val="xl6711"/>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
    <w:name w:val="xl6811"/>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
    <w:name w:val="xl69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
    <w:name w:val="xl7011"/>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
    <w:name w:val="xl71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
    <w:name w:val="xl7211"/>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1">
    <w:name w:val="xl73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
    <w:name w:val="xl74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
    <w:name w:val="xl75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
    <w:name w:val="xl76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
    <w:name w:val="xl77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
    <w:name w:val="xl78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0">
    <w:name w:val="Заголовок 1 Знак10"/>
    <w:basedOn w:val="a1"/>
    <w:link w:val="1"/>
    <w:uiPriority w:val="1"/>
    <w:rsid w:val="0046554C"/>
    <w:rPr>
      <w:rFonts w:ascii="Times New Roman" w:eastAsiaTheme="minorEastAsia" w:hAnsi="Times New Roman" w:cs="Times New Roman"/>
      <w:b/>
      <w:bCs/>
      <w:sz w:val="32"/>
      <w:szCs w:val="32"/>
      <w:lang w:eastAsia="ru-RU"/>
    </w:rPr>
  </w:style>
  <w:style w:type="character" w:customStyle="1" w:styleId="211">
    <w:name w:val="Заголовок 2 Знак11"/>
    <w:aliases w:val="Оглавление 2 Знак Знак2,Основной текст Знак3 Знак Знак2,Оглавление 2 Знак Знак Знак Знак2,Основной текст Знак3 Знак Знак Знак Знак2,Оглавление 2 Знак Знак Знак Знак Знак Знак2,Основной текст Знак3 Знак Знак Знак Знак Знак Знак2"/>
    <w:basedOn w:val="a1"/>
    <w:link w:val="2"/>
    <w:uiPriority w:val="9"/>
    <w:rsid w:val="0046554C"/>
    <w:rPr>
      <w:rFonts w:ascii="Times New Roman" w:eastAsiaTheme="minorEastAsia" w:hAnsi="Times New Roman" w:cs="Times New Roman"/>
      <w:b/>
      <w:bCs/>
      <w:sz w:val="28"/>
      <w:szCs w:val="28"/>
      <w:lang w:eastAsia="ru-RU"/>
    </w:rPr>
  </w:style>
  <w:style w:type="character" w:customStyle="1" w:styleId="310">
    <w:name w:val="Заголовок 3 Знак10"/>
    <w:basedOn w:val="a1"/>
    <w:link w:val="3"/>
    <w:uiPriority w:val="1"/>
    <w:rsid w:val="0046554C"/>
    <w:rPr>
      <w:rFonts w:ascii="Times New Roman" w:eastAsiaTheme="minorEastAsia" w:hAnsi="Times New Roman" w:cs="Times New Roman"/>
      <w:b/>
      <w:bCs/>
      <w:sz w:val="24"/>
      <w:szCs w:val="24"/>
      <w:lang w:eastAsia="ru-RU"/>
    </w:rPr>
  </w:style>
  <w:style w:type="numbering" w:customStyle="1" w:styleId="1100">
    <w:name w:val="Нет списка110"/>
    <w:next w:val="a3"/>
    <w:uiPriority w:val="99"/>
    <w:semiHidden/>
    <w:unhideWhenUsed/>
    <w:rsid w:val="0046554C"/>
  </w:style>
  <w:style w:type="character" w:customStyle="1" w:styleId="123">
    <w:name w:val="Основной текст Знак12"/>
    <w:basedOn w:val="a1"/>
    <w:link w:val="136"/>
    <w:uiPriority w:val="1"/>
    <w:rsid w:val="0046554C"/>
    <w:rPr>
      <w:rFonts w:ascii="Times New Roman" w:eastAsiaTheme="minorEastAsia" w:hAnsi="Times New Roman" w:cs="Times New Roman"/>
      <w:sz w:val="24"/>
      <w:szCs w:val="24"/>
      <w:lang w:eastAsia="ru-RU"/>
    </w:rPr>
  </w:style>
  <w:style w:type="paragraph" w:customStyle="1" w:styleId="TableParagraph10">
    <w:name w:val="Table Paragraph10"/>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1">
    <w:name w:val="Нижний колонтитул Знак11"/>
    <w:basedOn w:val="a1"/>
    <w:link w:val="ac"/>
    <w:uiPriority w:val="99"/>
    <w:rsid w:val="0046554C"/>
    <w:rPr>
      <w:rFonts w:ascii="Times New Roman" w:eastAsiaTheme="minorEastAsia" w:hAnsi="Times New Roman" w:cs="Times New Roman"/>
      <w:sz w:val="24"/>
      <w:szCs w:val="24"/>
      <w:lang w:eastAsia="ru-RU"/>
    </w:rPr>
  </w:style>
  <w:style w:type="character" w:customStyle="1" w:styleId="af1">
    <w:name w:val="Заголовок оглавления Знак"/>
    <w:basedOn w:val="a1"/>
    <w:link w:val="af0"/>
    <w:uiPriority w:val="99"/>
    <w:rsid w:val="0046554C"/>
    <w:rPr>
      <w:rFonts w:ascii="Times New Roman" w:eastAsiaTheme="minorEastAsia" w:hAnsi="Times New Roman" w:cs="Times New Roman"/>
      <w:sz w:val="24"/>
      <w:szCs w:val="24"/>
      <w:lang w:eastAsia="ru-RU"/>
    </w:rPr>
  </w:style>
  <w:style w:type="paragraph" w:customStyle="1" w:styleId="21100">
    <w:name w:val="Заголовок 2110"/>
    <w:basedOn w:val="a"/>
    <w:uiPriority w:val="1"/>
    <w:qFormat/>
    <w:rsid w:val="0046554C"/>
    <w:pPr>
      <w:widowControl w:val="0"/>
      <w:ind w:left="692" w:hanging="8"/>
      <w:outlineLvl w:val="2"/>
    </w:pPr>
    <w:rPr>
      <w:rFonts w:eastAsia="Times New Roman"/>
      <w:b/>
      <w:bCs/>
      <w:sz w:val="28"/>
      <w:szCs w:val="28"/>
      <w:lang w:val="en-US"/>
    </w:rPr>
  </w:style>
  <w:style w:type="character" w:customStyle="1" w:styleId="103">
    <w:name w:val="Гипертекстовая ссылка10"/>
    <w:basedOn w:val="a1"/>
    <w:uiPriority w:val="99"/>
    <w:rsid w:val="0046554C"/>
    <w:rPr>
      <w:b w:val="0"/>
      <w:bCs w:val="0"/>
      <w:color w:val="106BBE"/>
    </w:rPr>
  </w:style>
  <w:style w:type="table" w:customStyle="1" w:styleId="TableNormal10">
    <w:name w:val="Table Normal10"/>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1">
    <w:name w:val="Сетка таблицы110"/>
    <w:basedOn w:val="a2"/>
    <w:uiPriority w:val="39"/>
    <w:rsid w:val="004655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0">
    <w:name w:val="Оглавление 1110"/>
    <w:basedOn w:val="a"/>
    <w:uiPriority w:val="1"/>
    <w:qFormat/>
    <w:rsid w:val="0046554C"/>
    <w:pPr>
      <w:spacing w:before="96"/>
      <w:ind w:left="116" w:hanging="12"/>
    </w:pPr>
    <w:rPr>
      <w:rFonts w:eastAsia="Times New Roman" w:cs="Times New Roman"/>
      <w:szCs w:val="24"/>
      <w:lang w:eastAsia="ru-RU"/>
    </w:rPr>
  </w:style>
  <w:style w:type="paragraph" w:customStyle="1" w:styleId="21101">
    <w:name w:val="Оглавление 2110"/>
    <w:basedOn w:val="a"/>
    <w:uiPriority w:val="1"/>
    <w:qFormat/>
    <w:rsid w:val="0046554C"/>
    <w:pPr>
      <w:spacing w:before="102"/>
      <w:ind w:left="356" w:hanging="8"/>
    </w:pPr>
    <w:rPr>
      <w:rFonts w:eastAsia="Times New Roman" w:cs="Times New Roman"/>
      <w:szCs w:val="24"/>
      <w:lang w:eastAsia="ru-RU"/>
    </w:rPr>
  </w:style>
  <w:style w:type="paragraph" w:customStyle="1" w:styleId="31100">
    <w:name w:val="Оглавление 3110"/>
    <w:basedOn w:val="a"/>
    <w:uiPriority w:val="1"/>
    <w:qFormat/>
    <w:rsid w:val="0046554C"/>
    <w:pPr>
      <w:spacing w:before="112"/>
      <w:ind w:left="596" w:hanging="540"/>
    </w:pPr>
    <w:rPr>
      <w:rFonts w:eastAsia="Times New Roman" w:cs="Times New Roman"/>
      <w:szCs w:val="24"/>
      <w:lang w:eastAsia="ru-RU"/>
    </w:rPr>
  </w:style>
  <w:style w:type="paragraph" w:customStyle="1" w:styleId="11101">
    <w:name w:val="Заголовок 1110"/>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01">
    <w:name w:val="Заголовок 3110"/>
    <w:basedOn w:val="a"/>
    <w:uiPriority w:val="1"/>
    <w:qFormat/>
    <w:rsid w:val="0046554C"/>
    <w:pPr>
      <w:ind w:left="824"/>
      <w:outlineLvl w:val="3"/>
    </w:pPr>
    <w:rPr>
      <w:rFonts w:eastAsia="Times New Roman" w:cs="Times New Roman"/>
      <w:b/>
      <w:bCs/>
      <w:szCs w:val="24"/>
      <w:lang w:eastAsia="ru-RU"/>
    </w:rPr>
  </w:style>
  <w:style w:type="character" w:customStyle="1" w:styleId="113">
    <w:name w:val="Текст выноски Знак11"/>
    <w:basedOn w:val="a1"/>
    <w:link w:val="af5"/>
    <w:uiPriority w:val="99"/>
    <w:semiHidden/>
    <w:rsid w:val="0046554C"/>
    <w:rPr>
      <w:rFonts w:ascii="Tahoma" w:eastAsia="Times New Roman" w:hAnsi="Tahoma" w:cs="Tahoma"/>
      <w:sz w:val="16"/>
      <w:szCs w:val="16"/>
      <w:lang w:eastAsia="ru-RU"/>
    </w:rPr>
  </w:style>
  <w:style w:type="character" w:customStyle="1" w:styleId="17">
    <w:name w:val="Тема примечания Знак17"/>
    <w:basedOn w:val="a1"/>
    <w:link w:val="af8"/>
    <w:uiPriority w:val="99"/>
    <w:semiHidden/>
    <w:rsid w:val="0046554C"/>
    <w:rPr>
      <w:rFonts w:ascii="Times New Roman" w:eastAsia="Times New Roman" w:hAnsi="Times New Roman" w:cs="Times New Roman"/>
      <w:sz w:val="20"/>
      <w:szCs w:val="20"/>
      <w:lang w:eastAsia="ru-RU"/>
    </w:rPr>
  </w:style>
  <w:style w:type="character" w:customStyle="1" w:styleId="102">
    <w:name w:val="Тема примечания Знак10"/>
    <w:basedOn w:val="101"/>
    <w:link w:val="afa"/>
    <w:uiPriority w:val="99"/>
    <w:semiHidden/>
    <w:rsid w:val="0046554C"/>
    <w:rPr>
      <w:rFonts w:ascii="Times New Roman" w:eastAsia="Times New Roman" w:hAnsi="Times New Roman" w:cs="Times New Roman"/>
      <w:b/>
      <w:bCs/>
      <w:sz w:val="20"/>
      <w:szCs w:val="20"/>
      <w:lang w:eastAsia="ru-RU"/>
    </w:rPr>
  </w:style>
  <w:style w:type="paragraph" w:customStyle="1" w:styleId="xl6510">
    <w:name w:val="xl65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
    <w:name w:val="xl66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
    <w:name w:val="xl6710"/>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
    <w:name w:val="xl6810"/>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
    <w:name w:val="xl69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
    <w:name w:val="xl701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
    <w:name w:val="xl71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
    <w:name w:val="xl7210"/>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0">
    <w:name w:val="xl73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
    <w:name w:val="xl74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
    <w:name w:val="xl75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
    <w:name w:val="xl76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
    <w:name w:val="xl77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
    <w:name w:val="xl78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table" w:customStyle="1" w:styleId="21a">
    <w:name w:val="Верхний колонтитул Знак21"/>
    <w:basedOn w:val="a2"/>
    <w:uiPriority w:val="39"/>
    <w:rsid w:val="00C23D13"/>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Default">
    <w:name w:val="Default"/>
    <w:rsid w:val="00C23D1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7">
    <w:name w:val="Заголовок 2 Знак7"/>
    <w:aliases w:val="Оглавление 2 Знак Знак1,Основной текст Знак3 Знак Знак1,Оглавление 2 Знак Знак Знак Знак1,Основной текст Знак3 Знак Знак Знак Знак1,Оглавление 2 Знак Знак Знак Знак Знак Знак1,Основной текст Знак3 Знак Знак Знак Знак Знак Знак"/>
    <w:basedOn w:val="a1"/>
    <w:uiPriority w:val="9"/>
    <w:rsid w:val="00C23D13"/>
    <w:rPr>
      <w:rFonts w:ascii="Times New Roman" w:eastAsia="Times New Roman" w:hAnsi="Times New Roman" w:cs="Times New Roman"/>
      <w:b/>
      <w:bCs/>
      <w:sz w:val="24"/>
      <w:szCs w:val="24"/>
      <w:lang w:eastAsia="ru-RU"/>
    </w:rPr>
  </w:style>
  <w:style w:type="character" w:customStyle="1" w:styleId="a8">
    <w:name w:val="Без интервала Знак"/>
    <w:aliases w:val="Титул 1.1.1 Знак,Табличный Знак"/>
    <w:link w:val="a0"/>
    <w:uiPriority w:val="1"/>
    <w:locked/>
    <w:rsid w:val="00C23D13"/>
    <w:rPr>
      <w:rFonts w:ascii="Times New Roman" w:hAnsi="Times New Roman"/>
      <w:sz w:val="24"/>
    </w:rPr>
  </w:style>
  <w:style w:type="character" w:customStyle="1" w:styleId="11d">
    <w:name w:val="Основной текст Знак11"/>
    <w:basedOn w:val="a1"/>
    <w:uiPriority w:val="1"/>
    <w:rsid w:val="00C23D13"/>
    <w:rPr>
      <w:rFonts w:ascii="Times New Roman" w:eastAsia="Times New Roman" w:hAnsi="Times New Roman"/>
      <w:sz w:val="24"/>
      <w:szCs w:val="24"/>
      <w:lang w:val="en-US"/>
    </w:rPr>
  </w:style>
  <w:style w:type="table" w:customStyle="1" w:styleId="220">
    <w:name w:val="Верхний колонтитул Знак22"/>
    <w:basedOn w:val="a2"/>
    <w:uiPriority w:val="39"/>
    <w:rsid w:val="00C23D13"/>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230">
    <w:name w:val="Верхний колонтитул Знак23"/>
    <w:basedOn w:val="a2"/>
    <w:uiPriority w:val="39"/>
    <w:rsid w:val="00C23D13"/>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240">
    <w:name w:val="Верхний колонтитул Знак24"/>
    <w:basedOn w:val="a2"/>
    <w:uiPriority w:val="39"/>
    <w:rsid w:val="00C23D13"/>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25">
    <w:name w:val="Верхний колонтитул Знак25"/>
    <w:basedOn w:val="a2"/>
    <w:uiPriority w:val="39"/>
    <w:rsid w:val="00C23D13"/>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26">
    <w:name w:val="Сетка таблицы2"/>
    <w:basedOn w:val="a2"/>
    <w:uiPriority w:val="5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00">
    <w:name w:val="Основной текст Знак210"/>
    <w:basedOn w:val="a1"/>
    <w:uiPriority w:val="1"/>
    <w:rsid w:val="00C23D13"/>
    <w:rPr>
      <w:rFonts w:ascii="Times New Roman" w:eastAsiaTheme="minorEastAsia" w:hAnsi="Times New Roman" w:cs="Times New Roman"/>
      <w:sz w:val="24"/>
      <w:szCs w:val="24"/>
      <w:lang w:eastAsia="ru-RU"/>
    </w:rPr>
  </w:style>
  <w:style w:type="table" w:customStyle="1" w:styleId="32">
    <w:name w:val="Сетка таблицы3"/>
    <w:basedOn w:val="a2"/>
    <w:uiPriority w:val="5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uiPriority w:val="5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
    <w:name w:val="Сетка таблицы5"/>
    <w:basedOn w:val="a2"/>
    <w:uiPriority w:val="5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0">
    <w:name w:val="Верхний колонтитул Знак10"/>
    <w:link w:val="aa"/>
    <w:uiPriority w:val="34"/>
    <w:rsid w:val="00C23D13"/>
    <w:rPr>
      <w:rFonts w:ascii="Times New Roman" w:eastAsiaTheme="minorEastAsia" w:hAnsi="Times New Roman" w:cs="Times New Roman"/>
      <w:sz w:val="24"/>
      <w:szCs w:val="24"/>
      <w:lang w:eastAsia="ru-RU"/>
    </w:rPr>
  </w:style>
  <w:style w:type="character" w:customStyle="1" w:styleId="1610">
    <w:name w:val="Основной текст (16)_1"/>
    <w:link w:val="160"/>
    <w:rsid w:val="00C23D13"/>
    <w:rPr>
      <w:b/>
      <w:bCs/>
      <w:spacing w:val="-10"/>
      <w:sz w:val="18"/>
      <w:szCs w:val="18"/>
      <w:shd w:val="clear" w:color="auto" w:fill="FFFFFF"/>
    </w:rPr>
  </w:style>
  <w:style w:type="paragraph" w:customStyle="1" w:styleId="161">
    <w:name w:val="Основной текст (16)1"/>
    <w:basedOn w:val="a"/>
    <w:link w:val="16"/>
    <w:rsid w:val="00C23D13"/>
    <w:pPr>
      <w:shd w:val="clear" w:color="auto" w:fill="FFFFFF"/>
      <w:spacing w:after="60" w:line="240" w:lineRule="atLeast"/>
      <w:ind w:hanging="100"/>
      <w:jc w:val="both"/>
    </w:pPr>
    <w:rPr>
      <w:rFonts w:asciiTheme="minorHAnsi" w:hAnsiTheme="minorHAnsi"/>
      <w:b/>
      <w:bCs/>
      <w:spacing w:val="-10"/>
      <w:sz w:val="18"/>
      <w:szCs w:val="18"/>
    </w:rPr>
  </w:style>
  <w:style w:type="character" w:customStyle="1" w:styleId="2120">
    <w:name w:val="Заголовок 2 Знак12"/>
    <w:basedOn w:val="a1"/>
    <w:uiPriority w:val="1"/>
    <w:rsid w:val="00C23D13"/>
    <w:rPr>
      <w:rFonts w:ascii="Times New Roman" w:eastAsia="Times New Roman" w:hAnsi="Times New Roman" w:cs="Times New Roman"/>
      <w:b/>
      <w:bCs/>
      <w:sz w:val="24"/>
      <w:szCs w:val="24"/>
      <w:lang w:eastAsia="ru-RU"/>
    </w:rPr>
  </w:style>
  <w:style w:type="character" w:customStyle="1" w:styleId="2310">
    <w:name w:val="Заголовок 2 Знак310"/>
    <w:basedOn w:val="a1"/>
    <w:uiPriority w:val="1"/>
    <w:rsid w:val="00C23D13"/>
    <w:rPr>
      <w:rFonts w:ascii="Times New Roman" w:eastAsia="Times New Roman" w:hAnsi="Times New Roman" w:cs="Times New Roman"/>
      <w:b/>
      <w:bCs/>
      <w:sz w:val="24"/>
      <w:szCs w:val="24"/>
      <w:lang w:eastAsia="ru-RU"/>
    </w:rPr>
  </w:style>
  <w:style w:type="character" w:customStyle="1" w:styleId="2141">
    <w:name w:val="Заголовок 2 Знак141"/>
    <w:uiPriority w:val="1"/>
    <w:rsid w:val="00C23D13"/>
    <w:rPr>
      <w:rFonts w:ascii="Times New Roman" w:eastAsiaTheme="minorEastAsia" w:hAnsi="Times New Roman" w:cs="Times New Roman"/>
      <w:b/>
      <w:bCs/>
      <w:sz w:val="28"/>
      <w:szCs w:val="28"/>
      <w:lang w:eastAsia="ru-RU"/>
    </w:rPr>
  </w:style>
  <w:style w:type="character" w:customStyle="1" w:styleId="1182">
    <w:name w:val="Верхний колонтитул Знак118"/>
    <w:uiPriority w:val="99"/>
    <w:rsid w:val="00C23D13"/>
    <w:rPr>
      <w:rFonts w:ascii="Times New Roman" w:eastAsiaTheme="minorEastAsia" w:hAnsi="Times New Roman" w:cs="Times New Roman"/>
      <w:sz w:val="24"/>
      <w:szCs w:val="24"/>
      <w:lang w:eastAsia="ru-RU"/>
    </w:rPr>
  </w:style>
  <w:style w:type="character" w:customStyle="1" w:styleId="1183">
    <w:name w:val="Нижний колонтитул Знак118"/>
    <w:uiPriority w:val="99"/>
    <w:rsid w:val="00C23D13"/>
    <w:rPr>
      <w:rFonts w:ascii="Times New Roman" w:eastAsiaTheme="minorEastAsia" w:hAnsi="Times New Roman" w:cs="Times New Roman"/>
      <w:sz w:val="24"/>
      <w:szCs w:val="24"/>
      <w:lang w:eastAsia="ru-RU"/>
    </w:rPr>
  </w:style>
  <w:style w:type="character" w:customStyle="1" w:styleId="1137">
    <w:name w:val="Заголовок 1 Знак137"/>
    <w:basedOn w:val="a1"/>
    <w:uiPriority w:val="1"/>
    <w:rsid w:val="00C23D13"/>
    <w:rPr>
      <w:rFonts w:ascii="Times New Roman" w:eastAsiaTheme="minorEastAsia" w:hAnsi="Times New Roman" w:cs="Times New Roman"/>
      <w:b/>
      <w:bCs/>
      <w:sz w:val="32"/>
      <w:szCs w:val="32"/>
      <w:lang w:eastAsia="ru-RU"/>
    </w:rPr>
  </w:style>
  <w:style w:type="character" w:customStyle="1" w:styleId="2140">
    <w:name w:val="Заголовок 2 Знак140"/>
    <w:basedOn w:val="a1"/>
    <w:uiPriority w:val="1"/>
    <w:rsid w:val="00C23D13"/>
    <w:rPr>
      <w:rFonts w:ascii="Times New Roman" w:eastAsiaTheme="minorEastAsia" w:hAnsi="Times New Roman" w:cs="Times New Roman"/>
      <w:b/>
      <w:bCs/>
      <w:sz w:val="28"/>
      <w:szCs w:val="28"/>
      <w:lang w:eastAsia="ru-RU"/>
    </w:rPr>
  </w:style>
  <w:style w:type="character" w:customStyle="1" w:styleId="39">
    <w:name w:val="Заголовок 3 Знак9"/>
    <w:basedOn w:val="a1"/>
    <w:uiPriority w:val="1"/>
    <w:rsid w:val="00C23D13"/>
    <w:rPr>
      <w:rFonts w:ascii="Times New Roman" w:eastAsiaTheme="minorEastAsia" w:hAnsi="Times New Roman" w:cs="Times New Roman"/>
      <w:b/>
      <w:bCs/>
      <w:sz w:val="24"/>
      <w:szCs w:val="24"/>
      <w:lang w:eastAsia="ru-RU"/>
    </w:rPr>
  </w:style>
  <w:style w:type="numbering" w:customStyle="1" w:styleId="190">
    <w:name w:val="Нет списка19"/>
    <w:next w:val="a3"/>
    <w:uiPriority w:val="99"/>
    <w:semiHidden/>
    <w:unhideWhenUsed/>
    <w:rsid w:val="00C23D13"/>
  </w:style>
  <w:style w:type="character" w:customStyle="1" w:styleId="104">
    <w:name w:val="Основной текст Знак10"/>
    <w:basedOn w:val="a1"/>
    <w:uiPriority w:val="1"/>
    <w:rsid w:val="00C23D13"/>
    <w:rPr>
      <w:rFonts w:ascii="Times New Roman" w:eastAsiaTheme="minorEastAsia" w:hAnsi="Times New Roman" w:cs="Times New Roman"/>
      <w:sz w:val="24"/>
      <w:szCs w:val="24"/>
      <w:lang w:eastAsia="ru-RU"/>
    </w:rPr>
  </w:style>
  <w:style w:type="paragraph" w:customStyle="1" w:styleId="TableParagraph9">
    <w:name w:val="Table Paragraph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0">
    <w:name w:val="Верхний колонтитул Знак9"/>
    <w:basedOn w:val="a1"/>
    <w:uiPriority w:val="99"/>
    <w:rsid w:val="00C23D13"/>
    <w:rPr>
      <w:rFonts w:ascii="Times New Roman" w:eastAsiaTheme="minorEastAsia" w:hAnsi="Times New Roman" w:cs="Times New Roman"/>
      <w:sz w:val="24"/>
      <w:szCs w:val="24"/>
      <w:lang w:eastAsia="ru-RU"/>
    </w:rPr>
  </w:style>
  <w:style w:type="character" w:customStyle="1" w:styleId="91">
    <w:name w:val="Нижний колонтитул Знак9"/>
    <w:basedOn w:val="a1"/>
    <w:uiPriority w:val="99"/>
    <w:rsid w:val="00C23D13"/>
    <w:rPr>
      <w:rFonts w:ascii="Times New Roman" w:eastAsiaTheme="minorEastAsia" w:hAnsi="Times New Roman" w:cs="Times New Roman"/>
      <w:sz w:val="24"/>
      <w:szCs w:val="24"/>
      <w:lang w:eastAsia="ru-RU"/>
    </w:rPr>
  </w:style>
  <w:style w:type="paragraph" w:customStyle="1" w:styleId="2190">
    <w:name w:val="Заголовок 219"/>
    <w:basedOn w:val="a"/>
    <w:uiPriority w:val="1"/>
    <w:qFormat/>
    <w:rsid w:val="00C23D13"/>
    <w:pPr>
      <w:widowControl w:val="0"/>
      <w:ind w:left="692" w:hanging="8"/>
      <w:outlineLvl w:val="2"/>
    </w:pPr>
    <w:rPr>
      <w:rFonts w:eastAsia="Times New Roman"/>
      <w:b/>
      <w:bCs/>
      <w:sz w:val="28"/>
      <w:szCs w:val="28"/>
      <w:lang w:val="en-US"/>
    </w:rPr>
  </w:style>
  <w:style w:type="character" w:customStyle="1" w:styleId="92">
    <w:name w:val="Гипертекстовая ссылка9"/>
    <w:basedOn w:val="a1"/>
    <w:uiPriority w:val="99"/>
    <w:rsid w:val="00C23D13"/>
    <w:rPr>
      <w:b w:val="0"/>
      <w:bCs w:val="0"/>
      <w:color w:val="106BBE"/>
    </w:rPr>
  </w:style>
  <w:style w:type="table" w:customStyle="1" w:styleId="TableNormal9">
    <w:name w:val="Table Normal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1">
    <w:name w:val="Сетка таблицы1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0">
    <w:name w:val="Оглавление 119"/>
    <w:basedOn w:val="a"/>
    <w:uiPriority w:val="1"/>
    <w:qFormat/>
    <w:rsid w:val="00C23D13"/>
    <w:pPr>
      <w:spacing w:before="96"/>
      <w:ind w:left="116" w:hanging="12"/>
    </w:pPr>
    <w:rPr>
      <w:rFonts w:eastAsia="Times New Roman" w:cs="Times New Roman"/>
      <w:szCs w:val="24"/>
      <w:lang w:eastAsia="ru-RU"/>
    </w:rPr>
  </w:style>
  <w:style w:type="paragraph" w:customStyle="1" w:styleId="2191">
    <w:name w:val="Оглавление 219"/>
    <w:basedOn w:val="a"/>
    <w:uiPriority w:val="1"/>
    <w:qFormat/>
    <w:rsid w:val="00C23D13"/>
    <w:pPr>
      <w:spacing w:before="102"/>
      <w:ind w:left="356" w:hanging="8"/>
    </w:pPr>
    <w:rPr>
      <w:rFonts w:eastAsia="Times New Roman" w:cs="Times New Roman"/>
      <w:szCs w:val="24"/>
      <w:lang w:eastAsia="ru-RU"/>
    </w:rPr>
  </w:style>
  <w:style w:type="paragraph" w:customStyle="1" w:styleId="319">
    <w:name w:val="Оглавление 319"/>
    <w:basedOn w:val="a"/>
    <w:uiPriority w:val="1"/>
    <w:qFormat/>
    <w:rsid w:val="00C23D13"/>
    <w:pPr>
      <w:spacing w:before="112"/>
      <w:ind w:left="596" w:hanging="540"/>
    </w:pPr>
    <w:rPr>
      <w:rFonts w:eastAsia="Times New Roman" w:cs="Times New Roman"/>
      <w:szCs w:val="24"/>
      <w:lang w:eastAsia="ru-RU"/>
    </w:rPr>
  </w:style>
  <w:style w:type="paragraph" w:customStyle="1" w:styleId="1191">
    <w:name w:val="Заголовок 11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0">
    <w:name w:val="Заголовок 319"/>
    <w:basedOn w:val="a"/>
    <w:uiPriority w:val="1"/>
    <w:qFormat/>
    <w:rsid w:val="00C23D13"/>
    <w:pPr>
      <w:ind w:left="824"/>
      <w:outlineLvl w:val="3"/>
    </w:pPr>
    <w:rPr>
      <w:rFonts w:eastAsia="Times New Roman" w:cs="Times New Roman"/>
      <w:b/>
      <w:bCs/>
      <w:szCs w:val="24"/>
      <w:lang w:eastAsia="ru-RU"/>
    </w:rPr>
  </w:style>
  <w:style w:type="character" w:customStyle="1" w:styleId="93">
    <w:name w:val="Текст выноски Знак9"/>
    <w:basedOn w:val="a1"/>
    <w:uiPriority w:val="99"/>
    <w:semiHidden/>
    <w:rsid w:val="00C23D13"/>
    <w:rPr>
      <w:rFonts w:ascii="Tahoma" w:eastAsia="Times New Roman" w:hAnsi="Tahoma" w:cs="Tahoma"/>
      <w:sz w:val="16"/>
      <w:szCs w:val="16"/>
      <w:lang w:eastAsia="ru-RU"/>
    </w:rPr>
  </w:style>
  <w:style w:type="character" w:customStyle="1" w:styleId="94">
    <w:name w:val="Текст примечания Знак9"/>
    <w:basedOn w:val="a1"/>
    <w:uiPriority w:val="99"/>
    <w:semiHidden/>
    <w:rsid w:val="00C23D13"/>
    <w:rPr>
      <w:rFonts w:ascii="Times New Roman" w:eastAsia="Times New Roman" w:hAnsi="Times New Roman" w:cs="Times New Roman"/>
      <w:sz w:val="20"/>
      <w:szCs w:val="20"/>
      <w:lang w:eastAsia="ru-RU"/>
    </w:rPr>
  </w:style>
  <w:style w:type="character" w:customStyle="1" w:styleId="95">
    <w:name w:val="Тема примечания Знак9"/>
    <w:uiPriority w:val="99"/>
    <w:semiHidden/>
    <w:rsid w:val="00C23D13"/>
    <w:rPr>
      <w:rFonts w:ascii="Times New Roman" w:eastAsia="Times New Roman" w:hAnsi="Times New Roman" w:cs="Times New Roman"/>
      <w:b/>
      <w:bCs/>
      <w:sz w:val="20"/>
      <w:szCs w:val="20"/>
      <w:lang w:eastAsia="ru-RU"/>
    </w:rPr>
  </w:style>
  <w:style w:type="paragraph" w:customStyle="1" w:styleId="xl659">
    <w:name w:val="xl6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
    <w:name w:val="xl6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
    <w:name w:val="xl67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
    <w:name w:val="xl68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
    <w:name w:val="xl6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
    <w:name w:val="xl70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
    <w:name w:val="xl7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
    <w:name w:val="xl72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
    <w:name w:val="xl7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
    <w:name w:val="xl7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
    <w:name w:val="xl7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
    <w:name w:val="xl7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
    <w:name w:val="xl7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
    <w:name w:val="xl7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6">
    <w:name w:val="Заголовок 1 Знак136"/>
    <w:basedOn w:val="a1"/>
    <w:uiPriority w:val="1"/>
    <w:rsid w:val="00C23D13"/>
    <w:rPr>
      <w:rFonts w:ascii="Times New Roman" w:eastAsiaTheme="minorEastAsia" w:hAnsi="Times New Roman" w:cs="Times New Roman"/>
      <w:b/>
      <w:bCs/>
      <w:sz w:val="32"/>
      <w:szCs w:val="32"/>
      <w:lang w:eastAsia="ru-RU"/>
    </w:rPr>
  </w:style>
  <w:style w:type="character" w:customStyle="1" w:styleId="2139">
    <w:name w:val="Заголовок 2 Знак139"/>
    <w:basedOn w:val="a1"/>
    <w:uiPriority w:val="1"/>
    <w:rsid w:val="00C23D13"/>
    <w:rPr>
      <w:rFonts w:ascii="Times New Roman" w:eastAsiaTheme="minorEastAsia" w:hAnsi="Times New Roman" w:cs="Times New Roman"/>
      <w:b/>
      <w:bCs/>
      <w:sz w:val="28"/>
      <w:szCs w:val="28"/>
      <w:lang w:eastAsia="ru-RU"/>
    </w:rPr>
  </w:style>
  <w:style w:type="character" w:customStyle="1" w:styleId="38">
    <w:name w:val="Заголовок 3 Знак8"/>
    <w:basedOn w:val="a1"/>
    <w:uiPriority w:val="1"/>
    <w:rsid w:val="00C23D13"/>
    <w:rPr>
      <w:rFonts w:ascii="Times New Roman" w:eastAsiaTheme="minorEastAsia" w:hAnsi="Times New Roman" w:cs="Times New Roman"/>
      <w:b/>
      <w:bCs/>
      <w:sz w:val="24"/>
      <w:szCs w:val="24"/>
      <w:lang w:eastAsia="ru-RU"/>
    </w:rPr>
  </w:style>
  <w:style w:type="numbering" w:customStyle="1" w:styleId="184">
    <w:name w:val="Нет списка18"/>
    <w:next w:val="a3"/>
    <w:uiPriority w:val="99"/>
    <w:semiHidden/>
    <w:unhideWhenUsed/>
    <w:rsid w:val="00C23D13"/>
  </w:style>
  <w:style w:type="character" w:customStyle="1" w:styleId="96">
    <w:name w:val="Основной текст Знак9"/>
    <w:basedOn w:val="a1"/>
    <w:uiPriority w:val="1"/>
    <w:rsid w:val="00C23D13"/>
    <w:rPr>
      <w:rFonts w:ascii="Times New Roman" w:eastAsiaTheme="minorEastAsia" w:hAnsi="Times New Roman" w:cs="Times New Roman"/>
      <w:sz w:val="24"/>
      <w:szCs w:val="24"/>
      <w:lang w:eastAsia="ru-RU"/>
    </w:rPr>
  </w:style>
  <w:style w:type="paragraph" w:customStyle="1" w:styleId="TableParagraph8">
    <w:name w:val="Table Paragraph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0">
    <w:name w:val="Верхний колонтитул Знак8"/>
    <w:basedOn w:val="a1"/>
    <w:uiPriority w:val="99"/>
    <w:rsid w:val="00C23D13"/>
    <w:rPr>
      <w:rFonts w:ascii="Times New Roman" w:eastAsiaTheme="minorEastAsia" w:hAnsi="Times New Roman" w:cs="Times New Roman"/>
      <w:sz w:val="24"/>
      <w:szCs w:val="24"/>
      <w:lang w:eastAsia="ru-RU"/>
    </w:rPr>
  </w:style>
  <w:style w:type="character" w:customStyle="1" w:styleId="81">
    <w:name w:val="Нижний колонтитул Знак8"/>
    <w:basedOn w:val="a1"/>
    <w:uiPriority w:val="99"/>
    <w:rsid w:val="00C23D13"/>
    <w:rPr>
      <w:rFonts w:ascii="Times New Roman" w:eastAsiaTheme="minorEastAsia" w:hAnsi="Times New Roman" w:cs="Times New Roman"/>
      <w:sz w:val="24"/>
      <w:szCs w:val="24"/>
      <w:lang w:eastAsia="ru-RU"/>
    </w:rPr>
  </w:style>
  <w:style w:type="paragraph" w:customStyle="1" w:styleId="2180">
    <w:name w:val="Заголовок 218"/>
    <w:basedOn w:val="a"/>
    <w:uiPriority w:val="1"/>
    <w:qFormat/>
    <w:rsid w:val="00C23D13"/>
    <w:pPr>
      <w:widowControl w:val="0"/>
      <w:ind w:left="692" w:hanging="8"/>
      <w:outlineLvl w:val="2"/>
    </w:pPr>
    <w:rPr>
      <w:rFonts w:eastAsia="Times New Roman"/>
      <w:b/>
      <w:bCs/>
      <w:sz w:val="28"/>
      <w:szCs w:val="28"/>
      <w:lang w:val="en-US"/>
    </w:rPr>
  </w:style>
  <w:style w:type="character" w:customStyle="1" w:styleId="82">
    <w:name w:val="Гипертекстовая ссылка8"/>
    <w:basedOn w:val="a1"/>
    <w:uiPriority w:val="99"/>
    <w:rsid w:val="00C23D13"/>
    <w:rPr>
      <w:b w:val="0"/>
      <w:bCs w:val="0"/>
      <w:color w:val="106BBE"/>
    </w:rPr>
  </w:style>
  <w:style w:type="table" w:customStyle="1" w:styleId="TableNormal8">
    <w:name w:val="Table Normal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5">
    <w:name w:val="Сетка таблицы1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4">
    <w:name w:val="Оглавление 118"/>
    <w:basedOn w:val="a"/>
    <w:uiPriority w:val="1"/>
    <w:qFormat/>
    <w:rsid w:val="00C23D13"/>
    <w:pPr>
      <w:spacing w:before="96"/>
      <w:ind w:left="116" w:hanging="12"/>
    </w:pPr>
    <w:rPr>
      <w:rFonts w:eastAsia="Times New Roman" w:cs="Times New Roman"/>
      <w:szCs w:val="24"/>
      <w:lang w:eastAsia="ru-RU"/>
    </w:rPr>
  </w:style>
  <w:style w:type="paragraph" w:customStyle="1" w:styleId="2181">
    <w:name w:val="Оглавление 218"/>
    <w:basedOn w:val="a"/>
    <w:uiPriority w:val="1"/>
    <w:qFormat/>
    <w:rsid w:val="00C23D13"/>
    <w:pPr>
      <w:spacing w:before="102"/>
      <w:ind w:left="356" w:hanging="8"/>
    </w:pPr>
    <w:rPr>
      <w:rFonts w:eastAsia="Times New Roman" w:cs="Times New Roman"/>
      <w:szCs w:val="24"/>
      <w:lang w:eastAsia="ru-RU"/>
    </w:rPr>
  </w:style>
  <w:style w:type="paragraph" w:customStyle="1" w:styleId="318">
    <w:name w:val="Оглавление 318"/>
    <w:basedOn w:val="a"/>
    <w:uiPriority w:val="1"/>
    <w:qFormat/>
    <w:rsid w:val="00C23D13"/>
    <w:pPr>
      <w:spacing w:before="112"/>
      <w:ind w:left="596" w:hanging="540"/>
    </w:pPr>
    <w:rPr>
      <w:rFonts w:eastAsia="Times New Roman" w:cs="Times New Roman"/>
      <w:szCs w:val="24"/>
      <w:lang w:eastAsia="ru-RU"/>
    </w:rPr>
  </w:style>
  <w:style w:type="paragraph" w:customStyle="1" w:styleId="1185">
    <w:name w:val="Заголовок 11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0">
    <w:name w:val="Заголовок 318"/>
    <w:basedOn w:val="a"/>
    <w:uiPriority w:val="1"/>
    <w:qFormat/>
    <w:rsid w:val="00C23D13"/>
    <w:pPr>
      <w:ind w:left="824"/>
      <w:outlineLvl w:val="3"/>
    </w:pPr>
    <w:rPr>
      <w:rFonts w:eastAsia="Times New Roman" w:cs="Times New Roman"/>
      <w:b/>
      <w:bCs/>
      <w:szCs w:val="24"/>
      <w:lang w:eastAsia="ru-RU"/>
    </w:rPr>
  </w:style>
  <w:style w:type="character" w:customStyle="1" w:styleId="83">
    <w:name w:val="Текст выноски Знак8"/>
    <w:basedOn w:val="a1"/>
    <w:uiPriority w:val="99"/>
    <w:semiHidden/>
    <w:rsid w:val="00C23D13"/>
    <w:rPr>
      <w:rFonts w:ascii="Tahoma" w:eastAsia="Times New Roman" w:hAnsi="Tahoma" w:cs="Tahoma"/>
      <w:sz w:val="16"/>
      <w:szCs w:val="16"/>
      <w:lang w:eastAsia="ru-RU"/>
    </w:rPr>
  </w:style>
  <w:style w:type="character" w:customStyle="1" w:styleId="84">
    <w:name w:val="Текст примечания Знак8"/>
    <w:basedOn w:val="a1"/>
    <w:uiPriority w:val="99"/>
    <w:semiHidden/>
    <w:rsid w:val="00C23D13"/>
    <w:rPr>
      <w:rFonts w:ascii="Times New Roman" w:eastAsia="Times New Roman" w:hAnsi="Times New Roman" w:cs="Times New Roman"/>
      <w:sz w:val="20"/>
      <w:szCs w:val="20"/>
      <w:lang w:eastAsia="ru-RU"/>
    </w:rPr>
  </w:style>
  <w:style w:type="character" w:customStyle="1" w:styleId="85">
    <w:name w:val="Тема примечания Знак8"/>
    <w:uiPriority w:val="99"/>
    <w:semiHidden/>
    <w:rsid w:val="00C23D13"/>
    <w:rPr>
      <w:rFonts w:ascii="Times New Roman" w:eastAsia="Times New Roman" w:hAnsi="Times New Roman" w:cs="Times New Roman"/>
      <w:b/>
      <w:bCs/>
      <w:sz w:val="20"/>
      <w:szCs w:val="20"/>
      <w:lang w:eastAsia="ru-RU"/>
    </w:rPr>
  </w:style>
  <w:style w:type="paragraph" w:customStyle="1" w:styleId="xl658">
    <w:name w:val="xl6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
    <w:name w:val="xl6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
    <w:name w:val="xl67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
    <w:name w:val="xl68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
    <w:name w:val="xl6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
    <w:name w:val="xl70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
    <w:name w:val="xl71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
    <w:name w:val="xl72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
    <w:name w:val="xl7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
    <w:name w:val="xl7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
    <w:name w:val="xl7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
    <w:name w:val="xl7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
    <w:name w:val="xl7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
    <w:name w:val="xl7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92">
    <w:name w:val="Заголовок 1 Знак9"/>
    <w:basedOn w:val="a1"/>
    <w:uiPriority w:val="1"/>
    <w:rsid w:val="00C23D13"/>
    <w:rPr>
      <w:rFonts w:ascii="Times New Roman" w:eastAsiaTheme="minorEastAsia" w:hAnsi="Times New Roman" w:cs="Times New Roman"/>
      <w:b/>
      <w:bCs/>
      <w:sz w:val="32"/>
      <w:szCs w:val="32"/>
      <w:lang w:eastAsia="ru-RU"/>
    </w:rPr>
  </w:style>
  <w:style w:type="character" w:customStyle="1" w:styleId="2138">
    <w:name w:val="Заголовок 2 Знак138"/>
    <w:basedOn w:val="a1"/>
    <w:uiPriority w:val="1"/>
    <w:rsid w:val="00C23D13"/>
    <w:rPr>
      <w:rFonts w:ascii="Times New Roman" w:eastAsiaTheme="minorEastAsia" w:hAnsi="Times New Roman" w:cs="Times New Roman"/>
      <w:b/>
      <w:bCs/>
      <w:sz w:val="28"/>
      <w:szCs w:val="28"/>
      <w:lang w:eastAsia="ru-RU"/>
    </w:rPr>
  </w:style>
  <w:style w:type="character" w:customStyle="1" w:styleId="37">
    <w:name w:val="Заголовок 3 Знак7"/>
    <w:basedOn w:val="a1"/>
    <w:uiPriority w:val="1"/>
    <w:rsid w:val="00C23D13"/>
    <w:rPr>
      <w:rFonts w:ascii="Times New Roman" w:eastAsiaTheme="minorEastAsia" w:hAnsi="Times New Roman" w:cs="Times New Roman"/>
      <w:b/>
      <w:bCs/>
      <w:sz w:val="24"/>
      <w:szCs w:val="24"/>
      <w:lang w:eastAsia="ru-RU"/>
    </w:rPr>
  </w:style>
  <w:style w:type="numbering" w:customStyle="1" w:styleId="176">
    <w:name w:val="Нет списка17"/>
    <w:next w:val="a3"/>
    <w:uiPriority w:val="99"/>
    <w:semiHidden/>
    <w:unhideWhenUsed/>
    <w:rsid w:val="00C23D13"/>
  </w:style>
  <w:style w:type="character" w:customStyle="1" w:styleId="86">
    <w:name w:val="Основной текст Знак8"/>
    <w:basedOn w:val="a1"/>
    <w:uiPriority w:val="1"/>
    <w:rsid w:val="00C23D13"/>
    <w:rPr>
      <w:rFonts w:ascii="Times New Roman" w:eastAsiaTheme="minorEastAsia" w:hAnsi="Times New Roman" w:cs="Times New Roman"/>
      <w:sz w:val="24"/>
      <w:szCs w:val="24"/>
      <w:lang w:eastAsia="ru-RU"/>
    </w:rPr>
  </w:style>
  <w:style w:type="paragraph" w:customStyle="1" w:styleId="TableParagraph7">
    <w:name w:val="Table Paragraph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0">
    <w:name w:val="Верхний колонтитул Знак7"/>
    <w:basedOn w:val="a1"/>
    <w:uiPriority w:val="99"/>
    <w:rsid w:val="00C23D13"/>
    <w:rPr>
      <w:rFonts w:ascii="Times New Roman" w:eastAsiaTheme="minorEastAsia" w:hAnsi="Times New Roman" w:cs="Times New Roman"/>
      <w:sz w:val="24"/>
      <w:szCs w:val="24"/>
      <w:lang w:eastAsia="ru-RU"/>
    </w:rPr>
  </w:style>
  <w:style w:type="character" w:customStyle="1" w:styleId="71">
    <w:name w:val="Нижний колонтитул Знак7"/>
    <w:basedOn w:val="a1"/>
    <w:uiPriority w:val="99"/>
    <w:rsid w:val="00C23D13"/>
    <w:rPr>
      <w:rFonts w:ascii="Times New Roman" w:eastAsiaTheme="minorEastAsia" w:hAnsi="Times New Roman" w:cs="Times New Roman"/>
      <w:sz w:val="24"/>
      <w:szCs w:val="24"/>
      <w:lang w:eastAsia="ru-RU"/>
    </w:rPr>
  </w:style>
  <w:style w:type="paragraph" w:customStyle="1" w:styleId="2170">
    <w:name w:val="Заголовок 217"/>
    <w:basedOn w:val="a"/>
    <w:uiPriority w:val="1"/>
    <w:qFormat/>
    <w:rsid w:val="00C23D13"/>
    <w:pPr>
      <w:widowControl w:val="0"/>
      <w:ind w:left="692" w:hanging="8"/>
      <w:outlineLvl w:val="2"/>
    </w:pPr>
    <w:rPr>
      <w:rFonts w:eastAsia="Times New Roman"/>
      <w:b/>
      <w:bCs/>
      <w:sz w:val="28"/>
      <w:szCs w:val="28"/>
      <w:lang w:val="en-US"/>
    </w:rPr>
  </w:style>
  <w:style w:type="character" w:customStyle="1" w:styleId="72">
    <w:name w:val="Гипертекстовая ссылка7"/>
    <w:basedOn w:val="a1"/>
    <w:uiPriority w:val="99"/>
    <w:rsid w:val="00C23D13"/>
    <w:rPr>
      <w:b w:val="0"/>
      <w:bCs w:val="0"/>
      <w:color w:val="106BBE"/>
    </w:rPr>
  </w:style>
  <w:style w:type="table" w:customStyle="1" w:styleId="TableNormal7">
    <w:name w:val="Table Normal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7">
    <w:name w:val="Сетка таблицы1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2">
    <w:name w:val="Оглавление 117"/>
    <w:basedOn w:val="a"/>
    <w:uiPriority w:val="1"/>
    <w:qFormat/>
    <w:rsid w:val="00C23D13"/>
    <w:pPr>
      <w:spacing w:before="96"/>
      <w:ind w:left="116" w:hanging="12"/>
    </w:pPr>
    <w:rPr>
      <w:rFonts w:eastAsia="Times New Roman" w:cs="Times New Roman"/>
      <w:szCs w:val="24"/>
      <w:lang w:eastAsia="ru-RU"/>
    </w:rPr>
  </w:style>
  <w:style w:type="paragraph" w:customStyle="1" w:styleId="2171">
    <w:name w:val="Оглавление 217"/>
    <w:basedOn w:val="a"/>
    <w:uiPriority w:val="1"/>
    <w:qFormat/>
    <w:rsid w:val="00C23D13"/>
    <w:pPr>
      <w:spacing w:before="102"/>
      <w:ind w:left="356" w:hanging="8"/>
    </w:pPr>
    <w:rPr>
      <w:rFonts w:eastAsia="Times New Roman" w:cs="Times New Roman"/>
      <w:szCs w:val="24"/>
      <w:lang w:eastAsia="ru-RU"/>
    </w:rPr>
  </w:style>
  <w:style w:type="paragraph" w:customStyle="1" w:styleId="3170">
    <w:name w:val="Оглавление 317"/>
    <w:basedOn w:val="a"/>
    <w:uiPriority w:val="1"/>
    <w:qFormat/>
    <w:rsid w:val="00C23D13"/>
    <w:pPr>
      <w:spacing w:before="112"/>
      <w:ind w:left="596" w:hanging="540"/>
    </w:pPr>
    <w:rPr>
      <w:rFonts w:eastAsia="Times New Roman" w:cs="Times New Roman"/>
      <w:szCs w:val="24"/>
      <w:lang w:eastAsia="ru-RU"/>
    </w:rPr>
  </w:style>
  <w:style w:type="paragraph" w:customStyle="1" w:styleId="1173">
    <w:name w:val="Заголовок 11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1">
    <w:name w:val="Заголовок 317"/>
    <w:basedOn w:val="a"/>
    <w:uiPriority w:val="1"/>
    <w:qFormat/>
    <w:rsid w:val="00C23D13"/>
    <w:pPr>
      <w:ind w:left="824"/>
      <w:outlineLvl w:val="3"/>
    </w:pPr>
    <w:rPr>
      <w:rFonts w:eastAsia="Times New Roman" w:cs="Times New Roman"/>
      <w:b/>
      <w:bCs/>
      <w:szCs w:val="24"/>
      <w:lang w:eastAsia="ru-RU"/>
    </w:rPr>
  </w:style>
  <w:style w:type="character" w:customStyle="1" w:styleId="73">
    <w:name w:val="Текст выноски Знак7"/>
    <w:basedOn w:val="a1"/>
    <w:uiPriority w:val="99"/>
    <w:semiHidden/>
    <w:rsid w:val="00C23D13"/>
    <w:rPr>
      <w:rFonts w:ascii="Tahoma" w:eastAsia="Times New Roman" w:hAnsi="Tahoma" w:cs="Tahoma"/>
      <w:sz w:val="16"/>
      <w:szCs w:val="16"/>
      <w:lang w:eastAsia="ru-RU"/>
    </w:rPr>
  </w:style>
  <w:style w:type="character" w:customStyle="1" w:styleId="74">
    <w:name w:val="Текст примечания Знак7"/>
    <w:basedOn w:val="a1"/>
    <w:uiPriority w:val="99"/>
    <w:semiHidden/>
    <w:rsid w:val="00C23D13"/>
    <w:rPr>
      <w:rFonts w:ascii="Times New Roman" w:eastAsia="Times New Roman" w:hAnsi="Times New Roman" w:cs="Times New Roman"/>
      <w:sz w:val="20"/>
      <w:szCs w:val="20"/>
      <w:lang w:eastAsia="ru-RU"/>
    </w:rPr>
  </w:style>
  <w:style w:type="character" w:customStyle="1" w:styleId="75">
    <w:name w:val="Тема примечания Знак7"/>
    <w:uiPriority w:val="99"/>
    <w:semiHidden/>
    <w:rsid w:val="00C23D13"/>
    <w:rPr>
      <w:rFonts w:ascii="Times New Roman" w:eastAsia="Times New Roman" w:hAnsi="Times New Roman" w:cs="Times New Roman"/>
      <w:b/>
      <w:bCs/>
      <w:sz w:val="20"/>
      <w:szCs w:val="20"/>
      <w:lang w:eastAsia="ru-RU"/>
    </w:rPr>
  </w:style>
  <w:style w:type="paragraph" w:customStyle="1" w:styleId="xl657">
    <w:name w:val="xl6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
    <w:name w:val="xl6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
    <w:name w:val="xl67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
    <w:name w:val="xl68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
    <w:name w:val="xl6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
    <w:name w:val="xl70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
    <w:name w:val="xl7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
    <w:name w:val="xl72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
    <w:name w:val="xl7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
    <w:name w:val="xl7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
    <w:name w:val="xl7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
    <w:name w:val="xl7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
    <w:name w:val="xl7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
    <w:name w:val="xl7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6">
    <w:name w:val="Заголовок 1 Знак8"/>
    <w:basedOn w:val="a1"/>
    <w:uiPriority w:val="1"/>
    <w:rsid w:val="00C23D13"/>
    <w:rPr>
      <w:rFonts w:ascii="Times New Roman" w:eastAsiaTheme="minorEastAsia" w:hAnsi="Times New Roman" w:cs="Times New Roman"/>
      <w:b/>
      <w:bCs/>
      <w:sz w:val="32"/>
      <w:szCs w:val="32"/>
      <w:lang w:eastAsia="ru-RU"/>
    </w:rPr>
  </w:style>
  <w:style w:type="character" w:customStyle="1" w:styleId="2101">
    <w:name w:val="Заголовок 2 Знак10"/>
    <w:basedOn w:val="a1"/>
    <w:uiPriority w:val="1"/>
    <w:rsid w:val="00C23D13"/>
    <w:rPr>
      <w:rFonts w:ascii="Times New Roman" w:eastAsiaTheme="minorEastAsia" w:hAnsi="Times New Roman" w:cs="Times New Roman"/>
      <w:b/>
      <w:bCs/>
      <w:sz w:val="28"/>
      <w:szCs w:val="28"/>
      <w:lang w:eastAsia="ru-RU"/>
    </w:rPr>
  </w:style>
  <w:style w:type="character" w:customStyle="1" w:styleId="36">
    <w:name w:val="Заголовок 3 Знак6"/>
    <w:basedOn w:val="a1"/>
    <w:uiPriority w:val="1"/>
    <w:rsid w:val="00C23D13"/>
    <w:rPr>
      <w:rFonts w:ascii="Times New Roman" w:eastAsiaTheme="minorEastAsia" w:hAnsi="Times New Roman" w:cs="Times New Roman"/>
      <w:b/>
      <w:bCs/>
      <w:sz w:val="24"/>
      <w:szCs w:val="24"/>
      <w:lang w:eastAsia="ru-RU"/>
    </w:rPr>
  </w:style>
  <w:style w:type="numbering" w:customStyle="1" w:styleId="169">
    <w:name w:val="Нет списка16"/>
    <w:next w:val="a3"/>
    <w:uiPriority w:val="99"/>
    <w:semiHidden/>
    <w:unhideWhenUsed/>
    <w:rsid w:val="00C23D13"/>
  </w:style>
  <w:style w:type="character" w:customStyle="1" w:styleId="76">
    <w:name w:val="Основной текст Знак7"/>
    <w:basedOn w:val="a1"/>
    <w:uiPriority w:val="1"/>
    <w:rsid w:val="00C23D13"/>
    <w:rPr>
      <w:rFonts w:ascii="Times New Roman" w:eastAsiaTheme="minorEastAsia" w:hAnsi="Times New Roman" w:cs="Times New Roman"/>
      <w:sz w:val="24"/>
      <w:szCs w:val="24"/>
      <w:lang w:eastAsia="ru-RU"/>
    </w:rPr>
  </w:style>
  <w:style w:type="paragraph" w:customStyle="1" w:styleId="TableParagraph6">
    <w:name w:val="Table Paragraph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0">
    <w:name w:val="Верхний колонтитул Знак6"/>
    <w:basedOn w:val="a1"/>
    <w:uiPriority w:val="99"/>
    <w:rsid w:val="00C23D13"/>
    <w:rPr>
      <w:rFonts w:ascii="Times New Roman" w:eastAsiaTheme="minorEastAsia" w:hAnsi="Times New Roman" w:cs="Times New Roman"/>
      <w:sz w:val="24"/>
      <w:szCs w:val="24"/>
      <w:lang w:eastAsia="ru-RU"/>
    </w:rPr>
  </w:style>
  <w:style w:type="character" w:customStyle="1" w:styleId="61">
    <w:name w:val="Нижний колонтитул Знак6"/>
    <w:basedOn w:val="a1"/>
    <w:uiPriority w:val="99"/>
    <w:rsid w:val="00C23D13"/>
    <w:rPr>
      <w:rFonts w:ascii="Times New Roman" w:eastAsiaTheme="minorEastAsia" w:hAnsi="Times New Roman" w:cs="Times New Roman"/>
      <w:sz w:val="24"/>
      <w:szCs w:val="24"/>
      <w:lang w:eastAsia="ru-RU"/>
    </w:rPr>
  </w:style>
  <w:style w:type="paragraph" w:customStyle="1" w:styleId="2160">
    <w:name w:val="Заголовок 216"/>
    <w:basedOn w:val="a"/>
    <w:uiPriority w:val="1"/>
    <w:qFormat/>
    <w:rsid w:val="00C23D13"/>
    <w:pPr>
      <w:widowControl w:val="0"/>
      <w:ind w:left="692" w:hanging="8"/>
      <w:outlineLvl w:val="2"/>
    </w:pPr>
    <w:rPr>
      <w:rFonts w:eastAsia="Times New Roman"/>
      <w:b/>
      <w:bCs/>
      <w:sz w:val="28"/>
      <w:szCs w:val="28"/>
      <w:lang w:val="en-US"/>
    </w:rPr>
  </w:style>
  <w:style w:type="character" w:customStyle="1" w:styleId="62">
    <w:name w:val="Гипертекстовая ссылка6"/>
    <w:basedOn w:val="a1"/>
    <w:uiPriority w:val="99"/>
    <w:rsid w:val="00C23D13"/>
    <w:rPr>
      <w:b w:val="0"/>
      <w:bCs w:val="0"/>
      <w:color w:val="106BBE"/>
    </w:rPr>
  </w:style>
  <w:style w:type="table" w:customStyle="1" w:styleId="TableNormal6">
    <w:name w:val="Table Normal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a">
    <w:name w:val="Сетка таблицы1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2">
    <w:name w:val="Оглавление 116"/>
    <w:basedOn w:val="a"/>
    <w:uiPriority w:val="1"/>
    <w:qFormat/>
    <w:rsid w:val="00C23D13"/>
    <w:pPr>
      <w:spacing w:before="96"/>
      <w:ind w:left="116" w:hanging="12"/>
    </w:pPr>
    <w:rPr>
      <w:rFonts w:eastAsia="Times New Roman" w:cs="Times New Roman"/>
      <w:szCs w:val="24"/>
      <w:lang w:eastAsia="ru-RU"/>
    </w:rPr>
  </w:style>
  <w:style w:type="paragraph" w:customStyle="1" w:styleId="2161">
    <w:name w:val="Оглавление 216"/>
    <w:basedOn w:val="a"/>
    <w:uiPriority w:val="1"/>
    <w:qFormat/>
    <w:rsid w:val="00C23D13"/>
    <w:pPr>
      <w:spacing w:before="102"/>
      <w:ind w:left="356" w:hanging="8"/>
    </w:pPr>
    <w:rPr>
      <w:rFonts w:eastAsia="Times New Roman" w:cs="Times New Roman"/>
      <w:szCs w:val="24"/>
      <w:lang w:eastAsia="ru-RU"/>
    </w:rPr>
  </w:style>
  <w:style w:type="paragraph" w:customStyle="1" w:styleId="3160">
    <w:name w:val="Оглавление 316"/>
    <w:basedOn w:val="a"/>
    <w:uiPriority w:val="1"/>
    <w:qFormat/>
    <w:rsid w:val="00C23D13"/>
    <w:pPr>
      <w:spacing w:before="112"/>
      <w:ind w:left="596" w:hanging="540"/>
    </w:pPr>
    <w:rPr>
      <w:rFonts w:eastAsia="Times New Roman" w:cs="Times New Roman"/>
      <w:szCs w:val="24"/>
      <w:lang w:eastAsia="ru-RU"/>
    </w:rPr>
  </w:style>
  <w:style w:type="paragraph" w:customStyle="1" w:styleId="1163">
    <w:name w:val="Заголовок 11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1">
    <w:name w:val="Заголовок 316"/>
    <w:basedOn w:val="a"/>
    <w:uiPriority w:val="1"/>
    <w:qFormat/>
    <w:rsid w:val="00C23D13"/>
    <w:pPr>
      <w:ind w:left="824"/>
      <w:outlineLvl w:val="3"/>
    </w:pPr>
    <w:rPr>
      <w:rFonts w:eastAsia="Times New Roman" w:cs="Times New Roman"/>
      <w:b/>
      <w:bCs/>
      <w:szCs w:val="24"/>
      <w:lang w:eastAsia="ru-RU"/>
    </w:rPr>
  </w:style>
  <w:style w:type="character" w:customStyle="1" w:styleId="63">
    <w:name w:val="Текст выноски Знак6"/>
    <w:basedOn w:val="a1"/>
    <w:uiPriority w:val="99"/>
    <w:semiHidden/>
    <w:rsid w:val="00C23D13"/>
    <w:rPr>
      <w:rFonts w:ascii="Tahoma" w:eastAsia="Times New Roman" w:hAnsi="Tahoma" w:cs="Tahoma"/>
      <w:sz w:val="16"/>
      <w:szCs w:val="16"/>
      <w:lang w:eastAsia="ru-RU"/>
    </w:rPr>
  </w:style>
  <w:style w:type="character" w:customStyle="1" w:styleId="64">
    <w:name w:val="Текст примечания Знак6"/>
    <w:basedOn w:val="a1"/>
    <w:uiPriority w:val="99"/>
    <w:semiHidden/>
    <w:rsid w:val="00C23D13"/>
    <w:rPr>
      <w:rFonts w:ascii="Times New Roman" w:eastAsia="Times New Roman" w:hAnsi="Times New Roman" w:cs="Times New Roman"/>
      <w:sz w:val="20"/>
      <w:szCs w:val="20"/>
      <w:lang w:eastAsia="ru-RU"/>
    </w:rPr>
  </w:style>
  <w:style w:type="character" w:customStyle="1" w:styleId="65">
    <w:name w:val="Тема примечания Знак6"/>
    <w:uiPriority w:val="99"/>
    <w:semiHidden/>
    <w:rsid w:val="00C23D13"/>
    <w:rPr>
      <w:rFonts w:ascii="Times New Roman" w:eastAsia="Times New Roman" w:hAnsi="Times New Roman" w:cs="Times New Roman"/>
      <w:b/>
      <w:bCs/>
      <w:sz w:val="20"/>
      <w:szCs w:val="20"/>
      <w:lang w:eastAsia="ru-RU"/>
    </w:rPr>
  </w:style>
  <w:style w:type="paragraph" w:customStyle="1" w:styleId="xl656">
    <w:name w:val="xl6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
    <w:name w:val="xl6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
    <w:name w:val="xl67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
    <w:name w:val="xl68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
    <w:name w:val="xl6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
    <w:name w:val="xl70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
    <w:name w:val="xl7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
    <w:name w:val="xl72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
    <w:name w:val="xl7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
    <w:name w:val="xl7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
    <w:name w:val="xl7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
    <w:name w:val="xl7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
    <w:name w:val="xl7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
    <w:name w:val="xl7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8">
    <w:name w:val="Заголовок 1 Знак7"/>
    <w:basedOn w:val="a1"/>
    <w:uiPriority w:val="1"/>
    <w:rsid w:val="00C23D13"/>
    <w:rPr>
      <w:rFonts w:ascii="Times New Roman" w:eastAsiaTheme="minorEastAsia" w:hAnsi="Times New Roman" w:cs="Times New Roman"/>
      <w:b/>
      <w:bCs/>
      <w:sz w:val="32"/>
      <w:szCs w:val="32"/>
      <w:lang w:eastAsia="ru-RU"/>
    </w:rPr>
  </w:style>
  <w:style w:type="character" w:customStyle="1" w:styleId="29">
    <w:name w:val="Заголовок 2 Знак9"/>
    <w:basedOn w:val="a1"/>
    <w:uiPriority w:val="1"/>
    <w:rsid w:val="00C23D13"/>
    <w:rPr>
      <w:rFonts w:ascii="Times New Roman" w:eastAsiaTheme="minorEastAsia" w:hAnsi="Times New Roman" w:cs="Times New Roman"/>
      <w:b/>
      <w:bCs/>
      <w:sz w:val="28"/>
      <w:szCs w:val="28"/>
      <w:lang w:eastAsia="ru-RU"/>
    </w:rPr>
  </w:style>
  <w:style w:type="character" w:customStyle="1" w:styleId="35">
    <w:name w:val="Заголовок 3 Знак5"/>
    <w:basedOn w:val="a1"/>
    <w:uiPriority w:val="1"/>
    <w:rsid w:val="00C23D13"/>
    <w:rPr>
      <w:rFonts w:ascii="Times New Roman" w:eastAsiaTheme="minorEastAsia" w:hAnsi="Times New Roman" w:cs="Times New Roman"/>
      <w:b/>
      <w:bCs/>
      <w:sz w:val="24"/>
      <w:szCs w:val="24"/>
      <w:lang w:eastAsia="ru-RU"/>
    </w:rPr>
  </w:style>
  <w:style w:type="numbering" w:customStyle="1" w:styleId="157">
    <w:name w:val="Нет списка15"/>
    <w:next w:val="a3"/>
    <w:uiPriority w:val="99"/>
    <w:semiHidden/>
    <w:unhideWhenUsed/>
    <w:rsid w:val="00C23D13"/>
  </w:style>
  <w:style w:type="character" w:customStyle="1" w:styleId="66">
    <w:name w:val="Основной текст Знак6"/>
    <w:basedOn w:val="a1"/>
    <w:uiPriority w:val="1"/>
    <w:rsid w:val="00C23D13"/>
    <w:rPr>
      <w:rFonts w:ascii="Times New Roman" w:eastAsiaTheme="minorEastAsia" w:hAnsi="Times New Roman" w:cs="Times New Roman"/>
      <w:sz w:val="24"/>
      <w:szCs w:val="24"/>
      <w:lang w:eastAsia="ru-RU"/>
    </w:rPr>
  </w:style>
  <w:style w:type="paragraph" w:customStyle="1" w:styleId="TableParagraph5">
    <w:name w:val="Table Paragraph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1">
    <w:name w:val="Верхний колонтитул Знак5"/>
    <w:basedOn w:val="a1"/>
    <w:uiPriority w:val="99"/>
    <w:rsid w:val="00C23D13"/>
    <w:rPr>
      <w:rFonts w:ascii="Times New Roman" w:eastAsiaTheme="minorEastAsia" w:hAnsi="Times New Roman" w:cs="Times New Roman"/>
      <w:sz w:val="24"/>
      <w:szCs w:val="24"/>
      <w:lang w:eastAsia="ru-RU"/>
    </w:rPr>
  </w:style>
  <w:style w:type="character" w:customStyle="1" w:styleId="52">
    <w:name w:val="Нижний колонтитул Знак5"/>
    <w:basedOn w:val="a1"/>
    <w:uiPriority w:val="99"/>
    <w:rsid w:val="00C23D13"/>
    <w:rPr>
      <w:rFonts w:ascii="Times New Roman" w:eastAsiaTheme="minorEastAsia" w:hAnsi="Times New Roman" w:cs="Times New Roman"/>
      <w:sz w:val="24"/>
      <w:szCs w:val="24"/>
      <w:lang w:eastAsia="ru-RU"/>
    </w:rPr>
  </w:style>
  <w:style w:type="paragraph" w:customStyle="1" w:styleId="2150">
    <w:name w:val="Заголовок 215"/>
    <w:basedOn w:val="a"/>
    <w:uiPriority w:val="1"/>
    <w:qFormat/>
    <w:rsid w:val="00C23D13"/>
    <w:pPr>
      <w:widowControl w:val="0"/>
      <w:ind w:left="692" w:hanging="8"/>
      <w:outlineLvl w:val="2"/>
    </w:pPr>
    <w:rPr>
      <w:rFonts w:eastAsia="Times New Roman"/>
      <w:b/>
      <w:bCs/>
      <w:sz w:val="28"/>
      <w:szCs w:val="28"/>
      <w:lang w:val="en-US"/>
    </w:rPr>
  </w:style>
  <w:style w:type="character" w:customStyle="1" w:styleId="53">
    <w:name w:val="Гипертекстовая ссылка5"/>
    <w:basedOn w:val="a1"/>
    <w:uiPriority w:val="99"/>
    <w:rsid w:val="00C23D13"/>
    <w:rPr>
      <w:b w:val="0"/>
      <w:bCs w:val="0"/>
      <w:color w:val="106BBE"/>
    </w:rPr>
  </w:style>
  <w:style w:type="table" w:customStyle="1" w:styleId="TableNormal5">
    <w:name w:val="Table Normal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8">
    <w:name w:val="Сетка таблицы1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2">
    <w:name w:val="Оглавление 115"/>
    <w:basedOn w:val="a"/>
    <w:uiPriority w:val="1"/>
    <w:qFormat/>
    <w:rsid w:val="00C23D13"/>
    <w:pPr>
      <w:spacing w:before="96"/>
      <w:ind w:left="116" w:hanging="12"/>
    </w:pPr>
    <w:rPr>
      <w:rFonts w:eastAsia="Times New Roman" w:cs="Times New Roman"/>
      <w:szCs w:val="24"/>
      <w:lang w:eastAsia="ru-RU"/>
    </w:rPr>
  </w:style>
  <w:style w:type="paragraph" w:customStyle="1" w:styleId="2151">
    <w:name w:val="Оглавление 215"/>
    <w:basedOn w:val="a"/>
    <w:uiPriority w:val="1"/>
    <w:qFormat/>
    <w:rsid w:val="00C23D13"/>
    <w:pPr>
      <w:spacing w:before="102"/>
      <w:ind w:left="356" w:hanging="8"/>
    </w:pPr>
    <w:rPr>
      <w:rFonts w:eastAsia="Times New Roman" w:cs="Times New Roman"/>
      <w:szCs w:val="24"/>
      <w:lang w:eastAsia="ru-RU"/>
    </w:rPr>
  </w:style>
  <w:style w:type="paragraph" w:customStyle="1" w:styleId="3150">
    <w:name w:val="Оглавление 315"/>
    <w:basedOn w:val="a"/>
    <w:uiPriority w:val="1"/>
    <w:qFormat/>
    <w:rsid w:val="00C23D13"/>
    <w:pPr>
      <w:spacing w:before="112"/>
      <w:ind w:left="596" w:hanging="540"/>
    </w:pPr>
    <w:rPr>
      <w:rFonts w:eastAsia="Times New Roman" w:cs="Times New Roman"/>
      <w:szCs w:val="24"/>
      <w:lang w:eastAsia="ru-RU"/>
    </w:rPr>
  </w:style>
  <w:style w:type="paragraph" w:customStyle="1" w:styleId="1153">
    <w:name w:val="Заголовок 11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1">
    <w:name w:val="Заголовок 315"/>
    <w:basedOn w:val="a"/>
    <w:uiPriority w:val="1"/>
    <w:qFormat/>
    <w:rsid w:val="00C23D13"/>
    <w:pPr>
      <w:ind w:left="824"/>
      <w:outlineLvl w:val="3"/>
    </w:pPr>
    <w:rPr>
      <w:rFonts w:eastAsia="Times New Roman" w:cs="Times New Roman"/>
      <w:b/>
      <w:bCs/>
      <w:szCs w:val="24"/>
      <w:lang w:eastAsia="ru-RU"/>
    </w:rPr>
  </w:style>
  <w:style w:type="character" w:customStyle="1" w:styleId="54">
    <w:name w:val="Текст выноски Знак5"/>
    <w:basedOn w:val="a1"/>
    <w:uiPriority w:val="99"/>
    <w:semiHidden/>
    <w:rsid w:val="00C23D13"/>
    <w:rPr>
      <w:rFonts w:ascii="Tahoma" w:eastAsia="Times New Roman" w:hAnsi="Tahoma" w:cs="Tahoma"/>
      <w:sz w:val="16"/>
      <w:szCs w:val="16"/>
      <w:lang w:eastAsia="ru-RU"/>
    </w:rPr>
  </w:style>
  <w:style w:type="character" w:customStyle="1" w:styleId="55">
    <w:name w:val="Текст примечания Знак5"/>
    <w:basedOn w:val="a1"/>
    <w:uiPriority w:val="99"/>
    <w:semiHidden/>
    <w:rsid w:val="00C23D13"/>
    <w:rPr>
      <w:rFonts w:ascii="Times New Roman" w:eastAsia="Times New Roman" w:hAnsi="Times New Roman" w:cs="Times New Roman"/>
      <w:sz w:val="20"/>
      <w:szCs w:val="20"/>
      <w:lang w:eastAsia="ru-RU"/>
    </w:rPr>
  </w:style>
  <w:style w:type="character" w:customStyle="1" w:styleId="56">
    <w:name w:val="Тема примечания Знак5"/>
    <w:uiPriority w:val="99"/>
    <w:semiHidden/>
    <w:rsid w:val="00C23D13"/>
    <w:rPr>
      <w:rFonts w:ascii="Times New Roman" w:eastAsia="Times New Roman" w:hAnsi="Times New Roman" w:cs="Times New Roman"/>
      <w:b/>
      <w:bCs/>
      <w:sz w:val="20"/>
      <w:szCs w:val="20"/>
      <w:lang w:eastAsia="ru-RU"/>
    </w:rPr>
  </w:style>
  <w:style w:type="paragraph" w:customStyle="1" w:styleId="xl655">
    <w:name w:val="xl6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
    <w:name w:val="xl6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
    <w:name w:val="xl67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
    <w:name w:val="xl68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
    <w:name w:val="xl6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
    <w:name w:val="xl70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
    <w:name w:val="xl7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
    <w:name w:val="xl72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
    <w:name w:val="xl7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
    <w:name w:val="xl7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
    <w:name w:val="xl7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
    <w:name w:val="xl7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
    <w:name w:val="xl7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
    <w:name w:val="xl7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8">
    <w:name w:val="Заголовок 1 Знак11"/>
    <w:basedOn w:val="a1"/>
    <w:uiPriority w:val="1"/>
    <w:rsid w:val="00C23D13"/>
    <w:rPr>
      <w:rFonts w:ascii="Times New Roman" w:eastAsiaTheme="minorEastAsia" w:hAnsi="Times New Roman" w:cs="Times New Roman"/>
      <w:b/>
      <w:bCs/>
      <w:sz w:val="32"/>
      <w:szCs w:val="32"/>
      <w:lang w:eastAsia="ru-RU"/>
    </w:rPr>
  </w:style>
  <w:style w:type="character" w:customStyle="1" w:styleId="16b">
    <w:name w:val="Заголовок 1 Знак6"/>
    <w:basedOn w:val="a1"/>
    <w:uiPriority w:val="1"/>
    <w:rsid w:val="00C23D13"/>
    <w:rPr>
      <w:rFonts w:ascii="Times New Roman" w:eastAsia="Times New Roman" w:hAnsi="Times New Roman" w:cs="Times New Roman"/>
      <w:b/>
      <w:bCs/>
      <w:sz w:val="28"/>
      <w:szCs w:val="28"/>
      <w:lang w:eastAsia="ru-RU"/>
    </w:rPr>
  </w:style>
  <w:style w:type="character" w:customStyle="1" w:styleId="28">
    <w:name w:val="Заголовок 2 Знак8"/>
    <w:aliases w:val="Оглавление 2 Знак Знак4,Заголовок 2 Знак5 Знак Знак3,Оглавление 2 Знак Знак Знак Знак3,Заголовок 2 Знак5 Знак Знак Знак Знак2,Оглавление 2 Знак Знак Знак Знак Знак Знак3,Заголовок 2 Знак5 Знак Знак Знак Знак Знак Знак"/>
    <w:basedOn w:val="a1"/>
    <w:uiPriority w:val="1"/>
    <w:rsid w:val="00C23D13"/>
    <w:rPr>
      <w:rFonts w:ascii="Times New Roman" w:eastAsia="Times New Roman" w:hAnsi="Times New Roman" w:cs="Times New Roman"/>
      <w:b/>
      <w:bCs/>
      <w:sz w:val="24"/>
      <w:szCs w:val="24"/>
      <w:lang w:eastAsia="ru-RU"/>
    </w:rPr>
  </w:style>
  <w:style w:type="character" w:customStyle="1" w:styleId="159">
    <w:name w:val="Заголовок 1 Знак5"/>
    <w:basedOn w:val="a1"/>
    <w:uiPriority w:val="1"/>
    <w:rsid w:val="00C23D13"/>
    <w:rPr>
      <w:rFonts w:ascii="Times New Roman" w:eastAsiaTheme="minorEastAsia" w:hAnsi="Times New Roman" w:cs="Times New Roman"/>
      <w:b/>
      <w:bCs/>
      <w:sz w:val="32"/>
      <w:szCs w:val="32"/>
      <w:lang w:eastAsia="ru-RU"/>
    </w:rPr>
  </w:style>
  <w:style w:type="character" w:customStyle="1" w:styleId="34">
    <w:name w:val="Заголовок 3 Знак4"/>
    <w:basedOn w:val="a1"/>
    <w:uiPriority w:val="1"/>
    <w:rsid w:val="00C23D13"/>
    <w:rPr>
      <w:rFonts w:ascii="Times New Roman" w:eastAsiaTheme="minorEastAsia" w:hAnsi="Times New Roman" w:cs="Times New Roman"/>
      <w:b/>
      <w:bCs/>
      <w:sz w:val="24"/>
      <w:szCs w:val="24"/>
      <w:lang w:eastAsia="ru-RU"/>
    </w:rPr>
  </w:style>
  <w:style w:type="numbering" w:customStyle="1" w:styleId="147">
    <w:name w:val="Нет списка14"/>
    <w:next w:val="a3"/>
    <w:uiPriority w:val="99"/>
    <w:semiHidden/>
    <w:unhideWhenUsed/>
    <w:rsid w:val="00C23D13"/>
  </w:style>
  <w:style w:type="character" w:customStyle="1" w:styleId="57">
    <w:name w:val="Основной текст Знак5"/>
    <w:aliases w:val="Оглавление 1 Знак Знак3"/>
    <w:basedOn w:val="a1"/>
    <w:uiPriority w:val="1"/>
    <w:rsid w:val="00C23D13"/>
    <w:rPr>
      <w:rFonts w:ascii="Times New Roman" w:eastAsiaTheme="minorEastAsia" w:hAnsi="Times New Roman" w:cs="Times New Roman"/>
      <w:sz w:val="24"/>
      <w:szCs w:val="24"/>
      <w:lang w:eastAsia="ru-RU"/>
    </w:rPr>
  </w:style>
  <w:style w:type="paragraph" w:customStyle="1" w:styleId="TableParagraph4">
    <w:name w:val="Table Paragraph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2">
    <w:name w:val="Верхний колонтитул Знак4"/>
    <w:basedOn w:val="a1"/>
    <w:uiPriority w:val="99"/>
    <w:rsid w:val="00C23D13"/>
    <w:rPr>
      <w:rFonts w:ascii="Times New Roman" w:eastAsiaTheme="minorEastAsia" w:hAnsi="Times New Roman" w:cs="Times New Roman"/>
      <w:sz w:val="24"/>
      <w:szCs w:val="24"/>
      <w:lang w:eastAsia="ru-RU"/>
    </w:rPr>
  </w:style>
  <w:style w:type="character" w:customStyle="1" w:styleId="43">
    <w:name w:val="Нижний колонтитул Знак4"/>
    <w:basedOn w:val="a1"/>
    <w:uiPriority w:val="99"/>
    <w:rsid w:val="00C23D13"/>
    <w:rPr>
      <w:rFonts w:ascii="Times New Roman" w:eastAsiaTheme="minorEastAsia" w:hAnsi="Times New Roman" w:cs="Times New Roman"/>
      <w:sz w:val="24"/>
      <w:szCs w:val="24"/>
      <w:lang w:eastAsia="ru-RU"/>
    </w:rPr>
  </w:style>
  <w:style w:type="paragraph" w:customStyle="1" w:styleId="2144">
    <w:name w:val="Заголовок 214"/>
    <w:basedOn w:val="a"/>
    <w:uiPriority w:val="1"/>
    <w:qFormat/>
    <w:rsid w:val="00C23D13"/>
    <w:pPr>
      <w:widowControl w:val="0"/>
      <w:ind w:left="692" w:hanging="8"/>
      <w:outlineLvl w:val="2"/>
    </w:pPr>
    <w:rPr>
      <w:rFonts w:eastAsia="Times New Roman"/>
      <w:b/>
      <w:bCs/>
      <w:sz w:val="28"/>
      <w:szCs w:val="28"/>
      <w:lang w:val="en-US"/>
    </w:rPr>
  </w:style>
  <w:style w:type="character" w:customStyle="1" w:styleId="44">
    <w:name w:val="Гипертекстовая ссылка4"/>
    <w:basedOn w:val="a1"/>
    <w:uiPriority w:val="99"/>
    <w:rsid w:val="00C23D13"/>
    <w:rPr>
      <w:b w:val="0"/>
      <w:bCs w:val="0"/>
      <w:color w:val="106BBE"/>
    </w:rPr>
  </w:style>
  <w:style w:type="table" w:customStyle="1" w:styleId="TableNormal4">
    <w:name w:val="Table Normal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8">
    <w:name w:val="Сетка таблицы1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2">
    <w:name w:val="Оглавление 114"/>
    <w:basedOn w:val="a"/>
    <w:uiPriority w:val="1"/>
    <w:qFormat/>
    <w:rsid w:val="00C23D13"/>
    <w:pPr>
      <w:spacing w:before="96"/>
      <w:ind w:left="116" w:hanging="12"/>
    </w:pPr>
    <w:rPr>
      <w:rFonts w:eastAsia="Times New Roman" w:cs="Times New Roman"/>
      <w:szCs w:val="24"/>
      <w:lang w:eastAsia="ru-RU"/>
    </w:rPr>
  </w:style>
  <w:style w:type="paragraph" w:customStyle="1" w:styleId="2145">
    <w:name w:val="Оглавление 214"/>
    <w:basedOn w:val="a"/>
    <w:uiPriority w:val="1"/>
    <w:qFormat/>
    <w:rsid w:val="00C23D13"/>
    <w:pPr>
      <w:spacing w:before="102"/>
      <w:ind w:left="356" w:hanging="8"/>
    </w:pPr>
    <w:rPr>
      <w:rFonts w:eastAsia="Times New Roman" w:cs="Times New Roman"/>
      <w:szCs w:val="24"/>
      <w:lang w:eastAsia="ru-RU"/>
    </w:rPr>
  </w:style>
  <w:style w:type="paragraph" w:customStyle="1" w:styleId="3140">
    <w:name w:val="Оглавление 314"/>
    <w:basedOn w:val="a"/>
    <w:uiPriority w:val="1"/>
    <w:qFormat/>
    <w:rsid w:val="00C23D13"/>
    <w:pPr>
      <w:spacing w:before="112"/>
      <w:ind w:left="596" w:hanging="540"/>
    </w:pPr>
    <w:rPr>
      <w:rFonts w:eastAsia="Times New Roman" w:cs="Times New Roman"/>
      <w:szCs w:val="24"/>
      <w:lang w:eastAsia="ru-RU"/>
    </w:rPr>
  </w:style>
  <w:style w:type="paragraph" w:customStyle="1" w:styleId="1143">
    <w:name w:val="Заголовок 11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1">
    <w:name w:val="Заголовок 314"/>
    <w:basedOn w:val="a"/>
    <w:uiPriority w:val="1"/>
    <w:qFormat/>
    <w:rsid w:val="00C23D13"/>
    <w:pPr>
      <w:ind w:left="824"/>
      <w:outlineLvl w:val="3"/>
    </w:pPr>
    <w:rPr>
      <w:rFonts w:eastAsia="Times New Roman" w:cs="Times New Roman"/>
      <w:b/>
      <w:bCs/>
      <w:szCs w:val="24"/>
      <w:lang w:eastAsia="ru-RU"/>
    </w:rPr>
  </w:style>
  <w:style w:type="character" w:customStyle="1" w:styleId="45">
    <w:name w:val="Текст выноски Знак4"/>
    <w:basedOn w:val="a1"/>
    <w:uiPriority w:val="99"/>
    <w:semiHidden/>
    <w:rsid w:val="00C23D13"/>
    <w:rPr>
      <w:rFonts w:ascii="Tahoma" w:eastAsia="Times New Roman" w:hAnsi="Tahoma" w:cs="Tahoma"/>
      <w:sz w:val="16"/>
      <w:szCs w:val="16"/>
      <w:lang w:eastAsia="ru-RU"/>
    </w:rPr>
  </w:style>
  <w:style w:type="character" w:customStyle="1" w:styleId="46">
    <w:name w:val="Текст примечания Знак4"/>
    <w:basedOn w:val="a1"/>
    <w:uiPriority w:val="99"/>
    <w:semiHidden/>
    <w:rsid w:val="00C23D13"/>
    <w:rPr>
      <w:rFonts w:ascii="Times New Roman" w:eastAsia="Times New Roman" w:hAnsi="Times New Roman" w:cs="Times New Roman"/>
      <w:sz w:val="20"/>
      <w:szCs w:val="20"/>
      <w:lang w:eastAsia="ru-RU"/>
    </w:rPr>
  </w:style>
  <w:style w:type="character" w:customStyle="1" w:styleId="47">
    <w:name w:val="Тема примечания Знак4"/>
    <w:uiPriority w:val="99"/>
    <w:semiHidden/>
    <w:rsid w:val="00C23D13"/>
    <w:rPr>
      <w:rFonts w:ascii="Times New Roman" w:eastAsia="Times New Roman" w:hAnsi="Times New Roman" w:cs="Times New Roman"/>
      <w:b/>
      <w:bCs/>
      <w:sz w:val="20"/>
      <w:szCs w:val="20"/>
      <w:lang w:eastAsia="ru-RU"/>
    </w:rPr>
  </w:style>
  <w:style w:type="paragraph" w:customStyle="1" w:styleId="xl654">
    <w:name w:val="xl6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
    <w:name w:val="xl6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
    <w:name w:val="xl67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
    <w:name w:val="xl68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
    <w:name w:val="xl6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
    <w:name w:val="xl70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
    <w:name w:val="xl7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
    <w:name w:val="xl72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
    <w:name w:val="xl7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
    <w:name w:val="xl7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
    <w:name w:val="xl7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
    <w:name w:val="xl7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
    <w:name w:val="xl7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
    <w:name w:val="xl7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9">
    <w:name w:val="Заголовок 1 Знак4"/>
    <w:basedOn w:val="a1"/>
    <w:uiPriority w:val="1"/>
    <w:rsid w:val="00C23D13"/>
    <w:rPr>
      <w:rFonts w:ascii="Times New Roman" w:eastAsiaTheme="minorEastAsia" w:hAnsi="Times New Roman" w:cs="Times New Roman"/>
      <w:b/>
      <w:bCs/>
      <w:sz w:val="32"/>
      <w:szCs w:val="32"/>
      <w:lang w:eastAsia="ru-RU"/>
    </w:rPr>
  </w:style>
  <w:style w:type="character" w:customStyle="1" w:styleId="260">
    <w:name w:val="Заголовок 2 Знак6"/>
    <w:aliases w:val="Оглавление 2 Знак Знак3,Заголовок 2 Знак5 Знак Знак1,Оглавление 2 Знак Знак2 Знак Знак1"/>
    <w:basedOn w:val="a1"/>
    <w:uiPriority w:val="1"/>
    <w:rsid w:val="00C23D13"/>
    <w:rPr>
      <w:rFonts w:ascii="Times New Roman" w:eastAsiaTheme="minorEastAsia" w:hAnsi="Times New Roman" w:cs="Times New Roman"/>
      <w:b/>
      <w:bCs/>
      <w:sz w:val="28"/>
      <w:szCs w:val="28"/>
      <w:lang w:eastAsia="ru-RU"/>
    </w:rPr>
  </w:style>
  <w:style w:type="character" w:customStyle="1" w:styleId="33">
    <w:name w:val="Заголовок 3 Знак3"/>
    <w:basedOn w:val="a1"/>
    <w:uiPriority w:val="1"/>
    <w:rsid w:val="00C23D13"/>
    <w:rPr>
      <w:rFonts w:ascii="Times New Roman" w:eastAsiaTheme="minorEastAsia" w:hAnsi="Times New Roman" w:cs="Times New Roman"/>
      <w:b/>
      <w:bCs/>
      <w:sz w:val="24"/>
      <w:szCs w:val="24"/>
      <w:lang w:eastAsia="ru-RU"/>
    </w:rPr>
  </w:style>
  <w:style w:type="numbering" w:customStyle="1" w:styleId="137">
    <w:name w:val="Нет списка13"/>
    <w:next w:val="a3"/>
    <w:uiPriority w:val="99"/>
    <w:semiHidden/>
    <w:unhideWhenUsed/>
    <w:rsid w:val="00C23D13"/>
  </w:style>
  <w:style w:type="character" w:customStyle="1" w:styleId="48">
    <w:name w:val="Основной текст Знак4"/>
    <w:basedOn w:val="a1"/>
    <w:uiPriority w:val="1"/>
    <w:rsid w:val="00C23D13"/>
    <w:rPr>
      <w:rFonts w:ascii="Times New Roman" w:eastAsiaTheme="minorEastAsia" w:hAnsi="Times New Roman" w:cs="Times New Roman"/>
      <w:sz w:val="24"/>
      <w:szCs w:val="24"/>
      <w:lang w:eastAsia="ru-RU"/>
    </w:rPr>
  </w:style>
  <w:style w:type="paragraph" w:customStyle="1" w:styleId="TableParagraph3">
    <w:name w:val="Table Paragraph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a">
    <w:name w:val="Верхний колонтитул Знак3"/>
    <w:basedOn w:val="a1"/>
    <w:uiPriority w:val="99"/>
    <w:rsid w:val="00C23D13"/>
    <w:rPr>
      <w:rFonts w:ascii="Times New Roman" w:eastAsiaTheme="minorEastAsia" w:hAnsi="Times New Roman" w:cs="Times New Roman"/>
      <w:sz w:val="24"/>
      <w:szCs w:val="24"/>
      <w:lang w:eastAsia="ru-RU"/>
    </w:rPr>
  </w:style>
  <w:style w:type="character" w:customStyle="1" w:styleId="3b">
    <w:name w:val="Нижний колонтитул Знак3"/>
    <w:basedOn w:val="a1"/>
    <w:uiPriority w:val="99"/>
    <w:rsid w:val="00C23D13"/>
    <w:rPr>
      <w:rFonts w:ascii="Times New Roman" w:eastAsiaTheme="minorEastAsia" w:hAnsi="Times New Roman" w:cs="Times New Roman"/>
      <w:sz w:val="24"/>
      <w:szCs w:val="24"/>
      <w:lang w:eastAsia="ru-RU"/>
    </w:rPr>
  </w:style>
  <w:style w:type="paragraph" w:customStyle="1" w:styleId="2130">
    <w:name w:val="Заголовок 213"/>
    <w:basedOn w:val="a"/>
    <w:uiPriority w:val="1"/>
    <w:qFormat/>
    <w:rsid w:val="00C23D13"/>
    <w:pPr>
      <w:widowControl w:val="0"/>
      <w:ind w:left="692" w:hanging="8"/>
      <w:outlineLvl w:val="2"/>
    </w:pPr>
    <w:rPr>
      <w:rFonts w:eastAsia="Times New Roman"/>
      <w:b/>
      <w:bCs/>
      <w:sz w:val="28"/>
      <w:szCs w:val="28"/>
      <w:lang w:val="en-US"/>
    </w:rPr>
  </w:style>
  <w:style w:type="character" w:customStyle="1" w:styleId="3c">
    <w:name w:val="Гипертекстовая ссылка3"/>
    <w:basedOn w:val="a1"/>
    <w:uiPriority w:val="99"/>
    <w:rsid w:val="00C23D13"/>
    <w:rPr>
      <w:b w:val="0"/>
      <w:bCs w:val="0"/>
      <w:color w:val="106BBE"/>
    </w:rPr>
  </w:style>
  <w:style w:type="table" w:customStyle="1" w:styleId="TableNormal3">
    <w:name w:val="Table Normal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8">
    <w:name w:val="Сетка таблицы1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3">
    <w:name w:val="Оглавление 113"/>
    <w:basedOn w:val="a"/>
    <w:uiPriority w:val="1"/>
    <w:qFormat/>
    <w:rsid w:val="00C23D13"/>
    <w:pPr>
      <w:spacing w:before="96"/>
      <w:ind w:left="116" w:hanging="12"/>
    </w:pPr>
    <w:rPr>
      <w:rFonts w:eastAsia="Times New Roman" w:cs="Times New Roman"/>
      <w:szCs w:val="24"/>
      <w:lang w:eastAsia="ru-RU"/>
    </w:rPr>
  </w:style>
  <w:style w:type="paragraph" w:customStyle="1" w:styleId="2131">
    <w:name w:val="Оглавление 213"/>
    <w:basedOn w:val="a"/>
    <w:uiPriority w:val="1"/>
    <w:qFormat/>
    <w:rsid w:val="00C23D13"/>
    <w:pPr>
      <w:spacing w:before="102"/>
      <w:ind w:left="356" w:hanging="8"/>
    </w:pPr>
    <w:rPr>
      <w:rFonts w:eastAsia="Times New Roman" w:cs="Times New Roman"/>
      <w:szCs w:val="24"/>
      <w:lang w:eastAsia="ru-RU"/>
    </w:rPr>
  </w:style>
  <w:style w:type="paragraph" w:customStyle="1" w:styleId="3130">
    <w:name w:val="Оглавление 313"/>
    <w:basedOn w:val="a"/>
    <w:uiPriority w:val="1"/>
    <w:qFormat/>
    <w:rsid w:val="00C23D13"/>
    <w:pPr>
      <w:spacing w:before="112"/>
      <w:ind w:left="596" w:hanging="540"/>
    </w:pPr>
    <w:rPr>
      <w:rFonts w:eastAsia="Times New Roman" w:cs="Times New Roman"/>
      <w:szCs w:val="24"/>
      <w:lang w:eastAsia="ru-RU"/>
    </w:rPr>
  </w:style>
  <w:style w:type="paragraph" w:customStyle="1" w:styleId="1134">
    <w:name w:val="Заголовок 11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1">
    <w:name w:val="Заголовок 313"/>
    <w:basedOn w:val="a"/>
    <w:uiPriority w:val="1"/>
    <w:qFormat/>
    <w:rsid w:val="00C23D13"/>
    <w:pPr>
      <w:ind w:left="824"/>
      <w:outlineLvl w:val="3"/>
    </w:pPr>
    <w:rPr>
      <w:rFonts w:eastAsia="Times New Roman" w:cs="Times New Roman"/>
      <w:b/>
      <w:bCs/>
      <w:szCs w:val="24"/>
      <w:lang w:eastAsia="ru-RU"/>
    </w:rPr>
  </w:style>
  <w:style w:type="character" w:customStyle="1" w:styleId="3d">
    <w:name w:val="Текст выноски Знак3"/>
    <w:basedOn w:val="a1"/>
    <w:uiPriority w:val="99"/>
    <w:semiHidden/>
    <w:rsid w:val="00C23D13"/>
    <w:rPr>
      <w:rFonts w:ascii="Tahoma" w:eastAsia="Times New Roman" w:hAnsi="Tahoma" w:cs="Tahoma"/>
      <w:sz w:val="16"/>
      <w:szCs w:val="16"/>
      <w:lang w:eastAsia="ru-RU"/>
    </w:rPr>
  </w:style>
  <w:style w:type="character" w:customStyle="1" w:styleId="3e">
    <w:name w:val="Текст примечания Знак3"/>
    <w:basedOn w:val="a1"/>
    <w:uiPriority w:val="99"/>
    <w:semiHidden/>
    <w:rsid w:val="00C23D13"/>
    <w:rPr>
      <w:rFonts w:ascii="Times New Roman" w:eastAsia="Times New Roman" w:hAnsi="Times New Roman" w:cs="Times New Roman"/>
      <w:sz w:val="20"/>
      <w:szCs w:val="20"/>
      <w:lang w:eastAsia="ru-RU"/>
    </w:rPr>
  </w:style>
  <w:style w:type="character" w:customStyle="1" w:styleId="3f">
    <w:name w:val="Тема примечания Знак3"/>
    <w:uiPriority w:val="99"/>
    <w:semiHidden/>
    <w:rsid w:val="00C23D13"/>
    <w:rPr>
      <w:rFonts w:ascii="Times New Roman" w:eastAsia="Times New Roman" w:hAnsi="Times New Roman" w:cs="Times New Roman"/>
      <w:b/>
      <w:bCs/>
      <w:sz w:val="20"/>
      <w:szCs w:val="20"/>
      <w:lang w:eastAsia="ru-RU"/>
    </w:rPr>
  </w:style>
  <w:style w:type="paragraph" w:customStyle="1" w:styleId="xl653">
    <w:name w:val="xl6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
    <w:name w:val="xl6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
    <w:name w:val="xl67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
    <w:name w:val="xl68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
    <w:name w:val="xl6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
    <w:name w:val="xl70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
    <w:name w:val="xl7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
    <w:name w:val="xl72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
    <w:name w:val="xl7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
    <w:name w:val="xl7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
    <w:name w:val="xl7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
    <w:name w:val="xl7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
    <w:name w:val="xl7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
    <w:name w:val="xl7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9">
    <w:name w:val="Заголовок 1 Знак3"/>
    <w:basedOn w:val="a1"/>
    <w:uiPriority w:val="1"/>
    <w:rsid w:val="00C23D13"/>
    <w:rPr>
      <w:rFonts w:ascii="Times New Roman" w:eastAsiaTheme="minorEastAsia" w:hAnsi="Times New Roman" w:cs="Times New Roman"/>
      <w:b/>
      <w:bCs/>
      <w:sz w:val="32"/>
      <w:szCs w:val="32"/>
      <w:lang w:eastAsia="ru-RU"/>
    </w:rPr>
  </w:style>
  <w:style w:type="character" w:customStyle="1" w:styleId="320">
    <w:name w:val="Заголовок 3 Знак2"/>
    <w:basedOn w:val="a1"/>
    <w:uiPriority w:val="1"/>
    <w:rsid w:val="00C23D13"/>
    <w:rPr>
      <w:rFonts w:ascii="Times New Roman" w:eastAsiaTheme="minorEastAsia" w:hAnsi="Times New Roman" w:cs="Times New Roman"/>
      <w:b/>
      <w:bCs/>
      <w:sz w:val="24"/>
      <w:szCs w:val="24"/>
      <w:lang w:eastAsia="ru-RU"/>
    </w:rPr>
  </w:style>
  <w:style w:type="numbering" w:customStyle="1" w:styleId="127">
    <w:name w:val="Нет списка12"/>
    <w:next w:val="a3"/>
    <w:uiPriority w:val="99"/>
    <w:semiHidden/>
    <w:unhideWhenUsed/>
    <w:rsid w:val="00C23D13"/>
  </w:style>
  <w:style w:type="character" w:customStyle="1" w:styleId="3f0">
    <w:name w:val="Основной текст Знак3"/>
    <w:aliases w:val="Оглавление 1 Знак Знак2"/>
    <w:basedOn w:val="a1"/>
    <w:uiPriority w:val="1"/>
    <w:rsid w:val="00C23D13"/>
    <w:rPr>
      <w:rFonts w:ascii="Times New Roman" w:eastAsiaTheme="minorEastAsia" w:hAnsi="Times New Roman" w:cs="Times New Roman"/>
      <w:sz w:val="24"/>
      <w:szCs w:val="24"/>
      <w:lang w:eastAsia="ru-RU"/>
    </w:rPr>
  </w:style>
  <w:style w:type="paragraph" w:customStyle="1" w:styleId="TableParagraph2">
    <w:name w:val="Table Paragraph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a">
    <w:name w:val="Нижний колонтитул Знак2"/>
    <w:basedOn w:val="a1"/>
    <w:uiPriority w:val="99"/>
    <w:rsid w:val="00C23D13"/>
    <w:rPr>
      <w:rFonts w:ascii="Times New Roman" w:eastAsiaTheme="minorEastAsia" w:hAnsi="Times New Roman" w:cs="Times New Roman"/>
      <w:sz w:val="24"/>
      <w:szCs w:val="24"/>
      <w:lang w:eastAsia="ru-RU"/>
    </w:rPr>
  </w:style>
  <w:style w:type="paragraph" w:customStyle="1" w:styleId="2121">
    <w:name w:val="Заголовок 212"/>
    <w:basedOn w:val="a"/>
    <w:uiPriority w:val="1"/>
    <w:qFormat/>
    <w:rsid w:val="00C23D13"/>
    <w:pPr>
      <w:widowControl w:val="0"/>
      <w:ind w:left="692" w:hanging="8"/>
      <w:outlineLvl w:val="2"/>
    </w:pPr>
    <w:rPr>
      <w:rFonts w:eastAsia="Times New Roman"/>
      <w:b/>
      <w:bCs/>
      <w:sz w:val="28"/>
      <w:szCs w:val="28"/>
      <w:lang w:val="en-US"/>
    </w:rPr>
  </w:style>
  <w:style w:type="character" w:customStyle="1" w:styleId="2b">
    <w:name w:val="Гипертекстовая ссылка2"/>
    <w:basedOn w:val="a1"/>
    <w:uiPriority w:val="99"/>
    <w:rsid w:val="00C23D13"/>
    <w:rPr>
      <w:b w:val="0"/>
      <w:bCs w:val="0"/>
      <w:color w:val="106BBE"/>
    </w:rPr>
  </w:style>
  <w:style w:type="table" w:customStyle="1" w:styleId="TableNormal2">
    <w:name w:val="Table Normal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8">
    <w:name w:val="Сетка таблицы1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3">
    <w:name w:val="Оглавление 112"/>
    <w:basedOn w:val="a"/>
    <w:uiPriority w:val="1"/>
    <w:qFormat/>
    <w:rsid w:val="00C23D13"/>
    <w:pPr>
      <w:spacing w:before="96"/>
      <w:ind w:left="116" w:hanging="12"/>
    </w:pPr>
    <w:rPr>
      <w:rFonts w:eastAsia="Times New Roman" w:cs="Times New Roman"/>
      <w:szCs w:val="24"/>
      <w:lang w:eastAsia="ru-RU"/>
    </w:rPr>
  </w:style>
  <w:style w:type="paragraph" w:customStyle="1" w:styleId="2122">
    <w:name w:val="Оглавление 212"/>
    <w:basedOn w:val="a"/>
    <w:uiPriority w:val="1"/>
    <w:qFormat/>
    <w:rsid w:val="00C23D13"/>
    <w:pPr>
      <w:spacing w:before="102"/>
      <w:ind w:left="356" w:hanging="8"/>
    </w:pPr>
    <w:rPr>
      <w:rFonts w:eastAsia="Times New Roman" w:cs="Times New Roman"/>
      <w:szCs w:val="24"/>
      <w:lang w:eastAsia="ru-RU"/>
    </w:rPr>
  </w:style>
  <w:style w:type="paragraph" w:customStyle="1" w:styleId="3121">
    <w:name w:val="Оглавление 312"/>
    <w:basedOn w:val="a"/>
    <w:uiPriority w:val="1"/>
    <w:qFormat/>
    <w:rsid w:val="00C23D13"/>
    <w:pPr>
      <w:spacing w:before="112"/>
      <w:ind w:left="596" w:hanging="540"/>
    </w:pPr>
    <w:rPr>
      <w:rFonts w:eastAsia="Times New Roman" w:cs="Times New Roman"/>
      <w:szCs w:val="24"/>
      <w:lang w:eastAsia="ru-RU"/>
    </w:rPr>
  </w:style>
  <w:style w:type="paragraph" w:customStyle="1" w:styleId="1124">
    <w:name w:val="Заголовок 11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2">
    <w:name w:val="Заголовок 312"/>
    <w:basedOn w:val="a"/>
    <w:uiPriority w:val="1"/>
    <w:qFormat/>
    <w:rsid w:val="00C23D13"/>
    <w:pPr>
      <w:ind w:left="824"/>
      <w:outlineLvl w:val="3"/>
    </w:pPr>
    <w:rPr>
      <w:rFonts w:eastAsia="Times New Roman" w:cs="Times New Roman"/>
      <w:b/>
      <w:bCs/>
      <w:szCs w:val="24"/>
      <w:lang w:eastAsia="ru-RU"/>
    </w:rPr>
  </w:style>
  <w:style w:type="character" w:customStyle="1" w:styleId="2c">
    <w:name w:val="Текст выноски Знак2"/>
    <w:basedOn w:val="a1"/>
    <w:uiPriority w:val="99"/>
    <w:semiHidden/>
    <w:rsid w:val="00C23D13"/>
    <w:rPr>
      <w:rFonts w:ascii="Tahoma" w:eastAsia="Times New Roman" w:hAnsi="Tahoma" w:cs="Tahoma"/>
      <w:sz w:val="16"/>
      <w:szCs w:val="16"/>
      <w:lang w:eastAsia="ru-RU"/>
    </w:rPr>
  </w:style>
  <w:style w:type="character" w:customStyle="1" w:styleId="2d">
    <w:name w:val="Текст примечания Знак2"/>
    <w:basedOn w:val="a1"/>
    <w:uiPriority w:val="99"/>
    <w:semiHidden/>
    <w:rsid w:val="00C23D13"/>
    <w:rPr>
      <w:rFonts w:ascii="Times New Roman" w:eastAsia="Times New Roman" w:hAnsi="Times New Roman" w:cs="Times New Roman"/>
      <w:sz w:val="20"/>
      <w:szCs w:val="20"/>
      <w:lang w:eastAsia="ru-RU"/>
    </w:rPr>
  </w:style>
  <w:style w:type="character" w:customStyle="1" w:styleId="2e">
    <w:name w:val="Тема примечания Знак2"/>
    <w:uiPriority w:val="99"/>
    <w:semiHidden/>
    <w:rsid w:val="00C23D13"/>
    <w:rPr>
      <w:rFonts w:ascii="Times New Roman" w:eastAsia="Times New Roman" w:hAnsi="Times New Roman" w:cs="Times New Roman"/>
      <w:b/>
      <w:bCs/>
      <w:sz w:val="20"/>
      <w:szCs w:val="20"/>
      <w:lang w:eastAsia="ru-RU"/>
    </w:rPr>
  </w:style>
  <w:style w:type="paragraph" w:customStyle="1" w:styleId="xl652">
    <w:name w:val="xl6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
    <w:name w:val="xl6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
    <w:name w:val="xl67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
    <w:name w:val="xl68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
    <w:name w:val="xl6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
    <w:name w:val="xl70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
    <w:name w:val="xl7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
    <w:name w:val="xl72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
    <w:name w:val="xl7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
    <w:name w:val="xl7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
    <w:name w:val="xl7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
    <w:name w:val="xl7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
    <w:name w:val="xl7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
    <w:name w:val="xl7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9">
    <w:name w:val="Заголовок 1 Знак2"/>
    <w:basedOn w:val="a1"/>
    <w:uiPriority w:val="1"/>
    <w:rsid w:val="00C23D13"/>
    <w:rPr>
      <w:rFonts w:ascii="Times New Roman" w:eastAsiaTheme="minorEastAsia" w:hAnsi="Times New Roman" w:cs="Times New Roman"/>
      <w:b/>
      <w:bCs/>
      <w:sz w:val="32"/>
      <w:szCs w:val="32"/>
      <w:lang w:eastAsia="ru-RU"/>
    </w:rPr>
  </w:style>
  <w:style w:type="character" w:customStyle="1" w:styleId="241">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C23D13"/>
    <w:rPr>
      <w:rFonts w:ascii="Times New Roman" w:eastAsiaTheme="minorEastAsia" w:hAnsi="Times New Roman" w:cs="Times New Roman"/>
      <w:b/>
      <w:bCs/>
      <w:sz w:val="28"/>
      <w:szCs w:val="28"/>
      <w:lang w:eastAsia="ru-RU"/>
    </w:rPr>
  </w:style>
  <w:style w:type="character" w:customStyle="1" w:styleId="31a">
    <w:name w:val="Заголовок 3 Знак1"/>
    <w:basedOn w:val="a1"/>
    <w:uiPriority w:val="1"/>
    <w:rsid w:val="00C23D13"/>
    <w:rPr>
      <w:rFonts w:ascii="Times New Roman" w:eastAsiaTheme="minorEastAsia" w:hAnsi="Times New Roman" w:cs="Times New Roman"/>
      <w:b/>
      <w:bCs/>
      <w:sz w:val="24"/>
      <w:szCs w:val="24"/>
      <w:lang w:eastAsia="ru-RU"/>
    </w:rPr>
  </w:style>
  <w:style w:type="numbering" w:customStyle="1" w:styleId="11e">
    <w:name w:val="Нет списка11"/>
    <w:next w:val="a3"/>
    <w:uiPriority w:val="99"/>
    <w:semiHidden/>
    <w:unhideWhenUsed/>
    <w:rsid w:val="00C23D13"/>
  </w:style>
  <w:style w:type="paragraph" w:customStyle="1" w:styleId="TableParagraph1">
    <w:name w:val="Table Paragraph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b">
    <w:name w:val="Верхний колонтитул Знак1"/>
    <w:basedOn w:val="a1"/>
    <w:uiPriority w:val="99"/>
    <w:rsid w:val="00C23D13"/>
    <w:rPr>
      <w:rFonts w:ascii="Times New Roman" w:eastAsiaTheme="minorEastAsia" w:hAnsi="Times New Roman" w:cs="Times New Roman"/>
      <w:sz w:val="24"/>
      <w:szCs w:val="24"/>
      <w:lang w:eastAsia="ru-RU"/>
    </w:rPr>
  </w:style>
  <w:style w:type="character" w:customStyle="1" w:styleId="1c">
    <w:name w:val="Нижний колонтитул Знак1"/>
    <w:basedOn w:val="a1"/>
    <w:uiPriority w:val="99"/>
    <w:rsid w:val="00C23D13"/>
    <w:rPr>
      <w:rFonts w:ascii="Times New Roman" w:eastAsiaTheme="minorEastAsia" w:hAnsi="Times New Roman" w:cs="Times New Roman"/>
      <w:sz w:val="24"/>
      <w:szCs w:val="24"/>
      <w:lang w:eastAsia="ru-RU"/>
    </w:rPr>
  </w:style>
  <w:style w:type="paragraph" w:customStyle="1" w:styleId="2118">
    <w:name w:val="Заголовок 211"/>
    <w:basedOn w:val="a"/>
    <w:uiPriority w:val="1"/>
    <w:qFormat/>
    <w:rsid w:val="00C23D13"/>
    <w:pPr>
      <w:widowControl w:val="0"/>
      <w:ind w:left="692" w:hanging="8"/>
      <w:outlineLvl w:val="2"/>
    </w:pPr>
    <w:rPr>
      <w:rFonts w:eastAsia="Times New Roman"/>
      <w:b/>
      <w:bCs/>
      <w:sz w:val="28"/>
      <w:szCs w:val="28"/>
      <w:lang w:val="en-US"/>
    </w:rPr>
  </w:style>
  <w:style w:type="character" w:customStyle="1" w:styleId="1d">
    <w:name w:val="Гипертекстовая ссылка1"/>
    <w:basedOn w:val="a1"/>
    <w:uiPriority w:val="99"/>
    <w:rsid w:val="00C23D13"/>
    <w:rPr>
      <w:b w:val="0"/>
      <w:bCs w:val="0"/>
      <w:color w:val="106BBE"/>
    </w:rPr>
  </w:style>
  <w:style w:type="table" w:customStyle="1" w:styleId="TableNormal1">
    <w:name w:val="Table Normal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f">
    <w:name w:val="Сетка таблицы1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9">
    <w:name w:val="Оглавление 111"/>
    <w:basedOn w:val="a"/>
    <w:uiPriority w:val="1"/>
    <w:qFormat/>
    <w:rsid w:val="00C23D13"/>
    <w:pPr>
      <w:spacing w:before="96"/>
      <w:ind w:left="116" w:hanging="12"/>
    </w:pPr>
    <w:rPr>
      <w:rFonts w:eastAsia="Times New Roman" w:cs="Times New Roman"/>
      <w:szCs w:val="24"/>
      <w:lang w:eastAsia="ru-RU"/>
    </w:rPr>
  </w:style>
  <w:style w:type="paragraph" w:customStyle="1" w:styleId="2119">
    <w:name w:val="Оглавление 211"/>
    <w:basedOn w:val="a"/>
    <w:uiPriority w:val="1"/>
    <w:qFormat/>
    <w:rsid w:val="00C23D13"/>
    <w:pPr>
      <w:spacing w:before="102"/>
      <w:ind w:left="356" w:hanging="8"/>
    </w:pPr>
    <w:rPr>
      <w:rFonts w:eastAsia="Times New Roman" w:cs="Times New Roman"/>
      <w:szCs w:val="24"/>
      <w:lang w:eastAsia="ru-RU"/>
    </w:rPr>
  </w:style>
  <w:style w:type="paragraph" w:customStyle="1" w:styleId="3118">
    <w:name w:val="Оглавление 311"/>
    <w:basedOn w:val="a"/>
    <w:uiPriority w:val="1"/>
    <w:qFormat/>
    <w:rsid w:val="00C23D13"/>
    <w:pPr>
      <w:spacing w:before="112"/>
      <w:ind w:left="596" w:hanging="540"/>
    </w:pPr>
    <w:rPr>
      <w:rFonts w:eastAsia="Times New Roman" w:cs="Times New Roman"/>
      <w:szCs w:val="24"/>
      <w:lang w:eastAsia="ru-RU"/>
    </w:rPr>
  </w:style>
  <w:style w:type="paragraph" w:customStyle="1" w:styleId="111a">
    <w:name w:val="Заголовок 11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9">
    <w:name w:val="Заголовок 311"/>
    <w:basedOn w:val="a"/>
    <w:uiPriority w:val="1"/>
    <w:qFormat/>
    <w:rsid w:val="00C23D13"/>
    <w:pPr>
      <w:ind w:left="824"/>
      <w:outlineLvl w:val="3"/>
    </w:pPr>
    <w:rPr>
      <w:rFonts w:eastAsia="Times New Roman" w:cs="Times New Roman"/>
      <w:b/>
      <w:bCs/>
      <w:szCs w:val="24"/>
      <w:lang w:eastAsia="ru-RU"/>
    </w:rPr>
  </w:style>
  <w:style w:type="character" w:customStyle="1" w:styleId="1e">
    <w:name w:val="Текст выноски Знак1"/>
    <w:basedOn w:val="a1"/>
    <w:uiPriority w:val="99"/>
    <w:semiHidden/>
    <w:rsid w:val="00C23D13"/>
    <w:rPr>
      <w:rFonts w:ascii="Tahoma" w:eastAsia="Times New Roman" w:hAnsi="Tahoma" w:cs="Tahoma"/>
      <w:sz w:val="16"/>
      <w:szCs w:val="16"/>
      <w:lang w:eastAsia="ru-RU"/>
    </w:rPr>
  </w:style>
  <w:style w:type="character" w:customStyle="1" w:styleId="1f">
    <w:name w:val="Текст примечания Знак1"/>
    <w:basedOn w:val="a1"/>
    <w:uiPriority w:val="99"/>
    <w:rsid w:val="00C23D13"/>
    <w:rPr>
      <w:rFonts w:ascii="Times New Roman" w:eastAsia="Times New Roman" w:hAnsi="Times New Roman" w:cs="Times New Roman"/>
      <w:sz w:val="20"/>
      <w:szCs w:val="20"/>
      <w:lang w:eastAsia="ru-RU"/>
    </w:rPr>
  </w:style>
  <w:style w:type="character" w:customStyle="1" w:styleId="1f0">
    <w:name w:val="Тема примечания Знак1"/>
    <w:uiPriority w:val="99"/>
    <w:semiHidden/>
    <w:rsid w:val="00C23D13"/>
    <w:rPr>
      <w:rFonts w:ascii="Times New Roman" w:eastAsia="Times New Roman" w:hAnsi="Times New Roman" w:cs="Times New Roman"/>
      <w:b/>
      <w:bCs/>
      <w:sz w:val="20"/>
      <w:szCs w:val="20"/>
      <w:lang w:eastAsia="ru-RU"/>
    </w:rPr>
  </w:style>
  <w:style w:type="paragraph" w:customStyle="1" w:styleId="xl651">
    <w:name w:val="xl6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
    <w:name w:val="xl6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
    <w:name w:val="xl67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
    <w:name w:val="xl68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
    <w:name w:val="xl6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
    <w:name w:val="xl70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
    <w:name w:val="xl7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
    <w:name w:val="xl72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
    <w:name w:val="xl7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
    <w:name w:val="xl7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
    <w:name w:val="xl7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
    <w:name w:val="xl7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
    <w:name w:val="xl7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
    <w:name w:val="xl7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221">
    <w:name w:val="Заголовок 2 Знак2"/>
    <w:basedOn w:val="a1"/>
    <w:uiPriority w:val="1"/>
    <w:rsid w:val="00C23D13"/>
    <w:rPr>
      <w:rFonts w:ascii="Times New Roman" w:eastAsiaTheme="minorEastAsia" w:hAnsi="Times New Roman" w:cs="Times New Roman"/>
      <w:b/>
      <w:bCs/>
      <w:sz w:val="28"/>
      <w:szCs w:val="28"/>
      <w:lang w:eastAsia="ru-RU"/>
    </w:rPr>
  </w:style>
  <w:style w:type="character" w:customStyle="1" w:styleId="1135">
    <w:name w:val="Заголовок 1 Знак135"/>
    <w:basedOn w:val="a1"/>
    <w:uiPriority w:val="1"/>
    <w:rsid w:val="00C23D13"/>
    <w:rPr>
      <w:rFonts w:ascii="Times New Roman" w:eastAsiaTheme="minorEastAsia" w:hAnsi="Times New Roman" w:cs="Times New Roman"/>
      <w:b/>
      <w:bCs/>
      <w:sz w:val="32"/>
      <w:szCs w:val="32"/>
      <w:lang w:eastAsia="ru-RU"/>
    </w:rPr>
  </w:style>
  <w:style w:type="character" w:customStyle="1" w:styleId="2136">
    <w:name w:val="Заголовок 2 Знак136"/>
    <w:basedOn w:val="a1"/>
    <w:uiPriority w:val="1"/>
    <w:rsid w:val="00C23D13"/>
    <w:rPr>
      <w:rFonts w:ascii="Times New Roman" w:eastAsiaTheme="minorEastAsia" w:hAnsi="Times New Roman" w:cs="Times New Roman"/>
      <w:b/>
      <w:bCs/>
      <w:sz w:val="28"/>
      <w:szCs w:val="28"/>
      <w:lang w:eastAsia="ru-RU"/>
    </w:rPr>
  </w:style>
  <w:style w:type="character" w:customStyle="1" w:styleId="31171">
    <w:name w:val="Заголовок 3 Знак117"/>
    <w:basedOn w:val="a1"/>
    <w:uiPriority w:val="1"/>
    <w:rsid w:val="00C23D13"/>
    <w:rPr>
      <w:rFonts w:ascii="Times New Roman" w:eastAsiaTheme="minorEastAsia" w:hAnsi="Times New Roman" w:cs="Times New Roman"/>
      <w:b/>
      <w:bCs/>
      <w:sz w:val="24"/>
      <w:szCs w:val="24"/>
      <w:lang w:eastAsia="ru-RU"/>
    </w:rPr>
  </w:style>
  <w:style w:type="numbering" w:customStyle="1" w:styleId="11171">
    <w:name w:val="Нет списка1117"/>
    <w:next w:val="a3"/>
    <w:uiPriority w:val="99"/>
    <w:semiHidden/>
    <w:unhideWhenUsed/>
    <w:rsid w:val="00C23D13"/>
  </w:style>
  <w:style w:type="character" w:customStyle="1" w:styleId="1250">
    <w:name w:val="Основной текст Знак125"/>
    <w:basedOn w:val="a1"/>
    <w:uiPriority w:val="1"/>
    <w:rsid w:val="00C23D13"/>
    <w:rPr>
      <w:rFonts w:ascii="Times New Roman" w:eastAsiaTheme="minorEastAsia" w:hAnsi="Times New Roman" w:cs="Times New Roman"/>
      <w:sz w:val="24"/>
      <w:szCs w:val="24"/>
      <w:lang w:eastAsia="ru-RU"/>
    </w:rPr>
  </w:style>
  <w:style w:type="paragraph" w:customStyle="1" w:styleId="TableParagraph117">
    <w:name w:val="Table Paragraph11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74">
    <w:name w:val="Верхний колонтитул Знак117"/>
    <w:basedOn w:val="a1"/>
    <w:uiPriority w:val="99"/>
    <w:rsid w:val="00C23D13"/>
    <w:rPr>
      <w:rFonts w:ascii="Times New Roman" w:eastAsiaTheme="minorEastAsia" w:hAnsi="Times New Roman" w:cs="Times New Roman"/>
      <w:sz w:val="24"/>
      <w:szCs w:val="24"/>
      <w:lang w:eastAsia="ru-RU"/>
    </w:rPr>
  </w:style>
  <w:style w:type="character" w:customStyle="1" w:styleId="1175">
    <w:name w:val="Нижний колонтитул Знак117"/>
    <w:basedOn w:val="a1"/>
    <w:uiPriority w:val="99"/>
    <w:rsid w:val="00C23D13"/>
    <w:rPr>
      <w:rFonts w:ascii="Times New Roman" w:eastAsiaTheme="minorEastAsia" w:hAnsi="Times New Roman" w:cs="Times New Roman"/>
      <w:sz w:val="24"/>
      <w:szCs w:val="24"/>
      <w:lang w:eastAsia="ru-RU"/>
    </w:rPr>
  </w:style>
  <w:style w:type="paragraph" w:customStyle="1" w:styleId="21117">
    <w:name w:val="Заголовок 21117"/>
    <w:basedOn w:val="a"/>
    <w:uiPriority w:val="1"/>
    <w:qFormat/>
    <w:rsid w:val="00C23D13"/>
    <w:pPr>
      <w:widowControl w:val="0"/>
      <w:ind w:left="692" w:hanging="8"/>
      <w:outlineLvl w:val="2"/>
    </w:pPr>
    <w:rPr>
      <w:rFonts w:eastAsia="Times New Roman"/>
      <w:b/>
      <w:bCs/>
      <w:sz w:val="28"/>
      <w:szCs w:val="28"/>
      <w:lang w:val="en-US"/>
    </w:rPr>
  </w:style>
  <w:style w:type="character" w:customStyle="1" w:styleId="1176">
    <w:name w:val="Гипертекстовая ссылка117"/>
    <w:basedOn w:val="a1"/>
    <w:uiPriority w:val="99"/>
    <w:rsid w:val="00C23D13"/>
    <w:rPr>
      <w:b w:val="0"/>
      <w:bCs w:val="0"/>
      <w:color w:val="106BBE"/>
    </w:rPr>
  </w:style>
  <w:style w:type="table" w:customStyle="1" w:styleId="TableNormal117">
    <w:name w:val="Table Normal11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72">
    <w:name w:val="Сетка таблицы111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17">
    <w:name w:val="Оглавление 11117"/>
    <w:basedOn w:val="a"/>
    <w:uiPriority w:val="1"/>
    <w:qFormat/>
    <w:rsid w:val="00C23D13"/>
    <w:pPr>
      <w:spacing w:before="96"/>
      <w:ind w:left="116" w:hanging="12"/>
    </w:pPr>
    <w:rPr>
      <w:rFonts w:eastAsia="Times New Roman" w:cs="Times New Roman"/>
      <w:szCs w:val="24"/>
      <w:lang w:eastAsia="ru-RU"/>
    </w:rPr>
  </w:style>
  <w:style w:type="paragraph" w:customStyle="1" w:styleId="211170">
    <w:name w:val="Оглавление 21117"/>
    <w:basedOn w:val="a"/>
    <w:uiPriority w:val="1"/>
    <w:qFormat/>
    <w:rsid w:val="00C23D13"/>
    <w:pPr>
      <w:spacing w:before="102"/>
      <w:ind w:left="356" w:hanging="8"/>
    </w:pPr>
    <w:rPr>
      <w:rFonts w:eastAsia="Times New Roman" w:cs="Times New Roman"/>
      <w:szCs w:val="24"/>
      <w:lang w:eastAsia="ru-RU"/>
    </w:rPr>
  </w:style>
  <w:style w:type="paragraph" w:customStyle="1" w:styleId="31117">
    <w:name w:val="Оглавление 31117"/>
    <w:basedOn w:val="a"/>
    <w:uiPriority w:val="1"/>
    <w:qFormat/>
    <w:rsid w:val="00C23D13"/>
    <w:pPr>
      <w:spacing w:before="112"/>
      <w:ind w:left="596" w:hanging="540"/>
    </w:pPr>
    <w:rPr>
      <w:rFonts w:eastAsia="Times New Roman" w:cs="Times New Roman"/>
      <w:szCs w:val="24"/>
      <w:lang w:eastAsia="ru-RU"/>
    </w:rPr>
  </w:style>
  <w:style w:type="paragraph" w:customStyle="1" w:styleId="111170">
    <w:name w:val="Заголовок 1111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70">
    <w:name w:val="Заголовок 31117"/>
    <w:basedOn w:val="a"/>
    <w:uiPriority w:val="1"/>
    <w:qFormat/>
    <w:rsid w:val="00C23D13"/>
    <w:pPr>
      <w:ind w:left="824"/>
      <w:outlineLvl w:val="3"/>
    </w:pPr>
    <w:rPr>
      <w:rFonts w:eastAsia="Times New Roman" w:cs="Times New Roman"/>
      <w:b/>
      <w:bCs/>
      <w:szCs w:val="24"/>
      <w:lang w:eastAsia="ru-RU"/>
    </w:rPr>
  </w:style>
  <w:style w:type="character" w:customStyle="1" w:styleId="1177">
    <w:name w:val="Текст выноски Знак117"/>
    <w:basedOn w:val="a1"/>
    <w:uiPriority w:val="99"/>
    <w:semiHidden/>
    <w:rsid w:val="00C23D13"/>
    <w:rPr>
      <w:rFonts w:ascii="Tahoma" w:eastAsia="Times New Roman" w:hAnsi="Tahoma" w:cs="Tahoma"/>
      <w:sz w:val="16"/>
      <w:szCs w:val="16"/>
      <w:lang w:eastAsia="ru-RU"/>
    </w:rPr>
  </w:style>
  <w:style w:type="character" w:customStyle="1" w:styleId="1178">
    <w:name w:val="Текст примечания Знак117"/>
    <w:basedOn w:val="a1"/>
    <w:uiPriority w:val="99"/>
    <w:semiHidden/>
    <w:rsid w:val="00C23D13"/>
    <w:rPr>
      <w:rFonts w:ascii="Times New Roman" w:eastAsia="Times New Roman" w:hAnsi="Times New Roman" w:cs="Times New Roman"/>
      <w:sz w:val="20"/>
      <w:szCs w:val="20"/>
      <w:lang w:eastAsia="ru-RU"/>
    </w:rPr>
  </w:style>
  <w:style w:type="character" w:customStyle="1" w:styleId="1179">
    <w:name w:val="Тема примечания Знак117"/>
    <w:uiPriority w:val="99"/>
    <w:semiHidden/>
    <w:rsid w:val="00C23D13"/>
    <w:rPr>
      <w:rFonts w:ascii="Times New Roman" w:eastAsia="Times New Roman" w:hAnsi="Times New Roman" w:cs="Times New Roman"/>
      <w:b/>
      <w:bCs/>
      <w:sz w:val="20"/>
      <w:szCs w:val="20"/>
      <w:lang w:eastAsia="ru-RU"/>
    </w:rPr>
  </w:style>
  <w:style w:type="paragraph" w:customStyle="1" w:styleId="xl65117">
    <w:name w:val="xl65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7">
    <w:name w:val="xl66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7">
    <w:name w:val="xl6711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7">
    <w:name w:val="xl6811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7">
    <w:name w:val="xl69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7">
    <w:name w:val="xl7011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7">
    <w:name w:val="xl71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7">
    <w:name w:val="xl7211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7">
    <w:name w:val="xl73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7">
    <w:name w:val="xl74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7">
    <w:name w:val="xl75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7">
    <w:name w:val="xl76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7">
    <w:name w:val="xl77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6">
    <w:name w:val="xl78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40">
    <w:name w:val="Заголовок 1 Знак134"/>
    <w:basedOn w:val="a1"/>
    <w:uiPriority w:val="1"/>
    <w:rsid w:val="00C23D13"/>
    <w:rPr>
      <w:rFonts w:ascii="Times New Roman" w:eastAsiaTheme="minorEastAsia" w:hAnsi="Times New Roman" w:cs="Times New Roman"/>
      <w:b/>
      <w:bCs/>
      <w:sz w:val="32"/>
      <w:szCs w:val="32"/>
      <w:lang w:eastAsia="ru-RU"/>
    </w:rPr>
  </w:style>
  <w:style w:type="character" w:customStyle="1" w:styleId="2135">
    <w:name w:val="Заголовок 2 Знак135"/>
    <w:basedOn w:val="a1"/>
    <w:uiPriority w:val="1"/>
    <w:rsid w:val="00C23D13"/>
    <w:rPr>
      <w:rFonts w:ascii="Times New Roman" w:eastAsiaTheme="minorEastAsia" w:hAnsi="Times New Roman" w:cs="Times New Roman"/>
      <w:b/>
      <w:bCs/>
      <w:sz w:val="28"/>
      <w:szCs w:val="28"/>
      <w:lang w:eastAsia="ru-RU"/>
    </w:rPr>
  </w:style>
  <w:style w:type="character" w:customStyle="1" w:styleId="31161">
    <w:name w:val="Заголовок 3 Знак116"/>
    <w:basedOn w:val="a1"/>
    <w:uiPriority w:val="1"/>
    <w:rsid w:val="00C23D13"/>
    <w:rPr>
      <w:rFonts w:ascii="Times New Roman" w:eastAsiaTheme="minorEastAsia" w:hAnsi="Times New Roman" w:cs="Times New Roman"/>
      <w:b/>
      <w:bCs/>
      <w:sz w:val="24"/>
      <w:szCs w:val="24"/>
      <w:lang w:eastAsia="ru-RU"/>
    </w:rPr>
  </w:style>
  <w:style w:type="numbering" w:customStyle="1" w:styleId="11161">
    <w:name w:val="Нет списка1116"/>
    <w:next w:val="a3"/>
    <w:uiPriority w:val="99"/>
    <w:semiHidden/>
    <w:unhideWhenUsed/>
    <w:rsid w:val="00C23D13"/>
  </w:style>
  <w:style w:type="character" w:customStyle="1" w:styleId="1240">
    <w:name w:val="Основной текст Знак124"/>
    <w:basedOn w:val="a1"/>
    <w:uiPriority w:val="1"/>
    <w:rsid w:val="00C23D13"/>
    <w:rPr>
      <w:rFonts w:ascii="Times New Roman" w:eastAsiaTheme="minorEastAsia" w:hAnsi="Times New Roman" w:cs="Times New Roman"/>
      <w:sz w:val="24"/>
      <w:szCs w:val="24"/>
      <w:lang w:eastAsia="ru-RU"/>
    </w:rPr>
  </w:style>
  <w:style w:type="paragraph" w:customStyle="1" w:styleId="TableParagraph116">
    <w:name w:val="Table Paragraph11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64">
    <w:name w:val="Верхний колонтитул Знак116"/>
    <w:basedOn w:val="a1"/>
    <w:uiPriority w:val="99"/>
    <w:rsid w:val="00C23D13"/>
    <w:rPr>
      <w:rFonts w:ascii="Times New Roman" w:eastAsiaTheme="minorEastAsia" w:hAnsi="Times New Roman" w:cs="Times New Roman"/>
      <w:sz w:val="24"/>
      <w:szCs w:val="24"/>
      <w:lang w:eastAsia="ru-RU"/>
    </w:rPr>
  </w:style>
  <w:style w:type="character" w:customStyle="1" w:styleId="1165">
    <w:name w:val="Нижний колонтитул Знак116"/>
    <w:basedOn w:val="a1"/>
    <w:uiPriority w:val="99"/>
    <w:rsid w:val="00C23D13"/>
    <w:rPr>
      <w:rFonts w:ascii="Times New Roman" w:eastAsiaTheme="minorEastAsia" w:hAnsi="Times New Roman" w:cs="Times New Roman"/>
      <w:sz w:val="24"/>
      <w:szCs w:val="24"/>
      <w:lang w:eastAsia="ru-RU"/>
    </w:rPr>
  </w:style>
  <w:style w:type="paragraph" w:customStyle="1" w:styleId="21116">
    <w:name w:val="Заголовок 21116"/>
    <w:basedOn w:val="a"/>
    <w:uiPriority w:val="1"/>
    <w:qFormat/>
    <w:rsid w:val="00C23D13"/>
    <w:pPr>
      <w:widowControl w:val="0"/>
      <w:ind w:left="692" w:hanging="8"/>
      <w:outlineLvl w:val="2"/>
    </w:pPr>
    <w:rPr>
      <w:rFonts w:eastAsia="Times New Roman"/>
      <w:b/>
      <w:bCs/>
      <w:sz w:val="28"/>
      <w:szCs w:val="28"/>
      <w:lang w:val="en-US"/>
    </w:rPr>
  </w:style>
  <w:style w:type="character" w:customStyle="1" w:styleId="1166">
    <w:name w:val="Гипертекстовая ссылка116"/>
    <w:basedOn w:val="a1"/>
    <w:uiPriority w:val="99"/>
    <w:rsid w:val="00C23D13"/>
    <w:rPr>
      <w:b w:val="0"/>
      <w:bCs w:val="0"/>
      <w:color w:val="106BBE"/>
    </w:rPr>
  </w:style>
  <w:style w:type="table" w:customStyle="1" w:styleId="TableNormal116">
    <w:name w:val="Table Normal11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62">
    <w:name w:val="Сетка таблицы111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16">
    <w:name w:val="Оглавление 11116"/>
    <w:basedOn w:val="a"/>
    <w:uiPriority w:val="1"/>
    <w:qFormat/>
    <w:rsid w:val="00C23D13"/>
    <w:pPr>
      <w:spacing w:before="96"/>
      <w:ind w:left="116" w:hanging="12"/>
    </w:pPr>
    <w:rPr>
      <w:rFonts w:eastAsia="Times New Roman" w:cs="Times New Roman"/>
      <w:szCs w:val="24"/>
      <w:lang w:eastAsia="ru-RU"/>
    </w:rPr>
  </w:style>
  <w:style w:type="paragraph" w:customStyle="1" w:styleId="211160">
    <w:name w:val="Оглавление 21116"/>
    <w:basedOn w:val="a"/>
    <w:uiPriority w:val="1"/>
    <w:qFormat/>
    <w:rsid w:val="00C23D13"/>
    <w:pPr>
      <w:spacing w:before="102"/>
      <w:ind w:left="356" w:hanging="8"/>
    </w:pPr>
    <w:rPr>
      <w:rFonts w:eastAsia="Times New Roman" w:cs="Times New Roman"/>
      <w:szCs w:val="24"/>
      <w:lang w:eastAsia="ru-RU"/>
    </w:rPr>
  </w:style>
  <w:style w:type="paragraph" w:customStyle="1" w:styleId="31116">
    <w:name w:val="Оглавление 31116"/>
    <w:basedOn w:val="a"/>
    <w:uiPriority w:val="1"/>
    <w:qFormat/>
    <w:rsid w:val="00C23D13"/>
    <w:pPr>
      <w:spacing w:before="112"/>
      <w:ind w:left="596" w:hanging="540"/>
    </w:pPr>
    <w:rPr>
      <w:rFonts w:eastAsia="Times New Roman" w:cs="Times New Roman"/>
      <w:szCs w:val="24"/>
      <w:lang w:eastAsia="ru-RU"/>
    </w:rPr>
  </w:style>
  <w:style w:type="paragraph" w:customStyle="1" w:styleId="111160">
    <w:name w:val="Заголовок 1111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60">
    <w:name w:val="Заголовок 31116"/>
    <w:basedOn w:val="a"/>
    <w:uiPriority w:val="1"/>
    <w:qFormat/>
    <w:rsid w:val="00C23D13"/>
    <w:pPr>
      <w:ind w:left="824"/>
      <w:outlineLvl w:val="3"/>
    </w:pPr>
    <w:rPr>
      <w:rFonts w:eastAsia="Times New Roman" w:cs="Times New Roman"/>
      <w:b/>
      <w:bCs/>
      <w:szCs w:val="24"/>
      <w:lang w:eastAsia="ru-RU"/>
    </w:rPr>
  </w:style>
  <w:style w:type="character" w:customStyle="1" w:styleId="1167">
    <w:name w:val="Текст выноски Знак116"/>
    <w:basedOn w:val="a1"/>
    <w:uiPriority w:val="99"/>
    <w:semiHidden/>
    <w:rsid w:val="00C23D13"/>
    <w:rPr>
      <w:rFonts w:ascii="Tahoma" w:eastAsia="Times New Roman" w:hAnsi="Tahoma" w:cs="Tahoma"/>
      <w:sz w:val="16"/>
      <w:szCs w:val="16"/>
      <w:lang w:eastAsia="ru-RU"/>
    </w:rPr>
  </w:style>
  <w:style w:type="character" w:customStyle="1" w:styleId="1168">
    <w:name w:val="Текст примечания Знак116"/>
    <w:basedOn w:val="a1"/>
    <w:uiPriority w:val="99"/>
    <w:semiHidden/>
    <w:rsid w:val="00C23D13"/>
    <w:rPr>
      <w:rFonts w:ascii="Times New Roman" w:eastAsia="Times New Roman" w:hAnsi="Times New Roman" w:cs="Times New Roman"/>
      <w:sz w:val="20"/>
      <w:szCs w:val="20"/>
      <w:lang w:eastAsia="ru-RU"/>
    </w:rPr>
  </w:style>
  <w:style w:type="character" w:customStyle="1" w:styleId="1169">
    <w:name w:val="Тема примечания Знак116"/>
    <w:uiPriority w:val="99"/>
    <w:semiHidden/>
    <w:rsid w:val="00C23D13"/>
    <w:rPr>
      <w:rFonts w:ascii="Times New Roman" w:eastAsia="Times New Roman" w:hAnsi="Times New Roman" w:cs="Times New Roman"/>
      <w:b/>
      <w:bCs/>
      <w:sz w:val="20"/>
      <w:szCs w:val="20"/>
      <w:lang w:eastAsia="ru-RU"/>
    </w:rPr>
  </w:style>
  <w:style w:type="paragraph" w:customStyle="1" w:styleId="xl65116">
    <w:name w:val="xl65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6">
    <w:name w:val="xl66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6">
    <w:name w:val="xl6711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6">
    <w:name w:val="xl6811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6">
    <w:name w:val="xl69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6">
    <w:name w:val="xl7011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6">
    <w:name w:val="xl71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6">
    <w:name w:val="xl7211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6">
    <w:name w:val="xl73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6">
    <w:name w:val="xl74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6">
    <w:name w:val="xl75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6">
    <w:name w:val="xl76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6">
    <w:name w:val="xl77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5">
    <w:name w:val="xl78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30">
    <w:name w:val="Заголовок 1 Знак133"/>
    <w:basedOn w:val="a1"/>
    <w:uiPriority w:val="1"/>
    <w:rsid w:val="00C23D13"/>
    <w:rPr>
      <w:rFonts w:ascii="Times New Roman" w:eastAsiaTheme="minorEastAsia" w:hAnsi="Times New Roman" w:cs="Times New Roman"/>
      <w:b/>
      <w:bCs/>
      <w:sz w:val="32"/>
      <w:szCs w:val="32"/>
      <w:lang w:eastAsia="ru-RU"/>
    </w:rPr>
  </w:style>
  <w:style w:type="character" w:customStyle="1" w:styleId="2134">
    <w:name w:val="Заголовок 2 Знак134"/>
    <w:basedOn w:val="a1"/>
    <w:uiPriority w:val="1"/>
    <w:rsid w:val="00C23D13"/>
    <w:rPr>
      <w:rFonts w:ascii="Times New Roman" w:eastAsiaTheme="minorEastAsia" w:hAnsi="Times New Roman" w:cs="Times New Roman"/>
      <w:b/>
      <w:bCs/>
      <w:sz w:val="28"/>
      <w:szCs w:val="28"/>
      <w:lang w:eastAsia="ru-RU"/>
    </w:rPr>
  </w:style>
  <w:style w:type="character" w:customStyle="1" w:styleId="31151">
    <w:name w:val="Заголовок 3 Знак115"/>
    <w:basedOn w:val="a1"/>
    <w:uiPriority w:val="1"/>
    <w:rsid w:val="00C23D13"/>
    <w:rPr>
      <w:rFonts w:ascii="Times New Roman" w:eastAsiaTheme="minorEastAsia" w:hAnsi="Times New Roman" w:cs="Times New Roman"/>
      <w:b/>
      <w:bCs/>
      <w:sz w:val="24"/>
      <w:szCs w:val="24"/>
      <w:lang w:eastAsia="ru-RU"/>
    </w:rPr>
  </w:style>
  <w:style w:type="numbering" w:customStyle="1" w:styleId="11151">
    <w:name w:val="Нет списка1115"/>
    <w:next w:val="a3"/>
    <w:uiPriority w:val="99"/>
    <w:semiHidden/>
    <w:unhideWhenUsed/>
    <w:rsid w:val="00C23D13"/>
  </w:style>
  <w:style w:type="character" w:customStyle="1" w:styleId="1230">
    <w:name w:val="Основной текст Знак123"/>
    <w:basedOn w:val="a1"/>
    <w:uiPriority w:val="1"/>
    <w:rsid w:val="00C23D13"/>
    <w:rPr>
      <w:rFonts w:ascii="Times New Roman" w:eastAsiaTheme="minorEastAsia" w:hAnsi="Times New Roman" w:cs="Times New Roman"/>
      <w:sz w:val="24"/>
      <w:szCs w:val="24"/>
      <w:lang w:eastAsia="ru-RU"/>
    </w:rPr>
  </w:style>
  <w:style w:type="paragraph" w:customStyle="1" w:styleId="TableParagraph115">
    <w:name w:val="Table Paragraph11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54">
    <w:name w:val="Верхний колонтитул Знак115"/>
    <w:basedOn w:val="a1"/>
    <w:uiPriority w:val="99"/>
    <w:rsid w:val="00C23D13"/>
    <w:rPr>
      <w:rFonts w:ascii="Times New Roman" w:eastAsiaTheme="minorEastAsia" w:hAnsi="Times New Roman" w:cs="Times New Roman"/>
      <w:sz w:val="24"/>
      <w:szCs w:val="24"/>
      <w:lang w:eastAsia="ru-RU"/>
    </w:rPr>
  </w:style>
  <w:style w:type="character" w:customStyle="1" w:styleId="1155">
    <w:name w:val="Нижний колонтитул Знак115"/>
    <w:basedOn w:val="a1"/>
    <w:uiPriority w:val="99"/>
    <w:rsid w:val="00C23D13"/>
    <w:rPr>
      <w:rFonts w:ascii="Times New Roman" w:eastAsiaTheme="minorEastAsia" w:hAnsi="Times New Roman" w:cs="Times New Roman"/>
      <w:sz w:val="24"/>
      <w:szCs w:val="24"/>
      <w:lang w:eastAsia="ru-RU"/>
    </w:rPr>
  </w:style>
  <w:style w:type="paragraph" w:customStyle="1" w:styleId="21115">
    <w:name w:val="Заголовок 21115"/>
    <w:basedOn w:val="a"/>
    <w:uiPriority w:val="1"/>
    <w:qFormat/>
    <w:rsid w:val="00C23D13"/>
    <w:pPr>
      <w:widowControl w:val="0"/>
      <w:ind w:left="692" w:hanging="8"/>
      <w:outlineLvl w:val="2"/>
    </w:pPr>
    <w:rPr>
      <w:rFonts w:eastAsia="Times New Roman"/>
      <w:b/>
      <w:bCs/>
      <w:sz w:val="28"/>
      <w:szCs w:val="28"/>
      <w:lang w:val="en-US"/>
    </w:rPr>
  </w:style>
  <w:style w:type="character" w:customStyle="1" w:styleId="1156">
    <w:name w:val="Гипертекстовая ссылка115"/>
    <w:basedOn w:val="a1"/>
    <w:uiPriority w:val="99"/>
    <w:rsid w:val="00C23D13"/>
    <w:rPr>
      <w:b w:val="0"/>
      <w:bCs w:val="0"/>
      <w:color w:val="106BBE"/>
    </w:rPr>
  </w:style>
  <w:style w:type="table" w:customStyle="1" w:styleId="TableNormal115">
    <w:name w:val="Table Normal11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52">
    <w:name w:val="Сетка таблицы111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15">
    <w:name w:val="Оглавление 11115"/>
    <w:basedOn w:val="a"/>
    <w:uiPriority w:val="1"/>
    <w:qFormat/>
    <w:rsid w:val="00C23D13"/>
    <w:pPr>
      <w:spacing w:before="96"/>
      <w:ind w:left="116" w:hanging="12"/>
    </w:pPr>
    <w:rPr>
      <w:rFonts w:eastAsia="Times New Roman" w:cs="Times New Roman"/>
      <w:szCs w:val="24"/>
      <w:lang w:eastAsia="ru-RU"/>
    </w:rPr>
  </w:style>
  <w:style w:type="paragraph" w:customStyle="1" w:styleId="211150">
    <w:name w:val="Оглавление 21115"/>
    <w:basedOn w:val="a"/>
    <w:uiPriority w:val="1"/>
    <w:qFormat/>
    <w:rsid w:val="00C23D13"/>
    <w:pPr>
      <w:spacing w:before="102"/>
      <w:ind w:left="356" w:hanging="8"/>
    </w:pPr>
    <w:rPr>
      <w:rFonts w:eastAsia="Times New Roman" w:cs="Times New Roman"/>
      <w:szCs w:val="24"/>
      <w:lang w:eastAsia="ru-RU"/>
    </w:rPr>
  </w:style>
  <w:style w:type="paragraph" w:customStyle="1" w:styleId="31115">
    <w:name w:val="Оглавление 31115"/>
    <w:basedOn w:val="a"/>
    <w:uiPriority w:val="1"/>
    <w:qFormat/>
    <w:rsid w:val="00C23D13"/>
    <w:pPr>
      <w:spacing w:before="112"/>
      <w:ind w:left="596" w:hanging="540"/>
    </w:pPr>
    <w:rPr>
      <w:rFonts w:eastAsia="Times New Roman" w:cs="Times New Roman"/>
      <w:szCs w:val="24"/>
      <w:lang w:eastAsia="ru-RU"/>
    </w:rPr>
  </w:style>
  <w:style w:type="paragraph" w:customStyle="1" w:styleId="111150">
    <w:name w:val="Заголовок 1111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50">
    <w:name w:val="Заголовок 31115"/>
    <w:basedOn w:val="a"/>
    <w:uiPriority w:val="1"/>
    <w:qFormat/>
    <w:rsid w:val="00C23D13"/>
    <w:pPr>
      <w:ind w:left="824"/>
      <w:outlineLvl w:val="3"/>
    </w:pPr>
    <w:rPr>
      <w:rFonts w:eastAsia="Times New Roman" w:cs="Times New Roman"/>
      <w:b/>
      <w:bCs/>
      <w:szCs w:val="24"/>
      <w:lang w:eastAsia="ru-RU"/>
    </w:rPr>
  </w:style>
  <w:style w:type="character" w:customStyle="1" w:styleId="1157">
    <w:name w:val="Текст выноски Знак115"/>
    <w:basedOn w:val="a1"/>
    <w:uiPriority w:val="99"/>
    <w:semiHidden/>
    <w:rsid w:val="00C23D13"/>
    <w:rPr>
      <w:rFonts w:ascii="Tahoma" w:eastAsia="Times New Roman" w:hAnsi="Tahoma" w:cs="Tahoma"/>
      <w:sz w:val="16"/>
      <w:szCs w:val="16"/>
      <w:lang w:eastAsia="ru-RU"/>
    </w:rPr>
  </w:style>
  <w:style w:type="character" w:customStyle="1" w:styleId="1158">
    <w:name w:val="Текст примечания Знак115"/>
    <w:basedOn w:val="a1"/>
    <w:uiPriority w:val="99"/>
    <w:semiHidden/>
    <w:rsid w:val="00C23D13"/>
    <w:rPr>
      <w:rFonts w:ascii="Times New Roman" w:eastAsia="Times New Roman" w:hAnsi="Times New Roman" w:cs="Times New Roman"/>
      <w:sz w:val="20"/>
      <w:szCs w:val="20"/>
      <w:lang w:eastAsia="ru-RU"/>
    </w:rPr>
  </w:style>
  <w:style w:type="character" w:customStyle="1" w:styleId="1159">
    <w:name w:val="Тема примечания Знак115"/>
    <w:uiPriority w:val="99"/>
    <w:semiHidden/>
    <w:rsid w:val="00C23D13"/>
    <w:rPr>
      <w:rFonts w:ascii="Times New Roman" w:eastAsia="Times New Roman" w:hAnsi="Times New Roman" w:cs="Times New Roman"/>
      <w:b/>
      <w:bCs/>
      <w:sz w:val="20"/>
      <w:szCs w:val="20"/>
      <w:lang w:eastAsia="ru-RU"/>
    </w:rPr>
  </w:style>
  <w:style w:type="paragraph" w:customStyle="1" w:styleId="xl65115">
    <w:name w:val="xl65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5">
    <w:name w:val="xl66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5">
    <w:name w:val="xl6711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5">
    <w:name w:val="xl6811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5">
    <w:name w:val="xl69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5">
    <w:name w:val="xl7011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5">
    <w:name w:val="xl71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5">
    <w:name w:val="xl7211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5">
    <w:name w:val="xl73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5">
    <w:name w:val="xl74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5">
    <w:name w:val="xl75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5">
    <w:name w:val="xl76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5">
    <w:name w:val="xl77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4">
    <w:name w:val="xl78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20">
    <w:name w:val="Заголовок 1 Знак132"/>
    <w:basedOn w:val="a1"/>
    <w:uiPriority w:val="1"/>
    <w:rsid w:val="00C23D13"/>
    <w:rPr>
      <w:rFonts w:ascii="Times New Roman" w:eastAsiaTheme="minorEastAsia" w:hAnsi="Times New Roman" w:cs="Times New Roman"/>
      <w:b/>
      <w:bCs/>
      <w:sz w:val="32"/>
      <w:szCs w:val="32"/>
      <w:lang w:eastAsia="ru-RU"/>
    </w:rPr>
  </w:style>
  <w:style w:type="character" w:customStyle="1" w:styleId="2133">
    <w:name w:val="Заголовок 2 Знак133"/>
    <w:basedOn w:val="a1"/>
    <w:uiPriority w:val="1"/>
    <w:rsid w:val="00C23D13"/>
    <w:rPr>
      <w:rFonts w:ascii="Times New Roman" w:eastAsiaTheme="minorEastAsia" w:hAnsi="Times New Roman" w:cs="Times New Roman"/>
      <w:b/>
      <w:bCs/>
      <w:sz w:val="28"/>
      <w:szCs w:val="28"/>
      <w:lang w:eastAsia="ru-RU"/>
    </w:rPr>
  </w:style>
  <w:style w:type="character" w:customStyle="1" w:styleId="31141">
    <w:name w:val="Заголовок 3 Знак114"/>
    <w:basedOn w:val="a1"/>
    <w:uiPriority w:val="1"/>
    <w:rsid w:val="00C23D13"/>
    <w:rPr>
      <w:rFonts w:ascii="Times New Roman" w:eastAsiaTheme="minorEastAsia" w:hAnsi="Times New Roman" w:cs="Times New Roman"/>
      <w:b/>
      <w:bCs/>
      <w:sz w:val="24"/>
      <w:szCs w:val="24"/>
      <w:lang w:eastAsia="ru-RU"/>
    </w:rPr>
  </w:style>
  <w:style w:type="numbering" w:customStyle="1" w:styleId="11141">
    <w:name w:val="Нет списка1114"/>
    <w:next w:val="a3"/>
    <w:uiPriority w:val="99"/>
    <w:semiHidden/>
    <w:unhideWhenUsed/>
    <w:rsid w:val="00C23D13"/>
  </w:style>
  <w:style w:type="character" w:customStyle="1" w:styleId="1220">
    <w:name w:val="Основной текст Знак122"/>
    <w:basedOn w:val="a1"/>
    <w:uiPriority w:val="1"/>
    <w:rsid w:val="00C23D13"/>
    <w:rPr>
      <w:rFonts w:ascii="Times New Roman" w:eastAsiaTheme="minorEastAsia" w:hAnsi="Times New Roman" w:cs="Times New Roman"/>
      <w:sz w:val="24"/>
      <w:szCs w:val="24"/>
      <w:lang w:eastAsia="ru-RU"/>
    </w:rPr>
  </w:style>
  <w:style w:type="paragraph" w:customStyle="1" w:styleId="TableParagraph114">
    <w:name w:val="Table Paragraph11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44">
    <w:name w:val="Верхний колонтитул Знак114"/>
    <w:basedOn w:val="a1"/>
    <w:uiPriority w:val="99"/>
    <w:rsid w:val="00C23D13"/>
    <w:rPr>
      <w:rFonts w:ascii="Times New Roman" w:eastAsiaTheme="minorEastAsia" w:hAnsi="Times New Roman" w:cs="Times New Roman"/>
      <w:sz w:val="24"/>
      <w:szCs w:val="24"/>
      <w:lang w:eastAsia="ru-RU"/>
    </w:rPr>
  </w:style>
  <w:style w:type="character" w:customStyle="1" w:styleId="1145">
    <w:name w:val="Нижний колонтитул Знак114"/>
    <w:basedOn w:val="a1"/>
    <w:uiPriority w:val="99"/>
    <w:rsid w:val="00C23D13"/>
    <w:rPr>
      <w:rFonts w:ascii="Times New Roman" w:eastAsiaTheme="minorEastAsia" w:hAnsi="Times New Roman" w:cs="Times New Roman"/>
      <w:sz w:val="24"/>
      <w:szCs w:val="24"/>
      <w:lang w:eastAsia="ru-RU"/>
    </w:rPr>
  </w:style>
  <w:style w:type="paragraph" w:customStyle="1" w:styleId="21114">
    <w:name w:val="Заголовок 21114"/>
    <w:basedOn w:val="a"/>
    <w:uiPriority w:val="1"/>
    <w:qFormat/>
    <w:rsid w:val="00C23D13"/>
    <w:pPr>
      <w:widowControl w:val="0"/>
      <w:ind w:left="692" w:hanging="8"/>
      <w:outlineLvl w:val="2"/>
    </w:pPr>
    <w:rPr>
      <w:rFonts w:eastAsia="Times New Roman"/>
      <w:b/>
      <w:bCs/>
      <w:sz w:val="28"/>
      <w:szCs w:val="28"/>
      <w:lang w:val="en-US"/>
    </w:rPr>
  </w:style>
  <w:style w:type="character" w:customStyle="1" w:styleId="1146">
    <w:name w:val="Гипертекстовая ссылка114"/>
    <w:basedOn w:val="a1"/>
    <w:uiPriority w:val="99"/>
    <w:rsid w:val="00C23D13"/>
    <w:rPr>
      <w:b w:val="0"/>
      <w:bCs w:val="0"/>
      <w:color w:val="106BBE"/>
    </w:rPr>
  </w:style>
  <w:style w:type="table" w:customStyle="1" w:styleId="TableNormal114">
    <w:name w:val="Table Normal11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42">
    <w:name w:val="Сетка таблицы111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14">
    <w:name w:val="Оглавление 11114"/>
    <w:basedOn w:val="a"/>
    <w:uiPriority w:val="1"/>
    <w:qFormat/>
    <w:rsid w:val="00C23D13"/>
    <w:pPr>
      <w:spacing w:before="96"/>
      <w:ind w:left="116" w:hanging="12"/>
    </w:pPr>
    <w:rPr>
      <w:rFonts w:eastAsia="Times New Roman" w:cs="Times New Roman"/>
      <w:szCs w:val="24"/>
      <w:lang w:eastAsia="ru-RU"/>
    </w:rPr>
  </w:style>
  <w:style w:type="paragraph" w:customStyle="1" w:styleId="211140">
    <w:name w:val="Оглавление 21114"/>
    <w:basedOn w:val="a"/>
    <w:uiPriority w:val="1"/>
    <w:qFormat/>
    <w:rsid w:val="00C23D13"/>
    <w:pPr>
      <w:spacing w:before="102"/>
      <w:ind w:left="356" w:hanging="8"/>
    </w:pPr>
    <w:rPr>
      <w:rFonts w:eastAsia="Times New Roman" w:cs="Times New Roman"/>
      <w:szCs w:val="24"/>
      <w:lang w:eastAsia="ru-RU"/>
    </w:rPr>
  </w:style>
  <w:style w:type="paragraph" w:customStyle="1" w:styleId="31114">
    <w:name w:val="Оглавление 31114"/>
    <w:basedOn w:val="a"/>
    <w:uiPriority w:val="1"/>
    <w:qFormat/>
    <w:rsid w:val="00C23D13"/>
    <w:pPr>
      <w:spacing w:before="112"/>
      <w:ind w:left="596" w:hanging="540"/>
    </w:pPr>
    <w:rPr>
      <w:rFonts w:eastAsia="Times New Roman" w:cs="Times New Roman"/>
      <w:szCs w:val="24"/>
      <w:lang w:eastAsia="ru-RU"/>
    </w:rPr>
  </w:style>
  <w:style w:type="paragraph" w:customStyle="1" w:styleId="111140">
    <w:name w:val="Заголовок 1111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40">
    <w:name w:val="Заголовок 31114"/>
    <w:basedOn w:val="a"/>
    <w:uiPriority w:val="1"/>
    <w:qFormat/>
    <w:rsid w:val="00C23D13"/>
    <w:pPr>
      <w:ind w:left="824"/>
      <w:outlineLvl w:val="3"/>
    </w:pPr>
    <w:rPr>
      <w:rFonts w:eastAsia="Times New Roman" w:cs="Times New Roman"/>
      <w:b/>
      <w:bCs/>
      <w:szCs w:val="24"/>
      <w:lang w:eastAsia="ru-RU"/>
    </w:rPr>
  </w:style>
  <w:style w:type="character" w:customStyle="1" w:styleId="1147">
    <w:name w:val="Текст выноски Знак114"/>
    <w:basedOn w:val="a1"/>
    <w:uiPriority w:val="99"/>
    <w:semiHidden/>
    <w:rsid w:val="00C23D13"/>
    <w:rPr>
      <w:rFonts w:ascii="Tahoma" w:eastAsia="Times New Roman" w:hAnsi="Tahoma" w:cs="Tahoma"/>
      <w:sz w:val="16"/>
      <w:szCs w:val="16"/>
      <w:lang w:eastAsia="ru-RU"/>
    </w:rPr>
  </w:style>
  <w:style w:type="character" w:customStyle="1" w:styleId="1148">
    <w:name w:val="Текст примечания Знак114"/>
    <w:basedOn w:val="a1"/>
    <w:uiPriority w:val="99"/>
    <w:semiHidden/>
    <w:rsid w:val="00C23D13"/>
    <w:rPr>
      <w:rFonts w:ascii="Times New Roman" w:eastAsia="Times New Roman" w:hAnsi="Times New Roman" w:cs="Times New Roman"/>
      <w:sz w:val="20"/>
      <w:szCs w:val="20"/>
      <w:lang w:eastAsia="ru-RU"/>
    </w:rPr>
  </w:style>
  <w:style w:type="character" w:customStyle="1" w:styleId="1149">
    <w:name w:val="Тема примечания Знак114"/>
    <w:uiPriority w:val="99"/>
    <w:semiHidden/>
    <w:rsid w:val="00C23D13"/>
    <w:rPr>
      <w:rFonts w:ascii="Times New Roman" w:eastAsia="Times New Roman" w:hAnsi="Times New Roman" w:cs="Times New Roman"/>
      <w:b/>
      <w:bCs/>
      <w:sz w:val="20"/>
      <w:szCs w:val="20"/>
      <w:lang w:eastAsia="ru-RU"/>
    </w:rPr>
  </w:style>
  <w:style w:type="paragraph" w:customStyle="1" w:styleId="xl65114">
    <w:name w:val="xl65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4">
    <w:name w:val="xl66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4">
    <w:name w:val="xl6711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4">
    <w:name w:val="xl6811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4">
    <w:name w:val="xl69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4">
    <w:name w:val="xl7011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4">
    <w:name w:val="xl71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4">
    <w:name w:val="xl7211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4">
    <w:name w:val="xl73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4">
    <w:name w:val="xl74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4">
    <w:name w:val="xl75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4">
    <w:name w:val="xl76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4">
    <w:name w:val="xl77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3">
    <w:name w:val="xl78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10">
    <w:name w:val="Заголовок 1 Знак131"/>
    <w:basedOn w:val="a1"/>
    <w:uiPriority w:val="1"/>
    <w:rsid w:val="00C23D13"/>
    <w:rPr>
      <w:rFonts w:ascii="Times New Roman" w:eastAsiaTheme="minorEastAsia" w:hAnsi="Times New Roman" w:cs="Times New Roman"/>
      <w:b/>
      <w:bCs/>
      <w:sz w:val="32"/>
      <w:szCs w:val="32"/>
      <w:lang w:eastAsia="ru-RU"/>
    </w:rPr>
  </w:style>
  <w:style w:type="character" w:customStyle="1" w:styleId="2132">
    <w:name w:val="Заголовок 2 Знак132"/>
    <w:basedOn w:val="a1"/>
    <w:uiPriority w:val="1"/>
    <w:rsid w:val="00C23D13"/>
    <w:rPr>
      <w:rFonts w:ascii="Times New Roman" w:eastAsiaTheme="minorEastAsia" w:hAnsi="Times New Roman" w:cs="Times New Roman"/>
      <w:b/>
      <w:bCs/>
      <w:sz w:val="28"/>
      <w:szCs w:val="28"/>
      <w:lang w:eastAsia="ru-RU"/>
    </w:rPr>
  </w:style>
  <w:style w:type="character" w:customStyle="1" w:styleId="31131">
    <w:name w:val="Заголовок 3 Знак113"/>
    <w:basedOn w:val="a1"/>
    <w:uiPriority w:val="1"/>
    <w:rsid w:val="00C23D13"/>
    <w:rPr>
      <w:rFonts w:ascii="Times New Roman" w:eastAsiaTheme="minorEastAsia" w:hAnsi="Times New Roman" w:cs="Times New Roman"/>
      <w:b/>
      <w:bCs/>
      <w:sz w:val="24"/>
      <w:szCs w:val="24"/>
      <w:lang w:eastAsia="ru-RU"/>
    </w:rPr>
  </w:style>
  <w:style w:type="numbering" w:customStyle="1" w:styleId="11131">
    <w:name w:val="Нет списка1113"/>
    <w:next w:val="a3"/>
    <w:uiPriority w:val="99"/>
    <w:semiHidden/>
    <w:unhideWhenUsed/>
    <w:rsid w:val="00C23D13"/>
  </w:style>
  <w:style w:type="character" w:customStyle="1" w:styleId="1210">
    <w:name w:val="Основной текст Знак121"/>
    <w:basedOn w:val="a1"/>
    <w:uiPriority w:val="1"/>
    <w:rsid w:val="00C23D13"/>
    <w:rPr>
      <w:rFonts w:ascii="Times New Roman" w:eastAsiaTheme="minorEastAsia" w:hAnsi="Times New Roman" w:cs="Times New Roman"/>
      <w:sz w:val="24"/>
      <w:szCs w:val="24"/>
      <w:lang w:eastAsia="ru-RU"/>
    </w:rPr>
  </w:style>
  <w:style w:type="paragraph" w:customStyle="1" w:styleId="TableParagraph113">
    <w:name w:val="Table Paragraph11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39">
    <w:name w:val="Верхний колонтитул Знак113"/>
    <w:basedOn w:val="a1"/>
    <w:uiPriority w:val="99"/>
    <w:rsid w:val="00C23D13"/>
    <w:rPr>
      <w:rFonts w:ascii="Times New Roman" w:eastAsiaTheme="minorEastAsia" w:hAnsi="Times New Roman" w:cs="Times New Roman"/>
      <w:sz w:val="24"/>
      <w:szCs w:val="24"/>
      <w:lang w:eastAsia="ru-RU"/>
    </w:rPr>
  </w:style>
  <w:style w:type="character" w:customStyle="1" w:styleId="113a">
    <w:name w:val="Нижний колонтитул Знак113"/>
    <w:basedOn w:val="a1"/>
    <w:uiPriority w:val="99"/>
    <w:rsid w:val="00C23D13"/>
    <w:rPr>
      <w:rFonts w:ascii="Times New Roman" w:eastAsiaTheme="minorEastAsia" w:hAnsi="Times New Roman" w:cs="Times New Roman"/>
      <w:sz w:val="24"/>
      <w:szCs w:val="24"/>
      <w:lang w:eastAsia="ru-RU"/>
    </w:rPr>
  </w:style>
  <w:style w:type="paragraph" w:customStyle="1" w:styleId="21113">
    <w:name w:val="Заголовок 21113"/>
    <w:basedOn w:val="a"/>
    <w:uiPriority w:val="1"/>
    <w:qFormat/>
    <w:rsid w:val="00C23D13"/>
    <w:pPr>
      <w:widowControl w:val="0"/>
      <w:ind w:left="692" w:hanging="8"/>
      <w:outlineLvl w:val="2"/>
    </w:pPr>
    <w:rPr>
      <w:rFonts w:eastAsia="Times New Roman"/>
      <w:b/>
      <w:bCs/>
      <w:sz w:val="28"/>
      <w:szCs w:val="28"/>
      <w:lang w:val="en-US"/>
    </w:rPr>
  </w:style>
  <w:style w:type="character" w:customStyle="1" w:styleId="113b">
    <w:name w:val="Гипертекстовая ссылка113"/>
    <w:basedOn w:val="a1"/>
    <w:uiPriority w:val="99"/>
    <w:rsid w:val="00C23D13"/>
    <w:rPr>
      <w:b w:val="0"/>
      <w:bCs w:val="0"/>
      <w:color w:val="106BBE"/>
    </w:rPr>
  </w:style>
  <w:style w:type="table" w:customStyle="1" w:styleId="TableNormal113">
    <w:name w:val="Table Normal11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32">
    <w:name w:val="Сетка таблицы111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13">
    <w:name w:val="Оглавление 11113"/>
    <w:basedOn w:val="a"/>
    <w:uiPriority w:val="1"/>
    <w:qFormat/>
    <w:rsid w:val="00C23D13"/>
    <w:pPr>
      <w:spacing w:before="96"/>
      <w:ind w:left="116" w:hanging="12"/>
    </w:pPr>
    <w:rPr>
      <w:rFonts w:eastAsia="Times New Roman" w:cs="Times New Roman"/>
      <w:szCs w:val="24"/>
      <w:lang w:eastAsia="ru-RU"/>
    </w:rPr>
  </w:style>
  <w:style w:type="paragraph" w:customStyle="1" w:styleId="211130">
    <w:name w:val="Оглавление 21113"/>
    <w:basedOn w:val="a"/>
    <w:uiPriority w:val="1"/>
    <w:qFormat/>
    <w:rsid w:val="00C23D13"/>
    <w:pPr>
      <w:spacing w:before="102"/>
      <w:ind w:left="356" w:hanging="8"/>
    </w:pPr>
    <w:rPr>
      <w:rFonts w:eastAsia="Times New Roman" w:cs="Times New Roman"/>
      <w:szCs w:val="24"/>
      <w:lang w:eastAsia="ru-RU"/>
    </w:rPr>
  </w:style>
  <w:style w:type="paragraph" w:customStyle="1" w:styleId="31113">
    <w:name w:val="Оглавление 31113"/>
    <w:basedOn w:val="a"/>
    <w:uiPriority w:val="1"/>
    <w:qFormat/>
    <w:rsid w:val="00C23D13"/>
    <w:pPr>
      <w:spacing w:before="112"/>
      <w:ind w:left="596" w:hanging="540"/>
    </w:pPr>
    <w:rPr>
      <w:rFonts w:eastAsia="Times New Roman" w:cs="Times New Roman"/>
      <w:szCs w:val="24"/>
      <w:lang w:eastAsia="ru-RU"/>
    </w:rPr>
  </w:style>
  <w:style w:type="paragraph" w:customStyle="1" w:styleId="111130">
    <w:name w:val="Заголовок 1111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30">
    <w:name w:val="Заголовок 31113"/>
    <w:basedOn w:val="a"/>
    <w:uiPriority w:val="1"/>
    <w:qFormat/>
    <w:rsid w:val="00C23D13"/>
    <w:pPr>
      <w:ind w:left="824"/>
      <w:outlineLvl w:val="3"/>
    </w:pPr>
    <w:rPr>
      <w:rFonts w:eastAsia="Times New Roman" w:cs="Times New Roman"/>
      <w:b/>
      <w:bCs/>
      <w:szCs w:val="24"/>
      <w:lang w:eastAsia="ru-RU"/>
    </w:rPr>
  </w:style>
  <w:style w:type="character" w:customStyle="1" w:styleId="113c">
    <w:name w:val="Текст выноски Знак113"/>
    <w:basedOn w:val="a1"/>
    <w:uiPriority w:val="99"/>
    <w:semiHidden/>
    <w:rsid w:val="00C23D13"/>
    <w:rPr>
      <w:rFonts w:ascii="Tahoma" w:eastAsia="Times New Roman" w:hAnsi="Tahoma" w:cs="Tahoma"/>
      <w:sz w:val="16"/>
      <w:szCs w:val="16"/>
      <w:lang w:eastAsia="ru-RU"/>
    </w:rPr>
  </w:style>
  <w:style w:type="character" w:customStyle="1" w:styleId="113d">
    <w:name w:val="Текст примечания Знак113"/>
    <w:basedOn w:val="a1"/>
    <w:uiPriority w:val="99"/>
    <w:semiHidden/>
    <w:rsid w:val="00C23D13"/>
    <w:rPr>
      <w:rFonts w:ascii="Times New Roman" w:eastAsia="Times New Roman" w:hAnsi="Times New Roman" w:cs="Times New Roman"/>
      <w:sz w:val="20"/>
      <w:szCs w:val="20"/>
      <w:lang w:eastAsia="ru-RU"/>
    </w:rPr>
  </w:style>
  <w:style w:type="character" w:customStyle="1" w:styleId="113e">
    <w:name w:val="Тема примечания Знак113"/>
    <w:uiPriority w:val="99"/>
    <w:semiHidden/>
    <w:rsid w:val="00C23D13"/>
    <w:rPr>
      <w:rFonts w:ascii="Times New Roman" w:eastAsia="Times New Roman" w:hAnsi="Times New Roman" w:cs="Times New Roman"/>
      <w:b/>
      <w:bCs/>
      <w:sz w:val="20"/>
      <w:szCs w:val="20"/>
      <w:lang w:eastAsia="ru-RU"/>
    </w:rPr>
  </w:style>
  <w:style w:type="paragraph" w:customStyle="1" w:styleId="xl65113">
    <w:name w:val="xl65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3">
    <w:name w:val="xl66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3">
    <w:name w:val="xl6711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3">
    <w:name w:val="xl6811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3">
    <w:name w:val="xl69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3">
    <w:name w:val="xl7011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3">
    <w:name w:val="xl71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3">
    <w:name w:val="xl7211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3">
    <w:name w:val="xl73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3">
    <w:name w:val="xl74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3">
    <w:name w:val="xl75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3">
    <w:name w:val="xl76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3">
    <w:name w:val="xl77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2">
    <w:name w:val="xl78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00">
    <w:name w:val="Заголовок 1 Знак130"/>
    <w:basedOn w:val="a1"/>
    <w:uiPriority w:val="1"/>
    <w:rsid w:val="00C23D13"/>
    <w:rPr>
      <w:rFonts w:ascii="Times New Roman" w:eastAsiaTheme="minorEastAsia" w:hAnsi="Times New Roman" w:cs="Times New Roman"/>
      <w:b/>
      <w:bCs/>
      <w:sz w:val="32"/>
      <w:szCs w:val="32"/>
      <w:lang w:eastAsia="ru-RU"/>
    </w:rPr>
  </w:style>
  <w:style w:type="character" w:customStyle="1" w:styleId="21310">
    <w:name w:val="Заголовок 2 Знак131"/>
    <w:basedOn w:val="a1"/>
    <w:uiPriority w:val="1"/>
    <w:rsid w:val="00C23D13"/>
    <w:rPr>
      <w:rFonts w:ascii="Times New Roman" w:eastAsiaTheme="minorEastAsia" w:hAnsi="Times New Roman" w:cs="Times New Roman"/>
      <w:b/>
      <w:bCs/>
      <w:sz w:val="28"/>
      <w:szCs w:val="28"/>
      <w:lang w:eastAsia="ru-RU"/>
    </w:rPr>
  </w:style>
  <w:style w:type="character" w:customStyle="1" w:styleId="31121">
    <w:name w:val="Заголовок 3 Знак112"/>
    <w:basedOn w:val="a1"/>
    <w:uiPriority w:val="1"/>
    <w:rsid w:val="00C23D13"/>
    <w:rPr>
      <w:rFonts w:ascii="Times New Roman" w:eastAsiaTheme="minorEastAsia" w:hAnsi="Times New Roman" w:cs="Times New Roman"/>
      <w:b/>
      <w:bCs/>
      <w:sz w:val="24"/>
      <w:szCs w:val="24"/>
      <w:lang w:eastAsia="ru-RU"/>
    </w:rPr>
  </w:style>
  <w:style w:type="numbering" w:customStyle="1" w:styleId="11121">
    <w:name w:val="Нет списка1112"/>
    <w:next w:val="a3"/>
    <w:uiPriority w:val="99"/>
    <w:semiHidden/>
    <w:unhideWhenUsed/>
    <w:rsid w:val="00C23D13"/>
  </w:style>
  <w:style w:type="character" w:customStyle="1" w:styleId="1200">
    <w:name w:val="Основной текст Знак120"/>
    <w:basedOn w:val="a1"/>
    <w:uiPriority w:val="1"/>
    <w:rsid w:val="00C23D13"/>
    <w:rPr>
      <w:rFonts w:ascii="Times New Roman" w:eastAsiaTheme="minorEastAsia" w:hAnsi="Times New Roman" w:cs="Times New Roman"/>
      <w:sz w:val="24"/>
      <w:szCs w:val="24"/>
      <w:lang w:eastAsia="ru-RU"/>
    </w:rPr>
  </w:style>
  <w:style w:type="paragraph" w:customStyle="1" w:styleId="TableParagraph112">
    <w:name w:val="Table Paragraph11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25">
    <w:name w:val="Верхний колонтитул Знак112"/>
    <w:basedOn w:val="a1"/>
    <w:uiPriority w:val="99"/>
    <w:rsid w:val="00C23D13"/>
    <w:rPr>
      <w:rFonts w:ascii="Times New Roman" w:eastAsiaTheme="minorEastAsia" w:hAnsi="Times New Roman" w:cs="Times New Roman"/>
      <w:sz w:val="24"/>
      <w:szCs w:val="24"/>
      <w:lang w:eastAsia="ru-RU"/>
    </w:rPr>
  </w:style>
  <w:style w:type="character" w:customStyle="1" w:styleId="1126">
    <w:name w:val="Нижний колонтитул Знак112"/>
    <w:basedOn w:val="a1"/>
    <w:uiPriority w:val="99"/>
    <w:rsid w:val="00C23D13"/>
    <w:rPr>
      <w:rFonts w:ascii="Times New Roman" w:eastAsiaTheme="minorEastAsia" w:hAnsi="Times New Roman" w:cs="Times New Roman"/>
      <w:sz w:val="24"/>
      <w:szCs w:val="24"/>
      <w:lang w:eastAsia="ru-RU"/>
    </w:rPr>
  </w:style>
  <w:style w:type="paragraph" w:customStyle="1" w:styleId="21112">
    <w:name w:val="Заголовок 21112"/>
    <w:basedOn w:val="a"/>
    <w:uiPriority w:val="1"/>
    <w:qFormat/>
    <w:rsid w:val="00C23D13"/>
    <w:pPr>
      <w:widowControl w:val="0"/>
      <w:ind w:left="692" w:hanging="8"/>
      <w:outlineLvl w:val="2"/>
    </w:pPr>
    <w:rPr>
      <w:rFonts w:eastAsia="Times New Roman"/>
      <w:b/>
      <w:bCs/>
      <w:sz w:val="28"/>
      <w:szCs w:val="28"/>
      <w:lang w:val="en-US"/>
    </w:rPr>
  </w:style>
  <w:style w:type="character" w:customStyle="1" w:styleId="1127">
    <w:name w:val="Гипертекстовая ссылка112"/>
    <w:basedOn w:val="a1"/>
    <w:uiPriority w:val="99"/>
    <w:rsid w:val="00C23D13"/>
    <w:rPr>
      <w:b w:val="0"/>
      <w:bCs w:val="0"/>
      <w:color w:val="106BBE"/>
    </w:rPr>
  </w:style>
  <w:style w:type="table" w:customStyle="1" w:styleId="TableNormal112">
    <w:name w:val="Table Normal11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22">
    <w:name w:val="Сетка таблицы111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12">
    <w:name w:val="Оглавление 11112"/>
    <w:basedOn w:val="a"/>
    <w:uiPriority w:val="1"/>
    <w:qFormat/>
    <w:rsid w:val="00C23D13"/>
    <w:pPr>
      <w:spacing w:before="96"/>
      <w:ind w:left="116" w:hanging="12"/>
    </w:pPr>
    <w:rPr>
      <w:rFonts w:eastAsia="Times New Roman" w:cs="Times New Roman"/>
      <w:szCs w:val="24"/>
      <w:lang w:eastAsia="ru-RU"/>
    </w:rPr>
  </w:style>
  <w:style w:type="paragraph" w:customStyle="1" w:styleId="211120">
    <w:name w:val="Оглавление 21112"/>
    <w:basedOn w:val="a"/>
    <w:uiPriority w:val="1"/>
    <w:qFormat/>
    <w:rsid w:val="00C23D13"/>
    <w:pPr>
      <w:spacing w:before="102"/>
      <w:ind w:left="356" w:hanging="8"/>
    </w:pPr>
    <w:rPr>
      <w:rFonts w:eastAsia="Times New Roman" w:cs="Times New Roman"/>
      <w:szCs w:val="24"/>
      <w:lang w:eastAsia="ru-RU"/>
    </w:rPr>
  </w:style>
  <w:style w:type="paragraph" w:customStyle="1" w:styleId="31112">
    <w:name w:val="Оглавление 31112"/>
    <w:basedOn w:val="a"/>
    <w:uiPriority w:val="1"/>
    <w:qFormat/>
    <w:rsid w:val="00C23D13"/>
    <w:pPr>
      <w:spacing w:before="112"/>
      <w:ind w:left="596" w:hanging="540"/>
    </w:pPr>
    <w:rPr>
      <w:rFonts w:eastAsia="Times New Roman" w:cs="Times New Roman"/>
      <w:szCs w:val="24"/>
      <w:lang w:eastAsia="ru-RU"/>
    </w:rPr>
  </w:style>
  <w:style w:type="paragraph" w:customStyle="1" w:styleId="111120">
    <w:name w:val="Заголовок 1111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20">
    <w:name w:val="Заголовок 31112"/>
    <w:basedOn w:val="a"/>
    <w:uiPriority w:val="1"/>
    <w:qFormat/>
    <w:rsid w:val="00C23D13"/>
    <w:pPr>
      <w:ind w:left="824"/>
      <w:outlineLvl w:val="3"/>
    </w:pPr>
    <w:rPr>
      <w:rFonts w:eastAsia="Times New Roman" w:cs="Times New Roman"/>
      <w:b/>
      <w:bCs/>
      <w:szCs w:val="24"/>
      <w:lang w:eastAsia="ru-RU"/>
    </w:rPr>
  </w:style>
  <w:style w:type="character" w:customStyle="1" w:styleId="1128">
    <w:name w:val="Текст выноски Знак112"/>
    <w:basedOn w:val="a1"/>
    <w:uiPriority w:val="99"/>
    <w:semiHidden/>
    <w:rsid w:val="00C23D13"/>
    <w:rPr>
      <w:rFonts w:ascii="Tahoma" w:eastAsia="Times New Roman" w:hAnsi="Tahoma" w:cs="Tahoma"/>
      <w:sz w:val="16"/>
      <w:szCs w:val="16"/>
      <w:lang w:eastAsia="ru-RU"/>
    </w:rPr>
  </w:style>
  <w:style w:type="character" w:customStyle="1" w:styleId="1129">
    <w:name w:val="Текст примечания Знак112"/>
    <w:basedOn w:val="a1"/>
    <w:uiPriority w:val="99"/>
    <w:semiHidden/>
    <w:rsid w:val="00C23D13"/>
    <w:rPr>
      <w:rFonts w:ascii="Times New Roman" w:eastAsia="Times New Roman" w:hAnsi="Times New Roman" w:cs="Times New Roman"/>
      <w:sz w:val="20"/>
      <w:szCs w:val="20"/>
      <w:lang w:eastAsia="ru-RU"/>
    </w:rPr>
  </w:style>
  <w:style w:type="character" w:customStyle="1" w:styleId="112a">
    <w:name w:val="Тема примечания Знак112"/>
    <w:uiPriority w:val="99"/>
    <w:semiHidden/>
    <w:rsid w:val="00C23D13"/>
    <w:rPr>
      <w:rFonts w:ascii="Times New Roman" w:eastAsia="Times New Roman" w:hAnsi="Times New Roman" w:cs="Times New Roman"/>
      <w:b/>
      <w:bCs/>
      <w:sz w:val="20"/>
      <w:szCs w:val="20"/>
      <w:lang w:eastAsia="ru-RU"/>
    </w:rPr>
  </w:style>
  <w:style w:type="paragraph" w:customStyle="1" w:styleId="xl65112">
    <w:name w:val="xl65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2">
    <w:name w:val="xl66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2">
    <w:name w:val="xl6711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2">
    <w:name w:val="xl6811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2">
    <w:name w:val="xl69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2">
    <w:name w:val="xl7011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2">
    <w:name w:val="xl71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2">
    <w:name w:val="xl7211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2">
    <w:name w:val="xl73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2">
    <w:name w:val="xl74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2">
    <w:name w:val="xl75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2">
    <w:name w:val="xl76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2">
    <w:name w:val="xl77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1">
    <w:name w:val="xl78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90">
    <w:name w:val="Заголовок 1 Знак129"/>
    <w:basedOn w:val="a1"/>
    <w:uiPriority w:val="1"/>
    <w:rsid w:val="00C23D13"/>
    <w:rPr>
      <w:rFonts w:ascii="Times New Roman" w:eastAsiaTheme="minorEastAsia" w:hAnsi="Times New Roman" w:cs="Times New Roman"/>
      <w:b/>
      <w:bCs/>
      <w:sz w:val="32"/>
      <w:szCs w:val="32"/>
      <w:lang w:eastAsia="ru-RU"/>
    </w:rPr>
  </w:style>
  <w:style w:type="character" w:customStyle="1" w:styleId="21300">
    <w:name w:val="Заголовок 2 Знак130"/>
    <w:basedOn w:val="a1"/>
    <w:uiPriority w:val="1"/>
    <w:rsid w:val="00C23D13"/>
    <w:rPr>
      <w:rFonts w:ascii="Times New Roman" w:eastAsiaTheme="minorEastAsia" w:hAnsi="Times New Roman" w:cs="Times New Roman"/>
      <w:b/>
      <w:bCs/>
      <w:sz w:val="28"/>
      <w:szCs w:val="28"/>
      <w:lang w:eastAsia="ru-RU"/>
    </w:rPr>
  </w:style>
  <w:style w:type="character" w:customStyle="1" w:styleId="31111">
    <w:name w:val="Заголовок 3 Знак111"/>
    <w:basedOn w:val="a1"/>
    <w:uiPriority w:val="1"/>
    <w:rsid w:val="00C23D13"/>
    <w:rPr>
      <w:rFonts w:ascii="Times New Roman" w:eastAsiaTheme="minorEastAsia" w:hAnsi="Times New Roman" w:cs="Times New Roman"/>
      <w:b/>
      <w:bCs/>
      <w:sz w:val="24"/>
      <w:szCs w:val="24"/>
      <w:lang w:eastAsia="ru-RU"/>
    </w:rPr>
  </w:style>
  <w:style w:type="numbering" w:customStyle="1" w:styleId="11118">
    <w:name w:val="Нет списка1111"/>
    <w:next w:val="a3"/>
    <w:uiPriority w:val="99"/>
    <w:semiHidden/>
    <w:unhideWhenUsed/>
    <w:rsid w:val="00C23D13"/>
  </w:style>
  <w:style w:type="character" w:customStyle="1" w:styleId="1192">
    <w:name w:val="Основной текст Знак119"/>
    <w:basedOn w:val="a1"/>
    <w:uiPriority w:val="1"/>
    <w:rsid w:val="00C23D13"/>
    <w:rPr>
      <w:rFonts w:ascii="Times New Roman" w:eastAsiaTheme="minorEastAsia" w:hAnsi="Times New Roman" w:cs="Times New Roman"/>
      <w:sz w:val="24"/>
      <w:szCs w:val="24"/>
      <w:lang w:eastAsia="ru-RU"/>
    </w:rPr>
  </w:style>
  <w:style w:type="paragraph" w:customStyle="1" w:styleId="TableParagraph111">
    <w:name w:val="Table Paragraph11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1b">
    <w:name w:val="Верхний колонтитул Знак111"/>
    <w:basedOn w:val="a1"/>
    <w:uiPriority w:val="99"/>
    <w:rsid w:val="00C23D13"/>
    <w:rPr>
      <w:rFonts w:ascii="Times New Roman" w:eastAsiaTheme="minorEastAsia" w:hAnsi="Times New Roman" w:cs="Times New Roman"/>
      <w:sz w:val="24"/>
      <w:szCs w:val="24"/>
      <w:lang w:eastAsia="ru-RU"/>
    </w:rPr>
  </w:style>
  <w:style w:type="character" w:customStyle="1" w:styleId="111c">
    <w:name w:val="Нижний колонтитул Знак111"/>
    <w:basedOn w:val="a1"/>
    <w:uiPriority w:val="99"/>
    <w:rsid w:val="00C23D13"/>
    <w:rPr>
      <w:rFonts w:ascii="Times New Roman" w:eastAsiaTheme="minorEastAsia" w:hAnsi="Times New Roman" w:cs="Times New Roman"/>
      <w:sz w:val="24"/>
      <w:szCs w:val="24"/>
      <w:lang w:eastAsia="ru-RU"/>
    </w:rPr>
  </w:style>
  <w:style w:type="paragraph" w:customStyle="1" w:styleId="21111">
    <w:name w:val="Заголовок 21111"/>
    <w:basedOn w:val="a"/>
    <w:uiPriority w:val="1"/>
    <w:qFormat/>
    <w:rsid w:val="00C23D13"/>
    <w:pPr>
      <w:widowControl w:val="0"/>
      <w:ind w:left="692" w:hanging="8"/>
      <w:outlineLvl w:val="2"/>
    </w:pPr>
    <w:rPr>
      <w:rFonts w:eastAsia="Times New Roman"/>
      <w:b/>
      <w:bCs/>
      <w:sz w:val="28"/>
      <w:szCs w:val="28"/>
      <w:lang w:val="en-US"/>
    </w:rPr>
  </w:style>
  <w:style w:type="character" w:customStyle="1" w:styleId="111d">
    <w:name w:val="Гипертекстовая ссылка111"/>
    <w:basedOn w:val="a1"/>
    <w:uiPriority w:val="99"/>
    <w:rsid w:val="00C23D13"/>
    <w:rPr>
      <w:b w:val="0"/>
      <w:bCs w:val="0"/>
      <w:color w:val="106BBE"/>
    </w:rPr>
  </w:style>
  <w:style w:type="table" w:customStyle="1" w:styleId="TableNormal111">
    <w:name w:val="Table Normal11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19">
    <w:name w:val="Сетка таблицы111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110">
    <w:name w:val="Оглавление 11111"/>
    <w:basedOn w:val="a"/>
    <w:uiPriority w:val="1"/>
    <w:qFormat/>
    <w:rsid w:val="00C23D13"/>
    <w:pPr>
      <w:spacing w:before="96"/>
      <w:ind w:left="116" w:hanging="12"/>
    </w:pPr>
    <w:rPr>
      <w:rFonts w:eastAsia="Times New Roman" w:cs="Times New Roman"/>
      <w:szCs w:val="24"/>
      <w:lang w:eastAsia="ru-RU"/>
    </w:rPr>
  </w:style>
  <w:style w:type="paragraph" w:customStyle="1" w:styleId="211110">
    <w:name w:val="Оглавление 21111"/>
    <w:basedOn w:val="a"/>
    <w:uiPriority w:val="1"/>
    <w:qFormat/>
    <w:rsid w:val="00C23D13"/>
    <w:pPr>
      <w:spacing w:before="102"/>
      <w:ind w:left="356" w:hanging="8"/>
    </w:pPr>
    <w:rPr>
      <w:rFonts w:eastAsia="Times New Roman" w:cs="Times New Roman"/>
      <w:szCs w:val="24"/>
      <w:lang w:eastAsia="ru-RU"/>
    </w:rPr>
  </w:style>
  <w:style w:type="paragraph" w:customStyle="1" w:styleId="311110">
    <w:name w:val="Оглавление 31111"/>
    <w:basedOn w:val="a"/>
    <w:uiPriority w:val="1"/>
    <w:qFormat/>
    <w:rsid w:val="00C23D13"/>
    <w:pPr>
      <w:spacing w:before="112"/>
      <w:ind w:left="596" w:hanging="540"/>
    </w:pPr>
    <w:rPr>
      <w:rFonts w:eastAsia="Times New Roman" w:cs="Times New Roman"/>
      <w:szCs w:val="24"/>
      <w:lang w:eastAsia="ru-RU"/>
    </w:rPr>
  </w:style>
  <w:style w:type="paragraph" w:customStyle="1" w:styleId="111111">
    <w:name w:val="Заголовок 1111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11">
    <w:name w:val="Заголовок 31111"/>
    <w:basedOn w:val="a"/>
    <w:uiPriority w:val="1"/>
    <w:qFormat/>
    <w:rsid w:val="00C23D13"/>
    <w:pPr>
      <w:ind w:left="824"/>
      <w:outlineLvl w:val="3"/>
    </w:pPr>
    <w:rPr>
      <w:rFonts w:eastAsia="Times New Roman" w:cs="Times New Roman"/>
      <w:b/>
      <w:bCs/>
      <w:szCs w:val="24"/>
      <w:lang w:eastAsia="ru-RU"/>
    </w:rPr>
  </w:style>
  <w:style w:type="character" w:customStyle="1" w:styleId="111e">
    <w:name w:val="Текст выноски Знак111"/>
    <w:basedOn w:val="a1"/>
    <w:uiPriority w:val="99"/>
    <w:semiHidden/>
    <w:rsid w:val="00C23D13"/>
    <w:rPr>
      <w:rFonts w:ascii="Tahoma" w:eastAsia="Times New Roman" w:hAnsi="Tahoma" w:cs="Tahoma"/>
      <w:sz w:val="16"/>
      <w:szCs w:val="16"/>
      <w:lang w:eastAsia="ru-RU"/>
    </w:rPr>
  </w:style>
  <w:style w:type="character" w:customStyle="1" w:styleId="111f">
    <w:name w:val="Текст примечания Знак111"/>
    <w:basedOn w:val="a1"/>
    <w:uiPriority w:val="99"/>
    <w:semiHidden/>
    <w:rsid w:val="00C23D13"/>
    <w:rPr>
      <w:rFonts w:ascii="Times New Roman" w:eastAsia="Times New Roman" w:hAnsi="Times New Roman" w:cs="Times New Roman"/>
      <w:sz w:val="20"/>
      <w:szCs w:val="20"/>
      <w:lang w:eastAsia="ru-RU"/>
    </w:rPr>
  </w:style>
  <w:style w:type="character" w:customStyle="1" w:styleId="111f0">
    <w:name w:val="Тема примечания Знак111"/>
    <w:uiPriority w:val="99"/>
    <w:semiHidden/>
    <w:rsid w:val="00C23D13"/>
    <w:rPr>
      <w:rFonts w:ascii="Times New Roman" w:eastAsia="Times New Roman" w:hAnsi="Times New Roman" w:cs="Times New Roman"/>
      <w:b/>
      <w:bCs/>
      <w:sz w:val="20"/>
      <w:szCs w:val="20"/>
      <w:lang w:eastAsia="ru-RU"/>
    </w:rPr>
  </w:style>
  <w:style w:type="paragraph" w:customStyle="1" w:styleId="xl65111">
    <w:name w:val="xl65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1">
    <w:name w:val="xl66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1">
    <w:name w:val="xl6711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1">
    <w:name w:val="xl6811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1">
    <w:name w:val="xl69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1">
    <w:name w:val="xl7011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1">
    <w:name w:val="xl71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1">
    <w:name w:val="xl7211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1">
    <w:name w:val="xl73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1">
    <w:name w:val="xl74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1">
    <w:name w:val="xl75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1">
    <w:name w:val="xl76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1">
    <w:name w:val="xl77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0">
    <w:name w:val="xl78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80">
    <w:name w:val="Заголовок 1 Знак128"/>
    <w:basedOn w:val="a1"/>
    <w:uiPriority w:val="1"/>
    <w:rsid w:val="00C23D13"/>
    <w:rPr>
      <w:rFonts w:ascii="Times New Roman" w:eastAsiaTheme="minorEastAsia" w:hAnsi="Times New Roman" w:cs="Times New Roman"/>
      <w:b/>
      <w:bCs/>
      <w:sz w:val="32"/>
      <w:szCs w:val="32"/>
      <w:lang w:eastAsia="ru-RU"/>
    </w:rPr>
  </w:style>
  <w:style w:type="character" w:customStyle="1" w:styleId="2129">
    <w:name w:val="Заголовок 2 Знак129"/>
    <w:basedOn w:val="a1"/>
    <w:uiPriority w:val="1"/>
    <w:rsid w:val="00C23D13"/>
    <w:rPr>
      <w:rFonts w:ascii="Times New Roman" w:eastAsiaTheme="minorEastAsia" w:hAnsi="Times New Roman" w:cs="Times New Roman"/>
      <w:b/>
      <w:bCs/>
      <w:sz w:val="28"/>
      <w:szCs w:val="28"/>
      <w:lang w:eastAsia="ru-RU"/>
    </w:rPr>
  </w:style>
  <w:style w:type="character" w:customStyle="1" w:styleId="31102">
    <w:name w:val="Заголовок 3 Знак110"/>
    <w:basedOn w:val="a1"/>
    <w:uiPriority w:val="1"/>
    <w:rsid w:val="00C23D13"/>
    <w:rPr>
      <w:rFonts w:ascii="Times New Roman" w:eastAsiaTheme="minorEastAsia" w:hAnsi="Times New Roman" w:cs="Times New Roman"/>
      <w:b/>
      <w:bCs/>
      <w:sz w:val="24"/>
      <w:szCs w:val="24"/>
      <w:lang w:eastAsia="ru-RU"/>
    </w:rPr>
  </w:style>
  <w:style w:type="numbering" w:customStyle="1" w:styleId="11102">
    <w:name w:val="Нет списка1110"/>
    <w:next w:val="a3"/>
    <w:uiPriority w:val="99"/>
    <w:semiHidden/>
    <w:unhideWhenUsed/>
    <w:rsid w:val="00C23D13"/>
  </w:style>
  <w:style w:type="character" w:customStyle="1" w:styleId="1186">
    <w:name w:val="Основной текст Знак118"/>
    <w:basedOn w:val="a1"/>
    <w:uiPriority w:val="1"/>
    <w:rsid w:val="00C23D13"/>
    <w:rPr>
      <w:rFonts w:ascii="Times New Roman" w:eastAsiaTheme="minorEastAsia" w:hAnsi="Times New Roman" w:cs="Times New Roman"/>
      <w:sz w:val="24"/>
      <w:szCs w:val="24"/>
      <w:lang w:eastAsia="ru-RU"/>
    </w:rPr>
  </w:style>
  <w:style w:type="paragraph" w:customStyle="1" w:styleId="TableParagraph110">
    <w:name w:val="Table Paragraph11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02">
    <w:name w:val="Верхний колонтитул Знак110"/>
    <w:basedOn w:val="a1"/>
    <w:uiPriority w:val="99"/>
    <w:rsid w:val="00C23D13"/>
    <w:rPr>
      <w:rFonts w:ascii="Times New Roman" w:eastAsiaTheme="minorEastAsia" w:hAnsi="Times New Roman" w:cs="Times New Roman"/>
      <w:sz w:val="24"/>
      <w:szCs w:val="24"/>
      <w:lang w:eastAsia="ru-RU"/>
    </w:rPr>
  </w:style>
  <w:style w:type="character" w:customStyle="1" w:styleId="1103">
    <w:name w:val="Нижний колонтитул Знак110"/>
    <w:basedOn w:val="a1"/>
    <w:uiPriority w:val="99"/>
    <w:rsid w:val="00C23D13"/>
    <w:rPr>
      <w:rFonts w:ascii="Times New Roman" w:eastAsiaTheme="minorEastAsia" w:hAnsi="Times New Roman" w:cs="Times New Roman"/>
      <w:sz w:val="24"/>
      <w:szCs w:val="24"/>
      <w:lang w:eastAsia="ru-RU"/>
    </w:rPr>
  </w:style>
  <w:style w:type="paragraph" w:customStyle="1" w:styleId="211100">
    <w:name w:val="Заголовок 21110"/>
    <w:basedOn w:val="a"/>
    <w:uiPriority w:val="1"/>
    <w:qFormat/>
    <w:rsid w:val="00C23D13"/>
    <w:pPr>
      <w:widowControl w:val="0"/>
      <w:ind w:left="692" w:hanging="8"/>
      <w:outlineLvl w:val="2"/>
    </w:pPr>
    <w:rPr>
      <w:rFonts w:eastAsia="Times New Roman"/>
      <w:b/>
      <w:bCs/>
      <w:sz w:val="28"/>
      <w:szCs w:val="28"/>
      <w:lang w:val="en-US"/>
    </w:rPr>
  </w:style>
  <w:style w:type="character" w:customStyle="1" w:styleId="1104">
    <w:name w:val="Гипертекстовая ссылка110"/>
    <w:basedOn w:val="a1"/>
    <w:uiPriority w:val="99"/>
    <w:rsid w:val="00C23D13"/>
    <w:rPr>
      <w:b w:val="0"/>
      <w:bCs w:val="0"/>
      <w:color w:val="106BBE"/>
    </w:rPr>
  </w:style>
  <w:style w:type="table" w:customStyle="1" w:styleId="TableNormal110">
    <w:name w:val="Table Normal11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03">
    <w:name w:val="Сетка таблицы111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100">
    <w:name w:val="Оглавление 11110"/>
    <w:basedOn w:val="a"/>
    <w:uiPriority w:val="1"/>
    <w:qFormat/>
    <w:rsid w:val="00C23D13"/>
    <w:pPr>
      <w:spacing w:before="96"/>
      <w:ind w:left="116" w:hanging="12"/>
    </w:pPr>
    <w:rPr>
      <w:rFonts w:eastAsia="Times New Roman" w:cs="Times New Roman"/>
      <w:szCs w:val="24"/>
      <w:lang w:eastAsia="ru-RU"/>
    </w:rPr>
  </w:style>
  <w:style w:type="paragraph" w:customStyle="1" w:styleId="211101">
    <w:name w:val="Оглавление 21110"/>
    <w:basedOn w:val="a"/>
    <w:uiPriority w:val="1"/>
    <w:qFormat/>
    <w:rsid w:val="00C23D13"/>
    <w:pPr>
      <w:spacing w:before="102"/>
      <w:ind w:left="356" w:hanging="8"/>
    </w:pPr>
    <w:rPr>
      <w:rFonts w:eastAsia="Times New Roman" w:cs="Times New Roman"/>
      <w:szCs w:val="24"/>
      <w:lang w:eastAsia="ru-RU"/>
    </w:rPr>
  </w:style>
  <w:style w:type="paragraph" w:customStyle="1" w:styleId="311100">
    <w:name w:val="Оглавление 31110"/>
    <w:basedOn w:val="a"/>
    <w:uiPriority w:val="1"/>
    <w:qFormat/>
    <w:rsid w:val="00C23D13"/>
    <w:pPr>
      <w:spacing w:before="112"/>
      <w:ind w:left="596" w:hanging="540"/>
    </w:pPr>
    <w:rPr>
      <w:rFonts w:eastAsia="Times New Roman" w:cs="Times New Roman"/>
      <w:szCs w:val="24"/>
      <w:lang w:eastAsia="ru-RU"/>
    </w:rPr>
  </w:style>
  <w:style w:type="paragraph" w:customStyle="1" w:styleId="111101">
    <w:name w:val="Заголовок 1111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01">
    <w:name w:val="Заголовок 31110"/>
    <w:basedOn w:val="a"/>
    <w:uiPriority w:val="1"/>
    <w:qFormat/>
    <w:rsid w:val="00C23D13"/>
    <w:pPr>
      <w:ind w:left="824"/>
      <w:outlineLvl w:val="3"/>
    </w:pPr>
    <w:rPr>
      <w:rFonts w:eastAsia="Times New Roman" w:cs="Times New Roman"/>
      <w:b/>
      <w:bCs/>
      <w:szCs w:val="24"/>
      <w:lang w:eastAsia="ru-RU"/>
    </w:rPr>
  </w:style>
  <w:style w:type="character" w:customStyle="1" w:styleId="1105">
    <w:name w:val="Текст выноски Знак110"/>
    <w:basedOn w:val="a1"/>
    <w:uiPriority w:val="99"/>
    <w:semiHidden/>
    <w:rsid w:val="00C23D13"/>
    <w:rPr>
      <w:rFonts w:ascii="Tahoma" w:eastAsia="Times New Roman" w:hAnsi="Tahoma" w:cs="Tahoma"/>
      <w:sz w:val="16"/>
      <w:szCs w:val="16"/>
      <w:lang w:eastAsia="ru-RU"/>
    </w:rPr>
  </w:style>
  <w:style w:type="character" w:customStyle="1" w:styleId="1106">
    <w:name w:val="Текст примечания Знак110"/>
    <w:basedOn w:val="a1"/>
    <w:uiPriority w:val="99"/>
    <w:semiHidden/>
    <w:rsid w:val="00C23D13"/>
    <w:rPr>
      <w:rFonts w:ascii="Times New Roman" w:eastAsia="Times New Roman" w:hAnsi="Times New Roman" w:cs="Times New Roman"/>
      <w:sz w:val="20"/>
      <w:szCs w:val="20"/>
      <w:lang w:eastAsia="ru-RU"/>
    </w:rPr>
  </w:style>
  <w:style w:type="character" w:customStyle="1" w:styleId="1107">
    <w:name w:val="Тема примечания Знак110"/>
    <w:uiPriority w:val="99"/>
    <w:semiHidden/>
    <w:rsid w:val="00C23D13"/>
    <w:rPr>
      <w:rFonts w:ascii="Times New Roman" w:eastAsia="Times New Roman" w:hAnsi="Times New Roman" w:cs="Times New Roman"/>
      <w:b/>
      <w:bCs/>
      <w:sz w:val="20"/>
      <w:szCs w:val="20"/>
      <w:lang w:eastAsia="ru-RU"/>
    </w:rPr>
  </w:style>
  <w:style w:type="paragraph" w:customStyle="1" w:styleId="xl65110">
    <w:name w:val="xl65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0">
    <w:name w:val="xl66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0">
    <w:name w:val="xl6711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0">
    <w:name w:val="xl6811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0">
    <w:name w:val="xl69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0">
    <w:name w:val="xl7011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0">
    <w:name w:val="xl71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0">
    <w:name w:val="xl7211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0">
    <w:name w:val="xl73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0">
    <w:name w:val="xl74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0">
    <w:name w:val="xl75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0">
    <w:name w:val="xl76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0">
    <w:name w:val="xl77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9">
    <w:name w:val="xl78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70">
    <w:name w:val="Заголовок 1 Знак127"/>
    <w:basedOn w:val="a1"/>
    <w:uiPriority w:val="1"/>
    <w:rsid w:val="00C23D13"/>
    <w:rPr>
      <w:rFonts w:ascii="Times New Roman" w:eastAsiaTheme="minorEastAsia" w:hAnsi="Times New Roman" w:cs="Times New Roman"/>
      <w:b/>
      <w:bCs/>
      <w:sz w:val="32"/>
      <w:szCs w:val="32"/>
      <w:lang w:eastAsia="ru-RU"/>
    </w:rPr>
  </w:style>
  <w:style w:type="character" w:customStyle="1" w:styleId="2128">
    <w:name w:val="Заголовок 2 Знак128"/>
    <w:basedOn w:val="a1"/>
    <w:uiPriority w:val="1"/>
    <w:rsid w:val="00C23D13"/>
    <w:rPr>
      <w:rFonts w:ascii="Times New Roman" w:eastAsiaTheme="minorEastAsia" w:hAnsi="Times New Roman" w:cs="Times New Roman"/>
      <w:b/>
      <w:bCs/>
      <w:sz w:val="28"/>
      <w:szCs w:val="28"/>
      <w:lang w:eastAsia="ru-RU"/>
    </w:rPr>
  </w:style>
  <w:style w:type="character" w:customStyle="1" w:styleId="3109">
    <w:name w:val="Заголовок 3 Знак109"/>
    <w:basedOn w:val="a1"/>
    <w:uiPriority w:val="1"/>
    <w:rsid w:val="00C23D13"/>
    <w:rPr>
      <w:rFonts w:ascii="Times New Roman" w:eastAsiaTheme="minorEastAsia" w:hAnsi="Times New Roman" w:cs="Times New Roman"/>
      <w:b/>
      <w:bCs/>
      <w:sz w:val="24"/>
      <w:szCs w:val="24"/>
      <w:lang w:eastAsia="ru-RU"/>
    </w:rPr>
  </w:style>
  <w:style w:type="numbering" w:customStyle="1" w:styleId="1109">
    <w:name w:val="Нет списка1109"/>
    <w:next w:val="a3"/>
    <w:uiPriority w:val="99"/>
    <w:semiHidden/>
    <w:unhideWhenUsed/>
    <w:rsid w:val="00C23D13"/>
  </w:style>
  <w:style w:type="character" w:customStyle="1" w:styleId="117a">
    <w:name w:val="Основной текст Знак117"/>
    <w:basedOn w:val="a1"/>
    <w:uiPriority w:val="1"/>
    <w:rsid w:val="00C23D13"/>
    <w:rPr>
      <w:rFonts w:ascii="Times New Roman" w:eastAsiaTheme="minorEastAsia" w:hAnsi="Times New Roman" w:cs="Times New Roman"/>
      <w:sz w:val="24"/>
      <w:szCs w:val="24"/>
      <w:lang w:eastAsia="ru-RU"/>
    </w:rPr>
  </w:style>
  <w:style w:type="paragraph" w:customStyle="1" w:styleId="TableParagraph109">
    <w:name w:val="Table Paragraph10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9">
    <w:name w:val="Верхний колонтитул Знак109"/>
    <w:basedOn w:val="a1"/>
    <w:uiPriority w:val="99"/>
    <w:rsid w:val="00C23D13"/>
    <w:rPr>
      <w:rFonts w:ascii="Times New Roman" w:eastAsiaTheme="minorEastAsia" w:hAnsi="Times New Roman" w:cs="Times New Roman"/>
      <w:sz w:val="24"/>
      <w:szCs w:val="24"/>
      <w:lang w:eastAsia="ru-RU"/>
    </w:rPr>
  </w:style>
  <w:style w:type="character" w:customStyle="1" w:styleId="1090">
    <w:name w:val="Нижний колонтитул Знак109"/>
    <w:basedOn w:val="a1"/>
    <w:uiPriority w:val="99"/>
    <w:rsid w:val="00C23D13"/>
    <w:rPr>
      <w:rFonts w:ascii="Times New Roman" w:eastAsiaTheme="minorEastAsia" w:hAnsi="Times New Roman" w:cs="Times New Roman"/>
      <w:sz w:val="24"/>
      <w:szCs w:val="24"/>
      <w:lang w:eastAsia="ru-RU"/>
    </w:rPr>
  </w:style>
  <w:style w:type="paragraph" w:customStyle="1" w:styleId="21109">
    <w:name w:val="Заголовок 21109"/>
    <w:basedOn w:val="a"/>
    <w:uiPriority w:val="1"/>
    <w:qFormat/>
    <w:rsid w:val="00C23D13"/>
    <w:pPr>
      <w:widowControl w:val="0"/>
      <w:ind w:left="692" w:hanging="8"/>
      <w:outlineLvl w:val="2"/>
    </w:pPr>
    <w:rPr>
      <w:rFonts w:eastAsia="Times New Roman"/>
      <w:b/>
      <w:bCs/>
      <w:sz w:val="28"/>
      <w:szCs w:val="28"/>
      <w:lang w:val="en-US"/>
    </w:rPr>
  </w:style>
  <w:style w:type="character" w:customStyle="1" w:styleId="1091">
    <w:name w:val="Гипертекстовая ссылка109"/>
    <w:basedOn w:val="a1"/>
    <w:uiPriority w:val="99"/>
    <w:rsid w:val="00C23D13"/>
    <w:rPr>
      <w:b w:val="0"/>
      <w:bCs w:val="0"/>
      <w:color w:val="106BBE"/>
    </w:rPr>
  </w:style>
  <w:style w:type="table" w:customStyle="1" w:styleId="TableNormal109">
    <w:name w:val="Table Normal10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90">
    <w:name w:val="Сетка таблицы110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9">
    <w:name w:val="Оглавление 11109"/>
    <w:basedOn w:val="a"/>
    <w:uiPriority w:val="1"/>
    <w:qFormat/>
    <w:rsid w:val="00C23D13"/>
    <w:pPr>
      <w:spacing w:before="96"/>
      <w:ind w:left="116" w:hanging="12"/>
    </w:pPr>
    <w:rPr>
      <w:rFonts w:eastAsia="Times New Roman" w:cs="Times New Roman"/>
      <w:szCs w:val="24"/>
      <w:lang w:eastAsia="ru-RU"/>
    </w:rPr>
  </w:style>
  <w:style w:type="paragraph" w:customStyle="1" w:styleId="211090">
    <w:name w:val="Оглавление 21109"/>
    <w:basedOn w:val="a"/>
    <w:uiPriority w:val="1"/>
    <w:qFormat/>
    <w:rsid w:val="00C23D13"/>
    <w:pPr>
      <w:spacing w:before="102"/>
      <w:ind w:left="356" w:hanging="8"/>
    </w:pPr>
    <w:rPr>
      <w:rFonts w:eastAsia="Times New Roman" w:cs="Times New Roman"/>
      <w:szCs w:val="24"/>
      <w:lang w:eastAsia="ru-RU"/>
    </w:rPr>
  </w:style>
  <w:style w:type="paragraph" w:customStyle="1" w:styleId="31109">
    <w:name w:val="Оглавление 31109"/>
    <w:basedOn w:val="a"/>
    <w:uiPriority w:val="1"/>
    <w:qFormat/>
    <w:rsid w:val="00C23D13"/>
    <w:pPr>
      <w:spacing w:before="112"/>
      <w:ind w:left="596" w:hanging="540"/>
    </w:pPr>
    <w:rPr>
      <w:rFonts w:eastAsia="Times New Roman" w:cs="Times New Roman"/>
      <w:szCs w:val="24"/>
      <w:lang w:eastAsia="ru-RU"/>
    </w:rPr>
  </w:style>
  <w:style w:type="paragraph" w:customStyle="1" w:styleId="111090">
    <w:name w:val="Заголовок 1110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90">
    <w:name w:val="Заголовок 31109"/>
    <w:basedOn w:val="a"/>
    <w:uiPriority w:val="1"/>
    <w:qFormat/>
    <w:rsid w:val="00C23D13"/>
    <w:pPr>
      <w:ind w:left="824"/>
      <w:outlineLvl w:val="3"/>
    </w:pPr>
    <w:rPr>
      <w:rFonts w:eastAsia="Times New Roman" w:cs="Times New Roman"/>
      <w:b/>
      <w:bCs/>
      <w:szCs w:val="24"/>
      <w:lang w:eastAsia="ru-RU"/>
    </w:rPr>
  </w:style>
  <w:style w:type="character" w:customStyle="1" w:styleId="1092">
    <w:name w:val="Текст выноски Знак109"/>
    <w:basedOn w:val="a1"/>
    <w:uiPriority w:val="99"/>
    <w:semiHidden/>
    <w:rsid w:val="00C23D13"/>
    <w:rPr>
      <w:rFonts w:ascii="Tahoma" w:eastAsia="Times New Roman" w:hAnsi="Tahoma" w:cs="Tahoma"/>
      <w:sz w:val="16"/>
      <w:szCs w:val="16"/>
      <w:lang w:eastAsia="ru-RU"/>
    </w:rPr>
  </w:style>
  <w:style w:type="character" w:customStyle="1" w:styleId="1093">
    <w:name w:val="Текст примечания Знак109"/>
    <w:basedOn w:val="a1"/>
    <w:uiPriority w:val="99"/>
    <w:semiHidden/>
    <w:rsid w:val="00C23D13"/>
    <w:rPr>
      <w:rFonts w:ascii="Times New Roman" w:eastAsia="Times New Roman" w:hAnsi="Times New Roman" w:cs="Times New Roman"/>
      <w:sz w:val="20"/>
      <w:szCs w:val="20"/>
      <w:lang w:eastAsia="ru-RU"/>
    </w:rPr>
  </w:style>
  <w:style w:type="character" w:customStyle="1" w:styleId="1094">
    <w:name w:val="Тема примечания Знак109"/>
    <w:uiPriority w:val="99"/>
    <w:semiHidden/>
    <w:rsid w:val="00C23D13"/>
    <w:rPr>
      <w:rFonts w:ascii="Times New Roman" w:eastAsia="Times New Roman" w:hAnsi="Times New Roman" w:cs="Times New Roman"/>
      <w:b/>
      <w:bCs/>
      <w:sz w:val="20"/>
      <w:szCs w:val="20"/>
      <w:lang w:eastAsia="ru-RU"/>
    </w:rPr>
  </w:style>
  <w:style w:type="paragraph" w:customStyle="1" w:styleId="xl65109">
    <w:name w:val="xl65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9">
    <w:name w:val="xl66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9">
    <w:name w:val="xl6710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9">
    <w:name w:val="xl6810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9">
    <w:name w:val="xl69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9">
    <w:name w:val="xl7010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9">
    <w:name w:val="xl71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9">
    <w:name w:val="xl7210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9">
    <w:name w:val="xl73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9">
    <w:name w:val="xl74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9">
    <w:name w:val="xl75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9">
    <w:name w:val="xl76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9">
    <w:name w:val="xl77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8">
    <w:name w:val="xl78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60">
    <w:name w:val="Заголовок 1 Знак126"/>
    <w:basedOn w:val="a1"/>
    <w:uiPriority w:val="1"/>
    <w:rsid w:val="00C23D13"/>
    <w:rPr>
      <w:rFonts w:ascii="Times New Roman" w:eastAsiaTheme="minorEastAsia" w:hAnsi="Times New Roman" w:cs="Times New Roman"/>
      <w:b/>
      <w:bCs/>
      <w:sz w:val="32"/>
      <w:szCs w:val="32"/>
      <w:lang w:eastAsia="ru-RU"/>
    </w:rPr>
  </w:style>
  <w:style w:type="character" w:customStyle="1" w:styleId="2127">
    <w:name w:val="Заголовок 2 Знак127"/>
    <w:basedOn w:val="a1"/>
    <w:uiPriority w:val="1"/>
    <w:rsid w:val="00C23D13"/>
    <w:rPr>
      <w:rFonts w:ascii="Times New Roman" w:eastAsiaTheme="minorEastAsia" w:hAnsi="Times New Roman" w:cs="Times New Roman"/>
      <w:b/>
      <w:bCs/>
      <w:sz w:val="28"/>
      <w:szCs w:val="28"/>
      <w:lang w:eastAsia="ru-RU"/>
    </w:rPr>
  </w:style>
  <w:style w:type="character" w:customStyle="1" w:styleId="3108">
    <w:name w:val="Заголовок 3 Знак108"/>
    <w:basedOn w:val="a1"/>
    <w:uiPriority w:val="1"/>
    <w:rsid w:val="00C23D13"/>
    <w:rPr>
      <w:rFonts w:ascii="Times New Roman" w:eastAsiaTheme="minorEastAsia" w:hAnsi="Times New Roman" w:cs="Times New Roman"/>
      <w:b/>
      <w:bCs/>
      <w:sz w:val="24"/>
      <w:szCs w:val="24"/>
      <w:lang w:eastAsia="ru-RU"/>
    </w:rPr>
  </w:style>
  <w:style w:type="numbering" w:customStyle="1" w:styleId="1108">
    <w:name w:val="Нет списка1108"/>
    <w:next w:val="a3"/>
    <w:uiPriority w:val="99"/>
    <w:semiHidden/>
    <w:unhideWhenUsed/>
    <w:rsid w:val="00C23D13"/>
  </w:style>
  <w:style w:type="character" w:customStyle="1" w:styleId="1095">
    <w:name w:val="Основной текст Знак109"/>
    <w:basedOn w:val="a1"/>
    <w:uiPriority w:val="1"/>
    <w:rsid w:val="00C23D13"/>
    <w:rPr>
      <w:rFonts w:ascii="Times New Roman" w:eastAsiaTheme="minorEastAsia" w:hAnsi="Times New Roman" w:cs="Times New Roman"/>
      <w:sz w:val="24"/>
      <w:szCs w:val="24"/>
      <w:lang w:eastAsia="ru-RU"/>
    </w:rPr>
  </w:style>
  <w:style w:type="paragraph" w:customStyle="1" w:styleId="TableParagraph108">
    <w:name w:val="Table Paragraph10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8">
    <w:name w:val="Верхний колонтитул Знак108"/>
    <w:basedOn w:val="a1"/>
    <w:uiPriority w:val="99"/>
    <w:rsid w:val="00C23D13"/>
    <w:rPr>
      <w:rFonts w:ascii="Times New Roman" w:eastAsiaTheme="minorEastAsia" w:hAnsi="Times New Roman" w:cs="Times New Roman"/>
      <w:sz w:val="24"/>
      <w:szCs w:val="24"/>
      <w:lang w:eastAsia="ru-RU"/>
    </w:rPr>
  </w:style>
  <w:style w:type="character" w:customStyle="1" w:styleId="1080">
    <w:name w:val="Нижний колонтитул Знак108"/>
    <w:basedOn w:val="a1"/>
    <w:uiPriority w:val="99"/>
    <w:rsid w:val="00C23D13"/>
    <w:rPr>
      <w:rFonts w:ascii="Times New Roman" w:eastAsiaTheme="minorEastAsia" w:hAnsi="Times New Roman" w:cs="Times New Roman"/>
      <w:sz w:val="24"/>
      <w:szCs w:val="24"/>
      <w:lang w:eastAsia="ru-RU"/>
    </w:rPr>
  </w:style>
  <w:style w:type="paragraph" w:customStyle="1" w:styleId="21108">
    <w:name w:val="Заголовок 21108"/>
    <w:basedOn w:val="a"/>
    <w:uiPriority w:val="1"/>
    <w:qFormat/>
    <w:rsid w:val="00C23D13"/>
    <w:pPr>
      <w:widowControl w:val="0"/>
      <w:ind w:left="692" w:hanging="8"/>
      <w:outlineLvl w:val="2"/>
    </w:pPr>
    <w:rPr>
      <w:rFonts w:eastAsia="Times New Roman"/>
      <w:b/>
      <w:bCs/>
      <w:sz w:val="28"/>
      <w:szCs w:val="28"/>
      <w:lang w:val="en-US"/>
    </w:rPr>
  </w:style>
  <w:style w:type="character" w:customStyle="1" w:styleId="1081">
    <w:name w:val="Гипертекстовая ссылка108"/>
    <w:basedOn w:val="a1"/>
    <w:uiPriority w:val="99"/>
    <w:rsid w:val="00C23D13"/>
    <w:rPr>
      <w:b w:val="0"/>
      <w:bCs w:val="0"/>
      <w:color w:val="106BBE"/>
    </w:rPr>
  </w:style>
  <w:style w:type="table" w:customStyle="1" w:styleId="TableNormal108">
    <w:name w:val="Table Normal10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80">
    <w:name w:val="Сетка таблицы110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8">
    <w:name w:val="Оглавление 11108"/>
    <w:basedOn w:val="a"/>
    <w:uiPriority w:val="1"/>
    <w:qFormat/>
    <w:rsid w:val="00C23D13"/>
    <w:pPr>
      <w:spacing w:before="96"/>
      <w:ind w:left="116" w:hanging="12"/>
    </w:pPr>
    <w:rPr>
      <w:rFonts w:eastAsia="Times New Roman" w:cs="Times New Roman"/>
      <w:szCs w:val="24"/>
      <w:lang w:eastAsia="ru-RU"/>
    </w:rPr>
  </w:style>
  <w:style w:type="paragraph" w:customStyle="1" w:styleId="211080">
    <w:name w:val="Оглавление 21108"/>
    <w:basedOn w:val="a"/>
    <w:uiPriority w:val="1"/>
    <w:qFormat/>
    <w:rsid w:val="00C23D13"/>
    <w:pPr>
      <w:spacing w:before="102"/>
      <w:ind w:left="356" w:hanging="8"/>
    </w:pPr>
    <w:rPr>
      <w:rFonts w:eastAsia="Times New Roman" w:cs="Times New Roman"/>
      <w:szCs w:val="24"/>
      <w:lang w:eastAsia="ru-RU"/>
    </w:rPr>
  </w:style>
  <w:style w:type="paragraph" w:customStyle="1" w:styleId="31108">
    <w:name w:val="Оглавление 31108"/>
    <w:basedOn w:val="a"/>
    <w:uiPriority w:val="1"/>
    <w:qFormat/>
    <w:rsid w:val="00C23D13"/>
    <w:pPr>
      <w:spacing w:before="112"/>
      <w:ind w:left="596" w:hanging="540"/>
    </w:pPr>
    <w:rPr>
      <w:rFonts w:eastAsia="Times New Roman" w:cs="Times New Roman"/>
      <w:szCs w:val="24"/>
      <w:lang w:eastAsia="ru-RU"/>
    </w:rPr>
  </w:style>
  <w:style w:type="paragraph" w:customStyle="1" w:styleId="111080">
    <w:name w:val="Заголовок 1110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80">
    <w:name w:val="Заголовок 31108"/>
    <w:basedOn w:val="a"/>
    <w:uiPriority w:val="1"/>
    <w:qFormat/>
    <w:rsid w:val="00C23D13"/>
    <w:pPr>
      <w:ind w:left="824"/>
      <w:outlineLvl w:val="3"/>
    </w:pPr>
    <w:rPr>
      <w:rFonts w:eastAsia="Times New Roman" w:cs="Times New Roman"/>
      <w:b/>
      <w:bCs/>
      <w:szCs w:val="24"/>
      <w:lang w:eastAsia="ru-RU"/>
    </w:rPr>
  </w:style>
  <w:style w:type="character" w:customStyle="1" w:styleId="1082">
    <w:name w:val="Текст выноски Знак108"/>
    <w:basedOn w:val="a1"/>
    <w:uiPriority w:val="99"/>
    <w:semiHidden/>
    <w:rsid w:val="00C23D13"/>
    <w:rPr>
      <w:rFonts w:ascii="Tahoma" w:eastAsia="Times New Roman" w:hAnsi="Tahoma" w:cs="Tahoma"/>
      <w:sz w:val="16"/>
      <w:szCs w:val="16"/>
      <w:lang w:eastAsia="ru-RU"/>
    </w:rPr>
  </w:style>
  <w:style w:type="character" w:customStyle="1" w:styleId="1083">
    <w:name w:val="Текст примечания Знак108"/>
    <w:basedOn w:val="a1"/>
    <w:uiPriority w:val="99"/>
    <w:semiHidden/>
    <w:rsid w:val="00C23D13"/>
    <w:rPr>
      <w:rFonts w:ascii="Times New Roman" w:eastAsia="Times New Roman" w:hAnsi="Times New Roman" w:cs="Times New Roman"/>
      <w:sz w:val="20"/>
      <w:szCs w:val="20"/>
      <w:lang w:eastAsia="ru-RU"/>
    </w:rPr>
  </w:style>
  <w:style w:type="character" w:customStyle="1" w:styleId="1084">
    <w:name w:val="Тема примечания Знак108"/>
    <w:uiPriority w:val="99"/>
    <w:semiHidden/>
    <w:rsid w:val="00C23D13"/>
    <w:rPr>
      <w:rFonts w:ascii="Times New Roman" w:eastAsia="Times New Roman" w:hAnsi="Times New Roman" w:cs="Times New Roman"/>
      <w:b/>
      <w:bCs/>
      <w:sz w:val="20"/>
      <w:szCs w:val="20"/>
      <w:lang w:eastAsia="ru-RU"/>
    </w:rPr>
  </w:style>
  <w:style w:type="paragraph" w:customStyle="1" w:styleId="xl65108">
    <w:name w:val="xl65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8">
    <w:name w:val="xl66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8">
    <w:name w:val="xl6710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8">
    <w:name w:val="xl6810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8">
    <w:name w:val="xl69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8">
    <w:name w:val="xl7010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8">
    <w:name w:val="xl71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8">
    <w:name w:val="xl7210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8">
    <w:name w:val="xl73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8">
    <w:name w:val="xl74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8">
    <w:name w:val="xl75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8">
    <w:name w:val="xl76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8">
    <w:name w:val="xl77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7">
    <w:name w:val="xl78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50">
    <w:name w:val="Заголовок 1 Знак125"/>
    <w:basedOn w:val="a1"/>
    <w:uiPriority w:val="1"/>
    <w:rsid w:val="00C23D13"/>
    <w:rPr>
      <w:rFonts w:ascii="Times New Roman" w:eastAsiaTheme="minorEastAsia" w:hAnsi="Times New Roman" w:cs="Times New Roman"/>
      <w:b/>
      <w:bCs/>
      <w:sz w:val="32"/>
      <w:szCs w:val="32"/>
      <w:lang w:eastAsia="ru-RU"/>
    </w:rPr>
  </w:style>
  <w:style w:type="character" w:customStyle="1" w:styleId="2126">
    <w:name w:val="Заголовок 2 Знак126"/>
    <w:basedOn w:val="a1"/>
    <w:uiPriority w:val="1"/>
    <w:rsid w:val="00C23D13"/>
    <w:rPr>
      <w:rFonts w:ascii="Times New Roman" w:eastAsiaTheme="minorEastAsia" w:hAnsi="Times New Roman" w:cs="Times New Roman"/>
      <w:b/>
      <w:bCs/>
      <w:sz w:val="28"/>
      <w:szCs w:val="28"/>
      <w:lang w:eastAsia="ru-RU"/>
    </w:rPr>
  </w:style>
  <w:style w:type="character" w:customStyle="1" w:styleId="3107">
    <w:name w:val="Заголовок 3 Знак107"/>
    <w:basedOn w:val="a1"/>
    <w:uiPriority w:val="1"/>
    <w:rsid w:val="00C23D13"/>
    <w:rPr>
      <w:rFonts w:ascii="Times New Roman" w:eastAsiaTheme="minorEastAsia" w:hAnsi="Times New Roman" w:cs="Times New Roman"/>
      <w:b/>
      <w:bCs/>
      <w:sz w:val="24"/>
      <w:szCs w:val="24"/>
      <w:lang w:eastAsia="ru-RU"/>
    </w:rPr>
  </w:style>
  <w:style w:type="numbering" w:customStyle="1" w:styleId="11070">
    <w:name w:val="Нет списка1107"/>
    <w:next w:val="a3"/>
    <w:uiPriority w:val="99"/>
    <w:semiHidden/>
    <w:unhideWhenUsed/>
    <w:rsid w:val="00C23D13"/>
  </w:style>
  <w:style w:type="character" w:customStyle="1" w:styleId="1085">
    <w:name w:val="Основной текст Знак108"/>
    <w:basedOn w:val="a1"/>
    <w:uiPriority w:val="1"/>
    <w:rsid w:val="00C23D13"/>
    <w:rPr>
      <w:rFonts w:ascii="Times New Roman" w:eastAsiaTheme="minorEastAsia" w:hAnsi="Times New Roman" w:cs="Times New Roman"/>
      <w:sz w:val="24"/>
      <w:szCs w:val="24"/>
      <w:lang w:eastAsia="ru-RU"/>
    </w:rPr>
  </w:style>
  <w:style w:type="paragraph" w:customStyle="1" w:styleId="TableParagraph107">
    <w:name w:val="Table Paragraph10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7">
    <w:name w:val="Верхний колонтитул Знак107"/>
    <w:basedOn w:val="a1"/>
    <w:uiPriority w:val="99"/>
    <w:rsid w:val="00C23D13"/>
    <w:rPr>
      <w:rFonts w:ascii="Times New Roman" w:eastAsiaTheme="minorEastAsia" w:hAnsi="Times New Roman" w:cs="Times New Roman"/>
      <w:sz w:val="24"/>
      <w:szCs w:val="24"/>
      <w:lang w:eastAsia="ru-RU"/>
    </w:rPr>
  </w:style>
  <w:style w:type="character" w:customStyle="1" w:styleId="1070">
    <w:name w:val="Нижний колонтитул Знак107"/>
    <w:basedOn w:val="a1"/>
    <w:uiPriority w:val="99"/>
    <w:rsid w:val="00C23D13"/>
    <w:rPr>
      <w:rFonts w:ascii="Times New Roman" w:eastAsiaTheme="minorEastAsia" w:hAnsi="Times New Roman" w:cs="Times New Roman"/>
      <w:sz w:val="24"/>
      <w:szCs w:val="24"/>
      <w:lang w:eastAsia="ru-RU"/>
    </w:rPr>
  </w:style>
  <w:style w:type="paragraph" w:customStyle="1" w:styleId="21107">
    <w:name w:val="Заголовок 21107"/>
    <w:basedOn w:val="a"/>
    <w:uiPriority w:val="1"/>
    <w:qFormat/>
    <w:rsid w:val="00C23D13"/>
    <w:pPr>
      <w:widowControl w:val="0"/>
      <w:ind w:left="692" w:hanging="8"/>
      <w:outlineLvl w:val="2"/>
    </w:pPr>
    <w:rPr>
      <w:rFonts w:eastAsia="Times New Roman"/>
      <w:b/>
      <w:bCs/>
      <w:sz w:val="28"/>
      <w:szCs w:val="28"/>
      <w:lang w:val="en-US"/>
    </w:rPr>
  </w:style>
  <w:style w:type="character" w:customStyle="1" w:styleId="1071">
    <w:name w:val="Гипертекстовая ссылка107"/>
    <w:basedOn w:val="a1"/>
    <w:uiPriority w:val="99"/>
    <w:rsid w:val="00C23D13"/>
    <w:rPr>
      <w:b w:val="0"/>
      <w:bCs w:val="0"/>
      <w:color w:val="106BBE"/>
    </w:rPr>
  </w:style>
  <w:style w:type="table" w:customStyle="1" w:styleId="TableNormal107">
    <w:name w:val="Table Normal10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71">
    <w:name w:val="Сетка таблицы110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7">
    <w:name w:val="Оглавление 11107"/>
    <w:basedOn w:val="a"/>
    <w:uiPriority w:val="1"/>
    <w:qFormat/>
    <w:rsid w:val="00C23D13"/>
    <w:pPr>
      <w:spacing w:before="96"/>
      <w:ind w:left="116" w:hanging="12"/>
    </w:pPr>
    <w:rPr>
      <w:rFonts w:eastAsia="Times New Roman" w:cs="Times New Roman"/>
      <w:szCs w:val="24"/>
      <w:lang w:eastAsia="ru-RU"/>
    </w:rPr>
  </w:style>
  <w:style w:type="paragraph" w:customStyle="1" w:styleId="211070">
    <w:name w:val="Оглавление 21107"/>
    <w:basedOn w:val="a"/>
    <w:uiPriority w:val="1"/>
    <w:qFormat/>
    <w:rsid w:val="00C23D13"/>
    <w:pPr>
      <w:spacing w:before="102"/>
      <w:ind w:left="356" w:hanging="8"/>
    </w:pPr>
    <w:rPr>
      <w:rFonts w:eastAsia="Times New Roman" w:cs="Times New Roman"/>
      <w:szCs w:val="24"/>
      <w:lang w:eastAsia="ru-RU"/>
    </w:rPr>
  </w:style>
  <w:style w:type="paragraph" w:customStyle="1" w:styleId="31107">
    <w:name w:val="Оглавление 31107"/>
    <w:basedOn w:val="a"/>
    <w:uiPriority w:val="1"/>
    <w:qFormat/>
    <w:rsid w:val="00C23D13"/>
    <w:pPr>
      <w:spacing w:before="112"/>
      <w:ind w:left="596" w:hanging="540"/>
    </w:pPr>
    <w:rPr>
      <w:rFonts w:eastAsia="Times New Roman" w:cs="Times New Roman"/>
      <w:szCs w:val="24"/>
      <w:lang w:eastAsia="ru-RU"/>
    </w:rPr>
  </w:style>
  <w:style w:type="paragraph" w:customStyle="1" w:styleId="111070">
    <w:name w:val="Заголовок 1110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70">
    <w:name w:val="Заголовок 31107"/>
    <w:basedOn w:val="a"/>
    <w:uiPriority w:val="1"/>
    <w:qFormat/>
    <w:rsid w:val="00C23D13"/>
    <w:pPr>
      <w:ind w:left="824"/>
      <w:outlineLvl w:val="3"/>
    </w:pPr>
    <w:rPr>
      <w:rFonts w:eastAsia="Times New Roman" w:cs="Times New Roman"/>
      <w:b/>
      <w:bCs/>
      <w:szCs w:val="24"/>
      <w:lang w:eastAsia="ru-RU"/>
    </w:rPr>
  </w:style>
  <w:style w:type="character" w:customStyle="1" w:styleId="1072">
    <w:name w:val="Текст выноски Знак107"/>
    <w:basedOn w:val="a1"/>
    <w:uiPriority w:val="99"/>
    <w:semiHidden/>
    <w:rsid w:val="00C23D13"/>
    <w:rPr>
      <w:rFonts w:ascii="Tahoma" w:eastAsia="Times New Roman" w:hAnsi="Tahoma" w:cs="Tahoma"/>
      <w:sz w:val="16"/>
      <w:szCs w:val="16"/>
      <w:lang w:eastAsia="ru-RU"/>
    </w:rPr>
  </w:style>
  <w:style w:type="character" w:customStyle="1" w:styleId="1073">
    <w:name w:val="Текст примечания Знак107"/>
    <w:basedOn w:val="a1"/>
    <w:uiPriority w:val="99"/>
    <w:semiHidden/>
    <w:rsid w:val="00C23D13"/>
    <w:rPr>
      <w:rFonts w:ascii="Times New Roman" w:eastAsia="Times New Roman" w:hAnsi="Times New Roman" w:cs="Times New Roman"/>
      <w:sz w:val="20"/>
      <w:szCs w:val="20"/>
      <w:lang w:eastAsia="ru-RU"/>
    </w:rPr>
  </w:style>
  <w:style w:type="character" w:customStyle="1" w:styleId="1074">
    <w:name w:val="Тема примечания Знак107"/>
    <w:uiPriority w:val="99"/>
    <w:semiHidden/>
    <w:rsid w:val="00C23D13"/>
    <w:rPr>
      <w:rFonts w:ascii="Times New Roman" w:eastAsia="Times New Roman" w:hAnsi="Times New Roman" w:cs="Times New Roman"/>
      <w:b/>
      <w:bCs/>
      <w:sz w:val="20"/>
      <w:szCs w:val="20"/>
      <w:lang w:eastAsia="ru-RU"/>
    </w:rPr>
  </w:style>
  <w:style w:type="paragraph" w:customStyle="1" w:styleId="xl65107">
    <w:name w:val="xl65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7">
    <w:name w:val="xl66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7">
    <w:name w:val="xl6710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7">
    <w:name w:val="xl6810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7">
    <w:name w:val="xl69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7">
    <w:name w:val="xl7010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7">
    <w:name w:val="xl71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7">
    <w:name w:val="xl7210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7">
    <w:name w:val="xl73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7">
    <w:name w:val="xl74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7">
    <w:name w:val="xl75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7">
    <w:name w:val="xl76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7">
    <w:name w:val="xl77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6">
    <w:name w:val="xl78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40">
    <w:name w:val="Заголовок 1 Знак124"/>
    <w:basedOn w:val="a1"/>
    <w:uiPriority w:val="1"/>
    <w:rsid w:val="00C23D13"/>
    <w:rPr>
      <w:rFonts w:ascii="Times New Roman" w:eastAsiaTheme="minorEastAsia" w:hAnsi="Times New Roman" w:cs="Times New Roman"/>
      <w:b/>
      <w:bCs/>
      <w:sz w:val="32"/>
      <w:szCs w:val="32"/>
      <w:lang w:eastAsia="ru-RU"/>
    </w:rPr>
  </w:style>
  <w:style w:type="character" w:customStyle="1" w:styleId="2125">
    <w:name w:val="Заголовок 2 Знак125"/>
    <w:basedOn w:val="a1"/>
    <w:uiPriority w:val="1"/>
    <w:rsid w:val="00C23D13"/>
    <w:rPr>
      <w:rFonts w:ascii="Times New Roman" w:eastAsiaTheme="minorEastAsia" w:hAnsi="Times New Roman" w:cs="Times New Roman"/>
      <w:b/>
      <w:bCs/>
      <w:sz w:val="28"/>
      <w:szCs w:val="28"/>
      <w:lang w:eastAsia="ru-RU"/>
    </w:rPr>
  </w:style>
  <w:style w:type="character" w:customStyle="1" w:styleId="3106">
    <w:name w:val="Заголовок 3 Знак106"/>
    <w:basedOn w:val="a1"/>
    <w:uiPriority w:val="1"/>
    <w:rsid w:val="00C23D13"/>
    <w:rPr>
      <w:rFonts w:ascii="Times New Roman" w:eastAsiaTheme="minorEastAsia" w:hAnsi="Times New Roman" w:cs="Times New Roman"/>
      <w:b/>
      <w:bCs/>
      <w:sz w:val="24"/>
      <w:szCs w:val="24"/>
      <w:lang w:eastAsia="ru-RU"/>
    </w:rPr>
  </w:style>
  <w:style w:type="numbering" w:customStyle="1" w:styleId="11060">
    <w:name w:val="Нет списка1106"/>
    <w:next w:val="a3"/>
    <w:uiPriority w:val="99"/>
    <w:semiHidden/>
    <w:unhideWhenUsed/>
    <w:rsid w:val="00C23D13"/>
  </w:style>
  <w:style w:type="character" w:customStyle="1" w:styleId="1075">
    <w:name w:val="Основной текст Знак107"/>
    <w:basedOn w:val="a1"/>
    <w:uiPriority w:val="1"/>
    <w:rsid w:val="00C23D13"/>
    <w:rPr>
      <w:rFonts w:ascii="Times New Roman" w:eastAsiaTheme="minorEastAsia" w:hAnsi="Times New Roman" w:cs="Times New Roman"/>
      <w:sz w:val="24"/>
      <w:szCs w:val="24"/>
      <w:lang w:eastAsia="ru-RU"/>
    </w:rPr>
  </w:style>
  <w:style w:type="paragraph" w:customStyle="1" w:styleId="TableParagraph106">
    <w:name w:val="Table Paragraph10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6">
    <w:name w:val="Верхний колонтитул Знак106"/>
    <w:basedOn w:val="a1"/>
    <w:uiPriority w:val="99"/>
    <w:rsid w:val="00C23D13"/>
    <w:rPr>
      <w:rFonts w:ascii="Times New Roman" w:eastAsiaTheme="minorEastAsia" w:hAnsi="Times New Roman" w:cs="Times New Roman"/>
      <w:sz w:val="24"/>
      <w:szCs w:val="24"/>
      <w:lang w:eastAsia="ru-RU"/>
    </w:rPr>
  </w:style>
  <w:style w:type="character" w:customStyle="1" w:styleId="1060">
    <w:name w:val="Нижний колонтитул Знак106"/>
    <w:basedOn w:val="a1"/>
    <w:uiPriority w:val="99"/>
    <w:rsid w:val="00C23D13"/>
    <w:rPr>
      <w:rFonts w:ascii="Times New Roman" w:eastAsiaTheme="minorEastAsia" w:hAnsi="Times New Roman" w:cs="Times New Roman"/>
      <w:sz w:val="24"/>
      <w:szCs w:val="24"/>
      <w:lang w:eastAsia="ru-RU"/>
    </w:rPr>
  </w:style>
  <w:style w:type="paragraph" w:customStyle="1" w:styleId="21106">
    <w:name w:val="Заголовок 21106"/>
    <w:basedOn w:val="a"/>
    <w:uiPriority w:val="1"/>
    <w:qFormat/>
    <w:rsid w:val="00C23D13"/>
    <w:pPr>
      <w:widowControl w:val="0"/>
      <w:ind w:left="692" w:hanging="8"/>
      <w:outlineLvl w:val="2"/>
    </w:pPr>
    <w:rPr>
      <w:rFonts w:eastAsia="Times New Roman"/>
      <w:b/>
      <w:bCs/>
      <w:sz w:val="28"/>
      <w:szCs w:val="28"/>
      <w:lang w:val="en-US"/>
    </w:rPr>
  </w:style>
  <w:style w:type="character" w:customStyle="1" w:styleId="1061">
    <w:name w:val="Гипертекстовая ссылка106"/>
    <w:basedOn w:val="a1"/>
    <w:uiPriority w:val="99"/>
    <w:rsid w:val="00C23D13"/>
    <w:rPr>
      <w:b w:val="0"/>
      <w:bCs w:val="0"/>
      <w:color w:val="106BBE"/>
    </w:rPr>
  </w:style>
  <w:style w:type="table" w:customStyle="1" w:styleId="TableNormal106">
    <w:name w:val="Table Normal10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61">
    <w:name w:val="Сетка таблицы110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6">
    <w:name w:val="Оглавление 11106"/>
    <w:basedOn w:val="a"/>
    <w:uiPriority w:val="1"/>
    <w:qFormat/>
    <w:rsid w:val="00C23D13"/>
    <w:pPr>
      <w:spacing w:before="96"/>
      <w:ind w:left="116" w:hanging="12"/>
    </w:pPr>
    <w:rPr>
      <w:rFonts w:eastAsia="Times New Roman" w:cs="Times New Roman"/>
      <w:szCs w:val="24"/>
      <w:lang w:eastAsia="ru-RU"/>
    </w:rPr>
  </w:style>
  <w:style w:type="paragraph" w:customStyle="1" w:styleId="211060">
    <w:name w:val="Оглавление 21106"/>
    <w:basedOn w:val="a"/>
    <w:uiPriority w:val="1"/>
    <w:qFormat/>
    <w:rsid w:val="00C23D13"/>
    <w:pPr>
      <w:spacing w:before="102"/>
      <w:ind w:left="356" w:hanging="8"/>
    </w:pPr>
    <w:rPr>
      <w:rFonts w:eastAsia="Times New Roman" w:cs="Times New Roman"/>
      <w:szCs w:val="24"/>
      <w:lang w:eastAsia="ru-RU"/>
    </w:rPr>
  </w:style>
  <w:style w:type="paragraph" w:customStyle="1" w:styleId="31106">
    <w:name w:val="Оглавление 31106"/>
    <w:basedOn w:val="a"/>
    <w:uiPriority w:val="1"/>
    <w:qFormat/>
    <w:rsid w:val="00C23D13"/>
    <w:pPr>
      <w:spacing w:before="112"/>
      <w:ind w:left="596" w:hanging="540"/>
    </w:pPr>
    <w:rPr>
      <w:rFonts w:eastAsia="Times New Roman" w:cs="Times New Roman"/>
      <w:szCs w:val="24"/>
      <w:lang w:eastAsia="ru-RU"/>
    </w:rPr>
  </w:style>
  <w:style w:type="paragraph" w:customStyle="1" w:styleId="111060">
    <w:name w:val="Заголовок 1110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60">
    <w:name w:val="Заголовок 31106"/>
    <w:basedOn w:val="a"/>
    <w:uiPriority w:val="1"/>
    <w:qFormat/>
    <w:rsid w:val="00C23D13"/>
    <w:pPr>
      <w:ind w:left="824"/>
      <w:outlineLvl w:val="3"/>
    </w:pPr>
    <w:rPr>
      <w:rFonts w:eastAsia="Times New Roman" w:cs="Times New Roman"/>
      <w:b/>
      <w:bCs/>
      <w:szCs w:val="24"/>
      <w:lang w:eastAsia="ru-RU"/>
    </w:rPr>
  </w:style>
  <w:style w:type="character" w:customStyle="1" w:styleId="1062">
    <w:name w:val="Текст выноски Знак106"/>
    <w:basedOn w:val="a1"/>
    <w:uiPriority w:val="99"/>
    <w:semiHidden/>
    <w:rsid w:val="00C23D13"/>
    <w:rPr>
      <w:rFonts w:ascii="Tahoma" w:eastAsia="Times New Roman" w:hAnsi="Tahoma" w:cs="Tahoma"/>
      <w:sz w:val="16"/>
      <w:szCs w:val="16"/>
      <w:lang w:eastAsia="ru-RU"/>
    </w:rPr>
  </w:style>
  <w:style w:type="character" w:customStyle="1" w:styleId="1063">
    <w:name w:val="Текст примечания Знак106"/>
    <w:basedOn w:val="a1"/>
    <w:uiPriority w:val="99"/>
    <w:semiHidden/>
    <w:rsid w:val="00C23D13"/>
    <w:rPr>
      <w:rFonts w:ascii="Times New Roman" w:eastAsia="Times New Roman" w:hAnsi="Times New Roman" w:cs="Times New Roman"/>
      <w:sz w:val="20"/>
      <w:szCs w:val="20"/>
      <w:lang w:eastAsia="ru-RU"/>
    </w:rPr>
  </w:style>
  <w:style w:type="character" w:customStyle="1" w:styleId="1064">
    <w:name w:val="Тема примечания Знак106"/>
    <w:uiPriority w:val="99"/>
    <w:semiHidden/>
    <w:rsid w:val="00C23D13"/>
    <w:rPr>
      <w:rFonts w:ascii="Times New Roman" w:eastAsia="Times New Roman" w:hAnsi="Times New Roman" w:cs="Times New Roman"/>
      <w:b/>
      <w:bCs/>
      <w:sz w:val="20"/>
      <w:szCs w:val="20"/>
      <w:lang w:eastAsia="ru-RU"/>
    </w:rPr>
  </w:style>
  <w:style w:type="paragraph" w:customStyle="1" w:styleId="xl65106">
    <w:name w:val="xl65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6">
    <w:name w:val="xl66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6">
    <w:name w:val="xl6710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6">
    <w:name w:val="xl6810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6">
    <w:name w:val="xl69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6">
    <w:name w:val="xl7010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6">
    <w:name w:val="xl71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6">
    <w:name w:val="xl7210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6">
    <w:name w:val="xl73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6">
    <w:name w:val="xl74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6">
    <w:name w:val="xl75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6">
    <w:name w:val="xl76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6">
    <w:name w:val="xl77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5">
    <w:name w:val="xl78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30">
    <w:name w:val="Заголовок 1 Знак123"/>
    <w:basedOn w:val="a1"/>
    <w:uiPriority w:val="1"/>
    <w:rsid w:val="00C23D13"/>
    <w:rPr>
      <w:rFonts w:ascii="Times New Roman" w:eastAsiaTheme="minorEastAsia" w:hAnsi="Times New Roman" w:cs="Times New Roman"/>
      <w:b/>
      <w:bCs/>
      <w:sz w:val="32"/>
      <w:szCs w:val="32"/>
      <w:lang w:eastAsia="ru-RU"/>
    </w:rPr>
  </w:style>
  <w:style w:type="character" w:customStyle="1" w:styleId="2124">
    <w:name w:val="Заголовок 2 Знак124"/>
    <w:basedOn w:val="a1"/>
    <w:uiPriority w:val="1"/>
    <w:rsid w:val="00C23D13"/>
    <w:rPr>
      <w:rFonts w:ascii="Times New Roman" w:eastAsiaTheme="minorEastAsia" w:hAnsi="Times New Roman" w:cs="Times New Roman"/>
      <w:b/>
      <w:bCs/>
      <w:sz w:val="28"/>
      <w:szCs w:val="28"/>
      <w:lang w:eastAsia="ru-RU"/>
    </w:rPr>
  </w:style>
  <w:style w:type="character" w:customStyle="1" w:styleId="3105">
    <w:name w:val="Заголовок 3 Знак105"/>
    <w:basedOn w:val="a1"/>
    <w:uiPriority w:val="1"/>
    <w:rsid w:val="00C23D13"/>
    <w:rPr>
      <w:rFonts w:ascii="Times New Roman" w:eastAsiaTheme="minorEastAsia" w:hAnsi="Times New Roman" w:cs="Times New Roman"/>
      <w:b/>
      <w:bCs/>
      <w:sz w:val="24"/>
      <w:szCs w:val="24"/>
      <w:lang w:eastAsia="ru-RU"/>
    </w:rPr>
  </w:style>
  <w:style w:type="numbering" w:customStyle="1" w:styleId="11050">
    <w:name w:val="Нет списка1105"/>
    <w:next w:val="a3"/>
    <w:uiPriority w:val="99"/>
    <w:semiHidden/>
    <w:unhideWhenUsed/>
    <w:rsid w:val="00C23D13"/>
  </w:style>
  <w:style w:type="character" w:customStyle="1" w:styleId="1065">
    <w:name w:val="Основной текст Знак106"/>
    <w:basedOn w:val="a1"/>
    <w:uiPriority w:val="1"/>
    <w:rsid w:val="00C23D13"/>
    <w:rPr>
      <w:rFonts w:ascii="Times New Roman" w:eastAsiaTheme="minorEastAsia" w:hAnsi="Times New Roman" w:cs="Times New Roman"/>
      <w:sz w:val="24"/>
      <w:szCs w:val="24"/>
      <w:lang w:eastAsia="ru-RU"/>
    </w:rPr>
  </w:style>
  <w:style w:type="paragraph" w:customStyle="1" w:styleId="TableParagraph105">
    <w:name w:val="Table Paragraph10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5">
    <w:name w:val="Верхний колонтитул Знак105"/>
    <w:basedOn w:val="a1"/>
    <w:uiPriority w:val="99"/>
    <w:rsid w:val="00C23D13"/>
    <w:rPr>
      <w:rFonts w:ascii="Times New Roman" w:eastAsiaTheme="minorEastAsia" w:hAnsi="Times New Roman" w:cs="Times New Roman"/>
      <w:sz w:val="24"/>
      <w:szCs w:val="24"/>
      <w:lang w:eastAsia="ru-RU"/>
    </w:rPr>
  </w:style>
  <w:style w:type="character" w:customStyle="1" w:styleId="1050">
    <w:name w:val="Нижний колонтитул Знак105"/>
    <w:basedOn w:val="a1"/>
    <w:uiPriority w:val="99"/>
    <w:rsid w:val="00C23D13"/>
    <w:rPr>
      <w:rFonts w:ascii="Times New Roman" w:eastAsiaTheme="minorEastAsia" w:hAnsi="Times New Roman" w:cs="Times New Roman"/>
      <w:sz w:val="24"/>
      <w:szCs w:val="24"/>
      <w:lang w:eastAsia="ru-RU"/>
    </w:rPr>
  </w:style>
  <w:style w:type="paragraph" w:customStyle="1" w:styleId="21105">
    <w:name w:val="Заголовок 21105"/>
    <w:basedOn w:val="a"/>
    <w:uiPriority w:val="1"/>
    <w:qFormat/>
    <w:rsid w:val="00C23D13"/>
    <w:pPr>
      <w:widowControl w:val="0"/>
      <w:ind w:left="692" w:hanging="8"/>
      <w:outlineLvl w:val="2"/>
    </w:pPr>
    <w:rPr>
      <w:rFonts w:eastAsia="Times New Roman"/>
      <w:b/>
      <w:bCs/>
      <w:sz w:val="28"/>
      <w:szCs w:val="28"/>
      <w:lang w:val="en-US"/>
    </w:rPr>
  </w:style>
  <w:style w:type="character" w:customStyle="1" w:styleId="1051">
    <w:name w:val="Гипертекстовая ссылка105"/>
    <w:basedOn w:val="a1"/>
    <w:uiPriority w:val="99"/>
    <w:rsid w:val="00C23D13"/>
    <w:rPr>
      <w:b w:val="0"/>
      <w:bCs w:val="0"/>
      <w:color w:val="106BBE"/>
    </w:rPr>
  </w:style>
  <w:style w:type="table" w:customStyle="1" w:styleId="TableNormal105">
    <w:name w:val="Table Normal10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51">
    <w:name w:val="Сетка таблицы110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5">
    <w:name w:val="Оглавление 11105"/>
    <w:basedOn w:val="a"/>
    <w:uiPriority w:val="1"/>
    <w:qFormat/>
    <w:rsid w:val="00C23D13"/>
    <w:pPr>
      <w:spacing w:before="96"/>
      <w:ind w:left="116" w:hanging="12"/>
    </w:pPr>
    <w:rPr>
      <w:rFonts w:eastAsia="Times New Roman" w:cs="Times New Roman"/>
      <w:szCs w:val="24"/>
      <w:lang w:eastAsia="ru-RU"/>
    </w:rPr>
  </w:style>
  <w:style w:type="paragraph" w:customStyle="1" w:styleId="211050">
    <w:name w:val="Оглавление 21105"/>
    <w:basedOn w:val="a"/>
    <w:uiPriority w:val="1"/>
    <w:qFormat/>
    <w:rsid w:val="00C23D13"/>
    <w:pPr>
      <w:spacing w:before="102"/>
      <w:ind w:left="356" w:hanging="8"/>
    </w:pPr>
    <w:rPr>
      <w:rFonts w:eastAsia="Times New Roman" w:cs="Times New Roman"/>
      <w:szCs w:val="24"/>
      <w:lang w:eastAsia="ru-RU"/>
    </w:rPr>
  </w:style>
  <w:style w:type="paragraph" w:customStyle="1" w:styleId="31105">
    <w:name w:val="Оглавление 31105"/>
    <w:basedOn w:val="a"/>
    <w:uiPriority w:val="1"/>
    <w:qFormat/>
    <w:rsid w:val="00C23D13"/>
    <w:pPr>
      <w:spacing w:before="112"/>
      <w:ind w:left="596" w:hanging="540"/>
    </w:pPr>
    <w:rPr>
      <w:rFonts w:eastAsia="Times New Roman" w:cs="Times New Roman"/>
      <w:szCs w:val="24"/>
      <w:lang w:eastAsia="ru-RU"/>
    </w:rPr>
  </w:style>
  <w:style w:type="paragraph" w:customStyle="1" w:styleId="111050">
    <w:name w:val="Заголовок 1110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50">
    <w:name w:val="Заголовок 31105"/>
    <w:basedOn w:val="a"/>
    <w:uiPriority w:val="1"/>
    <w:qFormat/>
    <w:rsid w:val="00C23D13"/>
    <w:pPr>
      <w:ind w:left="824"/>
      <w:outlineLvl w:val="3"/>
    </w:pPr>
    <w:rPr>
      <w:rFonts w:eastAsia="Times New Roman" w:cs="Times New Roman"/>
      <w:b/>
      <w:bCs/>
      <w:szCs w:val="24"/>
      <w:lang w:eastAsia="ru-RU"/>
    </w:rPr>
  </w:style>
  <w:style w:type="character" w:customStyle="1" w:styleId="1052">
    <w:name w:val="Текст выноски Знак105"/>
    <w:basedOn w:val="a1"/>
    <w:uiPriority w:val="99"/>
    <w:semiHidden/>
    <w:rsid w:val="00C23D13"/>
    <w:rPr>
      <w:rFonts w:ascii="Tahoma" w:eastAsia="Times New Roman" w:hAnsi="Tahoma" w:cs="Tahoma"/>
      <w:sz w:val="16"/>
      <w:szCs w:val="16"/>
      <w:lang w:eastAsia="ru-RU"/>
    </w:rPr>
  </w:style>
  <w:style w:type="character" w:customStyle="1" w:styleId="1053">
    <w:name w:val="Текст примечания Знак105"/>
    <w:basedOn w:val="a1"/>
    <w:uiPriority w:val="99"/>
    <w:semiHidden/>
    <w:rsid w:val="00C23D13"/>
    <w:rPr>
      <w:rFonts w:ascii="Times New Roman" w:eastAsia="Times New Roman" w:hAnsi="Times New Roman" w:cs="Times New Roman"/>
      <w:sz w:val="20"/>
      <w:szCs w:val="20"/>
      <w:lang w:eastAsia="ru-RU"/>
    </w:rPr>
  </w:style>
  <w:style w:type="character" w:customStyle="1" w:styleId="1054">
    <w:name w:val="Тема примечания Знак105"/>
    <w:uiPriority w:val="99"/>
    <w:semiHidden/>
    <w:rsid w:val="00C23D13"/>
    <w:rPr>
      <w:rFonts w:ascii="Times New Roman" w:eastAsia="Times New Roman" w:hAnsi="Times New Roman" w:cs="Times New Roman"/>
      <w:b/>
      <w:bCs/>
      <w:sz w:val="20"/>
      <w:szCs w:val="20"/>
      <w:lang w:eastAsia="ru-RU"/>
    </w:rPr>
  </w:style>
  <w:style w:type="paragraph" w:customStyle="1" w:styleId="xl65105">
    <w:name w:val="xl65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5">
    <w:name w:val="xl66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5">
    <w:name w:val="xl6710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5">
    <w:name w:val="xl6810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5">
    <w:name w:val="xl69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5">
    <w:name w:val="xl7010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5">
    <w:name w:val="xl71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5">
    <w:name w:val="xl7210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5">
    <w:name w:val="xl73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5">
    <w:name w:val="xl74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5">
    <w:name w:val="xl75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5">
    <w:name w:val="xl76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5">
    <w:name w:val="xl77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4">
    <w:name w:val="xl78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20">
    <w:name w:val="Заголовок 1 Знак122"/>
    <w:basedOn w:val="a1"/>
    <w:uiPriority w:val="1"/>
    <w:rsid w:val="00C23D13"/>
    <w:rPr>
      <w:rFonts w:ascii="Times New Roman" w:eastAsiaTheme="minorEastAsia" w:hAnsi="Times New Roman" w:cs="Times New Roman"/>
      <w:b/>
      <w:bCs/>
      <w:sz w:val="32"/>
      <w:szCs w:val="32"/>
      <w:lang w:eastAsia="ru-RU"/>
    </w:rPr>
  </w:style>
  <w:style w:type="character" w:customStyle="1" w:styleId="2123">
    <w:name w:val="Заголовок 2 Знак123"/>
    <w:basedOn w:val="a1"/>
    <w:uiPriority w:val="1"/>
    <w:rsid w:val="00C23D13"/>
    <w:rPr>
      <w:rFonts w:ascii="Times New Roman" w:eastAsiaTheme="minorEastAsia" w:hAnsi="Times New Roman" w:cs="Times New Roman"/>
      <w:b/>
      <w:bCs/>
      <w:sz w:val="28"/>
      <w:szCs w:val="28"/>
      <w:lang w:eastAsia="ru-RU"/>
    </w:rPr>
  </w:style>
  <w:style w:type="character" w:customStyle="1" w:styleId="3104">
    <w:name w:val="Заголовок 3 Знак104"/>
    <w:basedOn w:val="a1"/>
    <w:uiPriority w:val="1"/>
    <w:rsid w:val="00C23D13"/>
    <w:rPr>
      <w:rFonts w:ascii="Times New Roman" w:eastAsiaTheme="minorEastAsia" w:hAnsi="Times New Roman" w:cs="Times New Roman"/>
      <w:b/>
      <w:bCs/>
      <w:sz w:val="24"/>
      <w:szCs w:val="24"/>
      <w:lang w:eastAsia="ru-RU"/>
    </w:rPr>
  </w:style>
  <w:style w:type="numbering" w:customStyle="1" w:styleId="11040">
    <w:name w:val="Нет списка1104"/>
    <w:next w:val="a3"/>
    <w:uiPriority w:val="99"/>
    <w:semiHidden/>
    <w:unhideWhenUsed/>
    <w:rsid w:val="00C23D13"/>
  </w:style>
  <w:style w:type="character" w:customStyle="1" w:styleId="1055">
    <w:name w:val="Основной текст Знак105"/>
    <w:basedOn w:val="a1"/>
    <w:uiPriority w:val="1"/>
    <w:rsid w:val="00C23D13"/>
    <w:rPr>
      <w:rFonts w:ascii="Times New Roman" w:eastAsiaTheme="minorEastAsia" w:hAnsi="Times New Roman" w:cs="Times New Roman"/>
      <w:sz w:val="24"/>
      <w:szCs w:val="24"/>
      <w:lang w:eastAsia="ru-RU"/>
    </w:rPr>
  </w:style>
  <w:style w:type="paragraph" w:customStyle="1" w:styleId="TableParagraph104">
    <w:name w:val="Table Paragraph10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40">
    <w:name w:val="Верхний колонтитул Знак104"/>
    <w:basedOn w:val="a1"/>
    <w:uiPriority w:val="99"/>
    <w:rsid w:val="00C23D13"/>
    <w:rPr>
      <w:rFonts w:ascii="Times New Roman" w:eastAsiaTheme="minorEastAsia" w:hAnsi="Times New Roman" w:cs="Times New Roman"/>
      <w:sz w:val="24"/>
      <w:szCs w:val="24"/>
      <w:lang w:eastAsia="ru-RU"/>
    </w:rPr>
  </w:style>
  <w:style w:type="character" w:customStyle="1" w:styleId="1041">
    <w:name w:val="Нижний колонтитул Знак104"/>
    <w:basedOn w:val="a1"/>
    <w:uiPriority w:val="99"/>
    <w:rsid w:val="00C23D13"/>
    <w:rPr>
      <w:rFonts w:ascii="Times New Roman" w:eastAsiaTheme="minorEastAsia" w:hAnsi="Times New Roman" w:cs="Times New Roman"/>
      <w:sz w:val="24"/>
      <w:szCs w:val="24"/>
      <w:lang w:eastAsia="ru-RU"/>
    </w:rPr>
  </w:style>
  <w:style w:type="paragraph" w:customStyle="1" w:styleId="21104">
    <w:name w:val="Заголовок 21104"/>
    <w:basedOn w:val="a"/>
    <w:uiPriority w:val="1"/>
    <w:qFormat/>
    <w:rsid w:val="00C23D13"/>
    <w:pPr>
      <w:widowControl w:val="0"/>
      <w:ind w:left="692" w:hanging="8"/>
      <w:outlineLvl w:val="2"/>
    </w:pPr>
    <w:rPr>
      <w:rFonts w:eastAsia="Times New Roman"/>
      <w:b/>
      <w:bCs/>
      <w:sz w:val="28"/>
      <w:szCs w:val="28"/>
      <w:lang w:val="en-US"/>
    </w:rPr>
  </w:style>
  <w:style w:type="character" w:customStyle="1" w:styleId="1042">
    <w:name w:val="Гипертекстовая ссылка104"/>
    <w:basedOn w:val="a1"/>
    <w:uiPriority w:val="99"/>
    <w:rsid w:val="00C23D13"/>
    <w:rPr>
      <w:b w:val="0"/>
      <w:bCs w:val="0"/>
      <w:color w:val="106BBE"/>
    </w:rPr>
  </w:style>
  <w:style w:type="table" w:customStyle="1" w:styleId="TableNormal104">
    <w:name w:val="Table Normal10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41">
    <w:name w:val="Сетка таблицы110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4">
    <w:name w:val="Оглавление 11104"/>
    <w:basedOn w:val="a"/>
    <w:uiPriority w:val="1"/>
    <w:qFormat/>
    <w:rsid w:val="00C23D13"/>
    <w:pPr>
      <w:spacing w:before="96"/>
      <w:ind w:left="116" w:hanging="12"/>
    </w:pPr>
    <w:rPr>
      <w:rFonts w:eastAsia="Times New Roman" w:cs="Times New Roman"/>
      <w:szCs w:val="24"/>
      <w:lang w:eastAsia="ru-RU"/>
    </w:rPr>
  </w:style>
  <w:style w:type="paragraph" w:customStyle="1" w:styleId="211040">
    <w:name w:val="Оглавление 21104"/>
    <w:basedOn w:val="a"/>
    <w:uiPriority w:val="1"/>
    <w:qFormat/>
    <w:rsid w:val="00C23D13"/>
    <w:pPr>
      <w:spacing w:before="102"/>
      <w:ind w:left="356" w:hanging="8"/>
    </w:pPr>
    <w:rPr>
      <w:rFonts w:eastAsia="Times New Roman" w:cs="Times New Roman"/>
      <w:szCs w:val="24"/>
      <w:lang w:eastAsia="ru-RU"/>
    </w:rPr>
  </w:style>
  <w:style w:type="paragraph" w:customStyle="1" w:styleId="31104">
    <w:name w:val="Оглавление 31104"/>
    <w:basedOn w:val="a"/>
    <w:uiPriority w:val="1"/>
    <w:qFormat/>
    <w:rsid w:val="00C23D13"/>
    <w:pPr>
      <w:spacing w:before="112"/>
      <w:ind w:left="596" w:hanging="540"/>
    </w:pPr>
    <w:rPr>
      <w:rFonts w:eastAsia="Times New Roman" w:cs="Times New Roman"/>
      <w:szCs w:val="24"/>
      <w:lang w:eastAsia="ru-RU"/>
    </w:rPr>
  </w:style>
  <w:style w:type="paragraph" w:customStyle="1" w:styleId="111040">
    <w:name w:val="Заголовок 1110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40">
    <w:name w:val="Заголовок 31104"/>
    <w:basedOn w:val="a"/>
    <w:uiPriority w:val="1"/>
    <w:qFormat/>
    <w:rsid w:val="00C23D13"/>
    <w:pPr>
      <w:ind w:left="824"/>
      <w:outlineLvl w:val="3"/>
    </w:pPr>
    <w:rPr>
      <w:rFonts w:eastAsia="Times New Roman" w:cs="Times New Roman"/>
      <w:b/>
      <w:bCs/>
      <w:szCs w:val="24"/>
      <w:lang w:eastAsia="ru-RU"/>
    </w:rPr>
  </w:style>
  <w:style w:type="character" w:customStyle="1" w:styleId="1043">
    <w:name w:val="Текст выноски Знак104"/>
    <w:basedOn w:val="a1"/>
    <w:uiPriority w:val="99"/>
    <w:semiHidden/>
    <w:rsid w:val="00C23D13"/>
    <w:rPr>
      <w:rFonts w:ascii="Tahoma" w:eastAsia="Times New Roman" w:hAnsi="Tahoma" w:cs="Tahoma"/>
      <w:sz w:val="16"/>
      <w:szCs w:val="16"/>
      <w:lang w:eastAsia="ru-RU"/>
    </w:rPr>
  </w:style>
  <w:style w:type="character" w:customStyle="1" w:styleId="1044">
    <w:name w:val="Текст примечания Знак104"/>
    <w:basedOn w:val="a1"/>
    <w:uiPriority w:val="99"/>
    <w:semiHidden/>
    <w:rsid w:val="00C23D13"/>
    <w:rPr>
      <w:rFonts w:ascii="Times New Roman" w:eastAsia="Times New Roman" w:hAnsi="Times New Roman" w:cs="Times New Roman"/>
      <w:sz w:val="20"/>
      <w:szCs w:val="20"/>
      <w:lang w:eastAsia="ru-RU"/>
    </w:rPr>
  </w:style>
  <w:style w:type="character" w:customStyle="1" w:styleId="1045">
    <w:name w:val="Тема примечания Знак104"/>
    <w:uiPriority w:val="99"/>
    <w:semiHidden/>
    <w:rsid w:val="00C23D13"/>
    <w:rPr>
      <w:rFonts w:ascii="Times New Roman" w:eastAsia="Times New Roman" w:hAnsi="Times New Roman" w:cs="Times New Roman"/>
      <w:b/>
      <w:bCs/>
      <w:sz w:val="20"/>
      <w:szCs w:val="20"/>
      <w:lang w:eastAsia="ru-RU"/>
    </w:rPr>
  </w:style>
  <w:style w:type="paragraph" w:customStyle="1" w:styleId="xl65104">
    <w:name w:val="xl65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4">
    <w:name w:val="xl66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4">
    <w:name w:val="xl6710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4">
    <w:name w:val="xl6810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4">
    <w:name w:val="xl69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4">
    <w:name w:val="xl7010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4">
    <w:name w:val="xl71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4">
    <w:name w:val="xl7210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4">
    <w:name w:val="xl73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4">
    <w:name w:val="xl74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4">
    <w:name w:val="xl75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4">
    <w:name w:val="xl76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4">
    <w:name w:val="xl77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3">
    <w:name w:val="xl78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10">
    <w:name w:val="Заголовок 1 Знак121"/>
    <w:basedOn w:val="a1"/>
    <w:uiPriority w:val="1"/>
    <w:rsid w:val="00C23D13"/>
    <w:rPr>
      <w:rFonts w:ascii="Times New Roman" w:eastAsiaTheme="minorEastAsia" w:hAnsi="Times New Roman" w:cs="Times New Roman"/>
      <w:b/>
      <w:bCs/>
      <w:sz w:val="32"/>
      <w:szCs w:val="32"/>
      <w:lang w:eastAsia="ru-RU"/>
    </w:rPr>
  </w:style>
  <w:style w:type="character" w:customStyle="1" w:styleId="21220">
    <w:name w:val="Заголовок 2 Знак122"/>
    <w:basedOn w:val="a1"/>
    <w:uiPriority w:val="1"/>
    <w:rsid w:val="00C23D13"/>
    <w:rPr>
      <w:rFonts w:ascii="Times New Roman" w:eastAsiaTheme="minorEastAsia" w:hAnsi="Times New Roman" w:cs="Times New Roman"/>
      <w:b/>
      <w:bCs/>
      <w:sz w:val="28"/>
      <w:szCs w:val="28"/>
      <w:lang w:eastAsia="ru-RU"/>
    </w:rPr>
  </w:style>
  <w:style w:type="character" w:customStyle="1" w:styleId="3103">
    <w:name w:val="Заголовок 3 Знак103"/>
    <w:basedOn w:val="a1"/>
    <w:uiPriority w:val="1"/>
    <w:rsid w:val="00C23D13"/>
    <w:rPr>
      <w:rFonts w:ascii="Times New Roman" w:eastAsiaTheme="minorEastAsia" w:hAnsi="Times New Roman" w:cs="Times New Roman"/>
      <w:b/>
      <w:bCs/>
      <w:sz w:val="24"/>
      <w:szCs w:val="24"/>
      <w:lang w:eastAsia="ru-RU"/>
    </w:rPr>
  </w:style>
  <w:style w:type="numbering" w:customStyle="1" w:styleId="11030">
    <w:name w:val="Нет списка1103"/>
    <w:next w:val="a3"/>
    <w:uiPriority w:val="99"/>
    <w:semiHidden/>
    <w:unhideWhenUsed/>
    <w:rsid w:val="00C23D13"/>
  </w:style>
  <w:style w:type="character" w:customStyle="1" w:styleId="1046">
    <w:name w:val="Основной текст Знак104"/>
    <w:basedOn w:val="a1"/>
    <w:uiPriority w:val="1"/>
    <w:rsid w:val="00C23D13"/>
    <w:rPr>
      <w:rFonts w:ascii="Times New Roman" w:eastAsiaTheme="minorEastAsia" w:hAnsi="Times New Roman" w:cs="Times New Roman"/>
      <w:sz w:val="24"/>
      <w:szCs w:val="24"/>
      <w:lang w:eastAsia="ru-RU"/>
    </w:rPr>
  </w:style>
  <w:style w:type="paragraph" w:customStyle="1" w:styleId="TableParagraph103">
    <w:name w:val="Table Paragraph10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30">
    <w:name w:val="Верхний колонтитул Знак103"/>
    <w:basedOn w:val="a1"/>
    <w:uiPriority w:val="99"/>
    <w:rsid w:val="00C23D13"/>
    <w:rPr>
      <w:rFonts w:ascii="Times New Roman" w:eastAsiaTheme="minorEastAsia" w:hAnsi="Times New Roman" w:cs="Times New Roman"/>
      <w:sz w:val="24"/>
      <w:szCs w:val="24"/>
      <w:lang w:eastAsia="ru-RU"/>
    </w:rPr>
  </w:style>
  <w:style w:type="character" w:customStyle="1" w:styleId="1031">
    <w:name w:val="Нижний колонтитул Знак103"/>
    <w:basedOn w:val="a1"/>
    <w:uiPriority w:val="99"/>
    <w:rsid w:val="00C23D13"/>
    <w:rPr>
      <w:rFonts w:ascii="Times New Roman" w:eastAsiaTheme="minorEastAsia" w:hAnsi="Times New Roman" w:cs="Times New Roman"/>
      <w:sz w:val="24"/>
      <w:szCs w:val="24"/>
      <w:lang w:eastAsia="ru-RU"/>
    </w:rPr>
  </w:style>
  <w:style w:type="paragraph" w:customStyle="1" w:styleId="21103">
    <w:name w:val="Заголовок 21103"/>
    <w:basedOn w:val="a"/>
    <w:uiPriority w:val="1"/>
    <w:qFormat/>
    <w:rsid w:val="00C23D13"/>
    <w:pPr>
      <w:widowControl w:val="0"/>
      <w:ind w:left="692" w:hanging="8"/>
      <w:outlineLvl w:val="2"/>
    </w:pPr>
    <w:rPr>
      <w:rFonts w:eastAsia="Times New Roman"/>
      <w:b/>
      <w:bCs/>
      <w:sz w:val="28"/>
      <w:szCs w:val="28"/>
      <w:lang w:val="en-US"/>
    </w:rPr>
  </w:style>
  <w:style w:type="character" w:customStyle="1" w:styleId="1032">
    <w:name w:val="Гипертекстовая ссылка103"/>
    <w:basedOn w:val="a1"/>
    <w:uiPriority w:val="99"/>
    <w:rsid w:val="00C23D13"/>
    <w:rPr>
      <w:b w:val="0"/>
      <w:bCs w:val="0"/>
      <w:color w:val="106BBE"/>
    </w:rPr>
  </w:style>
  <w:style w:type="table" w:customStyle="1" w:styleId="TableNormal103">
    <w:name w:val="Table Normal10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31">
    <w:name w:val="Сетка таблицы110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30">
    <w:name w:val="Оглавление 11103"/>
    <w:basedOn w:val="a"/>
    <w:uiPriority w:val="1"/>
    <w:qFormat/>
    <w:rsid w:val="00C23D13"/>
    <w:pPr>
      <w:spacing w:before="96"/>
      <w:ind w:left="116" w:hanging="12"/>
    </w:pPr>
    <w:rPr>
      <w:rFonts w:eastAsia="Times New Roman" w:cs="Times New Roman"/>
      <w:szCs w:val="24"/>
      <w:lang w:eastAsia="ru-RU"/>
    </w:rPr>
  </w:style>
  <w:style w:type="paragraph" w:customStyle="1" w:styleId="211030">
    <w:name w:val="Оглавление 21103"/>
    <w:basedOn w:val="a"/>
    <w:uiPriority w:val="1"/>
    <w:qFormat/>
    <w:rsid w:val="00C23D13"/>
    <w:pPr>
      <w:spacing w:before="102"/>
      <w:ind w:left="356" w:hanging="8"/>
    </w:pPr>
    <w:rPr>
      <w:rFonts w:eastAsia="Times New Roman" w:cs="Times New Roman"/>
      <w:szCs w:val="24"/>
      <w:lang w:eastAsia="ru-RU"/>
    </w:rPr>
  </w:style>
  <w:style w:type="paragraph" w:customStyle="1" w:styleId="31103">
    <w:name w:val="Оглавление 31103"/>
    <w:basedOn w:val="a"/>
    <w:uiPriority w:val="1"/>
    <w:qFormat/>
    <w:rsid w:val="00C23D13"/>
    <w:pPr>
      <w:spacing w:before="112"/>
      <w:ind w:left="596" w:hanging="540"/>
    </w:pPr>
    <w:rPr>
      <w:rFonts w:eastAsia="Times New Roman" w:cs="Times New Roman"/>
      <w:szCs w:val="24"/>
      <w:lang w:eastAsia="ru-RU"/>
    </w:rPr>
  </w:style>
  <w:style w:type="paragraph" w:customStyle="1" w:styleId="111031">
    <w:name w:val="Заголовок 1110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30">
    <w:name w:val="Заголовок 31103"/>
    <w:basedOn w:val="a"/>
    <w:uiPriority w:val="1"/>
    <w:qFormat/>
    <w:rsid w:val="00C23D13"/>
    <w:pPr>
      <w:ind w:left="824"/>
      <w:outlineLvl w:val="3"/>
    </w:pPr>
    <w:rPr>
      <w:rFonts w:eastAsia="Times New Roman" w:cs="Times New Roman"/>
      <w:b/>
      <w:bCs/>
      <w:szCs w:val="24"/>
      <w:lang w:eastAsia="ru-RU"/>
    </w:rPr>
  </w:style>
  <w:style w:type="character" w:customStyle="1" w:styleId="1033">
    <w:name w:val="Текст выноски Знак103"/>
    <w:basedOn w:val="a1"/>
    <w:uiPriority w:val="99"/>
    <w:semiHidden/>
    <w:rsid w:val="00C23D13"/>
    <w:rPr>
      <w:rFonts w:ascii="Tahoma" w:eastAsia="Times New Roman" w:hAnsi="Tahoma" w:cs="Tahoma"/>
      <w:sz w:val="16"/>
      <w:szCs w:val="16"/>
      <w:lang w:eastAsia="ru-RU"/>
    </w:rPr>
  </w:style>
  <w:style w:type="character" w:customStyle="1" w:styleId="1034">
    <w:name w:val="Текст примечания Знак103"/>
    <w:basedOn w:val="a1"/>
    <w:uiPriority w:val="99"/>
    <w:semiHidden/>
    <w:rsid w:val="00C23D13"/>
    <w:rPr>
      <w:rFonts w:ascii="Times New Roman" w:eastAsia="Times New Roman" w:hAnsi="Times New Roman" w:cs="Times New Roman"/>
      <w:sz w:val="20"/>
      <w:szCs w:val="20"/>
      <w:lang w:eastAsia="ru-RU"/>
    </w:rPr>
  </w:style>
  <w:style w:type="character" w:customStyle="1" w:styleId="1035">
    <w:name w:val="Тема примечания Знак103"/>
    <w:uiPriority w:val="99"/>
    <w:semiHidden/>
    <w:rsid w:val="00C23D13"/>
    <w:rPr>
      <w:rFonts w:ascii="Times New Roman" w:eastAsia="Times New Roman" w:hAnsi="Times New Roman" w:cs="Times New Roman"/>
      <w:b/>
      <w:bCs/>
      <w:sz w:val="20"/>
      <w:szCs w:val="20"/>
      <w:lang w:eastAsia="ru-RU"/>
    </w:rPr>
  </w:style>
  <w:style w:type="paragraph" w:customStyle="1" w:styleId="xl65103">
    <w:name w:val="xl65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3">
    <w:name w:val="xl66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3">
    <w:name w:val="xl6710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3">
    <w:name w:val="xl6810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3">
    <w:name w:val="xl69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3">
    <w:name w:val="xl7010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3">
    <w:name w:val="xl71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3">
    <w:name w:val="xl7210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3">
    <w:name w:val="xl73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3">
    <w:name w:val="xl74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3">
    <w:name w:val="xl75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3">
    <w:name w:val="xl76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3">
    <w:name w:val="xl77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2">
    <w:name w:val="xl78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00">
    <w:name w:val="Заголовок 1 Знак120"/>
    <w:basedOn w:val="a1"/>
    <w:uiPriority w:val="1"/>
    <w:rsid w:val="00C23D13"/>
    <w:rPr>
      <w:rFonts w:ascii="Times New Roman" w:eastAsiaTheme="minorEastAsia" w:hAnsi="Times New Roman" w:cs="Times New Roman"/>
      <w:b/>
      <w:bCs/>
      <w:sz w:val="32"/>
      <w:szCs w:val="32"/>
      <w:lang w:eastAsia="ru-RU"/>
    </w:rPr>
  </w:style>
  <w:style w:type="character" w:customStyle="1" w:styleId="21210">
    <w:name w:val="Заголовок 2 Знак121"/>
    <w:basedOn w:val="a1"/>
    <w:uiPriority w:val="1"/>
    <w:rsid w:val="00C23D13"/>
    <w:rPr>
      <w:rFonts w:ascii="Times New Roman" w:eastAsiaTheme="minorEastAsia" w:hAnsi="Times New Roman" w:cs="Times New Roman"/>
      <w:b/>
      <w:bCs/>
      <w:sz w:val="28"/>
      <w:szCs w:val="28"/>
      <w:lang w:eastAsia="ru-RU"/>
    </w:rPr>
  </w:style>
  <w:style w:type="character" w:customStyle="1" w:styleId="3102">
    <w:name w:val="Заголовок 3 Знак102"/>
    <w:basedOn w:val="a1"/>
    <w:uiPriority w:val="1"/>
    <w:rsid w:val="00C23D13"/>
    <w:rPr>
      <w:rFonts w:ascii="Times New Roman" w:eastAsiaTheme="minorEastAsia" w:hAnsi="Times New Roman" w:cs="Times New Roman"/>
      <w:b/>
      <w:bCs/>
      <w:sz w:val="24"/>
      <w:szCs w:val="24"/>
      <w:lang w:eastAsia="ru-RU"/>
    </w:rPr>
  </w:style>
  <w:style w:type="numbering" w:customStyle="1" w:styleId="11020">
    <w:name w:val="Нет списка1102"/>
    <w:next w:val="a3"/>
    <w:uiPriority w:val="99"/>
    <w:semiHidden/>
    <w:unhideWhenUsed/>
    <w:rsid w:val="00C23D13"/>
  </w:style>
  <w:style w:type="character" w:customStyle="1" w:styleId="1036">
    <w:name w:val="Основной текст Знак103"/>
    <w:basedOn w:val="a1"/>
    <w:uiPriority w:val="1"/>
    <w:rsid w:val="00C23D13"/>
    <w:rPr>
      <w:rFonts w:ascii="Times New Roman" w:eastAsiaTheme="minorEastAsia" w:hAnsi="Times New Roman" w:cs="Times New Roman"/>
      <w:sz w:val="24"/>
      <w:szCs w:val="24"/>
      <w:lang w:eastAsia="ru-RU"/>
    </w:rPr>
  </w:style>
  <w:style w:type="paragraph" w:customStyle="1" w:styleId="TableParagraph102">
    <w:name w:val="Table Paragraph10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20">
    <w:name w:val="Верхний колонтитул Знак102"/>
    <w:basedOn w:val="a1"/>
    <w:uiPriority w:val="99"/>
    <w:rsid w:val="00C23D13"/>
    <w:rPr>
      <w:rFonts w:ascii="Times New Roman" w:eastAsiaTheme="minorEastAsia" w:hAnsi="Times New Roman" w:cs="Times New Roman"/>
      <w:sz w:val="24"/>
      <w:szCs w:val="24"/>
      <w:lang w:eastAsia="ru-RU"/>
    </w:rPr>
  </w:style>
  <w:style w:type="character" w:customStyle="1" w:styleId="1021">
    <w:name w:val="Нижний колонтитул Знак102"/>
    <w:basedOn w:val="a1"/>
    <w:uiPriority w:val="99"/>
    <w:rsid w:val="00C23D13"/>
    <w:rPr>
      <w:rFonts w:ascii="Times New Roman" w:eastAsiaTheme="minorEastAsia" w:hAnsi="Times New Roman" w:cs="Times New Roman"/>
      <w:sz w:val="24"/>
      <w:szCs w:val="24"/>
      <w:lang w:eastAsia="ru-RU"/>
    </w:rPr>
  </w:style>
  <w:style w:type="paragraph" w:customStyle="1" w:styleId="21102">
    <w:name w:val="Заголовок 21102"/>
    <w:basedOn w:val="a"/>
    <w:uiPriority w:val="1"/>
    <w:qFormat/>
    <w:rsid w:val="00C23D13"/>
    <w:pPr>
      <w:widowControl w:val="0"/>
      <w:ind w:left="692" w:hanging="8"/>
      <w:outlineLvl w:val="2"/>
    </w:pPr>
    <w:rPr>
      <w:rFonts w:eastAsia="Times New Roman"/>
      <w:b/>
      <w:bCs/>
      <w:sz w:val="28"/>
      <w:szCs w:val="28"/>
      <w:lang w:val="en-US"/>
    </w:rPr>
  </w:style>
  <w:style w:type="character" w:customStyle="1" w:styleId="1022">
    <w:name w:val="Гипертекстовая ссылка102"/>
    <w:basedOn w:val="a1"/>
    <w:uiPriority w:val="99"/>
    <w:rsid w:val="00C23D13"/>
    <w:rPr>
      <w:b w:val="0"/>
      <w:bCs w:val="0"/>
      <w:color w:val="106BBE"/>
    </w:rPr>
  </w:style>
  <w:style w:type="table" w:customStyle="1" w:styleId="TableNormal102">
    <w:name w:val="Table Normal10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21">
    <w:name w:val="Сетка таблицы110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20">
    <w:name w:val="Оглавление 11102"/>
    <w:basedOn w:val="a"/>
    <w:uiPriority w:val="1"/>
    <w:qFormat/>
    <w:rsid w:val="00C23D13"/>
    <w:pPr>
      <w:spacing w:before="96"/>
      <w:ind w:left="116" w:hanging="12"/>
    </w:pPr>
    <w:rPr>
      <w:rFonts w:eastAsia="Times New Roman" w:cs="Times New Roman"/>
      <w:szCs w:val="24"/>
      <w:lang w:eastAsia="ru-RU"/>
    </w:rPr>
  </w:style>
  <w:style w:type="paragraph" w:customStyle="1" w:styleId="211020">
    <w:name w:val="Оглавление 21102"/>
    <w:basedOn w:val="a"/>
    <w:uiPriority w:val="1"/>
    <w:qFormat/>
    <w:rsid w:val="00C23D13"/>
    <w:pPr>
      <w:spacing w:before="102"/>
      <w:ind w:left="356" w:hanging="8"/>
    </w:pPr>
    <w:rPr>
      <w:rFonts w:eastAsia="Times New Roman" w:cs="Times New Roman"/>
      <w:szCs w:val="24"/>
      <w:lang w:eastAsia="ru-RU"/>
    </w:rPr>
  </w:style>
  <w:style w:type="paragraph" w:customStyle="1" w:styleId="311020">
    <w:name w:val="Оглавление 31102"/>
    <w:basedOn w:val="a"/>
    <w:uiPriority w:val="1"/>
    <w:qFormat/>
    <w:rsid w:val="00C23D13"/>
    <w:pPr>
      <w:spacing w:before="112"/>
      <w:ind w:left="596" w:hanging="540"/>
    </w:pPr>
    <w:rPr>
      <w:rFonts w:eastAsia="Times New Roman" w:cs="Times New Roman"/>
      <w:szCs w:val="24"/>
      <w:lang w:eastAsia="ru-RU"/>
    </w:rPr>
  </w:style>
  <w:style w:type="paragraph" w:customStyle="1" w:styleId="111021">
    <w:name w:val="Заголовок 1110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21">
    <w:name w:val="Заголовок 31102"/>
    <w:basedOn w:val="a"/>
    <w:uiPriority w:val="1"/>
    <w:qFormat/>
    <w:rsid w:val="00C23D13"/>
    <w:pPr>
      <w:ind w:left="824"/>
      <w:outlineLvl w:val="3"/>
    </w:pPr>
    <w:rPr>
      <w:rFonts w:eastAsia="Times New Roman" w:cs="Times New Roman"/>
      <w:b/>
      <w:bCs/>
      <w:szCs w:val="24"/>
      <w:lang w:eastAsia="ru-RU"/>
    </w:rPr>
  </w:style>
  <w:style w:type="character" w:customStyle="1" w:styleId="1023">
    <w:name w:val="Текст выноски Знак102"/>
    <w:basedOn w:val="a1"/>
    <w:uiPriority w:val="99"/>
    <w:semiHidden/>
    <w:rsid w:val="00C23D13"/>
    <w:rPr>
      <w:rFonts w:ascii="Tahoma" w:eastAsia="Times New Roman" w:hAnsi="Tahoma" w:cs="Tahoma"/>
      <w:sz w:val="16"/>
      <w:szCs w:val="16"/>
      <w:lang w:eastAsia="ru-RU"/>
    </w:rPr>
  </w:style>
  <w:style w:type="character" w:customStyle="1" w:styleId="1024">
    <w:name w:val="Текст примечания Знак102"/>
    <w:basedOn w:val="a1"/>
    <w:uiPriority w:val="99"/>
    <w:semiHidden/>
    <w:rsid w:val="00C23D13"/>
    <w:rPr>
      <w:rFonts w:ascii="Times New Roman" w:eastAsia="Times New Roman" w:hAnsi="Times New Roman" w:cs="Times New Roman"/>
      <w:sz w:val="20"/>
      <w:szCs w:val="20"/>
      <w:lang w:eastAsia="ru-RU"/>
    </w:rPr>
  </w:style>
  <w:style w:type="character" w:customStyle="1" w:styleId="1025">
    <w:name w:val="Тема примечания Знак102"/>
    <w:uiPriority w:val="99"/>
    <w:semiHidden/>
    <w:rsid w:val="00C23D13"/>
    <w:rPr>
      <w:rFonts w:ascii="Times New Roman" w:eastAsia="Times New Roman" w:hAnsi="Times New Roman" w:cs="Times New Roman"/>
      <w:b/>
      <w:bCs/>
      <w:sz w:val="20"/>
      <w:szCs w:val="20"/>
      <w:lang w:eastAsia="ru-RU"/>
    </w:rPr>
  </w:style>
  <w:style w:type="paragraph" w:customStyle="1" w:styleId="xl65102">
    <w:name w:val="xl65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2">
    <w:name w:val="xl66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2">
    <w:name w:val="xl6710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2">
    <w:name w:val="xl6810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2">
    <w:name w:val="xl69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2">
    <w:name w:val="xl7010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2">
    <w:name w:val="xl71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2">
    <w:name w:val="xl7210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2">
    <w:name w:val="xl73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2">
    <w:name w:val="xl74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2">
    <w:name w:val="xl75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2">
    <w:name w:val="xl76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2">
    <w:name w:val="xl77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1">
    <w:name w:val="xl78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90">
    <w:name w:val="Заголовок 1 Знак119"/>
    <w:basedOn w:val="a1"/>
    <w:uiPriority w:val="1"/>
    <w:rsid w:val="00C23D13"/>
    <w:rPr>
      <w:rFonts w:ascii="Times New Roman" w:eastAsiaTheme="minorEastAsia" w:hAnsi="Times New Roman" w:cs="Times New Roman"/>
      <w:b/>
      <w:bCs/>
      <w:sz w:val="32"/>
      <w:szCs w:val="32"/>
      <w:lang w:eastAsia="ru-RU"/>
    </w:rPr>
  </w:style>
  <w:style w:type="character" w:customStyle="1" w:styleId="21200">
    <w:name w:val="Заголовок 2 Знак120"/>
    <w:basedOn w:val="a1"/>
    <w:uiPriority w:val="1"/>
    <w:rsid w:val="00C23D13"/>
    <w:rPr>
      <w:rFonts w:ascii="Times New Roman" w:eastAsiaTheme="minorEastAsia" w:hAnsi="Times New Roman" w:cs="Times New Roman"/>
      <w:b/>
      <w:bCs/>
      <w:sz w:val="28"/>
      <w:szCs w:val="28"/>
      <w:lang w:eastAsia="ru-RU"/>
    </w:rPr>
  </w:style>
  <w:style w:type="character" w:customStyle="1" w:styleId="3101">
    <w:name w:val="Заголовок 3 Знак101"/>
    <w:basedOn w:val="a1"/>
    <w:uiPriority w:val="1"/>
    <w:rsid w:val="00C23D13"/>
    <w:rPr>
      <w:rFonts w:ascii="Times New Roman" w:eastAsiaTheme="minorEastAsia" w:hAnsi="Times New Roman" w:cs="Times New Roman"/>
      <w:b/>
      <w:bCs/>
      <w:sz w:val="24"/>
      <w:szCs w:val="24"/>
      <w:lang w:eastAsia="ru-RU"/>
    </w:rPr>
  </w:style>
  <w:style w:type="numbering" w:customStyle="1" w:styleId="11010">
    <w:name w:val="Нет списка1101"/>
    <w:next w:val="a3"/>
    <w:uiPriority w:val="99"/>
    <w:semiHidden/>
    <w:unhideWhenUsed/>
    <w:rsid w:val="00C23D13"/>
  </w:style>
  <w:style w:type="character" w:customStyle="1" w:styleId="1026">
    <w:name w:val="Основной текст Знак102"/>
    <w:basedOn w:val="a1"/>
    <w:uiPriority w:val="1"/>
    <w:rsid w:val="00C23D13"/>
    <w:rPr>
      <w:rFonts w:ascii="Times New Roman" w:eastAsiaTheme="minorEastAsia" w:hAnsi="Times New Roman" w:cs="Times New Roman"/>
      <w:sz w:val="24"/>
      <w:szCs w:val="24"/>
      <w:lang w:eastAsia="ru-RU"/>
    </w:rPr>
  </w:style>
  <w:style w:type="paragraph" w:customStyle="1" w:styleId="TableParagraph101">
    <w:name w:val="Table Paragraph10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10">
    <w:name w:val="Верхний колонтитул Знак101"/>
    <w:basedOn w:val="a1"/>
    <w:uiPriority w:val="99"/>
    <w:rsid w:val="00C23D13"/>
    <w:rPr>
      <w:rFonts w:ascii="Times New Roman" w:eastAsiaTheme="minorEastAsia" w:hAnsi="Times New Roman" w:cs="Times New Roman"/>
      <w:sz w:val="24"/>
      <w:szCs w:val="24"/>
      <w:lang w:eastAsia="ru-RU"/>
    </w:rPr>
  </w:style>
  <w:style w:type="character" w:customStyle="1" w:styleId="1011">
    <w:name w:val="Нижний колонтитул Знак101"/>
    <w:basedOn w:val="a1"/>
    <w:uiPriority w:val="99"/>
    <w:rsid w:val="00C23D13"/>
    <w:rPr>
      <w:rFonts w:ascii="Times New Roman" w:eastAsiaTheme="minorEastAsia" w:hAnsi="Times New Roman" w:cs="Times New Roman"/>
      <w:sz w:val="24"/>
      <w:szCs w:val="24"/>
      <w:lang w:eastAsia="ru-RU"/>
    </w:rPr>
  </w:style>
  <w:style w:type="paragraph" w:customStyle="1" w:styleId="211010">
    <w:name w:val="Заголовок 21101"/>
    <w:basedOn w:val="a"/>
    <w:uiPriority w:val="1"/>
    <w:qFormat/>
    <w:rsid w:val="00C23D13"/>
    <w:pPr>
      <w:widowControl w:val="0"/>
      <w:ind w:left="692" w:hanging="8"/>
      <w:outlineLvl w:val="2"/>
    </w:pPr>
    <w:rPr>
      <w:rFonts w:eastAsia="Times New Roman"/>
      <w:b/>
      <w:bCs/>
      <w:sz w:val="28"/>
      <w:szCs w:val="28"/>
      <w:lang w:val="en-US"/>
    </w:rPr>
  </w:style>
  <w:style w:type="character" w:customStyle="1" w:styleId="1012">
    <w:name w:val="Гипертекстовая ссылка101"/>
    <w:basedOn w:val="a1"/>
    <w:uiPriority w:val="99"/>
    <w:rsid w:val="00C23D13"/>
    <w:rPr>
      <w:b w:val="0"/>
      <w:bCs w:val="0"/>
      <w:color w:val="106BBE"/>
    </w:rPr>
  </w:style>
  <w:style w:type="table" w:customStyle="1" w:styleId="TableNormal101">
    <w:name w:val="Table Normal10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11">
    <w:name w:val="Сетка таблицы110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10">
    <w:name w:val="Оглавление 11101"/>
    <w:basedOn w:val="a"/>
    <w:uiPriority w:val="1"/>
    <w:qFormat/>
    <w:rsid w:val="00C23D13"/>
    <w:pPr>
      <w:spacing w:before="96"/>
      <w:ind w:left="116" w:hanging="12"/>
    </w:pPr>
    <w:rPr>
      <w:rFonts w:eastAsia="Times New Roman" w:cs="Times New Roman"/>
      <w:szCs w:val="24"/>
      <w:lang w:eastAsia="ru-RU"/>
    </w:rPr>
  </w:style>
  <w:style w:type="paragraph" w:customStyle="1" w:styleId="211011">
    <w:name w:val="Оглавление 21101"/>
    <w:basedOn w:val="a"/>
    <w:uiPriority w:val="1"/>
    <w:qFormat/>
    <w:rsid w:val="00C23D13"/>
    <w:pPr>
      <w:spacing w:before="102"/>
      <w:ind w:left="356" w:hanging="8"/>
    </w:pPr>
    <w:rPr>
      <w:rFonts w:eastAsia="Times New Roman" w:cs="Times New Roman"/>
      <w:szCs w:val="24"/>
      <w:lang w:eastAsia="ru-RU"/>
    </w:rPr>
  </w:style>
  <w:style w:type="paragraph" w:customStyle="1" w:styleId="311010">
    <w:name w:val="Оглавление 31101"/>
    <w:basedOn w:val="a"/>
    <w:uiPriority w:val="1"/>
    <w:qFormat/>
    <w:rsid w:val="00C23D13"/>
    <w:pPr>
      <w:spacing w:before="112"/>
      <w:ind w:left="596" w:hanging="540"/>
    </w:pPr>
    <w:rPr>
      <w:rFonts w:eastAsia="Times New Roman" w:cs="Times New Roman"/>
      <w:szCs w:val="24"/>
      <w:lang w:eastAsia="ru-RU"/>
    </w:rPr>
  </w:style>
  <w:style w:type="paragraph" w:customStyle="1" w:styleId="111011">
    <w:name w:val="Заголовок 1110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11">
    <w:name w:val="Заголовок 31101"/>
    <w:basedOn w:val="a"/>
    <w:uiPriority w:val="1"/>
    <w:qFormat/>
    <w:rsid w:val="00C23D13"/>
    <w:pPr>
      <w:ind w:left="824"/>
      <w:outlineLvl w:val="3"/>
    </w:pPr>
    <w:rPr>
      <w:rFonts w:eastAsia="Times New Roman" w:cs="Times New Roman"/>
      <w:b/>
      <w:bCs/>
      <w:szCs w:val="24"/>
      <w:lang w:eastAsia="ru-RU"/>
    </w:rPr>
  </w:style>
  <w:style w:type="character" w:customStyle="1" w:styleId="1013">
    <w:name w:val="Текст выноски Знак101"/>
    <w:basedOn w:val="a1"/>
    <w:uiPriority w:val="99"/>
    <w:semiHidden/>
    <w:rsid w:val="00C23D13"/>
    <w:rPr>
      <w:rFonts w:ascii="Tahoma" w:eastAsia="Times New Roman" w:hAnsi="Tahoma" w:cs="Tahoma"/>
      <w:sz w:val="16"/>
      <w:szCs w:val="16"/>
      <w:lang w:eastAsia="ru-RU"/>
    </w:rPr>
  </w:style>
  <w:style w:type="character" w:customStyle="1" w:styleId="1014">
    <w:name w:val="Текст примечания Знак101"/>
    <w:basedOn w:val="a1"/>
    <w:uiPriority w:val="99"/>
    <w:semiHidden/>
    <w:rsid w:val="00C23D13"/>
    <w:rPr>
      <w:rFonts w:ascii="Times New Roman" w:eastAsia="Times New Roman" w:hAnsi="Times New Roman" w:cs="Times New Roman"/>
      <w:sz w:val="20"/>
      <w:szCs w:val="20"/>
      <w:lang w:eastAsia="ru-RU"/>
    </w:rPr>
  </w:style>
  <w:style w:type="character" w:customStyle="1" w:styleId="1015">
    <w:name w:val="Тема примечания Знак101"/>
    <w:uiPriority w:val="99"/>
    <w:semiHidden/>
    <w:rsid w:val="00C23D13"/>
    <w:rPr>
      <w:rFonts w:ascii="Times New Roman" w:eastAsia="Times New Roman" w:hAnsi="Times New Roman" w:cs="Times New Roman"/>
      <w:b/>
      <w:bCs/>
      <w:sz w:val="20"/>
      <w:szCs w:val="20"/>
      <w:lang w:eastAsia="ru-RU"/>
    </w:rPr>
  </w:style>
  <w:style w:type="paragraph" w:customStyle="1" w:styleId="xl65101">
    <w:name w:val="xl65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1">
    <w:name w:val="xl66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1">
    <w:name w:val="xl6710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1">
    <w:name w:val="xl6810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1">
    <w:name w:val="xl69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1">
    <w:name w:val="xl7010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1">
    <w:name w:val="xl71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1">
    <w:name w:val="xl7210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1">
    <w:name w:val="xl73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1">
    <w:name w:val="xl74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1">
    <w:name w:val="xl75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1">
    <w:name w:val="xl76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1">
    <w:name w:val="xl77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0">
    <w:name w:val="xl78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80">
    <w:name w:val="Заголовок 1 Знак118"/>
    <w:basedOn w:val="a1"/>
    <w:uiPriority w:val="1"/>
    <w:rsid w:val="00C23D13"/>
    <w:rPr>
      <w:rFonts w:ascii="Times New Roman" w:eastAsiaTheme="minorEastAsia" w:hAnsi="Times New Roman" w:cs="Times New Roman"/>
      <w:b/>
      <w:bCs/>
      <w:sz w:val="32"/>
      <w:szCs w:val="32"/>
      <w:lang w:eastAsia="ru-RU"/>
    </w:rPr>
  </w:style>
  <w:style w:type="character" w:customStyle="1" w:styleId="21190">
    <w:name w:val="Заголовок 2 Знак119"/>
    <w:basedOn w:val="a1"/>
    <w:uiPriority w:val="1"/>
    <w:rsid w:val="00C23D13"/>
    <w:rPr>
      <w:rFonts w:ascii="Times New Roman" w:eastAsiaTheme="minorEastAsia" w:hAnsi="Times New Roman" w:cs="Times New Roman"/>
      <w:b/>
      <w:bCs/>
      <w:sz w:val="28"/>
      <w:szCs w:val="28"/>
      <w:lang w:eastAsia="ru-RU"/>
    </w:rPr>
  </w:style>
  <w:style w:type="character" w:customStyle="1" w:styleId="3100">
    <w:name w:val="Заголовок 3 Знак100"/>
    <w:basedOn w:val="a1"/>
    <w:uiPriority w:val="1"/>
    <w:rsid w:val="00C23D13"/>
    <w:rPr>
      <w:rFonts w:ascii="Times New Roman" w:eastAsiaTheme="minorEastAsia" w:hAnsi="Times New Roman" w:cs="Times New Roman"/>
      <w:b/>
      <w:bCs/>
      <w:sz w:val="24"/>
      <w:szCs w:val="24"/>
      <w:lang w:eastAsia="ru-RU"/>
    </w:rPr>
  </w:style>
  <w:style w:type="numbering" w:customStyle="1" w:styleId="11000">
    <w:name w:val="Нет списка1100"/>
    <w:next w:val="a3"/>
    <w:uiPriority w:val="99"/>
    <w:semiHidden/>
    <w:unhideWhenUsed/>
    <w:rsid w:val="00C23D13"/>
  </w:style>
  <w:style w:type="character" w:customStyle="1" w:styleId="1016">
    <w:name w:val="Основной текст Знак101"/>
    <w:basedOn w:val="a1"/>
    <w:uiPriority w:val="1"/>
    <w:rsid w:val="00C23D13"/>
    <w:rPr>
      <w:rFonts w:ascii="Times New Roman" w:eastAsiaTheme="minorEastAsia" w:hAnsi="Times New Roman" w:cs="Times New Roman"/>
      <w:sz w:val="24"/>
      <w:szCs w:val="24"/>
      <w:lang w:eastAsia="ru-RU"/>
    </w:rPr>
  </w:style>
  <w:style w:type="paragraph" w:customStyle="1" w:styleId="TableParagraph100">
    <w:name w:val="Table Paragraph10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00">
    <w:name w:val="Верхний колонтитул Знак100"/>
    <w:basedOn w:val="a1"/>
    <w:uiPriority w:val="99"/>
    <w:rsid w:val="00C23D13"/>
    <w:rPr>
      <w:rFonts w:ascii="Times New Roman" w:eastAsiaTheme="minorEastAsia" w:hAnsi="Times New Roman" w:cs="Times New Roman"/>
      <w:sz w:val="24"/>
      <w:szCs w:val="24"/>
      <w:lang w:eastAsia="ru-RU"/>
    </w:rPr>
  </w:style>
  <w:style w:type="character" w:customStyle="1" w:styleId="1001">
    <w:name w:val="Нижний колонтитул Знак100"/>
    <w:basedOn w:val="a1"/>
    <w:uiPriority w:val="99"/>
    <w:rsid w:val="00C23D13"/>
    <w:rPr>
      <w:rFonts w:ascii="Times New Roman" w:eastAsiaTheme="minorEastAsia" w:hAnsi="Times New Roman" w:cs="Times New Roman"/>
      <w:sz w:val="24"/>
      <w:szCs w:val="24"/>
      <w:lang w:eastAsia="ru-RU"/>
    </w:rPr>
  </w:style>
  <w:style w:type="paragraph" w:customStyle="1" w:styleId="211000">
    <w:name w:val="Заголовок 21100"/>
    <w:basedOn w:val="a"/>
    <w:uiPriority w:val="1"/>
    <w:qFormat/>
    <w:rsid w:val="00C23D13"/>
    <w:pPr>
      <w:widowControl w:val="0"/>
      <w:ind w:left="692" w:hanging="8"/>
      <w:outlineLvl w:val="2"/>
    </w:pPr>
    <w:rPr>
      <w:rFonts w:eastAsia="Times New Roman"/>
      <w:b/>
      <w:bCs/>
      <w:sz w:val="28"/>
      <w:szCs w:val="28"/>
      <w:lang w:val="en-US"/>
    </w:rPr>
  </w:style>
  <w:style w:type="character" w:customStyle="1" w:styleId="1002">
    <w:name w:val="Гипертекстовая ссылка100"/>
    <w:basedOn w:val="a1"/>
    <w:uiPriority w:val="99"/>
    <w:rsid w:val="00C23D13"/>
    <w:rPr>
      <w:b w:val="0"/>
      <w:bCs w:val="0"/>
      <w:color w:val="106BBE"/>
    </w:rPr>
  </w:style>
  <w:style w:type="table" w:customStyle="1" w:styleId="TableNormal100">
    <w:name w:val="Table Normal10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01">
    <w:name w:val="Сетка таблицы110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000">
    <w:name w:val="Оглавление 11100"/>
    <w:basedOn w:val="a"/>
    <w:uiPriority w:val="1"/>
    <w:qFormat/>
    <w:rsid w:val="00C23D13"/>
    <w:pPr>
      <w:spacing w:before="96"/>
      <w:ind w:left="116" w:hanging="12"/>
    </w:pPr>
    <w:rPr>
      <w:rFonts w:eastAsia="Times New Roman" w:cs="Times New Roman"/>
      <w:szCs w:val="24"/>
      <w:lang w:eastAsia="ru-RU"/>
    </w:rPr>
  </w:style>
  <w:style w:type="paragraph" w:customStyle="1" w:styleId="211001">
    <w:name w:val="Оглавление 21100"/>
    <w:basedOn w:val="a"/>
    <w:uiPriority w:val="1"/>
    <w:qFormat/>
    <w:rsid w:val="00C23D13"/>
    <w:pPr>
      <w:spacing w:before="102"/>
      <w:ind w:left="356" w:hanging="8"/>
    </w:pPr>
    <w:rPr>
      <w:rFonts w:eastAsia="Times New Roman" w:cs="Times New Roman"/>
      <w:szCs w:val="24"/>
      <w:lang w:eastAsia="ru-RU"/>
    </w:rPr>
  </w:style>
  <w:style w:type="paragraph" w:customStyle="1" w:styleId="311000">
    <w:name w:val="Оглавление 31100"/>
    <w:basedOn w:val="a"/>
    <w:uiPriority w:val="1"/>
    <w:qFormat/>
    <w:rsid w:val="00C23D13"/>
    <w:pPr>
      <w:spacing w:before="112"/>
      <w:ind w:left="596" w:hanging="540"/>
    </w:pPr>
    <w:rPr>
      <w:rFonts w:eastAsia="Times New Roman" w:cs="Times New Roman"/>
      <w:szCs w:val="24"/>
      <w:lang w:eastAsia="ru-RU"/>
    </w:rPr>
  </w:style>
  <w:style w:type="paragraph" w:customStyle="1" w:styleId="111001">
    <w:name w:val="Заголовок 1110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01">
    <w:name w:val="Заголовок 31100"/>
    <w:basedOn w:val="a"/>
    <w:uiPriority w:val="1"/>
    <w:qFormat/>
    <w:rsid w:val="00C23D13"/>
    <w:pPr>
      <w:ind w:left="824"/>
      <w:outlineLvl w:val="3"/>
    </w:pPr>
    <w:rPr>
      <w:rFonts w:eastAsia="Times New Roman" w:cs="Times New Roman"/>
      <w:b/>
      <w:bCs/>
      <w:szCs w:val="24"/>
      <w:lang w:eastAsia="ru-RU"/>
    </w:rPr>
  </w:style>
  <w:style w:type="character" w:customStyle="1" w:styleId="1003">
    <w:name w:val="Текст выноски Знак100"/>
    <w:basedOn w:val="a1"/>
    <w:uiPriority w:val="99"/>
    <w:semiHidden/>
    <w:rsid w:val="00C23D13"/>
    <w:rPr>
      <w:rFonts w:ascii="Tahoma" w:eastAsia="Times New Roman" w:hAnsi="Tahoma" w:cs="Tahoma"/>
      <w:sz w:val="16"/>
      <w:szCs w:val="16"/>
      <w:lang w:eastAsia="ru-RU"/>
    </w:rPr>
  </w:style>
  <w:style w:type="character" w:customStyle="1" w:styleId="1004">
    <w:name w:val="Текст примечания Знак100"/>
    <w:basedOn w:val="a1"/>
    <w:uiPriority w:val="99"/>
    <w:semiHidden/>
    <w:rsid w:val="00C23D13"/>
    <w:rPr>
      <w:rFonts w:ascii="Times New Roman" w:eastAsia="Times New Roman" w:hAnsi="Times New Roman" w:cs="Times New Roman"/>
      <w:sz w:val="20"/>
      <w:szCs w:val="20"/>
      <w:lang w:eastAsia="ru-RU"/>
    </w:rPr>
  </w:style>
  <w:style w:type="character" w:customStyle="1" w:styleId="1005">
    <w:name w:val="Тема примечания Знак100"/>
    <w:uiPriority w:val="99"/>
    <w:semiHidden/>
    <w:rsid w:val="00C23D13"/>
    <w:rPr>
      <w:rFonts w:ascii="Times New Roman" w:eastAsia="Times New Roman" w:hAnsi="Times New Roman" w:cs="Times New Roman"/>
      <w:b/>
      <w:bCs/>
      <w:sz w:val="20"/>
      <w:szCs w:val="20"/>
      <w:lang w:eastAsia="ru-RU"/>
    </w:rPr>
  </w:style>
  <w:style w:type="paragraph" w:customStyle="1" w:styleId="xl65100">
    <w:name w:val="xl65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0">
    <w:name w:val="xl66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0">
    <w:name w:val="xl6710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0">
    <w:name w:val="xl6810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0">
    <w:name w:val="xl69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0">
    <w:name w:val="xl7010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0">
    <w:name w:val="xl71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0">
    <w:name w:val="xl7210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0">
    <w:name w:val="xl73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0">
    <w:name w:val="xl74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0">
    <w:name w:val="xl75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0">
    <w:name w:val="xl76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0">
    <w:name w:val="xl77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9">
    <w:name w:val="xl78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73">
    <w:name w:val="Заголовок 1 Знак117"/>
    <w:basedOn w:val="a1"/>
    <w:uiPriority w:val="1"/>
    <w:rsid w:val="00C23D13"/>
    <w:rPr>
      <w:rFonts w:ascii="Times New Roman" w:eastAsiaTheme="minorEastAsia" w:hAnsi="Times New Roman" w:cs="Times New Roman"/>
      <w:b/>
      <w:bCs/>
      <w:sz w:val="32"/>
      <w:szCs w:val="32"/>
      <w:lang w:eastAsia="ru-RU"/>
    </w:rPr>
  </w:style>
  <w:style w:type="character" w:customStyle="1" w:styleId="21180">
    <w:name w:val="Заголовок 2 Знак118"/>
    <w:basedOn w:val="a1"/>
    <w:uiPriority w:val="1"/>
    <w:rsid w:val="00C23D13"/>
    <w:rPr>
      <w:rFonts w:ascii="Times New Roman" w:eastAsiaTheme="minorEastAsia" w:hAnsi="Times New Roman" w:cs="Times New Roman"/>
      <w:b/>
      <w:bCs/>
      <w:sz w:val="28"/>
      <w:szCs w:val="28"/>
      <w:lang w:eastAsia="ru-RU"/>
    </w:rPr>
  </w:style>
  <w:style w:type="character" w:customStyle="1" w:styleId="399">
    <w:name w:val="Заголовок 3 Знак99"/>
    <w:basedOn w:val="a1"/>
    <w:uiPriority w:val="1"/>
    <w:rsid w:val="00C23D13"/>
    <w:rPr>
      <w:rFonts w:ascii="Times New Roman" w:eastAsiaTheme="minorEastAsia" w:hAnsi="Times New Roman" w:cs="Times New Roman"/>
      <w:b/>
      <w:bCs/>
      <w:sz w:val="24"/>
      <w:szCs w:val="24"/>
      <w:lang w:eastAsia="ru-RU"/>
    </w:rPr>
  </w:style>
  <w:style w:type="numbering" w:customStyle="1" w:styleId="199">
    <w:name w:val="Нет списка199"/>
    <w:next w:val="a3"/>
    <w:uiPriority w:val="99"/>
    <w:semiHidden/>
    <w:unhideWhenUsed/>
    <w:rsid w:val="00C23D13"/>
  </w:style>
  <w:style w:type="character" w:customStyle="1" w:styleId="1006">
    <w:name w:val="Основной текст Знак100"/>
    <w:basedOn w:val="a1"/>
    <w:uiPriority w:val="1"/>
    <w:rsid w:val="00C23D13"/>
    <w:rPr>
      <w:rFonts w:ascii="Times New Roman" w:eastAsiaTheme="minorEastAsia" w:hAnsi="Times New Roman" w:cs="Times New Roman"/>
      <w:sz w:val="24"/>
      <w:szCs w:val="24"/>
      <w:lang w:eastAsia="ru-RU"/>
    </w:rPr>
  </w:style>
  <w:style w:type="paragraph" w:customStyle="1" w:styleId="TableParagraph99">
    <w:name w:val="Table Paragraph9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9">
    <w:name w:val="Верхний колонтитул Знак99"/>
    <w:basedOn w:val="a1"/>
    <w:uiPriority w:val="99"/>
    <w:rsid w:val="00C23D13"/>
    <w:rPr>
      <w:rFonts w:ascii="Times New Roman" w:eastAsiaTheme="minorEastAsia" w:hAnsi="Times New Roman" w:cs="Times New Roman"/>
      <w:sz w:val="24"/>
      <w:szCs w:val="24"/>
      <w:lang w:eastAsia="ru-RU"/>
    </w:rPr>
  </w:style>
  <w:style w:type="character" w:customStyle="1" w:styleId="990">
    <w:name w:val="Нижний колонтитул Знак99"/>
    <w:basedOn w:val="a1"/>
    <w:uiPriority w:val="99"/>
    <w:rsid w:val="00C23D13"/>
    <w:rPr>
      <w:rFonts w:ascii="Times New Roman" w:eastAsiaTheme="minorEastAsia" w:hAnsi="Times New Roman" w:cs="Times New Roman"/>
      <w:sz w:val="24"/>
      <w:szCs w:val="24"/>
      <w:lang w:eastAsia="ru-RU"/>
    </w:rPr>
  </w:style>
  <w:style w:type="paragraph" w:customStyle="1" w:styleId="2199">
    <w:name w:val="Заголовок 2199"/>
    <w:basedOn w:val="a"/>
    <w:uiPriority w:val="1"/>
    <w:qFormat/>
    <w:rsid w:val="00C23D13"/>
    <w:pPr>
      <w:widowControl w:val="0"/>
      <w:ind w:left="692" w:hanging="8"/>
      <w:outlineLvl w:val="2"/>
    </w:pPr>
    <w:rPr>
      <w:rFonts w:eastAsia="Times New Roman"/>
      <w:b/>
      <w:bCs/>
      <w:sz w:val="28"/>
      <w:szCs w:val="28"/>
      <w:lang w:val="en-US"/>
    </w:rPr>
  </w:style>
  <w:style w:type="character" w:customStyle="1" w:styleId="991">
    <w:name w:val="Гипертекстовая ссылка99"/>
    <w:basedOn w:val="a1"/>
    <w:uiPriority w:val="99"/>
    <w:rsid w:val="00C23D13"/>
    <w:rPr>
      <w:b w:val="0"/>
      <w:bCs w:val="0"/>
      <w:color w:val="106BBE"/>
    </w:rPr>
  </w:style>
  <w:style w:type="table" w:customStyle="1" w:styleId="TableNormal99">
    <w:name w:val="Table Normal9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90">
    <w:name w:val="Сетка таблицы19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9">
    <w:name w:val="Оглавление 1199"/>
    <w:basedOn w:val="a"/>
    <w:uiPriority w:val="1"/>
    <w:qFormat/>
    <w:rsid w:val="00C23D13"/>
    <w:pPr>
      <w:spacing w:before="96"/>
      <w:ind w:left="116" w:hanging="12"/>
    </w:pPr>
    <w:rPr>
      <w:rFonts w:eastAsia="Times New Roman" w:cs="Times New Roman"/>
      <w:szCs w:val="24"/>
      <w:lang w:eastAsia="ru-RU"/>
    </w:rPr>
  </w:style>
  <w:style w:type="paragraph" w:customStyle="1" w:styleId="21990">
    <w:name w:val="Оглавление 2199"/>
    <w:basedOn w:val="a"/>
    <w:uiPriority w:val="1"/>
    <w:qFormat/>
    <w:rsid w:val="00C23D13"/>
    <w:pPr>
      <w:spacing w:before="102"/>
      <w:ind w:left="356" w:hanging="8"/>
    </w:pPr>
    <w:rPr>
      <w:rFonts w:eastAsia="Times New Roman" w:cs="Times New Roman"/>
      <w:szCs w:val="24"/>
      <w:lang w:eastAsia="ru-RU"/>
    </w:rPr>
  </w:style>
  <w:style w:type="paragraph" w:customStyle="1" w:styleId="3199">
    <w:name w:val="Оглавление 3199"/>
    <w:basedOn w:val="a"/>
    <w:uiPriority w:val="1"/>
    <w:qFormat/>
    <w:rsid w:val="00C23D13"/>
    <w:pPr>
      <w:spacing w:before="112"/>
      <w:ind w:left="596" w:hanging="540"/>
    </w:pPr>
    <w:rPr>
      <w:rFonts w:eastAsia="Times New Roman" w:cs="Times New Roman"/>
      <w:szCs w:val="24"/>
      <w:lang w:eastAsia="ru-RU"/>
    </w:rPr>
  </w:style>
  <w:style w:type="paragraph" w:customStyle="1" w:styleId="11990">
    <w:name w:val="Заголовок 119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90">
    <w:name w:val="Заголовок 3199"/>
    <w:basedOn w:val="a"/>
    <w:uiPriority w:val="1"/>
    <w:qFormat/>
    <w:rsid w:val="00C23D13"/>
    <w:pPr>
      <w:ind w:left="824"/>
      <w:outlineLvl w:val="3"/>
    </w:pPr>
    <w:rPr>
      <w:rFonts w:eastAsia="Times New Roman" w:cs="Times New Roman"/>
      <w:b/>
      <w:bCs/>
      <w:szCs w:val="24"/>
      <w:lang w:eastAsia="ru-RU"/>
    </w:rPr>
  </w:style>
  <w:style w:type="character" w:customStyle="1" w:styleId="992">
    <w:name w:val="Текст выноски Знак99"/>
    <w:basedOn w:val="a1"/>
    <w:uiPriority w:val="99"/>
    <w:semiHidden/>
    <w:rsid w:val="00C23D13"/>
    <w:rPr>
      <w:rFonts w:ascii="Tahoma" w:eastAsia="Times New Roman" w:hAnsi="Tahoma" w:cs="Tahoma"/>
      <w:sz w:val="16"/>
      <w:szCs w:val="16"/>
      <w:lang w:eastAsia="ru-RU"/>
    </w:rPr>
  </w:style>
  <w:style w:type="character" w:customStyle="1" w:styleId="993">
    <w:name w:val="Текст примечания Знак99"/>
    <w:basedOn w:val="a1"/>
    <w:uiPriority w:val="99"/>
    <w:semiHidden/>
    <w:rsid w:val="00C23D13"/>
    <w:rPr>
      <w:rFonts w:ascii="Times New Roman" w:eastAsia="Times New Roman" w:hAnsi="Times New Roman" w:cs="Times New Roman"/>
      <w:sz w:val="20"/>
      <w:szCs w:val="20"/>
      <w:lang w:eastAsia="ru-RU"/>
    </w:rPr>
  </w:style>
  <w:style w:type="character" w:customStyle="1" w:styleId="994">
    <w:name w:val="Тема примечания Знак99"/>
    <w:uiPriority w:val="99"/>
    <w:semiHidden/>
    <w:rsid w:val="00C23D13"/>
    <w:rPr>
      <w:rFonts w:ascii="Times New Roman" w:eastAsia="Times New Roman" w:hAnsi="Times New Roman" w:cs="Times New Roman"/>
      <w:b/>
      <w:bCs/>
      <w:sz w:val="20"/>
      <w:szCs w:val="20"/>
      <w:lang w:eastAsia="ru-RU"/>
    </w:rPr>
  </w:style>
  <w:style w:type="paragraph" w:customStyle="1" w:styleId="xl6599">
    <w:name w:val="xl65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9">
    <w:name w:val="xl66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9">
    <w:name w:val="xl679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9">
    <w:name w:val="xl689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9">
    <w:name w:val="xl69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9">
    <w:name w:val="xl709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9">
    <w:name w:val="xl71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9">
    <w:name w:val="xl729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9">
    <w:name w:val="xl73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9">
    <w:name w:val="xl74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9">
    <w:name w:val="xl75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9">
    <w:name w:val="xl76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9">
    <w:name w:val="xl77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8">
    <w:name w:val="xl78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63">
    <w:name w:val="Заголовок 1 Знак116"/>
    <w:basedOn w:val="a1"/>
    <w:uiPriority w:val="1"/>
    <w:rsid w:val="00C23D13"/>
    <w:rPr>
      <w:rFonts w:ascii="Times New Roman" w:eastAsiaTheme="minorEastAsia" w:hAnsi="Times New Roman" w:cs="Times New Roman"/>
      <w:b/>
      <w:bCs/>
      <w:sz w:val="32"/>
      <w:szCs w:val="32"/>
      <w:lang w:eastAsia="ru-RU"/>
    </w:rPr>
  </w:style>
  <w:style w:type="character" w:customStyle="1" w:styleId="21171">
    <w:name w:val="Заголовок 2 Знак117"/>
    <w:basedOn w:val="a1"/>
    <w:uiPriority w:val="1"/>
    <w:rsid w:val="00C23D13"/>
    <w:rPr>
      <w:rFonts w:ascii="Times New Roman" w:eastAsiaTheme="minorEastAsia" w:hAnsi="Times New Roman" w:cs="Times New Roman"/>
      <w:b/>
      <w:bCs/>
      <w:sz w:val="28"/>
      <w:szCs w:val="28"/>
      <w:lang w:eastAsia="ru-RU"/>
    </w:rPr>
  </w:style>
  <w:style w:type="character" w:customStyle="1" w:styleId="398">
    <w:name w:val="Заголовок 3 Знак98"/>
    <w:basedOn w:val="a1"/>
    <w:uiPriority w:val="1"/>
    <w:rsid w:val="00C23D13"/>
    <w:rPr>
      <w:rFonts w:ascii="Times New Roman" w:eastAsiaTheme="minorEastAsia" w:hAnsi="Times New Roman" w:cs="Times New Roman"/>
      <w:b/>
      <w:bCs/>
      <w:sz w:val="24"/>
      <w:szCs w:val="24"/>
      <w:lang w:eastAsia="ru-RU"/>
    </w:rPr>
  </w:style>
  <w:style w:type="numbering" w:customStyle="1" w:styleId="198">
    <w:name w:val="Нет списка198"/>
    <w:next w:val="a3"/>
    <w:uiPriority w:val="99"/>
    <w:semiHidden/>
    <w:unhideWhenUsed/>
    <w:rsid w:val="00C23D13"/>
  </w:style>
  <w:style w:type="character" w:customStyle="1" w:styleId="995">
    <w:name w:val="Основной текст Знак99"/>
    <w:basedOn w:val="a1"/>
    <w:uiPriority w:val="1"/>
    <w:rsid w:val="00C23D13"/>
    <w:rPr>
      <w:rFonts w:ascii="Times New Roman" w:eastAsiaTheme="minorEastAsia" w:hAnsi="Times New Roman" w:cs="Times New Roman"/>
      <w:sz w:val="24"/>
      <w:szCs w:val="24"/>
      <w:lang w:eastAsia="ru-RU"/>
    </w:rPr>
  </w:style>
  <w:style w:type="paragraph" w:customStyle="1" w:styleId="TableParagraph98">
    <w:name w:val="Table Paragraph9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8">
    <w:name w:val="Верхний колонтитул Знак98"/>
    <w:basedOn w:val="a1"/>
    <w:uiPriority w:val="99"/>
    <w:rsid w:val="00C23D13"/>
    <w:rPr>
      <w:rFonts w:ascii="Times New Roman" w:eastAsiaTheme="minorEastAsia" w:hAnsi="Times New Roman" w:cs="Times New Roman"/>
      <w:sz w:val="24"/>
      <w:szCs w:val="24"/>
      <w:lang w:eastAsia="ru-RU"/>
    </w:rPr>
  </w:style>
  <w:style w:type="character" w:customStyle="1" w:styleId="980">
    <w:name w:val="Нижний колонтитул Знак98"/>
    <w:basedOn w:val="a1"/>
    <w:uiPriority w:val="99"/>
    <w:rsid w:val="00C23D13"/>
    <w:rPr>
      <w:rFonts w:ascii="Times New Roman" w:eastAsiaTheme="minorEastAsia" w:hAnsi="Times New Roman" w:cs="Times New Roman"/>
      <w:sz w:val="24"/>
      <w:szCs w:val="24"/>
      <w:lang w:eastAsia="ru-RU"/>
    </w:rPr>
  </w:style>
  <w:style w:type="paragraph" w:customStyle="1" w:styleId="2198">
    <w:name w:val="Заголовок 2198"/>
    <w:basedOn w:val="a"/>
    <w:uiPriority w:val="1"/>
    <w:qFormat/>
    <w:rsid w:val="00C23D13"/>
    <w:pPr>
      <w:widowControl w:val="0"/>
      <w:ind w:left="692" w:hanging="8"/>
      <w:outlineLvl w:val="2"/>
    </w:pPr>
    <w:rPr>
      <w:rFonts w:eastAsia="Times New Roman"/>
      <w:b/>
      <w:bCs/>
      <w:sz w:val="28"/>
      <w:szCs w:val="28"/>
      <w:lang w:val="en-US"/>
    </w:rPr>
  </w:style>
  <w:style w:type="character" w:customStyle="1" w:styleId="981">
    <w:name w:val="Гипертекстовая ссылка98"/>
    <w:basedOn w:val="a1"/>
    <w:uiPriority w:val="99"/>
    <w:rsid w:val="00C23D13"/>
    <w:rPr>
      <w:b w:val="0"/>
      <w:bCs w:val="0"/>
      <w:color w:val="106BBE"/>
    </w:rPr>
  </w:style>
  <w:style w:type="table" w:customStyle="1" w:styleId="TableNormal98">
    <w:name w:val="Table Normal9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80">
    <w:name w:val="Сетка таблицы19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8">
    <w:name w:val="Оглавление 1198"/>
    <w:basedOn w:val="a"/>
    <w:uiPriority w:val="1"/>
    <w:qFormat/>
    <w:rsid w:val="00C23D13"/>
    <w:pPr>
      <w:spacing w:before="96"/>
      <w:ind w:left="116" w:hanging="12"/>
    </w:pPr>
    <w:rPr>
      <w:rFonts w:eastAsia="Times New Roman" w:cs="Times New Roman"/>
      <w:szCs w:val="24"/>
      <w:lang w:eastAsia="ru-RU"/>
    </w:rPr>
  </w:style>
  <w:style w:type="paragraph" w:customStyle="1" w:styleId="21980">
    <w:name w:val="Оглавление 2198"/>
    <w:basedOn w:val="a"/>
    <w:uiPriority w:val="1"/>
    <w:qFormat/>
    <w:rsid w:val="00C23D13"/>
    <w:pPr>
      <w:spacing w:before="102"/>
      <w:ind w:left="356" w:hanging="8"/>
    </w:pPr>
    <w:rPr>
      <w:rFonts w:eastAsia="Times New Roman" w:cs="Times New Roman"/>
      <w:szCs w:val="24"/>
      <w:lang w:eastAsia="ru-RU"/>
    </w:rPr>
  </w:style>
  <w:style w:type="paragraph" w:customStyle="1" w:styleId="3198">
    <w:name w:val="Оглавление 3198"/>
    <w:basedOn w:val="a"/>
    <w:uiPriority w:val="1"/>
    <w:qFormat/>
    <w:rsid w:val="00C23D13"/>
    <w:pPr>
      <w:spacing w:before="112"/>
      <w:ind w:left="596" w:hanging="540"/>
    </w:pPr>
    <w:rPr>
      <w:rFonts w:eastAsia="Times New Roman" w:cs="Times New Roman"/>
      <w:szCs w:val="24"/>
      <w:lang w:eastAsia="ru-RU"/>
    </w:rPr>
  </w:style>
  <w:style w:type="paragraph" w:customStyle="1" w:styleId="11980">
    <w:name w:val="Заголовок 119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80">
    <w:name w:val="Заголовок 3198"/>
    <w:basedOn w:val="a"/>
    <w:uiPriority w:val="1"/>
    <w:qFormat/>
    <w:rsid w:val="00C23D13"/>
    <w:pPr>
      <w:ind w:left="824"/>
      <w:outlineLvl w:val="3"/>
    </w:pPr>
    <w:rPr>
      <w:rFonts w:eastAsia="Times New Roman" w:cs="Times New Roman"/>
      <w:b/>
      <w:bCs/>
      <w:szCs w:val="24"/>
      <w:lang w:eastAsia="ru-RU"/>
    </w:rPr>
  </w:style>
  <w:style w:type="character" w:customStyle="1" w:styleId="982">
    <w:name w:val="Текст выноски Знак98"/>
    <w:basedOn w:val="a1"/>
    <w:uiPriority w:val="99"/>
    <w:semiHidden/>
    <w:rsid w:val="00C23D13"/>
    <w:rPr>
      <w:rFonts w:ascii="Tahoma" w:eastAsia="Times New Roman" w:hAnsi="Tahoma" w:cs="Tahoma"/>
      <w:sz w:val="16"/>
      <w:szCs w:val="16"/>
      <w:lang w:eastAsia="ru-RU"/>
    </w:rPr>
  </w:style>
  <w:style w:type="character" w:customStyle="1" w:styleId="983">
    <w:name w:val="Текст примечания Знак98"/>
    <w:basedOn w:val="a1"/>
    <w:uiPriority w:val="99"/>
    <w:semiHidden/>
    <w:rsid w:val="00C23D13"/>
    <w:rPr>
      <w:rFonts w:ascii="Times New Roman" w:eastAsia="Times New Roman" w:hAnsi="Times New Roman" w:cs="Times New Roman"/>
      <w:sz w:val="20"/>
      <w:szCs w:val="20"/>
      <w:lang w:eastAsia="ru-RU"/>
    </w:rPr>
  </w:style>
  <w:style w:type="character" w:customStyle="1" w:styleId="984">
    <w:name w:val="Тема примечания Знак98"/>
    <w:uiPriority w:val="99"/>
    <w:semiHidden/>
    <w:rsid w:val="00C23D13"/>
    <w:rPr>
      <w:rFonts w:ascii="Times New Roman" w:eastAsia="Times New Roman" w:hAnsi="Times New Roman" w:cs="Times New Roman"/>
      <w:b/>
      <w:bCs/>
      <w:sz w:val="20"/>
      <w:szCs w:val="20"/>
      <w:lang w:eastAsia="ru-RU"/>
    </w:rPr>
  </w:style>
  <w:style w:type="paragraph" w:customStyle="1" w:styleId="xl6598">
    <w:name w:val="xl65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8">
    <w:name w:val="xl66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8">
    <w:name w:val="xl679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8">
    <w:name w:val="xl689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8">
    <w:name w:val="xl69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8">
    <w:name w:val="xl709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8">
    <w:name w:val="xl71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8">
    <w:name w:val="xl729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8">
    <w:name w:val="xl73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8">
    <w:name w:val="xl74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8">
    <w:name w:val="xl75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8">
    <w:name w:val="xl76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8">
    <w:name w:val="xl77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7">
    <w:name w:val="xl78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53">
    <w:name w:val="Заголовок 1 Знак115"/>
    <w:basedOn w:val="a1"/>
    <w:uiPriority w:val="1"/>
    <w:rsid w:val="00C23D13"/>
    <w:rPr>
      <w:rFonts w:ascii="Times New Roman" w:eastAsiaTheme="minorEastAsia" w:hAnsi="Times New Roman" w:cs="Times New Roman"/>
      <w:b/>
      <w:bCs/>
      <w:sz w:val="32"/>
      <w:szCs w:val="32"/>
      <w:lang w:eastAsia="ru-RU"/>
    </w:rPr>
  </w:style>
  <w:style w:type="character" w:customStyle="1" w:styleId="21161">
    <w:name w:val="Заголовок 2 Знак116"/>
    <w:basedOn w:val="a1"/>
    <w:uiPriority w:val="1"/>
    <w:rsid w:val="00C23D13"/>
    <w:rPr>
      <w:rFonts w:ascii="Times New Roman" w:eastAsiaTheme="minorEastAsia" w:hAnsi="Times New Roman" w:cs="Times New Roman"/>
      <w:b/>
      <w:bCs/>
      <w:sz w:val="28"/>
      <w:szCs w:val="28"/>
      <w:lang w:eastAsia="ru-RU"/>
    </w:rPr>
  </w:style>
  <w:style w:type="character" w:customStyle="1" w:styleId="397">
    <w:name w:val="Заголовок 3 Знак97"/>
    <w:basedOn w:val="a1"/>
    <w:uiPriority w:val="1"/>
    <w:rsid w:val="00C23D13"/>
    <w:rPr>
      <w:rFonts w:ascii="Times New Roman" w:eastAsiaTheme="minorEastAsia" w:hAnsi="Times New Roman" w:cs="Times New Roman"/>
      <w:b/>
      <w:bCs/>
      <w:sz w:val="24"/>
      <w:szCs w:val="24"/>
      <w:lang w:eastAsia="ru-RU"/>
    </w:rPr>
  </w:style>
  <w:style w:type="numbering" w:customStyle="1" w:styleId="197">
    <w:name w:val="Нет списка197"/>
    <w:next w:val="a3"/>
    <w:uiPriority w:val="99"/>
    <w:semiHidden/>
    <w:unhideWhenUsed/>
    <w:rsid w:val="00C23D13"/>
  </w:style>
  <w:style w:type="character" w:customStyle="1" w:styleId="985">
    <w:name w:val="Основной текст Знак98"/>
    <w:basedOn w:val="a1"/>
    <w:uiPriority w:val="1"/>
    <w:rsid w:val="00C23D13"/>
    <w:rPr>
      <w:rFonts w:ascii="Times New Roman" w:eastAsiaTheme="minorEastAsia" w:hAnsi="Times New Roman" w:cs="Times New Roman"/>
      <w:sz w:val="24"/>
      <w:szCs w:val="24"/>
      <w:lang w:eastAsia="ru-RU"/>
    </w:rPr>
  </w:style>
  <w:style w:type="paragraph" w:customStyle="1" w:styleId="TableParagraph97">
    <w:name w:val="Table Paragraph9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7">
    <w:name w:val="Верхний колонтитул Знак97"/>
    <w:basedOn w:val="a1"/>
    <w:uiPriority w:val="99"/>
    <w:rsid w:val="00C23D13"/>
    <w:rPr>
      <w:rFonts w:ascii="Times New Roman" w:eastAsiaTheme="minorEastAsia" w:hAnsi="Times New Roman" w:cs="Times New Roman"/>
      <w:sz w:val="24"/>
      <w:szCs w:val="24"/>
      <w:lang w:eastAsia="ru-RU"/>
    </w:rPr>
  </w:style>
  <w:style w:type="character" w:customStyle="1" w:styleId="970">
    <w:name w:val="Нижний колонтитул Знак97"/>
    <w:basedOn w:val="a1"/>
    <w:uiPriority w:val="99"/>
    <w:rsid w:val="00C23D13"/>
    <w:rPr>
      <w:rFonts w:ascii="Times New Roman" w:eastAsiaTheme="minorEastAsia" w:hAnsi="Times New Roman" w:cs="Times New Roman"/>
      <w:sz w:val="24"/>
      <w:szCs w:val="24"/>
      <w:lang w:eastAsia="ru-RU"/>
    </w:rPr>
  </w:style>
  <w:style w:type="paragraph" w:customStyle="1" w:styleId="2197">
    <w:name w:val="Заголовок 2197"/>
    <w:basedOn w:val="a"/>
    <w:uiPriority w:val="1"/>
    <w:qFormat/>
    <w:rsid w:val="00C23D13"/>
    <w:pPr>
      <w:widowControl w:val="0"/>
      <w:ind w:left="692" w:hanging="8"/>
      <w:outlineLvl w:val="2"/>
    </w:pPr>
    <w:rPr>
      <w:rFonts w:eastAsia="Times New Roman"/>
      <w:b/>
      <w:bCs/>
      <w:sz w:val="28"/>
      <w:szCs w:val="28"/>
      <w:lang w:val="en-US"/>
    </w:rPr>
  </w:style>
  <w:style w:type="character" w:customStyle="1" w:styleId="971">
    <w:name w:val="Гипертекстовая ссылка97"/>
    <w:basedOn w:val="a1"/>
    <w:uiPriority w:val="99"/>
    <w:rsid w:val="00C23D13"/>
    <w:rPr>
      <w:b w:val="0"/>
      <w:bCs w:val="0"/>
      <w:color w:val="106BBE"/>
    </w:rPr>
  </w:style>
  <w:style w:type="table" w:customStyle="1" w:styleId="TableNormal97">
    <w:name w:val="Table Normal9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70">
    <w:name w:val="Сетка таблицы19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7">
    <w:name w:val="Оглавление 1197"/>
    <w:basedOn w:val="a"/>
    <w:uiPriority w:val="1"/>
    <w:qFormat/>
    <w:rsid w:val="00C23D13"/>
    <w:pPr>
      <w:spacing w:before="96"/>
      <w:ind w:left="116" w:hanging="12"/>
    </w:pPr>
    <w:rPr>
      <w:rFonts w:eastAsia="Times New Roman" w:cs="Times New Roman"/>
      <w:szCs w:val="24"/>
      <w:lang w:eastAsia="ru-RU"/>
    </w:rPr>
  </w:style>
  <w:style w:type="paragraph" w:customStyle="1" w:styleId="21970">
    <w:name w:val="Оглавление 2197"/>
    <w:basedOn w:val="a"/>
    <w:uiPriority w:val="1"/>
    <w:qFormat/>
    <w:rsid w:val="00C23D13"/>
    <w:pPr>
      <w:spacing w:before="102"/>
      <w:ind w:left="356" w:hanging="8"/>
    </w:pPr>
    <w:rPr>
      <w:rFonts w:eastAsia="Times New Roman" w:cs="Times New Roman"/>
      <w:szCs w:val="24"/>
      <w:lang w:eastAsia="ru-RU"/>
    </w:rPr>
  </w:style>
  <w:style w:type="paragraph" w:customStyle="1" w:styleId="3197">
    <w:name w:val="Оглавление 3197"/>
    <w:basedOn w:val="a"/>
    <w:uiPriority w:val="1"/>
    <w:qFormat/>
    <w:rsid w:val="00C23D13"/>
    <w:pPr>
      <w:spacing w:before="112"/>
      <w:ind w:left="596" w:hanging="540"/>
    </w:pPr>
    <w:rPr>
      <w:rFonts w:eastAsia="Times New Roman" w:cs="Times New Roman"/>
      <w:szCs w:val="24"/>
      <w:lang w:eastAsia="ru-RU"/>
    </w:rPr>
  </w:style>
  <w:style w:type="paragraph" w:customStyle="1" w:styleId="11970">
    <w:name w:val="Заголовок 119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70">
    <w:name w:val="Заголовок 3197"/>
    <w:basedOn w:val="a"/>
    <w:uiPriority w:val="1"/>
    <w:qFormat/>
    <w:rsid w:val="00C23D13"/>
    <w:pPr>
      <w:ind w:left="824"/>
      <w:outlineLvl w:val="3"/>
    </w:pPr>
    <w:rPr>
      <w:rFonts w:eastAsia="Times New Roman" w:cs="Times New Roman"/>
      <w:b/>
      <w:bCs/>
      <w:szCs w:val="24"/>
      <w:lang w:eastAsia="ru-RU"/>
    </w:rPr>
  </w:style>
  <w:style w:type="character" w:customStyle="1" w:styleId="972">
    <w:name w:val="Текст выноски Знак97"/>
    <w:basedOn w:val="a1"/>
    <w:uiPriority w:val="99"/>
    <w:semiHidden/>
    <w:rsid w:val="00C23D13"/>
    <w:rPr>
      <w:rFonts w:ascii="Tahoma" w:eastAsia="Times New Roman" w:hAnsi="Tahoma" w:cs="Tahoma"/>
      <w:sz w:val="16"/>
      <w:szCs w:val="16"/>
      <w:lang w:eastAsia="ru-RU"/>
    </w:rPr>
  </w:style>
  <w:style w:type="character" w:customStyle="1" w:styleId="973">
    <w:name w:val="Текст примечания Знак97"/>
    <w:basedOn w:val="a1"/>
    <w:uiPriority w:val="99"/>
    <w:semiHidden/>
    <w:rsid w:val="00C23D13"/>
    <w:rPr>
      <w:rFonts w:ascii="Times New Roman" w:eastAsia="Times New Roman" w:hAnsi="Times New Roman" w:cs="Times New Roman"/>
      <w:sz w:val="20"/>
      <w:szCs w:val="20"/>
      <w:lang w:eastAsia="ru-RU"/>
    </w:rPr>
  </w:style>
  <w:style w:type="character" w:customStyle="1" w:styleId="974">
    <w:name w:val="Тема примечания Знак97"/>
    <w:uiPriority w:val="99"/>
    <w:semiHidden/>
    <w:rsid w:val="00C23D13"/>
    <w:rPr>
      <w:rFonts w:ascii="Times New Roman" w:eastAsia="Times New Roman" w:hAnsi="Times New Roman" w:cs="Times New Roman"/>
      <w:b/>
      <w:bCs/>
      <w:sz w:val="20"/>
      <w:szCs w:val="20"/>
      <w:lang w:eastAsia="ru-RU"/>
    </w:rPr>
  </w:style>
  <w:style w:type="paragraph" w:customStyle="1" w:styleId="xl6597">
    <w:name w:val="xl65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7">
    <w:name w:val="xl66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7">
    <w:name w:val="xl679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7">
    <w:name w:val="xl689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7">
    <w:name w:val="xl69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7">
    <w:name w:val="xl709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7">
    <w:name w:val="xl71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7">
    <w:name w:val="xl729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7">
    <w:name w:val="xl73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7">
    <w:name w:val="xl74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7">
    <w:name w:val="xl75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7">
    <w:name w:val="xl76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7">
    <w:name w:val="xl77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6">
    <w:name w:val="xl78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43">
    <w:name w:val="Заголовок 1 Знак114"/>
    <w:basedOn w:val="a1"/>
    <w:uiPriority w:val="1"/>
    <w:rsid w:val="00C23D13"/>
    <w:rPr>
      <w:rFonts w:ascii="Times New Roman" w:eastAsiaTheme="minorEastAsia" w:hAnsi="Times New Roman" w:cs="Times New Roman"/>
      <w:b/>
      <w:bCs/>
      <w:sz w:val="32"/>
      <w:szCs w:val="32"/>
      <w:lang w:eastAsia="ru-RU"/>
    </w:rPr>
  </w:style>
  <w:style w:type="character" w:customStyle="1" w:styleId="21151">
    <w:name w:val="Заголовок 2 Знак115"/>
    <w:basedOn w:val="a1"/>
    <w:uiPriority w:val="1"/>
    <w:rsid w:val="00C23D13"/>
    <w:rPr>
      <w:rFonts w:ascii="Times New Roman" w:eastAsiaTheme="minorEastAsia" w:hAnsi="Times New Roman" w:cs="Times New Roman"/>
      <w:b/>
      <w:bCs/>
      <w:sz w:val="28"/>
      <w:szCs w:val="28"/>
      <w:lang w:eastAsia="ru-RU"/>
    </w:rPr>
  </w:style>
  <w:style w:type="character" w:customStyle="1" w:styleId="396">
    <w:name w:val="Заголовок 3 Знак96"/>
    <w:basedOn w:val="a1"/>
    <w:uiPriority w:val="1"/>
    <w:rsid w:val="00C23D13"/>
    <w:rPr>
      <w:rFonts w:ascii="Times New Roman" w:eastAsiaTheme="minorEastAsia" w:hAnsi="Times New Roman" w:cs="Times New Roman"/>
      <w:b/>
      <w:bCs/>
      <w:sz w:val="24"/>
      <w:szCs w:val="24"/>
      <w:lang w:eastAsia="ru-RU"/>
    </w:rPr>
  </w:style>
  <w:style w:type="numbering" w:customStyle="1" w:styleId="196">
    <w:name w:val="Нет списка196"/>
    <w:next w:val="a3"/>
    <w:uiPriority w:val="99"/>
    <w:semiHidden/>
    <w:unhideWhenUsed/>
    <w:rsid w:val="00C23D13"/>
  </w:style>
  <w:style w:type="character" w:customStyle="1" w:styleId="975">
    <w:name w:val="Основной текст Знак97"/>
    <w:basedOn w:val="a1"/>
    <w:uiPriority w:val="1"/>
    <w:rsid w:val="00C23D13"/>
    <w:rPr>
      <w:rFonts w:ascii="Times New Roman" w:eastAsiaTheme="minorEastAsia" w:hAnsi="Times New Roman" w:cs="Times New Roman"/>
      <w:sz w:val="24"/>
      <w:szCs w:val="24"/>
      <w:lang w:eastAsia="ru-RU"/>
    </w:rPr>
  </w:style>
  <w:style w:type="paragraph" w:customStyle="1" w:styleId="TableParagraph96">
    <w:name w:val="Table Paragraph9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60">
    <w:name w:val="Верхний колонтитул Знак96"/>
    <w:basedOn w:val="a1"/>
    <w:uiPriority w:val="99"/>
    <w:rsid w:val="00C23D13"/>
    <w:rPr>
      <w:rFonts w:ascii="Times New Roman" w:eastAsiaTheme="minorEastAsia" w:hAnsi="Times New Roman" w:cs="Times New Roman"/>
      <w:sz w:val="24"/>
      <w:szCs w:val="24"/>
      <w:lang w:eastAsia="ru-RU"/>
    </w:rPr>
  </w:style>
  <w:style w:type="character" w:customStyle="1" w:styleId="961">
    <w:name w:val="Нижний колонтитул Знак96"/>
    <w:basedOn w:val="a1"/>
    <w:uiPriority w:val="99"/>
    <w:rsid w:val="00C23D13"/>
    <w:rPr>
      <w:rFonts w:ascii="Times New Roman" w:eastAsiaTheme="minorEastAsia" w:hAnsi="Times New Roman" w:cs="Times New Roman"/>
      <w:sz w:val="24"/>
      <w:szCs w:val="24"/>
      <w:lang w:eastAsia="ru-RU"/>
    </w:rPr>
  </w:style>
  <w:style w:type="paragraph" w:customStyle="1" w:styleId="2196">
    <w:name w:val="Заголовок 2196"/>
    <w:basedOn w:val="a"/>
    <w:uiPriority w:val="1"/>
    <w:qFormat/>
    <w:rsid w:val="00C23D13"/>
    <w:pPr>
      <w:widowControl w:val="0"/>
      <w:ind w:left="692" w:hanging="8"/>
      <w:outlineLvl w:val="2"/>
    </w:pPr>
    <w:rPr>
      <w:rFonts w:eastAsia="Times New Roman"/>
      <w:b/>
      <w:bCs/>
      <w:sz w:val="28"/>
      <w:szCs w:val="28"/>
      <w:lang w:val="en-US"/>
    </w:rPr>
  </w:style>
  <w:style w:type="character" w:customStyle="1" w:styleId="962">
    <w:name w:val="Гипертекстовая ссылка96"/>
    <w:basedOn w:val="a1"/>
    <w:uiPriority w:val="99"/>
    <w:rsid w:val="00C23D13"/>
    <w:rPr>
      <w:b w:val="0"/>
      <w:bCs w:val="0"/>
      <w:color w:val="106BBE"/>
    </w:rPr>
  </w:style>
  <w:style w:type="table" w:customStyle="1" w:styleId="TableNormal96">
    <w:name w:val="Table Normal9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60">
    <w:name w:val="Сетка таблицы19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6">
    <w:name w:val="Оглавление 1196"/>
    <w:basedOn w:val="a"/>
    <w:uiPriority w:val="1"/>
    <w:qFormat/>
    <w:rsid w:val="00C23D13"/>
    <w:pPr>
      <w:spacing w:before="96"/>
      <w:ind w:left="116" w:hanging="12"/>
    </w:pPr>
    <w:rPr>
      <w:rFonts w:eastAsia="Times New Roman" w:cs="Times New Roman"/>
      <w:szCs w:val="24"/>
      <w:lang w:eastAsia="ru-RU"/>
    </w:rPr>
  </w:style>
  <w:style w:type="paragraph" w:customStyle="1" w:styleId="21960">
    <w:name w:val="Оглавление 2196"/>
    <w:basedOn w:val="a"/>
    <w:uiPriority w:val="1"/>
    <w:qFormat/>
    <w:rsid w:val="00C23D13"/>
    <w:pPr>
      <w:spacing w:before="102"/>
      <w:ind w:left="356" w:hanging="8"/>
    </w:pPr>
    <w:rPr>
      <w:rFonts w:eastAsia="Times New Roman" w:cs="Times New Roman"/>
      <w:szCs w:val="24"/>
      <w:lang w:eastAsia="ru-RU"/>
    </w:rPr>
  </w:style>
  <w:style w:type="paragraph" w:customStyle="1" w:styleId="3196">
    <w:name w:val="Оглавление 3196"/>
    <w:basedOn w:val="a"/>
    <w:uiPriority w:val="1"/>
    <w:qFormat/>
    <w:rsid w:val="00C23D13"/>
    <w:pPr>
      <w:spacing w:before="112"/>
      <w:ind w:left="596" w:hanging="540"/>
    </w:pPr>
    <w:rPr>
      <w:rFonts w:eastAsia="Times New Roman" w:cs="Times New Roman"/>
      <w:szCs w:val="24"/>
      <w:lang w:eastAsia="ru-RU"/>
    </w:rPr>
  </w:style>
  <w:style w:type="paragraph" w:customStyle="1" w:styleId="11960">
    <w:name w:val="Заголовок 119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60">
    <w:name w:val="Заголовок 3196"/>
    <w:basedOn w:val="a"/>
    <w:uiPriority w:val="1"/>
    <w:qFormat/>
    <w:rsid w:val="00C23D13"/>
    <w:pPr>
      <w:ind w:left="824"/>
      <w:outlineLvl w:val="3"/>
    </w:pPr>
    <w:rPr>
      <w:rFonts w:eastAsia="Times New Roman" w:cs="Times New Roman"/>
      <w:b/>
      <w:bCs/>
      <w:szCs w:val="24"/>
      <w:lang w:eastAsia="ru-RU"/>
    </w:rPr>
  </w:style>
  <w:style w:type="character" w:customStyle="1" w:styleId="963">
    <w:name w:val="Текст выноски Знак96"/>
    <w:basedOn w:val="a1"/>
    <w:uiPriority w:val="99"/>
    <w:semiHidden/>
    <w:rsid w:val="00C23D13"/>
    <w:rPr>
      <w:rFonts w:ascii="Tahoma" w:eastAsia="Times New Roman" w:hAnsi="Tahoma" w:cs="Tahoma"/>
      <w:sz w:val="16"/>
      <w:szCs w:val="16"/>
      <w:lang w:eastAsia="ru-RU"/>
    </w:rPr>
  </w:style>
  <w:style w:type="character" w:customStyle="1" w:styleId="964">
    <w:name w:val="Текст примечания Знак96"/>
    <w:basedOn w:val="a1"/>
    <w:uiPriority w:val="99"/>
    <w:semiHidden/>
    <w:rsid w:val="00C23D13"/>
    <w:rPr>
      <w:rFonts w:ascii="Times New Roman" w:eastAsia="Times New Roman" w:hAnsi="Times New Roman" w:cs="Times New Roman"/>
      <w:sz w:val="20"/>
      <w:szCs w:val="20"/>
      <w:lang w:eastAsia="ru-RU"/>
    </w:rPr>
  </w:style>
  <w:style w:type="character" w:customStyle="1" w:styleId="965">
    <w:name w:val="Тема примечания Знак96"/>
    <w:uiPriority w:val="99"/>
    <w:semiHidden/>
    <w:rsid w:val="00C23D13"/>
    <w:rPr>
      <w:rFonts w:ascii="Times New Roman" w:eastAsia="Times New Roman" w:hAnsi="Times New Roman" w:cs="Times New Roman"/>
      <w:b/>
      <w:bCs/>
      <w:sz w:val="20"/>
      <w:szCs w:val="20"/>
      <w:lang w:eastAsia="ru-RU"/>
    </w:rPr>
  </w:style>
  <w:style w:type="paragraph" w:customStyle="1" w:styleId="xl6596">
    <w:name w:val="xl65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6">
    <w:name w:val="xl66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6">
    <w:name w:val="xl679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6">
    <w:name w:val="xl689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6">
    <w:name w:val="xl69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6">
    <w:name w:val="xl709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6">
    <w:name w:val="xl71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6">
    <w:name w:val="xl729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6">
    <w:name w:val="xl73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6">
    <w:name w:val="xl74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6">
    <w:name w:val="xl75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6">
    <w:name w:val="xl76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6">
    <w:name w:val="xl77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5">
    <w:name w:val="xl78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33">
    <w:name w:val="Заголовок 1 Знак113"/>
    <w:basedOn w:val="a1"/>
    <w:uiPriority w:val="1"/>
    <w:rsid w:val="00C23D13"/>
    <w:rPr>
      <w:rFonts w:ascii="Times New Roman" w:eastAsia="Times New Roman" w:hAnsi="Times New Roman" w:cs="Times New Roman"/>
      <w:b/>
      <w:bCs/>
      <w:sz w:val="28"/>
      <w:szCs w:val="28"/>
      <w:lang w:eastAsia="ru-RU"/>
    </w:rPr>
  </w:style>
  <w:style w:type="character" w:customStyle="1" w:styleId="21141">
    <w:name w:val="Заголовок 2 Знак114"/>
    <w:basedOn w:val="a1"/>
    <w:uiPriority w:val="1"/>
    <w:rsid w:val="00C23D13"/>
    <w:rPr>
      <w:rFonts w:ascii="Times New Roman" w:eastAsia="Times New Roman" w:hAnsi="Times New Roman" w:cs="Times New Roman"/>
      <w:b/>
      <w:bCs/>
      <w:sz w:val="24"/>
      <w:szCs w:val="24"/>
      <w:lang w:eastAsia="ru-RU"/>
    </w:rPr>
  </w:style>
  <w:style w:type="character" w:customStyle="1" w:styleId="11123">
    <w:name w:val="Заголовок 1 Знак112"/>
    <w:basedOn w:val="a1"/>
    <w:uiPriority w:val="1"/>
    <w:rsid w:val="00C23D13"/>
    <w:rPr>
      <w:rFonts w:ascii="Times New Roman" w:eastAsia="Times New Roman" w:hAnsi="Times New Roman" w:cs="Times New Roman"/>
      <w:b/>
      <w:bCs/>
      <w:sz w:val="28"/>
      <w:szCs w:val="28"/>
      <w:lang w:eastAsia="ru-RU"/>
    </w:rPr>
  </w:style>
  <w:style w:type="character" w:customStyle="1" w:styleId="21131">
    <w:name w:val="Заголовок 2 Знак113"/>
    <w:basedOn w:val="a1"/>
    <w:uiPriority w:val="1"/>
    <w:rsid w:val="00C23D13"/>
    <w:rPr>
      <w:rFonts w:ascii="Times New Roman" w:eastAsia="Times New Roman" w:hAnsi="Times New Roman" w:cs="Times New Roman"/>
      <w:b/>
      <w:bCs/>
      <w:sz w:val="24"/>
      <w:szCs w:val="24"/>
      <w:lang w:eastAsia="ru-RU"/>
    </w:rPr>
  </w:style>
  <w:style w:type="character" w:customStyle="1" w:styleId="1111a">
    <w:name w:val="Заголовок 1 Знак111"/>
    <w:basedOn w:val="a1"/>
    <w:uiPriority w:val="1"/>
    <w:rsid w:val="00C23D13"/>
    <w:rPr>
      <w:rFonts w:ascii="Times New Roman" w:eastAsia="Times New Roman" w:hAnsi="Times New Roman" w:cs="Times New Roman"/>
      <w:b/>
      <w:bCs/>
      <w:sz w:val="28"/>
      <w:szCs w:val="28"/>
      <w:lang w:eastAsia="ru-RU"/>
    </w:rPr>
  </w:style>
  <w:style w:type="character" w:customStyle="1" w:styleId="21121">
    <w:name w:val="Заголовок 2 Знак112"/>
    <w:basedOn w:val="a1"/>
    <w:uiPriority w:val="1"/>
    <w:rsid w:val="00C23D13"/>
    <w:rPr>
      <w:rFonts w:ascii="Times New Roman" w:eastAsia="Times New Roman" w:hAnsi="Times New Roman" w:cs="Times New Roman"/>
      <w:b/>
      <w:bCs/>
      <w:sz w:val="24"/>
      <w:szCs w:val="24"/>
      <w:lang w:eastAsia="ru-RU"/>
    </w:rPr>
  </w:style>
  <w:style w:type="character" w:customStyle="1" w:styleId="1110a">
    <w:name w:val="Заголовок 1 Знак110"/>
    <w:basedOn w:val="a1"/>
    <w:uiPriority w:val="1"/>
    <w:rsid w:val="00C23D13"/>
    <w:rPr>
      <w:rFonts w:ascii="Times New Roman" w:eastAsia="Times New Roman" w:hAnsi="Times New Roman" w:cs="Times New Roman"/>
      <w:b/>
      <w:bCs/>
      <w:sz w:val="28"/>
      <w:szCs w:val="28"/>
      <w:lang w:eastAsia="ru-RU"/>
    </w:rPr>
  </w:style>
  <w:style w:type="character" w:customStyle="1" w:styleId="21118">
    <w:name w:val="Заголовок 2 Знак111"/>
    <w:basedOn w:val="a1"/>
    <w:uiPriority w:val="1"/>
    <w:rsid w:val="00C23D13"/>
    <w:rPr>
      <w:rFonts w:ascii="Times New Roman" w:eastAsia="Times New Roman" w:hAnsi="Times New Roman" w:cs="Times New Roman"/>
      <w:b/>
      <w:bCs/>
      <w:sz w:val="24"/>
      <w:szCs w:val="24"/>
      <w:lang w:eastAsia="ru-RU"/>
    </w:rPr>
  </w:style>
  <w:style w:type="character" w:customStyle="1" w:styleId="11091">
    <w:name w:val="Заголовок 1 Знак109"/>
    <w:basedOn w:val="a1"/>
    <w:uiPriority w:val="1"/>
    <w:rsid w:val="00C23D13"/>
    <w:rPr>
      <w:rFonts w:ascii="Times New Roman" w:eastAsia="Times New Roman" w:hAnsi="Times New Roman" w:cs="Times New Roman"/>
      <w:b/>
      <w:bCs/>
      <w:sz w:val="28"/>
      <w:szCs w:val="28"/>
      <w:lang w:eastAsia="ru-RU"/>
    </w:rPr>
  </w:style>
  <w:style w:type="character" w:customStyle="1" w:styleId="2110a">
    <w:name w:val="Заголовок 2 Знак110"/>
    <w:basedOn w:val="a1"/>
    <w:uiPriority w:val="1"/>
    <w:rsid w:val="00C23D13"/>
    <w:rPr>
      <w:rFonts w:ascii="Times New Roman" w:eastAsia="Times New Roman" w:hAnsi="Times New Roman" w:cs="Times New Roman"/>
      <w:b/>
      <w:bCs/>
      <w:sz w:val="24"/>
      <w:szCs w:val="24"/>
      <w:lang w:eastAsia="ru-RU"/>
    </w:rPr>
  </w:style>
  <w:style w:type="character" w:customStyle="1" w:styleId="11081">
    <w:name w:val="Заголовок 1 Знак108"/>
    <w:basedOn w:val="a1"/>
    <w:uiPriority w:val="1"/>
    <w:rsid w:val="00C23D13"/>
    <w:rPr>
      <w:rFonts w:ascii="Times New Roman" w:eastAsia="Times New Roman" w:hAnsi="Times New Roman" w:cs="Times New Roman"/>
      <w:b/>
      <w:bCs/>
      <w:sz w:val="28"/>
      <w:szCs w:val="28"/>
      <w:lang w:eastAsia="ru-RU"/>
    </w:rPr>
  </w:style>
  <w:style w:type="character" w:customStyle="1" w:styleId="2109">
    <w:name w:val="Заголовок 2 Знак109"/>
    <w:basedOn w:val="a1"/>
    <w:uiPriority w:val="1"/>
    <w:rsid w:val="00C23D13"/>
    <w:rPr>
      <w:rFonts w:ascii="Times New Roman" w:eastAsia="Times New Roman" w:hAnsi="Times New Roman" w:cs="Times New Roman"/>
      <w:b/>
      <w:bCs/>
      <w:sz w:val="24"/>
      <w:szCs w:val="24"/>
      <w:lang w:eastAsia="ru-RU"/>
    </w:rPr>
  </w:style>
  <w:style w:type="character" w:customStyle="1" w:styleId="11072">
    <w:name w:val="Заголовок 1 Знак107"/>
    <w:basedOn w:val="a1"/>
    <w:uiPriority w:val="1"/>
    <w:rsid w:val="00C23D13"/>
    <w:rPr>
      <w:rFonts w:ascii="Times New Roman" w:eastAsia="Times New Roman" w:hAnsi="Times New Roman" w:cs="Times New Roman"/>
      <w:b/>
      <w:bCs/>
      <w:sz w:val="28"/>
      <w:szCs w:val="28"/>
      <w:lang w:eastAsia="ru-RU"/>
    </w:rPr>
  </w:style>
  <w:style w:type="character" w:customStyle="1" w:styleId="2108">
    <w:name w:val="Заголовок 2 Знак108"/>
    <w:basedOn w:val="a1"/>
    <w:uiPriority w:val="1"/>
    <w:rsid w:val="00C23D13"/>
    <w:rPr>
      <w:rFonts w:ascii="Times New Roman" w:eastAsia="Times New Roman" w:hAnsi="Times New Roman" w:cs="Times New Roman"/>
      <w:b/>
      <w:bCs/>
      <w:sz w:val="24"/>
      <w:szCs w:val="24"/>
      <w:lang w:eastAsia="ru-RU"/>
    </w:rPr>
  </w:style>
  <w:style w:type="character" w:customStyle="1" w:styleId="11062">
    <w:name w:val="Заголовок 1 Знак106"/>
    <w:basedOn w:val="a1"/>
    <w:uiPriority w:val="1"/>
    <w:rsid w:val="00C23D13"/>
    <w:rPr>
      <w:rFonts w:ascii="Times New Roman" w:eastAsia="Times New Roman" w:hAnsi="Times New Roman" w:cs="Times New Roman"/>
      <w:b/>
      <w:bCs/>
      <w:sz w:val="28"/>
      <w:szCs w:val="28"/>
      <w:lang w:eastAsia="ru-RU"/>
    </w:rPr>
  </w:style>
  <w:style w:type="character" w:customStyle="1" w:styleId="2107">
    <w:name w:val="Заголовок 2 Знак107"/>
    <w:basedOn w:val="a1"/>
    <w:uiPriority w:val="1"/>
    <w:rsid w:val="00C23D13"/>
    <w:rPr>
      <w:rFonts w:ascii="Times New Roman" w:eastAsia="Times New Roman" w:hAnsi="Times New Roman" w:cs="Times New Roman"/>
      <w:b/>
      <w:bCs/>
      <w:sz w:val="24"/>
      <w:szCs w:val="24"/>
      <w:lang w:eastAsia="ru-RU"/>
    </w:rPr>
  </w:style>
  <w:style w:type="character" w:customStyle="1" w:styleId="11052">
    <w:name w:val="Заголовок 1 Знак105"/>
    <w:basedOn w:val="a1"/>
    <w:uiPriority w:val="1"/>
    <w:rsid w:val="00C23D13"/>
    <w:rPr>
      <w:rFonts w:ascii="Times New Roman" w:eastAsia="Times New Roman" w:hAnsi="Times New Roman" w:cs="Times New Roman"/>
      <w:b/>
      <w:bCs/>
      <w:sz w:val="28"/>
      <w:szCs w:val="28"/>
      <w:lang w:eastAsia="ru-RU"/>
    </w:rPr>
  </w:style>
  <w:style w:type="character" w:customStyle="1" w:styleId="2106">
    <w:name w:val="Заголовок 2 Знак106"/>
    <w:basedOn w:val="a1"/>
    <w:uiPriority w:val="1"/>
    <w:rsid w:val="00C23D13"/>
    <w:rPr>
      <w:rFonts w:ascii="Times New Roman" w:eastAsia="Times New Roman" w:hAnsi="Times New Roman" w:cs="Times New Roman"/>
      <w:b/>
      <w:bCs/>
      <w:sz w:val="24"/>
      <w:szCs w:val="24"/>
      <w:lang w:eastAsia="ru-RU"/>
    </w:rPr>
  </w:style>
  <w:style w:type="character" w:customStyle="1" w:styleId="11042">
    <w:name w:val="Заголовок 1 Знак104"/>
    <w:basedOn w:val="a1"/>
    <w:uiPriority w:val="1"/>
    <w:rsid w:val="00C23D13"/>
    <w:rPr>
      <w:rFonts w:ascii="Times New Roman" w:eastAsia="Times New Roman" w:hAnsi="Times New Roman" w:cs="Times New Roman"/>
      <w:b/>
      <w:bCs/>
      <w:sz w:val="28"/>
      <w:szCs w:val="28"/>
      <w:lang w:eastAsia="ru-RU"/>
    </w:rPr>
  </w:style>
  <w:style w:type="character" w:customStyle="1" w:styleId="2105">
    <w:name w:val="Заголовок 2 Знак105"/>
    <w:basedOn w:val="a1"/>
    <w:uiPriority w:val="1"/>
    <w:rsid w:val="00C23D13"/>
    <w:rPr>
      <w:rFonts w:ascii="Times New Roman" w:eastAsia="Times New Roman" w:hAnsi="Times New Roman" w:cs="Times New Roman"/>
      <w:b/>
      <w:bCs/>
      <w:sz w:val="24"/>
      <w:szCs w:val="24"/>
      <w:lang w:eastAsia="ru-RU"/>
    </w:rPr>
  </w:style>
  <w:style w:type="character" w:customStyle="1" w:styleId="11032">
    <w:name w:val="Заголовок 1 Знак103"/>
    <w:basedOn w:val="a1"/>
    <w:uiPriority w:val="1"/>
    <w:rsid w:val="00C23D13"/>
    <w:rPr>
      <w:rFonts w:ascii="Times New Roman" w:eastAsia="Times New Roman" w:hAnsi="Times New Roman" w:cs="Times New Roman"/>
      <w:b/>
      <w:bCs/>
      <w:sz w:val="28"/>
      <w:szCs w:val="28"/>
      <w:lang w:eastAsia="ru-RU"/>
    </w:rPr>
  </w:style>
  <w:style w:type="character" w:customStyle="1" w:styleId="2104">
    <w:name w:val="Заголовок 2 Знак104"/>
    <w:basedOn w:val="a1"/>
    <w:uiPriority w:val="1"/>
    <w:rsid w:val="00C23D13"/>
    <w:rPr>
      <w:rFonts w:ascii="Times New Roman" w:eastAsia="Times New Roman" w:hAnsi="Times New Roman" w:cs="Times New Roman"/>
      <w:b/>
      <w:bCs/>
      <w:sz w:val="24"/>
      <w:szCs w:val="24"/>
      <w:lang w:eastAsia="ru-RU"/>
    </w:rPr>
  </w:style>
  <w:style w:type="character" w:customStyle="1" w:styleId="11022">
    <w:name w:val="Заголовок 1 Знак102"/>
    <w:basedOn w:val="a1"/>
    <w:uiPriority w:val="1"/>
    <w:rsid w:val="00C23D13"/>
    <w:rPr>
      <w:rFonts w:ascii="Times New Roman" w:eastAsia="Times New Roman" w:hAnsi="Times New Roman" w:cs="Times New Roman"/>
      <w:b/>
      <w:bCs/>
      <w:sz w:val="28"/>
      <w:szCs w:val="28"/>
      <w:lang w:eastAsia="ru-RU"/>
    </w:rPr>
  </w:style>
  <w:style w:type="character" w:customStyle="1" w:styleId="2103">
    <w:name w:val="Заголовок 2 Знак103"/>
    <w:basedOn w:val="a1"/>
    <w:uiPriority w:val="1"/>
    <w:rsid w:val="00C23D13"/>
    <w:rPr>
      <w:rFonts w:ascii="Times New Roman" w:eastAsia="Times New Roman" w:hAnsi="Times New Roman" w:cs="Times New Roman"/>
      <w:b/>
      <w:bCs/>
      <w:sz w:val="24"/>
      <w:szCs w:val="24"/>
      <w:lang w:eastAsia="ru-RU"/>
    </w:rPr>
  </w:style>
  <w:style w:type="character" w:customStyle="1" w:styleId="11012">
    <w:name w:val="Заголовок 1 Знак101"/>
    <w:basedOn w:val="a1"/>
    <w:uiPriority w:val="1"/>
    <w:rsid w:val="00C23D13"/>
    <w:rPr>
      <w:rFonts w:ascii="Times New Roman" w:eastAsia="Times New Roman" w:hAnsi="Times New Roman" w:cs="Times New Roman"/>
      <w:b/>
      <w:bCs/>
      <w:sz w:val="28"/>
      <w:szCs w:val="28"/>
      <w:lang w:eastAsia="ru-RU"/>
    </w:rPr>
  </w:style>
  <w:style w:type="character" w:customStyle="1" w:styleId="2102">
    <w:name w:val="Заголовок 2 Знак102"/>
    <w:basedOn w:val="a1"/>
    <w:uiPriority w:val="1"/>
    <w:rsid w:val="00C23D13"/>
    <w:rPr>
      <w:rFonts w:ascii="Times New Roman" w:eastAsia="Times New Roman" w:hAnsi="Times New Roman" w:cs="Times New Roman"/>
      <w:b/>
      <w:bCs/>
      <w:sz w:val="24"/>
      <w:szCs w:val="24"/>
      <w:lang w:eastAsia="ru-RU"/>
    </w:rPr>
  </w:style>
  <w:style w:type="character" w:customStyle="1" w:styleId="11002">
    <w:name w:val="Заголовок 1 Знак100"/>
    <w:basedOn w:val="a1"/>
    <w:uiPriority w:val="1"/>
    <w:rsid w:val="00C23D13"/>
    <w:rPr>
      <w:rFonts w:ascii="Times New Roman" w:eastAsia="Times New Roman" w:hAnsi="Times New Roman" w:cs="Times New Roman"/>
      <w:b/>
      <w:bCs/>
      <w:sz w:val="28"/>
      <w:szCs w:val="28"/>
      <w:lang w:eastAsia="ru-RU"/>
    </w:rPr>
  </w:style>
  <w:style w:type="character" w:customStyle="1" w:styleId="21010">
    <w:name w:val="Заголовок 2 Знак101"/>
    <w:basedOn w:val="a1"/>
    <w:uiPriority w:val="1"/>
    <w:rsid w:val="00C23D13"/>
    <w:rPr>
      <w:rFonts w:ascii="Times New Roman" w:eastAsia="Times New Roman" w:hAnsi="Times New Roman" w:cs="Times New Roman"/>
      <w:b/>
      <w:bCs/>
      <w:sz w:val="24"/>
      <w:szCs w:val="24"/>
      <w:lang w:eastAsia="ru-RU"/>
    </w:rPr>
  </w:style>
  <w:style w:type="character" w:customStyle="1" w:styleId="1991">
    <w:name w:val="Заголовок 1 Знак99"/>
    <w:basedOn w:val="a1"/>
    <w:uiPriority w:val="1"/>
    <w:rsid w:val="00C23D13"/>
    <w:rPr>
      <w:rFonts w:ascii="Times New Roman" w:eastAsia="Times New Roman" w:hAnsi="Times New Roman" w:cs="Times New Roman"/>
      <w:b/>
      <w:bCs/>
      <w:sz w:val="28"/>
      <w:szCs w:val="28"/>
      <w:lang w:eastAsia="ru-RU"/>
    </w:rPr>
  </w:style>
  <w:style w:type="character" w:customStyle="1" w:styleId="21000">
    <w:name w:val="Заголовок 2 Знак100"/>
    <w:basedOn w:val="a1"/>
    <w:uiPriority w:val="1"/>
    <w:rsid w:val="00C23D13"/>
    <w:rPr>
      <w:rFonts w:ascii="Times New Roman" w:eastAsia="Times New Roman" w:hAnsi="Times New Roman" w:cs="Times New Roman"/>
      <w:b/>
      <w:bCs/>
      <w:sz w:val="24"/>
      <w:szCs w:val="24"/>
      <w:lang w:eastAsia="ru-RU"/>
    </w:rPr>
  </w:style>
  <w:style w:type="character" w:customStyle="1" w:styleId="1981">
    <w:name w:val="Заголовок 1 Знак98"/>
    <w:basedOn w:val="a1"/>
    <w:uiPriority w:val="1"/>
    <w:rsid w:val="00C23D13"/>
    <w:rPr>
      <w:rFonts w:ascii="Times New Roman" w:eastAsia="Times New Roman" w:hAnsi="Times New Roman" w:cs="Times New Roman"/>
      <w:b/>
      <w:bCs/>
      <w:sz w:val="28"/>
      <w:szCs w:val="28"/>
      <w:lang w:eastAsia="ru-RU"/>
    </w:rPr>
  </w:style>
  <w:style w:type="character" w:customStyle="1" w:styleId="299">
    <w:name w:val="Заголовок 2 Знак99"/>
    <w:basedOn w:val="a1"/>
    <w:uiPriority w:val="1"/>
    <w:rsid w:val="00C23D13"/>
    <w:rPr>
      <w:rFonts w:ascii="Times New Roman" w:eastAsia="Times New Roman" w:hAnsi="Times New Roman" w:cs="Times New Roman"/>
      <w:b/>
      <w:bCs/>
      <w:sz w:val="24"/>
      <w:szCs w:val="24"/>
      <w:lang w:eastAsia="ru-RU"/>
    </w:rPr>
  </w:style>
  <w:style w:type="character" w:customStyle="1" w:styleId="1971">
    <w:name w:val="Заголовок 1 Знак97"/>
    <w:basedOn w:val="a1"/>
    <w:uiPriority w:val="1"/>
    <w:rsid w:val="00C23D13"/>
    <w:rPr>
      <w:rFonts w:ascii="Times New Roman" w:eastAsia="Times New Roman" w:hAnsi="Times New Roman" w:cs="Times New Roman"/>
      <w:b/>
      <w:bCs/>
      <w:sz w:val="28"/>
      <w:szCs w:val="28"/>
      <w:lang w:eastAsia="ru-RU"/>
    </w:rPr>
  </w:style>
  <w:style w:type="character" w:customStyle="1" w:styleId="298">
    <w:name w:val="Заголовок 2 Знак98"/>
    <w:basedOn w:val="a1"/>
    <w:uiPriority w:val="1"/>
    <w:rsid w:val="00C23D13"/>
    <w:rPr>
      <w:rFonts w:ascii="Times New Roman" w:eastAsia="Times New Roman" w:hAnsi="Times New Roman" w:cs="Times New Roman"/>
      <w:b/>
      <w:bCs/>
      <w:sz w:val="24"/>
      <w:szCs w:val="24"/>
      <w:lang w:eastAsia="ru-RU"/>
    </w:rPr>
  </w:style>
  <w:style w:type="character" w:customStyle="1" w:styleId="1961">
    <w:name w:val="Заголовок 1 Знак96"/>
    <w:basedOn w:val="a1"/>
    <w:uiPriority w:val="1"/>
    <w:rsid w:val="00C23D13"/>
    <w:rPr>
      <w:rFonts w:ascii="Times New Roman" w:eastAsia="Times New Roman" w:hAnsi="Times New Roman" w:cs="Times New Roman"/>
      <w:b/>
      <w:bCs/>
      <w:sz w:val="28"/>
      <w:szCs w:val="28"/>
      <w:lang w:eastAsia="ru-RU"/>
    </w:rPr>
  </w:style>
  <w:style w:type="character" w:customStyle="1" w:styleId="297">
    <w:name w:val="Заголовок 2 Знак97"/>
    <w:basedOn w:val="a1"/>
    <w:uiPriority w:val="1"/>
    <w:rsid w:val="00C23D13"/>
    <w:rPr>
      <w:rFonts w:ascii="Times New Roman" w:eastAsia="Times New Roman" w:hAnsi="Times New Roman" w:cs="Times New Roman"/>
      <w:b/>
      <w:bCs/>
      <w:sz w:val="24"/>
      <w:szCs w:val="24"/>
      <w:lang w:eastAsia="ru-RU"/>
    </w:rPr>
  </w:style>
  <w:style w:type="character" w:customStyle="1" w:styleId="195">
    <w:name w:val="Заголовок 1 Знак95"/>
    <w:basedOn w:val="a1"/>
    <w:uiPriority w:val="1"/>
    <w:rsid w:val="00C23D13"/>
    <w:rPr>
      <w:rFonts w:ascii="Times New Roman" w:eastAsiaTheme="minorEastAsia" w:hAnsi="Times New Roman" w:cs="Times New Roman"/>
      <w:b/>
      <w:bCs/>
      <w:sz w:val="32"/>
      <w:szCs w:val="32"/>
      <w:lang w:eastAsia="ru-RU"/>
    </w:rPr>
  </w:style>
  <w:style w:type="character" w:customStyle="1" w:styleId="296">
    <w:name w:val="Заголовок 2 Знак96"/>
    <w:basedOn w:val="a1"/>
    <w:uiPriority w:val="1"/>
    <w:rsid w:val="00C23D13"/>
    <w:rPr>
      <w:rFonts w:ascii="Times New Roman" w:eastAsiaTheme="minorEastAsia" w:hAnsi="Times New Roman" w:cs="Times New Roman"/>
      <w:b/>
      <w:bCs/>
      <w:sz w:val="28"/>
      <w:szCs w:val="28"/>
      <w:lang w:eastAsia="ru-RU"/>
    </w:rPr>
  </w:style>
  <w:style w:type="character" w:customStyle="1" w:styleId="395">
    <w:name w:val="Заголовок 3 Знак95"/>
    <w:basedOn w:val="a1"/>
    <w:uiPriority w:val="1"/>
    <w:rsid w:val="00C23D13"/>
    <w:rPr>
      <w:rFonts w:ascii="Times New Roman" w:eastAsiaTheme="minorEastAsia" w:hAnsi="Times New Roman" w:cs="Times New Roman"/>
      <w:b/>
      <w:bCs/>
      <w:sz w:val="24"/>
      <w:szCs w:val="24"/>
      <w:lang w:eastAsia="ru-RU"/>
    </w:rPr>
  </w:style>
  <w:style w:type="numbering" w:customStyle="1" w:styleId="1950">
    <w:name w:val="Нет списка195"/>
    <w:next w:val="a3"/>
    <w:uiPriority w:val="99"/>
    <w:semiHidden/>
    <w:unhideWhenUsed/>
    <w:rsid w:val="00C23D13"/>
  </w:style>
  <w:style w:type="character" w:customStyle="1" w:styleId="966">
    <w:name w:val="Основной текст Знак96"/>
    <w:basedOn w:val="a1"/>
    <w:uiPriority w:val="1"/>
    <w:rsid w:val="00C23D13"/>
    <w:rPr>
      <w:rFonts w:ascii="Times New Roman" w:eastAsiaTheme="minorEastAsia" w:hAnsi="Times New Roman" w:cs="Times New Roman"/>
      <w:sz w:val="24"/>
      <w:szCs w:val="24"/>
      <w:lang w:eastAsia="ru-RU"/>
    </w:rPr>
  </w:style>
  <w:style w:type="paragraph" w:customStyle="1" w:styleId="TableParagraph95">
    <w:name w:val="Table Paragraph9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50">
    <w:name w:val="Верхний колонтитул Знак95"/>
    <w:basedOn w:val="a1"/>
    <w:uiPriority w:val="99"/>
    <w:rsid w:val="00C23D13"/>
    <w:rPr>
      <w:rFonts w:ascii="Times New Roman" w:eastAsiaTheme="minorEastAsia" w:hAnsi="Times New Roman" w:cs="Times New Roman"/>
      <w:sz w:val="24"/>
      <w:szCs w:val="24"/>
      <w:lang w:eastAsia="ru-RU"/>
    </w:rPr>
  </w:style>
  <w:style w:type="character" w:customStyle="1" w:styleId="951">
    <w:name w:val="Нижний колонтитул Знак95"/>
    <w:basedOn w:val="a1"/>
    <w:uiPriority w:val="99"/>
    <w:rsid w:val="00C23D13"/>
    <w:rPr>
      <w:rFonts w:ascii="Times New Roman" w:eastAsiaTheme="minorEastAsia" w:hAnsi="Times New Roman" w:cs="Times New Roman"/>
      <w:sz w:val="24"/>
      <w:szCs w:val="24"/>
      <w:lang w:eastAsia="ru-RU"/>
    </w:rPr>
  </w:style>
  <w:style w:type="paragraph" w:customStyle="1" w:styleId="2195">
    <w:name w:val="Заголовок 2195"/>
    <w:basedOn w:val="a"/>
    <w:uiPriority w:val="1"/>
    <w:qFormat/>
    <w:rsid w:val="00C23D13"/>
    <w:pPr>
      <w:widowControl w:val="0"/>
      <w:ind w:left="692" w:hanging="8"/>
      <w:outlineLvl w:val="2"/>
    </w:pPr>
    <w:rPr>
      <w:rFonts w:eastAsia="Times New Roman"/>
      <w:b/>
      <w:bCs/>
      <w:sz w:val="28"/>
      <w:szCs w:val="28"/>
      <w:lang w:val="en-US"/>
    </w:rPr>
  </w:style>
  <w:style w:type="character" w:customStyle="1" w:styleId="952">
    <w:name w:val="Гипертекстовая ссылка95"/>
    <w:basedOn w:val="a1"/>
    <w:uiPriority w:val="99"/>
    <w:rsid w:val="00C23D13"/>
    <w:rPr>
      <w:b w:val="0"/>
      <w:bCs w:val="0"/>
      <w:color w:val="106BBE"/>
    </w:rPr>
  </w:style>
  <w:style w:type="table" w:customStyle="1" w:styleId="TableNormal95">
    <w:name w:val="Table Normal9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51">
    <w:name w:val="Сетка таблицы19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5">
    <w:name w:val="Оглавление 1195"/>
    <w:basedOn w:val="a"/>
    <w:uiPriority w:val="1"/>
    <w:qFormat/>
    <w:rsid w:val="00C23D13"/>
    <w:pPr>
      <w:spacing w:before="96"/>
      <w:ind w:left="116" w:hanging="12"/>
    </w:pPr>
    <w:rPr>
      <w:rFonts w:eastAsia="Times New Roman" w:cs="Times New Roman"/>
      <w:szCs w:val="24"/>
      <w:lang w:eastAsia="ru-RU"/>
    </w:rPr>
  </w:style>
  <w:style w:type="paragraph" w:customStyle="1" w:styleId="21950">
    <w:name w:val="Оглавление 2195"/>
    <w:basedOn w:val="a"/>
    <w:uiPriority w:val="1"/>
    <w:qFormat/>
    <w:rsid w:val="00C23D13"/>
    <w:pPr>
      <w:spacing w:before="102"/>
      <w:ind w:left="356" w:hanging="8"/>
    </w:pPr>
    <w:rPr>
      <w:rFonts w:eastAsia="Times New Roman" w:cs="Times New Roman"/>
      <w:szCs w:val="24"/>
      <w:lang w:eastAsia="ru-RU"/>
    </w:rPr>
  </w:style>
  <w:style w:type="paragraph" w:customStyle="1" w:styleId="3195">
    <w:name w:val="Оглавление 3195"/>
    <w:basedOn w:val="a"/>
    <w:uiPriority w:val="1"/>
    <w:qFormat/>
    <w:rsid w:val="00C23D13"/>
    <w:pPr>
      <w:spacing w:before="112"/>
      <w:ind w:left="596" w:hanging="540"/>
    </w:pPr>
    <w:rPr>
      <w:rFonts w:eastAsia="Times New Roman" w:cs="Times New Roman"/>
      <w:szCs w:val="24"/>
      <w:lang w:eastAsia="ru-RU"/>
    </w:rPr>
  </w:style>
  <w:style w:type="paragraph" w:customStyle="1" w:styleId="11950">
    <w:name w:val="Заголовок 119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50">
    <w:name w:val="Заголовок 3195"/>
    <w:basedOn w:val="a"/>
    <w:uiPriority w:val="1"/>
    <w:qFormat/>
    <w:rsid w:val="00C23D13"/>
    <w:pPr>
      <w:ind w:left="824"/>
      <w:outlineLvl w:val="3"/>
    </w:pPr>
    <w:rPr>
      <w:rFonts w:eastAsia="Times New Roman" w:cs="Times New Roman"/>
      <w:b/>
      <w:bCs/>
      <w:szCs w:val="24"/>
      <w:lang w:eastAsia="ru-RU"/>
    </w:rPr>
  </w:style>
  <w:style w:type="character" w:customStyle="1" w:styleId="953">
    <w:name w:val="Текст выноски Знак95"/>
    <w:basedOn w:val="a1"/>
    <w:uiPriority w:val="99"/>
    <w:semiHidden/>
    <w:rsid w:val="00C23D13"/>
    <w:rPr>
      <w:rFonts w:ascii="Tahoma" w:eastAsia="Times New Roman" w:hAnsi="Tahoma" w:cs="Tahoma"/>
      <w:sz w:val="16"/>
      <w:szCs w:val="16"/>
      <w:lang w:eastAsia="ru-RU"/>
    </w:rPr>
  </w:style>
  <w:style w:type="character" w:customStyle="1" w:styleId="954">
    <w:name w:val="Текст примечания Знак95"/>
    <w:basedOn w:val="a1"/>
    <w:uiPriority w:val="99"/>
    <w:semiHidden/>
    <w:rsid w:val="00C23D13"/>
    <w:rPr>
      <w:rFonts w:ascii="Times New Roman" w:eastAsia="Times New Roman" w:hAnsi="Times New Roman" w:cs="Times New Roman"/>
      <w:sz w:val="20"/>
      <w:szCs w:val="20"/>
      <w:lang w:eastAsia="ru-RU"/>
    </w:rPr>
  </w:style>
  <w:style w:type="character" w:customStyle="1" w:styleId="955">
    <w:name w:val="Тема примечания Знак95"/>
    <w:uiPriority w:val="99"/>
    <w:semiHidden/>
    <w:rsid w:val="00C23D13"/>
    <w:rPr>
      <w:rFonts w:ascii="Times New Roman" w:eastAsia="Times New Roman" w:hAnsi="Times New Roman" w:cs="Times New Roman"/>
      <w:b/>
      <w:bCs/>
      <w:sz w:val="20"/>
      <w:szCs w:val="20"/>
      <w:lang w:eastAsia="ru-RU"/>
    </w:rPr>
  </w:style>
  <w:style w:type="paragraph" w:customStyle="1" w:styleId="xl6595">
    <w:name w:val="xl65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5">
    <w:name w:val="xl66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5">
    <w:name w:val="xl679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5">
    <w:name w:val="xl689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5">
    <w:name w:val="xl69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5">
    <w:name w:val="xl709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5">
    <w:name w:val="xl71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5">
    <w:name w:val="xl729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5">
    <w:name w:val="xl73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5">
    <w:name w:val="xl74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5">
    <w:name w:val="xl75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5">
    <w:name w:val="xl76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5">
    <w:name w:val="xl77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4">
    <w:name w:val="xl78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60">
    <w:name w:val="Основной текст Знак126"/>
    <w:basedOn w:val="a1"/>
    <w:uiPriority w:val="1"/>
    <w:semiHidden/>
    <w:locked/>
    <w:rsid w:val="00C23D13"/>
    <w:rPr>
      <w:rFonts w:ascii="Times New Roman" w:eastAsiaTheme="minorEastAsia" w:hAnsi="Times New Roman" w:cs="Times New Roman"/>
      <w:sz w:val="24"/>
      <w:szCs w:val="24"/>
      <w:lang w:eastAsia="ru-RU"/>
    </w:rPr>
  </w:style>
  <w:style w:type="character" w:customStyle="1" w:styleId="194">
    <w:name w:val="Заголовок 1 Знак94"/>
    <w:basedOn w:val="a1"/>
    <w:uiPriority w:val="1"/>
    <w:rsid w:val="00C23D13"/>
    <w:rPr>
      <w:rFonts w:ascii="Times New Roman" w:eastAsiaTheme="minorEastAsia" w:hAnsi="Times New Roman" w:cs="Times New Roman"/>
      <w:b/>
      <w:bCs/>
      <w:sz w:val="32"/>
      <w:szCs w:val="32"/>
      <w:lang w:eastAsia="ru-RU"/>
    </w:rPr>
  </w:style>
  <w:style w:type="character" w:customStyle="1" w:styleId="295">
    <w:name w:val="Заголовок 2 Знак95"/>
    <w:basedOn w:val="a1"/>
    <w:uiPriority w:val="1"/>
    <w:rsid w:val="00C23D13"/>
    <w:rPr>
      <w:rFonts w:ascii="Times New Roman" w:eastAsiaTheme="minorEastAsia" w:hAnsi="Times New Roman" w:cs="Times New Roman"/>
      <w:b/>
      <w:bCs/>
      <w:sz w:val="28"/>
      <w:szCs w:val="28"/>
      <w:lang w:eastAsia="ru-RU"/>
    </w:rPr>
  </w:style>
  <w:style w:type="character" w:customStyle="1" w:styleId="394">
    <w:name w:val="Заголовок 3 Знак94"/>
    <w:basedOn w:val="a1"/>
    <w:uiPriority w:val="1"/>
    <w:rsid w:val="00C23D13"/>
    <w:rPr>
      <w:rFonts w:ascii="Times New Roman" w:eastAsiaTheme="minorEastAsia" w:hAnsi="Times New Roman" w:cs="Times New Roman"/>
      <w:b/>
      <w:bCs/>
      <w:sz w:val="24"/>
      <w:szCs w:val="24"/>
      <w:lang w:eastAsia="ru-RU"/>
    </w:rPr>
  </w:style>
  <w:style w:type="numbering" w:customStyle="1" w:styleId="1940">
    <w:name w:val="Нет списка194"/>
    <w:next w:val="a3"/>
    <w:uiPriority w:val="99"/>
    <w:semiHidden/>
    <w:unhideWhenUsed/>
    <w:rsid w:val="00C23D13"/>
  </w:style>
  <w:style w:type="character" w:customStyle="1" w:styleId="956">
    <w:name w:val="Основной текст Знак95"/>
    <w:basedOn w:val="a1"/>
    <w:uiPriority w:val="1"/>
    <w:rsid w:val="00C23D13"/>
    <w:rPr>
      <w:rFonts w:ascii="Times New Roman" w:eastAsiaTheme="minorEastAsia" w:hAnsi="Times New Roman" w:cs="Times New Roman"/>
      <w:sz w:val="24"/>
      <w:szCs w:val="24"/>
      <w:lang w:eastAsia="ru-RU"/>
    </w:rPr>
  </w:style>
  <w:style w:type="paragraph" w:customStyle="1" w:styleId="TableParagraph94">
    <w:name w:val="Table Paragraph9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40">
    <w:name w:val="Верхний колонтитул Знак94"/>
    <w:basedOn w:val="a1"/>
    <w:uiPriority w:val="99"/>
    <w:rsid w:val="00C23D13"/>
    <w:rPr>
      <w:rFonts w:ascii="Times New Roman" w:eastAsiaTheme="minorEastAsia" w:hAnsi="Times New Roman" w:cs="Times New Roman"/>
      <w:sz w:val="24"/>
      <w:szCs w:val="24"/>
      <w:lang w:eastAsia="ru-RU"/>
    </w:rPr>
  </w:style>
  <w:style w:type="character" w:customStyle="1" w:styleId="941">
    <w:name w:val="Нижний колонтитул Знак94"/>
    <w:basedOn w:val="a1"/>
    <w:uiPriority w:val="99"/>
    <w:rsid w:val="00C23D13"/>
    <w:rPr>
      <w:rFonts w:ascii="Times New Roman" w:eastAsiaTheme="minorEastAsia" w:hAnsi="Times New Roman" w:cs="Times New Roman"/>
      <w:sz w:val="24"/>
      <w:szCs w:val="24"/>
      <w:lang w:eastAsia="ru-RU"/>
    </w:rPr>
  </w:style>
  <w:style w:type="paragraph" w:customStyle="1" w:styleId="2194">
    <w:name w:val="Заголовок 2194"/>
    <w:basedOn w:val="a"/>
    <w:uiPriority w:val="1"/>
    <w:qFormat/>
    <w:rsid w:val="00C23D13"/>
    <w:pPr>
      <w:widowControl w:val="0"/>
      <w:ind w:left="692" w:hanging="8"/>
      <w:outlineLvl w:val="2"/>
    </w:pPr>
    <w:rPr>
      <w:rFonts w:eastAsia="Times New Roman"/>
      <w:b/>
      <w:bCs/>
      <w:sz w:val="28"/>
      <w:szCs w:val="28"/>
      <w:lang w:val="en-US"/>
    </w:rPr>
  </w:style>
  <w:style w:type="character" w:customStyle="1" w:styleId="942">
    <w:name w:val="Гипертекстовая ссылка94"/>
    <w:basedOn w:val="a1"/>
    <w:uiPriority w:val="99"/>
    <w:rsid w:val="00C23D13"/>
    <w:rPr>
      <w:b w:val="0"/>
      <w:bCs w:val="0"/>
      <w:color w:val="106BBE"/>
    </w:rPr>
  </w:style>
  <w:style w:type="table" w:customStyle="1" w:styleId="TableNormal94">
    <w:name w:val="Table Normal9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41">
    <w:name w:val="Сетка таблицы19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4">
    <w:name w:val="Оглавление 1194"/>
    <w:basedOn w:val="a"/>
    <w:uiPriority w:val="1"/>
    <w:qFormat/>
    <w:rsid w:val="00C23D13"/>
    <w:pPr>
      <w:spacing w:before="96"/>
      <w:ind w:left="116" w:hanging="12"/>
    </w:pPr>
    <w:rPr>
      <w:rFonts w:eastAsia="Times New Roman" w:cs="Times New Roman"/>
      <w:szCs w:val="24"/>
      <w:lang w:eastAsia="ru-RU"/>
    </w:rPr>
  </w:style>
  <w:style w:type="paragraph" w:customStyle="1" w:styleId="21940">
    <w:name w:val="Оглавление 2194"/>
    <w:basedOn w:val="a"/>
    <w:uiPriority w:val="1"/>
    <w:qFormat/>
    <w:rsid w:val="00C23D13"/>
    <w:pPr>
      <w:spacing w:before="102"/>
      <w:ind w:left="356" w:hanging="8"/>
    </w:pPr>
    <w:rPr>
      <w:rFonts w:eastAsia="Times New Roman" w:cs="Times New Roman"/>
      <w:szCs w:val="24"/>
      <w:lang w:eastAsia="ru-RU"/>
    </w:rPr>
  </w:style>
  <w:style w:type="paragraph" w:customStyle="1" w:styleId="3194">
    <w:name w:val="Оглавление 3194"/>
    <w:basedOn w:val="a"/>
    <w:uiPriority w:val="1"/>
    <w:qFormat/>
    <w:rsid w:val="00C23D13"/>
    <w:pPr>
      <w:spacing w:before="112"/>
      <w:ind w:left="596" w:hanging="540"/>
    </w:pPr>
    <w:rPr>
      <w:rFonts w:eastAsia="Times New Roman" w:cs="Times New Roman"/>
      <w:szCs w:val="24"/>
      <w:lang w:eastAsia="ru-RU"/>
    </w:rPr>
  </w:style>
  <w:style w:type="paragraph" w:customStyle="1" w:styleId="11940">
    <w:name w:val="Заголовок 119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40">
    <w:name w:val="Заголовок 3194"/>
    <w:basedOn w:val="a"/>
    <w:uiPriority w:val="1"/>
    <w:qFormat/>
    <w:rsid w:val="00C23D13"/>
    <w:pPr>
      <w:ind w:left="824"/>
      <w:outlineLvl w:val="3"/>
    </w:pPr>
    <w:rPr>
      <w:rFonts w:eastAsia="Times New Roman" w:cs="Times New Roman"/>
      <w:b/>
      <w:bCs/>
      <w:szCs w:val="24"/>
      <w:lang w:eastAsia="ru-RU"/>
    </w:rPr>
  </w:style>
  <w:style w:type="character" w:customStyle="1" w:styleId="943">
    <w:name w:val="Текст выноски Знак94"/>
    <w:basedOn w:val="a1"/>
    <w:uiPriority w:val="99"/>
    <w:semiHidden/>
    <w:rsid w:val="00C23D13"/>
    <w:rPr>
      <w:rFonts w:ascii="Tahoma" w:eastAsia="Times New Roman" w:hAnsi="Tahoma" w:cs="Tahoma"/>
      <w:sz w:val="16"/>
      <w:szCs w:val="16"/>
      <w:lang w:eastAsia="ru-RU"/>
    </w:rPr>
  </w:style>
  <w:style w:type="character" w:customStyle="1" w:styleId="944">
    <w:name w:val="Текст примечания Знак94"/>
    <w:basedOn w:val="a1"/>
    <w:uiPriority w:val="99"/>
    <w:semiHidden/>
    <w:rsid w:val="00C23D13"/>
    <w:rPr>
      <w:rFonts w:ascii="Times New Roman" w:eastAsia="Times New Roman" w:hAnsi="Times New Roman" w:cs="Times New Roman"/>
      <w:sz w:val="20"/>
      <w:szCs w:val="20"/>
      <w:lang w:eastAsia="ru-RU"/>
    </w:rPr>
  </w:style>
  <w:style w:type="character" w:customStyle="1" w:styleId="945">
    <w:name w:val="Тема примечания Знак94"/>
    <w:uiPriority w:val="99"/>
    <w:semiHidden/>
    <w:rsid w:val="00C23D13"/>
    <w:rPr>
      <w:rFonts w:ascii="Times New Roman" w:eastAsia="Times New Roman" w:hAnsi="Times New Roman" w:cs="Times New Roman"/>
      <w:b/>
      <w:bCs/>
      <w:sz w:val="20"/>
      <w:szCs w:val="20"/>
      <w:lang w:eastAsia="ru-RU"/>
    </w:rPr>
  </w:style>
  <w:style w:type="paragraph" w:customStyle="1" w:styleId="xl6594">
    <w:name w:val="xl65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4">
    <w:name w:val="xl66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4">
    <w:name w:val="xl679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4">
    <w:name w:val="xl689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4">
    <w:name w:val="xl69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4">
    <w:name w:val="xl709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4">
    <w:name w:val="xl71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4">
    <w:name w:val="xl729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4">
    <w:name w:val="xl73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4">
    <w:name w:val="xl74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4">
    <w:name w:val="xl75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4">
    <w:name w:val="xl76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4">
    <w:name w:val="xl77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3">
    <w:name w:val="xl78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93">
    <w:name w:val="Заголовок 1 Знак93"/>
    <w:basedOn w:val="a1"/>
    <w:uiPriority w:val="1"/>
    <w:rsid w:val="00C23D13"/>
    <w:rPr>
      <w:rFonts w:ascii="Times New Roman" w:eastAsiaTheme="minorEastAsia" w:hAnsi="Times New Roman" w:cs="Times New Roman"/>
      <w:b/>
      <w:bCs/>
      <w:sz w:val="32"/>
      <w:szCs w:val="32"/>
      <w:lang w:eastAsia="ru-RU"/>
    </w:rPr>
  </w:style>
  <w:style w:type="character" w:customStyle="1" w:styleId="294">
    <w:name w:val="Заголовок 2 Знак94"/>
    <w:basedOn w:val="a1"/>
    <w:uiPriority w:val="1"/>
    <w:rsid w:val="00C23D13"/>
    <w:rPr>
      <w:rFonts w:ascii="Times New Roman" w:eastAsiaTheme="minorEastAsia" w:hAnsi="Times New Roman" w:cs="Times New Roman"/>
      <w:b/>
      <w:bCs/>
      <w:sz w:val="28"/>
      <w:szCs w:val="28"/>
      <w:lang w:eastAsia="ru-RU"/>
    </w:rPr>
  </w:style>
  <w:style w:type="character" w:customStyle="1" w:styleId="393">
    <w:name w:val="Заголовок 3 Знак93"/>
    <w:basedOn w:val="a1"/>
    <w:uiPriority w:val="1"/>
    <w:rsid w:val="00C23D13"/>
    <w:rPr>
      <w:rFonts w:ascii="Times New Roman" w:eastAsiaTheme="minorEastAsia" w:hAnsi="Times New Roman" w:cs="Times New Roman"/>
      <w:b/>
      <w:bCs/>
      <w:sz w:val="24"/>
      <w:szCs w:val="24"/>
      <w:lang w:eastAsia="ru-RU"/>
    </w:rPr>
  </w:style>
  <w:style w:type="numbering" w:customStyle="1" w:styleId="1930">
    <w:name w:val="Нет списка193"/>
    <w:next w:val="a3"/>
    <w:uiPriority w:val="99"/>
    <w:semiHidden/>
    <w:unhideWhenUsed/>
    <w:rsid w:val="00C23D13"/>
  </w:style>
  <w:style w:type="character" w:customStyle="1" w:styleId="946">
    <w:name w:val="Основной текст Знак94"/>
    <w:basedOn w:val="a1"/>
    <w:uiPriority w:val="1"/>
    <w:rsid w:val="00C23D13"/>
    <w:rPr>
      <w:rFonts w:ascii="Times New Roman" w:eastAsiaTheme="minorEastAsia" w:hAnsi="Times New Roman" w:cs="Times New Roman"/>
      <w:sz w:val="24"/>
      <w:szCs w:val="24"/>
      <w:lang w:eastAsia="ru-RU"/>
    </w:rPr>
  </w:style>
  <w:style w:type="paragraph" w:customStyle="1" w:styleId="TableParagraph93">
    <w:name w:val="Table Paragraph9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30">
    <w:name w:val="Верхний колонтитул Знак93"/>
    <w:basedOn w:val="a1"/>
    <w:uiPriority w:val="99"/>
    <w:rsid w:val="00C23D13"/>
    <w:rPr>
      <w:rFonts w:ascii="Times New Roman" w:eastAsiaTheme="minorEastAsia" w:hAnsi="Times New Roman" w:cs="Times New Roman"/>
      <w:sz w:val="24"/>
      <w:szCs w:val="24"/>
      <w:lang w:eastAsia="ru-RU"/>
    </w:rPr>
  </w:style>
  <w:style w:type="character" w:customStyle="1" w:styleId="931">
    <w:name w:val="Нижний колонтитул Знак93"/>
    <w:basedOn w:val="a1"/>
    <w:uiPriority w:val="99"/>
    <w:rsid w:val="00C23D13"/>
    <w:rPr>
      <w:rFonts w:ascii="Times New Roman" w:eastAsiaTheme="minorEastAsia" w:hAnsi="Times New Roman" w:cs="Times New Roman"/>
      <w:sz w:val="24"/>
      <w:szCs w:val="24"/>
      <w:lang w:eastAsia="ru-RU"/>
    </w:rPr>
  </w:style>
  <w:style w:type="paragraph" w:customStyle="1" w:styleId="2193">
    <w:name w:val="Заголовок 2193"/>
    <w:basedOn w:val="a"/>
    <w:uiPriority w:val="1"/>
    <w:qFormat/>
    <w:rsid w:val="00C23D13"/>
    <w:pPr>
      <w:widowControl w:val="0"/>
      <w:ind w:left="692" w:hanging="8"/>
      <w:outlineLvl w:val="2"/>
    </w:pPr>
    <w:rPr>
      <w:rFonts w:eastAsia="Times New Roman"/>
      <w:b/>
      <w:bCs/>
      <w:sz w:val="28"/>
      <w:szCs w:val="28"/>
      <w:lang w:val="en-US"/>
    </w:rPr>
  </w:style>
  <w:style w:type="character" w:customStyle="1" w:styleId="932">
    <w:name w:val="Гипертекстовая ссылка93"/>
    <w:basedOn w:val="a1"/>
    <w:uiPriority w:val="99"/>
    <w:rsid w:val="00C23D13"/>
    <w:rPr>
      <w:b w:val="0"/>
      <w:bCs w:val="0"/>
      <w:color w:val="106BBE"/>
    </w:rPr>
  </w:style>
  <w:style w:type="table" w:customStyle="1" w:styleId="TableNormal93">
    <w:name w:val="Table Normal9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31">
    <w:name w:val="Сетка таблицы19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3">
    <w:name w:val="Оглавление 1193"/>
    <w:basedOn w:val="a"/>
    <w:uiPriority w:val="1"/>
    <w:qFormat/>
    <w:rsid w:val="00C23D13"/>
    <w:pPr>
      <w:spacing w:before="96"/>
      <w:ind w:left="116" w:hanging="12"/>
    </w:pPr>
    <w:rPr>
      <w:rFonts w:eastAsia="Times New Roman" w:cs="Times New Roman"/>
      <w:szCs w:val="24"/>
      <w:lang w:eastAsia="ru-RU"/>
    </w:rPr>
  </w:style>
  <w:style w:type="paragraph" w:customStyle="1" w:styleId="21930">
    <w:name w:val="Оглавление 2193"/>
    <w:basedOn w:val="a"/>
    <w:uiPriority w:val="1"/>
    <w:qFormat/>
    <w:rsid w:val="00C23D13"/>
    <w:pPr>
      <w:spacing w:before="102"/>
      <w:ind w:left="356" w:hanging="8"/>
    </w:pPr>
    <w:rPr>
      <w:rFonts w:eastAsia="Times New Roman" w:cs="Times New Roman"/>
      <w:szCs w:val="24"/>
      <w:lang w:eastAsia="ru-RU"/>
    </w:rPr>
  </w:style>
  <w:style w:type="paragraph" w:customStyle="1" w:styleId="3193">
    <w:name w:val="Оглавление 3193"/>
    <w:basedOn w:val="a"/>
    <w:uiPriority w:val="1"/>
    <w:qFormat/>
    <w:rsid w:val="00C23D13"/>
    <w:pPr>
      <w:spacing w:before="112"/>
      <w:ind w:left="596" w:hanging="540"/>
    </w:pPr>
    <w:rPr>
      <w:rFonts w:eastAsia="Times New Roman" w:cs="Times New Roman"/>
      <w:szCs w:val="24"/>
      <w:lang w:eastAsia="ru-RU"/>
    </w:rPr>
  </w:style>
  <w:style w:type="paragraph" w:customStyle="1" w:styleId="11930">
    <w:name w:val="Заголовок 119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30">
    <w:name w:val="Заголовок 3193"/>
    <w:basedOn w:val="a"/>
    <w:uiPriority w:val="1"/>
    <w:qFormat/>
    <w:rsid w:val="00C23D13"/>
    <w:pPr>
      <w:ind w:left="824"/>
      <w:outlineLvl w:val="3"/>
    </w:pPr>
    <w:rPr>
      <w:rFonts w:eastAsia="Times New Roman" w:cs="Times New Roman"/>
      <w:b/>
      <w:bCs/>
      <w:szCs w:val="24"/>
      <w:lang w:eastAsia="ru-RU"/>
    </w:rPr>
  </w:style>
  <w:style w:type="character" w:customStyle="1" w:styleId="933">
    <w:name w:val="Текст выноски Знак93"/>
    <w:basedOn w:val="a1"/>
    <w:uiPriority w:val="99"/>
    <w:semiHidden/>
    <w:rsid w:val="00C23D13"/>
    <w:rPr>
      <w:rFonts w:ascii="Tahoma" w:eastAsia="Times New Roman" w:hAnsi="Tahoma" w:cs="Tahoma"/>
      <w:sz w:val="16"/>
      <w:szCs w:val="16"/>
      <w:lang w:eastAsia="ru-RU"/>
    </w:rPr>
  </w:style>
  <w:style w:type="character" w:customStyle="1" w:styleId="934">
    <w:name w:val="Текст примечания Знак93"/>
    <w:basedOn w:val="a1"/>
    <w:uiPriority w:val="99"/>
    <w:semiHidden/>
    <w:rsid w:val="00C23D13"/>
    <w:rPr>
      <w:rFonts w:ascii="Times New Roman" w:eastAsia="Times New Roman" w:hAnsi="Times New Roman" w:cs="Times New Roman"/>
      <w:sz w:val="20"/>
      <w:szCs w:val="20"/>
      <w:lang w:eastAsia="ru-RU"/>
    </w:rPr>
  </w:style>
  <w:style w:type="character" w:customStyle="1" w:styleId="935">
    <w:name w:val="Тема примечания Знак93"/>
    <w:uiPriority w:val="99"/>
    <w:semiHidden/>
    <w:rsid w:val="00C23D13"/>
    <w:rPr>
      <w:rFonts w:ascii="Times New Roman" w:eastAsia="Times New Roman" w:hAnsi="Times New Roman" w:cs="Times New Roman"/>
      <w:b/>
      <w:bCs/>
      <w:sz w:val="20"/>
      <w:szCs w:val="20"/>
      <w:lang w:eastAsia="ru-RU"/>
    </w:rPr>
  </w:style>
  <w:style w:type="paragraph" w:customStyle="1" w:styleId="xl6593">
    <w:name w:val="xl65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3">
    <w:name w:val="xl66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3">
    <w:name w:val="xl679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3">
    <w:name w:val="xl689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3">
    <w:name w:val="xl69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3">
    <w:name w:val="xl709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3">
    <w:name w:val="xl71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3">
    <w:name w:val="xl729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3">
    <w:name w:val="xl73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3">
    <w:name w:val="xl74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3">
    <w:name w:val="xl75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3">
    <w:name w:val="xl76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3">
    <w:name w:val="xl77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2">
    <w:name w:val="xl78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920">
    <w:name w:val="Заголовок 1 Знак92"/>
    <w:basedOn w:val="a1"/>
    <w:uiPriority w:val="1"/>
    <w:rsid w:val="00C23D13"/>
    <w:rPr>
      <w:rFonts w:ascii="Times New Roman" w:eastAsiaTheme="minorEastAsia" w:hAnsi="Times New Roman" w:cs="Times New Roman"/>
      <w:b/>
      <w:bCs/>
      <w:sz w:val="32"/>
      <w:szCs w:val="32"/>
      <w:lang w:eastAsia="ru-RU"/>
    </w:rPr>
  </w:style>
  <w:style w:type="character" w:customStyle="1" w:styleId="293">
    <w:name w:val="Заголовок 2 Знак93"/>
    <w:basedOn w:val="a1"/>
    <w:uiPriority w:val="1"/>
    <w:rsid w:val="00C23D13"/>
    <w:rPr>
      <w:rFonts w:ascii="Times New Roman" w:eastAsiaTheme="minorEastAsia" w:hAnsi="Times New Roman" w:cs="Times New Roman"/>
      <w:b/>
      <w:bCs/>
      <w:sz w:val="28"/>
      <w:szCs w:val="28"/>
      <w:lang w:eastAsia="ru-RU"/>
    </w:rPr>
  </w:style>
  <w:style w:type="character" w:customStyle="1" w:styleId="392">
    <w:name w:val="Заголовок 3 Знак92"/>
    <w:basedOn w:val="a1"/>
    <w:uiPriority w:val="1"/>
    <w:rsid w:val="00C23D13"/>
    <w:rPr>
      <w:rFonts w:ascii="Times New Roman" w:eastAsiaTheme="minorEastAsia" w:hAnsi="Times New Roman" w:cs="Times New Roman"/>
      <w:b/>
      <w:bCs/>
      <w:sz w:val="24"/>
      <w:szCs w:val="24"/>
      <w:lang w:eastAsia="ru-RU"/>
    </w:rPr>
  </w:style>
  <w:style w:type="numbering" w:customStyle="1" w:styleId="1921">
    <w:name w:val="Нет списка192"/>
    <w:next w:val="a3"/>
    <w:uiPriority w:val="99"/>
    <w:semiHidden/>
    <w:unhideWhenUsed/>
    <w:rsid w:val="00C23D13"/>
  </w:style>
  <w:style w:type="character" w:customStyle="1" w:styleId="936">
    <w:name w:val="Основной текст Знак93"/>
    <w:basedOn w:val="a1"/>
    <w:uiPriority w:val="1"/>
    <w:rsid w:val="00C23D13"/>
    <w:rPr>
      <w:rFonts w:ascii="Times New Roman" w:eastAsiaTheme="minorEastAsia" w:hAnsi="Times New Roman" w:cs="Times New Roman"/>
      <w:sz w:val="24"/>
      <w:szCs w:val="24"/>
      <w:lang w:eastAsia="ru-RU"/>
    </w:rPr>
  </w:style>
  <w:style w:type="paragraph" w:customStyle="1" w:styleId="TableParagraph92">
    <w:name w:val="Table Paragraph9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20">
    <w:name w:val="Верхний колонтитул Знак92"/>
    <w:basedOn w:val="a1"/>
    <w:uiPriority w:val="99"/>
    <w:rsid w:val="00C23D13"/>
    <w:rPr>
      <w:rFonts w:ascii="Times New Roman" w:eastAsiaTheme="minorEastAsia" w:hAnsi="Times New Roman" w:cs="Times New Roman"/>
      <w:sz w:val="24"/>
      <w:szCs w:val="24"/>
      <w:lang w:eastAsia="ru-RU"/>
    </w:rPr>
  </w:style>
  <w:style w:type="character" w:customStyle="1" w:styleId="921">
    <w:name w:val="Нижний колонтитул Знак92"/>
    <w:basedOn w:val="a1"/>
    <w:uiPriority w:val="99"/>
    <w:rsid w:val="00C23D13"/>
    <w:rPr>
      <w:rFonts w:ascii="Times New Roman" w:eastAsiaTheme="minorEastAsia" w:hAnsi="Times New Roman" w:cs="Times New Roman"/>
      <w:sz w:val="24"/>
      <w:szCs w:val="24"/>
      <w:lang w:eastAsia="ru-RU"/>
    </w:rPr>
  </w:style>
  <w:style w:type="paragraph" w:customStyle="1" w:styleId="2192">
    <w:name w:val="Заголовок 2192"/>
    <w:basedOn w:val="a"/>
    <w:uiPriority w:val="1"/>
    <w:qFormat/>
    <w:rsid w:val="00C23D13"/>
    <w:pPr>
      <w:widowControl w:val="0"/>
      <w:ind w:left="692" w:hanging="8"/>
      <w:outlineLvl w:val="2"/>
    </w:pPr>
    <w:rPr>
      <w:rFonts w:eastAsia="Times New Roman"/>
      <w:b/>
      <w:bCs/>
      <w:sz w:val="28"/>
      <w:szCs w:val="28"/>
      <w:lang w:val="en-US"/>
    </w:rPr>
  </w:style>
  <w:style w:type="character" w:customStyle="1" w:styleId="922">
    <w:name w:val="Гипертекстовая ссылка92"/>
    <w:basedOn w:val="a1"/>
    <w:uiPriority w:val="99"/>
    <w:rsid w:val="00C23D13"/>
    <w:rPr>
      <w:b w:val="0"/>
      <w:bCs w:val="0"/>
      <w:color w:val="106BBE"/>
    </w:rPr>
  </w:style>
  <w:style w:type="table" w:customStyle="1" w:styleId="TableNormal92">
    <w:name w:val="Table Normal9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22">
    <w:name w:val="Сетка таблицы19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20">
    <w:name w:val="Оглавление 1192"/>
    <w:basedOn w:val="a"/>
    <w:uiPriority w:val="1"/>
    <w:qFormat/>
    <w:rsid w:val="00C23D13"/>
    <w:pPr>
      <w:spacing w:before="96"/>
      <w:ind w:left="116" w:hanging="12"/>
    </w:pPr>
    <w:rPr>
      <w:rFonts w:eastAsia="Times New Roman" w:cs="Times New Roman"/>
      <w:szCs w:val="24"/>
      <w:lang w:eastAsia="ru-RU"/>
    </w:rPr>
  </w:style>
  <w:style w:type="paragraph" w:customStyle="1" w:styleId="21920">
    <w:name w:val="Оглавление 2192"/>
    <w:basedOn w:val="a"/>
    <w:uiPriority w:val="1"/>
    <w:qFormat/>
    <w:rsid w:val="00C23D13"/>
    <w:pPr>
      <w:spacing w:before="102"/>
      <w:ind w:left="356" w:hanging="8"/>
    </w:pPr>
    <w:rPr>
      <w:rFonts w:eastAsia="Times New Roman" w:cs="Times New Roman"/>
      <w:szCs w:val="24"/>
      <w:lang w:eastAsia="ru-RU"/>
    </w:rPr>
  </w:style>
  <w:style w:type="paragraph" w:customStyle="1" w:styleId="3192">
    <w:name w:val="Оглавление 3192"/>
    <w:basedOn w:val="a"/>
    <w:uiPriority w:val="1"/>
    <w:qFormat/>
    <w:rsid w:val="00C23D13"/>
    <w:pPr>
      <w:spacing w:before="112"/>
      <w:ind w:left="596" w:hanging="540"/>
    </w:pPr>
    <w:rPr>
      <w:rFonts w:eastAsia="Times New Roman" w:cs="Times New Roman"/>
      <w:szCs w:val="24"/>
      <w:lang w:eastAsia="ru-RU"/>
    </w:rPr>
  </w:style>
  <w:style w:type="paragraph" w:customStyle="1" w:styleId="11921">
    <w:name w:val="Заголовок 119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20">
    <w:name w:val="Заголовок 3192"/>
    <w:basedOn w:val="a"/>
    <w:uiPriority w:val="1"/>
    <w:qFormat/>
    <w:rsid w:val="00C23D13"/>
    <w:pPr>
      <w:ind w:left="824"/>
      <w:outlineLvl w:val="3"/>
    </w:pPr>
    <w:rPr>
      <w:rFonts w:eastAsia="Times New Roman" w:cs="Times New Roman"/>
      <w:b/>
      <w:bCs/>
      <w:szCs w:val="24"/>
      <w:lang w:eastAsia="ru-RU"/>
    </w:rPr>
  </w:style>
  <w:style w:type="character" w:customStyle="1" w:styleId="923">
    <w:name w:val="Текст выноски Знак92"/>
    <w:basedOn w:val="a1"/>
    <w:uiPriority w:val="99"/>
    <w:semiHidden/>
    <w:rsid w:val="00C23D13"/>
    <w:rPr>
      <w:rFonts w:ascii="Tahoma" w:eastAsia="Times New Roman" w:hAnsi="Tahoma" w:cs="Tahoma"/>
      <w:sz w:val="16"/>
      <w:szCs w:val="16"/>
      <w:lang w:eastAsia="ru-RU"/>
    </w:rPr>
  </w:style>
  <w:style w:type="character" w:customStyle="1" w:styleId="924">
    <w:name w:val="Текст примечания Знак92"/>
    <w:basedOn w:val="a1"/>
    <w:uiPriority w:val="99"/>
    <w:semiHidden/>
    <w:rsid w:val="00C23D13"/>
    <w:rPr>
      <w:rFonts w:ascii="Times New Roman" w:eastAsia="Times New Roman" w:hAnsi="Times New Roman" w:cs="Times New Roman"/>
      <w:sz w:val="20"/>
      <w:szCs w:val="20"/>
      <w:lang w:eastAsia="ru-RU"/>
    </w:rPr>
  </w:style>
  <w:style w:type="character" w:customStyle="1" w:styleId="925">
    <w:name w:val="Тема примечания Знак92"/>
    <w:uiPriority w:val="99"/>
    <w:semiHidden/>
    <w:rsid w:val="00C23D13"/>
    <w:rPr>
      <w:rFonts w:ascii="Times New Roman" w:eastAsia="Times New Roman" w:hAnsi="Times New Roman" w:cs="Times New Roman"/>
      <w:b/>
      <w:bCs/>
      <w:sz w:val="20"/>
      <w:szCs w:val="20"/>
      <w:lang w:eastAsia="ru-RU"/>
    </w:rPr>
  </w:style>
  <w:style w:type="paragraph" w:customStyle="1" w:styleId="xl6592">
    <w:name w:val="xl65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2">
    <w:name w:val="xl66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2">
    <w:name w:val="xl679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2">
    <w:name w:val="xl689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2">
    <w:name w:val="xl69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2">
    <w:name w:val="xl709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2">
    <w:name w:val="xl71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2">
    <w:name w:val="xl729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2">
    <w:name w:val="xl73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2">
    <w:name w:val="xl74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2">
    <w:name w:val="xl75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2">
    <w:name w:val="xl76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2">
    <w:name w:val="xl77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1">
    <w:name w:val="xl78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910">
    <w:name w:val="Заголовок 1 Знак91"/>
    <w:basedOn w:val="a1"/>
    <w:uiPriority w:val="1"/>
    <w:rsid w:val="00C23D13"/>
    <w:rPr>
      <w:rFonts w:ascii="Times New Roman" w:eastAsiaTheme="minorEastAsia" w:hAnsi="Times New Roman" w:cs="Times New Roman"/>
      <w:b/>
      <w:bCs/>
      <w:sz w:val="32"/>
      <w:szCs w:val="32"/>
      <w:lang w:eastAsia="ru-RU"/>
    </w:rPr>
  </w:style>
  <w:style w:type="character" w:customStyle="1" w:styleId="292">
    <w:name w:val="Заголовок 2 Знак92"/>
    <w:basedOn w:val="a1"/>
    <w:uiPriority w:val="1"/>
    <w:rsid w:val="00C23D13"/>
    <w:rPr>
      <w:rFonts w:ascii="Times New Roman" w:eastAsiaTheme="minorEastAsia" w:hAnsi="Times New Roman" w:cs="Times New Roman"/>
      <w:b/>
      <w:bCs/>
      <w:sz w:val="28"/>
      <w:szCs w:val="28"/>
      <w:lang w:eastAsia="ru-RU"/>
    </w:rPr>
  </w:style>
  <w:style w:type="character" w:customStyle="1" w:styleId="391">
    <w:name w:val="Заголовок 3 Знак91"/>
    <w:basedOn w:val="a1"/>
    <w:uiPriority w:val="1"/>
    <w:rsid w:val="00C23D13"/>
    <w:rPr>
      <w:rFonts w:ascii="Times New Roman" w:eastAsiaTheme="minorEastAsia" w:hAnsi="Times New Roman" w:cs="Times New Roman"/>
      <w:b/>
      <w:bCs/>
      <w:sz w:val="24"/>
      <w:szCs w:val="24"/>
      <w:lang w:eastAsia="ru-RU"/>
    </w:rPr>
  </w:style>
  <w:style w:type="numbering" w:customStyle="1" w:styleId="1911">
    <w:name w:val="Нет списка191"/>
    <w:next w:val="a3"/>
    <w:uiPriority w:val="99"/>
    <w:semiHidden/>
    <w:unhideWhenUsed/>
    <w:rsid w:val="00C23D13"/>
  </w:style>
  <w:style w:type="character" w:customStyle="1" w:styleId="926">
    <w:name w:val="Основной текст Знак92"/>
    <w:basedOn w:val="a1"/>
    <w:uiPriority w:val="1"/>
    <w:rsid w:val="00C23D13"/>
    <w:rPr>
      <w:rFonts w:ascii="Times New Roman" w:eastAsiaTheme="minorEastAsia" w:hAnsi="Times New Roman" w:cs="Times New Roman"/>
      <w:sz w:val="24"/>
      <w:szCs w:val="24"/>
      <w:lang w:eastAsia="ru-RU"/>
    </w:rPr>
  </w:style>
  <w:style w:type="paragraph" w:customStyle="1" w:styleId="TableParagraph91">
    <w:name w:val="Table Paragraph9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10">
    <w:name w:val="Верхний колонтитул Знак91"/>
    <w:basedOn w:val="a1"/>
    <w:uiPriority w:val="99"/>
    <w:rsid w:val="00C23D13"/>
    <w:rPr>
      <w:rFonts w:ascii="Times New Roman" w:eastAsiaTheme="minorEastAsia" w:hAnsi="Times New Roman" w:cs="Times New Roman"/>
      <w:sz w:val="24"/>
      <w:szCs w:val="24"/>
      <w:lang w:eastAsia="ru-RU"/>
    </w:rPr>
  </w:style>
  <w:style w:type="character" w:customStyle="1" w:styleId="911">
    <w:name w:val="Нижний колонтитул Знак91"/>
    <w:basedOn w:val="a1"/>
    <w:uiPriority w:val="99"/>
    <w:rsid w:val="00C23D13"/>
    <w:rPr>
      <w:rFonts w:ascii="Times New Roman" w:eastAsiaTheme="minorEastAsia" w:hAnsi="Times New Roman" w:cs="Times New Roman"/>
      <w:sz w:val="24"/>
      <w:szCs w:val="24"/>
      <w:lang w:eastAsia="ru-RU"/>
    </w:rPr>
  </w:style>
  <w:style w:type="paragraph" w:customStyle="1" w:styleId="21910">
    <w:name w:val="Заголовок 2191"/>
    <w:basedOn w:val="a"/>
    <w:uiPriority w:val="1"/>
    <w:qFormat/>
    <w:rsid w:val="00C23D13"/>
    <w:pPr>
      <w:widowControl w:val="0"/>
      <w:ind w:left="692" w:hanging="8"/>
      <w:outlineLvl w:val="2"/>
    </w:pPr>
    <w:rPr>
      <w:rFonts w:eastAsia="Times New Roman"/>
      <w:b/>
      <w:bCs/>
      <w:sz w:val="28"/>
      <w:szCs w:val="28"/>
      <w:lang w:val="en-US"/>
    </w:rPr>
  </w:style>
  <w:style w:type="character" w:customStyle="1" w:styleId="912">
    <w:name w:val="Гипертекстовая ссылка91"/>
    <w:basedOn w:val="a1"/>
    <w:uiPriority w:val="99"/>
    <w:rsid w:val="00C23D13"/>
    <w:rPr>
      <w:b w:val="0"/>
      <w:bCs w:val="0"/>
      <w:color w:val="106BBE"/>
    </w:rPr>
  </w:style>
  <w:style w:type="table" w:customStyle="1" w:styleId="TableNormal91">
    <w:name w:val="Table Normal9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12">
    <w:name w:val="Сетка таблицы19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10">
    <w:name w:val="Оглавление 1191"/>
    <w:basedOn w:val="a"/>
    <w:uiPriority w:val="1"/>
    <w:qFormat/>
    <w:rsid w:val="00C23D13"/>
    <w:pPr>
      <w:spacing w:before="96"/>
      <w:ind w:left="116" w:hanging="12"/>
    </w:pPr>
    <w:rPr>
      <w:rFonts w:eastAsia="Times New Roman" w:cs="Times New Roman"/>
      <w:szCs w:val="24"/>
      <w:lang w:eastAsia="ru-RU"/>
    </w:rPr>
  </w:style>
  <w:style w:type="paragraph" w:customStyle="1" w:styleId="21911">
    <w:name w:val="Оглавление 2191"/>
    <w:basedOn w:val="a"/>
    <w:uiPriority w:val="1"/>
    <w:qFormat/>
    <w:rsid w:val="00C23D13"/>
    <w:pPr>
      <w:spacing w:before="102"/>
      <w:ind w:left="356" w:hanging="8"/>
    </w:pPr>
    <w:rPr>
      <w:rFonts w:eastAsia="Times New Roman" w:cs="Times New Roman"/>
      <w:szCs w:val="24"/>
      <w:lang w:eastAsia="ru-RU"/>
    </w:rPr>
  </w:style>
  <w:style w:type="paragraph" w:customStyle="1" w:styleId="3191">
    <w:name w:val="Оглавление 3191"/>
    <w:basedOn w:val="a"/>
    <w:uiPriority w:val="1"/>
    <w:qFormat/>
    <w:rsid w:val="00C23D13"/>
    <w:pPr>
      <w:spacing w:before="112"/>
      <w:ind w:left="596" w:hanging="540"/>
    </w:pPr>
    <w:rPr>
      <w:rFonts w:eastAsia="Times New Roman" w:cs="Times New Roman"/>
      <w:szCs w:val="24"/>
      <w:lang w:eastAsia="ru-RU"/>
    </w:rPr>
  </w:style>
  <w:style w:type="paragraph" w:customStyle="1" w:styleId="11911">
    <w:name w:val="Заголовок 119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10">
    <w:name w:val="Заголовок 3191"/>
    <w:basedOn w:val="a"/>
    <w:uiPriority w:val="1"/>
    <w:qFormat/>
    <w:rsid w:val="00C23D13"/>
    <w:pPr>
      <w:ind w:left="824"/>
      <w:outlineLvl w:val="3"/>
    </w:pPr>
    <w:rPr>
      <w:rFonts w:eastAsia="Times New Roman" w:cs="Times New Roman"/>
      <w:b/>
      <w:bCs/>
      <w:szCs w:val="24"/>
      <w:lang w:eastAsia="ru-RU"/>
    </w:rPr>
  </w:style>
  <w:style w:type="character" w:customStyle="1" w:styleId="913">
    <w:name w:val="Текст выноски Знак91"/>
    <w:basedOn w:val="a1"/>
    <w:uiPriority w:val="99"/>
    <w:semiHidden/>
    <w:rsid w:val="00C23D13"/>
    <w:rPr>
      <w:rFonts w:ascii="Tahoma" w:eastAsia="Times New Roman" w:hAnsi="Tahoma" w:cs="Tahoma"/>
      <w:sz w:val="16"/>
      <w:szCs w:val="16"/>
      <w:lang w:eastAsia="ru-RU"/>
    </w:rPr>
  </w:style>
  <w:style w:type="character" w:customStyle="1" w:styleId="914">
    <w:name w:val="Текст примечания Знак91"/>
    <w:basedOn w:val="a1"/>
    <w:uiPriority w:val="99"/>
    <w:semiHidden/>
    <w:rsid w:val="00C23D13"/>
    <w:rPr>
      <w:rFonts w:ascii="Times New Roman" w:eastAsia="Times New Roman" w:hAnsi="Times New Roman" w:cs="Times New Roman"/>
      <w:sz w:val="20"/>
      <w:szCs w:val="20"/>
      <w:lang w:eastAsia="ru-RU"/>
    </w:rPr>
  </w:style>
  <w:style w:type="character" w:customStyle="1" w:styleId="915">
    <w:name w:val="Тема примечания Знак91"/>
    <w:uiPriority w:val="99"/>
    <w:semiHidden/>
    <w:rsid w:val="00C23D13"/>
    <w:rPr>
      <w:rFonts w:ascii="Times New Roman" w:eastAsia="Times New Roman" w:hAnsi="Times New Roman" w:cs="Times New Roman"/>
      <w:b/>
      <w:bCs/>
      <w:sz w:val="20"/>
      <w:szCs w:val="20"/>
      <w:lang w:eastAsia="ru-RU"/>
    </w:rPr>
  </w:style>
  <w:style w:type="paragraph" w:customStyle="1" w:styleId="xl6591">
    <w:name w:val="xl65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1">
    <w:name w:val="xl66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1">
    <w:name w:val="xl679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1">
    <w:name w:val="xl689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1">
    <w:name w:val="xl69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1">
    <w:name w:val="xl709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1">
    <w:name w:val="xl71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1">
    <w:name w:val="xl729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1">
    <w:name w:val="xl73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1">
    <w:name w:val="xl74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1">
    <w:name w:val="xl75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1">
    <w:name w:val="xl76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1">
    <w:name w:val="xl77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0">
    <w:name w:val="xl78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900">
    <w:name w:val="Заголовок 1 Знак90"/>
    <w:basedOn w:val="a1"/>
    <w:uiPriority w:val="1"/>
    <w:rsid w:val="00C23D13"/>
    <w:rPr>
      <w:rFonts w:ascii="Times New Roman" w:eastAsiaTheme="minorEastAsia" w:hAnsi="Times New Roman" w:cs="Times New Roman"/>
      <w:b/>
      <w:bCs/>
      <w:sz w:val="32"/>
      <w:szCs w:val="32"/>
      <w:lang w:eastAsia="ru-RU"/>
    </w:rPr>
  </w:style>
  <w:style w:type="character" w:customStyle="1" w:styleId="291">
    <w:name w:val="Заголовок 2 Знак91"/>
    <w:basedOn w:val="a1"/>
    <w:uiPriority w:val="1"/>
    <w:rsid w:val="00C23D13"/>
    <w:rPr>
      <w:rFonts w:ascii="Times New Roman" w:eastAsiaTheme="minorEastAsia" w:hAnsi="Times New Roman" w:cs="Times New Roman"/>
      <w:b/>
      <w:bCs/>
      <w:sz w:val="28"/>
      <w:szCs w:val="28"/>
      <w:lang w:eastAsia="ru-RU"/>
    </w:rPr>
  </w:style>
  <w:style w:type="character" w:customStyle="1" w:styleId="390">
    <w:name w:val="Заголовок 3 Знак90"/>
    <w:basedOn w:val="a1"/>
    <w:uiPriority w:val="1"/>
    <w:rsid w:val="00C23D13"/>
    <w:rPr>
      <w:rFonts w:ascii="Times New Roman" w:eastAsiaTheme="minorEastAsia" w:hAnsi="Times New Roman" w:cs="Times New Roman"/>
      <w:b/>
      <w:bCs/>
      <w:sz w:val="24"/>
      <w:szCs w:val="24"/>
      <w:lang w:eastAsia="ru-RU"/>
    </w:rPr>
  </w:style>
  <w:style w:type="numbering" w:customStyle="1" w:styleId="1901">
    <w:name w:val="Нет списка190"/>
    <w:next w:val="a3"/>
    <w:uiPriority w:val="99"/>
    <w:semiHidden/>
    <w:unhideWhenUsed/>
    <w:rsid w:val="00C23D13"/>
  </w:style>
  <w:style w:type="character" w:customStyle="1" w:styleId="916">
    <w:name w:val="Основной текст Знак91"/>
    <w:basedOn w:val="a1"/>
    <w:uiPriority w:val="1"/>
    <w:rsid w:val="00C23D13"/>
    <w:rPr>
      <w:rFonts w:ascii="Times New Roman" w:eastAsiaTheme="minorEastAsia" w:hAnsi="Times New Roman" w:cs="Times New Roman"/>
      <w:sz w:val="24"/>
      <w:szCs w:val="24"/>
      <w:lang w:eastAsia="ru-RU"/>
    </w:rPr>
  </w:style>
  <w:style w:type="paragraph" w:customStyle="1" w:styleId="TableParagraph90">
    <w:name w:val="Table Paragraph9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00">
    <w:name w:val="Верхний колонтитул Знак90"/>
    <w:basedOn w:val="a1"/>
    <w:uiPriority w:val="99"/>
    <w:rsid w:val="00C23D13"/>
    <w:rPr>
      <w:rFonts w:ascii="Times New Roman" w:eastAsiaTheme="minorEastAsia" w:hAnsi="Times New Roman" w:cs="Times New Roman"/>
      <w:sz w:val="24"/>
      <w:szCs w:val="24"/>
      <w:lang w:eastAsia="ru-RU"/>
    </w:rPr>
  </w:style>
  <w:style w:type="character" w:customStyle="1" w:styleId="901">
    <w:name w:val="Нижний колонтитул Знак90"/>
    <w:basedOn w:val="a1"/>
    <w:uiPriority w:val="99"/>
    <w:rsid w:val="00C23D13"/>
    <w:rPr>
      <w:rFonts w:ascii="Times New Roman" w:eastAsiaTheme="minorEastAsia" w:hAnsi="Times New Roman" w:cs="Times New Roman"/>
      <w:sz w:val="24"/>
      <w:szCs w:val="24"/>
      <w:lang w:eastAsia="ru-RU"/>
    </w:rPr>
  </w:style>
  <w:style w:type="paragraph" w:customStyle="1" w:styleId="21900">
    <w:name w:val="Заголовок 2190"/>
    <w:basedOn w:val="a"/>
    <w:uiPriority w:val="1"/>
    <w:qFormat/>
    <w:rsid w:val="00C23D13"/>
    <w:pPr>
      <w:widowControl w:val="0"/>
      <w:ind w:left="692" w:hanging="8"/>
      <w:outlineLvl w:val="2"/>
    </w:pPr>
    <w:rPr>
      <w:rFonts w:eastAsia="Times New Roman"/>
      <w:b/>
      <w:bCs/>
      <w:sz w:val="28"/>
      <w:szCs w:val="28"/>
      <w:lang w:val="en-US"/>
    </w:rPr>
  </w:style>
  <w:style w:type="character" w:customStyle="1" w:styleId="902">
    <w:name w:val="Гипертекстовая ссылка90"/>
    <w:basedOn w:val="a1"/>
    <w:uiPriority w:val="99"/>
    <w:rsid w:val="00C23D13"/>
    <w:rPr>
      <w:b w:val="0"/>
      <w:bCs w:val="0"/>
      <w:color w:val="106BBE"/>
    </w:rPr>
  </w:style>
  <w:style w:type="table" w:customStyle="1" w:styleId="TableNormal90">
    <w:name w:val="Table Normal9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02">
    <w:name w:val="Сетка таблицы19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900">
    <w:name w:val="Оглавление 1190"/>
    <w:basedOn w:val="a"/>
    <w:uiPriority w:val="1"/>
    <w:qFormat/>
    <w:rsid w:val="00C23D13"/>
    <w:pPr>
      <w:spacing w:before="96"/>
      <w:ind w:left="116" w:hanging="12"/>
    </w:pPr>
    <w:rPr>
      <w:rFonts w:eastAsia="Times New Roman" w:cs="Times New Roman"/>
      <w:szCs w:val="24"/>
      <w:lang w:eastAsia="ru-RU"/>
    </w:rPr>
  </w:style>
  <w:style w:type="paragraph" w:customStyle="1" w:styleId="21901">
    <w:name w:val="Оглавление 2190"/>
    <w:basedOn w:val="a"/>
    <w:uiPriority w:val="1"/>
    <w:qFormat/>
    <w:rsid w:val="00C23D13"/>
    <w:pPr>
      <w:spacing w:before="102"/>
      <w:ind w:left="356" w:hanging="8"/>
    </w:pPr>
    <w:rPr>
      <w:rFonts w:eastAsia="Times New Roman" w:cs="Times New Roman"/>
      <w:szCs w:val="24"/>
      <w:lang w:eastAsia="ru-RU"/>
    </w:rPr>
  </w:style>
  <w:style w:type="paragraph" w:customStyle="1" w:styleId="31900">
    <w:name w:val="Оглавление 3190"/>
    <w:basedOn w:val="a"/>
    <w:uiPriority w:val="1"/>
    <w:qFormat/>
    <w:rsid w:val="00C23D13"/>
    <w:pPr>
      <w:spacing w:before="112"/>
      <w:ind w:left="596" w:hanging="540"/>
    </w:pPr>
    <w:rPr>
      <w:rFonts w:eastAsia="Times New Roman" w:cs="Times New Roman"/>
      <w:szCs w:val="24"/>
      <w:lang w:eastAsia="ru-RU"/>
    </w:rPr>
  </w:style>
  <w:style w:type="paragraph" w:customStyle="1" w:styleId="11901">
    <w:name w:val="Заголовок 119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01">
    <w:name w:val="Заголовок 3190"/>
    <w:basedOn w:val="a"/>
    <w:uiPriority w:val="1"/>
    <w:qFormat/>
    <w:rsid w:val="00C23D13"/>
    <w:pPr>
      <w:ind w:left="824"/>
      <w:outlineLvl w:val="3"/>
    </w:pPr>
    <w:rPr>
      <w:rFonts w:eastAsia="Times New Roman" w:cs="Times New Roman"/>
      <w:b/>
      <w:bCs/>
      <w:szCs w:val="24"/>
      <w:lang w:eastAsia="ru-RU"/>
    </w:rPr>
  </w:style>
  <w:style w:type="character" w:customStyle="1" w:styleId="903">
    <w:name w:val="Текст выноски Знак90"/>
    <w:basedOn w:val="a1"/>
    <w:uiPriority w:val="99"/>
    <w:semiHidden/>
    <w:rsid w:val="00C23D13"/>
    <w:rPr>
      <w:rFonts w:ascii="Tahoma" w:eastAsia="Times New Roman" w:hAnsi="Tahoma" w:cs="Tahoma"/>
      <w:sz w:val="16"/>
      <w:szCs w:val="16"/>
      <w:lang w:eastAsia="ru-RU"/>
    </w:rPr>
  </w:style>
  <w:style w:type="character" w:customStyle="1" w:styleId="904">
    <w:name w:val="Текст примечания Знак90"/>
    <w:basedOn w:val="a1"/>
    <w:uiPriority w:val="99"/>
    <w:semiHidden/>
    <w:rsid w:val="00C23D13"/>
    <w:rPr>
      <w:rFonts w:ascii="Times New Roman" w:eastAsia="Times New Roman" w:hAnsi="Times New Roman" w:cs="Times New Roman"/>
      <w:sz w:val="20"/>
      <w:szCs w:val="20"/>
      <w:lang w:eastAsia="ru-RU"/>
    </w:rPr>
  </w:style>
  <w:style w:type="character" w:customStyle="1" w:styleId="905">
    <w:name w:val="Тема примечания Знак90"/>
    <w:uiPriority w:val="99"/>
    <w:semiHidden/>
    <w:rsid w:val="00C23D13"/>
    <w:rPr>
      <w:rFonts w:ascii="Times New Roman" w:eastAsia="Times New Roman" w:hAnsi="Times New Roman" w:cs="Times New Roman"/>
      <w:b/>
      <w:bCs/>
      <w:sz w:val="20"/>
      <w:szCs w:val="20"/>
      <w:lang w:eastAsia="ru-RU"/>
    </w:rPr>
  </w:style>
  <w:style w:type="paragraph" w:customStyle="1" w:styleId="xl6590">
    <w:name w:val="xl65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0">
    <w:name w:val="xl66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0">
    <w:name w:val="xl679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0">
    <w:name w:val="xl689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0">
    <w:name w:val="xl69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0">
    <w:name w:val="xl709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0">
    <w:name w:val="xl71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0">
    <w:name w:val="xl729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0">
    <w:name w:val="xl73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0">
    <w:name w:val="xl74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0">
    <w:name w:val="xl75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0">
    <w:name w:val="xl76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0">
    <w:name w:val="xl77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9">
    <w:name w:val="xl78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9">
    <w:name w:val="Заголовок 1 Знак89"/>
    <w:basedOn w:val="a1"/>
    <w:uiPriority w:val="1"/>
    <w:rsid w:val="00C23D13"/>
    <w:rPr>
      <w:rFonts w:ascii="Times New Roman" w:eastAsiaTheme="minorEastAsia" w:hAnsi="Times New Roman" w:cs="Times New Roman"/>
      <w:b/>
      <w:bCs/>
      <w:sz w:val="32"/>
      <w:szCs w:val="32"/>
      <w:lang w:eastAsia="ru-RU"/>
    </w:rPr>
  </w:style>
  <w:style w:type="character" w:customStyle="1" w:styleId="290">
    <w:name w:val="Заголовок 2 Знак90"/>
    <w:basedOn w:val="a1"/>
    <w:uiPriority w:val="1"/>
    <w:rsid w:val="00C23D13"/>
    <w:rPr>
      <w:rFonts w:ascii="Times New Roman" w:eastAsiaTheme="minorEastAsia" w:hAnsi="Times New Roman" w:cs="Times New Roman"/>
      <w:b/>
      <w:bCs/>
      <w:sz w:val="28"/>
      <w:szCs w:val="28"/>
      <w:lang w:eastAsia="ru-RU"/>
    </w:rPr>
  </w:style>
  <w:style w:type="character" w:customStyle="1" w:styleId="389">
    <w:name w:val="Заголовок 3 Знак89"/>
    <w:basedOn w:val="a1"/>
    <w:uiPriority w:val="1"/>
    <w:rsid w:val="00C23D13"/>
    <w:rPr>
      <w:rFonts w:ascii="Times New Roman" w:eastAsiaTheme="minorEastAsia" w:hAnsi="Times New Roman" w:cs="Times New Roman"/>
      <w:b/>
      <w:bCs/>
      <w:sz w:val="24"/>
      <w:szCs w:val="24"/>
      <w:lang w:eastAsia="ru-RU"/>
    </w:rPr>
  </w:style>
  <w:style w:type="numbering" w:customStyle="1" w:styleId="1890">
    <w:name w:val="Нет списка189"/>
    <w:next w:val="a3"/>
    <w:uiPriority w:val="99"/>
    <w:semiHidden/>
    <w:unhideWhenUsed/>
    <w:rsid w:val="00C23D13"/>
  </w:style>
  <w:style w:type="character" w:customStyle="1" w:styleId="906">
    <w:name w:val="Основной текст Знак90"/>
    <w:basedOn w:val="a1"/>
    <w:uiPriority w:val="1"/>
    <w:rsid w:val="00C23D13"/>
    <w:rPr>
      <w:rFonts w:ascii="Times New Roman" w:eastAsiaTheme="minorEastAsia" w:hAnsi="Times New Roman" w:cs="Times New Roman"/>
      <w:sz w:val="24"/>
      <w:szCs w:val="24"/>
      <w:lang w:eastAsia="ru-RU"/>
    </w:rPr>
  </w:style>
  <w:style w:type="paragraph" w:customStyle="1" w:styleId="TableParagraph89">
    <w:name w:val="Table Paragraph8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9">
    <w:name w:val="Верхний колонтитул Знак89"/>
    <w:basedOn w:val="a1"/>
    <w:uiPriority w:val="99"/>
    <w:rsid w:val="00C23D13"/>
    <w:rPr>
      <w:rFonts w:ascii="Times New Roman" w:eastAsiaTheme="minorEastAsia" w:hAnsi="Times New Roman" w:cs="Times New Roman"/>
      <w:sz w:val="24"/>
      <w:szCs w:val="24"/>
      <w:lang w:eastAsia="ru-RU"/>
    </w:rPr>
  </w:style>
  <w:style w:type="character" w:customStyle="1" w:styleId="890">
    <w:name w:val="Нижний колонтитул Знак89"/>
    <w:basedOn w:val="a1"/>
    <w:uiPriority w:val="99"/>
    <w:rsid w:val="00C23D13"/>
    <w:rPr>
      <w:rFonts w:ascii="Times New Roman" w:eastAsiaTheme="minorEastAsia" w:hAnsi="Times New Roman" w:cs="Times New Roman"/>
      <w:sz w:val="24"/>
      <w:szCs w:val="24"/>
      <w:lang w:eastAsia="ru-RU"/>
    </w:rPr>
  </w:style>
  <w:style w:type="paragraph" w:customStyle="1" w:styleId="2189">
    <w:name w:val="Заголовок 2189"/>
    <w:basedOn w:val="a"/>
    <w:uiPriority w:val="1"/>
    <w:qFormat/>
    <w:rsid w:val="00C23D13"/>
    <w:pPr>
      <w:widowControl w:val="0"/>
      <w:ind w:left="692" w:hanging="8"/>
      <w:outlineLvl w:val="2"/>
    </w:pPr>
    <w:rPr>
      <w:rFonts w:eastAsia="Times New Roman"/>
      <w:b/>
      <w:bCs/>
      <w:sz w:val="28"/>
      <w:szCs w:val="28"/>
      <w:lang w:val="en-US"/>
    </w:rPr>
  </w:style>
  <w:style w:type="character" w:customStyle="1" w:styleId="891">
    <w:name w:val="Гипертекстовая ссылка89"/>
    <w:basedOn w:val="a1"/>
    <w:uiPriority w:val="99"/>
    <w:rsid w:val="00C23D13"/>
    <w:rPr>
      <w:b w:val="0"/>
      <w:bCs w:val="0"/>
      <w:color w:val="106BBE"/>
    </w:rPr>
  </w:style>
  <w:style w:type="table" w:customStyle="1" w:styleId="TableNormal89">
    <w:name w:val="Table Normal8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91">
    <w:name w:val="Сетка таблицы18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9">
    <w:name w:val="Оглавление 1189"/>
    <w:basedOn w:val="a"/>
    <w:uiPriority w:val="1"/>
    <w:qFormat/>
    <w:rsid w:val="00C23D13"/>
    <w:pPr>
      <w:spacing w:before="96"/>
      <w:ind w:left="116" w:hanging="12"/>
    </w:pPr>
    <w:rPr>
      <w:rFonts w:eastAsia="Times New Roman" w:cs="Times New Roman"/>
      <w:szCs w:val="24"/>
      <w:lang w:eastAsia="ru-RU"/>
    </w:rPr>
  </w:style>
  <w:style w:type="paragraph" w:customStyle="1" w:styleId="21890">
    <w:name w:val="Оглавление 2189"/>
    <w:basedOn w:val="a"/>
    <w:uiPriority w:val="1"/>
    <w:qFormat/>
    <w:rsid w:val="00C23D13"/>
    <w:pPr>
      <w:spacing w:before="102"/>
      <w:ind w:left="356" w:hanging="8"/>
    </w:pPr>
    <w:rPr>
      <w:rFonts w:eastAsia="Times New Roman" w:cs="Times New Roman"/>
      <w:szCs w:val="24"/>
      <w:lang w:eastAsia="ru-RU"/>
    </w:rPr>
  </w:style>
  <w:style w:type="paragraph" w:customStyle="1" w:styleId="3189">
    <w:name w:val="Оглавление 3189"/>
    <w:basedOn w:val="a"/>
    <w:uiPriority w:val="1"/>
    <w:qFormat/>
    <w:rsid w:val="00C23D13"/>
    <w:pPr>
      <w:spacing w:before="112"/>
      <w:ind w:left="596" w:hanging="540"/>
    </w:pPr>
    <w:rPr>
      <w:rFonts w:eastAsia="Times New Roman" w:cs="Times New Roman"/>
      <w:szCs w:val="24"/>
      <w:lang w:eastAsia="ru-RU"/>
    </w:rPr>
  </w:style>
  <w:style w:type="paragraph" w:customStyle="1" w:styleId="11890">
    <w:name w:val="Заголовок 118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90">
    <w:name w:val="Заголовок 3189"/>
    <w:basedOn w:val="a"/>
    <w:uiPriority w:val="1"/>
    <w:qFormat/>
    <w:rsid w:val="00C23D13"/>
    <w:pPr>
      <w:ind w:left="824"/>
      <w:outlineLvl w:val="3"/>
    </w:pPr>
    <w:rPr>
      <w:rFonts w:eastAsia="Times New Roman" w:cs="Times New Roman"/>
      <w:b/>
      <w:bCs/>
      <w:szCs w:val="24"/>
      <w:lang w:eastAsia="ru-RU"/>
    </w:rPr>
  </w:style>
  <w:style w:type="character" w:customStyle="1" w:styleId="892">
    <w:name w:val="Текст выноски Знак89"/>
    <w:basedOn w:val="a1"/>
    <w:uiPriority w:val="99"/>
    <w:semiHidden/>
    <w:rsid w:val="00C23D13"/>
    <w:rPr>
      <w:rFonts w:ascii="Tahoma" w:eastAsia="Times New Roman" w:hAnsi="Tahoma" w:cs="Tahoma"/>
      <w:sz w:val="16"/>
      <w:szCs w:val="16"/>
      <w:lang w:eastAsia="ru-RU"/>
    </w:rPr>
  </w:style>
  <w:style w:type="character" w:customStyle="1" w:styleId="893">
    <w:name w:val="Текст примечания Знак89"/>
    <w:basedOn w:val="a1"/>
    <w:uiPriority w:val="99"/>
    <w:semiHidden/>
    <w:rsid w:val="00C23D13"/>
    <w:rPr>
      <w:rFonts w:ascii="Times New Roman" w:eastAsia="Times New Roman" w:hAnsi="Times New Roman" w:cs="Times New Roman"/>
      <w:sz w:val="20"/>
      <w:szCs w:val="20"/>
      <w:lang w:eastAsia="ru-RU"/>
    </w:rPr>
  </w:style>
  <w:style w:type="character" w:customStyle="1" w:styleId="894">
    <w:name w:val="Тема примечания Знак89"/>
    <w:uiPriority w:val="99"/>
    <w:semiHidden/>
    <w:rsid w:val="00C23D13"/>
    <w:rPr>
      <w:rFonts w:ascii="Times New Roman" w:eastAsia="Times New Roman" w:hAnsi="Times New Roman" w:cs="Times New Roman"/>
      <w:b/>
      <w:bCs/>
      <w:sz w:val="20"/>
      <w:szCs w:val="20"/>
      <w:lang w:eastAsia="ru-RU"/>
    </w:rPr>
  </w:style>
  <w:style w:type="paragraph" w:customStyle="1" w:styleId="xl6589">
    <w:name w:val="xl65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9">
    <w:name w:val="xl66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9">
    <w:name w:val="xl678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9">
    <w:name w:val="xl688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9">
    <w:name w:val="xl69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9">
    <w:name w:val="xl708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9">
    <w:name w:val="xl71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9">
    <w:name w:val="xl728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9">
    <w:name w:val="xl73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9">
    <w:name w:val="xl74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9">
    <w:name w:val="xl75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9">
    <w:name w:val="xl76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9">
    <w:name w:val="xl77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8">
    <w:name w:val="xl78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8">
    <w:name w:val="Заголовок 1 Знак88"/>
    <w:basedOn w:val="a1"/>
    <w:uiPriority w:val="1"/>
    <w:rsid w:val="00C23D13"/>
    <w:rPr>
      <w:rFonts w:ascii="Times New Roman" w:eastAsiaTheme="minorEastAsia" w:hAnsi="Times New Roman" w:cs="Times New Roman"/>
      <w:b/>
      <w:bCs/>
      <w:sz w:val="32"/>
      <w:szCs w:val="32"/>
      <w:lang w:eastAsia="ru-RU"/>
    </w:rPr>
  </w:style>
  <w:style w:type="character" w:customStyle="1" w:styleId="289">
    <w:name w:val="Заголовок 2 Знак89"/>
    <w:basedOn w:val="a1"/>
    <w:uiPriority w:val="1"/>
    <w:rsid w:val="00C23D13"/>
    <w:rPr>
      <w:rFonts w:ascii="Times New Roman" w:eastAsiaTheme="minorEastAsia" w:hAnsi="Times New Roman" w:cs="Times New Roman"/>
      <w:b/>
      <w:bCs/>
      <w:sz w:val="28"/>
      <w:szCs w:val="28"/>
      <w:lang w:eastAsia="ru-RU"/>
    </w:rPr>
  </w:style>
  <w:style w:type="character" w:customStyle="1" w:styleId="388">
    <w:name w:val="Заголовок 3 Знак88"/>
    <w:basedOn w:val="a1"/>
    <w:uiPriority w:val="1"/>
    <w:rsid w:val="00C23D13"/>
    <w:rPr>
      <w:rFonts w:ascii="Times New Roman" w:eastAsiaTheme="minorEastAsia" w:hAnsi="Times New Roman" w:cs="Times New Roman"/>
      <w:b/>
      <w:bCs/>
      <w:sz w:val="24"/>
      <w:szCs w:val="24"/>
      <w:lang w:eastAsia="ru-RU"/>
    </w:rPr>
  </w:style>
  <w:style w:type="numbering" w:customStyle="1" w:styleId="1880">
    <w:name w:val="Нет списка188"/>
    <w:next w:val="a3"/>
    <w:uiPriority w:val="99"/>
    <w:semiHidden/>
    <w:unhideWhenUsed/>
    <w:rsid w:val="00C23D13"/>
  </w:style>
  <w:style w:type="character" w:customStyle="1" w:styleId="895">
    <w:name w:val="Основной текст Знак89"/>
    <w:basedOn w:val="a1"/>
    <w:uiPriority w:val="1"/>
    <w:rsid w:val="00C23D13"/>
    <w:rPr>
      <w:rFonts w:ascii="Times New Roman" w:eastAsiaTheme="minorEastAsia" w:hAnsi="Times New Roman" w:cs="Times New Roman"/>
      <w:sz w:val="24"/>
      <w:szCs w:val="24"/>
      <w:lang w:eastAsia="ru-RU"/>
    </w:rPr>
  </w:style>
  <w:style w:type="paragraph" w:customStyle="1" w:styleId="TableParagraph88">
    <w:name w:val="Table Paragraph8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8">
    <w:name w:val="Верхний колонтитул Знак88"/>
    <w:basedOn w:val="a1"/>
    <w:uiPriority w:val="99"/>
    <w:rsid w:val="00C23D13"/>
    <w:rPr>
      <w:rFonts w:ascii="Times New Roman" w:eastAsiaTheme="minorEastAsia" w:hAnsi="Times New Roman" w:cs="Times New Roman"/>
      <w:sz w:val="24"/>
      <w:szCs w:val="24"/>
      <w:lang w:eastAsia="ru-RU"/>
    </w:rPr>
  </w:style>
  <w:style w:type="character" w:customStyle="1" w:styleId="880">
    <w:name w:val="Нижний колонтитул Знак88"/>
    <w:basedOn w:val="a1"/>
    <w:uiPriority w:val="99"/>
    <w:rsid w:val="00C23D13"/>
    <w:rPr>
      <w:rFonts w:ascii="Times New Roman" w:eastAsiaTheme="minorEastAsia" w:hAnsi="Times New Roman" w:cs="Times New Roman"/>
      <w:sz w:val="24"/>
      <w:szCs w:val="24"/>
      <w:lang w:eastAsia="ru-RU"/>
    </w:rPr>
  </w:style>
  <w:style w:type="paragraph" w:customStyle="1" w:styleId="2188">
    <w:name w:val="Заголовок 2188"/>
    <w:basedOn w:val="a"/>
    <w:uiPriority w:val="1"/>
    <w:qFormat/>
    <w:rsid w:val="00C23D13"/>
    <w:pPr>
      <w:widowControl w:val="0"/>
      <w:ind w:left="692" w:hanging="8"/>
      <w:outlineLvl w:val="2"/>
    </w:pPr>
    <w:rPr>
      <w:rFonts w:eastAsia="Times New Roman"/>
      <w:b/>
      <w:bCs/>
      <w:sz w:val="28"/>
      <w:szCs w:val="28"/>
      <w:lang w:val="en-US"/>
    </w:rPr>
  </w:style>
  <w:style w:type="character" w:customStyle="1" w:styleId="881">
    <w:name w:val="Гипертекстовая ссылка88"/>
    <w:basedOn w:val="a1"/>
    <w:uiPriority w:val="99"/>
    <w:rsid w:val="00C23D13"/>
    <w:rPr>
      <w:b w:val="0"/>
      <w:bCs w:val="0"/>
      <w:color w:val="106BBE"/>
    </w:rPr>
  </w:style>
  <w:style w:type="table" w:customStyle="1" w:styleId="TableNormal88">
    <w:name w:val="Table Normal8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81">
    <w:name w:val="Сетка таблицы18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8">
    <w:name w:val="Оглавление 1188"/>
    <w:basedOn w:val="a"/>
    <w:uiPriority w:val="1"/>
    <w:qFormat/>
    <w:rsid w:val="00C23D13"/>
    <w:pPr>
      <w:spacing w:before="96"/>
      <w:ind w:left="116" w:hanging="12"/>
    </w:pPr>
    <w:rPr>
      <w:rFonts w:eastAsia="Times New Roman" w:cs="Times New Roman"/>
      <w:szCs w:val="24"/>
      <w:lang w:eastAsia="ru-RU"/>
    </w:rPr>
  </w:style>
  <w:style w:type="paragraph" w:customStyle="1" w:styleId="21880">
    <w:name w:val="Оглавление 2188"/>
    <w:basedOn w:val="a"/>
    <w:uiPriority w:val="1"/>
    <w:qFormat/>
    <w:rsid w:val="00C23D13"/>
    <w:pPr>
      <w:spacing w:before="102"/>
      <w:ind w:left="356" w:hanging="8"/>
    </w:pPr>
    <w:rPr>
      <w:rFonts w:eastAsia="Times New Roman" w:cs="Times New Roman"/>
      <w:szCs w:val="24"/>
      <w:lang w:eastAsia="ru-RU"/>
    </w:rPr>
  </w:style>
  <w:style w:type="paragraph" w:customStyle="1" w:styleId="3188">
    <w:name w:val="Оглавление 3188"/>
    <w:basedOn w:val="a"/>
    <w:uiPriority w:val="1"/>
    <w:qFormat/>
    <w:rsid w:val="00C23D13"/>
    <w:pPr>
      <w:spacing w:before="112"/>
      <w:ind w:left="596" w:hanging="540"/>
    </w:pPr>
    <w:rPr>
      <w:rFonts w:eastAsia="Times New Roman" w:cs="Times New Roman"/>
      <w:szCs w:val="24"/>
      <w:lang w:eastAsia="ru-RU"/>
    </w:rPr>
  </w:style>
  <w:style w:type="paragraph" w:customStyle="1" w:styleId="11880">
    <w:name w:val="Заголовок 118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80">
    <w:name w:val="Заголовок 3188"/>
    <w:basedOn w:val="a"/>
    <w:uiPriority w:val="1"/>
    <w:qFormat/>
    <w:rsid w:val="00C23D13"/>
    <w:pPr>
      <w:ind w:left="824"/>
      <w:outlineLvl w:val="3"/>
    </w:pPr>
    <w:rPr>
      <w:rFonts w:eastAsia="Times New Roman" w:cs="Times New Roman"/>
      <w:b/>
      <w:bCs/>
      <w:szCs w:val="24"/>
      <w:lang w:eastAsia="ru-RU"/>
    </w:rPr>
  </w:style>
  <w:style w:type="character" w:customStyle="1" w:styleId="882">
    <w:name w:val="Текст выноски Знак88"/>
    <w:basedOn w:val="a1"/>
    <w:uiPriority w:val="99"/>
    <w:semiHidden/>
    <w:rsid w:val="00C23D13"/>
    <w:rPr>
      <w:rFonts w:ascii="Tahoma" w:eastAsia="Times New Roman" w:hAnsi="Tahoma" w:cs="Tahoma"/>
      <w:sz w:val="16"/>
      <w:szCs w:val="16"/>
      <w:lang w:eastAsia="ru-RU"/>
    </w:rPr>
  </w:style>
  <w:style w:type="character" w:customStyle="1" w:styleId="883">
    <w:name w:val="Текст примечания Знак88"/>
    <w:basedOn w:val="a1"/>
    <w:uiPriority w:val="99"/>
    <w:semiHidden/>
    <w:rsid w:val="00C23D13"/>
    <w:rPr>
      <w:rFonts w:ascii="Times New Roman" w:eastAsia="Times New Roman" w:hAnsi="Times New Roman" w:cs="Times New Roman"/>
      <w:sz w:val="20"/>
      <w:szCs w:val="20"/>
      <w:lang w:eastAsia="ru-RU"/>
    </w:rPr>
  </w:style>
  <w:style w:type="character" w:customStyle="1" w:styleId="884">
    <w:name w:val="Тема примечания Знак88"/>
    <w:uiPriority w:val="99"/>
    <w:semiHidden/>
    <w:rsid w:val="00C23D13"/>
    <w:rPr>
      <w:rFonts w:ascii="Times New Roman" w:eastAsia="Times New Roman" w:hAnsi="Times New Roman" w:cs="Times New Roman"/>
      <w:b/>
      <w:bCs/>
      <w:sz w:val="20"/>
      <w:szCs w:val="20"/>
      <w:lang w:eastAsia="ru-RU"/>
    </w:rPr>
  </w:style>
  <w:style w:type="paragraph" w:customStyle="1" w:styleId="xl6588">
    <w:name w:val="xl65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8">
    <w:name w:val="xl66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8">
    <w:name w:val="xl678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8">
    <w:name w:val="xl688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8">
    <w:name w:val="xl69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8">
    <w:name w:val="xl708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8">
    <w:name w:val="xl71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8">
    <w:name w:val="xl728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8">
    <w:name w:val="xl73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8">
    <w:name w:val="xl74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8">
    <w:name w:val="xl75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8">
    <w:name w:val="xl76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8">
    <w:name w:val="xl77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7">
    <w:name w:val="xl78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7">
    <w:name w:val="Заголовок 1 Знак87"/>
    <w:basedOn w:val="a1"/>
    <w:uiPriority w:val="1"/>
    <w:rsid w:val="00C23D13"/>
    <w:rPr>
      <w:rFonts w:ascii="Times New Roman" w:eastAsiaTheme="minorEastAsia" w:hAnsi="Times New Roman" w:cs="Times New Roman"/>
      <w:b/>
      <w:bCs/>
      <w:sz w:val="32"/>
      <w:szCs w:val="32"/>
      <w:lang w:eastAsia="ru-RU"/>
    </w:rPr>
  </w:style>
  <w:style w:type="character" w:customStyle="1" w:styleId="288">
    <w:name w:val="Заголовок 2 Знак88"/>
    <w:basedOn w:val="a1"/>
    <w:uiPriority w:val="1"/>
    <w:rsid w:val="00C23D13"/>
    <w:rPr>
      <w:rFonts w:ascii="Times New Roman" w:eastAsiaTheme="minorEastAsia" w:hAnsi="Times New Roman" w:cs="Times New Roman"/>
      <w:b/>
      <w:bCs/>
      <w:sz w:val="28"/>
      <w:szCs w:val="28"/>
      <w:lang w:eastAsia="ru-RU"/>
    </w:rPr>
  </w:style>
  <w:style w:type="character" w:customStyle="1" w:styleId="387">
    <w:name w:val="Заголовок 3 Знак87"/>
    <w:basedOn w:val="a1"/>
    <w:uiPriority w:val="1"/>
    <w:rsid w:val="00C23D13"/>
    <w:rPr>
      <w:rFonts w:ascii="Times New Roman" w:eastAsiaTheme="minorEastAsia" w:hAnsi="Times New Roman" w:cs="Times New Roman"/>
      <w:b/>
      <w:bCs/>
      <w:sz w:val="24"/>
      <w:szCs w:val="24"/>
      <w:lang w:eastAsia="ru-RU"/>
    </w:rPr>
  </w:style>
  <w:style w:type="numbering" w:customStyle="1" w:styleId="1870">
    <w:name w:val="Нет списка187"/>
    <w:next w:val="a3"/>
    <w:uiPriority w:val="99"/>
    <w:semiHidden/>
    <w:unhideWhenUsed/>
    <w:rsid w:val="00C23D13"/>
  </w:style>
  <w:style w:type="character" w:customStyle="1" w:styleId="885">
    <w:name w:val="Основной текст Знак88"/>
    <w:basedOn w:val="a1"/>
    <w:uiPriority w:val="1"/>
    <w:rsid w:val="00C23D13"/>
    <w:rPr>
      <w:rFonts w:ascii="Times New Roman" w:eastAsiaTheme="minorEastAsia" w:hAnsi="Times New Roman" w:cs="Times New Roman"/>
      <w:sz w:val="24"/>
      <w:szCs w:val="24"/>
      <w:lang w:eastAsia="ru-RU"/>
    </w:rPr>
  </w:style>
  <w:style w:type="paragraph" w:customStyle="1" w:styleId="TableParagraph87">
    <w:name w:val="Table Paragraph8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7">
    <w:name w:val="Верхний колонтитул Знак87"/>
    <w:basedOn w:val="a1"/>
    <w:uiPriority w:val="99"/>
    <w:rsid w:val="00C23D13"/>
    <w:rPr>
      <w:rFonts w:ascii="Times New Roman" w:eastAsiaTheme="minorEastAsia" w:hAnsi="Times New Roman" w:cs="Times New Roman"/>
      <w:sz w:val="24"/>
      <w:szCs w:val="24"/>
      <w:lang w:eastAsia="ru-RU"/>
    </w:rPr>
  </w:style>
  <w:style w:type="character" w:customStyle="1" w:styleId="870">
    <w:name w:val="Нижний колонтитул Знак87"/>
    <w:basedOn w:val="a1"/>
    <w:uiPriority w:val="99"/>
    <w:rsid w:val="00C23D13"/>
    <w:rPr>
      <w:rFonts w:ascii="Times New Roman" w:eastAsiaTheme="minorEastAsia" w:hAnsi="Times New Roman" w:cs="Times New Roman"/>
      <w:sz w:val="24"/>
      <w:szCs w:val="24"/>
      <w:lang w:eastAsia="ru-RU"/>
    </w:rPr>
  </w:style>
  <w:style w:type="paragraph" w:customStyle="1" w:styleId="2187">
    <w:name w:val="Заголовок 2187"/>
    <w:basedOn w:val="a"/>
    <w:uiPriority w:val="1"/>
    <w:qFormat/>
    <w:rsid w:val="00C23D13"/>
    <w:pPr>
      <w:widowControl w:val="0"/>
      <w:ind w:left="692" w:hanging="8"/>
      <w:outlineLvl w:val="2"/>
    </w:pPr>
    <w:rPr>
      <w:rFonts w:eastAsia="Times New Roman"/>
      <w:b/>
      <w:bCs/>
      <w:sz w:val="28"/>
      <w:szCs w:val="28"/>
      <w:lang w:val="en-US"/>
    </w:rPr>
  </w:style>
  <w:style w:type="character" w:customStyle="1" w:styleId="871">
    <w:name w:val="Гипертекстовая ссылка87"/>
    <w:basedOn w:val="a1"/>
    <w:uiPriority w:val="99"/>
    <w:rsid w:val="00C23D13"/>
    <w:rPr>
      <w:b w:val="0"/>
      <w:bCs w:val="0"/>
      <w:color w:val="106BBE"/>
    </w:rPr>
  </w:style>
  <w:style w:type="table" w:customStyle="1" w:styleId="TableNormal87">
    <w:name w:val="Table Normal8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71">
    <w:name w:val="Сетка таблицы18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7">
    <w:name w:val="Оглавление 1187"/>
    <w:basedOn w:val="a"/>
    <w:uiPriority w:val="1"/>
    <w:qFormat/>
    <w:rsid w:val="00C23D13"/>
    <w:pPr>
      <w:spacing w:before="96"/>
      <w:ind w:left="116" w:hanging="12"/>
    </w:pPr>
    <w:rPr>
      <w:rFonts w:eastAsia="Times New Roman" w:cs="Times New Roman"/>
      <w:szCs w:val="24"/>
      <w:lang w:eastAsia="ru-RU"/>
    </w:rPr>
  </w:style>
  <w:style w:type="paragraph" w:customStyle="1" w:styleId="21870">
    <w:name w:val="Оглавление 2187"/>
    <w:basedOn w:val="a"/>
    <w:uiPriority w:val="1"/>
    <w:qFormat/>
    <w:rsid w:val="00C23D13"/>
    <w:pPr>
      <w:spacing w:before="102"/>
      <w:ind w:left="356" w:hanging="8"/>
    </w:pPr>
    <w:rPr>
      <w:rFonts w:eastAsia="Times New Roman" w:cs="Times New Roman"/>
      <w:szCs w:val="24"/>
      <w:lang w:eastAsia="ru-RU"/>
    </w:rPr>
  </w:style>
  <w:style w:type="paragraph" w:customStyle="1" w:styleId="3187">
    <w:name w:val="Оглавление 3187"/>
    <w:basedOn w:val="a"/>
    <w:uiPriority w:val="1"/>
    <w:qFormat/>
    <w:rsid w:val="00C23D13"/>
    <w:pPr>
      <w:spacing w:before="112"/>
      <w:ind w:left="596" w:hanging="540"/>
    </w:pPr>
    <w:rPr>
      <w:rFonts w:eastAsia="Times New Roman" w:cs="Times New Roman"/>
      <w:szCs w:val="24"/>
      <w:lang w:eastAsia="ru-RU"/>
    </w:rPr>
  </w:style>
  <w:style w:type="paragraph" w:customStyle="1" w:styleId="11870">
    <w:name w:val="Заголовок 118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70">
    <w:name w:val="Заголовок 3187"/>
    <w:basedOn w:val="a"/>
    <w:uiPriority w:val="1"/>
    <w:qFormat/>
    <w:rsid w:val="00C23D13"/>
    <w:pPr>
      <w:ind w:left="824"/>
      <w:outlineLvl w:val="3"/>
    </w:pPr>
    <w:rPr>
      <w:rFonts w:eastAsia="Times New Roman" w:cs="Times New Roman"/>
      <w:b/>
      <w:bCs/>
      <w:szCs w:val="24"/>
      <w:lang w:eastAsia="ru-RU"/>
    </w:rPr>
  </w:style>
  <w:style w:type="character" w:customStyle="1" w:styleId="872">
    <w:name w:val="Текст выноски Знак87"/>
    <w:basedOn w:val="a1"/>
    <w:uiPriority w:val="99"/>
    <w:semiHidden/>
    <w:rsid w:val="00C23D13"/>
    <w:rPr>
      <w:rFonts w:ascii="Tahoma" w:eastAsia="Times New Roman" w:hAnsi="Tahoma" w:cs="Tahoma"/>
      <w:sz w:val="16"/>
      <w:szCs w:val="16"/>
      <w:lang w:eastAsia="ru-RU"/>
    </w:rPr>
  </w:style>
  <w:style w:type="character" w:customStyle="1" w:styleId="873">
    <w:name w:val="Текст примечания Знак87"/>
    <w:basedOn w:val="a1"/>
    <w:uiPriority w:val="99"/>
    <w:semiHidden/>
    <w:rsid w:val="00C23D13"/>
    <w:rPr>
      <w:rFonts w:ascii="Times New Roman" w:eastAsia="Times New Roman" w:hAnsi="Times New Roman" w:cs="Times New Roman"/>
      <w:sz w:val="20"/>
      <w:szCs w:val="20"/>
      <w:lang w:eastAsia="ru-RU"/>
    </w:rPr>
  </w:style>
  <w:style w:type="character" w:customStyle="1" w:styleId="874">
    <w:name w:val="Тема примечания Знак87"/>
    <w:uiPriority w:val="99"/>
    <w:semiHidden/>
    <w:rsid w:val="00C23D13"/>
    <w:rPr>
      <w:rFonts w:ascii="Times New Roman" w:eastAsia="Times New Roman" w:hAnsi="Times New Roman" w:cs="Times New Roman"/>
      <w:b/>
      <w:bCs/>
      <w:sz w:val="20"/>
      <w:szCs w:val="20"/>
      <w:lang w:eastAsia="ru-RU"/>
    </w:rPr>
  </w:style>
  <w:style w:type="paragraph" w:customStyle="1" w:styleId="xl6587">
    <w:name w:val="xl65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7">
    <w:name w:val="xl66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7">
    <w:name w:val="xl678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7">
    <w:name w:val="xl688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7">
    <w:name w:val="xl69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7">
    <w:name w:val="xl708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7">
    <w:name w:val="xl71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7">
    <w:name w:val="xl728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7">
    <w:name w:val="xl73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7">
    <w:name w:val="xl74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7">
    <w:name w:val="xl75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7">
    <w:name w:val="xl76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7">
    <w:name w:val="xl77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6">
    <w:name w:val="xl78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60">
    <w:name w:val="Заголовок 1 Знак86"/>
    <w:basedOn w:val="a1"/>
    <w:uiPriority w:val="1"/>
    <w:rsid w:val="00C23D13"/>
    <w:rPr>
      <w:rFonts w:ascii="Times New Roman" w:eastAsiaTheme="minorEastAsia" w:hAnsi="Times New Roman" w:cs="Times New Roman"/>
      <w:b/>
      <w:bCs/>
      <w:sz w:val="32"/>
      <w:szCs w:val="32"/>
      <w:lang w:eastAsia="ru-RU"/>
    </w:rPr>
  </w:style>
  <w:style w:type="character" w:customStyle="1" w:styleId="287">
    <w:name w:val="Заголовок 2 Знак87"/>
    <w:basedOn w:val="a1"/>
    <w:uiPriority w:val="1"/>
    <w:rsid w:val="00C23D13"/>
    <w:rPr>
      <w:rFonts w:ascii="Times New Roman" w:eastAsiaTheme="minorEastAsia" w:hAnsi="Times New Roman" w:cs="Times New Roman"/>
      <w:b/>
      <w:bCs/>
      <w:sz w:val="28"/>
      <w:szCs w:val="28"/>
      <w:lang w:eastAsia="ru-RU"/>
    </w:rPr>
  </w:style>
  <w:style w:type="character" w:customStyle="1" w:styleId="386">
    <w:name w:val="Заголовок 3 Знак86"/>
    <w:basedOn w:val="a1"/>
    <w:uiPriority w:val="1"/>
    <w:rsid w:val="00C23D13"/>
    <w:rPr>
      <w:rFonts w:ascii="Times New Roman" w:eastAsiaTheme="minorEastAsia" w:hAnsi="Times New Roman" w:cs="Times New Roman"/>
      <w:b/>
      <w:bCs/>
      <w:sz w:val="24"/>
      <w:szCs w:val="24"/>
      <w:lang w:eastAsia="ru-RU"/>
    </w:rPr>
  </w:style>
  <w:style w:type="numbering" w:customStyle="1" w:styleId="1861">
    <w:name w:val="Нет списка186"/>
    <w:next w:val="a3"/>
    <w:uiPriority w:val="99"/>
    <w:semiHidden/>
    <w:unhideWhenUsed/>
    <w:rsid w:val="00C23D13"/>
  </w:style>
  <w:style w:type="character" w:customStyle="1" w:styleId="875">
    <w:name w:val="Основной текст Знак87"/>
    <w:basedOn w:val="a1"/>
    <w:uiPriority w:val="1"/>
    <w:rsid w:val="00C23D13"/>
    <w:rPr>
      <w:rFonts w:ascii="Times New Roman" w:eastAsiaTheme="minorEastAsia" w:hAnsi="Times New Roman" w:cs="Times New Roman"/>
      <w:sz w:val="24"/>
      <w:szCs w:val="24"/>
      <w:lang w:eastAsia="ru-RU"/>
    </w:rPr>
  </w:style>
  <w:style w:type="paragraph" w:customStyle="1" w:styleId="TableParagraph86">
    <w:name w:val="Table Paragraph8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60">
    <w:name w:val="Верхний колонтитул Знак86"/>
    <w:basedOn w:val="a1"/>
    <w:uiPriority w:val="99"/>
    <w:rsid w:val="00C23D13"/>
    <w:rPr>
      <w:rFonts w:ascii="Times New Roman" w:eastAsiaTheme="minorEastAsia" w:hAnsi="Times New Roman" w:cs="Times New Roman"/>
      <w:sz w:val="24"/>
      <w:szCs w:val="24"/>
      <w:lang w:eastAsia="ru-RU"/>
    </w:rPr>
  </w:style>
  <w:style w:type="character" w:customStyle="1" w:styleId="861">
    <w:name w:val="Нижний колонтитул Знак86"/>
    <w:basedOn w:val="a1"/>
    <w:uiPriority w:val="99"/>
    <w:rsid w:val="00C23D13"/>
    <w:rPr>
      <w:rFonts w:ascii="Times New Roman" w:eastAsiaTheme="minorEastAsia" w:hAnsi="Times New Roman" w:cs="Times New Roman"/>
      <w:sz w:val="24"/>
      <w:szCs w:val="24"/>
      <w:lang w:eastAsia="ru-RU"/>
    </w:rPr>
  </w:style>
  <w:style w:type="paragraph" w:customStyle="1" w:styleId="2186">
    <w:name w:val="Заголовок 2186"/>
    <w:basedOn w:val="a"/>
    <w:uiPriority w:val="1"/>
    <w:qFormat/>
    <w:rsid w:val="00C23D13"/>
    <w:pPr>
      <w:widowControl w:val="0"/>
      <w:ind w:left="692" w:hanging="8"/>
      <w:outlineLvl w:val="2"/>
    </w:pPr>
    <w:rPr>
      <w:rFonts w:eastAsia="Times New Roman"/>
      <w:b/>
      <w:bCs/>
      <w:sz w:val="28"/>
      <w:szCs w:val="28"/>
      <w:lang w:val="en-US"/>
    </w:rPr>
  </w:style>
  <w:style w:type="character" w:customStyle="1" w:styleId="862">
    <w:name w:val="Гипертекстовая ссылка86"/>
    <w:basedOn w:val="a1"/>
    <w:uiPriority w:val="99"/>
    <w:rsid w:val="00C23D13"/>
    <w:rPr>
      <w:b w:val="0"/>
      <w:bCs w:val="0"/>
      <w:color w:val="106BBE"/>
    </w:rPr>
  </w:style>
  <w:style w:type="table" w:customStyle="1" w:styleId="TableNormal86">
    <w:name w:val="Table Normal8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62">
    <w:name w:val="Сетка таблицы18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60">
    <w:name w:val="Оглавление 1186"/>
    <w:basedOn w:val="a"/>
    <w:uiPriority w:val="1"/>
    <w:qFormat/>
    <w:rsid w:val="00C23D13"/>
    <w:pPr>
      <w:spacing w:before="96"/>
      <w:ind w:left="116" w:hanging="12"/>
    </w:pPr>
    <w:rPr>
      <w:rFonts w:eastAsia="Times New Roman" w:cs="Times New Roman"/>
      <w:szCs w:val="24"/>
      <w:lang w:eastAsia="ru-RU"/>
    </w:rPr>
  </w:style>
  <w:style w:type="paragraph" w:customStyle="1" w:styleId="21860">
    <w:name w:val="Оглавление 2186"/>
    <w:basedOn w:val="a"/>
    <w:uiPriority w:val="1"/>
    <w:qFormat/>
    <w:rsid w:val="00C23D13"/>
    <w:pPr>
      <w:spacing w:before="102"/>
      <w:ind w:left="356" w:hanging="8"/>
    </w:pPr>
    <w:rPr>
      <w:rFonts w:eastAsia="Times New Roman" w:cs="Times New Roman"/>
      <w:szCs w:val="24"/>
      <w:lang w:eastAsia="ru-RU"/>
    </w:rPr>
  </w:style>
  <w:style w:type="paragraph" w:customStyle="1" w:styleId="3186">
    <w:name w:val="Оглавление 3186"/>
    <w:basedOn w:val="a"/>
    <w:uiPriority w:val="1"/>
    <w:qFormat/>
    <w:rsid w:val="00C23D13"/>
    <w:pPr>
      <w:spacing w:before="112"/>
      <w:ind w:left="596" w:hanging="540"/>
    </w:pPr>
    <w:rPr>
      <w:rFonts w:eastAsia="Times New Roman" w:cs="Times New Roman"/>
      <w:szCs w:val="24"/>
      <w:lang w:eastAsia="ru-RU"/>
    </w:rPr>
  </w:style>
  <w:style w:type="paragraph" w:customStyle="1" w:styleId="11861">
    <w:name w:val="Заголовок 118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60">
    <w:name w:val="Заголовок 3186"/>
    <w:basedOn w:val="a"/>
    <w:uiPriority w:val="1"/>
    <w:qFormat/>
    <w:rsid w:val="00C23D13"/>
    <w:pPr>
      <w:ind w:left="824"/>
      <w:outlineLvl w:val="3"/>
    </w:pPr>
    <w:rPr>
      <w:rFonts w:eastAsia="Times New Roman" w:cs="Times New Roman"/>
      <w:b/>
      <w:bCs/>
      <w:szCs w:val="24"/>
      <w:lang w:eastAsia="ru-RU"/>
    </w:rPr>
  </w:style>
  <w:style w:type="character" w:customStyle="1" w:styleId="863">
    <w:name w:val="Текст выноски Знак86"/>
    <w:basedOn w:val="a1"/>
    <w:uiPriority w:val="99"/>
    <w:semiHidden/>
    <w:rsid w:val="00C23D13"/>
    <w:rPr>
      <w:rFonts w:ascii="Tahoma" w:eastAsia="Times New Roman" w:hAnsi="Tahoma" w:cs="Tahoma"/>
      <w:sz w:val="16"/>
      <w:szCs w:val="16"/>
      <w:lang w:eastAsia="ru-RU"/>
    </w:rPr>
  </w:style>
  <w:style w:type="character" w:customStyle="1" w:styleId="864">
    <w:name w:val="Текст примечания Знак86"/>
    <w:basedOn w:val="a1"/>
    <w:uiPriority w:val="99"/>
    <w:semiHidden/>
    <w:rsid w:val="00C23D13"/>
    <w:rPr>
      <w:rFonts w:ascii="Times New Roman" w:eastAsia="Times New Roman" w:hAnsi="Times New Roman" w:cs="Times New Roman"/>
      <w:sz w:val="20"/>
      <w:szCs w:val="20"/>
      <w:lang w:eastAsia="ru-RU"/>
    </w:rPr>
  </w:style>
  <w:style w:type="character" w:customStyle="1" w:styleId="865">
    <w:name w:val="Тема примечания Знак86"/>
    <w:uiPriority w:val="99"/>
    <w:semiHidden/>
    <w:rsid w:val="00C23D13"/>
    <w:rPr>
      <w:rFonts w:ascii="Times New Roman" w:eastAsia="Times New Roman" w:hAnsi="Times New Roman" w:cs="Times New Roman"/>
      <w:b/>
      <w:bCs/>
      <w:sz w:val="20"/>
      <w:szCs w:val="20"/>
      <w:lang w:eastAsia="ru-RU"/>
    </w:rPr>
  </w:style>
  <w:style w:type="paragraph" w:customStyle="1" w:styleId="xl6586">
    <w:name w:val="xl65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6">
    <w:name w:val="xl66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6">
    <w:name w:val="xl678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6">
    <w:name w:val="xl688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6">
    <w:name w:val="xl69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6">
    <w:name w:val="xl708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6">
    <w:name w:val="xl71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6">
    <w:name w:val="xl728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6">
    <w:name w:val="xl73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6">
    <w:name w:val="xl74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6">
    <w:name w:val="xl75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6">
    <w:name w:val="xl76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6">
    <w:name w:val="xl77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5">
    <w:name w:val="xl78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50">
    <w:name w:val="Заголовок 1 Знак85"/>
    <w:basedOn w:val="a1"/>
    <w:uiPriority w:val="1"/>
    <w:rsid w:val="00C23D13"/>
    <w:rPr>
      <w:rFonts w:ascii="Times New Roman" w:eastAsiaTheme="minorEastAsia" w:hAnsi="Times New Roman" w:cs="Times New Roman"/>
      <w:b/>
      <w:bCs/>
      <w:sz w:val="32"/>
      <w:szCs w:val="32"/>
      <w:lang w:eastAsia="ru-RU"/>
    </w:rPr>
  </w:style>
  <w:style w:type="character" w:customStyle="1" w:styleId="286">
    <w:name w:val="Заголовок 2 Знак86"/>
    <w:basedOn w:val="a1"/>
    <w:uiPriority w:val="1"/>
    <w:rsid w:val="00C23D13"/>
    <w:rPr>
      <w:rFonts w:ascii="Times New Roman" w:eastAsiaTheme="minorEastAsia" w:hAnsi="Times New Roman" w:cs="Times New Roman"/>
      <w:b/>
      <w:bCs/>
      <w:sz w:val="28"/>
      <w:szCs w:val="28"/>
      <w:lang w:eastAsia="ru-RU"/>
    </w:rPr>
  </w:style>
  <w:style w:type="character" w:customStyle="1" w:styleId="385">
    <w:name w:val="Заголовок 3 Знак85"/>
    <w:basedOn w:val="a1"/>
    <w:uiPriority w:val="1"/>
    <w:rsid w:val="00C23D13"/>
    <w:rPr>
      <w:rFonts w:ascii="Times New Roman" w:eastAsiaTheme="minorEastAsia" w:hAnsi="Times New Roman" w:cs="Times New Roman"/>
      <w:b/>
      <w:bCs/>
      <w:sz w:val="24"/>
      <w:szCs w:val="24"/>
      <w:lang w:eastAsia="ru-RU"/>
    </w:rPr>
  </w:style>
  <w:style w:type="numbering" w:customStyle="1" w:styleId="1851">
    <w:name w:val="Нет списка185"/>
    <w:next w:val="a3"/>
    <w:uiPriority w:val="99"/>
    <w:semiHidden/>
    <w:unhideWhenUsed/>
    <w:rsid w:val="00C23D13"/>
  </w:style>
  <w:style w:type="character" w:customStyle="1" w:styleId="866">
    <w:name w:val="Основной текст Знак86"/>
    <w:basedOn w:val="a1"/>
    <w:uiPriority w:val="1"/>
    <w:rsid w:val="00C23D13"/>
    <w:rPr>
      <w:rFonts w:ascii="Times New Roman" w:eastAsiaTheme="minorEastAsia" w:hAnsi="Times New Roman" w:cs="Times New Roman"/>
      <w:sz w:val="24"/>
      <w:szCs w:val="24"/>
      <w:lang w:eastAsia="ru-RU"/>
    </w:rPr>
  </w:style>
  <w:style w:type="paragraph" w:customStyle="1" w:styleId="TableParagraph85">
    <w:name w:val="Table Paragraph8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50">
    <w:name w:val="Верхний колонтитул Знак85"/>
    <w:basedOn w:val="a1"/>
    <w:uiPriority w:val="99"/>
    <w:rsid w:val="00C23D13"/>
    <w:rPr>
      <w:rFonts w:ascii="Times New Roman" w:eastAsiaTheme="minorEastAsia" w:hAnsi="Times New Roman" w:cs="Times New Roman"/>
      <w:sz w:val="24"/>
      <w:szCs w:val="24"/>
      <w:lang w:eastAsia="ru-RU"/>
    </w:rPr>
  </w:style>
  <w:style w:type="character" w:customStyle="1" w:styleId="851">
    <w:name w:val="Нижний колонтитул Знак85"/>
    <w:basedOn w:val="a1"/>
    <w:uiPriority w:val="99"/>
    <w:rsid w:val="00C23D13"/>
    <w:rPr>
      <w:rFonts w:ascii="Times New Roman" w:eastAsiaTheme="minorEastAsia" w:hAnsi="Times New Roman" w:cs="Times New Roman"/>
      <w:sz w:val="24"/>
      <w:szCs w:val="24"/>
      <w:lang w:eastAsia="ru-RU"/>
    </w:rPr>
  </w:style>
  <w:style w:type="paragraph" w:customStyle="1" w:styleId="2185">
    <w:name w:val="Заголовок 2185"/>
    <w:basedOn w:val="a"/>
    <w:uiPriority w:val="1"/>
    <w:qFormat/>
    <w:rsid w:val="00C23D13"/>
    <w:pPr>
      <w:widowControl w:val="0"/>
      <w:ind w:left="692" w:hanging="8"/>
      <w:outlineLvl w:val="2"/>
    </w:pPr>
    <w:rPr>
      <w:rFonts w:eastAsia="Times New Roman"/>
      <w:b/>
      <w:bCs/>
      <w:sz w:val="28"/>
      <w:szCs w:val="28"/>
      <w:lang w:val="en-US"/>
    </w:rPr>
  </w:style>
  <w:style w:type="character" w:customStyle="1" w:styleId="852">
    <w:name w:val="Гипертекстовая ссылка85"/>
    <w:basedOn w:val="a1"/>
    <w:uiPriority w:val="99"/>
    <w:rsid w:val="00C23D13"/>
    <w:rPr>
      <w:b w:val="0"/>
      <w:bCs w:val="0"/>
      <w:color w:val="106BBE"/>
    </w:rPr>
  </w:style>
  <w:style w:type="table" w:customStyle="1" w:styleId="TableNormal85">
    <w:name w:val="Table Normal8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52">
    <w:name w:val="Сетка таблицы18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50">
    <w:name w:val="Оглавление 1185"/>
    <w:basedOn w:val="a"/>
    <w:uiPriority w:val="1"/>
    <w:qFormat/>
    <w:rsid w:val="00C23D13"/>
    <w:pPr>
      <w:spacing w:before="96"/>
      <w:ind w:left="116" w:hanging="12"/>
    </w:pPr>
    <w:rPr>
      <w:rFonts w:eastAsia="Times New Roman" w:cs="Times New Roman"/>
      <w:szCs w:val="24"/>
      <w:lang w:eastAsia="ru-RU"/>
    </w:rPr>
  </w:style>
  <w:style w:type="paragraph" w:customStyle="1" w:styleId="21850">
    <w:name w:val="Оглавление 2185"/>
    <w:basedOn w:val="a"/>
    <w:uiPriority w:val="1"/>
    <w:qFormat/>
    <w:rsid w:val="00C23D13"/>
    <w:pPr>
      <w:spacing w:before="102"/>
      <w:ind w:left="356" w:hanging="8"/>
    </w:pPr>
    <w:rPr>
      <w:rFonts w:eastAsia="Times New Roman" w:cs="Times New Roman"/>
      <w:szCs w:val="24"/>
      <w:lang w:eastAsia="ru-RU"/>
    </w:rPr>
  </w:style>
  <w:style w:type="paragraph" w:customStyle="1" w:styleId="3185">
    <w:name w:val="Оглавление 3185"/>
    <w:basedOn w:val="a"/>
    <w:uiPriority w:val="1"/>
    <w:qFormat/>
    <w:rsid w:val="00C23D13"/>
    <w:pPr>
      <w:spacing w:before="112"/>
      <w:ind w:left="596" w:hanging="540"/>
    </w:pPr>
    <w:rPr>
      <w:rFonts w:eastAsia="Times New Roman" w:cs="Times New Roman"/>
      <w:szCs w:val="24"/>
      <w:lang w:eastAsia="ru-RU"/>
    </w:rPr>
  </w:style>
  <w:style w:type="paragraph" w:customStyle="1" w:styleId="11851">
    <w:name w:val="Заголовок 118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50">
    <w:name w:val="Заголовок 3185"/>
    <w:basedOn w:val="a"/>
    <w:uiPriority w:val="1"/>
    <w:qFormat/>
    <w:rsid w:val="00C23D13"/>
    <w:pPr>
      <w:ind w:left="824"/>
      <w:outlineLvl w:val="3"/>
    </w:pPr>
    <w:rPr>
      <w:rFonts w:eastAsia="Times New Roman" w:cs="Times New Roman"/>
      <w:b/>
      <w:bCs/>
      <w:szCs w:val="24"/>
      <w:lang w:eastAsia="ru-RU"/>
    </w:rPr>
  </w:style>
  <w:style w:type="character" w:customStyle="1" w:styleId="853">
    <w:name w:val="Текст выноски Знак85"/>
    <w:basedOn w:val="a1"/>
    <w:uiPriority w:val="99"/>
    <w:semiHidden/>
    <w:rsid w:val="00C23D13"/>
    <w:rPr>
      <w:rFonts w:ascii="Tahoma" w:eastAsia="Times New Roman" w:hAnsi="Tahoma" w:cs="Tahoma"/>
      <w:sz w:val="16"/>
      <w:szCs w:val="16"/>
      <w:lang w:eastAsia="ru-RU"/>
    </w:rPr>
  </w:style>
  <w:style w:type="character" w:customStyle="1" w:styleId="854">
    <w:name w:val="Текст примечания Знак85"/>
    <w:basedOn w:val="a1"/>
    <w:uiPriority w:val="99"/>
    <w:semiHidden/>
    <w:rsid w:val="00C23D13"/>
    <w:rPr>
      <w:rFonts w:ascii="Times New Roman" w:eastAsia="Times New Roman" w:hAnsi="Times New Roman" w:cs="Times New Roman"/>
      <w:sz w:val="20"/>
      <w:szCs w:val="20"/>
      <w:lang w:eastAsia="ru-RU"/>
    </w:rPr>
  </w:style>
  <w:style w:type="character" w:customStyle="1" w:styleId="855">
    <w:name w:val="Тема примечания Знак85"/>
    <w:uiPriority w:val="99"/>
    <w:semiHidden/>
    <w:rsid w:val="00C23D13"/>
    <w:rPr>
      <w:rFonts w:ascii="Times New Roman" w:eastAsia="Times New Roman" w:hAnsi="Times New Roman" w:cs="Times New Roman"/>
      <w:b/>
      <w:bCs/>
      <w:sz w:val="20"/>
      <w:szCs w:val="20"/>
      <w:lang w:eastAsia="ru-RU"/>
    </w:rPr>
  </w:style>
  <w:style w:type="paragraph" w:customStyle="1" w:styleId="xl6585">
    <w:name w:val="xl65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5">
    <w:name w:val="xl66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5">
    <w:name w:val="xl678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5">
    <w:name w:val="xl688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5">
    <w:name w:val="xl69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5">
    <w:name w:val="xl708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5">
    <w:name w:val="xl71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5">
    <w:name w:val="xl728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5">
    <w:name w:val="xl73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5">
    <w:name w:val="xl74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5">
    <w:name w:val="xl75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5">
    <w:name w:val="xl76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5">
    <w:name w:val="xl77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4">
    <w:name w:val="xl78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40">
    <w:name w:val="Заголовок 1 Знак84"/>
    <w:basedOn w:val="a1"/>
    <w:uiPriority w:val="1"/>
    <w:rsid w:val="00C23D13"/>
    <w:rPr>
      <w:rFonts w:ascii="Times New Roman" w:eastAsiaTheme="minorEastAsia" w:hAnsi="Times New Roman" w:cs="Times New Roman"/>
      <w:b/>
      <w:bCs/>
      <w:sz w:val="32"/>
      <w:szCs w:val="32"/>
      <w:lang w:eastAsia="ru-RU"/>
    </w:rPr>
  </w:style>
  <w:style w:type="character" w:customStyle="1" w:styleId="285">
    <w:name w:val="Заголовок 2 Знак85"/>
    <w:basedOn w:val="a1"/>
    <w:uiPriority w:val="1"/>
    <w:rsid w:val="00C23D13"/>
    <w:rPr>
      <w:rFonts w:ascii="Times New Roman" w:eastAsiaTheme="minorEastAsia" w:hAnsi="Times New Roman" w:cs="Times New Roman"/>
      <w:b/>
      <w:bCs/>
      <w:sz w:val="28"/>
      <w:szCs w:val="28"/>
      <w:lang w:eastAsia="ru-RU"/>
    </w:rPr>
  </w:style>
  <w:style w:type="character" w:customStyle="1" w:styleId="384">
    <w:name w:val="Заголовок 3 Знак84"/>
    <w:basedOn w:val="a1"/>
    <w:uiPriority w:val="1"/>
    <w:rsid w:val="00C23D13"/>
    <w:rPr>
      <w:rFonts w:ascii="Times New Roman" w:eastAsiaTheme="minorEastAsia" w:hAnsi="Times New Roman" w:cs="Times New Roman"/>
      <w:b/>
      <w:bCs/>
      <w:sz w:val="24"/>
      <w:szCs w:val="24"/>
      <w:lang w:eastAsia="ru-RU"/>
    </w:rPr>
  </w:style>
  <w:style w:type="numbering" w:customStyle="1" w:styleId="1841">
    <w:name w:val="Нет списка184"/>
    <w:next w:val="a3"/>
    <w:uiPriority w:val="99"/>
    <w:semiHidden/>
    <w:unhideWhenUsed/>
    <w:rsid w:val="00C23D13"/>
  </w:style>
  <w:style w:type="character" w:customStyle="1" w:styleId="856">
    <w:name w:val="Основной текст Знак85"/>
    <w:basedOn w:val="a1"/>
    <w:uiPriority w:val="1"/>
    <w:rsid w:val="00C23D13"/>
    <w:rPr>
      <w:rFonts w:ascii="Times New Roman" w:eastAsiaTheme="minorEastAsia" w:hAnsi="Times New Roman" w:cs="Times New Roman"/>
      <w:sz w:val="24"/>
      <w:szCs w:val="24"/>
      <w:lang w:eastAsia="ru-RU"/>
    </w:rPr>
  </w:style>
  <w:style w:type="paragraph" w:customStyle="1" w:styleId="TableParagraph84">
    <w:name w:val="Table Paragraph8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40">
    <w:name w:val="Верхний колонтитул Знак84"/>
    <w:basedOn w:val="a1"/>
    <w:uiPriority w:val="99"/>
    <w:rsid w:val="00C23D13"/>
    <w:rPr>
      <w:rFonts w:ascii="Times New Roman" w:eastAsiaTheme="minorEastAsia" w:hAnsi="Times New Roman" w:cs="Times New Roman"/>
      <w:sz w:val="24"/>
      <w:szCs w:val="24"/>
      <w:lang w:eastAsia="ru-RU"/>
    </w:rPr>
  </w:style>
  <w:style w:type="character" w:customStyle="1" w:styleId="841">
    <w:name w:val="Нижний колонтитул Знак84"/>
    <w:basedOn w:val="a1"/>
    <w:uiPriority w:val="99"/>
    <w:rsid w:val="00C23D13"/>
    <w:rPr>
      <w:rFonts w:ascii="Times New Roman" w:eastAsiaTheme="minorEastAsia" w:hAnsi="Times New Roman" w:cs="Times New Roman"/>
      <w:sz w:val="24"/>
      <w:szCs w:val="24"/>
      <w:lang w:eastAsia="ru-RU"/>
    </w:rPr>
  </w:style>
  <w:style w:type="paragraph" w:customStyle="1" w:styleId="2184">
    <w:name w:val="Заголовок 2184"/>
    <w:basedOn w:val="a"/>
    <w:uiPriority w:val="1"/>
    <w:qFormat/>
    <w:rsid w:val="00C23D13"/>
    <w:pPr>
      <w:widowControl w:val="0"/>
      <w:ind w:left="692" w:hanging="8"/>
      <w:outlineLvl w:val="2"/>
    </w:pPr>
    <w:rPr>
      <w:rFonts w:eastAsia="Times New Roman"/>
      <w:b/>
      <w:bCs/>
      <w:sz w:val="28"/>
      <w:szCs w:val="28"/>
      <w:lang w:val="en-US"/>
    </w:rPr>
  </w:style>
  <w:style w:type="character" w:customStyle="1" w:styleId="842">
    <w:name w:val="Гипертекстовая ссылка84"/>
    <w:basedOn w:val="a1"/>
    <w:uiPriority w:val="99"/>
    <w:rsid w:val="00C23D13"/>
    <w:rPr>
      <w:b w:val="0"/>
      <w:bCs w:val="0"/>
      <w:color w:val="106BBE"/>
    </w:rPr>
  </w:style>
  <w:style w:type="table" w:customStyle="1" w:styleId="TableNormal84">
    <w:name w:val="Table Normal8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42">
    <w:name w:val="Сетка таблицы18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40">
    <w:name w:val="Оглавление 1184"/>
    <w:basedOn w:val="a"/>
    <w:uiPriority w:val="1"/>
    <w:qFormat/>
    <w:rsid w:val="00C23D13"/>
    <w:pPr>
      <w:spacing w:before="96"/>
      <w:ind w:left="116" w:hanging="12"/>
    </w:pPr>
    <w:rPr>
      <w:rFonts w:eastAsia="Times New Roman" w:cs="Times New Roman"/>
      <w:szCs w:val="24"/>
      <w:lang w:eastAsia="ru-RU"/>
    </w:rPr>
  </w:style>
  <w:style w:type="paragraph" w:customStyle="1" w:styleId="21840">
    <w:name w:val="Оглавление 2184"/>
    <w:basedOn w:val="a"/>
    <w:uiPriority w:val="1"/>
    <w:qFormat/>
    <w:rsid w:val="00C23D13"/>
    <w:pPr>
      <w:spacing w:before="102"/>
      <w:ind w:left="356" w:hanging="8"/>
    </w:pPr>
    <w:rPr>
      <w:rFonts w:eastAsia="Times New Roman" w:cs="Times New Roman"/>
      <w:szCs w:val="24"/>
      <w:lang w:eastAsia="ru-RU"/>
    </w:rPr>
  </w:style>
  <w:style w:type="paragraph" w:customStyle="1" w:styleId="3184">
    <w:name w:val="Оглавление 3184"/>
    <w:basedOn w:val="a"/>
    <w:uiPriority w:val="1"/>
    <w:qFormat/>
    <w:rsid w:val="00C23D13"/>
    <w:pPr>
      <w:spacing w:before="112"/>
      <w:ind w:left="596" w:hanging="540"/>
    </w:pPr>
    <w:rPr>
      <w:rFonts w:eastAsia="Times New Roman" w:cs="Times New Roman"/>
      <w:szCs w:val="24"/>
      <w:lang w:eastAsia="ru-RU"/>
    </w:rPr>
  </w:style>
  <w:style w:type="paragraph" w:customStyle="1" w:styleId="11841">
    <w:name w:val="Заголовок 118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40">
    <w:name w:val="Заголовок 3184"/>
    <w:basedOn w:val="a"/>
    <w:uiPriority w:val="1"/>
    <w:qFormat/>
    <w:rsid w:val="00C23D13"/>
    <w:pPr>
      <w:ind w:left="824"/>
      <w:outlineLvl w:val="3"/>
    </w:pPr>
    <w:rPr>
      <w:rFonts w:eastAsia="Times New Roman" w:cs="Times New Roman"/>
      <w:b/>
      <w:bCs/>
      <w:szCs w:val="24"/>
      <w:lang w:eastAsia="ru-RU"/>
    </w:rPr>
  </w:style>
  <w:style w:type="character" w:customStyle="1" w:styleId="843">
    <w:name w:val="Текст выноски Знак84"/>
    <w:basedOn w:val="a1"/>
    <w:uiPriority w:val="99"/>
    <w:semiHidden/>
    <w:rsid w:val="00C23D13"/>
    <w:rPr>
      <w:rFonts w:ascii="Tahoma" w:eastAsia="Times New Roman" w:hAnsi="Tahoma" w:cs="Tahoma"/>
      <w:sz w:val="16"/>
      <w:szCs w:val="16"/>
      <w:lang w:eastAsia="ru-RU"/>
    </w:rPr>
  </w:style>
  <w:style w:type="character" w:customStyle="1" w:styleId="844">
    <w:name w:val="Текст примечания Знак84"/>
    <w:basedOn w:val="a1"/>
    <w:uiPriority w:val="99"/>
    <w:semiHidden/>
    <w:rsid w:val="00C23D13"/>
    <w:rPr>
      <w:rFonts w:ascii="Times New Roman" w:eastAsia="Times New Roman" w:hAnsi="Times New Roman" w:cs="Times New Roman"/>
      <w:sz w:val="20"/>
      <w:szCs w:val="20"/>
      <w:lang w:eastAsia="ru-RU"/>
    </w:rPr>
  </w:style>
  <w:style w:type="character" w:customStyle="1" w:styleId="845">
    <w:name w:val="Тема примечания Знак84"/>
    <w:uiPriority w:val="99"/>
    <w:semiHidden/>
    <w:rsid w:val="00C23D13"/>
    <w:rPr>
      <w:rFonts w:ascii="Times New Roman" w:eastAsia="Times New Roman" w:hAnsi="Times New Roman" w:cs="Times New Roman"/>
      <w:b/>
      <w:bCs/>
      <w:sz w:val="20"/>
      <w:szCs w:val="20"/>
      <w:lang w:eastAsia="ru-RU"/>
    </w:rPr>
  </w:style>
  <w:style w:type="paragraph" w:customStyle="1" w:styleId="xl6584">
    <w:name w:val="xl65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4">
    <w:name w:val="xl66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4">
    <w:name w:val="xl678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4">
    <w:name w:val="xl688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4">
    <w:name w:val="xl69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4">
    <w:name w:val="xl708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4">
    <w:name w:val="xl71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4">
    <w:name w:val="xl728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4">
    <w:name w:val="xl73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4">
    <w:name w:val="xl74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4">
    <w:name w:val="xl75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4">
    <w:name w:val="xl76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4">
    <w:name w:val="xl77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3">
    <w:name w:val="xl78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30">
    <w:name w:val="Заголовок 1 Знак83"/>
    <w:basedOn w:val="a1"/>
    <w:uiPriority w:val="1"/>
    <w:rsid w:val="00C23D13"/>
    <w:rPr>
      <w:rFonts w:ascii="Times New Roman" w:eastAsiaTheme="minorEastAsia" w:hAnsi="Times New Roman" w:cs="Times New Roman"/>
      <w:b/>
      <w:bCs/>
      <w:sz w:val="32"/>
      <w:szCs w:val="32"/>
      <w:lang w:eastAsia="ru-RU"/>
    </w:rPr>
  </w:style>
  <w:style w:type="character" w:customStyle="1" w:styleId="284">
    <w:name w:val="Заголовок 2 Знак84"/>
    <w:basedOn w:val="a1"/>
    <w:uiPriority w:val="1"/>
    <w:rsid w:val="00C23D13"/>
    <w:rPr>
      <w:rFonts w:ascii="Times New Roman" w:eastAsiaTheme="minorEastAsia" w:hAnsi="Times New Roman" w:cs="Times New Roman"/>
      <w:b/>
      <w:bCs/>
      <w:sz w:val="28"/>
      <w:szCs w:val="28"/>
      <w:lang w:eastAsia="ru-RU"/>
    </w:rPr>
  </w:style>
  <w:style w:type="character" w:customStyle="1" w:styleId="383">
    <w:name w:val="Заголовок 3 Знак83"/>
    <w:basedOn w:val="a1"/>
    <w:uiPriority w:val="1"/>
    <w:rsid w:val="00C23D13"/>
    <w:rPr>
      <w:rFonts w:ascii="Times New Roman" w:eastAsiaTheme="minorEastAsia" w:hAnsi="Times New Roman" w:cs="Times New Roman"/>
      <w:b/>
      <w:bCs/>
      <w:sz w:val="24"/>
      <w:szCs w:val="24"/>
      <w:lang w:eastAsia="ru-RU"/>
    </w:rPr>
  </w:style>
  <w:style w:type="numbering" w:customStyle="1" w:styleId="1831">
    <w:name w:val="Нет списка183"/>
    <w:next w:val="a3"/>
    <w:uiPriority w:val="99"/>
    <w:semiHidden/>
    <w:unhideWhenUsed/>
    <w:rsid w:val="00C23D13"/>
  </w:style>
  <w:style w:type="character" w:customStyle="1" w:styleId="846">
    <w:name w:val="Основной текст Знак84"/>
    <w:basedOn w:val="a1"/>
    <w:uiPriority w:val="1"/>
    <w:rsid w:val="00C23D13"/>
    <w:rPr>
      <w:rFonts w:ascii="Times New Roman" w:eastAsiaTheme="minorEastAsia" w:hAnsi="Times New Roman" w:cs="Times New Roman"/>
      <w:sz w:val="24"/>
      <w:szCs w:val="24"/>
      <w:lang w:eastAsia="ru-RU"/>
    </w:rPr>
  </w:style>
  <w:style w:type="paragraph" w:customStyle="1" w:styleId="TableParagraph83">
    <w:name w:val="Table Paragraph8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30">
    <w:name w:val="Верхний колонтитул Знак83"/>
    <w:basedOn w:val="a1"/>
    <w:uiPriority w:val="99"/>
    <w:rsid w:val="00C23D13"/>
    <w:rPr>
      <w:rFonts w:ascii="Times New Roman" w:eastAsiaTheme="minorEastAsia" w:hAnsi="Times New Roman" w:cs="Times New Roman"/>
      <w:sz w:val="24"/>
      <w:szCs w:val="24"/>
      <w:lang w:eastAsia="ru-RU"/>
    </w:rPr>
  </w:style>
  <w:style w:type="character" w:customStyle="1" w:styleId="831">
    <w:name w:val="Нижний колонтитул Знак83"/>
    <w:basedOn w:val="a1"/>
    <w:uiPriority w:val="99"/>
    <w:rsid w:val="00C23D13"/>
    <w:rPr>
      <w:rFonts w:ascii="Times New Roman" w:eastAsiaTheme="minorEastAsia" w:hAnsi="Times New Roman" w:cs="Times New Roman"/>
      <w:sz w:val="24"/>
      <w:szCs w:val="24"/>
      <w:lang w:eastAsia="ru-RU"/>
    </w:rPr>
  </w:style>
  <w:style w:type="paragraph" w:customStyle="1" w:styleId="2183">
    <w:name w:val="Заголовок 2183"/>
    <w:basedOn w:val="a"/>
    <w:uiPriority w:val="1"/>
    <w:qFormat/>
    <w:rsid w:val="00C23D13"/>
    <w:pPr>
      <w:widowControl w:val="0"/>
      <w:ind w:left="692" w:hanging="8"/>
      <w:outlineLvl w:val="2"/>
    </w:pPr>
    <w:rPr>
      <w:rFonts w:eastAsia="Times New Roman"/>
      <w:b/>
      <w:bCs/>
      <w:sz w:val="28"/>
      <w:szCs w:val="28"/>
      <w:lang w:val="en-US"/>
    </w:rPr>
  </w:style>
  <w:style w:type="character" w:customStyle="1" w:styleId="832">
    <w:name w:val="Гипертекстовая ссылка83"/>
    <w:basedOn w:val="a1"/>
    <w:uiPriority w:val="99"/>
    <w:rsid w:val="00C23D13"/>
    <w:rPr>
      <w:b w:val="0"/>
      <w:bCs w:val="0"/>
      <w:color w:val="106BBE"/>
    </w:rPr>
  </w:style>
  <w:style w:type="table" w:customStyle="1" w:styleId="TableNormal83">
    <w:name w:val="Table Normal8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32">
    <w:name w:val="Сетка таблицы18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30">
    <w:name w:val="Оглавление 1183"/>
    <w:basedOn w:val="a"/>
    <w:uiPriority w:val="1"/>
    <w:qFormat/>
    <w:rsid w:val="00C23D13"/>
    <w:pPr>
      <w:spacing w:before="96"/>
      <w:ind w:left="116" w:hanging="12"/>
    </w:pPr>
    <w:rPr>
      <w:rFonts w:eastAsia="Times New Roman" w:cs="Times New Roman"/>
      <w:szCs w:val="24"/>
      <w:lang w:eastAsia="ru-RU"/>
    </w:rPr>
  </w:style>
  <w:style w:type="paragraph" w:customStyle="1" w:styleId="21830">
    <w:name w:val="Оглавление 2183"/>
    <w:basedOn w:val="a"/>
    <w:uiPriority w:val="1"/>
    <w:qFormat/>
    <w:rsid w:val="00C23D13"/>
    <w:pPr>
      <w:spacing w:before="102"/>
      <w:ind w:left="356" w:hanging="8"/>
    </w:pPr>
    <w:rPr>
      <w:rFonts w:eastAsia="Times New Roman" w:cs="Times New Roman"/>
      <w:szCs w:val="24"/>
      <w:lang w:eastAsia="ru-RU"/>
    </w:rPr>
  </w:style>
  <w:style w:type="paragraph" w:customStyle="1" w:styleId="3183">
    <w:name w:val="Оглавление 3183"/>
    <w:basedOn w:val="a"/>
    <w:uiPriority w:val="1"/>
    <w:qFormat/>
    <w:rsid w:val="00C23D13"/>
    <w:pPr>
      <w:spacing w:before="112"/>
      <w:ind w:left="596" w:hanging="540"/>
    </w:pPr>
    <w:rPr>
      <w:rFonts w:eastAsia="Times New Roman" w:cs="Times New Roman"/>
      <w:szCs w:val="24"/>
      <w:lang w:eastAsia="ru-RU"/>
    </w:rPr>
  </w:style>
  <w:style w:type="paragraph" w:customStyle="1" w:styleId="11831">
    <w:name w:val="Заголовок 118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30">
    <w:name w:val="Заголовок 3183"/>
    <w:basedOn w:val="a"/>
    <w:uiPriority w:val="1"/>
    <w:qFormat/>
    <w:rsid w:val="00C23D13"/>
    <w:pPr>
      <w:ind w:left="824"/>
      <w:outlineLvl w:val="3"/>
    </w:pPr>
    <w:rPr>
      <w:rFonts w:eastAsia="Times New Roman" w:cs="Times New Roman"/>
      <w:b/>
      <w:bCs/>
      <w:szCs w:val="24"/>
      <w:lang w:eastAsia="ru-RU"/>
    </w:rPr>
  </w:style>
  <w:style w:type="character" w:customStyle="1" w:styleId="833">
    <w:name w:val="Текст выноски Знак83"/>
    <w:basedOn w:val="a1"/>
    <w:uiPriority w:val="99"/>
    <w:semiHidden/>
    <w:rsid w:val="00C23D13"/>
    <w:rPr>
      <w:rFonts w:ascii="Tahoma" w:eastAsia="Times New Roman" w:hAnsi="Tahoma" w:cs="Tahoma"/>
      <w:sz w:val="16"/>
      <w:szCs w:val="16"/>
      <w:lang w:eastAsia="ru-RU"/>
    </w:rPr>
  </w:style>
  <w:style w:type="character" w:customStyle="1" w:styleId="834">
    <w:name w:val="Текст примечания Знак83"/>
    <w:basedOn w:val="a1"/>
    <w:uiPriority w:val="99"/>
    <w:semiHidden/>
    <w:rsid w:val="00C23D13"/>
    <w:rPr>
      <w:rFonts w:ascii="Times New Roman" w:eastAsia="Times New Roman" w:hAnsi="Times New Roman" w:cs="Times New Roman"/>
      <w:sz w:val="20"/>
      <w:szCs w:val="20"/>
      <w:lang w:eastAsia="ru-RU"/>
    </w:rPr>
  </w:style>
  <w:style w:type="character" w:customStyle="1" w:styleId="835">
    <w:name w:val="Тема примечания Знак83"/>
    <w:uiPriority w:val="99"/>
    <w:semiHidden/>
    <w:rsid w:val="00C23D13"/>
    <w:rPr>
      <w:rFonts w:ascii="Times New Roman" w:eastAsia="Times New Roman" w:hAnsi="Times New Roman" w:cs="Times New Roman"/>
      <w:b/>
      <w:bCs/>
      <w:sz w:val="20"/>
      <w:szCs w:val="20"/>
      <w:lang w:eastAsia="ru-RU"/>
    </w:rPr>
  </w:style>
  <w:style w:type="paragraph" w:customStyle="1" w:styleId="xl6583">
    <w:name w:val="xl65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3">
    <w:name w:val="xl66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3">
    <w:name w:val="xl678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3">
    <w:name w:val="xl688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3">
    <w:name w:val="xl69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3">
    <w:name w:val="xl708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3">
    <w:name w:val="xl71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3">
    <w:name w:val="xl728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3">
    <w:name w:val="xl73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3">
    <w:name w:val="xl74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3">
    <w:name w:val="xl75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3">
    <w:name w:val="xl76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3">
    <w:name w:val="xl77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2">
    <w:name w:val="xl78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20">
    <w:name w:val="Заголовок 1 Знак82"/>
    <w:basedOn w:val="a1"/>
    <w:uiPriority w:val="1"/>
    <w:rsid w:val="00C23D13"/>
    <w:rPr>
      <w:rFonts w:ascii="Times New Roman" w:eastAsiaTheme="minorEastAsia" w:hAnsi="Times New Roman" w:cs="Times New Roman"/>
      <w:b/>
      <w:bCs/>
      <w:sz w:val="32"/>
      <w:szCs w:val="32"/>
      <w:lang w:eastAsia="ru-RU"/>
    </w:rPr>
  </w:style>
  <w:style w:type="character" w:customStyle="1" w:styleId="283">
    <w:name w:val="Заголовок 2 Знак83"/>
    <w:basedOn w:val="a1"/>
    <w:uiPriority w:val="1"/>
    <w:rsid w:val="00C23D13"/>
    <w:rPr>
      <w:rFonts w:ascii="Times New Roman" w:eastAsiaTheme="minorEastAsia" w:hAnsi="Times New Roman" w:cs="Times New Roman"/>
      <w:b/>
      <w:bCs/>
      <w:sz w:val="28"/>
      <w:szCs w:val="28"/>
      <w:lang w:eastAsia="ru-RU"/>
    </w:rPr>
  </w:style>
  <w:style w:type="character" w:customStyle="1" w:styleId="382">
    <w:name w:val="Заголовок 3 Знак82"/>
    <w:basedOn w:val="a1"/>
    <w:uiPriority w:val="1"/>
    <w:rsid w:val="00C23D13"/>
    <w:rPr>
      <w:rFonts w:ascii="Times New Roman" w:eastAsiaTheme="minorEastAsia" w:hAnsi="Times New Roman" w:cs="Times New Roman"/>
      <w:b/>
      <w:bCs/>
      <w:sz w:val="24"/>
      <w:szCs w:val="24"/>
      <w:lang w:eastAsia="ru-RU"/>
    </w:rPr>
  </w:style>
  <w:style w:type="numbering" w:customStyle="1" w:styleId="1821">
    <w:name w:val="Нет списка182"/>
    <w:next w:val="a3"/>
    <w:uiPriority w:val="99"/>
    <w:semiHidden/>
    <w:unhideWhenUsed/>
    <w:rsid w:val="00C23D13"/>
  </w:style>
  <w:style w:type="character" w:customStyle="1" w:styleId="836">
    <w:name w:val="Основной текст Знак83"/>
    <w:basedOn w:val="a1"/>
    <w:uiPriority w:val="1"/>
    <w:rsid w:val="00C23D13"/>
    <w:rPr>
      <w:rFonts w:ascii="Times New Roman" w:eastAsiaTheme="minorEastAsia" w:hAnsi="Times New Roman" w:cs="Times New Roman"/>
      <w:sz w:val="24"/>
      <w:szCs w:val="24"/>
      <w:lang w:eastAsia="ru-RU"/>
    </w:rPr>
  </w:style>
  <w:style w:type="paragraph" w:customStyle="1" w:styleId="TableParagraph82">
    <w:name w:val="Table Paragraph8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20">
    <w:name w:val="Верхний колонтитул Знак82"/>
    <w:basedOn w:val="a1"/>
    <w:uiPriority w:val="99"/>
    <w:rsid w:val="00C23D13"/>
    <w:rPr>
      <w:rFonts w:ascii="Times New Roman" w:eastAsiaTheme="minorEastAsia" w:hAnsi="Times New Roman" w:cs="Times New Roman"/>
      <w:sz w:val="24"/>
      <w:szCs w:val="24"/>
      <w:lang w:eastAsia="ru-RU"/>
    </w:rPr>
  </w:style>
  <w:style w:type="character" w:customStyle="1" w:styleId="821">
    <w:name w:val="Нижний колонтитул Знак82"/>
    <w:basedOn w:val="a1"/>
    <w:uiPriority w:val="99"/>
    <w:rsid w:val="00C23D13"/>
    <w:rPr>
      <w:rFonts w:ascii="Times New Roman" w:eastAsiaTheme="minorEastAsia" w:hAnsi="Times New Roman" w:cs="Times New Roman"/>
      <w:sz w:val="24"/>
      <w:szCs w:val="24"/>
      <w:lang w:eastAsia="ru-RU"/>
    </w:rPr>
  </w:style>
  <w:style w:type="paragraph" w:customStyle="1" w:styleId="2182">
    <w:name w:val="Заголовок 2182"/>
    <w:basedOn w:val="a"/>
    <w:uiPriority w:val="1"/>
    <w:qFormat/>
    <w:rsid w:val="00C23D13"/>
    <w:pPr>
      <w:widowControl w:val="0"/>
      <w:ind w:left="692" w:hanging="8"/>
      <w:outlineLvl w:val="2"/>
    </w:pPr>
    <w:rPr>
      <w:rFonts w:eastAsia="Times New Roman"/>
      <w:b/>
      <w:bCs/>
      <w:sz w:val="28"/>
      <w:szCs w:val="28"/>
      <w:lang w:val="en-US"/>
    </w:rPr>
  </w:style>
  <w:style w:type="character" w:customStyle="1" w:styleId="822">
    <w:name w:val="Гипертекстовая ссылка82"/>
    <w:basedOn w:val="a1"/>
    <w:uiPriority w:val="99"/>
    <w:rsid w:val="00C23D13"/>
    <w:rPr>
      <w:b w:val="0"/>
      <w:bCs w:val="0"/>
      <w:color w:val="106BBE"/>
    </w:rPr>
  </w:style>
  <w:style w:type="table" w:customStyle="1" w:styleId="TableNormal82">
    <w:name w:val="Table Normal8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22">
    <w:name w:val="Сетка таблицы18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20">
    <w:name w:val="Оглавление 1182"/>
    <w:basedOn w:val="a"/>
    <w:uiPriority w:val="1"/>
    <w:qFormat/>
    <w:rsid w:val="00C23D13"/>
    <w:pPr>
      <w:spacing w:before="96"/>
      <w:ind w:left="116" w:hanging="12"/>
    </w:pPr>
    <w:rPr>
      <w:rFonts w:eastAsia="Times New Roman" w:cs="Times New Roman"/>
      <w:szCs w:val="24"/>
      <w:lang w:eastAsia="ru-RU"/>
    </w:rPr>
  </w:style>
  <w:style w:type="paragraph" w:customStyle="1" w:styleId="21820">
    <w:name w:val="Оглавление 2182"/>
    <w:basedOn w:val="a"/>
    <w:uiPriority w:val="1"/>
    <w:qFormat/>
    <w:rsid w:val="00C23D13"/>
    <w:pPr>
      <w:spacing w:before="102"/>
      <w:ind w:left="356" w:hanging="8"/>
    </w:pPr>
    <w:rPr>
      <w:rFonts w:eastAsia="Times New Roman" w:cs="Times New Roman"/>
      <w:szCs w:val="24"/>
      <w:lang w:eastAsia="ru-RU"/>
    </w:rPr>
  </w:style>
  <w:style w:type="paragraph" w:customStyle="1" w:styleId="3182">
    <w:name w:val="Оглавление 3182"/>
    <w:basedOn w:val="a"/>
    <w:uiPriority w:val="1"/>
    <w:qFormat/>
    <w:rsid w:val="00C23D13"/>
    <w:pPr>
      <w:spacing w:before="112"/>
      <w:ind w:left="596" w:hanging="540"/>
    </w:pPr>
    <w:rPr>
      <w:rFonts w:eastAsia="Times New Roman" w:cs="Times New Roman"/>
      <w:szCs w:val="24"/>
      <w:lang w:eastAsia="ru-RU"/>
    </w:rPr>
  </w:style>
  <w:style w:type="paragraph" w:customStyle="1" w:styleId="11821">
    <w:name w:val="Заголовок 118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20">
    <w:name w:val="Заголовок 3182"/>
    <w:basedOn w:val="a"/>
    <w:uiPriority w:val="1"/>
    <w:qFormat/>
    <w:rsid w:val="00C23D13"/>
    <w:pPr>
      <w:ind w:left="824"/>
      <w:outlineLvl w:val="3"/>
    </w:pPr>
    <w:rPr>
      <w:rFonts w:eastAsia="Times New Roman" w:cs="Times New Roman"/>
      <w:b/>
      <w:bCs/>
      <w:szCs w:val="24"/>
      <w:lang w:eastAsia="ru-RU"/>
    </w:rPr>
  </w:style>
  <w:style w:type="character" w:customStyle="1" w:styleId="823">
    <w:name w:val="Текст выноски Знак82"/>
    <w:basedOn w:val="a1"/>
    <w:uiPriority w:val="99"/>
    <w:semiHidden/>
    <w:rsid w:val="00C23D13"/>
    <w:rPr>
      <w:rFonts w:ascii="Tahoma" w:eastAsia="Times New Roman" w:hAnsi="Tahoma" w:cs="Tahoma"/>
      <w:sz w:val="16"/>
      <w:szCs w:val="16"/>
      <w:lang w:eastAsia="ru-RU"/>
    </w:rPr>
  </w:style>
  <w:style w:type="character" w:customStyle="1" w:styleId="824">
    <w:name w:val="Текст примечания Знак82"/>
    <w:basedOn w:val="a1"/>
    <w:uiPriority w:val="99"/>
    <w:semiHidden/>
    <w:rsid w:val="00C23D13"/>
    <w:rPr>
      <w:rFonts w:ascii="Times New Roman" w:eastAsia="Times New Roman" w:hAnsi="Times New Roman" w:cs="Times New Roman"/>
      <w:sz w:val="20"/>
      <w:szCs w:val="20"/>
      <w:lang w:eastAsia="ru-RU"/>
    </w:rPr>
  </w:style>
  <w:style w:type="character" w:customStyle="1" w:styleId="825">
    <w:name w:val="Тема примечания Знак82"/>
    <w:uiPriority w:val="99"/>
    <w:semiHidden/>
    <w:rsid w:val="00C23D13"/>
    <w:rPr>
      <w:rFonts w:ascii="Times New Roman" w:eastAsia="Times New Roman" w:hAnsi="Times New Roman" w:cs="Times New Roman"/>
      <w:b/>
      <w:bCs/>
      <w:sz w:val="20"/>
      <w:szCs w:val="20"/>
      <w:lang w:eastAsia="ru-RU"/>
    </w:rPr>
  </w:style>
  <w:style w:type="paragraph" w:customStyle="1" w:styleId="xl6582">
    <w:name w:val="xl65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2">
    <w:name w:val="xl66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2">
    <w:name w:val="xl678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2">
    <w:name w:val="xl688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2">
    <w:name w:val="xl69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2">
    <w:name w:val="xl708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2">
    <w:name w:val="xl71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2">
    <w:name w:val="xl728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2">
    <w:name w:val="xl73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2">
    <w:name w:val="xl74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2">
    <w:name w:val="xl75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2">
    <w:name w:val="xl76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2">
    <w:name w:val="xl77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1">
    <w:name w:val="xl78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10">
    <w:name w:val="Заголовок 1 Знак81"/>
    <w:basedOn w:val="a1"/>
    <w:uiPriority w:val="1"/>
    <w:rsid w:val="00C23D13"/>
    <w:rPr>
      <w:rFonts w:ascii="Times New Roman" w:eastAsiaTheme="minorEastAsia" w:hAnsi="Times New Roman" w:cs="Times New Roman"/>
      <w:b/>
      <w:bCs/>
      <w:sz w:val="32"/>
      <w:szCs w:val="32"/>
      <w:lang w:eastAsia="ru-RU"/>
    </w:rPr>
  </w:style>
  <w:style w:type="character" w:customStyle="1" w:styleId="282">
    <w:name w:val="Заголовок 2 Знак82"/>
    <w:basedOn w:val="a1"/>
    <w:uiPriority w:val="1"/>
    <w:rsid w:val="00C23D13"/>
    <w:rPr>
      <w:rFonts w:ascii="Times New Roman" w:eastAsiaTheme="minorEastAsia" w:hAnsi="Times New Roman" w:cs="Times New Roman"/>
      <w:b/>
      <w:bCs/>
      <w:sz w:val="28"/>
      <w:szCs w:val="28"/>
      <w:lang w:eastAsia="ru-RU"/>
    </w:rPr>
  </w:style>
  <w:style w:type="character" w:customStyle="1" w:styleId="381">
    <w:name w:val="Заголовок 3 Знак81"/>
    <w:basedOn w:val="a1"/>
    <w:uiPriority w:val="1"/>
    <w:rsid w:val="00C23D13"/>
    <w:rPr>
      <w:rFonts w:ascii="Times New Roman" w:eastAsiaTheme="minorEastAsia" w:hAnsi="Times New Roman" w:cs="Times New Roman"/>
      <w:b/>
      <w:bCs/>
      <w:sz w:val="24"/>
      <w:szCs w:val="24"/>
      <w:lang w:eastAsia="ru-RU"/>
    </w:rPr>
  </w:style>
  <w:style w:type="numbering" w:customStyle="1" w:styleId="1811">
    <w:name w:val="Нет списка181"/>
    <w:next w:val="a3"/>
    <w:uiPriority w:val="99"/>
    <w:semiHidden/>
    <w:unhideWhenUsed/>
    <w:rsid w:val="00C23D13"/>
  </w:style>
  <w:style w:type="character" w:customStyle="1" w:styleId="826">
    <w:name w:val="Основной текст Знак82"/>
    <w:basedOn w:val="a1"/>
    <w:uiPriority w:val="1"/>
    <w:rsid w:val="00C23D13"/>
    <w:rPr>
      <w:rFonts w:ascii="Times New Roman" w:eastAsiaTheme="minorEastAsia" w:hAnsi="Times New Roman" w:cs="Times New Roman"/>
      <w:sz w:val="24"/>
      <w:szCs w:val="24"/>
      <w:lang w:eastAsia="ru-RU"/>
    </w:rPr>
  </w:style>
  <w:style w:type="paragraph" w:customStyle="1" w:styleId="TableParagraph81">
    <w:name w:val="Table Paragraph8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10">
    <w:name w:val="Верхний колонтитул Знак81"/>
    <w:basedOn w:val="a1"/>
    <w:uiPriority w:val="99"/>
    <w:rsid w:val="00C23D13"/>
    <w:rPr>
      <w:rFonts w:ascii="Times New Roman" w:eastAsiaTheme="minorEastAsia" w:hAnsi="Times New Roman" w:cs="Times New Roman"/>
      <w:sz w:val="24"/>
      <w:szCs w:val="24"/>
      <w:lang w:eastAsia="ru-RU"/>
    </w:rPr>
  </w:style>
  <w:style w:type="character" w:customStyle="1" w:styleId="811">
    <w:name w:val="Нижний колонтитул Знак81"/>
    <w:basedOn w:val="a1"/>
    <w:uiPriority w:val="99"/>
    <w:rsid w:val="00C23D13"/>
    <w:rPr>
      <w:rFonts w:ascii="Times New Roman" w:eastAsiaTheme="minorEastAsia" w:hAnsi="Times New Roman" w:cs="Times New Roman"/>
      <w:sz w:val="24"/>
      <w:szCs w:val="24"/>
      <w:lang w:eastAsia="ru-RU"/>
    </w:rPr>
  </w:style>
  <w:style w:type="paragraph" w:customStyle="1" w:styleId="21810">
    <w:name w:val="Заголовок 2181"/>
    <w:basedOn w:val="a"/>
    <w:uiPriority w:val="1"/>
    <w:qFormat/>
    <w:rsid w:val="00C23D13"/>
    <w:pPr>
      <w:widowControl w:val="0"/>
      <w:ind w:left="692" w:hanging="8"/>
      <w:outlineLvl w:val="2"/>
    </w:pPr>
    <w:rPr>
      <w:rFonts w:eastAsia="Times New Roman"/>
      <w:b/>
      <w:bCs/>
      <w:sz w:val="28"/>
      <w:szCs w:val="28"/>
      <w:lang w:val="en-US"/>
    </w:rPr>
  </w:style>
  <w:style w:type="character" w:customStyle="1" w:styleId="812">
    <w:name w:val="Гипертекстовая ссылка81"/>
    <w:basedOn w:val="a1"/>
    <w:uiPriority w:val="99"/>
    <w:rsid w:val="00C23D13"/>
    <w:rPr>
      <w:b w:val="0"/>
      <w:bCs w:val="0"/>
      <w:color w:val="106BBE"/>
    </w:rPr>
  </w:style>
  <w:style w:type="table" w:customStyle="1" w:styleId="TableNormal81">
    <w:name w:val="Table Normal8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12">
    <w:name w:val="Сетка таблицы18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10">
    <w:name w:val="Оглавление 1181"/>
    <w:basedOn w:val="a"/>
    <w:uiPriority w:val="1"/>
    <w:qFormat/>
    <w:rsid w:val="00C23D13"/>
    <w:pPr>
      <w:spacing w:before="96"/>
      <w:ind w:left="116" w:hanging="12"/>
    </w:pPr>
    <w:rPr>
      <w:rFonts w:eastAsia="Times New Roman" w:cs="Times New Roman"/>
      <w:szCs w:val="24"/>
      <w:lang w:eastAsia="ru-RU"/>
    </w:rPr>
  </w:style>
  <w:style w:type="paragraph" w:customStyle="1" w:styleId="21811">
    <w:name w:val="Оглавление 2181"/>
    <w:basedOn w:val="a"/>
    <w:uiPriority w:val="1"/>
    <w:qFormat/>
    <w:rsid w:val="00C23D13"/>
    <w:pPr>
      <w:spacing w:before="102"/>
      <w:ind w:left="356" w:hanging="8"/>
    </w:pPr>
    <w:rPr>
      <w:rFonts w:eastAsia="Times New Roman" w:cs="Times New Roman"/>
      <w:szCs w:val="24"/>
      <w:lang w:eastAsia="ru-RU"/>
    </w:rPr>
  </w:style>
  <w:style w:type="paragraph" w:customStyle="1" w:styleId="3181">
    <w:name w:val="Оглавление 3181"/>
    <w:basedOn w:val="a"/>
    <w:uiPriority w:val="1"/>
    <w:qFormat/>
    <w:rsid w:val="00C23D13"/>
    <w:pPr>
      <w:spacing w:before="112"/>
      <w:ind w:left="596" w:hanging="540"/>
    </w:pPr>
    <w:rPr>
      <w:rFonts w:eastAsia="Times New Roman" w:cs="Times New Roman"/>
      <w:szCs w:val="24"/>
      <w:lang w:eastAsia="ru-RU"/>
    </w:rPr>
  </w:style>
  <w:style w:type="paragraph" w:customStyle="1" w:styleId="11811">
    <w:name w:val="Заголовок 118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10">
    <w:name w:val="Заголовок 3181"/>
    <w:basedOn w:val="a"/>
    <w:uiPriority w:val="1"/>
    <w:qFormat/>
    <w:rsid w:val="00C23D13"/>
    <w:pPr>
      <w:ind w:left="824"/>
      <w:outlineLvl w:val="3"/>
    </w:pPr>
    <w:rPr>
      <w:rFonts w:eastAsia="Times New Roman" w:cs="Times New Roman"/>
      <w:b/>
      <w:bCs/>
      <w:szCs w:val="24"/>
      <w:lang w:eastAsia="ru-RU"/>
    </w:rPr>
  </w:style>
  <w:style w:type="character" w:customStyle="1" w:styleId="813">
    <w:name w:val="Текст выноски Знак81"/>
    <w:basedOn w:val="a1"/>
    <w:uiPriority w:val="99"/>
    <w:semiHidden/>
    <w:rsid w:val="00C23D13"/>
    <w:rPr>
      <w:rFonts w:ascii="Tahoma" w:eastAsia="Times New Roman" w:hAnsi="Tahoma" w:cs="Tahoma"/>
      <w:sz w:val="16"/>
      <w:szCs w:val="16"/>
      <w:lang w:eastAsia="ru-RU"/>
    </w:rPr>
  </w:style>
  <w:style w:type="character" w:customStyle="1" w:styleId="814">
    <w:name w:val="Текст примечания Знак81"/>
    <w:basedOn w:val="a1"/>
    <w:uiPriority w:val="99"/>
    <w:semiHidden/>
    <w:rsid w:val="00C23D13"/>
    <w:rPr>
      <w:rFonts w:ascii="Times New Roman" w:eastAsia="Times New Roman" w:hAnsi="Times New Roman" w:cs="Times New Roman"/>
      <w:sz w:val="20"/>
      <w:szCs w:val="20"/>
      <w:lang w:eastAsia="ru-RU"/>
    </w:rPr>
  </w:style>
  <w:style w:type="character" w:customStyle="1" w:styleId="815">
    <w:name w:val="Тема примечания Знак81"/>
    <w:uiPriority w:val="99"/>
    <w:semiHidden/>
    <w:rsid w:val="00C23D13"/>
    <w:rPr>
      <w:rFonts w:ascii="Times New Roman" w:eastAsia="Times New Roman" w:hAnsi="Times New Roman" w:cs="Times New Roman"/>
      <w:b/>
      <w:bCs/>
      <w:sz w:val="20"/>
      <w:szCs w:val="20"/>
      <w:lang w:eastAsia="ru-RU"/>
    </w:rPr>
  </w:style>
  <w:style w:type="paragraph" w:customStyle="1" w:styleId="xl6581">
    <w:name w:val="xl65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1">
    <w:name w:val="xl66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1">
    <w:name w:val="xl678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1">
    <w:name w:val="xl688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1">
    <w:name w:val="xl69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1">
    <w:name w:val="xl708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1">
    <w:name w:val="xl71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1">
    <w:name w:val="xl728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1">
    <w:name w:val="xl73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1">
    <w:name w:val="xl74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1">
    <w:name w:val="xl75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1">
    <w:name w:val="xl76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1">
    <w:name w:val="xl77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0">
    <w:name w:val="xl78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00">
    <w:name w:val="Заголовок 1 Знак80"/>
    <w:basedOn w:val="a1"/>
    <w:uiPriority w:val="1"/>
    <w:rsid w:val="00C23D13"/>
    <w:rPr>
      <w:rFonts w:ascii="Times New Roman" w:eastAsiaTheme="minorEastAsia" w:hAnsi="Times New Roman" w:cs="Times New Roman"/>
      <w:b/>
      <w:bCs/>
      <w:sz w:val="32"/>
      <w:szCs w:val="32"/>
      <w:lang w:eastAsia="ru-RU"/>
    </w:rPr>
  </w:style>
  <w:style w:type="character" w:customStyle="1" w:styleId="281">
    <w:name w:val="Заголовок 2 Знак81"/>
    <w:basedOn w:val="a1"/>
    <w:uiPriority w:val="1"/>
    <w:rsid w:val="00C23D13"/>
    <w:rPr>
      <w:rFonts w:ascii="Times New Roman" w:eastAsiaTheme="minorEastAsia" w:hAnsi="Times New Roman" w:cs="Times New Roman"/>
      <w:b/>
      <w:bCs/>
      <w:sz w:val="28"/>
      <w:szCs w:val="28"/>
      <w:lang w:eastAsia="ru-RU"/>
    </w:rPr>
  </w:style>
  <w:style w:type="character" w:customStyle="1" w:styleId="380">
    <w:name w:val="Заголовок 3 Знак80"/>
    <w:basedOn w:val="a1"/>
    <w:uiPriority w:val="1"/>
    <w:rsid w:val="00C23D13"/>
    <w:rPr>
      <w:rFonts w:ascii="Times New Roman" w:eastAsiaTheme="minorEastAsia" w:hAnsi="Times New Roman" w:cs="Times New Roman"/>
      <w:b/>
      <w:bCs/>
      <w:sz w:val="24"/>
      <w:szCs w:val="24"/>
      <w:lang w:eastAsia="ru-RU"/>
    </w:rPr>
  </w:style>
  <w:style w:type="numbering" w:customStyle="1" w:styleId="1801">
    <w:name w:val="Нет списка180"/>
    <w:next w:val="a3"/>
    <w:uiPriority w:val="99"/>
    <w:semiHidden/>
    <w:unhideWhenUsed/>
    <w:rsid w:val="00C23D13"/>
  </w:style>
  <w:style w:type="character" w:customStyle="1" w:styleId="816">
    <w:name w:val="Основной текст Знак81"/>
    <w:basedOn w:val="a1"/>
    <w:uiPriority w:val="1"/>
    <w:rsid w:val="00C23D13"/>
    <w:rPr>
      <w:rFonts w:ascii="Times New Roman" w:eastAsiaTheme="minorEastAsia" w:hAnsi="Times New Roman" w:cs="Times New Roman"/>
      <w:sz w:val="24"/>
      <w:szCs w:val="24"/>
      <w:lang w:eastAsia="ru-RU"/>
    </w:rPr>
  </w:style>
  <w:style w:type="paragraph" w:customStyle="1" w:styleId="TableParagraph80">
    <w:name w:val="Table Paragraph8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00">
    <w:name w:val="Верхний колонтитул Знак80"/>
    <w:basedOn w:val="a1"/>
    <w:uiPriority w:val="99"/>
    <w:rsid w:val="00C23D13"/>
    <w:rPr>
      <w:rFonts w:ascii="Times New Roman" w:eastAsiaTheme="minorEastAsia" w:hAnsi="Times New Roman" w:cs="Times New Roman"/>
      <w:sz w:val="24"/>
      <w:szCs w:val="24"/>
      <w:lang w:eastAsia="ru-RU"/>
    </w:rPr>
  </w:style>
  <w:style w:type="character" w:customStyle="1" w:styleId="801">
    <w:name w:val="Нижний колонтитул Знак80"/>
    <w:basedOn w:val="a1"/>
    <w:uiPriority w:val="99"/>
    <w:rsid w:val="00C23D13"/>
    <w:rPr>
      <w:rFonts w:ascii="Times New Roman" w:eastAsiaTheme="minorEastAsia" w:hAnsi="Times New Roman" w:cs="Times New Roman"/>
      <w:sz w:val="24"/>
      <w:szCs w:val="24"/>
      <w:lang w:eastAsia="ru-RU"/>
    </w:rPr>
  </w:style>
  <w:style w:type="paragraph" w:customStyle="1" w:styleId="21800">
    <w:name w:val="Заголовок 2180"/>
    <w:basedOn w:val="a"/>
    <w:uiPriority w:val="1"/>
    <w:qFormat/>
    <w:rsid w:val="00C23D13"/>
    <w:pPr>
      <w:widowControl w:val="0"/>
      <w:ind w:left="692" w:hanging="8"/>
      <w:outlineLvl w:val="2"/>
    </w:pPr>
    <w:rPr>
      <w:rFonts w:eastAsia="Times New Roman"/>
      <w:b/>
      <w:bCs/>
      <w:sz w:val="28"/>
      <w:szCs w:val="28"/>
      <w:lang w:val="en-US"/>
    </w:rPr>
  </w:style>
  <w:style w:type="character" w:customStyle="1" w:styleId="802">
    <w:name w:val="Гипертекстовая ссылка80"/>
    <w:basedOn w:val="a1"/>
    <w:uiPriority w:val="99"/>
    <w:rsid w:val="00C23D13"/>
    <w:rPr>
      <w:b w:val="0"/>
      <w:bCs w:val="0"/>
      <w:color w:val="106BBE"/>
    </w:rPr>
  </w:style>
  <w:style w:type="table" w:customStyle="1" w:styleId="TableNormal80">
    <w:name w:val="Table Normal8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02">
    <w:name w:val="Сетка таблицы18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800">
    <w:name w:val="Оглавление 1180"/>
    <w:basedOn w:val="a"/>
    <w:uiPriority w:val="1"/>
    <w:qFormat/>
    <w:rsid w:val="00C23D13"/>
    <w:pPr>
      <w:spacing w:before="96"/>
      <w:ind w:left="116" w:hanging="12"/>
    </w:pPr>
    <w:rPr>
      <w:rFonts w:eastAsia="Times New Roman" w:cs="Times New Roman"/>
      <w:szCs w:val="24"/>
      <w:lang w:eastAsia="ru-RU"/>
    </w:rPr>
  </w:style>
  <w:style w:type="paragraph" w:customStyle="1" w:styleId="21801">
    <w:name w:val="Оглавление 2180"/>
    <w:basedOn w:val="a"/>
    <w:uiPriority w:val="1"/>
    <w:qFormat/>
    <w:rsid w:val="00C23D13"/>
    <w:pPr>
      <w:spacing w:before="102"/>
      <w:ind w:left="356" w:hanging="8"/>
    </w:pPr>
    <w:rPr>
      <w:rFonts w:eastAsia="Times New Roman" w:cs="Times New Roman"/>
      <w:szCs w:val="24"/>
      <w:lang w:eastAsia="ru-RU"/>
    </w:rPr>
  </w:style>
  <w:style w:type="paragraph" w:customStyle="1" w:styleId="31800">
    <w:name w:val="Оглавление 3180"/>
    <w:basedOn w:val="a"/>
    <w:uiPriority w:val="1"/>
    <w:qFormat/>
    <w:rsid w:val="00C23D13"/>
    <w:pPr>
      <w:spacing w:before="112"/>
      <w:ind w:left="596" w:hanging="540"/>
    </w:pPr>
    <w:rPr>
      <w:rFonts w:eastAsia="Times New Roman" w:cs="Times New Roman"/>
      <w:szCs w:val="24"/>
      <w:lang w:eastAsia="ru-RU"/>
    </w:rPr>
  </w:style>
  <w:style w:type="paragraph" w:customStyle="1" w:styleId="11801">
    <w:name w:val="Заголовок 118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01">
    <w:name w:val="Заголовок 3180"/>
    <w:basedOn w:val="a"/>
    <w:uiPriority w:val="1"/>
    <w:qFormat/>
    <w:rsid w:val="00C23D13"/>
    <w:pPr>
      <w:ind w:left="824"/>
      <w:outlineLvl w:val="3"/>
    </w:pPr>
    <w:rPr>
      <w:rFonts w:eastAsia="Times New Roman" w:cs="Times New Roman"/>
      <w:b/>
      <w:bCs/>
      <w:szCs w:val="24"/>
      <w:lang w:eastAsia="ru-RU"/>
    </w:rPr>
  </w:style>
  <w:style w:type="character" w:customStyle="1" w:styleId="803">
    <w:name w:val="Текст выноски Знак80"/>
    <w:basedOn w:val="a1"/>
    <w:uiPriority w:val="99"/>
    <w:semiHidden/>
    <w:rsid w:val="00C23D13"/>
    <w:rPr>
      <w:rFonts w:ascii="Tahoma" w:eastAsia="Times New Roman" w:hAnsi="Tahoma" w:cs="Tahoma"/>
      <w:sz w:val="16"/>
      <w:szCs w:val="16"/>
      <w:lang w:eastAsia="ru-RU"/>
    </w:rPr>
  </w:style>
  <w:style w:type="character" w:customStyle="1" w:styleId="804">
    <w:name w:val="Текст примечания Знак80"/>
    <w:basedOn w:val="a1"/>
    <w:uiPriority w:val="99"/>
    <w:semiHidden/>
    <w:rsid w:val="00C23D13"/>
    <w:rPr>
      <w:rFonts w:ascii="Times New Roman" w:eastAsia="Times New Roman" w:hAnsi="Times New Roman" w:cs="Times New Roman"/>
      <w:sz w:val="20"/>
      <w:szCs w:val="20"/>
      <w:lang w:eastAsia="ru-RU"/>
    </w:rPr>
  </w:style>
  <w:style w:type="character" w:customStyle="1" w:styleId="805">
    <w:name w:val="Тема примечания Знак80"/>
    <w:uiPriority w:val="99"/>
    <w:semiHidden/>
    <w:rsid w:val="00C23D13"/>
    <w:rPr>
      <w:rFonts w:ascii="Times New Roman" w:eastAsia="Times New Roman" w:hAnsi="Times New Roman" w:cs="Times New Roman"/>
      <w:b/>
      <w:bCs/>
      <w:sz w:val="20"/>
      <w:szCs w:val="20"/>
      <w:lang w:eastAsia="ru-RU"/>
    </w:rPr>
  </w:style>
  <w:style w:type="paragraph" w:customStyle="1" w:styleId="xl6580">
    <w:name w:val="xl65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0">
    <w:name w:val="xl66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0">
    <w:name w:val="xl678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0">
    <w:name w:val="xl688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0">
    <w:name w:val="xl69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0">
    <w:name w:val="xl708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0">
    <w:name w:val="xl71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0">
    <w:name w:val="xl728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0">
    <w:name w:val="xl73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0">
    <w:name w:val="xl74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0">
    <w:name w:val="xl75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0">
    <w:name w:val="xl76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0">
    <w:name w:val="xl77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9">
    <w:name w:val="xl78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9">
    <w:name w:val="Заголовок 1 Знак79"/>
    <w:basedOn w:val="a1"/>
    <w:uiPriority w:val="1"/>
    <w:rsid w:val="00C23D13"/>
    <w:rPr>
      <w:rFonts w:ascii="Times New Roman" w:eastAsiaTheme="minorEastAsia" w:hAnsi="Times New Roman" w:cs="Times New Roman"/>
      <w:b/>
      <w:bCs/>
      <w:sz w:val="32"/>
      <w:szCs w:val="32"/>
      <w:lang w:eastAsia="ru-RU"/>
    </w:rPr>
  </w:style>
  <w:style w:type="character" w:customStyle="1" w:styleId="280">
    <w:name w:val="Заголовок 2 Знак80"/>
    <w:basedOn w:val="a1"/>
    <w:uiPriority w:val="1"/>
    <w:rsid w:val="00C23D13"/>
    <w:rPr>
      <w:rFonts w:ascii="Times New Roman" w:eastAsiaTheme="minorEastAsia" w:hAnsi="Times New Roman" w:cs="Times New Roman"/>
      <w:b/>
      <w:bCs/>
      <w:sz w:val="28"/>
      <w:szCs w:val="28"/>
      <w:lang w:eastAsia="ru-RU"/>
    </w:rPr>
  </w:style>
  <w:style w:type="character" w:customStyle="1" w:styleId="379">
    <w:name w:val="Заголовок 3 Знак79"/>
    <w:basedOn w:val="a1"/>
    <w:uiPriority w:val="1"/>
    <w:rsid w:val="00C23D13"/>
    <w:rPr>
      <w:rFonts w:ascii="Times New Roman" w:eastAsiaTheme="minorEastAsia" w:hAnsi="Times New Roman" w:cs="Times New Roman"/>
      <w:b/>
      <w:bCs/>
      <w:sz w:val="24"/>
      <w:szCs w:val="24"/>
      <w:lang w:eastAsia="ru-RU"/>
    </w:rPr>
  </w:style>
  <w:style w:type="numbering" w:customStyle="1" w:styleId="1790">
    <w:name w:val="Нет списка179"/>
    <w:next w:val="a3"/>
    <w:uiPriority w:val="99"/>
    <w:semiHidden/>
    <w:unhideWhenUsed/>
    <w:rsid w:val="00C23D13"/>
  </w:style>
  <w:style w:type="character" w:customStyle="1" w:styleId="806">
    <w:name w:val="Основной текст Знак80"/>
    <w:basedOn w:val="a1"/>
    <w:uiPriority w:val="1"/>
    <w:rsid w:val="00C23D13"/>
    <w:rPr>
      <w:rFonts w:ascii="Times New Roman" w:eastAsiaTheme="minorEastAsia" w:hAnsi="Times New Roman" w:cs="Times New Roman"/>
      <w:sz w:val="24"/>
      <w:szCs w:val="24"/>
      <w:lang w:eastAsia="ru-RU"/>
    </w:rPr>
  </w:style>
  <w:style w:type="paragraph" w:customStyle="1" w:styleId="TableParagraph79">
    <w:name w:val="Table Paragraph7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9">
    <w:name w:val="Верхний колонтитул Знак79"/>
    <w:basedOn w:val="a1"/>
    <w:uiPriority w:val="99"/>
    <w:rsid w:val="00C23D13"/>
    <w:rPr>
      <w:rFonts w:ascii="Times New Roman" w:eastAsiaTheme="minorEastAsia" w:hAnsi="Times New Roman" w:cs="Times New Roman"/>
      <w:sz w:val="24"/>
      <w:szCs w:val="24"/>
      <w:lang w:eastAsia="ru-RU"/>
    </w:rPr>
  </w:style>
  <w:style w:type="character" w:customStyle="1" w:styleId="790">
    <w:name w:val="Нижний колонтитул Знак79"/>
    <w:basedOn w:val="a1"/>
    <w:uiPriority w:val="99"/>
    <w:rsid w:val="00C23D13"/>
    <w:rPr>
      <w:rFonts w:ascii="Times New Roman" w:eastAsiaTheme="minorEastAsia" w:hAnsi="Times New Roman" w:cs="Times New Roman"/>
      <w:sz w:val="24"/>
      <w:szCs w:val="24"/>
      <w:lang w:eastAsia="ru-RU"/>
    </w:rPr>
  </w:style>
  <w:style w:type="paragraph" w:customStyle="1" w:styleId="2179">
    <w:name w:val="Заголовок 2179"/>
    <w:basedOn w:val="a"/>
    <w:uiPriority w:val="1"/>
    <w:qFormat/>
    <w:rsid w:val="00C23D13"/>
    <w:pPr>
      <w:widowControl w:val="0"/>
      <w:ind w:left="692" w:hanging="8"/>
      <w:outlineLvl w:val="2"/>
    </w:pPr>
    <w:rPr>
      <w:rFonts w:eastAsia="Times New Roman"/>
      <w:b/>
      <w:bCs/>
      <w:sz w:val="28"/>
      <w:szCs w:val="28"/>
      <w:lang w:val="en-US"/>
    </w:rPr>
  </w:style>
  <w:style w:type="character" w:customStyle="1" w:styleId="791">
    <w:name w:val="Гипертекстовая ссылка79"/>
    <w:basedOn w:val="a1"/>
    <w:uiPriority w:val="99"/>
    <w:rsid w:val="00C23D13"/>
    <w:rPr>
      <w:b w:val="0"/>
      <w:bCs w:val="0"/>
      <w:color w:val="106BBE"/>
    </w:rPr>
  </w:style>
  <w:style w:type="table" w:customStyle="1" w:styleId="TableNormal79">
    <w:name w:val="Table Normal7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91">
    <w:name w:val="Сетка таблицы17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90">
    <w:name w:val="Оглавление 1179"/>
    <w:basedOn w:val="a"/>
    <w:uiPriority w:val="1"/>
    <w:qFormat/>
    <w:rsid w:val="00C23D13"/>
    <w:pPr>
      <w:spacing w:before="96"/>
      <w:ind w:left="116" w:hanging="12"/>
    </w:pPr>
    <w:rPr>
      <w:rFonts w:eastAsia="Times New Roman" w:cs="Times New Roman"/>
      <w:szCs w:val="24"/>
      <w:lang w:eastAsia="ru-RU"/>
    </w:rPr>
  </w:style>
  <w:style w:type="paragraph" w:customStyle="1" w:styleId="21790">
    <w:name w:val="Оглавление 2179"/>
    <w:basedOn w:val="a"/>
    <w:uiPriority w:val="1"/>
    <w:qFormat/>
    <w:rsid w:val="00C23D13"/>
    <w:pPr>
      <w:spacing w:before="102"/>
      <w:ind w:left="356" w:hanging="8"/>
    </w:pPr>
    <w:rPr>
      <w:rFonts w:eastAsia="Times New Roman" w:cs="Times New Roman"/>
      <w:szCs w:val="24"/>
      <w:lang w:eastAsia="ru-RU"/>
    </w:rPr>
  </w:style>
  <w:style w:type="paragraph" w:customStyle="1" w:styleId="3179">
    <w:name w:val="Оглавление 3179"/>
    <w:basedOn w:val="a"/>
    <w:uiPriority w:val="1"/>
    <w:qFormat/>
    <w:rsid w:val="00C23D13"/>
    <w:pPr>
      <w:spacing w:before="112"/>
      <w:ind w:left="596" w:hanging="540"/>
    </w:pPr>
    <w:rPr>
      <w:rFonts w:eastAsia="Times New Roman" w:cs="Times New Roman"/>
      <w:szCs w:val="24"/>
      <w:lang w:eastAsia="ru-RU"/>
    </w:rPr>
  </w:style>
  <w:style w:type="paragraph" w:customStyle="1" w:styleId="11791">
    <w:name w:val="Заголовок 117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90">
    <w:name w:val="Заголовок 3179"/>
    <w:basedOn w:val="a"/>
    <w:uiPriority w:val="1"/>
    <w:qFormat/>
    <w:rsid w:val="00C23D13"/>
    <w:pPr>
      <w:ind w:left="824"/>
      <w:outlineLvl w:val="3"/>
    </w:pPr>
    <w:rPr>
      <w:rFonts w:eastAsia="Times New Roman" w:cs="Times New Roman"/>
      <w:b/>
      <w:bCs/>
      <w:szCs w:val="24"/>
      <w:lang w:eastAsia="ru-RU"/>
    </w:rPr>
  </w:style>
  <w:style w:type="character" w:customStyle="1" w:styleId="792">
    <w:name w:val="Текст выноски Знак79"/>
    <w:basedOn w:val="a1"/>
    <w:uiPriority w:val="99"/>
    <w:semiHidden/>
    <w:rsid w:val="00C23D13"/>
    <w:rPr>
      <w:rFonts w:ascii="Tahoma" w:eastAsia="Times New Roman" w:hAnsi="Tahoma" w:cs="Tahoma"/>
      <w:sz w:val="16"/>
      <w:szCs w:val="16"/>
      <w:lang w:eastAsia="ru-RU"/>
    </w:rPr>
  </w:style>
  <w:style w:type="character" w:customStyle="1" w:styleId="793">
    <w:name w:val="Текст примечания Знак79"/>
    <w:basedOn w:val="a1"/>
    <w:uiPriority w:val="99"/>
    <w:semiHidden/>
    <w:rsid w:val="00C23D13"/>
    <w:rPr>
      <w:rFonts w:ascii="Times New Roman" w:eastAsia="Times New Roman" w:hAnsi="Times New Roman" w:cs="Times New Roman"/>
      <w:sz w:val="20"/>
      <w:szCs w:val="20"/>
      <w:lang w:eastAsia="ru-RU"/>
    </w:rPr>
  </w:style>
  <w:style w:type="character" w:customStyle="1" w:styleId="794">
    <w:name w:val="Тема примечания Знак79"/>
    <w:uiPriority w:val="99"/>
    <w:semiHidden/>
    <w:rsid w:val="00C23D13"/>
    <w:rPr>
      <w:rFonts w:ascii="Times New Roman" w:eastAsia="Times New Roman" w:hAnsi="Times New Roman" w:cs="Times New Roman"/>
      <w:b/>
      <w:bCs/>
      <w:sz w:val="20"/>
      <w:szCs w:val="20"/>
      <w:lang w:eastAsia="ru-RU"/>
    </w:rPr>
  </w:style>
  <w:style w:type="paragraph" w:customStyle="1" w:styleId="xl6579">
    <w:name w:val="xl65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9">
    <w:name w:val="xl66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9">
    <w:name w:val="xl677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9">
    <w:name w:val="xl687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9">
    <w:name w:val="xl69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9">
    <w:name w:val="xl707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9">
    <w:name w:val="xl71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9">
    <w:name w:val="xl727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9">
    <w:name w:val="xl73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9">
    <w:name w:val="xl74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9">
    <w:name w:val="xl75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9">
    <w:name w:val="xl76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9">
    <w:name w:val="xl77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8">
    <w:name w:val="xl78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80">
    <w:name w:val="Заголовок 1 Знак78"/>
    <w:basedOn w:val="a1"/>
    <w:uiPriority w:val="1"/>
    <w:rsid w:val="00C23D13"/>
    <w:rPr>
      <w:rFonts w:ascii="Times New Roman" w:eastAsiaTheme="minorEastAsia" w:hAnsi="Times New Roman" w:cs="Times New Roman"/>
      <w:b/>
      <w:bCs/>
      <w:sz w:val="32"/>
      <w:szCs w:val="32"/>
      <w:lang w:eastAsia="ru-RU"/>
    </w:rPr>
  </w:style>
  <w:style w:type="character" w:customStyle="1" w:styleId="279">
    <w:name w:val="Заголовок 2 Знак79"/>
    <w:basedOn w:val="a1"/>
    <w:uiPriority w:val="1"/>
    <w:rsid w:val="00C23D13"/>
    <w:rPr>
      <w:rFonts w:ascii="Times New Roman" w:eastAsiaTheme="minorEastAsia" w:hAnsi="Times New Roman" w:cs="Times New Roman"/>
      <w:b/>
      <w:bCs/>
      <w:sz w:val="28"/>
      <w:szCs w:val="28"/>
      <w:lang w:eastAsia="ru-RU"/>
    </w:rPr>
  </w:style>
  <w:style w:type="character" w:customStyle="1" w:styleId="378">
    <w:name w:val="Заголовок 3 Знак78"/>
    <w:basedOn w:val="a1"/>
    <w:uiPriority w:val="1"/>
    <w:rsid w:val="00C23D13"/>
    <w:rPr>
      <w:rFonts w:ascii="Times New Roman" w:eastAsiaTheme="minorEastAsia" w:hAnsi="Times New Roman" w:cs="Times New Roman"/>
      <w:b/>
      <w:bCs/>
      <w:sz w:val="24"/>
      <w:szCs w:val="24"/>
      <w:lang w:eastAsia="ru-RU"/>
    </w:rPr>
  </w:style>
  <w:style w:type="numbering" w:customStyle="1" w:styleId="1781">
    <w:name w:val="Нет списка178"/>
    <w:next w:val="a3"/>
    <w:uiPriority w:val="99"/>
    <w:semiHidden/>
    <w:unhideWhenUsed/>
    <w:rsid w:val="00C23D13"/>
  </w:style>
  <w:style w:type="character" w:customStyle="1" w:styleId="795">
    <w:name w:val="Основной текст Знак79"/>
    <w:basedOn w:val="a1"/>
    <w:uiPriority w:val="1"/>
    <w:rsid w:val="00C23D13"/>
    <w:rPr>
      <w:rFonts w:ascii="Times New Roman" w:eastAsiaTheme="minorEastAsia" w:hAnsi="Times New Roman" w:cs="Times New Roman"/>
      <w:sz w:val="24"/>
      <w:szCs w:val="24"/>
      <w:lang w:eastAsia="ru-RU"/>
    </w:rPr>
  </w:style>
  <w:style w:type="paragraph" w:customStyle="1" w:styleId="TableParagraph78">
    <w:name w:val="Table Paragraph7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8">
    <w:name w:val="Верхний колонтитул Знак78"/>
    <w:basedOn w:val="a1"/>
    <w:uiPriority w:val="99"/>
    <w:rsid w:val="00C23D13"/>
    <w:rPr>
      <w:rFonts w:ascii="Times New Roman" w:eastAsiaTheme="minorEastAsia" w:hAnsi="Times New Roman" w:cs="Times New Roman"/>
      <w:sz w:val="24"/>
      <w:szCs w:val="24"/>
      <w:lang w:eastAsia="ru-RU"/>
    </w:rPr>
  </w:style>
  <w:style w:type="character" w:customStyle="1" w:styleId="780">
    <w:name w:val="Нижний колонтитул Знак78"/>
    <w:basedOn w:val="a1"/>
    <w:uiPriority w:val="99"/>
    <w:rsid w:val="00C23D13"/>
    <w:rPr>
      <w:rFonts w:ascii="Times New Roman" w:eastAsiaTheme="minorEastAsia" w:hAnsi="Times New Roman" w:cs="Times New Roman"/>
      <w:sz w:val="24"/>
      <w:szCs w:val="24"/>
      <w:lang w:eastAsia="ru-RU"/>
    </w:rPr>
  </w:style>
  <w:style w:type="paragraph" w:customStyle="1" w:styleId="2178">
    <w:name w:val="Заголовок 2178"/>
    <w:basedOn w:val="a"/>
    <w:uiPriority w:val="1"/>
    <w:qFormat/>
    <w:rsid w:val="00C23D13"/>
    <w:pPr>
      <w:widowControl w:val="0"/>
      <w:ind w:left="692" w:hanging="8"/>
      <w:outlineLvl w:val="2"/>
    </w:pPr>
    <w:rPr>
      <w:rFonts w:eastAsia="Times New Roman"/>
      <w:b/>
      <w:bCs/>
      <w:sz w:val="28"/>
      <w:szCs w:val="28"/>
      <w:lang w:val="en-US"/>
    </w:rPr>
  </w:style>
  <w:style w:type="character" w:customStyle="1" w:styleId="781">
    <w:name w:val="Гипертекстовая ссылка78"/>
    <w:basedOn w:val="a1"/>
    <w:uiPriority w:val="99"/>
    <w:rsid w:val="00C23D13"/>
    <w:rPr>
      <w:b w:val="0"/>
      <w:bCs w:val="0"/>
      <w:color w:val="106BBE"/>
    </w:rPr>
  </w:style>
  <w:style w:type="table" w:customStyle="1" w:styleId="TableNormal78">
    <w:name w:val="Table Normal7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82">
    <w:name w:val="Сетка таблицы17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80">
    <w:name w:val="Оглавление 1178"/>
    <w:basedOn w:val="a"/>
    <w:uiPriority w:val="1"/>
    <w:qFormat/>
    <w:rsid w:val="00C23D13"/>
    <w:pPr>
      <w:spacing w:before="96"/>
      <w:ind w:left="116" w:hanging="12"/>
    </w:pPr>
    <w:rPr>
      <w:rFonts w:eastAsia="Times New Roman" w:cs="Times New Roman"/>
      <w:szCs w:val="24"/>
      <w:lang w:eastAsia="ru-RU"/>
    </w:rPr>
  </w:style>
  <w:style w:type="paragraph" w:customStyle="1" w:styleId="21780">
    <w:name w:val="Оглавление 2178"/>
    <w:basedOn w:val="a"/>
    <w:uiPriority w:val="1"/>
    <w:qFormat/>
    <w:rsid w:val="00C23D13"/>
    <w:pPr>
      <w:spacing w:before="102"/>
      <w:ind w:left="356" w:hanging="8"/>
    </w:pPr>
    <w:rPr>
      <w:rFonts w:eastAsia="Times New Roman" w:cs="Times New Roman"/>
      <w:szCs w:val="24"/>
      <w:lang w:eastAsia="ru-RU"/>
    </w:rPr>
  </w:style>
  <w:style w:type="paragraph" w:customStyle="1" w:styleId="3178">
    <w:name w:val="Оглавление 3178"/>
    <w:basedOn w:val="a"/>
    <w:uiPriority w:val="1"/>
    <w:qFormat/>
    <w:rsid w:val="00C23D13"/>
    <w:pPr>
      <w:spacing w:before="112"/>
      <w:ind w:left="596" w:hanging="540"/>
    </w:pPr>
    <w:rPr>
      <w:rFonts w:eastAsia="Times New Roman" w:cs="Times New Roman"/>
      <w:szCs w:val="24"/>
      <w:lang w:eastAsia="ru-RU"/>
    </w:rPr>
  </w:style>
  <w:style w:type="paragraph" w:customStyle="1" w:styleId="11781">
    <w:name w:val="Заголовок 117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80">
    <w:name w:val="Заголовок 3178"/>
    <w:basedOn w:val="a"/>
    <w:uiPriority w:val="1"/>
    <w:qFormat/>
    <w:rsid w:val="00C23D13"/>
    <w:pPr>
      <w:ind w:left="824"/>
      <w:outlineLvl w:val="3"/>
    </w:pPr>
    <w:rPr>
      <w:rFonts w:eastAsia="Times New Roman" w:cs="Times New Roman"/>
      <w:b/>
      <w:bCs/>
      <w:szCs w:val="24"/>
      <w:lang w:eastAsia="ru-RU"/>
    </w:rPr>
  </w:style>
  <w:style w:type="character" w:customStyle="1" w:styleId="782">
    <w:name w:val="Текст выноски Знак78"/>
    <w:basedOn w:val="a1"/>
    <w:uiPriority w:val="99"/>
    <w:semiHidden/>
    <w:rsid w:val="00C23D13"/>
    <w:rPr>
      <w:rFonts w:ascii="Tahoma" w:eastAsia="Times New Roman" w:hAnsi="Tahoma" w:cs="Tahoma"/>
      <w:sz w:val="16"/>
      <w:szCs w:val="16"/>
      <w:lang w:eastAsia="ru-RU"/>
    </w:rPr>
  </w:style>
  <w:style w:type="character" w:customStyle="1" w:styleId="783">
    <w:name w:val="Текст примечания Знак78"/>
    <w:basedOn w:val="a1"/>
    <w:uiPriority w:val="99"/>
    <w:semiHidden/>
    <w:rsid w:val="00C23D13"/>
    <w:rPr>
      <w:rFonts w:ascii="Times New Roman" w:eastAsia="Times New Roman" w:hAnsi="Times New Roman" w:cs="Times New Roman"/>
      <w:sz w:val="20"/>
      <w:szCs w:val="20"/>
      <w:lang w:eastAsia="ru-RU"/>
    </w:rPr>
  </w:style>
  <w:style w:type="character" w:customStyle="1" w:styleId="784">
    <w:name w:val="Тема примечания Знак78"/>
    <w:uiPriority w:val="99"/>
    <w:semiHidden/>
    <w:rsid w:val="00C23D13"/>
    <w:rPr>
      <w:rFonts w:ascii="Times New Roman" w:eastAsia="Times New Roman" w:hAnsi="Times New Roman" w:cs="Times New Roman"/>
      <w:b/>
      <w:bCs/>
      <w:sz w:val="20"/>
      <w:szCs w:val="20"/>
      <w:lang w:eastAsia="ru-RU"/>
    </w:rPr>
  </w:style>
  <w:style w:type="paragraph" w:customStyle="1" w:styleId="xl6578">
    <w:name w:val="xl65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8">
    <w:name w:val="xl66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8">
    <w:name w:val="xl677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8">
    <w:name w:val="xl687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8">
    <w:name w:val="xl69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8">
    <w:name w:val="xl707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8">
    <w:name w:val="xl71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8">
    <w:name w:val="xl727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8">
    <w:name w:val="xl73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8">
    <w:name w:val="xl74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8">
    <w:name w:val="xl75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8">
    <w:name w:val="xl76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8">
    <w:name w:val="xl77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7">
    <w:name w:val="xl78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70">
    <w:name w:val="Заголовок 1 Знак77"/>
    <w:basedOn w:val="a1"/>
    <w:uiPriority w:val="1"/>
    <w:rsid w:val="00C23D13"/>
    <w:rPr>
      <w:rFonts w:ascii="Times New Roman" w:eastAsiaTheme="minorEastAsia" w:hAnsi="Times New Roman" w:cs="Times New Roman"/>
      <w:b/>
      <w:bCs/>
      <w:sz w:val="32"/>
      <w:szCs w:val="32"/>
      <w:lang w:eastAsia="ru-RU"/>
    </w:rPr>
  </w:style>
  <w:style w:type="character" w:customStyle="1" w:styleId="278">
    <w:name w:val="Заголовок 2 Знак78"/>
    <w:basedOn w:val="a1"/>
    <w:uiPriority w:val="1"/>
    <w:rsid w:val="00C23D13"/>
    <w:rPr>
      <w:rFonts w:ascii="Times New Roman" w:eastAsiaTheme="minorEastAsia" w:hAnsi="Times New Roman" w:cs="Times New Roman"/>
      <w:b/>
      <w:bCs/>
      <w:sz w:val="28"/>
      <w:szCs w:val="28"/>
      <w:lang w:eastAsia="ru-RU"/>
    </w:rPr>
  </w:style>
  <w:style w:type="character" w:customStyle="1" w:styleId="377">
    <w:name w:val="Заголовок 3 Знак77"/>
    <w:basedOn w:val="a1"/>
    <w:uiPriority w:val="1"/>
    <w:rsid w:val="00C23D13"/>
    <w:rPr>
      <w:rFonts w:ascii="Times New Roman" w:eastAsiaTheme="minorEastAsia" w:hAnsi="Times New Roman" w:cs="Times New Roman"/>
      <w:b/>
      <w:bCs/>
      <w:sz w:val="24"/>
      <w:szCs w:val="24"/>
      <w:lang w:eastAsia="ru-RU"/>
    </w:rPr>
  </w:style>
  <w:style w:type="numbering" w:customStyle="1" w:styleId="1771">
    <w:name w:val="Нет списка177"/>
    <w:next w:val="a3"/>
    <w:uiPriority w:val="99"/>
    <w:semiHidden/>
    <w:unhideWhenUsed/>
    <w:rsid w:val="00C23D13"/>
  </w:style>
  <w:style w:type="character" w:customStyle="1" w:styleId="785">
    <w:name w:val="Основной текст Знак78"/>
    <w:basedOn w:val="a1"/>
    <w:uiPriority w:val="1"/>
    <w:rsid w:val="00C23D13"/>
    <w:rPr>
      <w:rFonts w:ascii="Times New Roman" w:eastAsiaTheme="minorEastAsia" w:hAnsi="Times New Roman" w:cs="Times New Roman"/>
      <w:sz w:val="24"/>
      <w:szCs w:val="24"/>
      <w:lang w:eastAsia="ru-RU"/>
    </w:rPr>
  </w:style>
  <w:style w:type="paragraph" w:customStyle="1" w:styleId="TableParagraph77">
    <w:name w:val="Table Paragraph7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7">
    <w:name w:val="Верхний колонтитул Знак77"/>
    <w:basedOn w:val="a1"/>
    <w:uiPriority w:val="99"/>
    <w:rsid w:val="00C23D13"/>
    <w:rPr>
      <w:rFonts w:ascii="Times New Roman" w:eastAsiaTheme="minorEastAsia" w:hAnsi="Times New Roman" w:cs="Times New Roman"/>
      <w:sz w:val="24"/>
      <w:szCs w:val="24"/>
      <w:lang w:eastAsia="ru-RU"/>
    </w:rPr>
  </w:style>
  <w:style w:type="character" w:customStyle="1" w:styleId="770">
    <w:name w:val="Нижний колонтитул Знак77"/>
    <w:basedOn w:val="a1"/>
    <w:uiPriority w:val="99"/>
    <w:rsid w:val="00C23D13"/>
    <w:rPr>
      <w:rFonts w:ascii="Times New Roman" w:eastAsiaTheme="minorEastAsia" w:hAnsi="Times New Roman" w:cs="Times New Roman"/>
      <w:sz w:val="24"/>
      <w:szCs w:val="24"/>
      <w:lang w:eastAsia="ru-RU"/>
    </w:rPr>
  </w:style>
  <w:style w:type="paragraph" w:customStyle="1" w:styleId="2177">
    <w:name w:val="Заголовок 2177"/>
    <w:basedOn w:val="a"/>
    <w:uiPriority w:val="1"/>
    <w:qFormat/>
    <w:rsid w:val="00C23D13"/>
    <w:pPr>
      <w:widowControl w:val="0"/>
      <w:ind w:left="692" w:hanging="8"/>
      <w:outlineLvl w:val="2"/>
    </w:pPr>
    <w:rPr>
      <w:rFonts w:eastAsia="Times New Roman"/>
      <w:b/>
      <w:bCs/>
      <w:sz w:val="28"/>
      <w:szCs w:val="28"/>
      <w:lang w:val="en-US"/>
    </w:rPr>
  </w:style>
  <w:style w:type="character" w:customStyle="1" w:styleId="771">
    <w:name w:val="Гипертекстовая ссылка77"/>
    <w:basedOn w:val="a1"/>
    <w:uiPriority w:val="99"/>
    <w:rsid w:val="00C23D13"/>
    <w:rPr>
      <w:b w:val="0"/>
      <w:bCs w:val="0"/>
      <w:color w:val="106BBE"/>
    </w:rPr>
  </w:style>
  <w:style w:type="table" w:customStyle="1" w:styleId="TableNormal77">
    <w:name w:val="Table Normal7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72">
    <w:name w:val="Сетка таблицы17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70">
    <w:name w:val="Оглавление 1177"/>
    <w:basedOn w:val="a"/>
    <w:uiPriority w:val="1"/>
    <w:qFormat/>
    <w:rsid w:val="00C23D13"/>
    <w:pPr>
      <w:spacing w:before="96"/>
      <w:ind w:left="116" w:hanging="12"/>
    </w:pPr>
    <w:rPr>
      <w:rFonts w:eastAsia="Times New Roman" w:cs="Times New Roman"/>
      <w:szCs w:val="24"/>
      <w:lang w:eastAsia="ru-RU"/>
    </w:rPr>
  </w:style>
  <w:style w:type="paragraph" w:customStyle="1" w:styleId="21770">
    <w:name w:val="Оглавление 2177"/>
    <w:basedOn w:val="a"/>
    <w:uiPriority w:val="1"/>
    <w:qFormat/>
    <w:rsid w:val="00C23D13"/>
    <w:pPr>
      <w:spacing w:before="102"/>
      <w:ind w:left="356" w:hanging="8"/>
    </w:pPr>
    <w:rPr>
      <w:rFonts w:eastAsia="Times New Roman" w:cs="Times New Roman"/>
      <w:szCs w:val="24"/>
      <w:lang w:eastAsia="ru-RU"/>
    </w:rPr>
  </w:style>
  <w:style w:type="paragraph" w:customStyle="1" w:styleId="3177">
    <w:name w:val="Оглавление 3177"/>
    <w:basedOn w:val="a"/>
    <w:uiPriority w:val="1"/>
    <w:qFormat/>
    <w:rsid w:val="00C23D13"/>
    <w:pPr>
      <w:spacing w:before="112"/>
      <w:ind w:left="596" w:hanging="540"/>
    </w:pPr>
    <w:rPr>
      <w:rFonts w:eastAsia="Times New Roman" w:cs="Times New Roman"/>
      <w:szCs w:val="24"/>
      <w:lang w:eastAsia="ru-RU"/>
    </w:rPr>
  </w:style>
  <w:style w:type="paragraph" w:customStyle="1" w:styleId="11771">
    <w:name w:val="Заголовок 117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70">
    <w:name w:val="Заголовок 3177"/>
    <w:basedOn w:val="a"/>
    <w:uiPriority w:val="1"/>
    <w:qFormat/>
    <w:rsid w:val="00C23D13"/>
    <w:pPr>
      <w:ind w:left="824"/>
      <w:outlineLvl w:val="3"/>
    </w:pPr>
    <w:rPr>
      <w:rFonts w:eastAsia="Times New Roman" w:cs="Times New Roman"/>
      <w:b/>
      <w:bCs/>
      <w:szCs w:val="24"/>
      <w:lang w:eastAsia="ru-RU"/>
    </w:rPr>
  </w:style>
  <w:style w:type="character" w:customStyle="1" w:styleId="772">
    <w:name w:val="Текст выноски Знак77"/>
    <w:basedOn w:val="a1"/>
    <w:uiPriority w:val="99"/>
    <w:semiHidden/>
    <w:rsid w:val="00C23D13"/>
    <w:rPr>
      <w:rFonts w:ascii="Tahoma" w:eastAsia="Times New Roman" w:hAnsi="Tahoma" w:cs="Tahoma"/>
      <w:sz w:val="16"/>
      <w:szCs w:val="16"/>
      <w:lang w:eastAsia="ru-RU"/>
    </w:rPr>
  </w:style>
  <w:style w:type="character" w:customStyle="1" w:styleId="773">
    <w:name w:val="Текст примечания Знак77"/>
    <w:basedOn w:val="a1"/>
    <w:uiPriority w:val="99"/>
    <w:semiHidden/>
    <w:rsid w:val="00C23D13"/>
    <w:rPr>
      <w:rFonts w:ascii="Times New Roman" w:eastAsia="Times New Roman" w:hAnsi="Times New Roman" w:cs="Times New Roman"/>
      <w:sz w:val="20"/>
      <w:szCs w:val="20"/>
      <w:lang w:eastAsia="ru-RU"/>
    </w:rPr>
  </w:style>
  <w:style w:type="character" w:customStyle="1" w:styleId="774">
    <w:name w:val="Тема примечания Знак77"/>
    <w:uiPriority w:val="99"/>
    <w:semiHidden/>
    <w:rsid w:val="00C23D13"/>
    <w:rPr>
      <w:rFonts w:ascii="Times New Roman" w:eastAsia="Times New Roman" w:hAnsi="Times New Roman" w:cs="Times New Roman"/>
      <w:b/>
      <w:bCs/>
      <w:sz w:val="20"/>
      <w:szCs w:val="20"/>
      <w:lang w:eastAsia="ru-RU"/>
    </w:rPr>
  </w:style>
  <w:style w:type="paragraph" w:customStyle="1" w:styleId="xl6577">
    <w:name w:val="xl65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7">
    <w:name w:val="xl66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7">
    <w:name w:val="xl677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7">
    <w:name w:val="xl687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7">
    <w:name w:val="xl69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7">
    <w:name w:val="xl707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7">
    <w:name w:val="xl71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7">
    <w:name w:val="xl727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7">
    <w:name w:val="xl73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7">
    <w:name w:val="xl74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7">
    <w:name w:val="xl75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7">
    <w:name w:val="xl76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7">
    <w:name w:val="xl77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6">
    <w:name w:val="xl78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60">
    <w:name w:val="Заголовок 1 Знак76"/>
    <w:basedOn w:val="a1"/>
    <w:uiPriority w:val="1"/>
    <w:rsid w:val="00C23D13"/>
    <w:rPr>
      <w:rFonts w:ascii="Times New Roman" w:eastAsiaTheme="minorEastAsia" w:hAnsi="Times New Roman" w:cs="Times New Roman"/>
      <w:b/>
      <w:bCs/>
      <w:sz w:val="32"/>
      <w:szCs w:val="32"/>
      <w:lang w:eastAsia="ru-RU"/>
    </w:rPr>
  </w:style>
  <w:style w:type="character" w:customStyle="1" w:styleId="277">
    <w:name w:val="Заголовок 2 Знак77"/>
    <w:basedOn w:val="a1"/>
    <w:uiPriority w:val="1"/>
    <w:rsid w:val="00C23D13"/>
    <w:rPr>
      <w:rFonts w:ascii="Times New Roman" w:eastAsiaTheme="minorEastAsia" w:hAnsi="Times New Roman" w:cs="Times New Roman"/>
      <w:b/>
      <w:bCs/>
      <w:sz w:val="28"/>
      <w:szCs w:val="28"/>
      <w:lang w:eastAsia="ru-RU"/>
    </w:rPr>
  </w:style>
  <w:style w:type="character" w:customStyle="1" w:styleId="376">
    <w:name w:val="Заголовок 3 Знак76"/>
    <w:basedOn w:val="a1"/>
    <w:uiPriority w:val="1"/>
    <w:rsid w:val="00C23D13"/>
    <w:rPr>
      <w:rFonts w:ascii="Times New Roman" w:eastAsiaTheme="minorEastAsia" w:hAnsi="Times New Roman" w:cs="Times New Roman"/>
      <w:b/>
      <w:bCs/>
      <w:sz w:val="24"/>
      <w:szCs w:val="24"/>
      <w:lang w:eastAsia="ru-RU"/>
    </w:rPr>
  </w:style>
  <w:style w:type="numbering" w:customStyle="1" w:styleId="1761">
    <w:name w:val="Нет списка176"/>
    <w:next w:val="a3"/>
    <w:uiPriority w:val="99"/>
    <w:semiHidden/>
    <w:unhideWhenUsed/>
    <w:rsid w:val="00C23D13"/>
  </w:style>
  <w:style w:type="character" w:customStyle="1" w:styleId="775">
    <w:name w:val="Основной текст Знак77"/>
    <w:basedOn w:val="a1"/>
    <w:uiPriority w:val="1"/>
    <w:rsid w:val="00C23D13"/>
    <w:rPr>
      <w:rFonts w:ascii="Times New Roman" w:eastAsiaTheme="minorEastAsia" w:hAnsi="Times New Roman" w:cs="Times New Roman"/>
      <w:sz w:val="24"/>
      <w:szCs w:val="24"/>
      <w:lang w:eastAsia="ru-RU"/>
    </w:rPr>
  </w:style>
  <w:style w:type="paragraph" w:customStyle="1" w:styleId="TableParagraph76">
    <w:name w:val="Table Paragraph7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60">
    <w:name w:val="Верхний колонтитул Знак76"/>
    <w:basedOn w:val="a1"/>
    <w:uiPriority w:val="99"/>
    <w:rsid w:val="00C23D13"/>
    <w:rPr>
      <w:rFonts w:ascii="Times New Roman" w:eastAsiaTheme="minorEastAsia" w:hAnsi="Times New Roman" w:cs="Times New Roman"/>
      <w:sz w:val="24"/>
      <w:szCs w:val="24"/>
      <w:lang w:eastAsia="ru-RU"/>
    </w:rPr>
  </w:style>
  <w:style w:type="character" w:customStyle="1" w:styleId="761">
    <w:name w:val="Нижний колонтитул Знак76"/>
    <w:basedOn w:val="a1"/>
    <w:uiPriority w:val="99"/>
    <w:rsid w:val="00C23D13"/>
    <w:rPr>
      <w:rFonts w:ascii="Times New Roman" w:eastAsiaTheme="minorEastAsia" w:hAnsi="Times New Roman" w:cs="Times New Roman"/>
      <w:sz w:val="24"/>
      <w:szCs w:val="24"/>
      <w:lang w:eastAsia="ru-RU"/>
    </w:rPr>
  </w:style>
  <w:style w:type="paragraph" w:customStyle="1" w:styleId="2176">
    <w:name w:val="Заголовок 2176"/>
    <w:basedOn w:val="a"/>
    <w:uiPriority w:val="1"/>
    <w:qFormat/>
    <w:rsid w:val="00C23D13"/>
    <w:pPr>
      <w:widowControl w:val="0"/>
      <w:ind w:left="692" w:hanging="8"/>
      <w:outlineLvl w:val="2"/>
    </w:pPr>
    <w:rPr>
      <w:rFonts w:eastAsia="Times New Roman"/>
      <w:b/>
      <w:bCs/>
      <w:sz w:val="28"/>
      <w:szCs w:val="28"/>
      <w:lang w:val="en-US"/>
    </w:rPr>
  </w:style>
  <w:style w:type="character" w:customStyle="1" w:styleId="762">
    <w:name w:val="Гипертекстовая ссылка76"/>
    <w:basedOn w:val="a1"/>
    <w:uiPriority w:val="99"/>
    <w:rsid w:val="00C23D13"/>
    <w:rPr>
      <w:b w:val="0"/>
      <w:bCs w:val="0"/>
      <w:color w:val="106BBE"/>
    </w:rPr>
  </w:style>
  <w:style w:type="table" w:customStyle="1" w:styleId="TableNormal76">
    <w:name w:val="Table Normal7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62">
    <w:name w:val="Сетка таблицы17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60">
    <w:name w:val="Оглавление 1176"/>
    <w:basedOn w:val="a"/>
    <w:uiPriority w:val="1"/>
    <w:qFormat/>
    <w:rsid w:val="00C23D13"/>
    <w:pPr>
      <w:spacing w:before="96"/>
      <w:ind w:left="116" w:hanging="12"/>
    </w:pPr>
    <w:rPr>
      <w:rFonts w:eastAsia="Times New Roman" w:cs="Times New Roman"/>
      <w:szCs w:val="24"/>
      <w:lang w:eastAsia="ru-RU"/>
    </w:rPr>
  </w:style>
  <w:style w:type="paragraph" w:customStyle="1" w:styleId="21760">
    <w:name w:val="Оглавление 2176"/>
    <w:basedOn w:val="a"/>
    <w:uiPriority w:val="1"/>
    <w:qFormat/>
    <w:rsid w:val="00C23D13"/>
    <w:pPr>
      <w:spacing w:before="102"/>
      <w:ind w:left="356" w:hanging="8"/>
    </w:pPr>
    <w:rPr>
      <w:rFonts w:eastAsia="Times New Roman" w:cs="Times New Roman"/>
      <w:szCs w:val="24"/>
      <w:lang w:eastAsia="ru-RU"/>
    </w:rPr>
  </w:style>
  <w:style w:type="paragraph" w:customStyle="1" w:styleId="3176">
    <w:name w:val="Оглавление 3176"/>
    <w:basedOn w:val="a"/>
    <w:uiPriority w:val="1"/>
    <w:qFormat/>
    <w:rsid w:val="00C23D13"/>
    <w:pPr>
      <w:spacing w:before="112"/>
      <w:ind w:left="596" w:hanging="540"/>
    </w:pPr>
    <w:rPr>
      <w:rFonts w:eastAsia="Times New Roman" w:cs="Times New Roman"/>
      <w:szCs w:val="24"/>
      <w:lang w:eastAsia="ru-RU"/>
    </w:rPr>
  </w:style>
  <w:style w:type="paragraph" w:customStyle="1" w:styleId="11761">
    <w:name w:val="Заголовок 117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60">
    <w:name w:val="Заголовок 3176"/>
    <w:basedOn w:val="a"/>
    <w:uiPriority w:val="1"/>
    <w:qFormat/>
    <w:rsid w:val="00C23D13"/>
    <w:pPr>
      <w:ind w:left="824"/>
      <w:outlineLvl w:val="3"/>
    </w:pPr>
    <w:rPr>
      <w:rFonts w:eastAsia="Times New Roman" w:cs="Times New Roman"/>
      <w:b/>
      <w:bCs/>
      <w:szCs w:val="24"/>
      <w:lang w:eastAsia="ru-RU"/>
    </w:rPr>
  </w:style>
  <w:style w:type="character" w:customStyle="1" w:styleId="763">
    <w:name w:val="Текст выноски Знак76"/>
    <w:basedOn w:val="a1"/>
    <w:uiPriority w:val="99"/>
    <w:semiHidden/>
    <w:rsid w:val="00C23D13"/>
    <w:rPr>
      <w:rFonts w:ascii="Tahoma" w:eastAsia="Times New Roman" w:hAnsi="Tahoma" w:cs="Tahoma"/>
      <w:sz w:val="16"/>
      <w:szCs w:val="16"/>
      <w:lang w:eastAsia="ru-RU"/>
    </w:rPr>
  </w:style>
  <w:style w:type="character" w:customStyle="1" w:styleId="764">
    <w:name w:val="Текст примечания Знак76"/>
    <w:basedOn w:val="a1"/>
    <w:uiPriority w:val="99"/>
    <w:semiHidden/>
    <w:rsid w:val="00C23D13"/>
    <w:rPr>
      <w:rFonts w:ascii="Times New Roman" w:eastAsia="Times New Roman" w:hAnsi="Times New Roman" w:cs="Times New Roman"/>
      <w:sz w:val="20"/>
      <w:szCs w:val="20"/>
      <w:lang w:eastAsia="ru-RU"/>
    </w:rPr>
  </w:style>
  <w:style w:type="character" w:customStyle="1" w:styleId="765">
    <w:name w:val="Тема примечания Знак76"/>
    <w:uiPriority w:val="99"/>
    <w:semiHidden/>
    <w:rsid w:val="00C23D13"/>
    <w:rPr>
      <w:rFonts w:ascii="Times New Roman" w:eastAsia="Times New Roman" w:hAnsi="Times New Roman" w:cs="Times New Roman"/>
      <w:b/>
      <w:bCs/>
      <w:sz w:val="20"/>
      <w:szCs w:val="20"/>
      <w:lang w:eastAsia="ru-RU"/>
    </w:rPr>
  </w:style>
  <w:style w:type="paragraph" w:customStyle="1" w:styleId="xl6576">
    <w:name w:val="xl65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6">
    <w:name w:val="xl66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6">
    <w:name w:val="xl677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6">
    <w:name w:val="xl687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6">
    <w:name w:val="xl69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6">
    <w:name w:val="xl707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6">
    <w:name w:val="xl71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6">
    <w:name w:val="xl727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6">
    <w:name w:val="xl73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6">
    <w:name w:val="xl74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6">
    <w:name w:val="xl75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6">
    <w:name w:val="xl76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6">
    <w:name w:val="xl77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5">
    <w:name w:val="xl78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50">
    <w:name w:val="Заголовок 1 Знак75"/>
    <w:basedOn w:val="a1"/>
    <w:uiPriority w:val="1"/>
    <w:rsid w:val="00C23D13"/>
    <w:rPr>
      <w:rFonts w:ascii="Times New Roman" w:eastAsiaTheme="minorEastAsia" w:hAnsi="Times New Roman" w:cs="Times New Roman"/>
      <w:b/>
      <w:bCs/>
      <w:sz w:val="32"/>
      <w:szCs w:val="32"/>
      <w:lang w:eastAsia="ru-RU"/>
    </w:rPr>
  </w:style>
  <w:style w:type="character" w:customStyle="1" w:styleId="276">
    <w:name w:val="Заголовок 2 Знак76"/>
    <w:basedOn w:val="a1"/>
    <w:uiPriority w:val="1"/>
    <w:rsid w:val="00C23D13"/>
    <w:rPr>
      <w:rFonts w:ascii="Times New Roman" w:eastAsiaTheme="minorEastAsia" w:hAnsi="Times New Roman" w:cs="Times New Roman"/>
      <w:b/>
      <w:bCs/>
      <w:sz w:val="28"/>
      <w:szCs w:val="28"/>
      <w:lang w:eastAsia="ru-RU"/>
    </w:rPr>
  </w:style>
  <w:style w:type="character" w:customStyle="1" w:styleId="375">
    <w:name w:val="Заголовок 3 Знак75"/>
    <w:basedOn w:val="a1"/>
    <w:uiPriority w:val="1"/>
    <w:rsid w:val="00C23D13"/>
    <w:rPr>
      <w:rFonts w:ascii="Times New Roman" w:eastAsiaTheme="minorEastAsia" w:hAnsi="Times New Roman" w:cs="Times New Roman"/>
      <w:b/>
      <w:bCs/>
      <w:sz w:val="24"/>
      <w:szCs w:val="24"/>
      <w:lang w:eastAsia="ru-RU"/>
    </w:rPr>
  </w:style>
  <w:style w:type="numbering" w:customStyle="1" w:styleId="1751">
    <w:name w:val="Нет списка175"/>
    <w:next w:val="a3"/>
    <w:uiPriority w:val="99"/>
    <w:semiHidden/>
    <w:unhideWhenUsed/>
    <w:rsid w:val="00C23D13"/>
  </w:style>
  <w:style w:type="character" w:customStyle="1" w:styleId="766">
    <w:name w:val="Основной текст Знак76"/>
    <w:basedOn w:val="a1"/>
    <w:uiPriority w:val="1"/>
    <w:rsid w:val="00C23D13"/>
    <w:rPr>
      <w:rFonts w:ascii="Times New Roman" w:eastAsiaTheme="minorEastAsia" w:hAnsi="Times New Roman" w:cs="Times New Roman"/>
      <w:sz w:val="24"/>
      <w:szCs w:val="24"/>
      <w:lang w:eastAsia="ru-RU"/>
    </w:rPr>
  </w:style>
  <w:style w:type="paragraph" w:customStyle="1" w:styleId="TableParagraph75">
    <w:name w:val="Table Paragraph7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50">
    <w:name w:val="Верхний колонтитул Знак75"/>
    <w:basedOn w:val="a1"/>
    <w:uiPriority w:val="99"/>
    <w:rsid w:val="00C23D13"/>
    <w:rPr>
      <w:rFonts w:ascii="Times New Roman" w:eastAsiaTheme="minorEastAsia" w:hAnsi="Times New Roman" w:cs="Times New Roman"/>
      <w:sz w:val="24"/>
      <w:szCs w:val="24"/>
      <w:lang w:eastAsia="ru-RU"/>
    </w:rPr>
  </w:style>
  <w:style w:type="character" w:customStyle="1" w:styleId="751">
    <w:name w:val="Нижний колонтитул Знак75"/>
    <w:basedOn w:val="a1"/>
    <w:uiPriority w:val="99"/>
    <w:rsid w:val="00C23D13"/>
    <w:rPr>
      <w:rFonts w:ascii="Times New Roman" w:eastAsiaTheme="minorEastAsia" w:hAnsi="Times New Roman" w:cs="Times New Roman"/>
      <w:sz w:val="24"/>
      <w:szCs w:val="24"/>
      <w:lang w:eastAsia="ru-RU"/>
    </w:rPr>
  </w:style>
  <w:style w:type="paragraph" w:customStyle="1" w:styleId="2175">
    <w:name w:val="Заголовок 2175"/>
    <w:basedOn w:val="a"/>
    <w:uiPriority w:val="1"/>
    <w:qFormat/>
    <w:rsid w:val="00C23D13"/>
    <w:pPr>
      <w:widowControl w:val="0"/>
      <w:ind w:left="692" w:hanging="8"/>
      <w:outlineLvl w:val="2"/>
    </w:pPr>
    <w:rPr>
      <w:rFonts w:eastAsia="Times New Roman"/>
      <w:b/>
      <w:bCs/>
      <w:sz w:val="28"/>
      <w:szCs w:val="28"/>
      <w:lang w:val="en-US"/>
    </w:rPr>
  </w:style>
  <w:style w:type="character" w:customStyle="1" w:styleId="752">
    <w:name w:val="Гипертекстовая ссылка75"/>
    <w:basedOn w:val="a1"/>
    <w:uiPriority w:val="99"/>
    <w:rsid w:val="00C23D13"/>
    <w:rPr>
      <w:b w:val="0"/>
      <w:bCs w:val="0"/>
      <w:color w:val="106BBE"/>
    </w:rPr>
  </w:style>
  <w:style w:type="table" w:customStyle="1" w:styleId="TableNormal75">
    <w:name w:val="Table Normal7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52">
    <w:name w:val="Сетка таблицы17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50">
    <w:name w:val="Оглавление 1175"/>
    <w:basedOn w:val="a"/>
    <w:uiPriority w:val="1"/>
    <w:qFormat/>
    <w:rsid w:val="00C23D13"/>
    <w:pPr>
      <w:spacing w:before="96"/>
      <w:ind w:left="116" w:hanging="12"/>
    </w:pPr>
    <w:rPr>
      <w:rFonts w:eastAsia="Times New Roman" w:cs="Times New Roman"/>
      <w:szCs w:val="24"/>
      <w:lang w:eastAsia="ru-RU"/>
    </w:rPr>
  </w:style>
  <w:style w:type="paragraph" w:customStyle="1" w:styleId="21750">
    <w:name w:val="Оглавление 2175"/>
    <w:basedOn w:val="a"/>
    <w:uiPriority w:val="1"/>
    <w:qFormat/>
    <w:rsid w:val="00C23D13"/>
    <w:pPr>
      <w:spacing w:before="102"/>
      <w:ind w:left="356" w:hanging="8"/>
    </w:pPr>
    <w:rPr>
      <w:rFonts w:eastAsia="Times New Roman" w:cs="Times New Roman"/>
      <w:szCs w:val="24"/>
      <w:lang w:eastAsia="ru-RU"/>
    </w:rPr>
  </w:style>
  <w:style w:type="paragraph" w:customStyle="1" w:styleId="3175">
    <w:name w:val="Оглавление 3175"/>
    <w:basedOn w:val="a"/>
    <w:uiPriority w:val="1"/>
    <w:qFormat/>
    <w:rsid w:val="00C23D13"/>
    <w:pPr>
      <w:spacing w:before="112"/>
      <w:ind w:left="596" w:hanging="540"/>
    </w:pPr>
    <w:rPr>
      <w:rFonts w:eastAsia="Times New Roman" w:cs="Times New Roman"/>
      <w:szCs w:val="24"/>
      <w:lang w:eastAsia="ru-RU"/>
    </w:rPr>
  </w:style>
  <w:style w:type="paragraph" w:customStyle="1" w:styleId="11751">
    <w:name w:val="Заголовок 117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50">
    <w:name w:val="Заголовок 3175"/>
    <w:basedOn w:val="a"/>
    <w:uiPriority w:val="1"/>
    <w:qFormat/>
    <w:rsid w:val="00C23D13"/>
    <w:pPr>
      <w:ind w:left="824"/>
      <w:outlineLvl w:val="3"/>
    </w:pPr>
    <w:rPr>
      <w:rFonts w:eastAsia="Times New Roman" w:cs="Times New Roman"/>
      <w:b/>
      <w:bCs/>
      <w:szCs w:val="24"/>
      <w:lang w:eastAsia="ru-RU"/>
    </w:rPr>
  </w:style>
  <w:style w:type="character" w:customStyle="1" w:styleId="753">
    <w:name w:val="Текст выноски Знак75"/>
    <w:basedOn w:val="a1"/>
    <w:uiPriority w:val="99"/>
    <w:semiHidden/>
    <w:rsid w:val="00C23D13"/>
    <w:rPr>
      <w:rFonts w:ascii="Tahoma" w:eastAsia="Times New Roman" w:hAnsi="Tahoma" w:cs="Tahoma"/>
      <w:sz w:val="16"/>
      <w:szCs w:val="16"/>
      <w:lang w:eastAsia="ru-RU"/>
    </w:rPr>
  </w:style>
  <w:style w:type="character" w:customStyle="1" w:styleId="754">
    <w:name w:val="Текст примечания Знак75"/>
    <w:basedOn w:val="a1"/>
    <w:uiPriority w:val="99"/>
    <w:semiHidden/>
    <w:rsid w:val="00C23D13"/>
    <w:rPr>
      <w:rFonts w:ascii="Times New Roman" w:eastAsia="Times New Roman" w:hAnsi="Times New Roman" w:cs="Times New Roman"/>
      <w:sz w:val="20"/>
      <w:szCs w:val="20"/>
      <w:lang w:eastAsia="ru-RU"/>
    </w:rPr>
  </w:style>
  <w:style w:type="character" w:customStyle="1" w:styleId="755">
    <w:name w:val="Тема примечания Знак75"/>
    <w:uiPriority w:val="99"/>
    <w:semiHidden/>
    <w:rsid w:val="00C23D13"/>
    <w:rPr>
      <w:rFonts w:ascii="Times New Roman" w:eastAsia="Times New Roman" w:hAnsi="Times New Roman" w:cs="Times New Roman"/>
      <w:b/>
      <w:bCs/>
      <w:sz w:val="20"/>
      <w:szCs w:val="20"/>
      <w:lang w:eastAsia="ru-RU"/>
    </w:rPr>
  </w:style>
  <w:style w:type="paragraph" w:customStyle="1" w:styleId="xl6575">
    <w:name w:val="xl65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5">
    <w:name w:val="xl66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5">
    <w:name w:val="xl677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5">
    <w:name w:val="xl687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5">
    <w:name w:val="xl69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5">
    <w:name w:val="xl707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5">
    <w:name w:val="xl71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5">
    <w:name w:val="xl727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5">
    <w:name w:val="xl73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5">
    <w:name w:val="xl74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5">
    <w:name w:val="xl75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5">
    <w:name w:val="xl76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5">
    <w:name w:val="xl77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4">
    <w:name w:val="xl78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40">
    <w:name w:val="Заголовок 1 Знак74"/>
    <w:basedOn w:val="a1"/>
    <w:uiPriority w:val="1"/>
    <w:rsid w:val="00C23D13"/>
    <w:rPr>
      <w:rFonts w:ascii="Times New Roman" w:eastAsiaTheme="minorEastAsia" w:hAnsi="Times New Roman" w:cs="Times New Roman"/>
      <w:b/>
      <w:bCs/>
      <w:sz w:val="32"/>
      <w:szCs w:val="32"/>
      <w:lang w:eastAsia="ru-RU"/>
    </w:rPr>
  </w:style>
  <w:style w:type="character" w:customStyle="1" w:styleId="275">
    <w:name w:val="Заголовок 2 Знак75"/>
    <w:basedOn w:val="a1"/>
    <w:uiPriority w:val="1"/>
    <w:rsid w:val="00C23D13"/>
    <w:rPr>
      <w:rFonts w:ascii="Times New Roman" w:eastAsiaTheme="minorEastAsia" w:hAnsi="Times New Roman" w:cs="Times New Roman"/>
      <w:b/>
      <w:bCs/>
      <w:sz w:val="28"/>
      <w:szCs w:val="28"/>
      <w:lang w:eastAsia="ru-RU"/>
    </w:rPr>
  </w:style>
  <w:style w:type="character" w:customStyle="1" w:styleId="374">
    <w:name w:val="Заголовок 3 Знак74"/>
    <w:basedOn w:val="a1"/>
    <w:uiPriority w:val="1"/>
    <w:rsid w:val="00C23D13"/>
    <w:rPr>
      <w:rFonts w:ascii="Times New Roman" w:eastAsiaTheme="minorEastAsia" w:hAnsi="Times New Roman" w:cs="Times New Roman"/>
      <w:b/>
      <w:bCs/>
      <w:sz w:val="24"/>
      <w:szCs w:val="24"/>
      <w:lang w:eastAsia="ru-RU"/>
    </w:rPr>
  </w:style>
  <w:style w:type="numbering" w:customStyle="1" w:styleId="1741">
    <w:name w:val="Нет списка174"/>
    <w:next w:val="a3"/>
    <w:uiPriority w:val="99"/>
    <w:semiHidden/>
    <w:unhideWhenUsed/>
    <w:rsid w:val="00C23D13"/>
  </w:style>
  <w:style w:type="character" w:customStyle="1" w:styleId="756">
    <w:name w:val="Основной текст Знак75"/>
    <w:basedOn w:val="a1"/>
    <w:uiPriority w:val="1"/>
    <w:rsid w:val="00C23D13"/>
    <w:rPr>
      <w:rFonts w:ascii="Times New Roman" w:eastAsiaTheme="minorEastAsia" w:hAnsi="Times New Roman" w:cs="Times New Roman"/>
      <w:sz w:val="24"/>
      <w:szCs w:val="24"/>
      <w:lang w:eastAsia="ru-RU"/>
    </w:rPr>
  </w:style>
  <w:style w:type="paragraph" w:customStyle="1" w:styleId="TableParagraph74">
    <w:name w:val="Table Paragraph7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40">
    <w:name w:val="Верхний колонтитул Знак74"/>
    <w:basedOn w:val="a1"/>
    <w:uiPriority w:val="99"/>
    <w:rsid w:val="00C23D13"/>
    <w:rPr>
      <w:rFonts w:ascii="Times New Roman" w:eastAsiaTheme="minorEastAsia" w:hAnsi="Times New Roman" w:cs="Times New Roman"/>
      <w:sz w:val="24"/>
      <w:szCs w:val="24"/>
      <w:lang w:eastAsia="ru-RU"/>
    </w:rPr>
  </w:style>
  <w:style w:type="character" w:customStyle="1" w:styleId="741">
    <w:name w:val="Нижний колонтитул Знак74"/>
    <w:basedOn w:val="a1"/>
    <w:uiPriority w:val="99"/>
    <w:rsid w:val="00C23D13"/>
    <w:rPr>
      <w:rFonts w:ascii="Times New Roman" w:eastAsiaTheme="minorEastAsia" w:hAnsi="Times New Roman" w:cs="Times New Roman"/>
      <w:sz w:val="24"/>
      <w:szCs w:val="24"/>
      <w:lang w:eastAsia="ru-RU"/>
    </w:rPr>
  </w:style>
  <w:style w:type="paragraph" w:customStyle="1" w:styleId="2174">
    <w:name w:val="Заголовок 2174"/>
    <w:basedOn w:val="a"/>
    <w:uiPriority w:val="1"/>
    <w:qFormat/>
    <w:rsid w:val="00C23D13"/>
    <w:pPr>
      <w:widowControl w:val="0"/>
      <w:ind w:left="692" w:hanging="8"/>
      <w:outlineLvl w:val="2"/>
    </w:pPr>
    <w:rPr>
      <w:rFonts w:eastAsia="Times New Roman"/>
      <w:b/>
      <w:bCs/>
      <w:sz w:val="28"/>
      <w:szCs w:val="28"/>
      <w:lang w:val="en-US"/>
    </w:rPr>
  </w:style>
  <w:style w:type="character" w:customStyle="1" w:styleId="742">
    <w:name w:val="Гипертекстовая ссылка74"/>
    <w:basedOn w:val="a1"/>
    <w:uiPriority w:val="99"/>
    <w:rsid w:val="00C23D13"/>
    <w:rPr>
      <w:b w:val="0"/>
      <w:bCs w:val="0"/>
      <w:color w:val="106BBE"/>
    </w:rPr>
  </w:style>
  <w:style w:type="table" w:customStyle="1" w:styleId="TableNormal74">
    <w:name w:val="Table Normal7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42">
    <w:name w:val="Сетка таблицы17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40">
    <w:name w:val="Оглавление 1174"/>
    <w:basedOn w:val="a"/>
    <w:uiPriority w:val="1"/>
    <w:qFormat/>
    <w:rsid w:val="00C23D13"/>
    <w:pPr>
      <w:spacing w:before="96"/>
      <w:ind w:left="116" w:hanging="12"/>
    </w:pPr>
    <w:rPr>
      <w:rFonts w:eastAsia="Times New Roman" w:cs="Times New Roman"/>
      <w:szCs w:val="24"/>
      <w:lang w:eastAsia="ru-RU"/>
    </w:rPr>
  </w:style>
  <w:style w:type="paragraph" w:customStyle="1" w:styleId="21740">
    <w:name w:val="Оглавление 2174"/>
    <w:basedOn w:val="a"/>
    <w:uiPriority w:val="1"/>
    <w:qFormat/>
    <w:rsid w:val="00C23D13"/>
    <w:pPr>
      <w:spacing w:before="102"/>
      <w:ind w:left="356" w:hanging="8"/>
    </w:pPr>
    <w:rPr>
      <w:rFonts w:eastAsia="Times New Roman" w:cs="Times New Roman"/>
      <w:szCs w:val="24"/>
      <w:lang w:eastAsia="ru-RU"/>
    </w:rPr>
  </w:style>
  <w:style w:type="paragraph" w:customStyle="1" w:styleId="3174">
    <w:name w:val="Оглавление 3174"/>
    <w:basedOn w:val="a"/>
    <w:uiPriority w:val="1"/>
    <w:qFormat/>
    <w:rsid w:val="00C23D13"/>
    <w:pPr>
      <w:spacing w:before="112"/>
      <w:ind w:left="596" w:hanging="540"/>
    </w:pPr>
    <w:rPr>
      <w:rFonts w:eastAsia="Times New Roman" w:cs="Times New Roman"/>
      <w:szCs w:val="24"/>
      <w:lang w:eastAsia="ru-RU"/>
    </w:rPr>
  </w:style>
  <w:style w:type="paragraph" w:customStyle="1" w:styleId="11741">
    <w:name w:val="Заголовок 117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40">
    <w:name w:val="Заголовок 3174"/>
    <w:basedOn w:val="a"/>
    <w:uiPriority w:val="1"/>
    <w:qFormat/>
    <w:rsid w:val="00C23D13"/>
    <w:pPr>
      <w:ind w:left="824"/>
      <w:outlineLvl w:val="3"/>
    </w:pPr>
    <w:rPr>
      <w:rFonts w:eastAsia="Times New Roman" w:cs="Times New Roman"/>
      <w:b/>
      <w:bCs/>
      <w:szCs w:val="24"/>
      <w:lang w:eastAsia="ru-RU"/>
    </w:rPr>
  </w:style>
  <w:style w:type="character" w:customStyle="1" w:styleId="743">
    <w:name w:val="Текст выноски Знак74"/>
    <w:basedOn w:val="a1"/>
    <w:uiPriority w:val="99"/>
    <w:semiHidden/>
    <w:rsid w:val="00C23D13"/>
    <w:rPr>
      <w:rFonts w:ascii="Tahoma" w:eastAsia="Times New Roman" w:hAnsi="Tahoma" w:cs="Tahoma"/>
      <w:sz w:val="16"/>
      <w:szCs w:val="16"/>
      <w:lang w:eastAsia="ru-RU"/>
    </w:rPr>
  </w:style>
  <w:style w:type="character" w:customStyle="1" w:styleId="744">
    <w:name w:val="Текст примечания Знак74"/>
    <w:basedOn w:val="a1"/>
    <w:uiPriority w:val="99"/>
    <w:semiHidden/>
    <w:rsid w:val="00C23D13"/>
    <w:rPr>
      <w:rFonts w:ascii="Times New Roman" w:eastAsia="Times New Roman" w:hAnsi="Times New Roman" w:cs="Times New Roman"/>
      <w:sz w:val="20"/>
      <w:szCs w:val="20"/>
      <w:lang w:eastAsia="ru-RU"/>
    </w:rPr>
  </w:style>
  <w:style w:type="character" w:customStyle="1" w:styleId="745">
    <w:name w:val="Тема примечания Знак74"/>
    <w:uiPriority w:val="99"/>
    <w:semiHidden/>
    <w:rsid w:val="00C23D13"/>
    <w:rPr>
      <w:rFonts w:ascii="Times New Roman" w:eastAsia="Times New Roman" w:hAnsi="Times New Roman" w:cs="Times New Roman"/>
      <w:b/>
      <w:bCs/>
      <w:sz w:val="20"/>
      <w:szCs w:val="20"/>
      <w:lang w:eastAsia="ru-RU"/>
    </w:rPr>
  </w:style>
  <w:style w:type="paragraph" w:customStyle="1" w:styleId="xl6574">
    <w:name w:val="xl65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4">
    <w:name w:val="xl66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4">
    <w:name w:val="xl677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4">
    <w:name w:val="xl687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4">
    <w:name w:val="xl69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4">
    <w:name w:val="xl707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4">
    <w:name w:val="xl71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4">
    <w:name w:val="xl727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4">
    <w:name w:val="xl73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4">
    <w:name w:val="xl74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4">
    <w:name w:val="xl75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4">
    <w:name w:val="xl76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4">
    <w:name w:val="xl77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3">
    <w:name w:val="xl78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30">
    <w:name w:val="Заголовок 1 Знак73"/>
    <w:basedOn w:val="a1"/>
    <w:uiPriority w:val="1"/>
    <w:rsid w:val="00C23D13"/>
    <w:rPr>
      <w:rFonts w:ascii="Times New Roman" w:eastAsiaTheme="minorEastAsia" w:hAnsi="Times New Roman" w:cs="Times New Roman"/>
      <w:b/>
      <w:bCs/>
      <w:sz w:val="32"/>
      <w:szCs w:val="32"/>
      <w:lang w:eastAsia="ru-RU"/>
    </w:rPr>
  </w:style>
  <w:style w:type="character" w:customStyle="1" w:styleId="274">
    <w:name w:val="Заголовок 2 Знак74"/>
    <w:basedOn w:val="a1"/>
    <w:uiPriority w:val="1"/>
    <w:rsid w:val="00C23D13"/>
    <w:rPr>
      <w:rFonts w:ascii="Times New Roman" w:eastAsiaTheme="minorEastAsia" w:hAnsi="Times New Roman" w:cs="Times New Roman"/>
      <w:b/>
      <w:bCs/>
      <w:sz w:val="28"/>
      <w:szCs w:val="28"/>
      <w:lang w:eastAsia="ru-RU"/>
    </w:rPr>
  </w:style>
  <w:style w:type="character" w:customStyle="1" w:styleId="373">
    <w:name w:val="Заголовок 3 Знак73"/>
    <w:basedOn w:val="a1"/>
    <w:uiPriority w:val="1"/>
    <w:rsid w:val="00C23D13"/>
    <w:rPr>
      <w:rFonts w:ascii="Times New Roman" w:eastAsiaTheme="minorEastAsia" w:hAnsi="Times New Roman" w:cs="Times New Roman"/>
      <w:b/>
      <w:bCs/>
      <w:sz w:val="24"/>
      <w:szCs w:val="24"/>
      <w:lang w:eastAsia="ru-RU"/>
    </w:rPr>
  </w:style>
  <w:style w:type="numbering" w:customStyle="1" w:styleId="1731">
    <w:name w:val="Нет списка173"/>
    <w:next w:val="a3"/>
    <w:uiPriority w:val="99"/>
    <w:semiHidden/>
    <w:unhideWhenUsed/>
    <w:rsid w:val="00C23D13"/>
  </w:style>
  <w:style w:type="character" w:customStyle="1" w:styleId="746">
    <w:name w:val="Основной текст Знак74"/>
    <w:basedOn w:val="a1"/>
    <w:uiPriority w:val="1"/>
    <w:rsid w:val="00C23D13"/>
    <w:rPr>
      <w:rFonts w:ascii="Times New Roman" w:eastAsiaTheme="minorEastAsia" w:hAnsi="Times New Roman" w:cs="Times New Roman"/>
      <w:sz w:val="24"/>
      <w:szCs w:val="24"/>
      <w:lang w:eastAsia="ru-RU"/>
    </w:rPr>
  </w:style>
  <w:style w:type="paragraph" w:customStyle="1" w:styleId="TableParagraph73">
    <w:name w:val="Table Paragraph7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30">
    <w:name w:val="Верхний колонтитул Знак73"/>
    <w:basedOn w:val="a1"/>
    <w:uiPriority w:val="99"/>
    <w:rsid w:val="00C23D13"/>
    <w:rPr>
      <w:rFonts w:ascii="Times New Roman" w:eastAsiaTheme="minorEastAsia" w:hAnsi="Times New Roman" w:cs="Times New Roman"/>
      <w:sz w:val="24"/>
      <w:szCs w:val="24"/>
      <w:lang w:eastAsia="ru-RU"/>
    </w:rPr>
  </w:style>
  <w:style w:type="character" w:customStyle="1" w:styleId="731">
    <w:name w:val="Нижний колонтитул Знак73"/>
    <w:basedOn w:val="a1"/>
    <w:uiPriority w:val="99"/>
    <w:rsid w:val="00C23D13"/>
    <w:rPr>
      <w:rFonts w:ascii="Times New Roman" w:eastAsiaTheme="minorEastAsia" w:hAnsi="Times New Roman" w:cs="Times New Roman"/>
      <w:sz w:val="24"/>
      <w:szCs w:val="24"/>
      <w:lang w:eastAsia="ru-RU"/>
    </w:rPr>
  </w:style>
  <w:style w:type="paragraph" w:customStyle="1" w:styleId="2173">
    <w:name w:val="Заголовок 2173"/>
    <w:basedOn w:val="a"/>
    <w:uiPriority w:val="1"/>
    <w:qFormat/>
    <w:rsid w:val="00C23D13"/>
    <w:pPr>
      <w:widowControl w:val="0"/>
      <w:ind w:left="692" w:hanging="8"/>
      <w:outlineLvl w:val="2"/>
    </w:pPr>
    <w:rPr>
      <w:rFonts w:eastAsia="Times New Roman"/>
      <w:b/>
      <w:bCs/>
      <w:sz w:val="28"/>
      <w:szCs w:val="28"/>
      <w:lang w:val="en-US"/>
    </w:rPr>
  </w:style>
  <w:style w:type="character" w:customStyle="1" w:styleId="732">
    <w:name w:val="Гипертекстовая ссылка73"/>
    <w:basedOn w:val="a1"/>
    <w:uiPriority w:val="99"/>
    <w:rsid w:val="00C23D13"/>
    <w:rPr>
      <w:b w:val="0"/>
      <w:bCs w:val="0"/>
      <w:color w:val="106BBE"/>
    </w:rPr>
  </w:style>
  <w:style w:type="table" w:customStyle="1" w:styleId="TableNormal73">
    <w:name w:val="Table Normal7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32">
    <w:name w:val="Сетка таблицы17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30">
    <w:name w:val="Оглавление 1173"/>
    <w:basedOn w:val="a"/>
    <w:uiPriority w:val="1"/>
    <w:qFormat/>
    <w:rsid w:val="00C23D13"/>
    <w:pPr>
      <w:spacing w:before="96"/>
      <w:ind w:left="116" w:hanging="12"/>
    </w:pPr>
    <w:rPr>
      <w:rFonts w:eastAsia="Times New Roman" w:cs="Times New Roman"/>
      <w:szCs w:val="24"/>
      <w:lang w:eastAsia="ru-RU"/>
    </w:rPr>
  </w:style>
  <w:style w:type="paragraph" w:customStyle="1" w:styleId="21730">
    <w:name w:val="Оглавление 2173"/>
    <w:basedOn w:val="a"/>
    <w:uiPriority w:val="1"/>
    <w:qFormat/>
    <w:rsid w:val="00C23D13"/>
    <w:pPr>
      <w:spacing w:before="102"/>
      <w:ind w:left="356" w:hanging="8"/>
    </w:pPr>
    <w:rPr>
      <w:rFonts w:eastAsia="Times New Roman" w:cs="Times New Roman"/>
      <w:szCs w:val="24"/>
      <w:lang w:eastAsia="ru-RU"/>
    </w:rPr>
  </w:style>
  <w:style w:type="paragraph" w:customStyle="1" w:styleId="3173">
    <w:name w:val="Оглавление 3173"/>
    <w:basedOn w:val="a"/>
    <w:uiPriority w:val="1"/>
    <w:qFormat/>
    <w:rsid w:val="00C23D13"/>
    <w:pPr>
      <w:spacing w:before="112"/>
      <w:ind w:left="596" w:hanging="540"/>
    </w:pPr>
    <w:rPr>
      <w:rFonts w:eastAsia="Times New Roman" w:cs="Times New Roman"/>
      <w:szCs w:val="24"/>
      <w:lang w:eastAsia="ru-RU"/>
    </w:rPr>
  </w:style>
  <w:style w:type="paragraph" w:customStyle="1" w:styleId="11731">
    <w:name w:val="Заголовок 117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30">
    <w:name w:val="Заголовок 3173"/>
    <w:basedOn w:val="a"/>
    <w:uiPriority w:val="1"/>
    <w:qFormat/>
    <w:rsid w:val="00C23D13"/>
    <w:pPr>
      <w:ind w:left="824"/>
      <w:outlineLvl w:val="3"/>
    </w:pPr>
    <w:rPr>
      <w:rFonts w:eastAsia="Times New Roman" w:cs="Times New Roman"/>
      <w:b/>
      <w:bCs/>
      <w:szCs w:val="24"/>
      <w:lang w:eastAsia="ru-RU"/>
    </w:rPr>
  </w:style>
  <w:style w:type="character" w:customStyle="1" w:styleId="733">
    <w:name w:val="Текст выноски Знак73"/>
    <w:basedOn w:val="a1"/>
    <w:uiPriority w:val="99"/>
    <w:semiHidden/>
    <w:rsid w:val="00C23D13"/>
    <w:rPr>
      <w:rFonts w:ascii="Tahoma" w:eastAsia="Times New Roman" w:hAnsi="Tahoma" w:cs="Tahoma"/>
      <w:sz w:val="16"/>
      <w:szCs w:val="16"/>
      <w:lang w:eastAsia="ru-RU"/>
    </w:rPr>
  </w:style>
  <w:style w:type="character" w:customStyle="1" w:styleId="734">
    <w:name w:val="Текст примечания Знак73"/>
    <w:basedOn w:val="a1"/>
    <w:uiPriority w:val="99"/>
    <w:semiHidden/>
    <w:rsid w:val="00C23D13"/>
    <w:rPr>
      <w:rFonts w:ascii="Times New Roman" w:eastAsia="Times New Roman" w:hAnsi="Times New Roman" w:cs="Times New Roman"/>
      <w:sz w:val="20"/>
      <w:szCs w:val="20"/>
      <w:lang w:eastAsia="ru-RU"/>
    </w:rPr>
  </w:style>
  <w:style w:type="character" w:customStyle="1" w:styleId="735">
    <w:name w:val="Тема примечания Знак73"/>
    <w:uiPriority w:val="99"/>
    <w:semiHidden/>
    <w:rsid w:val="00C23D13"/>
    <w:rPr>
      <w:rFonts w:ascii="Times New Roman" w:eastAsia="Times New Roman" w:hAnsi="Times New Roman" w:cs="Times New Roman"/>
      <w:b/>
      <w:bCs/>
      <w:sz w:val="20"/>
      <w:szCs w:val="20"/>
      <w:lang w:eastAsia="ru-RU"/>
    </w:rPr>
  </w:style>
  <w:style w:type="paragraph" w:customStyle="1" w:styleId="xl6573">
    <w:name w:val="xl65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3">
    <w:name w:val="xl66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3">
    <w:name w:val="xl677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3">
    <w:name w:val="xl687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3">
    <w:name w:val="xl69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3">
    <w:name w:val="xl707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3">
    <w:name w:val="xl71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3">
    <w:name w:val="xl727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3">
    <w:name w:val="xl73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3">
    <w:name w:val="xl74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3">
    <w:name w:val="xl75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3">
    <w:name w:val="xl76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3">
    <w:name w:val="xl77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2">
    <w:name w:val="xl78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20">
    <w:name w:val="Заголовок 1 Знак72"/>
    <w:basedOn w:val="a1"/>
    <w:uiPriority w:val="1"/>
    <w:rsid w:val="00C23D13"/>
    <w:rPr>
      <w:rFonts w:ascii="Times New Roman" w:eastAsiaTheme="minorEastAsia" w:hAnsi="Times New Roman" w:cs="Times New Roman"/>
      <w:b/>
      <w:bCs/>
      <w:sz w:val="32"/>
      <w:szCs w:val="32"/>
      <w:lang w:eastAsia="ru-RU"/>
    </w:rPr>
  </w:style>
  <w:style w:type="character" w:customStyle="1" w:styleId="273">
    <w:name w:val="Заголовок 2 Знак73"/>
    <w:basedOn w:val="a1"/>
    <w:uiPriority w:val="1"/>
    <w:rsid w:val="00C23D13"/>
    <w:rPr>
      <w:rFonts w:ascii="Times New Roman" w:eastAsiaTheme="minorEastAsia" w:hAnsi="Times New Roman" w:cs="Times New Roman"/>
      <w:b/>
      <w:bCs/>
      <w:sz w:val="28"/>
      <w:szCs w:val="28"/>
      <w:lang w:eastAsia="ru-RU"/>
    </w:rPr>
  </w:style>
  <w:style w:type="character" w:customStyle="1" w:styleId="372">
    <w:name w:val="Заголовок 3 Знак72"/>
    <w:basedOn w:val="a1"/>
    <w:uiPriority w:val="1"/>
    <w:rsid w:val="00C23D13"/>
    <w:rPr>
      <w:rFonts w:ascii="Times New Roman" w:eastAsiaTheme="minorEastAsia" w:hAnsi="Times New Roman" w:cs="Times New Roman"/>
      <w:b/>
      <w:bCs/>
      <w:sz w:val="24"/>
      <w:szCs w:val="24"/>
      <w:lang w:eastAsia="ru-RU"/>
    </w:rPr>
  </w:style>
  <w:style w:type="numbering" w:customStyle="1" w:styleId="1721">
    <w:name w:val="Нет списка172"/>
    <w:next w:val="a3"/>
    <w:uiPriority w:val="99"/>
    <w:semiHidden/>
    <w:unhideWhenUsed/>
    <w:rsid w:val="00C23D13"/>
  </w:style>
  <w:style w:type="character" w:customStyle="1" w:styleId="736">
    <w:name w:val="Основной текст Знак73"/>
    <w:basedOn w:val="a1"/>
    <w:uiPriority w:val="1"/>
    <w:rsid w:val="00C23D13"/>
    <w:rPr>
      <w:rFonts w:ascii="Times New Roman" w:eastAsiaTheme="minorEastAsia" w:hAnsi="Times New Roman" w:cs="Times New Roman"/>
      <w:sz w:val="24"/>
      <w:szCs w:val="24"/>
      <w:lang w:eastAsia="ru-RU"/>
    </w:rPr>
  </w:style>
  <w:style w:type="paragraph" w:customStyle="1" w:styleId="TableParagraph72">
    <w:name w:val="Table Paragraph7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20">
    <w:name w:val="Верхний колонтитул Знак72"/>
    <w:basedOn w:val="a1"/>
    <w:uiPriority w:val="99"/>
    <w:rsid w:val="00C23D13"/>
    <w:rPr>
      <w:rFonts w:ascii="Times New Roman" w:eastAsiaTheme="minorEastAsia" w:hAnsi="Times New Roman" w:cs="Times New Roman"/>
      <w:sz w:val="24"/>
      <w:szCs w:val="24"/>
      <w:lang w:eastAsia="ru-RU"/>
    </w:rPr>
  </w:style>
  <w:style w:type="character" w:customStyle="1" w:styleId="721">
    <w:name w:val="Нижний колонтитул Знак72"/>
    <w:basedOn w:val="a1"/>
    <w:uiPriority w:val="99"/>
    <w:rsid w:val="00C23D13"/>
    <w:rPr>
      <w:rFonts w:ascii="Times New Roman" w:eastAsiaTheme="minorEastAsia" w:hAnsi="Times New Roman" w:cs="Times New Roman"/>
      <w:sz w:val="24"/>
      <w:szCs w:val="24"/>
      <w:lang w:eastAsia="ru-RU"/>
    </w:rPr>
  </w:style>
  <w:style w:type="paragraph" w:customStyle="1" w:styleId="2172">
    <w:name w:val="Заголовок 2172"/>
    <w:basedOn w:val="a"/>
    <w:uiPriority w:val="1"/>
    <w:qFormat/>
    <w:rsid w:val="00C23D13"/>
    <w:pPr>
      <w:widowControl w:val="0"/>
      <w:ind w:left="692" w:hanging="8"/>
      <w:outlineLvl w:val="2"/>
    </w:pPr>
    <w:rPr>
      <w:rFonts w:eastAsia="Times New Roman"/>
      <w:b/>
      <w:bCs/>
      <w:sz w:val="28"/>
      <w:szCs w:val="28"/>
      <w:lang w:val="en-US"/>
    </w:rPr>
  </w:style>
  <w:style w:type="character" w:customStyle="1" w:styleId="722">
    <w:name w:val="Гипертекстовая ссылка72"/>
    <w:basedOn w:val="a1"/>
    <w:uiPriority w:val="99"/>
    <w:rsid w:val="00C23D13"/>
    <w:rPr>
      <w:b w:val="0"/>
      <w:bCs w:val="0"/>
      <w:color w:val="106BBE"/>
    </w:rPr>
  </w:style>
  <w:style w:type="table" w:customStyle="1" w:styleId="TableNormal72">
    <w:name w:val="Table Normal7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22">
    <w:name w:val="Сетка таблицы17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20">
    <w:name w:val="Оглавление 1172"/>
    <w:basedOn w:val="a"/>
    <w:uiPriority w:val="1"/>
    <w:qFormat/>
    <w:rsid w:val="00C23D13"/>
    <w:pPr>
      <w:spacing w:before="96"/>
      <w:ind w:left="116" w:hanging="12"/>
    </w:pPr>
    <w:rPr>
      <w:rFonts w:eastAsia="Times New Roman" w:cs="Times New Roman"/>
      <w:szCs w:val="24"/>
      <w:lang w:eastAsia="ru-RU"/>
    </w:rPr>
  </w:style>
  <w:style w:type="paragraph" w:customStyle="1" w:styleId="21720">
    <w:name w:val="Оглавление 2172"/>
    <w:basedOn w:val="a"/>
    <w:uiPriority w:val="1"/>
    <w:qFormat/>
    <w:rsid w:val="00C23D13"/>
    <w:pPr>
      <w:spacing w:before="102"/>
      <w:ind w:left="356" w:hanging="8"/>
    </w:pPr>
    <w:rPr>
      <w:rFonts w:eastAsia="Times New Roman" w:cs="Times New Roman"/>
      <w:szCs w:val="24"/>
      <w:lang w:eastAsia="ru-RU"/>
    </w:rPr>
  </w:style>
  <w:style w:type="paragraph" w:customStyle="1" w:styleId="3172">
    <w:name w:val="Оглавление 3172"/>
    <w:basedOn w:val="a"/>
    <w:uiPriority w:val="1"/>
    <w:qFormat/>
    <w:rsid w:val="00C23D13"/>
    <w:pPr>
      <w:spacing w:before="112"/>
      <w:ind w:left="596" w:hanging="540"/>
    </w:pPr>
    <w:rPr>
      <w:rFonts w:eastAsia="Times New Roman" w:cs="Times New Roman"/>
      <w:szCs w:val="24"/>
      <w:lang w:eastAsia="ru-RU"/>
    </w:rPr>
  </w:style>
  <w:style w:type="paragraph" w:customStyle="1" w:styleId="11721">
    <w:name w:val="Заголовок 117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20">
    <w:name w:val="Заголовок 3172"/>
    <w:basedOn w:val="a"/>
    <w:uiPriority w:val="1"/>
    <w:qFormat/>
    <w:rsid w:val="00C23D13"/>
    <w:pPr>
      <w:ind w:left="824"/>
      <w:outlineLvl w:val="3"/>
    </w:pPr>
    <w:rPr>
      <w:rFonts w:eastAsia="Times New Roman" w:cs="Times New Roman"/>
      <w:b/>
      <w:bCs/>
      <w:szCs w:val="24"/>
      <w:lang w:eastAsia="ru-RU"/>
    </w:rPr>
  </w:style>
  <w:style w:type="character" w:customStyle="1" w:styleId="723">
    <w:name w:val="Текст выноски Знак72"/>
    <w:basedOn w:val="a1"/>
    <w:uiPriority w:val="99"/>
    <w:semiHidden/>
    <w:rsid w:val="00C23D13"/>
    <w:rPr>
      <w:rFonts w:ascii="Tahoma" w:eastAsia="Times New Roman" w:hAnsi="Tahoma" w:cs="Tahoma"/>
      <w:sz w:val="16"/>
      <w:szCs w:val="16"/>
      <w:lang w:eastAsia="ru-RU"/>
    </w:rPr>
  </w:style>
  <w:style w:type="character" w:customStyle="1" w:styleId="724">
    <w:name w:val="Текст примечания Знак72"/>
    <w:basedOn w:val="a1"/>
    <w:uiPriority w:val="99"/>
    <w:semiHidden/>
    <w:rsid w:val="00C23D13"/>
    <w:rPr>
      <w:rFonts w:ascii="Times New Roman" w:eastAsia="Times New Roman" w:hAnsi="Times New Roman" w:cs="Times New Roman"/>
      <w:sz w:val="20"/>
      <w:szCs w:val="20"/>
      <w:lang w:eastAsia="ru-RU"/>
    </w:rPr>
  </w:style>
  <w:style w:type="character" w:customStyle="1" w:styleId="725">
    <w:name w:val="Тема примечания Знак72"/>
    <w:uiPriority w:val="99"/>
    <w:semiHidden/>
    <w:rsid w:val="00C23D13"/>
    <w:rPr>
      <w:rFonts w:ascii="Times New Roman" w:eastAsia="Times New Roman" w:hAnsi="Times New Roman" w:cs="Times New Roman"/>
      <w:b/>
      <w:bCs/>
      <w:sz w:val="20"/>
      <w:szCs w:val="20"/>
      <w:lang w:eastAsia="ru-RU"/>
    </w:rPr>
  </w:style>
  <w:style w:type="paragraph" w:customStyle="1" w:styleId="xl6572">
    <w:name w:val="xl65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2">
    <w:name w:val="xl66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2">
    <w:name w:val="xl677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2">
    <w:name w:val="xl687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2">
    <w:name w:val="xl69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2">
    <w:name w:val="xl707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2">
    <w:name w:val="xl71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2">
    <w:name w:val="xl727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2">
    <w:name w:val="xl73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2">
    <w:name w:val="xl74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2">
    <w:name w:val="xl75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2">
    <w:name w:val="xl76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2">
    <w:name w:val="xl77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1">
    <w:name w:val="xl78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6a">
    <w:name w:val="Основной текст Знак116"/>
    <w:basedOn w:val="a1"/>
    <w:uiPriority w:val="1"/>
    <w:semiHidden/>
    <w:locked/>
    <w:rsid w:val="00C23D13"/>
    <w:rPr>
      <w:rFonts w:ascii="Times New Roman" w:eastAsiaTheme="minorEastAsia" w:hAnsi="Times New Roman" w:cs="Times New Roman"/>
      <w:sz w:val="24"/>
      <w:szCs w:val="24"/>
      <w:lang w:eastAsia="ru-RU"/>
    </w:rPr>
  </w:style>
  <w:style w:type="character" w:customStyle="1" w:styleId="1710">
    <w:name w:val="Заголовок 1 Знак71"/>
    <w:basedOn w:val="a1"/>
    <w:uiPriority w:val="1"/>
    <w:rsid w:val="00C23D13"/>
    <w:rPr>
      <w:rFonts w:ascii="Times New Roman" w:eastAsiaTheme="minorEastAsia" w:hAnsi="Times New Roman" w:cs="Times New Roman"/>
      <w:b/>
      <w:bCs/>
      <w:sz w:val="32"/>
      <w:szCs w:val="32"/>
      <w:lang w:eastAsia="ru-RU"/>
    </w:rPr>
  </w:style>
  <w:style w:type="character" w:customStyle="1" w:styleId="272">
    <w:name w:val="Заголовок 2 Знак72"/>
    <w:basedOn w:val="a1"/>
    <w:uiPriority w:val="1"/>
    <w:rsid w:val="00C23D13"/>
    <w:rPr>
      <w:rFonts w:ascii="Times New Roman" w:eastAsiaTheme="minorEastAsia" w:hAnsi="Times New Roman" w:cs="Times New Roman"/>
      <w:b/>
      <w:bCs/>
      <w:sz w:val="28"/>
      <w:szCs w:val="28"/>
      <w:lang w:eastAsia="ru-RU"/>
    </w:rPr>
  </w:style>
  <w:style w:type="character" w:customStyle="1" w:styleId="371">
    <w:name w:val="Заголовок 3 Знак71"/>
    <w:basedOn w:val="a1"/>
    <w:uiPriority w:val="1"/>
    <w:rsid w:val="00C23D13"/>
    <w:rPr>
      <w:rFonts w:ascii="Times New Roman" w:eastAsiaTheme="minorEastAsia" w:hAnsi="Times New Roman" w:cs="Times New Roman"/>
      <w:b/>
      <w:bCs/>
      <w:sz w:val="24"/>
      <w:szCs w:val="24"/>
      <w:lang w:eastAsia="ru-RU"/>
    </w:rPr>
  </w:style>
  <w:style w:type="numbering" w:customStyle="1" w:styleId="1711">
    <w:name w:val="Нет списка171"/>
    <w:next w:val="a3"/>
    <w:uiPriority w:val="99"/>
    <w:semiHidden/>
    <w:unhideWhenUsed/>
    <w:rsid w:val="00C23D13"/>
  </w:style>
  <w:style w:type="character" w:customStyle="1" w:styleId="726">
    <w:name w:val="Основной текст Знак72"/>
    <w:basedOn w:val="a1"/>
    <w:uiPriority w:val="1"/>
    <w:rsid w:val="00C23D13"/>
    <w:rPr>
      <w:rFonts w:ascii="Times New Roman" w:eastAsiaTheme="minorEastAsia" w:hAnsi="Times New Roman" w:cs="Times New Roman"/>
      <w:sz w:val="24"/>
      <w:szCs w:val="24"/>
      <w:lang w:eastAsia="ru-RU"/>
    </w:rPr>
  </w:style>
  <w:style w:type="paragraph" w:customStyle="1" w:styleId="TableParagraph71">
    <w:name w:val="Table Paragraph7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10">
    <w:name w:val="Верхний колонтитул Знак71"/>
    <w:basedOn w:val="a1"/>
    <w:uiPriority w:val="99"/>
    <w:rsid w:val="00C23D13"/>
    <w:rPr>
      <w:rFonts w:ascii="Times New Roman" w:eastAsiaTheme="minorEastAsia" w:hAnsi="Times New Roman" w:cs="Times New Roman"/>
      <w:sz w:val="24"/>
      <w:szCs w:val="24"/>
      <w:lang w:eastAsia="ru-RU"/>
    </w:rPr>
  </w:style>
  <w:style w:type="character" w:customStyle="1" w:styleId="711">
    <w:name w:val="Нижний колонтитул Знак71"/>
    <w:basedOn w:val="a1"/>
    <w:uiPriority w:val="99"/>
    <w:rsid w:val="00C23D13"/>
    <w:rPr>
      <w:rFonts w:ascii="Times New Roman" w:eastAsiaTheme="minorEastAsia" w:hAnsi="Times New Roman" w:cs="Times New Roman"/>
      <w:sz w:val="24"/>
      <w:szCs w:val="24"/>
      <w:lang w:eastAsia="ru-RU"/>
    </w:rPr>
  </w:style>
  <w:style w:type="paragraph" w:customStyle="1" w:styleId="21710">
    <w:name w:val="Заголовок 2171"/>
    <w:basedOn w:val="a"/>
    <w:uiPriority w:val="1"/>
    <w:qFormat/>
    <w:rsid w:val="00C23D13"/>
    <w:pPr>
      <w:widowControl w:val="0"/>
      <w:ind w:left="692" w:hanging="8"/>
      <w:outlineLvl w:val="2"/>
    </w:pPr>
    <w:rPr>
      <w:rFonts w:eastAsia="Times New Roman"/>
      <w:b/>
      <w:bCs/>
      <w:sz w:val="28"/>
      <w:szCs w:val="28"/>
      <w:lang w:val="en-US"/>
    </w:rPr>
  </w:style>
  <w:style w:type="character" w:customStyle="1" w:styleId="712">
    <w:name w:val="Гипертекстовая ссылка71"/>
    <w:basedOn w:val="a1"/>
    <w:uiPriority w:val="99"/>
    <w:rsid w:val="00C23D13"/>
    <w:rPr>
      <w:b w:val="0"/>
      <w:bCs w:val="0"/>
      <w:color w:val="106BBE"/>
    </w:rPr>
  </w:style>
  <w:style w:type="table" w:customStyle="1" w:styleId="TableNormal71">
    <w:name w:val="Table Normal7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12">
    <w:name w:val="Сетка таблицы17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10">
    <w:name w:val="Оглавление 1171"/>
    <w:basedOn w:val="a"/>
    <w:uiPriority w:val="1"/>
    <w:qFormat/>
    <w:rsid w:val="00C23D13"/>
    <w:pPr>
      <w:spacing w:before="96"/>
      <w:ind w:left="116" w:hanging="12"/>
    </w:pPr>
    <w:rPr>
      <w:rFonts w:eastAsia="Times New Roman" w:cs="Times New Roman"/>
      <w:szCs w:val="24"/>
      <w:lang w:eastAsia="ru-RU"/>
    </w:rPr>
  </w:style>
  <w:style w:type="paragraph" w:customStyle="1" w:styleId="21711">
    <w:name w:val="Оглавление 2171"/>
    <w:basedOn w:val="a"/>
    <w:uiPriority w:val="1"/>
    <w:qFormat/>
    <w:rsid w:val="00C23D13"/>
    <w:pPr>
      <w:spacing w:before="102"/>
      <w:ind w:left="356" w:hanging="8"/>
    </w:pPr>
    <w:rPr>
      <w:rFonts w:eastAsia="Times New Roman" w:cs="Times New Roman"/>
      <w:szCs w:val="24"/>
      <w:lang w:eastAsia="ru-RU"/>
    </w:rPr>
  </w:style>
  <w:style w:type="paragraph" w:customStyle="1" w:styleId="31710">
    <w:name w:val="Оглавление 3171"/>
    <w:basedOn w:val="a"/>
    <w:uiPriority w:val="1"/>
    <w:qFormat/>
    <w:rsid w:val="00C23D13"/>
    <w:pPr>
      <w:spacing w:before="112"/>
      <w:ind w:left="596" w:hanging="540"/>
    </w:pPr>
    <w:rPr>
      <w:rFonts w:eastAsia="Times New Roman" w:cs="Times New Roman"/>
      <w:szCs w:val="24"/>
      <w:lang w:eastAsia="ru-RU"/>
    </w:rPr>
  </w:style>
  <w:style w:type="paragraph" w:customStyle="1" w:styleId="11711">
    <w:name w:val="Заголовок 117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11">
    <w:name w:val="Заголовок 3171"/>
    <w:basedOn w:val="a"/>
    <w:uiPriority w:val="1"/>
    <w:qFormat/>
    <w:rsid w:val="00C23D13"/>
    <w:pPr>
      <w:ind w:left="824"/>
      <w:outlineLvl w:val="3"/>
    </w:pPr>
    <w:rPr>
      <w:rFonts w:eastAsia="Times New Roman" w:cs="Times New Roman"/>
      <w:b/>
      <w:bCs/>
      <w:szCs w:val="24"/>
      <w:lang w:eastAsia="ru-RU"/>
    </w:rPr>
  </w:style>
  <w:style w:type="character" w:customStyle="1" w:styleId="713">
    <w:name w:val="Текст выноски Знак71"/>
    <w:basedOn w:val="a1"/>
    <w:uiPriority w:val="99"/>
    <w:semiHidden/>
    <w:rsid w:val="00C23D13"/>
    <w:rPr>
      <w:rFonts w:ascii="Tahoma" w:eastAsia="Times New Roman" w:hAnsi="Tahoma" w:cs="Tahoma"/>
      <w:sz w:val="16"/>
      <w:szCs w:val="16"/>
      <w:lang w:eastAsia="ru-RU"/>
    </w:rPr>
  </w:style>
  <w:style w:type="character" w:customStyle="1" w:styleId="714">
    <w:name w:val="Текст примечания Знак71"/>
    <w:basedOn w:val="a1"/>
    <w:uiPriority w:val="99"/>
    <w:semiHidden/>
    <w:rsid w:val="00C23D13"/>
    <w:rPr>
      <w:rFonts w:ascii="Times New Roman" w:eastAsia="Times New Roman" w:hAnsi="Times New Roman" w:cs="Times New Roman"/>
      <w:sz w:val="20"/>
      <w:szCs w:val="20"/>
      <w:lang w:eastAsia="ru-RU"/>
    </w:rPr>
  </w:style>
  <w:style w:type="character" w:customStyle="1" w:styleId="715">
    <w:name w:val="Тема примечания Знак71"/>
    <w:uiPriority w:val="99"/>
    <w:semiHidden/>
    <w:rsid w:val="00C23D13"/>
    <w:rPr>
      <w:rFonts w:ascii="Times New Roman" w:eastAsia="Times New Roman" w:hAnsi="Times New Roman" w:cs="Times New Roman"/>
      <w:b/>
      <w:bCs/>
      <w:sz w:val="20"/>
      <w:szCs w:val="20"/>
      <w:lang w:eastAsia="ru-RU"/>
    </w:rPr>
  </w:style>
  <w:style w:type="paragraph" w:customStyle="1" w:styleId="xl6571">
    <w:name w:val="xl65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1">
    <w:name w:val="xl66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1">
    <w:name w:val="xl677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1">
    <w:name w:val="xl687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1">
    <w:name w:val="xl69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1">
    <w:name w:val="xl707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1">
    <w:name w:val="xl71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1">
    <w:name w:val="xl727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1">
    <w:name w:val="xl73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1">
    <w:name w:val="xl74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1">
    <w:name w:val="xl75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1">
    <w:name w:val="xl76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1">
    <w:name w:val="xl77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0">
    <w:name w:val="xl78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5a">
    <w:name w:val="Основной текст Знак115"/>
    <w:basedOn w:val="a1"/>
    <w:uiPriority w:val="1"/>
    <w:semiHidden/>
    <w:locked/>
    <w:rsid w:val="00C23D13"/>
    <w:rPr>
      <w:rFonts w:ascii="Times New Roman" w:eastAsiaTheme="minorEastAsia" w:hAnsi="Times New Roman" w:cs="Times New Roman"/>
      <w:sz w:val="24"/>
      <w:szCs w:val="24"/>
      <w:lang w:eastAsia="ru-RU"/>
    </w:rPr>
  </w:style>
  <w:style w:type="character" w:customStyle="1" w:styleId="1700">
    <w:name w:val="Заголовок 1 Знак70"/>
    <w:basedOn w:val="a1"/>
    <w:uiPriority w:val="1"/>
    <w:rsid w:val="00C23D13"/>
    <w:rPr>
      <w:rFonts w:ascii="Times New Roman" w:eastAsiaTheme="minorEastAsia" w:hAnsi="Times New Roman" w:cs="Times New Roman"/>
      <w:b/>
      <w:bCs/>
      <w:sz w:val="32"/>
      <w:szCs w:val="32"/>
      <w:lang w:eastAsia="ru-RU"/>
    </w:rPr>
  </w:style>
  <w:style w:type="character" w:customStyle="1" w:styleId="271">
    <w:name w:val="Заголовок 2 Знак71"/>
    <w:basedOn w:val="a1"/>
    <w:uiPriority w:val="1"/>
    <w:rsid w:val="00C23D13"/>
    <w:rPr>
      <w:rFonts w:ascii="Times New Roman" w:eastAsiaTheme="minorEastAsia" w:hAnsi="Times New Roman" w:cs="Times New Roman"/>
      <w:b/>
      <w:bCs/>
      <w:sz w:val="28"/>
      <w:szCs w:val="28"/>
      <w:lang w:eastAsia="ru-RU"/>
    </w:rPr>
  </w:style>
  <w:style w:type="character" w:customStyle="1" w:styleId="370">
    <w:name w:val="Заголовок 3 Знак70"/>
    <w:basedOn w:val="a1"/>
    <w:uiPriority w:val="1"/>
    <w:rsid w:val="00C23D13"/>
    <w:rPr>
      <w:rFonts w:ascii="Times New Roman" w:eastAsiaTheme="minorEastAsia" w:hAnsi="Times New Roman" w:cs="Times New Roman"/>
      <w:b/>
      <w:bCs/>
      <w:sz w:val="24"/>
      <w:szCs w:val="24"/>
      <w:lang w:eastAsia="ru-RU"/>
    </w:rPr>
  </w:style>
  <w:style w:type="numbering" w:customStyle="1" w:styleId="1701">
    <w:name w:val="Нет списка170"/>
    <w:next w:val="a3"/>
    <w:uiPriority w:val="99"/>
    <w:semiHidden/>
    <w:unhideWhenUsed/>
    <w:rsid w:val="00C23D13"/>
  </w:style>
  <w:style w:type="character" w:customStyle="1" w:styleId="716">
    <w:name w:val="Основной текст Знак71"/>
    <w:basedOn w:val="a1"/>
    <w:uiPriority w:val="1"/>
    <w:rsid w:val="00C23D13"/>
    <w:rPr>
      <w:rFonts w:ascii="Times New Roman" w:eastAsiaTheme="minorEastAsia" w:hAnsi="Times New Roman" w:cs="Times New Roman"/>
      <w:sz w:val="24"/>
      <w:szCs w:val="24"/>
      <w:lang w:eastAsia="ru-RU"/>
    </w:rPr>
  </w:style>
  <w:style w:type="paragraph" w:customStyle="1" w:styleId="TableParagraph70">
    <w:name w:val="Table Paragraph7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00">
    <w:name w:val="Верхний колонтитул Знак70"/>
    <w:basedOn w:val="a1"/>
    <w:uiPriority w:val="99"/>
    <w:rsid w:val="00C23D13"/>
    <w:rPr>
      <w:rFonts w:ascii="Times New Roman" w:eastAsiaTheme="minorEastAsia" w:hAnsi="Times New Roman" w:cs="Times New Roman"/>
      <w:sz w:val="24"/>
      <w:szCs w:val="24"/>
      <w:lang w:eastAsia="ru-RU"/>
    </w:rPr>
  </w:style>
  <w:style w:type="character" w:customStyle="1" w:styleId="701">
    <w:name w:val="Нижний колонтитул Знак70"/>
    <w:basedOn w:val="a1"/>
    <w:uiPriority w:val="99"/>
    <w:rsid w:val="00C23D13"/>
    <w:rPr>
      <w:rFonts w:ascii="Times New Roman" w:eastAsiaTheme="minorEastAsia" w:hAnsi="Times New Roman" w:cs="Times New Roman"/>
      <w:sz w:val="24"/>
      <w:szCs w:val="24"/>
      <w:lang w:eastAsia="ru-RU"/>
    </w:rPr>
  </w:style>
  <w:style w:type="paragraph" w:customStyle="1" w:styleId="21700">
    <w:name w:val="Заголовок 2170"/>
    <w:basedOn w:val="a"/>
    <w:uiPriority w:val="1"/>
    <w:qFormat/>
    <w:rsid w:val="00C23D13"/>
    <w:pPr>
      <w:widowControl w:val="0"/>
      <w:ind w:left="692" w:hanging="8"/>
      <w:outlineLvl w:val="2"/>
    </w:pPr>
    <w:rPr>
      <w:rFonts w:eastAsia="Times New Roman"/>
      <w:b/>
      <w:bCs/>
      <w:sz w:val="28"/>
      <w:szCs w:val="28"/>
      <w:lang w:val="en-US"/>
    </w:rPr>
  </w:style>
  <w:style w:type="character" w:customStyle="1" w:styleId="702">
    <w:name w:val="Гипертекстовая ссылка70"/>
    <w:basedOn w:val="a1"/>
    <w:uiPriority w:val="99"/>
    <w:rsid w:val="00C23D13"/>
    <w:rPr>
      <w:b w:val="0"/>
      <w:bCs w:val="0"/>
      <w:color w:val="106BBE"/>
    </w:rPr>
  </w:style>
  <w:style w:type="table" w:customStyle="1" w:styleId="TableNormal70">
    <w:name w:val="Table Normal7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02">
    <w:name w:val="Сетка таблицы17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700">
    <w:name w:val="Оглавление 1170"/>
    <w:basedOn w:val="a"/>
    <w:uiPriority w:val="1"/>
    <w:qFormat/>
    <w:rsid w:val="00C23D13"/>
    <w:pPr>
      <w:spacing w:before="96"/>
      <w:ind w:left="116" w:hanging="12"/>
    </w:pPr>
    <w:rPr>
      <w:rFonts w:eastAsia="Times New Roman" w:cs="Times New Roman"/>
      <w:szCs w:val="24"/>
      <w:lang w:eastAsia="ru-RU"/>
    </w:rPr>
  </w:style>
  <w:style w:type="paragraph" w:customStyle="1" w:styleId="21701">
    <w:name w:val="Оглавление 2170"/>
    <w:basedOn w:val="a"/>
    <w:uiPriority w:val="1"/>
    <w:qFormat/>
    <w:rsid w:val="00C23D13"/>
    <w:pPr>
      <w:spacing w:before="102"/>
      <w:ind w:left="356" w:hanging="8"/>
    </w:pPr>
    <w:rPr>
      <w:rFonts w:eastAsia="Times New Roman" w:cs="Times New Roman"/>
      <w:szCs w:val="24"/>
      <w:lang w:eastAsia="ru-RU"/>
    </w:rPr>
  </w:style>
  <w:style w:type="paragraph" w:customStyle="1" w:styleId="31700">
    <w:name w:val="Оглавление 3170"/>
    <w:basedOn w:val="a"/>
    <w:uiPriority w:val="1"/>
    <w:qFormat/>
    <w:rsid w:val="00C23D13"/>
    <w:pPr>
      <w:spacing w:before="112"/>
      <w:ind w:left="596" w:hanging="540"/>
    </w:pPr>
    <w:rPr>
      <w:rFonts w:eastAsia="Times New Roman" w:cs="Times New Roman"/>
      <w:szCs w:val="24"/>
      <w:lang w:eastAsia="ru-RU"/>
    </w:rPr>
  </w:style>
  <w:style w:type="paragraph" w:customStyle="1" w:styleId="11701">
    <w:name w:val="Заголовок 117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01">
    <w:name w:val="Заголовок 3170"/>
    <w:basedOn w:val="a"/>
    <w:uiPriority w:val="1"/>
    <w:qFormat/>
    <w:rsid w:val="00C23D13"/>
    <w:pPr>
      <w:ind w:left="824"/>
      <w:outlineLvl w:val="3"/>
    </w:pPr>
    <w:rPr>
      <w:rFonts w:eastAsia="Times New Roman" w:cs="Times New Roman"/>
      <w:b/>
      <w:bCs/>
      <w:szCs w:val="24"/>
      <w:lang w:eastAsia="ru-RU"/>
    </w:rPr>
  </w:style>
  <w:style w:type="character" w:customStyle="1" w:styleId="703">
    <w:name w:val="Текст выноски Знак70"/>
    <w:basedOn w:val="a1"/>
    <w:uiPriority w:val="99"/>
    <w:semiHidden/>
    <w:rsid w:val="00C23D13"/>
    <w:rPr>
      <w:rFonts w:ascii="Tahoma" w:eastAsia="Times New Roman" w:hAnsi="Tahoma" w:cs="Tahoma"/>
      <w:sz w:val="16"/>
      <w:szCs w:val="16"/>
      <w:lang w:eastAsia="ru-RU"/>
    </w:rPr>
  </w:style>
  <w:style w:type="character" w:customStyle="1" w:styleId="704">
    <w:name w:val="Текст примечания Знак70"/>
    <w:basedOn w:val="a1"/>
    <w:uiPriority w:val="99"/>
    <w:semiHidden/>
    <w:rsid w:val="00C23D13"/>
    <w:rPr>
      <w:rFonts w:ascii="Times New Roman" w:eastAsia="Times New Roman" w:hAnsi="Times New Roman" w:cs="Times New Roman"/>
      <w:sz w:val="20"/>
      <w:szCs w:val="20"/>
      <w:lang w:eastAsia="ru-RU"/>
    </w:rPr>
  </w:style>
  <w:style w:type="character" w:customStyle="1" w:styleId="705">
    <w:name w:val="Тема примечания Знак70"/>
    <w:uiPriority w:val="99"/>
    <w:semiHidden/>
    <w:rsid w:val="00C23D13"/>
    <w:rPr>
      <w:rFonts w:ascii="Times New Roman" w:eastAsia="Times New Roman" w:hAnsi="Times New Roman" w:cs="Times New Roman"/>
      <w:b/>
      <w:bCs/>
      <w:sz w:val="20"/>
      <w:szCs w:val="20"/>
      <w:lang w:eastAsia="ru-RU"/>
    </w:rPr>
  </w:style>
  <w:style w:type="paragraph" w:customStyle="1" w:styleId="xl6570">
    <w:name w:val="xl65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0">
    <w:name w:val="xl66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0">
    <w:name w:val="xl677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0">
    <w:name w:val="xl687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0">
    <w:name w:val="xl69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0">
    <w:name w:val="xl707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0">
    <w:name w:val="xl71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0">
    <w:name w:val="xl727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0">
    <w:name w:val="xl73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0">
    <w:name w:val="xl74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0">
    <w:name w:val="xl75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0">
    <w:name w:val="xl76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0">
    <w:name w:val="xl77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9">
    <w:name w:val="xl78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2137">
    <w:name w:val="Заголовок 2 Знак137"/>
    <w:basedOn w:val="a1"/>
    <w:uiPriority w:val="1"/>
    <w:semiHidden/>
    <w:locked/>
    <w:rsid w:val="00C23D13"/>
    <w:rPr>
      <w:rFonts w:ascii="Times New Roman" w:eastAsiaTheme="minorEastAsia" w:hAnsi="Times New Roman" w:cs="Times New Roman"/>
      <w:b/>
      <w:bCs/>
      <w:sz w:val="28"/>
      <w:szCs w:val="28"/>
      <w:lang w:eastAsia="ru-RU"/>
    </w:rPr>
  </w:style>
  <w:style w:type="character" w:customStyle="1" w:styleId="114a">
    <w:name w:val="Основной текст Знак114"/>
    <w:basedOn w:val="a1"/>
    <w:uiPriority w:val="1"/>
    <w:semiHidden/>
    <w:locked/>
    <w:rsid w:val="00C23D13"/>
    <w:rPr>
      <w:rFonts w:ascii="Times New Roman" w:eastAsiaTheme="minorEastAsia" w:hAnsi="Times New Roman" w:cs="Times New Roman"/>
      <w:sz w:val="24"/>
      <w:szCs w:val="24"/>
      <w:lang w:eastAsia="ru-RU"/>
    </w:rPr>
  </w:style>
  <w:style w:type="character" w:customStyle="1" w:styleId="1690">
    <w:name w:val="Заголовок 1 Знак69"/>
    <w:basedOn w:val="a1"/>
    <w:uiPriority w:val="1"/>
    <w:rsid w:val="00C23D13"/>
    <w:rPr>
      <w:rFonts w:ascii="Times New Roman" w:eastAsiaTheme="minorEastAsia" w:hAnsi="Times New Roman" w:cs="Times New Roman"/>
      <w:b/>
      <w:bCs/>
      <w:sz w:val="32"/>
      <w:szCs w:val="32"/>
      <w:lang w:eastAsia="ru-RU"/>
    </w:rPr>
  </w:style>
  <w:style w:type="character" w:customStyle="1" w:styleId="270">
    <w:name w:val="Заголовок 2 Знак70"/>
    <w:basedOn w:val="a1"/>
    <w:uiPriority w:val="1"/>
    <w:rsid w:val="00C23D13"/>
    <w:rPr>
      <w:rFonts w:ascii="Times New Roman" w:eastAsiaTheme="minorEastAsia" w:hAnsi="Times New Roman" w:cs="Times New Roman"/>
      <w:b/>
      <w:bCs/>
      <w:sz w:val="28"/>
      <w:szCs w:val="28"/>
      <w:lang w:eastAsia="ru-RU"/>
    </w:rPr>
  </w:style>
  <w:style w:type="character" w:customStyle="1" w:styleId="369">
    <w:name w:val="Заголовок 3 Знак69"/>
    <w:basedOn w:val="a1"/>
    <w:uiPriority w:val="1"/>
    <w:rsid w:val="00C23D13"/>
    <w:rPr>
      <w:rFonts w:ascii="Times New Roman" w:eastAsiaTheme="minorEastAsia" w:hAnsi="Times New Roman" w:cs="Times New Roman"/>
      <w:b/>
      <w:bCs/>
      <w:sz w:val="24"/>
      <w:szCs w:val="24"/>
      <w:lang w:eastAsia="ru-RU"/>
    </w:rPr>
  </w:style>
  <w:style w:type="numbering" w:customStyle="1" w:styleId="1691">
    <w:name w:val="Нет списка169"/>
    <w:next w:val="a3"/>
    <w:uiPriority w:val="99"/>
    <w:semiHidden/>
    <w:unhideWhenUsed/>
    <w:rsid w:val="00C23D13"/>
  </w:style>
  <w:style w:type="character" w:customStyle="1" w:styleId="706">
    <w:name w:val="Основной текст Знак70"/>
    <w:basedOn w:val="a1"/>
    <w:uiPriority w:val="1"/>
    <w:rsid w:val="00C23D13"/>
    <w:rPr>
      <w:rFonts w:ascii="Times New Roman" w:eastAsiaTheme="minorEastAsia" w:hAnsi="Times New Roman" w:cs="Times New Roman"/>
      <w:sz w:val="24"/>
      <w:szCs w:val="24"/>
      <w:lang w:eastAsia="ru-RU"/>
    </w:rPr>
  </w:style>
  <w:style w:type="paragraph" w:customStyle="1" w:styleId="TableParagraph69">
    <w:name w:val="Table Paragraph6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9">
    <w:name w:val="Верхний колонтитул Знак69"/>
    <w:basedOn w:val="a1"/>
    <w:uiPriority w:val="99"/>
    <w:rsid w:val="00C23D13"/>
    <w:rPr>
      <w:rFonts w:ascii="Times New Roman" w:eastAsiaTheme="minorEastAsia" w:hAnsi="Times New Roman" w:cs="Times New Roman"/>
      <w:sz w:val="24"/>
      <w:szCs w:val="24"/>
      <w:lang w:eastAsia="ru-RU"/>
    </w:rPr>
  </w:style>
  <w:style w:type="character" w:customStyle="1" w:styleId="690">
    <w:name w:val="Нижний колонтитул Знак69"/>
    <w:basedOn w:val="a1"/>
    <w:uiPriority w:val="99"/>
    <w:rsid w:val="00C23D13"/>
    <w:rPr>
      <w:rFonts w:ascii="Times New Roman" w:eastAsiaTheme="minorEastAsia" w:hAnsi="Times New Roman" w:cs="Times New Roman"/>
      <w:sz w:val="24"/>
      <w:szCs w:val="24"/>
      <w:lang w:eastAsia="ru-RU"/>
    </w:rPr>
  </w:style>
  <w:style w:type="paragraph" w:customStyle="1" w:styleId="2169">
    <w:name w:val="Заголовок 2169"/>
    <w:basedOn w:val="a"/>
    <w:uiPriority w:val="1"/>
    <w:qFormat/>
    <w:rsid w:val="00C23D13"/>
    <w:pPr>
      <w:widowControl w:val="0"/>
      <w:ind w:left="692" w:hanging="8"/>
      <w:outlineLvl w:val="2"/>
    </w:pPr>
    <w:rPr>
      <w:rFonts w:eastAsia="Times New Roman"/>
      <w:b/>
      <w:bCs/>
      <w:sz w:val="28"/>
      <w:szCs w:val="28"/>
      <w:lang w:val="en-US"/>
    </w:rPr>
  </w:style>
  <w:style w:type="character" w:customStyle="1" w:styleId="691">
    <w:name w:val="Гипертекстовая ссылка69"/>
    <w:basedOn w:val="a1"/>
    <w:uiPriority w:val="99"/>
    <w:rsid w:val="00C23D13"/>
    <w:rPr>
      <w:b w:val="0"/>
      <w:bCs w:val="0"/>
      <w:color w:val="106BBE"/>
    </w:rPr>
  </w:style>
  <w:style w:type="table" w:customStyle="1" w:styleId="TableNormal69">
    <w:name w:val="Table Normal6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92">
    <w:name w:val="Сетка таблицы16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90">
    <w:name w:val="Оглавление 1169"/>
    <w:basedOn w:val="a"/>
    <w:uiPriority w:val="1"/>
    <w:qFormat/>
    <w:rsid w:val="00C23D13"/>
    <w:pPr>
      <w:spacing w:before="96"/>
      <w:ind w:left="116" w:hanging="12"/>
    </w:pPr>
    <w:rPr>
      <w:rFonts w:eastAsia="Times New Roman" w:cs="Times New Roman"/>
      <w:szCs w:val="24"/>
      <w:lang w:eastAsia="ru-RU"/>
    </w:rPr>
  </w:style>
  <w:style w:type="paragraph" w:customStyle="1" w:styleId="21690">
    <w:name w:val="Оглавление 2169"/>
    <w:basedOn w:val="a"/>
    <w:uiPriority w:val="1"/>
    <w:qFormat/>
    <w:rsid w:val="00C23D13"/>
    <w:pPr>
      <w:spacing w:before="102"/>
      <w:ind w:left="356" w:hanging="8"/>
    </w:pPr>
    <w:rPr>
      <w:rFonts w:eastAsia="Times New Roman" w:cs="Times New Roman"/>
      <w:szCs w:val="24"/>
      <w:lang w:eastAsia="ru-RU"/>
    </w:rPr>
  </w:style>
  <w:style w:type="paragraph" w:customStyle="1" w:styleId="3169">
    <w:name w:val="Оглавление 3169"/>
    <w:basedOn w:val="a"/>
    <w:uiPriority w:val="1"/>
    <w:qFormat/>
    <w:rsid w:val="00C23D13"/>
    <w:pPr>
      <w:spacing w:before="112"/>
      <w:ind w:left="596" w:hanging="540"/>
    </w:pPr>
    <w:rPr>
      <w:rFonts w:eastAsia="Times New Roman" w:cs="Times New Roman"/>
      <w:szCs w:val="24"/>
      <w:lang w:eastAsia="ru-RU"/>
    </w:rPr>
  </w:style>
  <w:style w:type="paragraph" w:customStyle="1" w:styleId="11691">
    <w:name w:val="Заголовок 116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90">
    <w:name w:val="Заголовок 3169"/>
    <w:basedOn w:val="a"/>
    <w:uiPriority w:val="1"/>
    <w:qFormat/>
    <w:rsid w:val="00C23D13"/>
    <w:pPr>
      <w:ind w:left="824"/>
      <w:outlineLvl w:val="3"/>
    </w:pPr>
    <w:rPr>
      <w:rFonts w:eastAsia="Times New Roman" w:cs="Times New Roman"/>
      <w:b/>
      <w:bCs/>
      <w:szCs w:val="24"/>
      <w:lang w:eastAsia="ru-RU"/>
    </w:rPr>
  </w:style>
  <w:style w:type="character" w:customStyle="1" w:styleId="692">
    <w:name w:val="Текст выноски Знак69"/>
    <w:basedOn w:val="a1"/>
    <w:uiPriority w:val="99"/>
    <w:semiHidden/>
    <w:rsid w:val="00C23D13"/>
    <w:rPr>
      <w:rFonts w:ascii="Tahoma" w:eastAsia="Times New Roman" w:hAnsi="Tahoma" w:cs="Tahoma"/>
      <w:sz w:val="16"/>
      <w:szCs w:val="16"/>
      <w:lang w:eastAsia="ru-RU"/>
    </w:rPr>
  </w:style>
  <w:style w:type="character" w:customStyle="1" w:styleId="693">
    <w:name w:val="Текст примечания Знак69"/>
    <w:basedOn w:val="a1"/>
    <w:uiPriority w:val="99"/>
    <w:semiHidden/>
    <w:rsid w:val="00C23D13"/>
    <w:rPr>
      <w:rFonts w:ascii="Times New Roman" w:eastAsia="Times New Roman" w:hAnsi="Times New Roman" w:cs="Times New Roman"/>
      <w:sz w:val="20"/>
      <w:szCs w:val="20"/>
      <w:lang w:eastAsia="ru-RU"/>
    </w:rPr>
  </w:style>
  <w:style w:type="character" w:customStyle="1" w:styleId="694">
    <w:name w:val="Тема примечания Знак69"/>
    <w:uiPriority w:val="99"/>
    <w:semiHidden/>
    <w:rsid w:val="00C23D13"/>
    <w:rPr>
      <w:rFonts w:ascii="Times New Roman" w:eastAsia="Times New Roman" w:hAnsi="Times New Roman" w:cs="Times New Roman"/>
      <w:b/>
      <w:bCs/>
      <w:sz w:val="20"/>
      <w:szCs w:val="20"/>
      <w:lang w:eastAsia="ru-RU"/>
    </w:rPr>
  </w:style>
  <w:style w:type="paragraph" w:customStyle="1" w:styleId="xl6569">
    <w:name w:val="xl65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9">
    <w:name w:val="xl66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9">
    <w:name w:val="xl676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9">
    <w:name w:val="xl686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9">
    <w:name w:val="xl69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9">
    <w:name w:val="xl706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9">
    <w:name w:val="xl71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9">
    <w:name w:val="xl726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9">
    <w:name w:val="xl73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9">
    <w:name w:val="xl74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9">
    <w:name w:val="xl75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9">
    <w:name w:val="xl76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9">
    <w:name w:val="xl77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8">
    <w:name w:val="xl78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680">
    <w:name w:val="Заголовок 1 Знак68"/>
    <w:basedOn w:val="a1"/>
    <w:uiPriority w:val="1"/>
    <w:rsid w:val="00C23D13"/>
    <w:rPr>
      <w:rFonts w:ascii="Times New Roman" w:eastAsiaTheme="minorEastAsia" w:hAnsi="Times New Roman" w:cs="Times New Roman"/>
      <w:b/>
      <w:bCs/>
      <w:sz w:val="32"/>
      <w:szCs w:val="32"/>
      <w:lang w:eastAsia="ru-RU"/>
    </w:rPr>
  </w:style>
  <w:style w:type="character" w:customStyle="1" w:styleId="269">
    <w:name w:val="Заголовок 2 Знак69"/>
    <w:basedOn w:val="a1"/>
    <w:uiPriority w:val="1"/>
    <w:rsid w:val="00C23D13"/>
    <w:rPr>
      <w:rFonts w:ascii="Times New Roman" w:eastAsiaTheme="minorEastAsia" w:hAnsi="Times New Roman" w:cs="Times New Roman"/>
      <w:b/>
      <w:bCs/>
      <w:sz w:val="28"/>
      <w:szCs w:val="28"/>
      <w:lang w:eastAsia="ru-RU"/>
    </w:rPr>
  </w:style>
  <w:style w:type="character" w:customStyle="1" w:styleId="368">
    <w:name w:val="Заголовок 3 Знак68"/>
    <w:basedOn w:val="a1"/>
    <w:uiPriority w:val="1"/>
    <w:rsid w:val="00C23D13"/>
    <w:rPr>
      <w:rFonts w:ascii="Times New Roman" w:eastAsiaTheme="minorEastAsia" w:hAnsi="Times New Roman" w:cs="Times New Roman"/>
      <w:b/>
      <w:bCs/>
      <w:sz w:val="24"/>
      <w:szCs w:val="24"/>
      <w:lang w:eastAsia="ru-RU"/>
    </w:rPr>
  </w:style>
  <w:style w:type="numbering" w:customStyle="1" w:styleId="1681">
    <w:name w:val="Нет списка168"/>
    <w:next w:val="a3"/>
    <w:uiPriority w:val="99"/>
    <w:semiHidden/>
    <w:unhideWhenUsed/>
    <w:rsid w:val="00C23D13"/>
  </w:style>
  <w:style w:type="character" w:customStyle="1" w:styleId="695">
    <w:name w:val="Основной текст Знак69"/>
    <w:basedOn w:val="a1"/>
    <w:uiPriority w:val="1"/>
    <w:rsid w:val="00C23D13"/>
    <w:rPr>
      <w:rFonts w:ascii="Times New Roman" w:eastAsiaTheme="minorEastAsia" w:hAnsi="Times New Roman" w:cs="Times New Roman"/>
      <w:sz w:val="24"/>
      <w:szCs w:val="24"/>
      <w:lang w:eastAsia="ru-RU"/>
    </w:rPr>
  </w:style>
  <w:style w:type="paragraph" w:customStyle="1" w:styleId="TableParagraph68">
    <w:name w:val="Table Paragraph6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8">
    <w:name w:val="Верхний колонтитул Знак68"/>
    <w:basedOn w:val="a1"/>
    <w:uiPriority w:val="99"/>
    <w:rsid w:val="00C23D13"/>
    <w:rPr>
      <w:rFonts w:ascii="Times New Roman" w:eastAsiaTheme="minorEastAsia" w:hAnsi="Times New Roman" w:cs="Times New Roman"/>
      <w:sz w:val="24"/>
      <w:szCs w:val="24"/>
      <w:lang w:eastAsia="ru-RU"/>
    </w:rPr>
  </w:style>
  <w:style w:type="character" w:customStyle="1" w:styleId="680">
    <w:name w:val="Нижний колонтитул Знак68"/>
    <w:basedOn w:val="a1"/>
    <w:uiPriority w:val="99"/>
    <w:rsid w:val="00C23D13"/>
    <w:rPr>
      <w:rFonts w:ascii="Times New Roman" w:eastAsiaTheme="minorEastAsia" w:hAnsi="Times New Roman" w:cs="Times New Roman"/>
      <w:sz w:val="24"/>
      <w:szCs w:val="24"/>
      <w:lang w:eastAsia="ru-RU"/>
    </w:rPr>
  </w:style>
  <w:style w:type="paragraph" w:customStyle="1" w:styleId="2168">
    <w:name w:val="Заголовок 2168"/>
    <w:basedOn w:val="a"/>
    <w:uiPriority w:val="1"/>
    <w:qFormat/>
    <w:rsid w:val="00C23D13"/>
    <w:pPr>
      <w:widowControl w:val="0"/>
      <w:ind w:left="692" w:hanging="8"/>
      <w:outlineLvl w:val="2"/>
    </w:pPr>
    <w:rPr>
      <w:rFonts w:eastAsia="Times New Roman"/>
      <w:b/>
      <w:bCs/>
      <w:sz w:val="28"/>
      <w:szCs w:val="28"/>
      <w:lang w:val="en-US"/>
    </w:rPr>
  </w:style>
  <w:style w:type="character" w:customStyle="1" w:styleId="681">
    <w:name w:val="Гипертекстовая ссылка68"/>
    <w:basedOn w:val="a1"/>
    <w:uiPriority w:val="99"/>
    <w:rsid w:val="00C23D13"/>
    <w:rPr>
      <w:b w:val="0"/>
      <w:bCs w:val="0"/>
      <w:color w:val="106BBE"/>
    </w:rPr>
  </w:style>
  <w:style w:type="table" w:customStyle="1" w:styleId="TableNormal68">
    <w:name w:val="Table Normal6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82">
    <w:name w:val="Сетка таблицы16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80">
    <w:name w:val="Оглавление 1168"/>
    <w:basedOn w:val="a"/>
    <w:uiPriority w:val="1"/>
    <w:qFormat/>
    <w:rsid w:val="00C23D13"/>
    <w:pPr>
      <w:spacing w:before="96"/>
      <w:ind w:left="116" w:hanging="12"/>
    </w:pPr>
    <w:rPr>
      <w:rFonts w:eastAsia="Times New Roman" w:cs="Times New Roman"/>
      <w:szCs w:val="24"/>
      <w:lang w:eastAsia="ru-RU"/>
    </w:rPr>
  </w:style>
  <w:style w:type="paragraph" w:customStyle="1" w:styleId="21680">
    <w:name w:val="Оглавление 2168"/>
    <w:basedOn w:val="a"/>
    <w:uiPriority w:val="1"/>
    <w:qFormat/>
    <w:rsid w:val="00C23D13"/>
    <w:pPr>
      <w:spacing w:before="102"/>
      <w:ind w:left="356" w:hanging="8"/>
    </w:pPr>
    <w:rPr>
      <w:rFonts w:eastAsia="Times New Roman" w:cs="Times New Roman"/>
      <w:szCs w:val="24"/>
      <w:lang w:eastAsia="ru-RU"/>
    </w:rPr>
  </w:style>
  <w:style w:type="paragraph" w:customStyle="1" w:styleId="3168">
    <w:name w:val="Оглавление 3168"/>
    <w:basedOn w:val="a"/>
    <w:uiPriority w:val="1"/>
    <w:qFormat/>
    <w:rsid w:val="00C23D13"/>
    <w:pPr>
      <w:spacing w:before="112"/>
      <w:ind w:left="596" w:hanging="540"/>
    </w:pPr>
    <w:rPr>
      <w:rFonts w:eastAsia="Times New Roman" w:cs="Times New Roman"/>
      <w:szCs w:val="24"/>
      <w:lang w:eastAsia="ru-RU"/>
    </w:rPr>
  </w:style>
  <w:style w:type="paragraph" w:customStyle="1" w:styleId="11681">
    <w:name w:val="Заголовок 116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80">
    <w:name w:val="Заголовок 3168"/>
    <w:basedOn w:val="a"/>
    <w:uiPriority w:val="1"/>
    <w:qFormat/>
    <w:rsid w:val="00C23D13"/>
    <w:pPr>
      <w:ind w:left="824"/>
      <w:outlineLvl w:val="3"/>
    </w:pPr>
    <w:rPr>
      <w:rFonts w:eastAsia="Times New Roman" w:cs="Times New Roman"/>
      <w:b/>
      <w:bCs/>
      <w:szCs w:val="24"/>
      <w:lang w:eastAsia="ru-RU"/>
    </w:rPr>
  </w:style>
  <w:style w:type="character" w:customStyle="1" w:styleId="682">
    <w:name w:val="Текст выноски Знак68"/>
    <w:basedOn w:val="a1"/>
    <w:uiPriority w:val="99"/>
    <w:semiHidden/>
    <w:rsid w:val="00C23D13"/>
    <w:rPr>
      <w:rFonts w:ascii="Tahoma" w:eastAsia="Times New Roman" w:hAnsi="Tahoma" w:cs="Tahoma"/>
      <w:sz w:val="16"/>
      <w:szCs w:val="16"/>
      <w:lang w:eastAsia="ru-RU"/>
    </w:rPr>
  </w:style>
  <w:style w:type="character" w:customStyle="1" w:styleId="683">
    <w:name w:val="Текст примечания Знак68"/>
    <w:basedOn w:val="a1"/>
    <w:uiPriority w:val="99"/>
    <w:semiHidden/>
    <w:rsid w:val="00C23D13"/>
    <w:rPr>
      <w:rFonts w:ascii="Times New Roman" w:eastAsia="Times New Roman" w:hAnsi="Times New Roman" w:cs="Times New Roman"/>
      <w:sz w:val="20"/>
      <w:szCs w:val="20"/>
      <w:lang w:eastAsia="ru-RU"/>
    </w:rPr>
  </w:style>
  <w:style w:type="character" w:customStyle="1" w:styleId="684">
    <w:name w:val="Тема примечания Знак68"/>
    <w:uiPriority w:val="99"/>
    <w:semiHidden/>
    <w:rsid w:val="00C23D13"/>
    <w:rPr>
      <w:rFonts w:ascii="Times New Roman" w:eastAsia="Times New Roman" w:hAnsi="Times New Roman" w:cs="Times New Roman"/>
      <w:b/>
      <w:bCs/>
      <w:sz w:val="20"/>
      <w:szCs w:val="20"/>
      <w:lang w:eastAsia="ru-RU"/>
    </w:rPr>
  </w:style>
  <w:style w:type="paragraph" w:customStyle="1" w:styleId="xl6568">
    <w:name w:val="xl65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8">
    <w:name w:val="xl66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8">
    <w:name w:val="xl676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8">
    <w:name w:val="xl686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8">
    <w:name w:val="xl69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8">
    <w:name w:val="xl706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8">
    <w:name w:val="xl71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8">
    <w:name w:val="xl726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8">
    <w:name w:val="xl73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8">
    <w:name w:val="xl74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8">
    <w:name w:val="xl75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8">
    <w:name w:val="xl76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8">
    <w:name w:val="xl77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7">
    <w:name w:val="xl78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f">
    <w:name w:val="Основной текст Знак113"/>
    <w:basedOn w:val="a1"/>
    <w:uiPriority w:val="1"/>
    <w:semiHidden/>
    <w:locked/>
    <w:rsid w:val="00C23D13"/>
    <w:rPr>
      <w:rFonts w:ascii="Times New Roman" w:eastAsiaTheme="minorEastAsia" w:hAnsi="Times New Roman" w:cs="Times New Roman"/>
      <w:sz w:val="24"/>
      <w:szCs w:val="24"/>
      <w:lang w:eastAsia="ru-RU"/>
    </w:rPr>
  </w:style>
  <w:style w:type="character" w:customStyle="1" w:styleId="1670">
    <w:name w:val="Заголовок 1 Знак67"/>
    <w:basedOn w:val="a1"/>
    <w:uiPriority w:val="1"/>
    <w:rsid w:val="00C23D13"/>
    <w:rPr>
      <w:rFonts w:ascii="Times New Roman" w:eastAsiaTheme="minorEastAsia" w:hAnsi="Times New Roman" w:cs="Times New Roman"/>
      <w:b/>
      <w:bCs/>
      <w:sz w:val="32"/>
      <w:szCs w:val="32"/>
      <w:lang w:eastAsia="ru-RU"/>
    </w:rPr>
  </w:style>
  <w:style w:type="character" w:customStyle="1" w:styleId="268">
    <w:name w:val="Заголовок 2 Знак68"/>
    <w:basedOn w:val="a1"/>
    <w:uiPriority w:val="1"/>
    <w:rsid w:val="00C23D13"/>
    <w:rPr>
      <w:rFonts w:ascii="Times New Roman" w:eastAsiaTheme="minorEastAsia" w:hAnsi="Times New Roman" w:cs="Times New Roman"/>
      <w:b/>
      <w:bCs/>
      <w:sz w:val="28"/>
      <w:szCs w:val="28"/>
      <w:lang w:eastAsia="ru-RU"/>
    </w:rPr>
  </w:style>
  <w:style w:type="character" w:customStyle="1" w:styleId="367">
    <w:name w:val="Заголовок 3 Знак67"/>
    <w:basedOn w:val="a1"/>
    <w:uiPriority w:val="1"/>
    <w:rsid w:val="00C23D13"/>
    <w:rPr>
      <w:rFonts w:ascii="Times New Roman" w:eastAsiaTheme="minorEastAsia" w:hAnsi="Times New Roman" w:cs="Times New Roman"/>
      <w:b/>
      <w:bCs/>
      <w:sz w:val="24"/>
      <w:szCs w:val="24"/>
      <w:lang w:eastAsia="ru-RU"/>
    </w:rPr>
  </w:style>
  <w:style w:type="numbering" w:customStyle="1" w:styleId="1671">
    <w:name w:val="Нет списка167"/>
    <w:next w:val="a3"/>
    <w:uiPriority w:val="99"/>
    <w:semiHidden/>
    <w:unhideWhenUsed/>
    <w:rsid w:val="00C23D13"/>
  </w:style>
  <w:style w:type="character" w:customStyle="1" w:styleId="685">
    <w:name w:val="Основной текст Знак68"/>
    <w:basedOn w:val="a1"/>
    <w:uiPriority w:val="1"/>
    <w:rsid w:val="00C23D13"/>
    <w:rPr>
      <w:rFonts w:ascii="Times New Roman" w:eastAsiaTheme="minorEastAsia" w:hAnsi="Times New Roman" w:cs="Times New Roman"/>
      <w:sz w:val="24"/>
      <w:szCs w:val="24"/>
      <w:lang w:eastAsia="ru-RU"/>
    </w:rPr>
  </w:style>
  <w:style w:type="paragraph" w:customStyle="1" w:styleId="TableParagraph67">
    <w:name w:val="Table Paragraph6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7">
    <w:name w:val="Верхний колонтитул Знак67"/>
    <w:basedOn w:val="a1"/>
    <w:uiPriority w:val="99"/>
    <w:rsid w:val="00C23D13"/>
    <w:rPr>
      <w:rFonts w:ascii="Times New Roman" w:eastAsiaTheme="minorEastAsia" w:hAnsi="Times New Roman" w:cs="Times New Roman"/>
      <w:sz w:val="24"/>
      <w:szCs w:val="24"/>
      <w:lang w:eastAsia="ru-RU"/>
    </w:rPr>
  </w:style>
  <w:style w:type="character" w:customStyle="1" w:styleId="670">
    <w:name w:val="Нижний колонтитул Знак67"/>
    <w:basedOn w:val="a1"/>
    <w:uiPriority w:val="99"/>
    <w:rsid w:val="00C23D13"/>
    <w:rPr>
      <w:rFonts w:ascii="Times New Roman" w:eastAsiaTheme="minorEastAsia" w:hAnsi="Times New Roman" w:cs="Times New Roman"/>
      <w:sz w:val="24"/>
      <w:szCs w:val="24"/>
      <w:lang w:eastAsia="ru-RU"/>
    </w:rPr>
  </w:style>
  <w:style w:type="paragraph" w:customStyle="1" w:styleId="2167">
    <w:name w:val="Заголовок 2167"/>
    <w:basedOn w:val="a"/>
    <w:uiPriority w:val="1"/>
    <w:qFormat/>
    <w:rsid w:val="00C23D13"/>
    <w:pPr>
      <w:widowControl w:val="0"/>
      <w:ind w:left="692" w:hanging="8"/>
      <w:outlineLvl w:val="2"/>
    </w:pPr>
    <w:rPr>
      <w:rFonts w:eastAsia="Times New Roman"/>
      <w:b/>
      <w:bCs/>
      <w:sz w:val="28"/>
      <w:szCs w:val="28"/>
      <w:lang w:val="en-US"/>
    </w:rPr>
  </w:style>
  <w:style w:type="character" w:customStyle="1" w:styleId="671">
    <w:name w:val="Гипертекстовая ссылка67"/>
    <w:basedOn w:val="a1"/>
    <w:uiPriority w:val="99"/>
    <w:rsid w:val="00C23D13"/>
    <w:rPr>
      <w:b w:val="0"/>
      <w:bCs w:val="0"/>
      <w:color w:val="106BBE"/>
    </w:rPr>
  </w:style>
  <w:style w:type="table" w:customStyle="1" w:styleId="TableNormal67">
    <w:name w:val="Table Normal6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72">
    <w:name w:val="Сетка таблицы16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70">
    <w:name w:val="Оглавление 1167"/>
    <w:basedOn w:val="a"/>
    <w:uiPriority w:val="1"/>
    <w:qFormat/>
    <w:rsid w:val="00C23D13"/>
    <w:pPr>
      <w:spacing w:before="96"/>
      <w:ind w:left="116" w:hanging="12"/>
    </w:pPr>
    <w:rPr>
      <w:rFonts w:eastAsia="Times New Roman" w:cs="Times New Roman"/>
      <w:szCs w:val="24"/>
      <w:lang w:eastAsia="ru-RU"/>
    </w:rPr>
  </w:style>
  <w:style w:type="paragraph" w:customStyle="1" w:styleId="21670">
    <w:name w:val="Оглавление 2167"/>
    <w:basedOn w:val="a"/>
    <w:uiPriority w:val="1"/>
    <w:qFormat/>
    <w:rsid w:val="00C23D13"/>
    <w:pPr>
      <w:spacing w:before="102"/>
      <w:ind w:left="356" w:hanging="8"/>
    </w:pPr>
    <w:rPr>
      <w:rFonts w:eastAsia="Times New Roman" w:cs="Times New Roman"/>
      <w:szCs w:val="24"/>
      <w:lang w:eastAsia="ru-RU"/>
    </w:rPr>
  </w:style>
  <w:style w:type="paragraph" w:customStyle="1" w:styleId="3167">
    <w:name w:val="Оглавление 3167"/>
    <w:basedOn w:val="a"/>
    <w:uiPriority w:val="1"/>
    <w:qFormat/>
    <w:rsid w:val="00C23D13"/>
    <w:pPr>
      <w:spacing w:before="112"/>
      <w:ind w:left="596" w:hanging="540"/>
    </w:pPr>
    <w:rPr>
      <w:rFonts w:eastAsia="Times New Roman" w:cs="Times New Roman"/>
      <w:szCs w:val="24"/>
      <w:lang w:eastAsia="ru-RU"/>
    </w:rPr>
  </w:style>
  <w:style w:type="paragraph" w:customStyle="1" w:styleId="11671">
    <w:name w:val="Заголовок 116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70">
    <w:name w:val="Заголовок 3167"/>
    <w:basedOn w:val="a"/>
    <w:uiPriority w:val="1"/>
    <w:qFormat/>
    <w:rsid w:val="00C23D13"/>
    <w:pPr>
      <w:ind w:left="824"/>
      <w:outlineLvl w:val="3"/>
    </w:pPr>
    <w:rPr>
      <w:rFonts w:eastAsia="Times New Roman" w:cs="Times New Roman"/>
      <w:b/>
      <w:bCs/>
      <w:szCs w:val="24"/>
      <w:lang w:eastAsia="ru-RU"/>
    </w:rPr>
  </w:style>
  <w:style w:type="character" w:customStyle="1" w:styleId="672">
    <w:name w:val="Текст выноски Знак67"/>
    <w:basedOn w:val="a1"/>
    <w:uiPriority w:val="99"/>
    <w:semiHidden/>
    <w:rsid w:val="00C23D13"/>
    <w:rPr>
      <w:rFonts w:ascii="Tahoma" w:eastAsia="Times New Roman" w:hAnsi="Tahoma" w:cs="Tahoma"/>
      <w:sz w:val="16"/>
      <w:szCs w:val="16"/>
      <w:lang w:eastAsia="ru-RU"/>
    </w:rPr>
  </w:style>
  <w:style w:type="character" w:customStyle="1" w:styleId="673">
    <w:name w:val="Текст примечания Знак67"/>
    <w:basedOn w:val="a1"/>
    <w:uiPriority w:val="99"/>
    <w:semiHidden/>
    <w:rsid w:val="00C23D13"/>
    <w:rPr>
      <w:rFonts w:ascii="Times New Roman" w:eastAsia="Times New Roman" w:hAnsi="Times New Roman" w:cs="Times New Roman"/>
      <w:sz w:val="20"/>
      <w:szCs w:val="20"/>
      <w:lang w:eastAsia="ru-RU"/>
    </w:rPr>
  </w:style>
  <w:style w:type="character" w:customStyle="1" w:styleId="674">
    <w:name w:val="Тема примечания Знак67"/>
    <w:uiPriority w:val="99"/>
    <w:semiHidden/>
    <w:rsid w:val="00C23D13"/>
    <w:rPr>
      <w:rFonts w:ascii="Times New Roman" w:eastAsia="Times New Roman" w:hAnsi="Times New Roman" w:cs="Times New Roman"/>
      <w:b/>
      <w:bCs/>
      <w:sz w:val="20"/>
      <w:szCs w:val="20"/>
      <w:lang w:eastAsia="ru-RU"/>
    </w:rPr>
  </w:style>
  <w:style w:type="paragraph" w:customStyle="1" w:styleId="xl6567">
    <w:name w:val="xl65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7">
    <w:name w:val="xl66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7">
    <w:name w:val="xl676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7">
    <w:name w:val="xl686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7">
    <w:name w:val="xl69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7">
    <w:name w:val="xl706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7">
    <w:name w:val="xl71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7">
    <w:name w:val="xl726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7">
    <w:name w:val="xl73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7">
    <w:name w:val="xl74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7">
    <w:name w:val="xl75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7">
    <w:name w:val="xl76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7">
    <w:name w:val="xl77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6">
    <w:name w:val="xl78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b">
    <w:name w:val="Основной текст Знак112"/>
    <w:basedOn w:val="a1"/>
    <w:uiPriority w:val="1"/>
    <w:semiHidden/>
    <w:locked/>
    <w:rsid w:val="00C23D13"/>
    <w:rPr>
      <w:rFonts w:ascii="Times New Roman" w:eastAsiaTheme="minorEastAsia" w:hAnsi="Times New Roman" w:cs="Times New Roman"/>
      <w:sz w:val="24"/>
      <w:szCs w:val="24"/>
      <w:lang w:eastAsia="ru-RU"/>
    </w:rPr>
  </w:style>
  <w:style w:type="character" w:customStyle="1" w:styleId="1660">
    <w:name w:val="Заголовок 1 Знак66"/>
    <w:basedOn w:val="a1"/>
    <w:uiPriority w:val="1"/>
    <w:rsid w:val="00C23D13"/>
    <w:rPr>
      <w:rFonts w:ascii="Times New Roman" w:eastAsiaTheme="minorEastAsia" w:hAnsi="Times New Roman" w:cs="Times New Roman"/>
      <w:b/>
      <w:bCs/>
      <w:sz w:val="32"/>
      <w:szCs w:val="32"/>
      <w:lang w:eastAsia="ru-RU"/>
    </w:rPr>
  </w:style>
  <w:style w:type="character" w:customStyle="1" w:styleId="267">
    <w:name w:val="Заголовок 2 Знак67"/>
    <w:basedOn w:val="a1"/>
    <w:uiPriority w:val="1"/>
    <w:rsid w:val="00C23D13"/>
    <w:rPr>
      <w:rFonts w:ascii="Times New Roman" w:eastAsiaTheme="minorEastAsia" w:hAnsi="Times New Roman" w:cs="Times New Roman"/>
      <w:b/>
      <w:bCs/>
      <w:sz w:val="28"/>
      <w:szCs w:val="28"/>
      <w:lang w:eastAsia="ru-RU"/>
    </w:rPr>
  </w:style>
  <w:style w:type="character" w:customStyle="1" w:styleId="366">
    <w:name w:val="Заголовок 3 Знак66"/>
    <w:basedOn w:val="a1"/>
    <w:uiPriority w:val="1"/>
    <w:rsid w:val="00C23D13"/>
    <w:rPr>
      <w:rFonts w:ascii="Times New Roman" w:eastAsiaTheme="minorEastAsia" w:hAnsi="Times New Roman" w:cs="Times New Roman"/>
      <w:b/>
      <w:bCs/>
      <w:sz w:val="24"/>
      <w:szCs w:val="24"/>
      <w:lang w:eastAsia="ru-RU"/>
    </w:rPr>
  </w:style>
  <w:style w:type="numbering" w:customStyle="1" w:styleId="1661">
    <w:name w:val="Нет списка166"/>
    <w:next w:val="a3"/>
    <w:uiPriority w:val="99"/>
    <w:semiHidden/>
    <w:unhideWhenUsed/>
    <w:rsid w:val="00C23D13"/>
  </w:style>
  <w:style w:type="character" w:customStyle="1" w:styleId="675">
    <w:name w:val="Основной текст Знак67"/>
    <w:basedOn w:val="a1"/>
    <w:uiPriority w:val="1"/>
    <w:rsid w:val="00C23D13"/>
    <w:rPr>
      <w:rFonts w:ascii="Times New Roman" w:eastAsiaTheme="minorEastAsia" w:hAnsi="Times New Roman" w:cs="Times New Roman"/>
      <w:sz w:val="24"/>
      <w:szCs w:val="24"/>
      <w:lang w:eastAsia="ru-RU"/>
    </w:rPr>
  </w:style>
  <w:style w:type="paragraph" w:customStyle="1" w:styleId="TableParagraph66">
    <w:name w:val="Table Paragraph6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60">
    <w:name w:val="Верхний колонтитул Знак66"/>
    <w:basedOn w:val="a1"/>
    <w:uiPriority w:val="99"/>
    <w:rsid w:val="00C23D13"/>
    <w:rPr>
      <w:rFonts w:ascii="Times New Roman" w:eastAsiaTheme="minorEastAsia" w:hAnsi="Times New Roman" w:cs="Times New Roman"/>
      <w:sz w:val="24"/>
      <w:szCs w:val="24"/>
      <w:lang w:eastAsia="ru-RU"/>
    </w:rPr>
  </w:style>
  <w:style w:type="character" w:customStyle="1" w:styleId="661">
    <w:name w:val="Нижний колонтитул Знак66"/>
    <w:basedOn w:val="a1"/>
    <w:uiPriority w:val="99"/>
    <w:rsid w:val="00C23D13"/>
    <w:rPr>
      <w:rFonts w:ascii="Times New Roman" w:eastAsiaTheme="minorEastAsia" w:hAnsi="Times New Roman" w:cs="Times New Roman"/>
      <w:sz w:val="24"/>
      <w:szCs w:val="24"/>
      <w:lang w:eastAsia="ru-RU"/>
    </w:rPr>
  </w:style>
  <w:style w:type="paragraph" w:customStyle="1" w:styleId="2166">
    <w:name w:val="Заголовок 2166"/>
    <w:basedOn w:val="a"/>
    <w:uiPriority w:val="1"/>
    <w:qFormat/>
    <w:rsid w:val="00C23D13"/>
    <w:pPr>
      <w:widowControl w:val="0"/>
      <w:ind w:left="692" w:hanging="8"/>
      <w:outlineLvl w:val="2"/>
    </w:pPr>
    <w:rPr>
      <w:rFonts w:eastAsia="Times New Roman"/>
      <w:b/>
      <w:bCs/>
      <w:sz w:val="28"/>
      <w:szCs w:val="28"/>
      <w:lang w:val="en-US"/>
    </w:rPr>
  </w:style>
  <w:style w:type="character" w:customStyle="1" w:styleId="662">
    <w:name w:val="Гипертекстовая ссылка66"/>
    <w:basedOn w:val="a1"/>
    <w:uiPriority w:val="99"/>
    <w:rsid w:val="00C23D13"/>
    <w:rPr>
      <w:b w:val="0"/>
      <w:bCs w:val="0"/>
      <w:color w:val="106BBE"/>
    </w:rPr>
  </w:style>
  <w:style w:type="table" w:customStyle="1" w:styleId="TableNormal66">
    <w:name w:val="Table Normal6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62">
    <w:name w:val="Сетка таблицы16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60">
    <w:name w:val="Оглавление 1166"/>
    <w:basedOn w:val="a"/>
    <w:uiPriority w:val="1"/>
    <w:qFormat/>
    <w:rsid w:val="00C23D13"/>
    <w:pPr>
      <w:spacing w:before="96"/>
      <w:ind w:left="116" w:hanging="12"/>
    </w:pPr>
    <w:rPr>
      <w:rFonts w:eastAsia="Times New Roman" w:cs="Times New Roman"/>
      <w:szCs w:val="24"/>
      <w:lang w:eastAsia="ru-RU"/>
    </w:rPr>
  </w:style>
  <w:style w:type="paragraph" w:customStyle="1" w:styleId="21660">
    <w:name w:val="Оглавление 2166"/>
    <w:basedOn w:val="a"/>
    <w:uiPriority w:val="1"/>
    <w:qFormat/>
    <w:rsid w:val="00C23D13"/>
    <w:pPr>
      <w:spacing w:before="102"/>
      <w:ind w:left="356" w:hanging="8"/>
    </w:pPr>
    <w:rPr>
      <w:rFonts w:eastAsia="Times New Roman" w:cs="Times New Roman"/>
      <w:szCs w:val="24"/>
      <w:lang w:eastAsia="ru-RU"/>
    </w:rPr>
  </w:style>
  <w:style w:type="paragraph" w:customStyle="1" w:styleId="3166">
    <w:name w:val="Оглавление 3166"/>
    <w:basedOn w:val="a"/>
    <w:uiPriority w:val="1"/>
    <w:qFormat/>
    <w:rsid w:val="00C23D13"/>
    <w:pPr>
      <w:spacing w:before="112"/>
      <w:ind w:left="596" w:hanging="540"/>
    </w:pPr>
    <w:rPr>
      <w:rFonts w:eastAsia="Times New Roman" w:cs="Times New Roman"/>
      <w:szCs w:val="24"/>
      <w:lang w:eastAsia="ru-RU"/>
    </w:rPr>
  </w:style>
  <w:style w:type="paragraph" w:customStyle="1" w:styleId="11661">
    <w:name w:val="Заголовок 116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60">
    <w:name w:val="Заголовок 3166"/>
    <w:basedOn w:val="a"/>
    <w:uiPriority w:val="1"/>
    <w:qFormat/>
    <w:rsid w:val="00C23D13"/>
    <w:pPr>
      <w:ind w:left="824"/>
      <w:outlineLvl w:val="3"/>
    </w:pPr>
    <w:rPr>
      <w:rFonts w:eastAsia="Times New Roman" w:cs="Times New Roman"/>
      <w:b/>
      <w:bCs/>
      <w:szCs w:val="24"/>
      <w:lang w:eastAsia="ru-RU"/>
    </w:rPr>
  </w:style>
  <w:style w:type="character" w:customStyle="1" w:styleId="663">
    <w:name w:val="Текст выноски Знак66"/>
    <w:basedOn w:val="a1"/>
    <w:uiPriority w:val="99"/>
    <w:semiHidden/>
    <w:rsid w:val="00C23D13"/>
    <w:rPr>
      <w:rFonts w:ascii="Tahoma" w:eastAsia="Times New Roman" w:hAnsi="Tahoma" w:cs="Tahoma"/>
      <w:sz w:val="16"/>
      <w:szCs w:val="16"/>
      <w:lang w:eastAsia="ru-RU"/>
    </w:rPr>
  </w:style>
  <w:style w:type="character" w:customStyle="1" w:styleId="664">
    <w:name w:val="Текст примечания Знак66"/>
    <w:basedOn w:val="a1"/>
    <w:uiPriority w:val="99"/>
    <w:semiHidden/>
    <w:rsid w:val="00C23D13"/>
    <w:rPr>
      <w:rFonts w:ascii="Times New Roman" w:eastAsia="Times New Roman" w:hAnsi="Times New Roman" w:cs="Times New Roman"/>
      <w:sz w:val="20"/>
      <w:szCs w:val="20"/>
      <w:lang w:eastAsia="ru-RU"/>
    </w:rPr>
  </w:style>
  <w:style w:type="character" w:customStyle="1" w:styleId="665">
    <w:name w:val="Тема примечания Знак66"/>
    <w:uiPriority w:val="99"/>
    <w:semiHidden/>
    <w:rsid w:val="00C23D13"/>
    <w:rPr>
      <w:rFonts w:ascii="Times New Roman" w:eastAsia="Times New Roman" w:hAnsi="Times New Roman" w:cs="Times New Roman"/>
      <w:b/>
      <w:bCs/>
      <w:sz w:val="20"/>
      <w:szCs w:val="20"/>
      <w:lang w:eastAsia="ru-RU"/>
    </w:rPr>
  </w:style>
  <w:style w:type="paragraph" w:customStyle="1" w:styleId="xl6566">
    <w:name w:val="xl65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6">
    <w:name w:val="xl66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6">
    <w:name w:val="xl676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6">
    <w:name w:val="xl686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6">
    <w:name w:val="xl69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6">
    <w:name w:val="xl706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6">
    <w:name w:val="xl71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6">
    <w:name w:val="xl726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6">
    <w:name w:val="xl73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6">
    <w:name w:val="xl74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6">
    <w:name w:val="xl75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6">
    <w:name w:val="xl76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6">
    <w:name w:val="xl77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5">
    <w:name w:val="xl78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f1">
    <w:name w:val="Основной текст Знак111"/>
    <w:basedOn w:val="a1"/>
    <w:uiPriority w:val="1"/>
    <w:semiHidden/>
    <w:locked/>
    <w:rsid w:val="00C23D13"/>
    <w:rPr>
      <w:rFonts w:ascii="Times New Roman" w:eastAsiaTheme="minorEastAsia" w:hAnsi="Times New Roman" w:cs="Times New Roman"/>
      <w:sz w:val="24"/>
      <w:szCs w:val="24"/>
      <w:lang w:eastAsia="ru-RU"/>
    </w:rPr>
  </w:style>
  <w:style w:type="character" w:customStyle="1" w:styleId="1650">
    <w:name w:val="Заголовок 1 Знак65"/>
    <w:basedOn w:val="a1"/>
    <w:uiPriority w:val="1"/>
    <w:rsid w:val="00C23D13"/>
    <w:rPr>
      <w:rFonts w:ascii="Times New Roman" w:eastAsiaTheme="minorEastAsia" w:hAnsi="Times New Roman" w:cs="Times New Roman"/>
      <w:b/>
      <w:bCs/>
      <w:sz w:val="32"/>
      <w:szCs w:val="32"/>
      <w:lang w:eastAsia="ru-RU"/>
    </w:rPr>
  </w:style>
  <w:style w:type="character" w:customStyle="1" w:styleId="266">
    <w:name w:val="Заголовок 2 Знак66"/>
    <w:basedOn w:val="a1"/>
    <w:uiPriority w:val="1"/>
    <w:rsid w:val="00C23D13"/>
    <w:rPr>
      <w:rFonts w:ascii="Times New Roman" w:eastAsiaTheme="minorEastAsia" w:hAnsi="Times New Roman" w:cs="Times New Roman"/>
      <w:b/>
      <w:bCs/>
      <w:sz w:val="28"/>
      <w:szCs w:val="28"/>
      <w:lang w:eastAsia="ru-RU"/>
    </w:rPr>
  </w:style>
  <w:style w:type="character" w:customStyle="1" w:styleId="365">
    <w:name w:val="Заголовок 3 Знак65"/>
    <w:basedOn w:val="a1"/>
    <w:uiPriority w:val="1"/>
    <w:rsid w:val="00C23D13"/>
    <w:rPr>
      <w:rFonts w:ascii="Times New Roman" w:eastAsiaTheme="minorEastAsia" w:hAnsi="Times New Roman" w:cs="Times New Roman"/>
      <w:b/>
      <w:bCs/>
      <w:sz w:val="24"/>
      <w:szCs w:val="24"/>
      <w:lang w:eastAsia="ru-RU"/>
    </w:rPr>
  </w:style>
  <w:style w:type="numbering" w:customStyle="1" w:styleId="1651">
    <w:name w:val="Нет списка165"/>
    <w:next w:val="a3"/>
    <w:uiPriority w:val="99"/>
    <w:semiHidden/>
    <w:unhideWhenUsed/>
    <w:rsid w:val="00C23D13"/>
  </w:style>
  <w:style w:type="character" w:customStyle="1" w:styleId="666">
    <w:name w:val="Основной текст Знак66"/>
    <w:basedOn w:val="a1"/>
    <w:uiPriority w:val="1"/>
    <w:rsid w:val="00C23D13"/>
    <w:rPr>
      <w:rFonts w:ascii="Times New Roman" w:eastAsiaTheme="minorEastAsia" w:hAnsi="Times New Roman" w:cs="Times New Roman"/>
      <w:sz w:val="24"/>
      <w:szCs w:val="24"/>
      <w:lang w:eastAsia="ru-RU"/>
    </w:rPr>
  </w:style>
  <w:style w:type="paragraph" w:customStyle="1" w:styleId="TableParagraph65">
    <w:name w:val="Table Paragraph6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50">
    <w:name w:val="Верхний колонтитул Знак65"/>
    <w:basedOn w:val="a1"/>
    <w:uiPriority w:val="99"/>
    <w:rsid w:val="00C23D13"/>
    <w:rPr>
      <w:rFonts w:ascii="Times New Roman" w:eastAsiaTheme="minorEastAsia" w:hAnsi="Times New Roman" w:cs="Times New Roman"/>
      <w:sz w:val="24"/>
      <w:szCs w:val="24"/>
      <w:lang w:eastAsia="ru-RU"/>
    </w:rPr>
  </w:style>
  <w:style w:type="character" w:customStyle="1" w:styleId="651">
    <w:name w:val="Нижний колонтитул Знак65"/>
    <w:basedOn w:val="a1"/>
    <w:uiPriority w:val="99"/>
    <w:rsid w:val="00C23D13"/>
    <w:rPr>
      <w:rFonts w:ascii="Times New Roman" w:eastAsiaTheme="minorEastAsia" w:hAnsi="Times New Roman" w:cs="Times New Roman"/>
      <w:sz w:val="24"/>
      <w:szCs w:val="24"/>
      <w:lang w:eastAsia="ru-RU"/>
    </w:rPr>
  </w:style>
  <w:style w:type="paragraph" w:customStyle="1" w:styleId="2165">
    <w:name w:val="Заголовок 2165"/>
    <w:basedOn w:val="a"/>
    <w:uiPriority w:val="1"/>
    <w:qFormat/>
    <w:rsid w:val="00C23D13"/>
    <w:pPr>
      <w:widowControl w:val="0"/>
      <w:ind w:left="692" w:hanging="8"/>
      <w:outlineLvl w:val="2"/>
    </w:pPr>
    <w:rPr>
      <w:rFonts w:eastAsia="Times New Roman"/>
      <w:b/>
      <w:bCs/>
      <w:sz w:val="28"/>
      <w:szCs w:val="28"/>
      <w:lang w:val="en-US"/>
    </w:rPr>
  </w:style>
  <w:style w:type="character" w:customStyle="1" w:styleId="652">
    <w:name w:val="Гипертекстовая ссылка65"/>
    <w:basedOn w:val="a1"/>
    <w:uiPriority w:val="99"/>
    <w:rsid w:val="00C23D13"/>
    <w:rPr>
      <w:b w:val="0"/>
      <w:bCs w:val="0"/>
      <w:color w:val="106BBE"/>
    </w:rPr>
  </w:style>
  <w:style w:type="table" w:customStyle="1" w:styleId="TableNormal65">
    <w:name w:val="Table Normal6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52">
    <w:name w:val="Сетка таблицы16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50">
    <w:name w:val="Оглавление 1165"/>
    <w:basedOn w:val="a"/>
    <w:uiPriority w:val="1"/>
    <w:qFormat/>
    <w:rsid w:val="00C23D13"/>
    <w:pPr>
      <w:spacing w:before="96"/>
      <w:ind w:left="116" w:hanging="12"/>
    </w:pPr>
    <w:rPr>
      <w:rFonts w:eastAsia="Times New Roman" w:cs="Times New Roman"/>
      <w:szCs w:val="24"/>
      <w:lang w:eastAsia="ru-RU"/>
    </w:rPr>
  </w:style>
  <w:style w:type="paragraph" w:customStyle="1" w:styleId="21650">
    <w:name w:val="Оглавление 2165"/>
    <w:basedOn w:val="a"/>
    <w:uiPriority w:val="1"/>
    <w:qFormat/>
    <w:rsid w:val="00C23D13"/>
    <w:pPr>
      <w:spacing w:before="102"/>
      <w:ind w:left="356" w:hanging="8"/>
    </w:pPr>
    <w:rPr>
      <w:rFonts w:eastAsia="Times New Roman" w:cs="Times New Roman"/>
      <w:szCs w:val="24"/>
      <w:lang w:eastAsia="ru-RU"/>
    </w:rPr>
  </w:style>
  <w:style w:type="paragraph" w:customStyle="1" w:styleId="3165">
    <w:name w:val="Оглавление 3165"/>
    <w:basedOn w:val="a"/>
    <w:uiPriority w:val="1"/>
    <w:qFormat/>
    <w:rsid w:val="00C23D13"/>
    <w:pPr>
      <w:spacing w:before="112"/>
      <w:ind w:left="596" w:hanging="540"/>
    </w:pPr>
    <w:rPr>
      <w:rFonts w:eastAsia="Times New Roman" w:cs="Times New Roman"/>
      <w:szCs w:val="24"/>
      <w:lang w:eastAsia="ru-RU"/>
    </w:rPr>
  </w:style>
  <w:style w:type="paragraph" w:customStyle="1" w:styleId="11651">
    <w:name w:val="Заголовок 116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50">
    <w:name w:val="Заголовок 3165"/>
    <w:basedOn w:val="a"/>
    <w:uiPriority w:val="1"/>
    <w:qFormat/>
    <w:rsid w:val="00C23D13"/>
    <w:pPr>
      <w:ind w:left="824"/>
      <w:outlineLvl w:val="3"/>
    </w:pPr>
    <w:rPr>
      <w:rFonts w:eastAsia="Times New Roman" w:cs="Times New Roman"/>
      <w:b/>
      <w:bCs/>
      <w:szCs w:val="24"/>
      <w:lang w:eastAsia="ru-RU"/>
    </w:rPr>
  </w:style>
  <w:style w:type="character" w:customStyle="1" w:styleId="653">
    <w:name w:val="Текст выноски Знак65"/>
    <w:basedOn w:val="a1"/>
    <w:uiPriority w:val="99"/>
    <w:semiHidden/>
    <w:rsid w:val="00C23D13"/>
    <w:rPr>
      <w:rFonts w:ascii="Tahoma" w:eastAsia="Times New Roman" w:hAnsi="Tahoma" w:cs="Tahoma"/>
      <w:sz w:val="16"/>
      <w:szCs w:val="16"/>
      <w:lang w:eastAsia="ru-RU"/>
    </w:rPr>
  </w:style>
  <w:style w:type="character" w:customStyle="1" w:styleId="654">
    <w:name w:val="Текст примечания Знак65"/>
    <w:basedOn w:val="a1"/>
    <w:uiPriority w:val="99"/>
    <w:semiHidden/>
    <w:rsid w:val="00C23D13"/>
    <w:rPr>
      <w:rFonts w:ascii="Times New Roman" w:eastAsia="Times New Roman" w:hAnsi="Times New Roman" w:cs="Times New Roman"/>
      <w:sz w:val="20"/>
      <w:szCs w:val="20"/>
      <w:lang w:eastAsia="ru-RU"/>
    </w:rPr>
  </w:style>
  <w:style w:type="character" w:customStyle="1" w:styleId="655">
    <w:name w:val="Тема примечания Знак65"/>
    <w:uiPriority w:val="99"/>
    <w:semiHidden/>
    <w:rsid w:val="00C23D13"/>
    <w:rPr>
      <w:rFonts w:ascii="Times New Roman" w:eastAsia="Times New Roman" w:hAnsi="Times New Roman" w:cs="Times New Roman"/>
      <w:b/>
      <w:bCs/>
      <w:sz w:val="20"/>
      <w:szCs w:val="20"/>
      <w:lang w:eastAsia="ru-RU"/>
    </w:rPr>
  </w:style>
  <w:style w:type="paragraph" w:customStyle="1" w:styleId="xl6565">
    <w:name w:val="xl65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5">
    <w:name w:val="xl66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5">
    <w:name w:val="xl676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5">
    <w:name w:val="xl686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5">
    <w:name w:val="xl69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5">
    <w:name w:val="xl706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5">
    <w:name w:val="xl71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5">
    <w:name w:val="xl726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5">
    <w:name w:val="xl73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5">
    <w:name w:val="xl74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5">
    <w:name w:val="xl75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5">
    <w:name w:val="xl76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5">
    <w:name w:val="xl77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4">
    <w:name w:val="xl78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0a">
    <w:name w:val="Основной текст Знак110"/>
    <w:basedOn w:val="a1"/>
    <w:uiPriority w:val="1"/>
    <w:semiHidden/>
    <w:locked/>
    <w:rsid w:val="00C23D13"/>
    <w:rPr>
      <w:rFonts w:ascii="Times New Roman" w:eastAsiaTheme="minorEastAsia" w:hAnsi="Times New Roman" w:cs="Times New Roman"/>
      <w:sz w:val="24"/>
      <w:szCs w:val="24"/>
      <w:lang w:eastAsia="ru-RU"/>
    </w:rPr>
  </w:style>
  <w:style w:type="character" w:customStyle="1" w:styleId="1640">
    <w:name w:val="Заголовок 1 Знак64"/>
    <w:basedOn w:val="a1"/>
    <w:uiPriority w:val="1"/>
    <w:rsid w:val="00C23D13"/>
    <w:rPr>
      <w:rFonts w:ascii="Times New Roman" w:eastAsiaTheme="minorEastAsia" w:hAnsi="Times New Roman" w:cs="Times New Roman"/>
      <w:b/>
      <w:bCs/>
      <w:sz w:val="32"/>
      <w:szCs w:val="32"/>
      <w:lang w:eastAsia="ru-RU"/>
    </w:rPr>
  </w:style>
  <w:style w:type="character" w:customStyle="1" w:styleId="265">
    <w:name w:val="Заголовок 2 Знак65"/>
    <w:basedOn w:val="a1"/>
    <w:uiPriority w:val="1"/>
    <w:rsid w:val="00C23D13"/>
    <w:rPr>
      <w:rFonts w:ascii="Times New Roman" w:eastAsiaTheme="minorEastAsia" w:hAnsi="Times New Roman" w:cs="Times New Roman"/>
      <w:b/>
      <w:bCs/>
      <w:sz w:val="28"/>
      <w:szCs w:val="28"/>
      <w:lang w:eastAsia="ru-RU"/>
    </w:rPr>
  </w:style>
  <w:style w:type="character" w:customStyle="1" w:styleId="364">
    <w:name w:val="Заголовок 3 Знак64"/>
    <w:basedOn w:val="a1"/>
    <w:uiPriority w:val="1"/>
    <w:rsid w:val="00C23D13"/>
    <w:rPr>
      <w:rFonts w:ascii="Times New Roman" w:eastAsiaTheme="minorEastAsia" w:hAnsi="Times New Roman" w:cs="Times New Roman"/>
      <w:b/>
      <w:bCs/>
      <w:sz w:val="24"/>
      <w:szCs w:val="24"/>
      <w:lang w:eastAsia="ru-RU"/>
    </w:rPr>
  </w:style>
  <w:style w:type="numbering" w:customStyle="1" w:styleId="1641">
    <w:name w:val="Нет списка164"/>
    <w:next w:val="a3"/>
    <w:uiPriority w:val="99"/>
    <w:semiHidden/>
    <w:unhideWhenUsed/>
    <w:rsid w:val="00C23D13"/>
  </w:style>
  <w:style w:type="character" w:customStyle="1" w:styleId="656">
    <w:name w:val="Основной текст Знак65"/>
    <w:basedOn w:val="a1"/>
    <w:uiPriority w:val="1"/>
    <w:rsid w:val="00C23D13"/>
    <w:rPr>
      <w:rFonts w:ascii="Times New Roman" w:eastAsiaTheme="minorEastAsia" w:hAnsi="Times New Roman" w:cs="Times New Roman"/>
      <w:sz w:val="24"/>
      <w:szCs w:val="24"/>
      <w:lang w:eastAsia="ru-RU"/>
    </w:rPr>
  </w:style>
  <w:style w:type="paragraph" w:customStyle="1" w:styleId="TableParagraph64">
    <w:name w:val="Table Paragraph6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40">
    <w:name w:val="Верхний колонтитул Знак64"/>
    <w:basedOn w:val="a1"/>
    <w:uiPriority w:val="99"/>
    <w:rsid w:val="00C23D13"/>
    <w:rPr>
      <w:rFonts w:ascii="Times New Roman" w:eastAsiaTheme="minorEastAsia" w:hAnsi="Times New Roman" w:cs="Times New Roman"/>
      <w:sz w:val="24"/>
      <w:szCs w:val="24"/>
      <w:lang w:eastAsia="ru-RU"/>
    </w:rPr>
  </w:style>
  <w:style w:type="character" w:customStyle="1" w:styleId="641">
    <w:name w:val="Нижний колонтитул Знак64"/>
    <w:basedOn w:val="a1"/>
    <w:uiPriority w:val="99"/>
    <w:rsid w:val="00C23D13"/>
    <w:rPr>
      <w:rFonts w:ascii="Times New Roman" w:eastAsiaTheme="minorEastAsia" w:hAnsi="Times New Roman" w:cs="Times New Roman"/>
      <w:sz w:val="24"/>
      <w:szCs w:val="24"/>
      <w:lang w:eastAsia="ru-RU"/>
    </w:rPr>
  </w:style>
  <w:style w:type="paragraph" w:customStyle="1" w:styleId="2164">
    <w:name w:val="Заголовок 2164"/>
    <w:basedOn w:val="a"/>
    <w:uiPriority w:val="1"/>
    <w:qFormat/>
    <w:rsid w:val="00C23D13"/>
    <w:pPr>
      <w:widowControl w:val="0"/>
      <w:ind w:left="692" w:hanging="8"/>
      <w:outlineLvl w:val="2"/>
    </w:pPr>
    <w:rPr>
      <w:rFonts w:eastAsia="Times New Roman"/>
      <w:b/>
      <w:bCs/>
      <w:sz w:val="28"/>
      <w:szCs w:val="28"/>
      <w:lang w:val="en-US"/>
    </w:rPr>
  </w:style>
  <w:style w:type="character" w:customStyle="1" w:styleId="642">
    <w:name w:val="Гипертекстовая ссылка64"/>
    <w:basedOn w:val="a1"/>
    <w:uiPriority w:val="99"/>
    <w:rsid w:val="00C23D13"/>
    <w:rPr>
      <w:b w:val="0"/>
      <w:bCs w:val="0"/>
      <w:color w:val="106BBE"/>
    </w:rPr>
  </w:style>
  <w:style w:type="table" w:customStyle="1" w:styleId="TableNormal64">
    <w:name w:val="Table Normal6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42">
    <w:name w:val="Сетка таблицы16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40">
    <w:name w:val="Оглавление 1164"/>
    <w:basedOn w:val="a"/>
    <w:uiPriority w:val="1"/>
    <w:qFormat/>
    <w:rsid w:val="00C23D13"/>
    <w:pPr>
      <w:spacing w:before="96"/>
      <w:ind w:left="116" w:hanging="12"/>
    </w:pPr>
    <w:rPr>
      <w:rFonts w:eastAsia="Times New Roman" w:cs="Times New Roman"/>
      <w:szCs w:val="24"/>
      <w:lang w:eastAsia="ru-RU"/>
    </w:rPr>
  </w:style>
  <w:style w:type="paragraph" w:customStyle="1" w:styleId="21640">
    <w:name w:val="Оглавление 2164"/>
    <w:basedOn w:val="a"/>
    <w:uiPriority w:val="1"/>
    <w:qFormat/>
    <w:rsid w:val="00C23D13"/>
    <w:pPr>
      <w:spacing w:before="102"/>
      <w:ind w:left="356" w:hanging="8"/>
    </w:pPr>
    <w:rPr>
      <w:rFonts w:eastAsia="Times New Roman" w:cs="Times New Roman"/>
      <w:szCs w:val="24"/>
      <w:lang w:eastAsia="ru-RU"/>
    </w:rPr>
  </w:style>
  <w:style w:type="paragraph" w:customStyle="1" w:styleId="3164">
    <w:name w:val="Оглавление 3164"/>
    <w:basedOn w:val="a"/>
    <w:uiPriority w:val="1"/>
    <w:qFormat/>
    <w:rsid w:val="00C23D13"/>
    <w:pPr>
      <w:spacing w:before="112"/>
      <w:ind w:left="596" w:hanging="540"/>
    </w:pPr>
    <w:rPr>
      <w:rFonts w:eastAsia="Times New Roman" w:cs="Times New Roman"/>
      <w:szCs w:val="24"/>
      <w:lang w:eastAsia="ru-RU"/>
    </w:rPr>
  </w:style>
  <w:style w:type="paragraph" w:customStyle="1" w:styleId="11641">
    <w:name w:val="Заголовок 116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40">
    <w:name w:val="Заголовок 3164"/>
    <w:basedOn w:val="a"/>
    <w:uiPriority w:val="1"/>
    <w:qFormat/>
    <w:rsid w:val="00C23D13"/>
    <w:pPr>
      <w:ind w:left="824"/>
      <w:outlineLvl w:val="3"/>
    </w:pPr>
    <w:rPr>
      <w:rFonts w:eastAsia="Times New Roman" w:cs="Times New Roman"/>
      <w:b/>
      <w:bCs/>
      <w:szCs w:val="24"/>
      <w:lang w:eastAsia="ru-RU"/>
    </w:rPr>
  </w:style>
  <w:style w:type="character" w:customStyle="1" w:styleId="643">
    <w:name w:val="Текст выноски Знак64"/>
    <w:basedOn w:val="a1"/>
    <w:uiPriority w:val="99"/>
    <w:semiHidden/>
    <w:rsid w:val="00C23D13"/>
    <w:rPr>
      <w:rFonts w:ascii="Tahoma" w:eastAsia="Times New Roman" w:hAnsi="Tahoma" w:cs="Tahoma"/>
      <w:sz w:val="16"/>
      <w:szCs w:val="16"/>
      <w:lang w:eastAsia="ru-RU"/>
    </w:rPr>
  </w:style>
  <w:style w:type="character" w:customStyle="1" w:styleId="644">
    <w:name w:val="Текст примечания Знак64"/>
    <w:basedOn w:val="a1"/>
    <w:uiPriority w:val="99"/>
    <w:semiHidden/>
    <w:rsid w:val="00C23D13"/>
    <w:rPr>
      <w:rFonts w:ascii="Times New Roman" w:eastAsia="Times New Roman" w:hAnsi="Times New Roman" w:cs="Times New Roman"/>
      <w:sz w:val="20"/>
      <w:szCs w:val="20"/>
      <w:lang w:eastAsia="ru-RU"/>
    </w:rPr>
  </w:style>
  <w:style w:type="character" w:customStyle="1" w:styleId="645">
    <w:name w:val="Тема примечания Знак64"/>
    <w:uiPriority w:val="99"/>
    <w:semiHidden/>
    <w:rsid w:val="00C23D13"/>
    <w:rPr>
      <w:rFonts w:ascii="Times New Roman" w:eastAsia="Times New Roman" w:hAnsi="Times New Roman" w:cs="Times New Roman"/>
      <w:b/>
      <w:bCs/>
      <w:sz w:val="20"/>
      <w:szCs w:val="20"/>
      <w:lang w:eastAsia="ru-RU"/>
    </w:rPr>
  </w:style>
  <w:style w:type="paragraph" w:customStyle="1" w:styleId="xl6564">
    <w:name w:val="xl65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4">
    <w:name w:val="xl66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4">
    <w:name w:val="xl676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4">
    <w:name w:val="xl686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4">
    <w:name w:val="xl69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4">
    <w:name w:val="xl706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4">
    <w:name w:val="xl71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4">
    <w:name w:val="xl726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4">
    <w:name w:val="xl73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4">
    <w:name w:val="xl74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4">
    <w:name w:val="xl75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4">
    <w:name w:val="xl76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4">
    <w:name w:val="xl77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3">
    <w:name w:val="xl78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630">
    <w:name w:val="Заголовок 1 Знак63"/>
    <w:basedOn w:val="a1"/>
    <w:uiPriority w:val="1"/>
    <w:rsid w:val="00C23D13"/>
    <w:rPr>
      <w:rFonts w:ascii="Times New Roman" w:eastAsiaTheme="minorEastAsia" w:hAnsi="Times New Roman" w:cs="Times New Roman"/>
      <w:b/>
      <w:bCs/>
      <w:sz w:val="32"/>
      <w:szCs w:val="32"/>
      <w:lang w:eastAsia="ru-RU"/>
    </w:rPr>
  </w:style>
  <w:style w:type="character" w:customStyle="1" w:styleId="264">
    <w:name w:val="Заголовок 2 Знак64"/>
    <w:basedOn w:val="a1"/>
    <w:uiPriority w:val="1"/>
    <w:rsid w:val="00C23D13"/>
    <w:rPr>
      <w:rFonts w:ascii="Times New Roman" w:eastAsiaTheme="minorEastAsia" w:hAnsi="Times New Roman" w:cs="Times New Roman"/>
      <w:b/>
      <w:bCs/>
      <w:sz w:val="28"/>
      <w:szCs w:val="28"/>
      <w:lang w:eastAsia="ru-RU"/>
    </w:rPr>
  </w:style>
  <w:style w:type="character" w:customStyle="1" w:styleId="363">
    <w:name w:val="Заголовок 3 Знак63"/>
    <w:basedOn w:val="a1"/>
    <w:uiPriority w:val="1"/>
    <w:rsid w:val="00C23D13"/>
    <w:rPr>
      <w:rFonts w:ascii="Times New Roman" w:eastAsiaTheme="minorEastAsia" w:hAnsi="Times New Roman" w:cs="Times New Roman"/>
      <w:b/>
      <w:bCs/>
      <w:sz w:val="24"/>
      <w:szCs w:val="24"/>
      <w:lang w:eastAsia="ru-RU"/>
    </w:rPr>
  </w:style>
  <w:style w:type="numbering" w:customStyle="1" w:styleId="1631">
    <w:name w:val="Нет списка163"/>
    <w:next w:val="a3"/>
    <w:uiPriority w:val="99"/>
    <w:semiHidden/>
    <w:unhideWhenUsed/>
    <w:rsid w:val="00C23D13"/>
  </w:style>
  <w:style w:type="character" w:customStyle="1" w:styleId="646">
    <w:name w:val="Основной текст Знак64"/>
    <w:basedOn w:val="a1"/>
    <w:uiPriority w:val="1"/>
    <w:rsid w:val="00C23D13"/>
    <w:rPr>
      <w:rFonts w:ascii="Times New Roman" w:eastAsiaTheme="minorEastAsia" w:hAnsi="Times New Roman" w:cs="Times New Roman"/>
      <w:sz w:val="24"/>
      <w:szCs w:val="24"/>
      <w:lang w:eastAsia="ru-RU"/>
    </w:rPr>
  </w:style>
  <w:style w:type="paragraph" w:customStyle="1" w:styleId="TableParagraph63">
    <w:name w:val="Table Paragraph6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30">
    <w:name w:val="Верхний колонтитул Знак63"/>
    <w:basedOn w:val="a1"/>
    <w:uiPriority w:val="99"/>
    <w:rsid w:val="00C23D13"/>
    <w:rPr>
      <w:rFonts w:ascii="Times New Roman" w:eastAsiaTheme="minorEastAsia" w:hAnsi="Times New Roman" w:cs="Times New Roman"/>
      <w:sz w:val="24"/>
      <w:szCs w:val="24"/>
      <w:lang w:eastAsia="ru-RU"/>
    </w:rPr>
  </w:style>
  <w:style w:type="character" w:customStyle="1" w:styleId="631">
    <w:name w:val="Нижний колонтитул Знак63"/>
    <w:basedOn w:val="a1"/>
    <w:uiPriority w:val="99"/>
    <w:rsid w:val="00C23D13"/>
    <w:rPr>
      <w:rFonts w:ascii="Times New Roman" w:eastAsiaTheme="minorEastAsia" w:hAnsi="Times New Roman" w:cs="Times New Roman"/>
      <w:sz w:val="24"/>
      <w:szCs w:val="24"/>
      <w:lang w:eastAsia="ru-RU"/>
    </w:rPr>
  </w:style>
  <w:style w:type="paragraph" w:customStyle="1" w:styleId="2163">
    <w:name w:val="Заголовок 2163"/>
    <w:basedOn w:val="a"/>
    <w:uiPriority w:val="1"/>
    <w:qFormat/>
    <w:rsid w:val="00C23D13"/>
    <w:pPr>
      <w:widowControl w:val="0"/>
      <w:ind w:left="692" w:hanging="8"/>
      <w:outlineLvl w:val="2"/>
    </w:pPr>
    <w:rPr>
      <w:rFonts w:eastAsia="Times New Roman"/>
      <w:b/>
      <w:bCs/>
      <w:sz w:val="28"/>
      <w:szCs w:val="28"/>
      <w:lang w:val="en-US"/>
    </w:rPr>
  </w:style>
  <w:style w:type="character" w:customStyle="1" w:styleId="632">
    <w:name w:val="Гипертекстовая ссылка63"/>
    <w:basedOn w:val="a1"/>
    <w:uiPriority w:val="99"/>
    <w:rsid w:val="00C23D13"/>
    <w:rPr>
      <w:b w:val="0"/>
      <w:bCs w:val="0"/>
      <w:color w:val="106BBE"/>
    </w:rPr>
  </w:style>
  <w:style w:type="table" w:customStyle="1" w:styleId="TableNormal63">
    <w:name w:val="Table Normal6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32">
    <w:name w:val="Сетка таблицы16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30">
    <w:name w:val="Оглавление 1163"/>
    <w:basedOn w:val="a"/>
    <w:uiPriority w:val="1"/>
    <w:qFormat/>
    <w:rsid w:val="00C23D13"/>
    <w:pPr>
      <w:spacing w:before="96"/>
      <w:ind w:left="116" w:hanging="12"/>
    </w:pPr>
    <w:rPr>
      <w:rFonts w:eastAsia="Times New Roman" w:cs="Times New Roman"/>
      <w:szCs w:val="24"/>
      <w:lang w:eastAsia="ru-RU"/>
    </w:rPr>
  </w:style>
  <w:style w:type="paragraph" w:customStyle="1" w:styleId="21630">
    <w:name w:val="Оглавление 2163"/>
    <w:basedOn w:val="a"/>
    <w:uiPriority w:val="1"/>
    <w:qFormat/>
    <w:rsid w:val="00C23D13"/>
    <w:pPr>
      <w:spacing w:before="102"/>
      <w:ind w:left="356" w:hanging="8"/>
    </w:pPr>
    <w:rPr>
      <w:rFonts w:eastAsia="Times New Roman" w:cs="Times New Roman"/>
      <w:szCs w:val="24"/>
      <w:lang w:eastAsia="ru-RU"/>
    </w:rPr>
  </w:style>
  <w:style w:type="paragraph" w:customStyle="1" w:styleId="3163">
    <w:name w:val="Оглавление 3163"/>
    <w:basedOn w:val="a"/>
    <w:uiPriority w:val="1"/>
    <w:qFormat/>
    <w:rsid w:val="00C23D13"/>
    <w:pPr>
      <w:spacing w:before="112"/>
      <w:ind w:left="596" w:hanging="540"/>
    </w:pPr>
    <w:rPr>
      <w:rFonts w:eastAsia="Times New Roman" w:cs="Times New Roman"/>
      <w:szCs w:val="24"/>
      <w:lang w:eastAsia="ru-RU"/>
    </w:rPr>
  </w:style>
  <w:style w:type="paragraph" w:customStyle="1" w:styleId="11631">
    <w:name w:val="Заголовок 116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30">
    <w:name w:val="Заголовок 3163"/>
    <w:basedOn w:val="a"/>
    <w:uiPriority w:val="1"/>
    <w:qFormat/>
    <w:rsid w:val="00C23D13"/>
    <w:pPr>
      <w:ind w:left="824"/>
      <w:outlineLvl w:val="3"/>
    </w:pPr>
    <w:rPr>
      <w:rFonts w:eastAsia="Times New Roman" w:cs="Times New Roman"/>
      <w:b/>
      <w:bCs/>
      <w:szCs w:val="24"/>
      <w:lang w:eastAsia="ru-RU"/>
    </w:rPr>
  </w:style>
  <w:style w:type="character" w:customStyle="1" w:styleId="633">
    <w:name w:val="Текст выноски Знак63"/>
    <w:basedOn w:val="a1"/>
    <w:uiPriority w:val="99"/>
    <w:semiHidden/>
    <w:rsid w:val="00C23D13"/>
    <w:rPr>
      <w:rFonts w:ascii="Tahoma" w:eastAsia="Times New Roman" w:hAnsi="Tahoma" w:cs="Tahoma"/>
      <w:sz w:val="16"/>
      <w:szCs w:val="16"/>
      <w:lang w:eastAsia="ru-RU"/>
    </w:rPr>
  </w:style>
  <w:style w:type="character" w:customStyle="1" w:styleId="634">
    <w:name w:val="Текст примечания Знак63"/>
    <w:basedOn w:val="a1"/>
    <w:uiPriority w:val="99"/>
    <w:semiHidden/>
    <w:rsid w:val="00C23D13"/>
    <w:rPr>
      <w:rFonts w:ascii="Times New Roman" w:eastAsia="Times New Roman" w:hAnsi="Times New Roman" w:cs="Times New Roman"/>
      <w:sz w:val="20"/>
      <w:szCs w:val="20"/>
      <w:lang w:eastAsia="ru-RU"/>
    </w:rPr>
  </w:style>
  <w:style w:type="character" w:customStyle="1" w:styleId="635">
    <w:name w:val="Тема примечания Знак63"/>
    <w:uiPriority w:val="99"/>
    <w:semiHidden/>
    <w:rsid w:val="00C23D13"/>
    <w:rPr>
      <w:rFonts w:ascii="Times New Roman" w:eastAsia="Times New Roman" w:hAnsi="Times New Roman" w:cs="Times New Roman"/>
      <w:b/>
      <w:bCs/>
      <w:sz w:val="20"/>
      <w:szCs w:val="20"/>
      <w:lang w:eastAsia="ru-RU"/>
    </w:rPr>
  </w:style>
  <w:style w:type="paragraph" w:customStyle="1" w:styleId="xl6563">
    <w:name w:val="xl65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3">
    <w:name w:val="xl66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3">
    <w:name w:val="xl676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3">
    <w:name w:val="xl686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3">
    <w:name w:val="xl69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3">
    <w:name w:val="xl706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3">
    <w:name w:val="xl71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3">
    <w:name w:val="xl726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3">
    <w:name w:val="xl73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3">
    <w:name w:val="xl74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3">
    <w:name w:val="xl75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3">
    <w:name w:val="xl76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3">
    <w:name w:val="xl77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2">
    <w:name w:val="xl78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620">
    <w:name w:val="Заголовок 1 Знак62"/>
    <w:basedOn w:val="a1"/>
    <w:uiPriority w:val="1"/>
    <w:rsid w:val="00C23D13"/>
    <w:rPr>
      <w:rFonts w:ascii="Times New Roman" w:eastAsiaTheme="minorEastAsia" w:hAnsi="Times New Roman" w:cs="Times New Roman"/>
      <w:b/>
      <w:bCs/>
      <w:sz w:val="32"/>
      <w:szCs w:val="32"/>
      <w:lang w:eastAsia="ru-RU"/>
    </w:rPr>
  </w:style>
  <w:style w:type="character" w:customStyle="1" w:styleId="263">
    <w:name w:val="Заголовок 2 Знак63"/>
    <w:basedOn w:val="a1"/>
    <w:uiPriority w:val="1"/>
    <w:rsid w:val="00C23D13"/>
    <w:rPr>
      <w:rFonts w:ascii="Times New Roman" w:eastAsiaTheme="minorEastAsia" w:hAnsi="Times New Roman" w:cs="Times New Roman"/>
      <w:b/>
      <w:bCs/>
      <w:sz w:val="28"/>
      <w:szCs w:val="28"/>
      <w:lang w:eastAsia="ru-RU"/>
    </w:rPr>
  </w:style>
  <w:style w:type="character" w:customStyle="1" w:styleId="362">
    <w:name w:val="Заголовок 3 Знак62"/>
    <w:basedOn w:val="a1"/>
    <w:uiPriority w:val="1"/>
    <w:rsid w:val="00C23D13"/>
    <w:rPr>
      <w:rFonts w:ascii="Times New Roman" w:eastAsiaTheme="minorEastAsia" w:hAnsi="Times New Roman" w:cs="Times New Roman"/>
      <w:b/>
      <w:bCs/>
      <w:sz w:val="24"/>
      <w:szCs w:val="24"/>
      <w:lang w:eastAsia="ru-RU"/>
    </w:rPr>
  </w:style>
  <w:style w:type="numbering" w:customStyle="1" w:styleId="1621">
    <w:name w:val="Нет списка162"/>
    <w:next w:val="a3"/>
    <w:uiPriority w:val="99"/>
    <w:semiHidden/>
    <w:unhideWhenUsed/>
    <w:rsid w:val="00C23D13"/>
  </w:style>
  <w:style w:type="character" w:customStyle="1" w:styleId="636">
    <w:name w:val="Основной текст Знак63"/>
    <w:basedOn w:val="a1"/>
    <w:uiPriority w:val="1"/>
    <w:rsid w:val="00C23D13"/>
    <w:rPr>
      <w:rFonts w:ascii="Times New Roman" w:eastAsiaTheme="minorEastAsia" w:hAnsi="Times New Roman" w:cs="Times New Roman"/>
      <w:sz w:val="24"/>
      <w:szCs w:val="24"/>
      <w:lang w:eastAsia="ru-RU"/>
    </w:rPr>
  </w:style>
  <w:style w:type="paragraph" w:customStyle="1" w:styleId="TableParagraph62">
    <w:name w:val="Table Paragraph6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20">
    <w:name w:val="Верхний колонтитул Знак62"/>
    <w:basedOn w:val="a1"/>
    <w:uiPriority w:val="99"/>
    <w:rsid w:val="00C23D13"/>
    <w:rPr>
      <w:rFonts w:ascii="Times New Roman" w:eastAsiaTheme="minorEastAsia" w:hAnsi="Times New Roman" w:cs="Times New Roman"/>
      <w:sz w:val="24"/>
      <w:szCs w:val="24"/>
      <w:lang w:eastAsia="ru-RU"/>
    </w:rPr>
  </w:style>
  <w:style w:type="character" w:customStyle="1" w:styleId="621">
    <w:name w:val="Нижний колонтитул Знак62"/>
    <w:basedOn w:val="a1"/>
    <w:uiPriority w:val="99"/>
    <w:rsid w:val="00C23D13"/>
    <w:rPr>
      <w:rFonts w:ascii="Times New Roman" w:eastAsiaTheme="minorEastAsia" w:hAnsi="Times New Roman" w:cs="Times New Roman"/>
      <w:sz w:val="24"/>
      <w:szCs w:val="24"/>
      <w:lang w:eastAsia="ru-RU"/>
    </w:rPr>
  </w:style>
  <w:style w:type="paragraph" w:customStyle="1" w:styleId="2162">
    <w:name w:val="Заголовок 2162"/>
    <w:basedOn w:val="a"/>
    <w:uiPriority w:val="1"/>
    <w:qFormat/>
    <w:rsid w:val="00C23D13"/>
    <w:pPr>
      <w:widowControl w:val="0"/>
      <w:ind w:left="692" w:hanging="8"/>
      <w:outlineLvl w:val="2"/>
    </w:pPr>
    <w:rPr>
      <w:rFonts w:eastAsia="Times New Roman"/>
      <w:b/>
      <w:bCs/>
      <w:sz w:val="28"/>
      <w:szCs w:val="28"/>
      <w:lang w:val="en-US"/>
    </w:rPr>
  </w:style>
  <w:style w:type="character" w:customStyle="1" w:styleId="622">
    <w:name w:val="Гипертекстовая ссылка62"/>
    <w:basedOn w:val="a1"/>
    <w:uiPriority w:val="99"/>
    <w:rsid w:val="00C23D13"/>
    <w:rPr>
      <w:b w:val="0"/>
      <w:bCs w:val="0"/>
      <w:color w:val="106BBE"/>
    </w:rPr>
  </w:style>
  <w:style w:type="table" w:customStyle="1" w:styleId="TableNormal62">
    <w:name w:val="Table Normal6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22">
    <w:name w:val="Сетка таблицы16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20">
    <w:name w:val="Оглавление 1162"/>
    <w:basedOn w:val="a"/>
    <w:uiPriority w:val="1"/>
    <w:qFormat/>
    <w:rsid w:val="00C23D13"/>
    <w:pPr>
      <w:spacing w:before="96"/>
      <w:ind w:left="116" w:hanging="12"/>
    </w:pPr>
    <w:rPr>
      <w:rFonts w:eastAsia="Times New Roman" w:cs="Times New Roman"/>
      <w:szCs w:val="24"/>
      <w:lang w:eastAsia="ru-RU"/>
    </w:rPr>
  </w:style>
  <w:style w:type="paragraph" w:customStyle="1" w:styleId="21620">
    <w:name w:val="Оглавление 2162"/>
    <w:basedOn w:val="a"/>
    <w:uiPriority w:val="1"/>
    <w:qFormat/>
    <w:rsid w:val="00C23D13"/>
    <w:pPr>
      <w:spacing w:before="102"/>
      <w:ind w:left="356" w:hanging="8"/>
    </w:pPr>
    <w:rPr>
      <w:rFonts w:eastAsia="Times New Roman" w:cs="Times New Roman"/>
      <w:szCs w:val="24"/>
      <w:lang w:eastAsia="ru-RU"/>
    </w:rPr>
  </w:style>
  <w:style w:type="paragraph" w:customStyle="1" w:styleId="3162">
    <w:name w:val="Оглавление 3162"/>
    <w:basedOn w:val="a"/>
    <w:uiPriority w:val="1"/>
    <w:qFormat/>
    <w:rsid w:val="00C23D13"/>
    <w:pPr>
      <w:spacing w:before="112"/>
      <w:ind w:left="596" w:hanging="540"/>
    </w:pPr>
    <w:rPr>
      <w:rFonts w:eastAsia="Times New Roman" w:cs="Times New Roman"/>
      <w:szCs w:val="24"/>
      <w:lang w:eastAsia="ru-RU"/>
    </w:rPr>
  </w:style>
  <w:style w:type="paragraph" w:customStyle="1" w:styleId="11621">
    <w:name w:val="Заголовок 116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20">
    <w:name w:val="Заголовок 3162"/>
    <w:basedOn w:val="a"/>
    <w:uiPriority w:val="1"/>
    <w:qFormat/>
    <w:rsid w:val="00C23D13"/>
    <w:pPr>
      <w:ind w:left="824"/>
      <w:outlineLvl w:val="3"/>
    </w:pPr>
    <w:rPr>
      <w:rFonts w:eastAsia="Times New Roman" w:cs="Times New Roman"/>
      <w:b/>
      <w:bCs/>
      <w:szCs w:val="24"/>
      <w:lang w:eastAsia="ru-RU"/>
    </w:rPr>
  </w:style>
  <w:style w:type="character" w:customStyle="1" w:styleId="623">
    <w:name w:val="Текст выноски Знак62"/>
    <w:basedOn w:val="a1"/>
    <w:uiPriority w:val="99"/>
    <w:semiHidden/>
    <w:rsid w:val="00C23D13"/>
    <w:rPr>
      <w:rFonts w:ascii="Tahoma" w:eastAsia="Times New Roman" w:hAnsi="Tahoma" w:cs="Tahoma"/>
      <w:sz w:val="16"/>
      <w:szCs w:val="16"/>
      <w:lang w:eastAsia="ru-RU"/>
    </w:rPr>
  </w:style>
  <w:style w:type="character" w:customStyle="1" w:styleId="624">
    <w:name w:val="Текст примечания Знак62"/>
    <w:basedOn w:val="a1"/>
    <w:uiPriority w:val="99"/>
    <w:semiHidden/>
    <w:rsid w:val="00C23D13"/>
    <w:rPr>
      <w:rFonts w:ascii="Times New Roman" w:eastAsia="Times New Roman" w:hAnsi="Times New Roman" w:cs="Times New Roman"/>
      <w:sz w:val="20"/>
      <w:szCs w:val="20"/>
      <w:lang w:eastAsia="ru-RU"/>
    </w:rPr>
  </w:style>
  <w:style w:type="character" w:customStyle="1" w:styleId="625">
    <w:name w:val="Тема примечания Знак62"/>
    <w:uiPriority w:val="99"/>
    <w:semiHidden/>
    <w:rsid w:val="00C23D13"/>
    <w:rPr>
      <w:rFonts w:ascii="Times New Roman" w:eastAsia="Times New Roman" w:hAnsi="Times New Roman" w:cs="Times New Roman"/>
      <w:b/>
      <w:bCs/>
      <w:sz w:val="20"/>
      <w:szCs w:val="20"/>
      <w:lang w:eastAsia="ru-RU"/>
    </w:rPr>
  </w:style>
  <w:style w:type="paragraph" w:customStyle="1" w:styleId="xl6562">
    <w:name w:val="xl65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2">
    <w:name w:val="xl66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2">
    <w:name w:val="xl676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2">
    <w:name w:val="xl686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2">
    <w:name w:val="xl69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2">
    <w:name w:val="xl706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2">
    <w:name w:val="xl71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2">
    <w:name w:val="xl726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2">
    <w:name w:val="xl73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2">
    <w:name w:val="xl74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2">
    <w:name w:val="xl75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2">
    <w:name w:val="xl76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2">
    <w:name w:val="xl77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1">
    <w:name w:val="xl78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611">
    <w:name w:val="Заголовок 1 Знак61"/>
    <w:basedOn w:val="a1"/>
    <w:uiPriority w:val="1"/>
    <w:rsid w:val="00C23D13"/>
    <w:rPr>
      <w:rFonts w:ascii="Times New Roman" w:eastAsiaTheme="minorEastAsia" w:hAnsi="Times New Roman" w:cs="Times New Roman"/>
      <w:b/>
      <w:bCs/>
      <w:sz w:val="32"/>
      <w:szCs w:val="32"/>
      <w:lang w:eastAsia="ru-RU"/>
    </w:rPr>
  </w:style>
  <w:style w:type="character" w:customStyle="1" w:styleId="262">
    <w:name w:val="Заголовок 2 Знак62"/>
    <w:basedOn w:val="a1"/>
    <w:uiPriority w:val="1"/>
    <w:rsid w:val="00C23D13"/>
    <w:rPr>
      <w:rFonts w:ascii="Times New Roman" w:eastAsiaTheme="minorEastAsia" w:hAnsi="Times New Roman" w:cs="Times New Roman"/>
      <w:b/>
      <w:bCs/>
      <w:sz w:val="28"/>
      <w:szCs w:val="28"/>
      <w:lang w:eastAsia="ru-RU"/>
    </w:rPr>
  </w:style>
  <w:style w:type="character" w:customStyle="1" w:styleId="361">
    <w:name w:val="Заголовок 3 Знак61"/>
    <w:basedOn w:val="a1"/>
    <w:uiPriority w:val="1"/>
    <w:rsid w:val="00C23D13"/>
    <w:rPr>
      <w:rFonts w:ascii="Times New Roman" w:eastAsiaTheme="minorEastAsia" w:hAnsi="Times New Roman" w:cs="Times New Roman"/>
      <w:b/>
      <w:bCs/>
      <w:sz w:val="24"/>
      <w:szCs w:val="24"/>
      <w:lang w:eastAsia="ru-RU"/>
    </w:rPr>
  </w:style>
  <w:style w:type="numbering" w:customStyle="1" w:styleId="1612">
    <w:name w:val="Нет списка161"/>
    <w:next w:val="a3"/>
    <w:uiPriority w:val="99"/>
    <w:semiHidden/>
    <w:unhideWhenUsed/>
    <w:rsid w:val="00C23D13"/>
  </w:style>
  <w:style w:type="character" w:customStyle="1" w:styleId="626">
    <w:name w:val="Основной текст Знак62"/>
    <w:basedOn w:val="a1"/>
    <w:uiPriority w:val="1"/>
    <w:rsid w:val="00C23D13"/>
    <w:rPr>
      <w:rFonts w:ascii="Times New Roman" w:eastAsiaTheme="minorEastAsia" w:hAnsi="Times New Roman" w:cs="Times New Roman"/>
      <w:sz w:val="24"/>
      <w:szCs w:val="24"/>
      <w:lang w:eastAsia="ru-RU"/>
    </w:rPr>
  </w:style>
  <w:style w:type="paragraph" w:customStyle="1" w:styleId="TableParagraph61">
    <w:name w:val="Table Paragraph6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10">
    <w:name w:val="Верхний колонтитул Знак61"/>
    <w:basedOn w:val="a1"/>
    <w:uiPriority w:val="99"/>
    <w:rsid w:val="00C23D13"/>
    <w:rPr>
      <w:rFonts w:ascii="Times New Roman" w:eastAsiaTheme="minorEastAsia" w:hAnsi="Times New Roman" w:cs="Times New Roman"/>
      <w:sz w:val="24"/>
      <w:szCs w:val="24"/>
      <w:lang w:eastAsia="ru-RU"/>
    </w:rPr>
  </w:style>
  <w:style w:type="character" w:customStyle="1" w:styleId="611">
    <w:name w:val="Нижний колонтитул Знак61"/>
    <w:basedOn w:val="a1"/>
    <w:uiPriority w:val="99"/>
    <w:rsid w:val="00C23D13"/>
    <w:rPr>
      <w:rFonts w:ascii="Times New Roman" w:eastAsiaTheme="minorEastAsia" w:hAnsi="Times New Roman" w:cs="Times New Roman"/>
      <w:sz w:val="24"/>
      <w:szCs w:val="24"/>
      <w:lang w:eastAsia="ru-RU"/>
    </w:rPr>
  </w:style>
  <w:style w:type="paragraph" w:customStyle="1" w:styleId="21610">
    <w:name w:val="Заголовок 2161"/>
    <w:basedOn w:val="a"/>
    <w:uiPriority w:val="1"/>
    <w:qFormat/>
    <w:rsid w:val="00C23D13"/>
    <w:pPr>
      <w:widowControl w:val="0"/>
      <w:ind w:left="692" w:hanging="8"/>
      <w:outlineLvl w:val="2"/>
    </w:pPr>
    <w:rPr>
      <w:rFonts w:eastAsia="Times New Roman"/>
      <w:b/>
      <w:bCs/>
      <w:sz w:val="28"/>
      <w:szCs w:val="28"/>
      <w:lang w:val="en-US"/>
    </w:rPr>
  </w:style>
  <w:style w:type="character" w:customStyle="1" w:styleId="612">
    <w:name w:val="Гипертекстовая ссылка61"/>
    <w:basedOn w:val="a1"/>
    <w:uiPriority w:val="99"/>
    <w:rsid w:val="00C23D13"/>
    <w:rPr>
      <w:b w:val="0"/>
      <w:bCs w:val="0"/>
      <w:color w:val="106BBE"/>
    </w:rPr>
  </w:style>
  <w:style w:type="table" w:customStyle="1" w:styleId="TableNormal61">
    <w:name w:val="Table Normal6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13">
    <w:name w:val="Сетка таблицы16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10">
    <w:name w:val="Оглавление 1161"/>
    <w:basedOn w:val="a"/>
    <w:uiPriority w:val="1"/>
    <w:qFormat/>
    <w:rsid w:val="00C23D13"/>
    <w:pPr>
      <w:spacing w:before="96"/>
      <w:ind w:left="116" w:hanging="12"/>
    </w:pPr>
    <w:rPr>
      <w:rFonts w:eastAsia="Times New Roman" w:cs="Times New Roman"/>
      <w:szCs w:val="24"/>
      <w:lang w:eastAsia="ru-RU"/>
    </w:rPr>
  </w:style>
  <w:style w:type="paragraph" w:customStyle="1" w:styleId="21611">
    <w:name w:val="Оглавление 2161"/>
    <w:basedOn w:val="a"/>
    <w:uiPriority w:val="1"/>
    <w:qFormat/>
    <w:rsid w:val="00C23D13"/>
    <w:pPr>
      <w:spacing w:before="102"/>
      <w:ind w:left="356" w:hanging="8"/>
    </w:pPr>
    <w:rPr>
      <w:rFonts w:eastAsia="Times New Roman" w:cs="Times New Roman"/>
      <w:szCs w:val="24"/>
      <w:lang w:eastAsia="ru-RU"/>
    </w:rPr>
  </w:style>
  <w:style w:type="paragraph" w:customStyle="1" w:styleId="31610">
    <w:name w:val="Оглавление 3161"/>
    <w:basedOn w:val="a"/>
    <w:uiPriority w:val="1"/>
    <w:qFormat/>
    <w:rsid w:val="00C23D13"/>
    <w:pPr>
      <w:spacing w:before="112"/>
      <w:ind w:left="596" w:hanging="540"/>
    </w:pPr>
    <w:rPr>
      <w:rFonts w:eastAsia="Times New Roman" w:cs="Times New Roman"/>
      <w:szCs w:val="24"/>
      <w:lang w:eastAsia="ru-RU"/>
    </w:rPr>
  </w:style>
  <w:style w:type="paragraph" w:customStyle="1" w:styleId="11611">
    <w:name w:val="Заголовок 116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11">
    <w:name w:val="Заголовок 3161"/>
    <w:basedOn w:val="a"/>
    <w:uiPriority w:val="1"/>
    <w:qFormat/>
    <w:rsid w:val="00C23D13"/>
    <w:pPr>
      <w:ind w:left="824"/>
      <w:outlineLvl w:val="3"/>
    </w:pPr>
    <w:rPr>
      <w:rFonts w:eastAsia="Times New Roman" w:cs="Times New Roman"/>
      <w:b/>
      <w:bCs/>
      <w:szCs w:val="24"/>
      <w:lang w:eastAsia="ru-RU"/>
    </w:rPr>
  </w:style>
  <w:style w:type="character" w:customStyle="1" w:styleId="613">
    <w:name w:val="Текст выноски Знак61"/>
    <w:basedOn w:val="a1"/>
    <w:uiPriority w:val="99"/>
    <w:semiHidden/>
    <w:rsid w:val="00C23D13"/>
    <w:rPr>
      <w:rFonts w:ascii="Tahoma" w:eastAsia="Times New Roman" w:hAnsi="Tahoma" w:cs="Tahoma"/>
      <w:sz w:val="16"/>
      <w:szCs w:val="16"/>
      <w:lang w:eastAsia="ru-RU"/>
    </w:rPr>
  </w:style>
  <w:style w:type="character" w:customStyle="1" w:styleId="614">
    <w:name w:val="Текст примечания Знак61"/>
    <w:basedOn w:val="a1"/>
    <w:uiPriority w:val="99"/>
    <w:semiHidden/>
    <w:rsid w:val="00C23D13"/>
    <w:rPr>
      <w:rFonts w:ascii="Times New Roman" w:eastAsia="Times New Roman" w:hAnsi="Times New Roman" w:cs="Times New Roman"/>
      <w:sz w:val="20"/>
      <w:szCs w:val="20"/>
      <w:lang w:eastAsia="ru-RU"/>
    </w:rPr>
  </w:style>
  <w:style w:type="character" w:customStyle="1" w:styleId="615">
    <w:name w:val="Тема примечания Знак61"/>
    <w:uiPriority w:val="99"/>
    <w:semiHidden/>
    <w:rsid w:val="00C23D13"/>
    <w:rPr>
      <w:rFonts w:ascii="Times New Roman" w:eastAsia="Times New Roman" w:hAnsi="Times New Roman" w:cs="Times New Roman"/>
      <w:b/>
      <w:bCs/>
      <w:sz w:val="20"/>
      <w:szCs w:val="20"/>
      <w:lang w:eastAsia="ru-RU"/>
    </w:rPr>
  </w:style>
  <w:style w:type="paragraph" w:customStyle="1" w:styleId="xl6561">
    <w:name w:val="xl65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1">
    <w:name w:val="xl66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1">
    <w:name w:val="xl676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1">
    <w:name w:val="xl686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1">
    <w:name w:val="xl69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1">
    <w:name w:val="xl706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1">
    <w:name w:val="xl71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1">
    <w:name w:val="xl726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1">
    <w:name w:val="xl73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1">
    <w:name w:val="xl74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1">
    <w:name w:val="xl75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1">
    <w:name w:val="xl76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1">
    <w:name w:val="xl77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0">
    <w:name w:val="xl78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600">
    <w:name w:val="Заголовок 1 Знак60"/>
    <w:basedOn w:val="a1"/>
    <w:uiPriority w:val="1"/>
    <w:rsid w:val="00C23D13"/>
    <w:rPr>
      <w:rFonts w:ascii="Times New Roman" w:eastAsiaTheme="minorEastAsia" w:hAnsi="Times New Roman" w:cs="Times New Roman"/>
      <w:b/>
      <w:bCs/>
      <w:sz w:val="32"/>
      <w:szCs w:val="32"/>
      <w:lang w:eastAsia="ru-RU"/>
    </w:rPr>
  </w:style>
  <w:style w:type="character" w:customStyle="1" w:styleId="261">
    <w:name w:val="Заголовок 2 Знак61"/>
    <w:basedOn w:val="a1"/>
    <w:uiPriority w:val="1"/>
    <w:rsid w:val="00C23D13"/>
    <w:rPr>
      <w:rFonts w:ascii="Times New Roman" w:eastAsiaTheme="minorEastAsia" w:hAnsi="Times New Roman" w:cs="Times New Roman"/>
      <w:b/>
      <w:bCs/>
      <w:sz w:val="28"/>
      <w:szCs w:val="28"/>
      <w:lang w:eastAsia="ru-RU"/>
    </w:rPr>
  </w:style>
  <w:style w:type="character" w:customStyle="1" w:styleId="360">
    <w:name w:val="Заголовок 3 Знак60"/>
    <w:basedOn w:val="a1"/>
    <w:uiPriority w:val="1"/>
    <w:rsid w:val="00C23D13"/>
    <w:rPr>
      <w:rFonts w:ascii="Times New Roman" w:eastAsiaTheme="minorEastAsia" w:hAnsi="Times New Roman" w:cs="Times New Roman"/>
      <w:b/>
      <w:bCs/>
      <w:sz w:val="24"/>
      <w:szCs w:val="24"/>
      <w:lang w:eastAsia="ru-RU"/>
    </w:rPr>
  </w:style>
  <w:style w:type="numbering" w:customStyle="1" w:styleId="1601">
    <w:name w:val="Нет списка160"/>
    <w:next w:val="a3"/>
    <w:uiPriority w:val="99"/>
    <w:semiHidden/>
    <w:unhideWhenUsed/>
    <w:rsid w:val="00C23D13"/>
  </w:style>
  <w:style w:type="character" w:customStyle="1" w:styleId="616">
    <w:name w:val="Основной текст Знак61"/>
    <w:basedOn w:val="a1"/>
    <w:uiPriority w:val="1"/>
    <w:rsid w:val="00C23D13"/>
    <w:rPr>
      <w:rFonts w:ascii="Times New Roman" w:eastAsiaTheme="minorEastAsia" w:hAnsi="Times New Roman" w:cs="Times New Roman"/>
      <w:sz w:val="24"/>
      <w:szCs w:val="24"/>
      <w:lang w:eastAsia="ru-RU"/>
    </w:rPr>
  </w:style>
  <w:style w:type="paragraph" w:customStyle="1" w:styleId="TableParagraph60">
    <w:name w:val="Table Paragraph6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00">
    <w:name w:val="Верхний колонтитул Знак60"/>
    <w:basedOn w:val="a1"/>
    <w:uiPriority w:val="99"/>
    <w:rsid w:val="00C23D13"/>
    <w:rPr>
      <w:rFonts w:ascii="Times New Roman" w:eastAsiaTheme="minorEastAsia" w:hAnsi="Times New Roman" w:cs="Times New Roman"/>
      <w:sz w:val="24"/>
      <w:szCs w:val="24"/>
      <w:lang w:eastAsia="ru-RU"/>
    </w:rPr>
  </w:style>
  <w:style w:type="character" w:customStyle="1" w:styleId="601">
    <w:name w:val="Нижний колонтитул Знак60"/>
    <w:basedOn w:val="a1"/>
    <w:uiPriority w:val="99"/>
    <w:rsid w:val="00C23D13"/>
    <w:rPr>
      <w:rFonts w:ascii="Times New Roman" w:eastAsiaTheme="minorEastAsia" w:hAnsi="Times New Roman" w:cs="Times New Roman"/>
      <w:sz w:val="24"/>
      <w:szCs w:val="24"/>
      <w:lang w:eastAsia="ru-RU"/>
    </w:rPr>
  </w:style>
  <w:style w:type="paragraph" w:customStyle="1" w:styleId="21600">
    <w:name w:val="Заголовок 2160"/>
    <w:basedOn w:val="a"/>
    <w:uiPriority w:val="1"/>
    <w:qFormat/>
    <w:rsid w:val="00C23D13"/>
    <w:pPr>
      <w:widowControl w:val="0"/>
      <w:ind w:left="692" w:hanging="8"/>
      <w:outlineLvl w:val="2"/>
    </w:pPr>
    <w:rPr>
      <w:rFonts w:eastAsia="Times New Roman"/>
      <w:b/>
      <w:bCs/>
      <w:sz w:val="28"/>
      <w:szCs w:val="28"/>
      <w:lang w:val="en-US"/>
    </w:rPr>
  </w:style>
  <w:style w:type="character" w:customStyle="1" w:styleId="602">
    <w:name w:val="Гипертекстовая ссылка60"/>
    <w:basedOn w:val="a1"/>
    <w:uiPriority w:val="99"/>
    <w:rsid w:val="00C23D13"/>
    <w:rPr>
      <w:b w:val="0"/>
      <w:bCs w:val="0"/>
      <w:color w:val="106BBE"/>
    </w:rPr>
  </w:style>
  <w:style w:type="table" w:customStyle="1" w:styleId="TableNormal60">
    <w:name w:val="Table Normal6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02">
    <w:name w:val="Сетка таблицы16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00">
    <w:name w:val="Оглавление 1160"/>
    <w:basedOn w:val="a"/>
    <w:uiPriority w:val="1"/>
    <w:qFormat/>
    <w:rsid w:val="00C23D13"/>
    <w:pPr>
      <w:spacing w:before="96"/>
      <w:ind w:left="116" w:hanging="12"/>
    </w:pPr>
    <w:rPr>
      <w:rFonts w:eastAsia="Times New Roman" w:cs="Times New Roman"/>
      <w:szCs w:val="24"/>
      <w:lang w:eastAsia="ru-RU"/>
    </w:rPr>
  </w:style>
  <w:style w:type="paragraph" w:customStyle="1" w:styleId="21601">
    <w:name w:val="Оглавление 2160"/>
    <w:basedOn w:val="a"/>
    <w:uiPriority w:val="1"/>
    <w:qFormat/>
    <w:rsid w:val="00C23D13"/>
    <w:pPr>
      <w:spacing w:before="102"/>
      <w:ind w:left="356" w:hanging="8"/>
    </w:pPr>
    <w:rPr>
      <w:rFonts w:eastAsia="Times New Roman" w:cs="Times New Roman"/>
      <w:szCs w:val="24"/>
      <w:lang w:eastAsia="ru-RU"/>
    </w:rPr>
  </w:style>
  <w:style w:type="paragraph" w:customStyle="1" w:styleId="31600">
    <w:name w:val="Оглавление 3160"/>
    <w:basedOn w:val="a"/>
    <w:uiPriority w:val="1"/>
    <w:qFormat/>
    <w:rsid w:val="00C23D13"/>
    <w:pPr>
      <w:spacing w:before="112"/>
      <w:ind w:left="596" w:hanging="540"/>
    </w:pPr>
    <w:rPr>
      <w:rFonts w:eastAsia="Times New Roman" w:cs="Times New Roman"/>
      <w:szCs w:val="24"/>
      <w:lang w:eastAsia="ru-RU"/>
    </w:rPr>
  </w:style>
  <w:style w:type="paragraph" w:customStyle="1" w:styleId="11601">
    <w:name w:val="Заголовок 116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01">
    <w:name w:val="Заголовок 3160"/>
    <w:basedOn w:val="a"/>
    <w:uiPriority w:val="1"/>
    <w:qFormat/>
    <w:rsid w:val="00C23D13"/>
    <w:pPr>
      <w:ind w:left="824"/>
      <w:outlineLvl w:val="3"/>
    </w:pPr>
    <w:rPr>
      <w:rFonts w:eastAsia="Times New Roman" w:cs="Times New Roman"/>
      <w:b/>
      <w:bCs/>
      <w:szCs w:val="24"/>
      <w:lang w:eastAsia="ru-RU"/>
    </w:rPr>
  </w:style>
  <w:style w:type="character" w:customStyle="1" w:styleId="603">
    <w:name w:val="Текст выноски Знак60"/>
    <w:basedOn w:val="a1"/>
    <w:uiPriority w:val="99"/>
    <w:semiHidden/>
    <w:rsid w:val="00C23D13"/>
    <w:rPr>
      <w:rFonts w:ascii="Tahoma" w:eastAsia="Times New Roman" w:hAnsi="Tahoma" w:cs="Tahoma"/>
      <w:sz w:val="16"/>
      <w:szCs w:val="16"/>
      <w:lang w:eastAsia="ru-RU"/>
    </w:rPr>
  </w:style>
  <w:style w:type="character" w:customStyle="1" w:styleId="604">
    <w:name w:val="Текст примечания Знак60"/>
    <w:basedOn w:val="a1"/>
    <w:uiPriority w:val="99"/>
    <w:semiHidden/>
    <w:rsid w:val="00C23D13"/>
    <w:rPr>
      <w:rFonts w:ascii="Times New Roman" w:eastAsia="Times New Roman" w:hAnsi="Times New Roman" w:cs="Times New Roman"/>
      <w:sz w:val="20"/>
      <w:szCs w:val="20"/>
      <w:lang w:eastAsia="ru-RU"/>
    </w:rPr>
  </w:style>
  <w:style w:type="character" w:customStyle="1" w:styleId="605">
    <w:name w:val="Тема примечания Знак60"/>
    <w:uiPriority w:val="99"/>
    <w:semiHidden/>
    <w:rsid w:val="00C23D13"/>
    <w:rPr>
      <w:rFonts w:ascii="Times New Roman" w:eastAsia="Times New Roman" w:hAnsi="Times New Roman" w:cs="Times New Roman"/>
      <w:b/>
      <w:bCs/>
      <w:sz w:val="20"/>
      <w:szCs w:val="20"/>
      <w:lang w:eastAsia="ru-RU"/>
    </w:rPr>
  </w:style>
  <w:style w:type="paragraph" w:customStyle="1" w:styleId="xl6560">
    <w:name w:val="xl65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0">
    <w:name w:val="xl66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0">
    <w:name w:val="xl676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0">
    <w:name w:val="xl686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0">
    <w:name w:val="xl69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0">
    <w:name w:val="xl706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0">
    <w:name w:val="xl71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0">
    <w:name w:val="xl726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0">
    <w:name w:val="xl73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0">
    <w:name w:val="xl74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0">
    <w:name w:val="xl75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0">
    <w:name w:val="xl76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0">
    <w:name w:val="xl77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9">
    <w:name w:val="xl78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90">
    <w:name w:val="Заголовок 1 Знак59"/>
    <w:basedOn w:val="a1"/>
    <w:uiPriority w:val="1"/>
    <w:rsid w:val="00C23D13"/>
    <w:rPr>
      <w:rFonts w:ascii="Times New Roman" w:eastAsiaTheme="minorEastAsia" w:hAnsi="Times New Roman" w:cs="Times New Roman"/>
      <w:b/>
      <w:bCs/>
      <w:sz w:val="32"/>
      <w:szCs w:val="32"/>
      <w:lang w:eastAsia="ru-RU"/>
    </w:rPr>
  </w:style>
  <w:style w:type="character" w:customStyle="1" w:styleId="2600">
    <w:name w:val="Заголовок 2 Знак60"/>
    <w:basedOn w:val="a1"/>
    <w:uiPriority w:val="1"/>
    <w:rsid w:val="00C23D13"/>
    <w:rPr>
      <w:rFonts w:ascii="Times New Roman" w:eastAsiaTheme="minorEastAsia" w:hAnsi="Times New Roman" w:cs="Times New Roman"/>
      <w:b/>
      <w:bCs/>
      <w:sz w:val="28"/>
      <w:szCs w:val="28"/>
      <w:lang w:eastAsia="ru-RU"/>
    </w:rPr>
  </w:style>
  <w:style w:type="character" w:customStyle="1" w:styleId="359">
    <w:name w:val="Заголовок 3 Знак59"/>
    <w:basedOn w:val="a1"/>
    <w:uiPriority w:val="1"/>
    <w:rsid w:val="00C23D13"/>
    <w:rPr>
      <w:rFonts w:ascii="Times New Roman" w:eastAsiaTheme="minorEastAsia" w:hAnsi="Times New Roman" w:cs="Times New Roman"/>
      <w:b/>
      <w:bCs/>
      <w:sz w:val="24"/>
      <w:szCs w:val="24"/>
      <w:lang w:eastAsia="ru-RU"/>
    </w:rPr>
  </w:style>
  <w:style w:type="numbering" w:customStyle="1" w:styleId="1591">
    <w:name w:val="Нет списка159"/>
    <w:next w:val="a3"/>
    <w:uiPriority w:val="99"/>
    <w:semiHidden/>
    <w:unhideWhenUsed/>
    <w:rsid w:val="00C23D13"/>
  </w:style>
  <w:style w:type="character" w:customStyle="1" w:styleId="606">
    <w:name w:val="Основной текст Знак60"/>
    <w:basedOn w:val="a1"/>
    <w:uiPriority w:val="1"/>
    <w:rsid w:val="00C23D13"/>
    <w:rPr>
      <w:rFonts w:ascii="Times New Roman" w:eastAsiaTheme="minorEastAsia" w:hAnsi="Times New Roman" w:cs="Times New Roman"/>
      <w:sz w:val="24"/>
      <w:szCs w:val="24"/>
      <w:lang w:eastAsia="ru-RU"/>
    </w:rPr>
  </w:style>
  <w:style w:type="paragraph" w:customStyle="1" w:styleId="TableParagraph59">
    <w:name w:val="Table Paragraph5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9">
    <w:name w:val="Верхний колонтитул Знак59"/>
    <w:basedOn w:val="a1"/>
    <w:uiPriority w:val="99"/>
    <w:rsid w:val="00C23D13"/>
    <w:rPr>
      <w:rFonts w:ascii="Times New Roman" w:eastAsiaTheme="minorEastAsia" w:hAnsi="Times New Roman" w:cs="Times New Roman"/>
      <w:sz w:val="24"/>
      <w:szCs w:val="24"/>
      <w:lang w:eastAsia="ru-RU"/>
    </w:rPr>
  </w:style>
  <w:style w:type="character" w:customStyle="1" w:styleId="590">
    <w:name w:val="Нижний колонтитул Знак59"/>
    <w:basedOn w:val="a1"/>
    <w:uiPriority w:val="99"/>
    <w:rsid w:val="00C23D13"/>
    <w:rPr>
      <w:rFonts w:ascii="Times New Roman" w:eastAsiaTheme="minorEastAsia" w:hAnsi="Times New Roman" w:cs="Times New Roman"/>
      <w:sz w:val="24"/>
      <w:szCs w:val="24"/>
      <w:lang w:eastAsia="ru-RU"/>
    </w:rPr>
  </w:style>
  <w:style w:type="paragraph" w:customStyle="1" w:styleId="2159">
    <w:name w:val="Заголовок 2159"/>
    <w:basedOn w:val="a"/>
    <w:uiPriority w:val="1"/>
    <w:qFormat/>
    <w:rsid w:val="00C23D13"/>
    <w:pPr>
      <w:widowControl w:val="0"/>
      <w:ind w:left="692" w:hanging="8"/>
      <w:outlineLvl w:val="2"/>
    </w:pPr>
    <w:rPr>
      <w:rFonts w:eastAsia="Times New Roman"/>
      <w:b/>
      <w:bCs/>
      <w:sz w:val="28"/>
      <w:szCs w:val="28"/>
      <w:lang w:val="en-US"/>
    </w:rPr>
  </w:style>
  <w:style w:type="character" w:customStyle="1" w:styleId="591">
    <w:name w:val="Гипертекстовая ссылка59"/>
    <w:basedOn w:val="a1"/>
    <w:uiPriority w:val="99"/>
    <w:rsid w:val="00C23D13"/>
    <w:rPr>
      <w:b w:val="0"/>
      <w:bCs w:val="0"/>
      <w:color w:val="106BBE"/>
    </w:rPr>
  </w:style>
  <w:style w:type="table" w:customStyle="1" w:styleId="TableNormal59">
    <w:name w:val="Table Normal5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92">
    <w:name w:val="Сетка таблицы15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90">
    <w:name w:val="Оглавление 1159"/>
    <w:basedOn w:val="a"/>
    <w:uiPriority w:val="1"/>
    <w:qFormat/>
    <w:rsid w:val="00C23D13"/>
    <w:pPr>
      <w:spacing w:before="96"/>
      <w:ind w:left="116" w:hanging="12"/>
    </w:pPr>
    <w:rPr>
      <w:rFonts w:eastAsia="Times New Roman" w:cs="Times New Roman"/>
      <w:szCs w:val="24"/>
      <w:lang w:eastAsia="ru-RU"/>
    </w:rPr>
  </w:style>
  <w:style w:type="paragraph" w:customStyle="1" w:styleId="21590">
    <w:name w:val="Оглавление 2159"/>
    <w:basedOn w:val="a"/>
    <w:uiPriority w:val="1"/>
    <w:qFormat/>
    <w:rsid w:val="00C23D13"/>
    <w:pPr>
      <w:spacing w:before="102"/>
      <w:ind w:left="356" w:hanging="8"/>
    </w:pPr>
    <w:rPr>
      <w:rFonts w:eastAsia="Times New Roman" w:cs="Times New Roman"/>
      <w:szCs w:val="24"/>
      <w:lang w:eastAsia="ru-RU"/>
    </w:rPr>
  </w:style>
  <w:style w:type="paragraph" w:customStyle="1" w:styleId="3159">
    <w:name w:val="Оглавление 3159"/>
    <w:basedOn w:val="a"/>
    <w:uiPriority w:val="1"/>
    <w:qFormat/>
    <w:rsid w:val="00C23D13"/>
    <w:pPr>
      <w:spacing w:before="112"/>
      <w:ind w:left="596" w:hanging="540"/>
    </w:pPr>
    <w:rPr>
      <w:rFonts w:eastAsia="Times New Roman" w:cs="Times New Roman"/>
      <w:szCs w:val="24"/>
      <w:lang w:eastAsia="ru-RU"/>
    </w:rPr>
  </w:style>
  <w:style w:type="paragraph" w:customStyle="1" w:styleId="11591">
    <w:name w:val="Заголовок 115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90">
    <w:name w:val="Заголовок 3159"/>
    <w:basedOn w:val="a"/>
    <w:uiPriority w:val="1"/>
    <w:qFormat/>
    <w:rsid w:val="00C23D13"/>
    <w:pPr>
      <w:ind w:left="824"/>
      <w:outlineLvl w:val="3"/>
    </w:pPr>
    <w:rPr>
      <w:rFonts w:eastAsia="Times New Roman" w:cs="Times New Roman"/>
      <w:b/>
      <w:bCs/>
      <w:szCs w:val="24"/>
      <w:lang w:eastAsia="ru-RU"/>
    </w:rPr>
  </w:style>
  <w:style w:type="character" w:customStyle="1" w:styleId="592">
    <w:name w:val="Текст выноски Знак59"/>
    <w:basedOn w:val="a1"/>
    <w:uiPriority w:val="99"/>
    <w:semiHidden/>
    <w:rsid w:val="00C23D13"/>
    <w:rPr>
      <w:rFonts w:ascii="Tahoma" w:eastAsia="Times New Roman" w:hAnsi="Tahoma" w:cs="Tahoma"/>
      <w:sz w:val="16"/>
      <w:szCs w:val="16"/>
      <w:lang w:eastAsia="ru-RU"/>
    </w:rPr>
  </w:style>
  <w:style w:type="character" w:customStyle="1" w:styleId="593">
    <w:name w:val="Текст примечания Знак59"/>
    <w:basedOn w:val="a1"/>
    <w:uiPriority w:val="99"/>
    <w:semiHidden/>
    <w:rsid w:val="00C23D13"/>
    <w:rPr>
      <w:rFonts w:ascii="Times New Roman" w:eastAsia="Times New Roman" w:hAnsi="Times New Roman" w:cs="Times New Roman"/>
      <w:sz w:val="20"/>
      <w:szCs w:val="20"/>
      <w:lang w:eastAsia="ru-RU"/>
    </w:rPr>
  </w:style>
  <w:style w:type="character" w:customStyle="1" w:styleId="594">
    <w:name w:val="Тема примечания Знак59"/>
    <w:uiPriority w:val="99"/>
    <w:semiHidden/>
    <w:rsid w:val="00C23D13"/>
    <w:rPr>
      <w:rFonts w:ascii="Times New Roman" w:eastAsia="Times New Roman" w:hAnsi="Times New Roman" w:cs="Times New Roman"/>
      <w:b/>
      <w:bCs/>
      <w:sz w:val="20"/>
      <w:szCs w:val="20"/>
      <w:lang w:eastAsia="ru-RU"/>
    </w:rPr>
  </w:style>
  <w:style w:type="paragraph" w:customStyle="1" w:styleId="xl6559">
    <w:name w:val="xl65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9">
    <w:name w:val="xl66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9">
    <w:name w:val="xl675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9">
    <w:name w:val="xl685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9">
    <w:name w:val="xl69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9">
    <w:name w:val="xl705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9">
    <w:name w:val="xl71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9">
    <w:name w:val="xl725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9">
    <w:name w:val="xl73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9">
    <w:name w:val="xl74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9">
    <w:name w:val="xl75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9">
    <w:name w:val="xl76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9">
    <w:name w:val="xl77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8">
    <w:name w:val="xl78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80">
    <w:name w:val="Заголовок 1 Знак58"/>
    <w:basedOn w:val="a1"/>
    <w:uiPriority w:val="1"/>
    <w:rsid w:val="00C23D13"/>
    <w:rPr>
      <w:rFonts w:ascii="Times New Roman" w:eastAsiaTheme="minorEastAsia" w:hAnsi="Times New Roman" w:cs="Times New Roman"/>
      <w:b/>
      <w:bCs/>
      <w:sz w:val="32"/>
      <w:szCs w:val="32"/>
      <w:lang w:eastAsia="ru-RU"/>
    </w:rPr>
  </w:style>
  <w:style w:type="character" w:customStyle="1" w:styleId="259">
    <w:name w:val="Заголовок 2 Знак59"/>
    <w:basedOn w:val="a1"/>
    <w:uiPriority w:val="1"/>
    <w:rsid w:val="00C23D13"/>
    <w:rPr>
      <w:rFonts w:ascii="Times New Roman" w:eastAsiaTheme="minorEastAsia" w:hAnsi="Times New Roman" w:cs="Times New Roman"/>
      <w:b/>
      <w:bCs/>
      <w:sz w:val="28"/>
      <w:szCs w:val="28"/>
      <w:lang w:eastAsia="ru-RU"/>
    </w:rPr>
  </w:style>
  <w:style w:type="character" w:customStyle="1" w:styleId="358">
    <w:name w:val="Заголовок 3 Знак58"/>
    <w:basedOn w:val="a1"/>
    <w:uiPriority w:val="1"/>
    <w:rsid w:val="00C23D13"/>
    <w:rPr>
      <w:rFonts w:ascii="Times New Roman" w:eastAsiaTheme="minorEastAsia" w:hAnsi="Times New Roman" w:cs="Times New Roman"/>
      <w:b/>
      <w:bCs/>
      <w:sz w:val="24"/>
      <w:szCs w:val="24"/>
      <w:lang w:eastAsia="ru-RU"/>
    </w:rPr>
  </w:style>
  <w:style w:type="numbering" w:customStyle="1" w:styleId="1581">
    <w:name w:val="Нет списка158"/>
    <w:next w:val="a3"/>
    <w:uiPriority w:val="99"/>
    <w:semiHidden/>
    <w:unhideWhenUsed/>
    <w:rsid w:val="00C23D13"/>
  </w:style>
  <w:style w:type="character" w:customStyle="1" w:styleId="595">
    <w:name w:val="Основной текст Знак59"/>
    <w:basedOn w:val="a1"/>
    <w:uiPriority w:val="1"/>
    <w:rsid w:val="00C23D13"/>
    <w:rPr>
      <w:rFonts w:ascii="Times New Roman" w:eastAsiaTheme="minorEastAsia" w:hAnsi="Times New Roman" w:cs="Times New Roman"/>
      <w:sz w:val="24"/>
      <w:szCs w:val="24"/>
      <w:lang w:eastAsia="ru-RU"/>
    </w:rPr>
  </w:style>
  <w:style w:type="paragraph" w:customStyle="1" w:styleId="TableParagraph58">
    <w:name w:val="Table Paragraph5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8">
    <w:name w:val="Верхний колонтитул Знак58"/>
    <w:basedOn w:val="a1"/>
    <w:uiPriority w:val="99"/>
    <w:rsid w:val="00C23D13"/>
    <w:rPr>
      <w:rFonts w:ascii="Times New Roman" w:eastAsiaTheme="minorEastAsia" w:hAnsi="Times New Roman" w:cs="Times New Roman"/>
      <w:sz w:val="24"/>
      <w:szCs w:val="24"/>
      <w:lang w:eastAsia="ru-RU"/>
    </w:rPr>
  </w:style>
  <w:style w:type="character" w:customStyle="1" w:styleId="580">
    <w:name w:val="Нижний колонтитул Знак58"/>
    <w:basedOn w:val="a1"/>
    <w:uiPriority w:val="99"/>
    <w:rsid w:val="00C23D13"/>
    <w:rPr>
      <w:rFonts w:ascii="Times New Roman" w:eastAsiaTheme="minorEastAsia" w:hAnsi="Times New Roman" w:cs="Times New Roman"/>
      <w:sz w:val="24"/>
      <w:szCs w:val="24"/>
      <w:lang w:eastAsia="ru-RU"/>
    </w:rPr>
  </w:style>
  <w:style w:type="paragraph" w:customStyle="1" w:styleId="2158">
    <w:name w:val="Заголовок 2158"/>
    <w:basedOn w:val="a"/>
    <w:uiPriority w:val="1"/>
    <w:qFormat/>
    <w:rsid w:val="00C23D13"/>
    <w:pPr>
      <w:widowControl w:val="0"/>
      <w:ind w:left="692" w:hanging="8"/>
      <w:outlineLvl w:val="2"/>
    </w:pPr>
    <w:rPr>
      <w:rFonts w:eastAsia="Times New Roman"/>
      <w:b/>
      <w:bCs/>
      <w:sz w:val="28"/>
      <w:szCs w:val="28"/>
      <w:lang w:val="en-US"/>
    </w:rPr>
  </w:style>
  <w:style w:type="character" w:customStyle="1" w:styleId="581">
    <w:name w:val="Гипертекстовая ссылка58"/>
    <w:basedOn w:val="a1"/>
    <w:uiPriority w:val="99"/>
    <w:rsid w:val="00C23D13"/>
    <w:rPr>
      <w:b w:val="0"/>
      <w:bCs w:val="0"/>
      <w:color w:val="106BBE"/>
    </w:rPr>
  </w:style>
  <w:style w:type="table" w:customStyle="1" w:styleId="TableNormal58">
    <w:name w:val="Table Normal5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82">
    <w:name w:val="Сетка таблицы15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80">
    <w:name w:val="Оглавление 1158"/>
    <w:basedOn w:val="a"/>
    <w:uiPriority w:val="1"/>
    <w:qFormat/>
    <w:rsid w:val="00C23D13"/>
    <w:pPr>
      <w:spacing w:before="96"/>
      <w:ind w:left="116" w:hanging="12"/>
    </w:pPr>
    <w:rPr>
      <w:rFonts w:eastAsia="Times New Roman" w:cs="Times New Roman"/>
      <w:szCs w:val="24"/>
      <w:lang w:eastAsia="ru-RU"/>
    </w:rPr>
  </w:style>
  <w:style w:type="paragraph" w:customStyle="1" w:styleId="21580">
    <w:name w:val="Оглавление 2158"/>
    <w:basedOn w:val="a"/>
    <w:uiPriority w:val="1"/>
    <w:qFormat/>
    <w:rsid w:val="00C23D13"/>
    <w:pPr>
      <w:spacing w:before="102"/>
      <w:ind w:left="356" w:hanging="8"/>
    </w:pPr>
    <w:rPr>
      <w:rFonts w:eastAsia="Times New Roman" w:cs="Times New Roman"/>
      <w:szCs w:val="24"/>
      <w:lang w:eastAsia="ru-RU"/>
    </w:rPr>
  </w:style>
  <w:style w:type="paragraph" w:customStyle="1" w:styleId="3158">
    <w:name w:val="Оглавление 3158"/>
    <w:basedOn w:val="a"/>
    <w:uiPriority w:val="1"/>
    <w:qFormat/>
    <w:rsid w:val="00C23D13"/>
    <w:pPr>
      <w:spacing w:before="112"/>
      <w:ind w:left="596" w:hanging="540"/>
    </w:pPr>
    <w:rPr>
      <w:rFonts w:eastAsia="Times New Roman" w:cs="Times New Roman"/>
      <w:szCs w:val="24"/>
      <w:lang w:eastAsia="ru-RU"/>
    </w:rPr>
  </w:style>
  <w:style w:type="paragraph" w:customStyle="1" w:styleId="11581">
    <w:name w:val="Заголовок 115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80">
    <w:name w:val="Заголовок 3158"/>
    <w:basedOn w:val="a"/>
    <w:uiPriority w:val="1"/>
    <w:qFormat/>
    <w:rsid w:val="00C23D13"/>
    <w:pPr>
      <w:ind w:left="824"/>
      <w:outlineLvl w:val="3"/>
    </w:pPr>
    <w:rPr>
      <w:rFonts w:eastAsia="Times New Roman" w:cs="Times New Roman"/>
      <w:b/>
      <w:bCs/>
      <w:szCs w:val="24"/>
      <w:lang w:eastAsia="ru-RU"/>
    </w:rPr>
  </w:style>
  <w:style w:type="character" w:customStyle="1" w:styleId="582">
    <w:name w:val="Текст выноски Знак58"/>
    <w:basedOn w:val="a1"/>
    <w:uiPriority w:val="99"/>
    <w:semiHidden/>
    <w:rsid w:val="00C23D13"/>
    <w:rPr>
      <w:rFonts w:ascii="Tahoma" w:eastAsia="Times New Roman" w:hAnsi="Tahoma" w:cs="Tahoma"/>
      <w:sz w:val="16"/>
      <w:szCs w:val="16"/>
      <w:lang w:eastAsia="ru-RU"/>
    </w:rPr>
  </w:style>
  <w:style w:type="character" w:customStyle="1" w:styleId="583">
    <w:name w:val="Текст примечания Знак58"/>
    <w:basedOn w:val="a1"/>
    <w:uiPriority w:val="99"/>
    <w:semiHidden/>
    <w:rsid w:val="00C23D13"/>
    <w:rPr>
      <w:rFonts w:ascii="Times New Roman" w:eastAsia="Times New Roman" w:hAnsi="Times New Roman" w:cs="Times New Roman"/>
      <w:sz w:val="20"/>
      <w:szCs w:val="20"/>
      <w:lang w:eastAsia="ru-RU"/>
    </w:rPr>
  </w:style>
  <w:style w:type="character" w:customStyle="1" w:styleId="584">
    <w:name w:val="Тема примечания Знак58"/>
    <w:uiPriority w:val="99"/>
    <w:semiHidden/>
    <w:rsid w:val="00C23D13"/>
    <w:rPr>
      <w:rFonts w:ascii="Times New Roman" w:eastAsia="Times New Roman" w:hAnsi="Times New Roman" w:cs="Times New Roman"/>
      <w:b/>
      <w:bCs/>
      <w:sz w:val="20"/>
      <w:szCs w:val="20"/>
      <w:lang w:eastAsia="ru-RU"/>
    </w:rPr>
  </w:style>
  <w:style w:type="paragraph" w:customStyle="1" w:styleId="xl6558">
    <w:name w:val="xl65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8">
    <w:name w:val="xl66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8">
    <w:name w:val="xl675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8">
    <w:name w:val="xl685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8">
    <w:name w:val="xl69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8">
    <w:name w:val="xl705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8">
    <w:name w:val="xl71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8">
    <w:name w:val="xl725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8">
    <w:name w:val="xl73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8">
    <w:name w:val="xl74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8">
    <w:name w:val="xl75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8">
    <w:name w:val="xl76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8">
    <w:name w:val="xl77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7">
    <w:name w:val="xl78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70">
    <w:name w:val="Заголовок 1 Знак57"/>
    <w:basedOn w:val="a1"/>
    <w:uiPriority w:val="1"/>
    <w:rsid w:val="00C23D13"/>
    <w:rPr>
      <w:rFonts w:ascii="Times New Roman" w:eastAsiaTheme="minorEastAsia" w:hAnsi="Times New Roman" w:cs="Times New Roman"/>
      <w:b/>
      <w:bCs/>
      <w:sz w:val="32"/>
      <w:szCs w:val="32"/>
      <w:lang w:eastAsia="ru-RU"/>
    </w:rPr>
  </w:style>
  <w:style w:type="character" w:customStyle="1" w:styleId="258">
    <w:name w:val="Заголовок 2 Знак58"/>
    <w:basedOn w:val="a1"/>
    <w:uiPriority w:val="1"/>
    <w:rsid w:val="00C23D13"/>
    <w:rPr>
      <w:rFonts w:ascii="Times New Roman" w:eastAsiaTheme="minorEastAsia" w:hAnsi="Times New Roman" w:cs="Times New Roman"/>
      <w:b/>
      <w:bCs/>
      <w:sz w:val="28"/>
      <w:szCs w:val="28"/>
      <w:lang w:eastAsia="ru-RU"/>
    </w:rPr>
  </w:style>
  <w:style w:type="character" w:customStyle="1" w:styleId="357">
    <w:name w:val="Заголовок 3 Знак57"/>
    <w:basedOn w:val="a1"/>
    <w:uiPriority w:val="1"/>
    <w:rsid w:val="00C23D13"/>
    <w:rPr>
      <w:rFonts w:ascii="Times New Roman" w:eastAsiaTheme="minorEastAsia" w:hAnsi="Times New Roman" w:cs="Times New Roman"/>
      <w:b/>
      <w:bCs/>
      <w:sz w:val="24"/>
      <w:szCs w:val="24"/>
      <w:lang w:eastAsia="ru-RU"/>
    </w:rPr>
  </w:style>
  <w:style w:type="numbering" w:customStyle="1" w:styleId="1571">
    <w:name w:val="Нет списка157"/>
    <w:next w:val="a3"/>
    <w:uiPriority w:val="99"/>
    <w:semiHidden/>
    <w:unhideWhenUsed/>
    <w:rsid w:val="00C23D13"/>
  </w:style>
  <w:style w:type="character" w:customStyle="1" w:styleId="585">
    <w:name w:val="Основной текст Знак58"/>
    <w:basedOn w:val="a1"/>
    <w:uiPriority w:val="1"/>
    <w:rsid w:val="00C23D13"/>
    <w:rPr>
      <w:rFonts w:ascii="Times New Roman" w:eastAsiaTheme="minorEastAsia" w:hAnsi="Times New Roman" w:cs="Times New Roman"/>
      <w:sz w:val="24"/>
      <w:szCs w:val="24"/>
      <w:lang w:eastAsia="ru-RU"/>
    </w:rPr>
  </w:style>
  <w:style w:type="paragraph" w:customStyle="1" w:styleId="TableParagraph57">
    <w:name w:val="Table Paragraph5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70">
    <w:name w:val="Верхний колонтитул Знак57"/>
    <w:basedOn w:val="a1"/>
    <w:uiPriority w:val="99"/>
    <w:rsid w:val="00C23D13"/>
    <w:rPr>
      <w:rFonts w:ascii="Times New Roman" w:eastAsiaTheme="minorEastAsia" w:hAnsi="Times New Roman" w:cs="Times New Roman"/>
      <w:sz w:val="24"/>
      <w:szCs w:val="24"/>
      <w:lang w:eastAsia="ru-RU"/>
    </w:rPr>
  </w:style>
  <w:style w:type="character" w:customStyle="1" w:styleId="571">
    <w:name w:val="Нижний колонтитул Знак57"/>
    <w:basedOn w:val="a1"/>
    <w:uiPriority w:val="99"/>
    <w:rsid w:val="00C23D13"/>
    <w:rPr>
      <w:rFonts w:ascii="Times New Roman" w:eastAsiaTheme="minorEastAsia" w:hAnsi="Times New Roman" w:cs="Times New Roman"/>
      <w:sz w:val="24"/>
      <w:szCs w:val="24"/>
      <w:lang w:eastAsia="ru-RU"/>
    </w:rPr>
  </w:style>
  <w:style w:type="paragraph" w:customStyle="1" w:styleId="2157">
    <w:name w:val="Заголовок 2157"/>
    <w:basedOn w:val="a"/>
    <w:uiPriority w:val="1"/>
    <w:qFormat/>
    <w:rsid w:val="00C23D13"/>
    <w:pPr>
      <w:widowControl w:val="0"/>
      <w:ind w:left="692" w:hanging="8"/>
      <w:outlineLvl w:val="2"/>
    </w:pPr>
    <w:rPr>
      <w:rFonts w:eastAsia="Times New Roman"/>
      <w:b/>
      <w:bCs/>
      <w:sz w:val="28"/>
      <w:szCs w:val="28"/>
      <w:lang w:val="en-US"/>
    </w:rPr>
  </w:style>
  <w:style w:type="character" w:customStyle="1" w:styleId="572">
    <w:name w:val="Гипертекстовая ссылка57"/>
    <w:basedOn w:val="a1"/>
    <w:uiPriority w:val="99"/>
    <w:rsid w:val="00C23D13"/>
    <w:rPr>
      <w:b w:val="0"/>
      <w:bCs w:val="0"/>
      <w:color w:val="106BBE"/>
    </w:rPr>
  </w:style>
  <w:style w:type="table" w:customStyle="1" w:styleId="TableNormal57">
    <w:name w:val="Table Normal5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72">
    <w:name w:val="Сетка таблицы15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70">
    <w:name w:val="Оглавление 1157"/>
    <w:basedOn w:val="a"/>
    <w:uiPriority w:val="1"/>
    <w:qFormat/>
    <w:rsid w:val="00C23D13"/>
    <w:pPr>
      <w:spacing w:before="96"/>
      <w:ind w:left="116" w:hanging="12"/>
    </w:pPr>
    <w:rPr>
      <w:rFonts w:eastAsia="Times New Roman" w:cs="Times New Roman"/>
      <w:szCs w:val="24"/>
      <w:lang w:eastAsia="ru-RU"/>
    </w:rPr>
  </w:style>
  <w:style w:type="paragraph" w:customStyle="1" w:styleId="21570">
    <w:name w:val="Оглавление 2157"/>
    <w:basedOn w:val="a"/>
    <w:uiPriority w:val="1"/>
    <w:qFormat/>
    <w:rsid w:val="00C23D13"/>
    <w:pPr>
      <w:spacing w:before="102"/>
      <w:ind w:left="356" w:hanging="8"/>
    </w:pPr>
    <w:rPr>
      <w:rFonts w:eastAsia="Times New Roman" w:cs="Times New Roman"/>
      <w:szCs w:val="24"/>
      <w:lang w:eastAsia="ru-RU"/>
    </w:rPr>
  </w:style>
  <w:style w:type="paragraph" w:customStyle="1" w:styleId="3157">
    <w:name w:val="Оглавление 3157"/>
    <w:basedOn w:val="a"/>
    <w:uiPriority w:val="1"/>
    <w:qFormat/>
    <w:rsid w:val="00C23D13"/>
    <w:pPr>
      <w:spacing w:before="112"/>
      <w:ind w:left="596" w:hanging="540"/>
    </w:pPr>
    <w:rPr>
      <w:rFonts w:eastAsia="Times New Roman" w:cs="Times New Roman"/>
      <w:szCs w:val="24"/>
      <w:lang w:eastAsia="ru-RU"/>
    </w:rPr>
  </w:style>
  <w:style w:type="paragraph" w:customStyle="1" w:styleId="11571">
    <w:name w:val="Заголовок 115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70">
    <w:name w:val="Заголовок 3157"/>
    <w:basedOn w:val="a"/>
    <w:uiPriority w:val="1"/>
    <w:qFormat/>
    <w:rsid w:val="00C23D13"/>
    <w:pPr>
      <w:ind w:left="824"/>
      <w:outlineLvl w:val="3"/>
    </w:pPr>
    <w:rPr>
      <w:rFonts w:eastAsia="Times New Roman" w:cs="Times New Roman"/>
      <w:b/>
      <w:bCs/>
      <w:szCs w:val="24"/>
      <w:lang w:eastAsia="ru-RU"/>
    </w:rPr>
  </w:style>
  <w:style w:type="character" w:customStyle="1" w:styleId="573">
    <w:name w:val="Текст выноски Знак57"/>
    <w:basedOn w:val="a1"/>
    <w:uiPriority w:val="99"/>
    <w:semiHidden/>
    <w:rsid w:val="00C23D13"/>
    <w:rPr>
      <w:rFonts w:ascii="Tahoma" w:eastAsia="Times New Roman" w:hAnsi="Tahoma" w:cs="Tahoma"/>
      <w:sz w:val="16"/>
      <w:szCs w:val="16"/>
      <w:lang w:eastAsia="ru-RU"/>
    </w:rPr>
  </w:style>
  <w:style w:type="character" w:customStyle="1" w:styleId="574">
    <w:name w:val="Текст примечания Знак57"/>
    <w:basedOn w:val="a1"/>
    <w:uiPriority w:val="99"/>
    <w:semiHidden/>
    <w:rsid w:val="00C23D13"/>
    <w:rPr>
      <w:rFonts w:ascii="Times New Roman" w:eastAsia="Times New Roman" w:hAnsi="Times New Roman" w:cs="Times New Roman"/>
      <w:sz w:val="20"/>
      <w:szCs w:val="20"/>
      <w:lang w:eastAsia="ru-RU"/>
    </w:rPr>
  </w:style>
  <w:style w:type="character" w:customStyle="1" w:styleId="575">
    <w:name w:val="Тема примечания Знак57"/>
    <w:uiPriority w:val="99"/>
    <w:semiHidden/>
    <w:rsid w:val="00C23D13"/>
    <w:rPr>
      <w:rFonts w:ascii="Times New Roman" w:eastAsia="Times New Roman" w:hAnsi="Times New Roman" w:cs="Times New Roman"/>
      <w:b/>
      <w:bCs/>
      <w:sz w:val="20"/>
      <w:szCs w:val="20"/>
      <w:lang w:eastAsia="ru-RU"/>
    </w:rPr>
  </w:style>
  <w:style w:type="paragraph" w:customStyle="1" w:styleId="xl6557">
    <w:name w:val="xl65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7">
    <w:name w:val="xl66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7">
    <w:name w:val="xl675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7">
    <w:name w:val="xl685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7">
    <w:name w:val="xl69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7">
    <w:name w:val="xl705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7">
    <w:name w:val="xl71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7">
    <w:name w:val="xl725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7">
    <w:name w:val="xl73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7">
    <w:name w:val="xl74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7">
    <w:name w:val="xl75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7">
    <w:name w:val="xl76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7">
    <w:name w:val="xl77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6">
    <w:name w:val="xl78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60">
    <w:name w:val="Заголовок 1 Знак56"/>
    <w:basedOn w:val="a1"/>
    <w:uiPriority w:val="1"/>
    <w:rsid w:val="00C23D13"/>
    <w:rPr>
      <w:rFonts w:ascii="Times New Roman" w:eastAsiaTheme="minorEastAsia" w:hAnsi="Times New Roman" w:cs="Times New Roman"/>
      <w:b/>
      <w:bCs/>
      <w:sz w:val="32"/>
      <w:szCs w:val="32"/>
      <w:lang w:eastAsia="ru-RU"/>
    </w:rPr>
  </w:style>
  <w:style w:type="character" w:customStyle="1" w:styleId="257">
    <w:name w:val="Заголовок 2 Знак57"/>
    <w:basedOn w:val="a1"/>
    <w:uiPriority w:val="1"/>
    <w:rsid w:val="00C23D13"/>
    <w:rPr>
      <w:rFonts w:ascii="Times New Roman" w:eastAsiaTheme="minorEastAsia" w:hAnsi="Times New Roman" w:cs="Times New Roman"/>
      <w:b/>
      <w:bCs/>
      <w:sz w:val="28"/>
      <w:szCs w:val="28"/>
      <w:lang w:eastAsia="ru-RU"/>
    </w:rPr>
  </w:style>
  <w:style w:type="character" w:customStyle="1" w:styleId="356">
    <w:name w:val="Заголовок 3 Знак56"/>
    <w:basedOn w:val="a1"/>
    <w:uiPriority w:val="1"/>
    <w:rsid w:val="00C23D13"/>
    <w:rPr>
      <w:rFonts w:ascii="Times New Roman" w:eastAsiaTheme="minorEastAsia" w:hAnsi="Times New Roman" w:cs="Times New Roman"/>
      <w:b/>
      <w:bCs/>
      <w:sz w:val="24"/>
      <w:szCs w:val="24"/>
      <w:lang w:eastAsia="ru-RU"/>
    </w:rPr>
  </w:style>
  <w:style w:type="numbering" w:customStyle="1" w:styleId="1561">
    <w:name w:val="Нет списка156"/>
    <w:next w:val="a3"/>
    <w:uiPriority w:val="99"/>
    <w:semiHidden/>
    <w:unhideWhenUsed/>
    <w:rsid w:val="00C23D13"/>
  </w:style>
  <w:style w:type="character" w:customStyle="1" w:styleId="576">
    <w:name w:val="Основной текст Знак57"/>
    <w:basedOn w:val="a1"/>
    <w:uiPriority w:val="1"/>
    <w:rsid w:val="00C23D13"/>
    <w:rPr>
      <w:rFonts w:ascii="Times New Roman" w:eastAsiaTheme="minorEastAsia" w:hAnsi="Times New Roman" w:cs="Times New Roman"/>
      <w:sz w:val="24"/>
      <w:szCs w:val="24"/>
      <w:lang w:eastAsia="ru-RU"/>
    </w:rPr>
  </w:style>
  <w:style w:type="paragraph" w:customStyle="1" w:styleId="TableParagraph56">
    <w:name w:val="Table Paragraph5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60">
    <w:name w:val="Верхний колонтитул Знак56"/>
    <w:basedOn w:val="a1"/>
    <w:uiPriority w:val="99"/>
    <w:rsid w:val="00C23D13"/>
    <w:rPr>
      <w:rFonts w:ascii="Times New Roman" w:eastAsiaTheme="minorEastAsia" w:hAnsi="Times New Roman" w:cs="Times New Roman"/>
      <w:sz w:val="24"/>
      <w:szCs w:val="24"/>
      <w:lang w:eastAsia="ru-RU"/>
    </w:rPr>
  </w:style>
  <w:style w:type="character" w:customStyle="1" w:styleId="561">
    <w:name w:val="Нижний колонтитул Знак56"/>
    <w:basedOn w:val="a1"/>
    <w:uiPriority w:val="99"/>
    <w:rsid w:val="00C23D13"/>
    <w:rPr>
      <w:rFonts w:ascii="Times New Roman" w:eastAsiaTheme="minorEastAsia" w:hAnsi="Times New Roman" w:cs="Times New Roman"/>
      <w:sz w:val="24"/>
      <w:szCs w:val="24"/>
      <w:lang w:eastAsia="ru-RU"/>
    </w:rPr>
  </w:style>
  <w:style w:type="paragraph" w:customStyle="1" w:styleId="2156">
    <w:name w:val="Заголовок 2156"/>
    <w:basedOn w:val="a"/>
    <w:uiPriority w:val="1"/>
    <w:qFormat/>
    <w:rsid w:val="00C23D13"/>
    <w:pPr>
      <w:widowControl w:val="0"/>
      <w:ind w:left="692" w:hanging="8"/>
      <w:outlineLvl w:val="2"/>
    </w:pPr>
    <w:rPr>
      <w:rFonts w:eastAsia="Times New Roman"/>
      <w:b/>
      <w:bCs/>
      <w:sz w:val="28"/>
      <w:szCs w:val="28"/>
      <w:lang w:val="en-US"/>
    </w:rPr>
  </w:style>
  <w:style w:type="character" w:customStyle="1" w:styleId="562">
    <w:name w:val="Гипертекстовая ссылка56"/>
    <w:basedOn w:val="a1"/>
    <w:uiPriority w:val="99"/>
    <w:rsid w:val="00C23D13"/>
    <w:rPr>
      <w:b w:val="0"/>
      <w:bCs w:val="0"/>
      <w:color w:val="106BBE"/>
    </w:rPr>
  </w:style>
  <w:style w:type="table" w:customStyle="1" w:styleId="TableNormal56">
    <w:name w:val="Table Normal5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62">
    <w:name w:val="Сетка таблицы15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60">
    <w:name w:val="Оглавление 1156"/>
    <w:basedOn w:val="a"/>
    <w:uiPriority w:val="1"/>
    <w:qFormat/>
    <w:rsid w:val="00C23D13"/>
    <w:pPr>
      <w:spacing w:before="96"/>
      <w:ind w:left="116" w:hanging="12"/>
    </w:pPr>
    <w:rPr>
      <w:rFonts w:eastAsia="Times New Roman" w:cs="Times New Roman"/>
      <w:szCs w:val="24"/>
      <w:lang w:eastAsia="ru-RU"/>
    </w:rPr>
  </w:style>
  <w:style w:type="paragraph" w:customStyle="1" w:styleId="21560">
    <w:name w:val="Оглавление 2156"/>
    <w:basedOn w:val="a"/>
    <w:uiPriority w:val="1"/>
    <w:qFormat/>
    <w:rsid w:val="00C23D13"/>
    <w:pPr>
      <w:spacing w:before="102"/>
      <w:ind w:left="356" w:hanging="8"/>
    </w:pPr>
    <w:rPr>
      <w:rFonts w:eastAsia="Times New Roman" w:cs="Times New Roman"/>
      <w:szCs w:val="24"/>
      <w:lang w:eastAsia="ru-RU"/>
    </w:rPr>
  </w:style>
  <w:style w:type="paragraph" w:customStyle="1" w:styleId="3156">
    <w:name w:val="Оглавление 3156"/>
    <w:basedOn w:val="a"/>
    <w:uiPriority w:val="1"/>
    <w:qFormat/>
    <w:rsid w:val="00C23D13"/>
    <w:pPr>
      <w:spacing w:before="112"/>
      <w:ind w:left="596" w:hanging="540"/>
    </w:pPr>
    <w:rPr>
      <w:rFonts w:eastAsia="Times New Roman" w:cs="Times New Roman"/>
      <w:szCs w:val="24"/>
      <w:lang w:eastAsia="ru-RU"/>
    </w:rPr>
  </w:style>
  <w:style w:type="paragraph" w:customStyle="1" w:styleId="11561">
    <w:name w:val="Заголовок 115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60">
    <w:name w:val="Заголовок 3156"/>
    <w:basedOn w:val="a"/>
    <w:uiPriority w:val="1"/>
    <w:qFormat/>
    <w:rsid w:val="00C23D13"/>
    <w:pPr>
      <w:ind w:left="824"/>
      <w:outlineLvl w:val="3"/>
    </w:pPr>
    <w:rPr>
      <w:rFonts w:eastAsia="Times New Roman" w:cs="Times New Roman"/>
      <w:b/>
      <w:bCs/>
      <w:szCs w:val="24"/>
      <w:lang w:eastAsia="ru-RU"/>
    </w:rPr>
  </w:style>
  <w:style w:type="character" w:customStyle="1" w:styleId="563">
    <w:name w:val="Текст выноски Знак56"/>
    <w:basedOn w:val="a1"/>
    <w:uiPriority w:val="99"/>
    <w:semiHidden/>
    <w:rsid w:val="00C23D13"/>
    <w:rPr>
      <w:rFonts w:ascii="Tahoma" w:eastAsia="Times New Roman" w:hAnsi="Tahoma" w:cs="Tahoma"/>
      <w:sz w:val="16"/>
      <w:szCs w:val="16"/>
      <w:lang w:eastAsia="ru-RU"/>
    </w:rPr>
  </w:style>
  <w:style w:type="character" w:customStyle="1" w:styleId="564">
    <w:name w:val="Текст примечания Знак56"/>
    <w:basedOn w:val="a1"/>
    <w:uiPriority w:val="99"/>
    <w:semiHidden/>
    <w:rsid w:val="00C23D13"/>
    <w:rPr>
      <w:rFonts w:ascii="Times New Roman" w:eastAsia="Times New Roman" w:hAnsi="Times New Roman" w:cs="Times New Roman"/>
      <w:sz w:val="20"/>
      <w:szCs w:val="20"/>
      <w:lang w:eastAsia="ru-RU"/>
    </w:rPr>
  </w:style>
  <w:style w:type="character" w:customStyle="1" w:styleId="565">
    <w:name w:val="Тема примечания Знак56"/>
    <w:uiPriority w:val="99"/>
    <w:semiHidden/>
    <w:rsid w:val="00C23D13"/>
    <w:rPr>
      <w:rFonts w:ascii="Times New Roman" w:eastAsia="Times New Roman" w:hAnsi="Times New Roman" w:cs="Times New Roman"/>
      <w:b/>
      <w:bCs/>
      <w:sz w:val="20"/>
      <w:szCs w:val="20"/>
      <w:lang w:eastAsia="ru-RU"/>
    </w:rPr>
  </w:style>
  <w:style w:type="paragraph" w:customStyle="1" w:styleId="xl6556">
    <w:name w:val="xl65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6">
    <w:name w:val="xl66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6">
    <w:name w:val="xl675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6">
    <w:name w:val="xl685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6">
    <w:name w:val="xl69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6">
    <w:name w:val="xl705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6">
    <w:name w:val="xl71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6">
    <w:name w:val="xl725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6">
    <w:name w:val="xl73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6">
    <w:name w:val="xl74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6">
    <w:name w:val="xl75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6">
    <w:name w:val="xl76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6">
    <w:name w:val="xl77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5">
    <w:name w:val="xl78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50">
    <w:name w:val="Заголовок 1 Знак55"/>
    <w:basedOn w:val="a1"/>
    <w:uiPriority w:val="1"/>
    <w:rsid w:val="00C23D13"/>
    <w:rPr>
      <w:rFonts w:ascii="Times New Roman" w:eastAsiaTheme="minorEastAsia" w:hAnsi="Times New Roman" w:cs="Times New Roman"/>
      <w:b/>
      <w:bCs/>
      <w:sz w:val="32"/>
      <w:szCs w:val="32"/>
      <w:lang w:eastAsia="ru-RU"/>
    </w:rPr>
  </w:style>
  <w:style w:type="character" w:customStyle="1" w:styleId="256">
    <w:name w:val="Заголовок 2 Знак56"/>
    <w:basedOn w:val="a1"/>
    <w:uiPriority w:val="1"/>
    <w:rsid w:val="00C23D13"/>
    <w:rPr>
      <w:rFonts w:ascii="Times New Roman" w:eastAsiaTheme="minorEastAsia" w:hAnsi="Times New Roman" w:cs="Times New Roman"/>
      <w:b/>
      <w:bCs/>
      <w:sz w:val="28"/>
      <w:szCs w:val="28"/>
      <w:lang w:eastAsia="ru-RU"/>
    </w:rPr>
  </w:style>
  <w:style w:type="character" w:customStyle="1" w:styleId="355">
    <w:name w:val="Заголовок 3 Знак55"/>
    <w:basedOn w:val="a1"/>
    <w:uiPriority w:val="1"/>
    <w:rsid w:val="00C23D13"/>
    <w:rPr>
      <w:rFonts w:ascii="Times New Roman" w:eastAsiaTheme="minorEastAsia" w:hAnsi="Times New Roman" w:cs="Times New Roman"/>
      <w:b/>
      <w:bCs/>
      <w:sz w:val="24"/>
      <w:szCs w:val="24"/>
      <w:lang w:eastAsia="ru-RU"/>
    </w:rPr>
  </w:style>
  <w:style w:type="numbering" w:customStyle="1" w:styleId="1551">
    <w:name w:val="Нет списка155"/>
    <w:next w:val="a3"/>
    <w:uiPriority w:val="99"/>
    <w:semiHidden/>
    <w:unhideWhenUsed/>
    <w:rsid w:val="00C23D13"/>
  </w:style>
  <w:style w:type="character" w:customStyle="1" w:styleId="566">
    <w:name w:val="Основной текст Знак56"/>
    <w:basedOn w:val="a1"/>
    <w:uiPriority w:val="1"/>
    <w:rsid w:val="00C23D13"/>
    <w:rPr>
      <w:rFonts w:ascii="Times New Roman" w:eastAsiaTheme="minorEastAsia" w:hAnsi="Times New Roman" w:cs="Times New Roman"/>
      <w:sz w:val="24"/>
      <w:szCs w:val="24"/>
      <w:lang w:eastAsia="ru-RU"/>
    </w:rPr>
  </w:style>
  <w:style w:type="paragraph" w:customStyle="1" w:styleId="TableParagraph55">
    <w:name w:val="Table Paragraph5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50">
    <w:name w:val="Верхний колонтитул Знак55"/>
    <w:basedOn w:val="a1"/>
    <w:uiPriority w:val="99"/>
    <w:rsid w:val="00C23D13"/>
    <w:rPr>
      <w:rFonts w:ascii="Times New Roman" w:eastAsiaTheme="minorEastAsia" w:hAnsi="Times New Roman" w:cs="Times New Roman"/>
      <w:sz w:val="24"/>
      <w:szCs w:val="24"/>
      <w:lang w:eastAsia="ru-RU"/>
    </w:rPr>
  </w:style>
  <w:style w:type="character" w:customStyle="1" w:styleId="551">
    <w:name w:val="Нижний колонтитул Знак55"/>
    <w:basedOn w:val="a1"/>
    <w:uiPriority w:val="99"/>
    <w:rsid w:val="00C23D13"/>
    <w:rPr>
      <w:rFonts w:ascii="Times New Roman" w:eastAsiaTheme="minorEastAsia" w:hAnsi="Times New Roman" w:cs="Times New Roman"/>
      <w:sz w:val="24"/>
      <w:szCs w:val="24"/>
      <w:lang w:eastAsia="ru-RU"/>
    </w:rPr>
  </w:style>
  <w:style w:type="paragraph" w:customStyle="1" w:styleId="2155">
    <w:name w:val="Заголовок 2155"/>
    <w:basedOn w:val="a"/>
    <w:uiPriority w:val="1"/>
    <w:qFormat/>
    <w:rsid w:val="00C23D13"/>
    <w:pPr>
      <w:widowControl w:val="0"/>
      <w:ind w:left="692" w:hanging="8"/>
      <w:outlineLvl w:val="2"/>
    </w:pPr>
    <w:rPr>
      <w:rFonts w:eastAsia="Times New Roman"/>
      <w:b/>
      <w:bCs/>
      <w:sz w:val="28"/>
      <w:szCs w:val="28"/>
      <w:lang w:val="en-US"/>
    </w:rPr>
  </w:style>
  <w:style w:type="character" w:customStyle="1" w:styleId="552">
    <w:name w:val="Гипертекстовая ссылка55"/>
    <w:basedOn w:val="a1"/>
    <w:uiPriority w:val="99"/>
    <w:rsid w:val="00C23D13"/>
    <w:rPr>
      <w:b w:val="0"/>
      <w:bCs w:val="0"/>
      <w:color w:val="106BBE"/>
    </w:rPr>
  </w:style>
  <w:style w:type="table" w:customStyle="1" w:styleId="TableNormal55">
    <w:name w:val="Table Normal5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52">
    <w:name w:val="Сетка таблицы15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50">
    <w:name w:val="Оглавление 1155"/>
    <w:basedOn w:val="a"/>
    <w:uiPriority w:val="1"/>
    <w:qFormat/>
    <w:rsid w:val="00C23D13"/>
    <w:pPr>
      <w:spacing w:before="96"/>
      <w:ind w:left="116" w:hanging="12"/>
    </w:pPr>
    <w:rPr>
      <w:rFonts w:eastAsia="Times New Roman" w:cs="Times New Roman"/>
      <w:szCs w:val="24"/>
      <w:lang w:eastAsia="ru-RU"/>
    </w:rPr>
  </w:style>
  <w:style w:type="paragraph" w:customStyle="1" w:styleId="21550">
    <w:name w:val="Оглавление 2155"/>
    <w:basedOn w:val="a"/>
    <w:uiPriority w:val="1"/>
    <w:qFormat/>
    <w:rsid w:val="00C23D13"/>
    <w:pPr>
      <w:spacing w:before="102"/>
      <w:ind w:left="356" w:hanging="8"/>
    </w:pPr>
    <w:rPr>
      <w:rFonts w:eastAsia="Times New Roman" w:cs="Times New Roman"/>
      <w:szCs w:val="24"/>
      <w:lang w:eastAsia="ru-RU"/>
    </w:rPr>
  </w:style>
  <w:style w:type="paragraph" w:customStyle="1" w:styleId="3155">
    <w:name w:val="Оглавление 3155"/>
    <w:basedOn w:val="a"/>
    <w:uiPriority w:val="1"/>
    <w:qFormat/>
    <w:rsid w:val="00C23D13"/>
    <w:pPr>
      <w:spacing w:before="112"/>
      <w:ind w:left="596" w:hanging="540"/>
    </w:pPr>
    <w:rPr>
      <w:rFonts w:eastAsia="Times New Roman" w:cs="Times New Roman"/>
      <w:szCs w:val="24"/>
      <w:lang w:eastAsia="ru-RU"/>
    </w:rPr>
  </w:style>
  <w:style w:type="paragraph" w:customStyle="1" w:styleId="11551">
    <w:name w:val="Заголовок 115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50">
    <w:name w:val="Заголовок 3155"/>
    <w:basedOn w:val="a"/>
    <w:uiPriority w:val="1"/>
    <w:qFormat/>
    <w:rsid w:val="00C23D13"/>
    <w:pPr>
      <w:ind w:left="824"/>
      <w:outlineLvl w:val="3"/>
    </w:pPr>
    <w:rPr>
      <w:rFonts w:eastAsia="Times New Roman" w:cs="Times New Roman"/>
      <w:b/>
      <w:bCs/>
      <w:szCs w:val="24"/>
      <w:lang w:eastAsia="ru-RU"/>
    </w:rPr>
  </w:style>
  <w:style w:type="character" w:customStyle="1" w:styleId="553">
    <w:name w:val="Текст выноски Знак55"/>
    <w:basedOn w:val="a1"/>
    <w:uiPriority w:val="99"/>
    <w:semiHidden/>
    <w:rsid w:val="00C23D13"/>
    <w:rPr>
      <w:rFonts w:ascii="Tahoma" w:eastAsia="Times New Roman" w:hAnsi="Tahoma" w:cs="Tahoma"/>
      <w:sz w:val="16"/>
      <w:szCs w:val="16"/>
      <w:lang w:eastAsia="ru-RU"/>
    </w:rPr>
  </w:style>
  <w:style w:type="character" w:customStyle="1" w:styleId="554">
    <w:name w:val="Текст примечания Знак55"/>
    <w:basedOn w:val="a1"/>
    <w:uiPriority w:val="99"/>
    <w:semiHidden/>
    <w:rsid w:val="00C23D13"/>
    <w:rPr>
      <w:rFonts w:ascii="Times New Roman" w:eastAsia="Times New Roman" w:hAnsi="Times New Roman" w:cs="Times New Roman"/>
      <w:sz w:val="20"/>
      <w:szCs w:val="20"/>
      <w:lang w:eastAsia="ru-RU"/>
    </w:rPr>
  </w:style>
  <w:style w:type="character" w:customStyle="1" w:styleId="555">
    <w:name w:val="Тема примечания Знак55"/>
    <w:uiPriority w:val="99"/>
    <w:semiHidden/>
    <w:rsid w:val="00C23D13"/>
    <w:rPr>
      <w:rFonts w:ascii="Times New Roman" w:eastAsia="Times New Roman" w:hAnsi="Times New Roman" w:cs="Times New Roman"/>
      <w:b/>
      <w:bCs/>
      <w:sz w:val="20"/>
      <w:szCs w:val="20"/>
      <w:lang w:eastAsia="ru-RU"/>
    </w:rPr>
  </w:style>
  <w:style w:type="paragraph" w:customStyle="1" w:styleId="xl6555">
    <w:name w:val="xl65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5">
    <w:name w:val="xl66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5">
    <w:name w:val="xl675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5">
    <w:name w:val="xl685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5">
    <w:name w:val="xl69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5">
    <w:name w:val="xl705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5">
    <w:name w:val="xl71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5">
    <w:name w:val="xl725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5">
    <w:name w:val="xl73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5">
    <w:name w:val="xl74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5">
    <w:name w:val="xl75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5">
    <w:name w:val="xl76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5">
    <w:name w:val="xl77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4">
    <w:name w:val="xl78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40">
    <w:name w:val="Заголовок 1 Знак54"/>
    <w:basedOn w:val="a1"/>
    <w:uiPriority w:val="1"/>
    <w:rsid w:val="00C23D13"/>
    <w:rPr>
      <w:rFonts w:ascii="Times New Roman" w:eastAsiaTheme="minorEastAsia" w:hAnsi="Times New Roman" w:cs="Times New Roman"/>
      <w:b/>
      <w:bCs/>
      <w:sz w:val="32"/>
      <w:szCs w:val="32"/>
      <w:lang w:eastAsia="ru-RU"/>
    </w:rPr>
  </w:style>
  <w:style w:type="character" w:customStyle="1" w:styleId="255">
    <w:name w:val="Заголовок 2 Знак55"/>
    <w:basedOn w:val="a1"/>
    <w:uiPriority w:val="1"/>
    <w:rsid w:val="00C23D13"/>
    <w:rPr>
      <w:rFonts w:ascii="Times New Roman" w:eastAsiaTheme="minorEastAsia" w:hAnsi="Times New Roman" w:cs="Times New Roman"/>
      <w:b/>
      <w:bCs/>
      <w:sz w:val="28"/>
      <w:szCs w:val="28"/>
      <w:lang w:eastAsia="ru-RU"/>
    </w:rPr>
  </w:style>
  <w:style w:type="character" w:customStyle="1" w:styleId="354">
    <w:name w:val="Заголовок 3 Знак54"/>
    <w:basedOn w:val="a1"/>
    <w:uiPriority w:val="1"/>
    <w:rsid w:val="00C23D13"/>
    <w:rPr>
      <w:rFonts w:ascii="Times New Roman" w:eastAsiaTheme="minorEastAsia" w:hAnsi="Times New Roman" w:cs="Times New Roman"/>
      <w:b/>
      <w:bCs/>
      <w:sz w:val="24"/>
      <w:szCs w:val="24"/>
      <w:lang w:eastAsia="ru-RU"/>
    </w:rPr>
  </w:style>
  <w:style w:type="numbering" w:customStyle="1" w:styleId="1541">
    <w:name w:val="Нет списка154"/>
    <w:next w:val="a3"/>
    <w:uiPriority w:val="99"/>
    <w:semiHidden/>
    <w:unhideWhenUsed/>
    <w:rsid w:val="00C23D13"/>
  </w:style>
  <w:style w:type="character" w:customStyle="1" w:styleId="556">
    <w:name w:val="Основной текст Знак55"/>
    <w:basedOn w:val="a1"/>
    <w:uiPriority w:val="1"/>
    <w:rsid w:val="00C23D13"/>
    <w:rPr>
      <w:rFonts w:ascii="Times New Roman" w:eastAsiaTheme="minorEastAsia" w:hAnsi="Times New Roman" w:cs="Times New Roman"/>
      <w:sz w:val="24"/>
      <w:szCs w:val="24"/>
      <w:lang w:eastAsia="ru-RU"/>
    </w:rPr>
  </w:style>
  <w:style w:type="paragraph" w:customStyle="1" w:styleId="TableParagraph54">
    <w:name w:val="Table Paragraph5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40">
    <w:name w:val="Верхний колонтитул Знак54"/>
    <w:basedOn w:val="a1"/>
    <w:uiPriority w:val="99"/>
    <w:rsid w:val="00C23D13"/>
    <w:rPr>
      <w:rFonts w:ascii="Times New Roman" w:eastAsiaTheme="minorEastAsia" w:hAnsi="Times New Roman" w:cs="Times New Roman"/>
      <w:sz w:val="24"/>
      <w:szCs w:val="24"/>
      <w:lang w:eastAsia="ru-RU"/>
    </w:rPr>
  </w:style>
  <w:style w:type="character" w:customStyle="1" w:styleId="541">
    <w:name w:val="Нижний колонтитул Знак54"/>
    <w:basedOn w:val="a1"/>
    <w:uiPriority w:val="99"/>
    <w:rsid w:val="00C23D13"/>
    <w:rPr>
      <w:rFonts w:ascii="Times New Roman" w:eastAsiaTheme="minorEastAsia" w:hAnsi="Times New Roman" w:cs="Times New Roman"/>
      <w:sz w:val="24"/>
      <w:szCs w:val="24"/>
      <w:lang w:eastAsia="ru-RU"/>
    </w:rPr>
  </w:style>
  <w:style w:type="paragraph" w:customStyle="1" w:styleId="2154">
    <w:name w:val="Заголовок 2154"/>
    <w:basedOn w:val="a"/>
    <w:uiPriority w:val="1"/>
    <w:qFormat/>
    <w:rsid w:val="00C23D13"/>
    <w:pPr>
      <w:widowControl w:val="0"/>
      <w:ind w:left="692" w:hanging="8"/>
      <w:outlineLvl w:val="2"/>
    </w:pPr>
    <w:rPr>
      <w:rFonts w:eastAsia="Times New Roman"/>
      <w:b/>
      <w:bCs/>
      <w:sz w:val="28"/>
      <w:szCs w:val="28"/>
      <w:lang w:val="en-US"/>
    </w:rPr>
  </w:style>
  <w:style w:type="character" w:customStyle="1" w:styleId="542">
    <w:name w:val="Гипертекстовая ссылка54"/>
    <w:basedOn w:val="a1"/>
    <w:uiPriority w:val="99"/>
    <w:rsid w:val="00C23D13"/>
    <w:rPr>
      <w:b w:val="0"/>
      <w:bCs w:val="0"/>
      <w:color w:val="106BBE"/>
    </w:rPr>
  </w:style>
  <w:style w:type="table" w:customStyle="1" w:styleId="TableNormal54">
    <w:name w:val="Table Normal5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42">
    <w:name w:val="Сетка таблицы15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40">
    <w:name w:val="Оглавление 1154"/>
    <w:basedOn w:val="a"/>
    <w:uiPriority w:val="1"/>
    <w:qFormat/>
    <w:rsid w:val="00C23D13"/>
    <w:pPr>
      <w:spacing w:before="96"/>
      <w:ind w:left="116" w:hanging="12"/>
    </w:pPr>
    <w:rPr>
      <w:rFonts w:eastAsia="Times New Roman" w:cs="Times New Roman"/>
      <w:szCs w:val="24"/>
      <w:lang w:eastAsia="ru-RU"/>
    </w:rPr>
  </w:style>
  <w:style w:type="paragraph" w:customStyle="1" w:styleId="21540">
    <w:name w:val="Оглавление 2154"/>
    <w:basedOn w:val="a"/>
    <w:uiPriority w:val="1"/>
    <w:qFormat/>
    <w:rsid w:val="00C23D13"/>
    <w:pPr>
      <w:spacing w:before="102"/>
      <w:ind w:left="356" w:hanging="8"/>
    </w:pPr>
    <w:rPr>
      <w:rFonts w:eastAsia="Times New Roman" w:cs="Times New Roman"/>
      <w:szCs w:val="24"/>
      <w:lang w:eastAsia="ru-RU"/>
    </w:rPr>
  </w:style>
  <w:style w:type="paragraph" w:customStyle="1" w:styleId="3154">
    <w:name w:val="Оглавление 3154"/>
    <w:basedOn w:val="a"/>
    <w:uiPriority w:val="1"/>
    <w:qFormat/>
    <w:rsid w:val="00C23D13"/>
    <w:pPr>
      <w:spacing w:before="112"/>
      <w:ind w:left="596" w:hanging="540"/>
    </w:pPr>
    <w:rPr>
      <w:rFonts w:eastAsia="Times New Roman" w:cs="Times New Roman"/>
      <w:szCs w:val="24"/>
      <w:lang w:eastAsia="ru-RU"/>
    </w:rPr>
  </w:style>
  <w:style w:type="paragraph" w:customStyle="1" w:styleId="11541">
    <w:name w:val="Заголовок 115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40">
    <w:name w:val="Заголовок 3154"/>
    <w:basedOn w:val="a"/>
    <w:uiPriority w:val="1"/>
    <w:qFormat/>
    <w:rsid w:val="00C23D13"/>
    <w:pPr>
      <w:ind w:left="824"/>
      <w:outlineLvl w:val="3"/>
    </w:pPr>
    <w:rPr>
      <w:rFonts w:eastAsia="Times New Roman" w:cs="Times New Roman"/>
      <w:b/>
      <w:bCs/>
      <w:szCs w:val="24"/>
      <w:lang w:eastAsia="ru-RU"/>
    </w:rPr>
  </w:style>
  <w:style w:type="character" w:customStyle="1" w:styleId="543">
    <w:name w:val="Текст выноски Знак54"/>
    <w:basedOn w:val="a1"/>
    <w:uiPriority w:val="99"/>
    <w:semiHidden/>
    <w:rsid w:val="00C23D13"/>
    <w:rPr>
      <w:rFonts w:ascii="Tahoma" w:eastAsia="Times New Roman" w:hAnsi="Tahoma" w:cs="Tahoma"/>
      <w:sz w:val="16"/>
      <w:szCs w:val="16"/>
      <w:lang w:eastAsia="ru-RU"/>
    </w:rPr>
  </w:style>
  <w:style w:type="character" w:customStyle="1" w:styleId="544">
    <w:name w:val="Текст примечания Знак54"/>
    <w:basedOn w:val="a1"/>
    <w:uiPriority w:val="99"/>
    <w:semiHidden/>
    <w:rsid w:val="00C23D13"/>
    <w:rPr>
      <w:rFonts w:ascii="Times New Roman" w:eastAsia="Times New Roman" w:hAnsi="Times New Roman" w:cs="Times New Roman"/>
      <w:sz w:val="20"/>
      <w:szCs w:val="20"/>
      <w:lang w:eastAsia="ru-RU"/>
    </w:rPr>
  </w:style>
  <w:style w:type="character" w:customStyle="1" w:styleId="545">
    <w:name w:val="Тема примечания Знак54"/>
    <w:uiPriority w:val="99"/>
    <w:semiHidden/>
    <w:rsid w:val="00C23D13"/>
    <w:rPr>
      <w:rFonts w:ascii="Times New Roman" w:eastAsia="Times New Roman" w:hAnsi="Times New Roman" w:cs="Times New Roman"/>
      <w:b/>
      <w:bCs/>
      <w:sz w:val="20"/>
      <w:szCs w:val="20"/>
      <w:lang w:eastAsia="ru-RU"/>
    </w:rPr>
  </w:style>
  <w:style w:type="paragraph" w:customStyle="1" w:styleId="xl6554">
    <w:name w:val="xl65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4">
    <w:name w:val="xl66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4">
    <w:name w:val="xl675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4">
    <w:name w:val="xl685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4">
    <w:name w:val="xl69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4">
    <w:name w:val="xl705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4">
    <w:name w:val="xl71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4">
    <w:name w:val="xl725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4">
    <w:name w:val="xl73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4">
    <w:name w:val="xl74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4">
    <w:name w:val="xl75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4">
    <w:name w:val="xl76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4">
    <w:name w:val="xl77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3">
    <w:name w:val="xl78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30">
    <w:name w:val="Заголовок 1 Знак53"/>
    <w:basedOn w:val="a1"/>
    <w:uiPriority w:val="1"/>
    <w:rsid w:val="00C23D13"/>
    <w:rPr>
      <w:rFonts w:ascii="Times New Roman" w:eastAsiaTheme="minorEastAsia" w:hAnsi="Times New Roman" w:cs="Times New Roman"/>
      <w:b/>
      <w:bCs/>
      <w:sz w:val="32"/>
      <w:szCs w:val="32"/>
      <w:lang w:eastAsia="ru-RU"/>
    </w:rPr>
  </w:style>
  <w:style w:type="character" w:customStyle="1" w:styleId="254">
    <w:name w:val="Заголовок 2 Знак54"/>
    <w:basedOn w:val="a1"/>
    <w:uiPriority w:val="1"/>
    <w:rsid w:val="00C23D13"/>
    <w:rPr>
      <w:rFonts w:ascii="Times New Roman" w:eastAsiaTheme="minorEastAsia" w:hAnsi="Times New Roman" w:cs="Times New Roman"/>
      <w:b/>
      <w:bCs/>
      <w:sz w:val="28"/>
      <w:szCs w:val="28"/>
      <w:lang w:eastAsia="ru-RU"/>
    </w:rPr>
  </w:style>
  <w:style w:type="character" w:customStyle="1" w:styleId="353">
    <w:name w:val="Заголовок 3 Знак53"/>
    <w:basedOn w:val="a1"/>
    <w:uiPriority w:val="1"/>
    <w:rsid w:val="00C23D13"/>
    <w:rPr>
      <w:rFonts w:ascii="Times New Roman" w:eastAsiaTheme="minorEastAsia" w:hAnsi="Times New Roman" w:cs="Times New Roman"/>
      <w:b/>
      <w:bCs/>
      <w:sz w:val="24"/>
      <w:szCs w:val="24"/>
      <w:lang w:eastAsia="ru-RU"/>
    </w:rPr>
  </w:style>
  <w:style w:type="numbering" w:customStyle="1" w:styleId="1531">
    <w:name w:val="Нет списка153"/>
    <w:next w:val="a3"/>
    <w:uiPriority w:val="99"/>
    <w:semiHidden/>
    <w:unhideWhenUsed/>
    <w:rsid w:val="00C23D13"/>
  </w:style>
  <w:style w:type="character" w:customStyle="1" w:styleId="546">
    <w:name w:val="Основной текст Знак54"/>
    <w:basedOn w:val="a1"/>
    <w:uiPriority w:val="1"/>
    <w:rsid w:val="00C23D13"/>
    <w:rPr>
      <w:rFonts w:ascii="Times New Roman" w:eastAsiaTheme="minorEastAsia" w:hAnsi="Times New Roman" w:cs="Times New Roman"/>
      <w:sz w:val="24"/>
      <w:szCs w:val="24"/>
      <w:lang w:eastAsia="ru-RU"/>
    </w:rPr>
  </w:style>
  <w:style w:type="paragraph" w:customStyle="1" w:styleId="TableParagraph53">
    <w:name w:val="Table Paragraph5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30">
    <w:name w:val="Верхний колонтитул Знак53"/>
    <w:basedOn w:val="a1"/>
    <w:uiPriority w:val="99"/>
    <w:rsid w:val="00C23D13"/>
    <w:rPr>
      <w:rFonts w:ascii="Times New Roman" w:eastAsiaTheme="minorEastAsia" w:hAnsi="Times New Roman" w:cs="Times New Roman"/>
      <w:sz w:val="24"/>
      <w:szCs w:val="24"/>
      <w:lang w:eastAsia="ru-RU"/>
    </w:rPr>
  </w:style>
  <w:style w:type="character" w:customStyle="1" w:styleId="531">
    <w:name w:val="Нижний колонтитул Знак53"/>
    <w:basedOn w:val="a1"/>
    <w:uiPriority w:val="99"/>
    <w:rsid w:val="00C23D13"/>
    <w:rPr>
      <w:rFonts w:ascii="Times New Roman" w:eastAsiaTheme="minorEastAsia" w:hAnsi="Times New Roman" w:cs="Times New Roman"/>
      <w:sz w:val="24"/>
      <w:szCs w:val="24"/>
      <w:lang w:eastAsia="ru-RU"/>
    </w:rPr>
  </w:style>
  <w:style w:type="paragraph" w:customStyle="1" w:styleId="2153">
    <w:name w:val="Заголовок 2153"/>
    <w:basedOn w:val="a"/>
    <w:uiPriority w:val="1"/>
    <w:qFormat/>
    <w:rsid w:val="00C23D13"/>
    <w:pPr>
      <w:widowControl w:val="0"/>
      <w:ind w:left="692" w:hanging="8"/>
      <w:outlineLvl w:val="2"/>
    </w:pPr>
    <w:rPr>
      <w:rFonts w:eastAsia="Times New Roman"/>
      <w:b/>
      <w:bCs/>
      <w:sz w:val="28"/>
      <w:szCs w:val="28"/>
      <w:lang w:val="en-US"/>
    </w:rPr>
  </w:style>
  <w:style w:type="character" w:customStyle="1" w:styleId="532">
    <w:name w:val="Гипертекстовая ссылка53"/>
    <w:basedOn w:val="a1"/>
    <w:uiPriority w:val="99"/>
    <w:rsid w:val="00C23D13"/>
    <w:rPr>
      <w:b w:val="0"/>
      <w:bCs w:val="0"/>
      <w:color w:val="106BBE"/>
    </w:rPr>
  </w:style>
  <w:style w:type="table" w:customStyle="1" w:styleId="TableNormal53">
    <w:name w:val="Table Normal5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32">
    <w:name w:val="Сетка таблицы15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30">
    <w:name w:val="Оглавление 1153"/>
    <w:basedOn w:val="a"/>
    <w:uiPriority w:val="1"/>
    <w:qFormat/>
    <w:rsid w:val="00C23D13"/>
    <w:pPr>
      <w:spacing w:before="96"/>
      <w:ind w:left="116" w:hanging="12"/>
    </w:pPr>
    <w:rPr>
      <w:rFonts w:eastAsia="Times New Roman" w:cs="Times New Roman"/>
      <w:szCs w:val="24"/>
      <w:lang w:eastAsia="ru-RU"/>
    </w:rPr>
  </w:style>
  <w:style w:type="paragraph" w:customStyle="1" w:styleId="21530">
    <w:name w:val="Оглавление 2153"/>
    <w:basedOn w:val="a"/>
    <w:uiPriority w:val="1"/>
    <w:qFormat/>
    <w:rsid w:val="00C23D13"/>
    <w:pPr>
      <w:spacing w:before="102"/>
      <w:ind w:left="356" w:hanging="8"/>
    </w:pPr>
    <w:rPr>
      <w:rFonts w:eastAsia="Times New Roman" w:cs="Times New Roman"/>
      <w:szCs w:val="24"/>
      <w:lang w:eastAsia="ru-RU"/>
    </w:rPr>
  </w:style>
  <w:style w:type="paragraph" w:customStyle="1" w:styleId="3153">
    <w:name w:val="Оглавление 3153"/>
    <w:basedOn w:val="a"/>
    <w:uiPriority w:val="1"/>
    <w:qFormat/>
    <w:rsid w:val="00C23D13"/>
    <w:pPr>
      <w:spacing w:before="112"/>
      <w:ind w:left="596" w:hanging="540"/>
    </w:pPr>
    <w:rPr>
      <w:rFonts w:eastAsia="Times New Roman" w:cs="Times New Roman"/>
      <w:szCs w:val="24"/>
      <w:lang w:eastAsia="ru-RU"/>
    </w:rPr>
  </w:style>
  <w:style w:type="paragraph" w:customStyle="1" w:styleId="11531">
    <w:name w:val="Заголовок 115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30">
    <w:name w:val="Заголовок 3153"/>
    <w:basedOn w:val="a"/>
    <w:uiPriority w:val="1"/>
    <w:qFormat/>
    <w:rsid w:val="00C23D13"/>
    <w:pPr>
      <w:ind w:left="824"/>
      <w:outlineLvl w:val="3"/>
    </w:pPr>
    <w:rPr>
      <w:rFonts w:eastAsia="Times New Roman" w:cs="Times New Roman"/>
      <w:b/>
      <w:bCs/>
      <w:szCs w:val="24"/>
      <w:lang w:eastAsia="ru-RU"/>
    </w:rPr>
  </w:style>
  <w:style w:type="character" w:customStyle="1" w:styleId="533">
    <w:name w:val="Текст выноски Знак53"/>
    <w:basedOn w:val="a1"/>
    <w:uiPriority w:val="99"/>
    <w:semiHidden/>
    <w:rsid w:val="00C23D13"/>
    <w:rPr>
      <w:rFonts w:ascii="Tahoma" w:eastAsia="Times New Roman" w:hAnsi="Tahoma" w:cs="Tahoma"/>
      <w:sz w:val="16"/>
      <w:szCs w:val="16"/>
      <w:lang w:eastAsia="ru-RU"/>
    </w:rPr>
  </w:style>
  <w:style w:type="character" w:customStyle="1" w:styleId="534">
    <w:name w:val="Текст примечания Знак53"/>
    <w:basedOn w:val="a1"/>
    <w:uiPriority w:val="99"/>
    <w:semiHidden/>
    <w:rsid w:val="00C23D13"/>
    <w:rPr>
      <w:rFonts w:ascii="Times New Roman" w:eastAsia="Times New Roman" w:hAnsi="Times New Roman" w:cs="Times New Roman"/>
      <w:sz w:val="20"/>
      <w:szCs w:val="20"/>
      <w:lang w:eastAsia="ru-RU"/>
    </w:rPr>
  </w:style>
  <w:style w:type="character" w:customStyle="1" w:styleId="535">
    <w:name w:val="Тема примечания Знак53"/>
    <w:uiPriority w:val="99"/>
    <w:semiHidden/>
    <w:rsid w:val="00C23D13"/>
    <w:rPr>
      <w:rFonts w:ascii="Times New Roman" w:eastAsia="Times New Roman" w:hAnsi="Times New Roman" w:cs="Times New Roman"/>
      <w:b/>
      <w:bCs/>
      <w:sz w:val="20"/>
      <w:szCs w:val="20"/>
      <w:lang w:eastAsia="ru-RU"/>
    </w:rPr>
  </w:style>
  <w:style w:type="paragraph" w:customStyle="1" w:styleId="xl6553">
    <w:name w:val="xl65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3">
    <w:name w:val="xl66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3">
    <w:name w:val="xl675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3">
    <w:name w:val="xl685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3">
    <w:name w:val="xl69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3">
    <w:name w:val="xl705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3">
    <w:name w:val="xl71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3">
    <w:name w:val="xl725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3">
    <w:name w:val="xl73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3">
    <w:name w:val="xl74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3">
    <w:name w:val="xl75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3">
    <w:name w:val="xl76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3">
    <w:name w:val="xl77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2">
    <w:name w:val="xl78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20">
    <w:name w:val="Заголовок 1 Знак52"/>
    <w:basedOn w:val="a1"/>
    <w:uiPriority w:val="1"/>
    <w:rsid w:val="00C23D13"/>
    <w:rPr>
      <w:rFonts w:ascii="Times New Roman" w:eastAsiaTheme="minorEastAsia" w:hAnsi="Times New Roman" w:cs="Times New Roman"/>
      <w:b/>
      <w:bCs/>
      <w:sz w:val="32"/>
      <w:szCs w:val="32"/>
      <w:lang w:eastAsia="ru-RU"/>
    </w:rPr>
  </w:style>
  <w:style w:type="character" w:customStyle="1" w:styleId="253">
    <w:name w:val="Заголовок 2 Знак53"/>
    <w:basedOn w:val="a1"/>
    <w:uiPriority w:val="1"/>
    <w:rsid w:val="00C23D13"/>
    <w:rPr>
      <w:rFonts w:ascii="Times New Roman" w:eastAsiaTheme="minorEastAsia" w:hAnsi="Times New Roman" w:cs="Times New Roman"/>
      <w:b/>
      <w:bCs/>
      <w:sz w:val="28"/>
      <w:szCs w:val="28"/>
      <w:lang w:eastAsia="ru-RU"/>
    </w:rPr>
  </w:style>
  <w:style w:type="character" w:customStyle="1" w:styleId="352">
    <w:name w:val="Заголовок 3 Знак52"/>
    <w:basedOn w:val="a1"/>
    <w:uiPriority w:val="1"/>
    <w:rsid w:val="00C23D13"/>
    <w:rPr>
      <w:rFonts w:ascii="Times New Roman" w:eastAsiaTheme="minorEastAsia" w:hAnsi="Times New Roman" w:cs="Times New Roman"/>
      <w:b/>
      <w:bCs/>
      <w:sz w:val="24"/>
      <w:szCs w:val="24"/>
      <w:lang w:eastAsia="ru-RU"/>
    </w:rPr>
  </w:style>
  <w:style w:type="numbering" w:customStyle="1" w:styleId="1521">
    <w:name w:val="Нет списка152"/>
    <w:next w:val="a3"/>
    <w:uiPriority w:val="99"/>
    <w:semiHidden/>
    <w:unhideWhenUsed/>
    <w:rsid w:val="00C23D13"/>
  </w:style>
  <w:style w:type="character" w:customStyle="1" w:styleId="536">
    <w:name w:val="Основной текст Знак53"/>
    <w:basedOn w:val="a1"/>
    <w:uiPriority w:val="1"/>
    <w:rsid w:val="00C23D13"/>
    <w:rPr>
      <w:rFonts w:ascii="Times New Roman" w:eastAsiaTheme="minorEastAsia" w:hAnsi="Times New Roman" w:cs="Times New Roman"/>
      <w:sz w:val="24"/>
      <w:szCs w:val="24"/>
      <w:lang w:eastAsia="ru-RU"/>
    </w:rPr>
  </w:style>
  <w:style w:type="paragraph" w:customStyle="1" w:styleId="TableParagraph52">
    <w:name w:val="Table Paragraph5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20">
    <w:name w:val="Верхний колонтитул Знак52"/>
    <w:basedOn w:val="a1"/>
    <w:uiPriority w:val="99"/>
    <w:rsid w:val="00C23D13"/>
    <w:rPr>
      <w:rFonts w:ascii="Times New Roman" w:eastAsiaTheme="minorEastAsia" w:hAnsi="Times New Roman" w:cs="Times New Roman"/>
      <w:sz w:val="24"/>
      <w:szCs w:val="24"/>
      <w:lang w:eastAsia="ru-RU"/>
    </w:rPr>
  </w:style>
  <w:style w:type="character" w:customStyle="1" w:styleId="521">
    <w:name w:val="Нижний колонтитул Знак52"/>
    <w:basedOn w:val="a1"/>
    <w:uiPriority w:val="99"/>
    <w:rsid w:val="00C23D13"/>
    <w:rPr>
      <w:rFonts w:ascii="Times New Roman" w:eastAsiaTheme="minorEastAsia" w:hAnsi="Times New Roman" w:cs="Times New Roman"/>
      <w:sz w:val="24"/>
      <w:szCs w:val="24"/>
      <w:lang w:eastAsia="ru-RU"/>
    </w:rPr>
  </w:style>
  <w:style w:type="paragraph" w:customStyle="1" w:styleId="2152">
    <w:name w:val="Заголовок 2152"/>
    <w:basedOn w:val="a"/>
    <w:uiPriority w:val="1"/>
    <w:qFormat/>
    <w:rsid w:val="00C23D13"/>
    <w:pPr>
      <w:widowControl w:val="0"/>
      <w:ind w:left="692" w:hanging="8"/>
      <w:outlineLvl w:val="2"/>
    </w:pPr>
    <w:rPr>
      <w:rFonts w:eastAsia="Times New Roman"/>
      <w:b/>
      <w:bCs/>
      <w:sz w:val="28"/>
      <w:szCs w:val="28"/>
      <w:lang w:val="en-US"/>
    </w:rPr>
  </w:style>
  <w:style w:type="character" w:customStyle="1" w:styleId="522">
    <w:name w:val="Гипертекстовая ссылка52"/>
    <w:basedOn w:val="a1"/>
    <w:uiPriority w:val="99"/>
    <w:rsid w:val="00C23D13"/>
    <w:rPr>
      <w:b w:val="0"/>
      <w:bCs w:val="0"/>
      <w:color w:val="106BBE"/>
    </w:rPr>
  </w:style>
  <w:style w:type="table" w:customStyle="1" w:styleId="TableNormal52">
    <w:name w:val="Table Normal5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22">
    <w:name w:val="Сетка таблицы15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20">
    <w:name w:val="Оглавление 1152"/>
    <w:basedOn w:val="a"/>
    <w:uiPriority w:val="1"/>
    <w:qFormat/>
    <w:rsid w:val="00C23D13"/>
    <w:pPr>
      <w:spacing w:before="96"/>
      <w:ind w:left="116" w:hanging="12"/>
    </w:pPr>
    <w:rPr>
      <w:rFonts w:eastAsia="Times New Roman" w:cs="Times New Roman"/>
      <w:szCs w:val="24"/>
      <w:lang w:eastAsia="ru-RU"/>
    </w:rPr>
  </w:style>
  <w:style w:type="paragraph" w:customStyle="1" w:styleId="21520">
    <w:name w:val="Оглавление 2152"/>
    <w:basedOn w:val="a"/>
    <w:uiPriority w:val="1"/>
    <w:qFormat/>
    <w:rsid w:val="00C23D13"/>
    <w:pPr>
      <w:spacing w:before="102"/>
      <w:ind w:left="356" w:hanging="8"/>
    </w:pPr>
    <w:rPr>
      <w:rFonts w:eastAsia="Times New Roman" w:cs="Times New Roman"/>
      <w:szCs w:val="24"/>
      <w:lang w:eastAsia="ru-RU"/>
    </w:rPr>
  </w:style>
  <w:style w:type="paragraph" w:customStyle="1" w:styleId="3152">
    <w:name w:val="Оглавление 3152"/>
    <w:basedOn w:val="a"/>
    <w:uiPriority w:val="1"/>
    <w:qFormat/>
    <w:rsid w:val="00C23D13"/>
    <w:pPr>
      <w:spacing w:before="112"/>
      <w:ind w:left="596" w:hanging="540"/>
    </w:pPr>
    <w:rPr>
      <w:rFonts w:eastAsia="Times New Roman" w:cs="Times New Roman"/>
      <w:szCs w:val="24"/>
      <w:lang w:eastAsia="ru-RU"/>
    </w:rPr>
  </w:style>
  <w:style w:type="paragraph" w:customStyle="1" w:styleId="11521">
    <w:name w:val="Заголовок 115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20">
    <w:name w:val="Заголовок 3152"/>
    <w:basedOn w:val="a"/>
    <w:uiPriority w:val="1"/>
    <w:qFormat/>
    <w:rsid w:val="00C23D13"/>
    <w:pPr>
      <w:ind w:left="824"/>
      <w:outlineLvl w:val="3"/>
    </w:pPr>
    <w:rPr>
      <w:rFonts w:eastAsia="Times New Roman" w:cs="Times New Roman"/>
      <w:b/>
      <w:bCs/>
      <w:szCs w:val="24"/>
      <w:lang w:eastAsia="ru-RU"/>
    </w:rPr>
  </w:style>
  <w:style w:type="character" w:customStyle="1" w:styleId="523">
    <w:name w:val="Текст выноски Знак52"/>
    <w:basedOn w:val="a1"/>
    <w:uiPriority w:val="99"/>
    <w:semiHidden/>
    <w:rsid w:val="00C23D13"/>
    <w:rPr>
      <w:rFonts w:ascii="Tahoma" w:eastAsia="Times New Roman" w:hAnsi="Tahoma" w:cs="Tahoma"/>
      <w:sz w:val="16"/>
      <w:szCs w:val="16"/>
      <w:lang w:eastAsia="ru-RU"/>
    </w:rPr>
  </w:style>
  <w:style w:type="character" w:customStyle="1" w:styleId="524">
    <w:name w:val="Текст примечания Знак52"/>
    <w:basedOn w:val="a1"/>
    <w:uiPriority w:val="99"/>
    <w:semiHidden/>
    <w:rsid w:val="00C23D13"/>
    <w:rPr>
      <w:rFonts w:ascii="Times New Roman" w:eastAsia="Times New Roman" w:hAnsi="Times New Roman" w:cs="Times New Roman"/>
      <w:sz w:val="20"/>
      <w:szCs w:val="20"/>
      <w:lang w:eastAsia="ru-RU"/>
    </w:rPr>
  </w:style>
  <w:style w:type="character" w:customStyle="1" w:styleId="525">
    <w:name w:val="Тема примечания Знак52"/>
    <w:uiPriority w:val="99"/>
    <w:semiHidden/>
    <w:rsid w:val="00C23D13"/>
    <w:rPr>
      <w:rFonts w:ascii="Times New Roman" w:eastAsia="Times New Roman" w:hAnsi="Times New Roman" w:cs="Times New Roman"/>
      <w:b/>
      <w:bCs/>
      <w:sz w:val="20"/>
      <w:szCs w:val="20"/>
      <w:lang w:eastAsia="ru-RU"/>
    </w:rPr>
  </w:style>
  <w:style w:type="paragraph" w:customStyle="1" w:styleId="xl6552">
    <w:name w:val="xl65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2">
    <w:name w:val="xl66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2">
    <w:name w:val="xl675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2">
    <w:name w:val="xl685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2">
    <w:name w:val="xl69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2">
    <w:name w:val="xl705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2">
    <w:name w:val="xl71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2">
    <w:name w:val="xl725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2">
    <w:name w:val="xl73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2">
    <w:name w:val="xl74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2">
    <w:name w:val="xl75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2">
    <w:name w:val="xl76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2">
    <w:name w:val="xl77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1">
    <w:name w:val="xl78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10">
    <w:name w:val="Заголовок 1 Знак51"/>
    <w:basedOn w:val="a1"/>
    <w:uiPriority w:val="1"/>
    <w:rsid w:val="00C23D13"/>
    <w:rPr>
      <w:rFonts w:ascii="Times New Roman" w:eastAsiaTheme="minorEastAsia" w:hAnsi="Times New Roman" w:cs="Times New Roman"/>
      <w:b/>
      <w:bCs/>
      <w:sz w:val="32"/>
      <w:szCs w:val="32"/>
      <w:lang w:eastAsia="ru-RU"/>
    </w:rPr>
  </w:style>
  <w:style w:type="character" w:customStyle="1" w:styleId="252">
    <w:name w:val="Заголовок 2 Знак52"/>
    <w:basedOn w:val="a1"/>
    <w:uiPriority w:val="1"/>
    <w:rsid w:val="00C23D13"/>
    <w:rPr>
      <w:rFonts w:ascii="Times New Roman" w:eastAsiaTheme="minorEastAsia" w:hAnsi="Times New Roman" w:cs="Times New Roman"/>
      <w:b/>
      <w:bCs/>
      <w:sz w:val="28"/>
      <w:szCs w:val="28"/>
      <w:lang w:eastAsia="ru-RU"/>
    </w:rPr>
  </w:style>
  <w:style w:type="character" w:customStyle="1" w:styleId="351">
    <w:name w:val="Заголовок 3 Знак51"/>
    <w:basedOn w:val="a1"/>
    <w:uiPriority w:val="1"/>
    <w:rsid w:val="00C23D13"/>
    <w:rPr>
      <w:rFonts w:ascii="Times New Roman" w:eastAsiaTheme="minorEastAsia" w:hAnsi="Times New Roman" w:cs="Times New Roman"/>
      <w:b/>
      <w:bCs/>
      <w:sz w:val="24"/>
      <w:szCs w:val="24"/>
      <w:lang w:eastAsia="ru-RU"/>
    </w:rPr>
  </w:style>
  <w:style w:type="numbering" w:customStyle="1" w:styleId="1511">
    <w:name w:val="Нет списка151"/>
    <w:next w:val="a3"/>
    <w:uiPriority w:val="99"/>
    <w:semiHidden/>
    <w:unhideWhenUsed/>
    <w:rsid w:val="00C23D13"/>
  </w:style>
  <w:style w:type="character" w:customStyle="1" w:styleId="526">
    <w:name w:val="Основной текст Знак52"/>
    <w:basedOn w:val="a1"/>
    <w:uiPriority w:val="1"/>
    <w:rsid w:val="00C23D13"/>
    <w:rPr>
      <w:rFonts w:ascii="Times New Roman" w:eastAsiaTheme="minorEastAsia" w:hAnsi="Times New Roman" w:cs="Times New Roman"/>
      <w:sz w:val="24"/>
      <w:szCs w:val="24"/>
      <w:lang w:eastAsia="ru-RU"/>
    </w:rPr>
  </w:style>
  <w:style w:type="paragraph" w:customStyle="1" w:styleId="TableParagraph51">
    <w:name w:val="Table Paragraph5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10">
    <w:name w:val="Верхний колонтитул Знак51"/>
    <w:basedOn w:val="a1"/>
    <w:uiPriority w:val="99"/>
    <w:rsid w:val="00C23D13"/>
    <w:rPr>
      <w:rFonts w:ascii="Times New Roman" w:eastAsiaTheme="minorEastAsia" w:hAnsi="Times New Roman" w:cs="Times New Roman"/>
      <w:sz w:val="24"/>
      <w:szCs w:val="24"/>
      <w:lang w:eastAsia="ru-RU"/>
    </w:rPr>
  </w:style>
  <w:style w:type="character" w:customStyle="1" w:styleId="511">
    <w:name w:val="Нижний колонтитул Знак51"/>
    <w:basedOn w:val="a1"/>
    <w:uiPriority w:val="99"/>
    <w:rsid w:val="00C23D13"/>
    <w:rPr>
      <w:rFonts w:ascii="Times New Roman" w:eastAsiaTheme="minorEastAsia" w:hAnsi="Times New Roman" w:cs="Times New Roman"/>
      <w:sz w:val="24"/>
      <w:szCs w:val="24"/>
      <w:lang w:eastAsia="ru-RU"/>
    </w:rPr>
  </w:style>
  <w:style w:type="paragraph" w:customStyle="1" w:styleId="21510">
    <w:name w:val="Заголовок 2151"/>
    <w:basedOn w:val="a"/>
    <w:uiPriority w:val="1"/>
    <w:qFormat/>
    <w:rsid w:val="00C23D13"/>
    <w:pPr>
      <w:widowControl w:val="0"/>
      <w:ind w:left="692" w:hanging="8"/>
      <w:outlineLvl w:val="2"/>
    </w:pPr>
    <w:rPr>
      <w:rFonts w:eastAsia="Times New Roman"/>
      <w:b/>
      <w:bCs/>
      <w:sz w:val="28"/>
      <w:szCs w:val="28"/>
      <w:lang w:val="en-US"/>
    </w:rPr>
  </w:style>
  <w:style w:type="character" w:customStyle="1" w:styleId="512">
    <w:name w:val="Гипертекстовая ссылка51"/>
    <w:basedOn w:val="a1"/>
    <w:uiPriority w:val="99"/>
    <w:rsid w:val="00C23D13"/>
    <w:rPr>
      <w:b w:val="0"/>
      <w:bCs w:val="0"/>
      <w:color w:val="106BBE"/>
    </w:rPr>
  </w:style>
  <w:style w:type="table" w:customStyle="1" w:styleId="TableNormal51">
    <w:name w:val="Table Normal5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12">
    <w:name w:val="Сетка таблицы15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10">
    <w:name w:val="Оглавление 1151"/>
    <w:basedOn w:val="a"/>
    <w:uiPriority w:val="1"/>
    <w:qFormat/>
    <w:rsid w:val="00C23D13"/>
    <w:pPr>
      <w:spacing w:before="96"/>
      <w:ind w:left="116" w:hanging="12"/>
    </w:pPr>
    <w:rPr>
      <w:rFonts w:eastAsia="Times New Roman" w:cs="Times New Roman"/>
      <w:szCs w:val="24"/>
      <w:lang w:eastAsia="ru-RU"/>
    </w:rPr>
  </w:style>
  <w:style w:type="paragraph" w:customStyle="1" w:styleId="21511">
    <w:name w:val="Оглавление 2151"/>
    <w:basedOn w:val="a"/>
    <w:uiPriority w:val="1"/>
    <w:qFormat/>
    <w:rsid w:val="00C23D13"/>
    <w:pPr>
      <w:spacing w:before="102"/>
      <w:ind w:left="356" w:hanging="8"/>
    </w:pPr>
    <w:rPr>
      <w:rFonts w:eastAsia="Times New Roman" w:cs="Times New Roman"/>
      <w:szCs w:val="24"/>
      <w:lang w:eastAsia="ru-RU"/>
    </w:rPr>
  </w:style>
  <w:style w:type="paragraph" w:customStyle="1" w:styleId="31510">
    <w:name w:val="Оглавление 3151"/>
    <w:basedOn w:val="a"/>
    <w:uiPriority w:val="1"/>
    <w:qFormat/>
    <w:rsid w:val="00C23D13"/>
    <w:pPr>
      <w:spacing w:before="112"/>
      <w:ind w:left="596" w:hanging="540"/>
    </w:pPr>
    <w:rPr>
      <w:rFonts w:eastAsia="Times New Roman" w:cs="Times New Roman"/>
      <w:szCs w:val="24"/>
      <w:lang w:eastAsia="ru-RU"/>
    </w:rPr>
  </w:style>
  <w:style w:type="paragraph" w:customStyle="1" w:styleId="11511">
    <w:name w:val="Заголовок 115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11">
    <w:name w:val="Заголовок 3151"/>
    <w:basedOn w:val="a"/>
    <w:uiPriority w:val="1"/>
    <w:qFormat/>
    <w:rsid w:val="00C23D13"/>
    <w:pPr>
      <w:ind w:left="824"/>
      <w:outlineLvl w:val="3"/>
    </w:pPr>
    <w:rPr>
      <w:rFonts w:eastAsia="Times New Roman" w:cs="Times New Roman"/>
      <w:b/>
      <w:bCs/>
      <w:szCs w:val="24"/>
      <w:lang w:eastAsia="ru-RU"/>
    </w:rPr>
  </w:style>
  <w:style w:type="character" w:customStyle="1" w:styleId="513">
    <w:name w:val="Текст выноски Знак51"/>
    <w:basedOn w:val="a1"/>
    <w:uiPriority w:val="99"/>
    <w:semiHidden/>
    <w:rsid w:val="00C23D13"/>
    <w:rPr>
      <w:rFonts w:ascii="Tahoma" w:eastAsia="Times New Roman" w:hAnsi="Tahoma" w:cs="Tahoma"/>
      <w:sz w:val="16"/>
      <w:szCs w:val="16"/>
      <w:lang w:eastAsia="ru-RU"/>
    </w:rPr>
  </w:style>
  <w:style w:type="character" w:customStyle="1" w:styleId="514">
    <w:name w:val="Текст примечания Знак51"/>
    <w:basedOn w:val="a1"/>
    <w:uiPriority w:val="99"/>
    <w:semiHidden/>
    <w:rsid w:val="00C23D13"/>
    <w:rPr>
      <w:rFonts w:ascii="Times New Roman" w:eastAsia="Times New Roman" w:hAnsi="Times New Roman" w:cs="Times New Roman"/>
      <w:sz w:val="20"/>
      <w:szCs w:val="20"/>
      <w:lang w:eastAsia="ru-RU"/>
    </w:rPr>
  </w:style>
  <w:style w:type="character" w:customStyle="1" w:styleId="515">
    <w:name w:val="Тема примечания Знак51"/>
    <w:uiPriority w:val="99"/>
    <w:semiHidden/>
    <w:rsid w:val="00C23D13"/>
    <w:rPr>
      <w:rFonts w:ascii="Times New Roman" w:eastAsia="Times New Roman" w:hAnsi="Times New Roman" w:cs="Times New Roman"/>
      <w:b/>
      <w:bCs/>
      <w:sz w:val="20"/>
      <w:szCs w:val="20"/>
      <w:lang w:eastAsia="ru-RU"/>
    </w:rPr>
  </w:style>
  <w:style w:type="paragraph" w:customStyle="1" w:styleId="xl6551">
    <w:name w:val="xl65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1">
    <w:name w:val="xl66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1">
    <w:name w:val="xl675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1">
    <w:name w:val="xl685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1">
    <w:name w:val="xl69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1">
    <w:name w:val="xl705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1">
    <w:name w:val="xl71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1">
    <w:name w:val="xl725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1">
    <w:name w:val="xl73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1">
    <w:name w:val="xl74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1">
    <w:name w:val="xl75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1">
    <w:name w:val="xl76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1">
    <w:name w:val="xl77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0">
    <w:name w:val="xl78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00">
    <w:name w:val="Заголовок 1 Знак50"/>
    <w:basedOn w:val="a1"/>
    <w:uiPriority w:val="1"/>
    <w:rsid w:val="00C23D13"/>
    <w:rPr>
      <w:rFonts w:ascii="Times New Roman" w:eastAsiaTheme="minorEastAsia" w:hAnsi="Times New Roman" w:cs="Times New Roman"/>
      <w:b/>
      <w:bCs/>
      <w:sz w:val="32"/>
      <w:szCs w:val="32"/>
      <w:lang w:eastAsia="ru-RU"/>
    </w:rPr>
  </w:style>
  <w:style w:type="character" w:customStyle="1" w:styleId="251">
    <w:name w:val="Заголовок 2 Знак51"/>
    <w:basedOn w:val="a1"/>
    <w:uiPriority w:val="1"/>
    <w:rsid w:val="00C23D13"/>
    <w:rPr>
      <w:rFonts w:ascii="Times New Roman" w:eastAsiaTheme="minorEastAsia" w:hAnsi="Times New Roman" w:cs="Times New Roman"/>
      <w:b/>
      <w:bCs/>
      <w:sz w:val="28"/>
      <w:szCs w:val="28"/>
      <w:lang w:eastAsia="ru-RU"/>
    </w:rPr>
  </w:style>
  <w:style w:type="character" w:customStyle="1" w:styleId="350">
    <w:name w:val="Заголовок 3 Знак50"/>
    <w:basedOn w:val="a1"/>
    <w:uiPriority w:val="1"/>
    <w:rsid w:val="00C23D13"/>
    <w:rPr>
      <w:rFonts w:ascii="Times New Roman" w:eastAsiaTheme="minorEastAsia" w:hAnsi="Times New Roman" w:cs="Times New Roman"/>
      <w:b/>
      <w:bCs/>
      <w:sz w:val="24"/>
      <w:szCs w:val="24"/>
      <w:lang w:eastAsia="ru-RU"/>
    </w:rPr>
  </w:style>
  <w:style w:type="numbering" w:customStyle="1" w:styleId="1501">
    <w:name w:val="Нет списка150"/>
    <w:next w:val="a3"/>
    <w:uiPriority w:val="99"/>
    <w:semiHidden/>
    <w:unhideWhenUsed/>
    <w:rsid w:val="00C23D13"/>
  </w:style>
  <w:style w:type="character" w:customStyle="1" w:styleId="516">
    <w:name w:val="Основной текст Знак51"/>
    <w:basedOn w:val="a1"/>
    <w:uiPriority w:val="1"/>
    <w:rsid w:val="00C23D13"/>
    <w:rPr>
      <w:rFonts w:ascii="Times New Roman" w:eastAsiaTheme="minorEastAsia" w:hAnsi="Times New Roman" w:cs="Times New Roman"/>
      <w:sz w:val="24"/>
      <w:szCs w:val="24"/>
      <w:lang w:eastAsia="ru-RU"/>
    </w:rPr>
  </w:style>
  <w:style w:type="paragraph" w:customStyle="1" w:styleId="TableParagraph50">
    <w:name w:val="Table Paragraph5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00">
    <w:name w:val="Верхний колонтитул Знак50"/>
    <w:basedOn w:val="a1"/>
    <w:uiPriority w:val="99"/>
    <w:rsid w:val="00C23D13"/>
    <w:rPr>
      <w:rFonts w:ascii="Times New Roman" w:eastAsiaTheme="minorEastAsia" w:hAnsi="Times New Roman" w:cs="Times New Roman"/>
      <w:sz w:val="24"/>
      <w:szCs w:val="24"/>
      <w:lang w:eastAsia="ru-RU"/>
    </w:rPr>
  </w:style>
  <w:style w:type="character" w:customStyle="1" w:styleId="501">
    <w:name w:val="Нижний колонтитул Знак50"/>
    <w:basedOn w:val="a1"/>
    <w:uiPriority w:val="99"/>
    <w:rsid w:val="00C23D13"/>
    <w:rPr>
      <w:rFonts w:ascii="Times New Roman" w:eastAsiaTheme="minorEastAsia" w:hAnsi="Times New Roman" w:cs="Times New Roman"/>
      <w:sz w:val="24"/>
      <w:szCs w:val="24"/>
      <w:lang w:eastAsia="ru-RU"/>
    </w:rPr>
  </w:style>
  <w:style w:type="paragraph" w:customStyle="1" w:styleId="21500">
    <w:name w:val="Заголовок 2150"/>
    <w:basedOn w:val="a"/>
    <w:uiPriority w:val="1"/>
    <w:qFormat/>
    <w:rsid w:val="00C23D13"/>
    <w:pPr>
      <w:widowControl w:val="0"/>
      <w:ind w:left="692" w:hanging="8"/>
      <w:outlineLvl w:val="2"/>
    </w:pPr>
    <w:rPr>
      <w:rFonts w:eastAsia="Times New Roman"/>
      <w:b/>
      <w:bCs/>
      <w:sz w:val="28"/>
      <w:szCs w:val="28"/>
      <w:lang w:val="en-US"/>
    </w:rPr>
  </w:style>
  <w:style w:type="character" w:customStyle="1" w:styleId="502">
    <w:name w:val="Гипертекстовая ссылка50"/>
    <w:basedOn w:val="a1"/>
    <w:uiPriority w:val="99"/>
    <w:rsid w:val="00C23D13"/>
    <w:rPr>
      <w:b w:val="0"/>
      <w:bCs w:val="0"/>
      <w:color w:val="106BBE"/>
    </w:rPr>
  </w:style>
  <w:style w:type="table" w:customStyle="1" w:styleId="TableNormal50">
    <w:name w:val="Table Normal5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02">
    <w:name w:val="Сетка таблицы15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500">
    <w:name w:val="Оглавление 1150"/>
    <w:basedOn w:val="a"/>
    <w:uiPriority w:val="1"/>
    <w:qFormat/>
    <w:rsid w:val="00C23D13"/>
    <w:pPr>
      <w:spacing w:before="96"/>
      <w:ind w:left="116" w:hanging="12"/>
    </w:pPr>
    <w:rPr>
      <w:rFonts w:eastAsia="Times New Roman" w:cs="Times New Roman"/>
      <w:szCs w:val="24"/>
      <w:lang w:eastAsia="ru-RU"/>
    </w:rPr>
  </w:style>
  <w:style w:type="paragraph" w:customStyle="1" w:styleId="21501">
    <w:name w:val="Оглавление 2150"/>
    <w:basedOn w:val="a"/>
    <w:uiPriority w:val="1"/>
    <w:qFormat/>
    <w:rsid w:val="00C23D13"/>
    <w:pPr>
      <w:spacing w:before="102"/>
      <w:ind w:left="356" w:hanging="8"/>
    </w:pPr>
    <w:rPr>
      <w:rFonts w:eastAsia="Times New Roman" w:cs="Times New Roman"/>
      <w:szCs w:val="24"/>
      <w:lang w:eastAsia="ru-RU"/>
    </w:rPr>
  </w:style>
  <w:style w:type="paragraph" w:customStyle="1" w:styleId="31500">
    <w:name w:val="Оглавление 3150"/>
    <w:basedOn w:val="a"/>
    <w:uiPriority w:val="1"/>
    <w:qFormat/>
    <w:rsid w:val="00C23D13"/>
    <w:pPr>
      <w:spacing w:before="112"/>
      <w:ind w:left="596" w:hanging="540"/>
    </w:pPr>
    <w:rPr>
      <w:rFonts w:eastAsia="Times New Roman" w:cs="Times New Roman"/>
      <w:szCs w:val="24"/>
      <w:lang w:eastAsia="ru-RU"/>
    </w:rPr>
  </w:style>
  <w:style w:type="paragraph" w:customStyle="1" w:styleId="11501">
    <w:name w:val="Заголовок 115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01">
    <w:name w:val="Заголовок 3150"/>
    <w:basedOn w:val="a"/>
    <w:uiPriority w:val="1"/>
    <w:qFormat/>
    <w:rsid w:val="00C23D13"/>
    <w:pPr>
      <w:ind w:left="824"/>
      <w:outlineLvl w:val="3"/>
    </w:pPr>
    <w:rPr>
      <w:rFonts w:eastAsia="Times New Roman" w:cs="Times New Roman"/>
      <w:b/>
      <w:bCs/>
      <w:szCs w:val="24"/>
      <w:lang w:eastAsia="ru-RU"/>
    </w:rPr>
  </w:style>
  <w:style w:type="character" w:customStyle="1" w:styleId="503">
    <w:name w:val="Текст выноски Знак50"/>
    <w:basedOn w:val="a1"/>
    <w:uiPriority w:val="99"/>
    <w:semiHidden/>
    <w:rsid w:val="00C23D13"/>
    <w:rPr>
      <w:rFonts w:ascii="Tahoma" w:eastAsia="Times New Roman" w:hAnsi="Tahoma" w:cs="Tahoma"/>
      <w:sz w:val="16"/>
      <w:szCs w:val="16"/>
      <w:lang w:eastAsia="ru-RU"/>
    </w:rPr>
  </w:style>
  <w:style w:type="character" w:customStyle="1" w:styleId="504">
    <w:name w:val="Текст примечания Знак50"/>
    <w:basedOn w:val="a1"/>
    <w:uiPriority w:val="99"/>
    <w:semiHidden/>
    <w:rsid w:val="00C23D13"/>
    <w:rPr>
      <w:rFonts w:ascii="Times New Roman" w:eastAsia="Times New Roman" w:hAnsi="Times New Roman" w:cs="Times New Roman"/>
      <w:sz w:val="20"/>
      <w:szCs w:val="20"/>
      <w:lang w:eastAsia="ru-RU"/>
    </w:rPr>
  </w:style>
  <w:style w:type="character" w:customStyle="1" w:styleId="505">
    <w:name w:val="Тема примечания Знак50"/>
    <w:uiPriority w:val="99"/>
    <w:semiHidden/>
    <w:rsid w:val="00C23D13"/>
    <w:rPr>
      <w:rFonts w:ascii="Times New Roman" w:eastAsia="Times New Roman" w:hAnsi="Times New Roman" w:cs="Times New Roman"/>
      <w:b/>
      <w:bCs/>
      <w:sz w:val="20"/>
      <w:szCs w:val="20"/>
      <w:lang w:eastAsia="ru-RU"/>
    </w:rPr>
  </w:style>
  <w:style w:type="paragraph" w:customStyle="1" w:styleId="xl6550">
    <w:name w:val="xl65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0">
    <w:name w:val="xl66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0">
    <w:name w:val="xl675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0">
    <w:name w:val="xl685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0">
    <w:name w:val="xl69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0">
    <w:name w:val="xl705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0">
    <w:name w:val="xl71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0">
    <w:name w:val="xl725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0">
    <w:name w:val="xl73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0">
    <w:name w:val="xl74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0">
    <w:name w:val="xl75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0">
    <w:name w:val="xl76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0">
    <w:name w:val="xl77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9">
    <w:name w:val="xl78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90">
    <w:name w:val="Заголовок 1 Знак49"/>
    <w:basedOn w:val="a1"/>
    <w:uiPriority w:val="1"/>
    <w:rsid w:val="00C23D13"/>
    <w:rPr>
      <w:rFonts w:ascii="Times New Roman" w:eastAsiaTheme="minorEastAsia" w:hAnsi="Times New Roman" w:cs="Times New Roman"/>
      <w:b/>
      <w:bCs/>
      <w:sz w:val="32"/>
      <w:szCs w:val="32"/>
      <w:lang w:eastAsia="ru-RU"/>
    </w:rPr>
  </w:style>
  <w:style w:type="character" w:customStyle="1" w:styleId="250">
    <w:name w:val="Заголовок 2 Знак50"/>
    <w:basedOn w:val="a1"/>
    <w:uiPriority w:val="1"/>
    <w:rsid w:val="00C23D13"/>
    <w:rPr>
      <w:rFonts w:ascii="Times New Roman" w:eastAsiaTheme="minorEastAsia" w:hAnsi="Times New Roman" w:cs="Times New Roman"/>
      <w:b/>
      <w:bCs/>
      <w:sz w:val="28"/>
      <w:szCs w:val="28"/>
      <w:lang w:eastAsia="ru-RU"/>
    </w:rPr>
  </w:style>
  <w:style w:type="character" w:customStyle="1" w:styleId="349">
    <w:name w:val="Заголовок 3 Знак49"/>
    <w:basedOn w:val="a1"/>
    <w:uiPriority w:val="1"/>
    <w:rsid w:val="00C23D13"/>
    <w:rPr>
      <w:rFonts w:ascii="Times New Roman" w:eastAsiaTheme="minorEastAsia" w:hAnsi="Times New Roman" w:cs="Times New Roman"/>
      <w:b/>
      <w:bCs/>
      <w:sz w:val="24"/>
      <w:szCs w:val="24"/>
      <w:lang w:eastAsia="ru-RU"/>
    </w:rPr>
  </w:style>
  <w:style w:type="numbering" w:customStyle="1" w:styleId="1491">
    <w:name w:val="Нет списка149"/>
    <w:next w:val="a3"/>
    <w:uiPriority w:val="99"/>
    <w:semiHidden/>
    <w:unhideWhenUsed/>
    <w:rsid w:val="00C23D13"/>
  </w:style>
  <w:style w:type="character" w:customStyle="1" w:styleId="506">
    <w:name w:val="Основной текст Знак50"/>
    <w:basedOn w:val="a1"/>
    <w:uiPriority w:val="1"/>
    <w:rsid w:val="00C23D13"/>
    <w:rPr>
      <w:rFonts w:ascii="Times New Roman" w:eastAsiaTheme="minorEastAsia" w:hAnsi="Times New Roman" w:cs="Times New Roman"/>
      <w:sz w:val="24"/>
      <w:szCs w:val="24"/>
      <w:lang w:eastAsia="ru-RU"/>
    </w:rPr>
  </w:style>
  <w:style w:type="paragraph" w:customStyle="1" w:styleId="TableParagraph49">
    <w:name w:val="Table Paragraph4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9">
    <w:name w:val="Верхний колонтитул Знак49"/>
    <w:basedOn w:val="a1"/>
    <w:uiPriority w:val="99"/>
    <w:rsid w:val="00C23D13"/>
    <w:rPr>
      <w:rFonts w:ascii="Times New Roman" w:eastAsiaTheme="minorEastAsia" w:hAnsi="Times New Roman" w:cs="Times New Roman"/>
      <w:sz w:val="24"/>
      <w:szCs w:val="24"/>
      <w:lang w:eastAsia="ru-RU"/>
    </w:rPr>
  </w:style>
  <w:style w:type="character" w:customStyle="1" w:styleId="490">
    <w:name w:val="Нижний колонтитул Знак49"/>
    <w:basedOn w:val="a1"/>
    <w:uiPriority w:val="99"/>
    <w:rsid w:val="00C23D13"/>
    <w:rPr>
      <w:rFonts w:ascii="Times New Roman" w:eastAsiaTheme="minorEastAsia" w:hAnsi="Times New Roman" w:cs="Times New Roman"/>
      <w:sz w:val="24"/>
      <w:szCs w:val="24"/>
      <w:lang w:eastAsia="ru-RU"/>
    </w:rPr>
  </w:style>
  <w:style w:type="paragraph" w:customStyle="1" w:styleId="2149">
    <w:name w:val="Заголовок 2149"/>
    <w:basedOn w:val="a"/>
    <w:uiPriority w:val="1"/>
    <w:qFormat/>
    <w:rsid w:val="00C23D13"/>
    <w:pPr>
      <w:widowControl w:val="0"/>
      <w:ind w:left="692" w:hanging="8"/>
      <w:outlineLvl w:val="2"/>
    </w:pPr>
    <w:rPr>
      <w:rFonts w:eastAsia="Times New Roman"/>
      <w:b/>
      <w:bCs/>
      <w:sz w:val="28"/>
      <w:szCs w:val="28"/>
      <w:lang w:val="en-US"/>
    </w:rPr>
  </w:style>
  <w:style w:type="character" w:customStyle="1" w:styleId="491">
    <w:name w:val="Гипертекстовая ссылка49"/>
    <w:basedOn w:val="a1"/>
    <w:uiPriority w:val="99"/>
    <w:rsid w:val="00C23D13"/>
    <w:rPr>
      <w:b w:val="0"/>
      <w:bCs w:val="0"/>
      <w:color w:val="106BBE"/>
    </w:rPr>
  </w:style>
  <w:style w:type="table" w:customStyle="1" w:styleId="TableNormal49">
    <w:name w:val="Table Normal4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92">
    <w:name w:val="Сетка таблицы14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90">
    <w:name w:val="Оглавление 1149"/>
    <w:basedOn w:val="a"/>
    <w:uiPriority w:val="1"/>
    <w:qFormat/>
    <w:rsid w:val="00C23D13"/>
    <w:pPr>
      <w:spacing w:before="96"/>
      <w:ind w:left="116" w:hanging="12"/>
    </w:pPr>
    <w:rPr>
      <w:rFonts w:eastAsia="Times New Roman" w:cs="Times New Roman"/>
      <w:szCs w:val="24"/>
      <w:lang w:eastAsia="ru-RU"/>
    </w:rPr>
  </w:style>
  <w:style w:type="paragraph" w:customStyle="1" w:styleId="21490">
    <w:name w:val="Оглавление 2149"/>
    <w:basedOn w:val="a"/>
    <w:uiPriority w:val="1"/>
    <w:qFormat/>
    <w:rsid w:val="00C23D13"/>
    <w:pPr>
      <w:spacing w:before="102"/>
      <w:ind w:left="356" w:hanging="8"/>
    </w:pPr>
    <w:rPr>
      <w:rFonts w:eastAsia="Times New Roman" w:cs="Times New Roman"/>
      <w:szCs w:val="24"/>
      <w:lang w:eastAsia="ru-RU"/>
    </w:rPr>
  </w:style>
  <w:style w:type="paragraph" w:customStyle="1" w:styleId="3149">
    <w:name w:val="Оглавление 3149"/>
    <w:basedOn w:val="a"/>
    <w:uiPriority w:val="1"/>
    <w:qFormat/>
    <w:rsid w:val="00C23D13"/>
    <w:pPr>
      <w:spacing w:before="112"/>
      <w:ind w:left="596" w:hanging="540"/>
    </w:pPr>
    <w:rPr>
      <w:rFonts w:eastAsia="Times New Roman" w:cs="Times New Roman"/>
      <w:szCs w:val="24"/>
      <w:lang w:eastAsia="ru-RU"/>
    </w:rPr>
  </w:style>
  <w:style w:type="paragraph" w:customStyle="1" w:styleId="11491">
    <w:name w:val="Заголовок 114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90">
    <w:name w:val="Заголовок 3149"/>
    <w:basedOn w:val="a"/>
    <w:uiPriority w:val="1"/>
    <w:qFormat/>
    <w:rsid w:val="00C23D13"/>
    <w:pPr>
      <w:ind w:left="824"/>
      <w:outlineLvl w:val="3"/>
    </w:pPr>
    <w:rPr>
      <w:rFonts w:eastAsia="Times New Roman" w:cs="Times New Roman"/>
      <w:b/>
      <w:bCs/>
      <w:szCs w:val="24"/>
      <w:lang w:eastAsia="ru-RU"/>
    </w:rPr>
  </w:style>
  <w:style w:type="character" w:customStyle="1" w:styleId="492">
    <w:name w:val="Текст выноски Знак49"/>
    <w:basedOn w:val="a1"/>
    <w:uiPriority w:val="99"/>
    <w:semiHidden/>
    <w:rsid w:val="00C23D13"/>
    <w:rPr>
      <w:rFonts w:ascii="Tahoma" w:eastAsia="Times New Roman" w:hAnsi="Tahoma" w:cs="Tahoma"/>
      <w:sz w:val="16"/>
      <w:szCs w:val="16"/>
      <w:lang w:eastAsia="ru-RU"/>
    </w:rPr>
  </w:style>
  <w:style w:type="character" w:customStyle="1" w:styleId="493">
    <w:name w:val="Текст примечания Знак49"/>
    <w:basedOn w:val="a1"/>
    <w:uiPriority w:val="99"/>
    <w:semiHidden/>
    <w:rsid w:val="00C23D13"/>
    <w:rPr>
      <w:rFonts w:ascii="Times New Roman" w:eastAsia="Times New Roman" w:hAnsi="Times New Roman" w:cs="Times New Roman"/>
      <w:sz w:val="20"/>
      <w:szCs w:val="20"/>
      <w:lang w:eastAsia="ru-RU"/>
    </w:rPr>
  </w:style>
  <w:style w:type="character" w:customStyle="1" w:styleId="494">
    <w:name w:val="Тема примечания Знак49"/>
    <w:uiPriority w:val="99"/>
    <w:semiHidden/>
    <w:rsid w:val="00C23D13"/>
    <w:rPr>
      <w:rFonts w:ascii="Times New Roman" w:eastAsia="Times New Roman" w:hAnsi="Times New Roman" w:cs="Times New Roman"/>
      <w:b/>
      <w:bCs/>
      <w:sz w:val="20"/>
      <w:szCs w:val="20"/>
      <w:lang w:eastAsia="ru-RU"/>
    </w:rPr>
  </w:style>
  <w:style w:type="paragraph" w:customStyle="1" w:styleId="xl6549">
    <w:name w:val="xl65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9">
    <w:name w:val="xl66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9">
    <w:name w:val="xl674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9">
    <w:name w:val="xl684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9">
    <w:name w:val="xl69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9">
    <w:name w:val="xl704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9">
    <w:name w:val="xl71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9">
    <w:name w:val="xl724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9">
    <w:name w:val="xl73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9">
    <w:name w:val="xl74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9">
    <w:name w:val="xl75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9">
    <w:name w:val="xl76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9">
    <w:name w:val="xl77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8">
    <w:name w:val="xl78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80">
    <w:name w:val="Заголовок 1 Знак48"/>
    <w:basedOn w:val="a1"/>
    <w:uiPriority w:val="1"/>
    <w:rsid w:val="00C23D13"/>
    <w:rPr>
      <w:rFonts w:ascii="Times New Roman" w:eastAsiaTheme="minorEastAsia" w:hAnsi="Times New Roman" w:cs="Times New Roman"/>
      <w:b/>
      <w:bCs/>
      <w:sz w:val="32"/>
      <w:szCs w:val="32"/>
      <w:lang w:eastAsia="ru-RU"/>
    </w:rPr>
  </w:style>
  <w:style w:type="character" w:customStyle="1" w:styleId="249">
    <w:name w:val="Заголовок 2 Знак49"/>
    <w:basedOn w:val="a1"/>
    <w:uiPriority w:val="1"/>
    <w:rsid w:val="00C23D13"/>
    <w:rPr>
      <w:rFonts w:ascii="Times New Roman" w:eastAsiaTheme="minorEastAsia" w:hAnsi="Times New Roman" w:cs="Times New Roman"/>
      <w:b/>
      <w:bCs/>
      <w:sz w:val="28"/>
      <w:szCs w:val="28"/>
      <w:lang w:eastAsia="ru-RU"/>
    </w:rPr>
  </w:style>
  <w:style w:type="character" w:customStyle="1" w:styleId="348">
    <w:name w:val="Заголовок 3 Знак48"/>
    <w:basedOn w:val="a1"/>
    <w:uiPriority w:val="1"/>
    <w:rsid w:val="00C23D13"/>
    <w:rPr>
      <w:rFonts w:ascii="Times New Roman" w:eastAsiaTheme="minorEastAsia" w:hAnsi="Times New Roman" w:cs="Times New Roman"/>
      <w:b/>
      <w:bCs/>
      <w:sz w:val="24"/>
      <w:szCs w:val="24"/>
      <w:lang w:eastAsia="ru-RU"/>
    </w:rPr>
  </w:style>
  <w:style w:type="numbering" w:customStyle="1" w:styleId="1481">
    <w:name w:val="Нет списка148"/>
    <w:next w:val="a3"/>
    <w:uiPriority w:val="99"/>
    <w:semiHidden/>
    <w:unhideWhenUsed/>
    <w:rsid w:val="00C23D13"/>
  </w:style>
  <w:style w:type="character" w:customStyle="1" w:styleId="495">
    <w:name w:val="Основной текст Знак49"/>
    <w:basedOn w:val="a1"/>
    <w:uiPriority w:val="1"/>
    <w:rsid w:val="00C23D13"/>
    <w:rPr>
      <w:rFonts w:ascii="Times New Roman" w:eastAsiaTheme="minorEastAsia" w:hAnsi="Times New Roman" w:cs="Times New Roman"/>
      <w:sz w:val="24"/>
      <w:szCs w:val="24"/>
      <w:lang w:eastAsia="ru-RU"/>
    </w:rPr>
  </w:style>
  <w:style w:type="paragraph" w:customStyle="1" w:styleId="TableParagraph48">
    <w:name w:val="Table Paragraph4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80">
    <w:name w:val="Верхний колонтитул Знак48"/>
    <w:basedOn w:val="a1"/>
    <w:uiPriority w:val="99"/>
    <w:rsid w:val="00C23D13"/>
    <w:rPr>
      <w:rFonts w:ascii="Times New Roman" w:eastAsiaTheme="minorEastAsia" w:hAnsi="Times New Roman" w:cs="Times New Roman"/>
      <w:sz w:val="24"/>
      <w:szCs w:val="24"/>
      <w:lang w:eastAsia="ru-RU"/>
    </w:rPr>
  </w:style>
  <w:style w:type="character" w:customStyle="1" w:styleId="481">
    <w:name w:val="Нижний колонтитул Знак48"/>
    <w:basedOn w:val="a1"/>
    <w:uiPriority w:val="99"/>
    <w:rsid w:val="00C23D13"/>
    <w:rPr>
      <w:rFonts w:ascii="Times New Roman" w:eastAsiaTheme="minorEastAsia" w:hAnsi="Times New Roman" w:cs="Times New Roman"/>
      <w:sz w:val="24"/>
      <w:szCs w:val="24"/>
      <w:lang w:eastAsia="ru-RU"/>
    </w:rPr>
  </w:style>
  <w:style w:type="paragraph" w:customStyle="1" w:styleId="2148">
    <w:name w:val="Заголовок 2148"/>
    <w:basedOn w:val="a"/>
    <w:uiPriority w:val="1"/>
    <w:qFormat/>
    <w:rsid w:val="00C23D13"/>
    <w:pPr>
      <w:widowControl w:val="0"/>
      <w:ind w:left="692" w:hanging="8"/>
      <w:outlineLvl w:val="2"/>
    </w:pPr>
    <w:rPr>
      <w:rFonts w:eastAsia="Times New Roman"/>
      <w:b/>
      <w:bCs/>
      <w:sz w:val="28"/>
      <w:szCs w:val="28"/>
      <w:lang w:val="en-US"/>
    </w:rPr>
  </w:style>
  <w:style w:type="character" w:customStyle="1" w:styleId="482">
    <w:name w:val="Гипертекстовая ссылка48"/>
    <w:basedOn w:val="a1"/>
    <w:uiPriority w:val="99"/>
    <w:rsid w:val="00C23D13"/>
    <w:rPr>
      <w:b w:val="0"/>
      <w:bCs w:val="0"/>
      <w:color w:val="106BBE"/>
    </w:rPr>
  </w:style>
  <w:style w:type="table" w:customStyle="1" w:styleId="TableNormal48">
    <w:name w:val="Table Normal4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82">
    <w:name w:val="Сетка таблицы14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80">
    <w:name w:val="Оглавление 1148"/>
    <w:basedOn w:val="a"/>
    <w:uiPriority w:val="1"/>
    <w:qFormat/>
    <w:rsid w:val="00C23D13"/>
    <w:pPr>
      <w:spacing w:before="96"/>
      <w:ind w:left="116" w:hanging="12"/>
    </w:pPr>
    <w:rPr>
      <w:rFonts w:eastAsia="Times New Roman" w:cs="Times New Roman"/>
      <w:szCs w:val="24"/>
      <w:lang w:eastAsia="ru-RU"/>
    </w:rPr>
  </w:style>
  <w:style w:type="paragraph" w:customStyle="1" w:styleId="21480">
    <w:name w:val="Оглавление 2148"/>
    <w:basedOn w:val="a"/>
    <w:uiPriority w:val="1"/>
    <w:qFormat/>
    <w:rsid w:val="00C23D13"/>
    <w:pPr>
      <w:spacing w:before="102"/>
      <w:ind w:left="356" w:hanging="8"/>
    </w:pPr>
    <w:rPr>
      <w:rFonts w:eastAsia="Times New Roman" w:cs="Times New Roman"/>
      <w:szCs w:val="24"/>
      <w:lang w:eastAsia="ru-RU"/>
    </w:rPr>
  </w:style>
  <w:style w:type="paragraph" w:customStyle="1" w:styleId="3148">
    <w:name w:val="Оглавление 3148"/>
    <w:basedOn w:val="a"/>
    <w:uiPriority w:val="1"/>
    <w:qFormat/>
    <w:rsid w:val="00C23D13"/>
    <w:pPr>
      <w:spacing w:before="112"/>
      <w:ind w:left="596" w:hanging="540"/>
    </w:pPr>
    <w:rPr>
      <w:rFonts w:eastAsia="Times New Roman" w:cs="Times New Roman"/>
      <w:szCs w:val="24"/>
      <w:lang w:eastAsia="ru-RU"/>
    </w:rPr>
  </w:style>
  <w:style w:type="paragraph" w:customStyle="1" w:styleId="11481">
    <w:name w:val="Заголовок 114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80">
    <w:name w:val="Заголовок 3148"/>
    <w:basedOn w:val="a"/>
    <w:uiPriority w:val="1"/>
    <w:qFormat/>
    <w:rsid w:val="00C23D13"/>
    <w:pPr>
      <w:ind w:left="824"/>
      <w:outlineLvl w:val="3"/>
    </w:pPr>
    <w:rPr>
      <w:rFonts w:eastAsia="Times New Roman" w:cs="Times New Roman"/>
      <w:b/>
      <w:bCs/>
      <w:szCs w:val="24"/>
      <w:lang w:eastAsia="ru-RU"/>
    </w:rPr>
  </w:style>
  <w:style w:type="character" w:customStyle="1" w:styleId="483">
    <w:name w:val="Текст выноски Знак48"/>
    <w:basedOn w:val="a1"/>
    <w:uiPriority w:val="99"/>
    <w:semiHidden/>
    <w:rsid w:val="00C23D13"/>
    <w:rPr>
      <w:rFonts w:ascii="Tahoma" w:eastAsia="Times New Roman" w:hAnsi="Tahoma" w:cs="Tahoma"/>
      <w:sz w:val="16"/>
      <w:szCs w:val="16"/>
      <w:lang w:eastAsia="ru-RU"/>
    </w:rPr>
  </w:style>
  <w:style w:type="character" w:customStyle="1" w:styleId="484">
    <w:name w:val="Текст примечания Знак48"/>
    <w:basedOn w:val="a1"/>
    <w:uiPriority w:val="99"/>
    <w:semiHidden/>
    <w:rsid w:val="00C23D13"/>
    <w:rPr>
      <w:rFonts w:ascii="Times New Roman" w:eastAsia="Times New Roman" w:hAnsi="Times New Roman" w:cs="Times New Roman"/>
      <w:sz w:val="20"/>
      <w:szCs w:val="20"/>
      <w:lang w:eastAsia="ru-RU"/>
    </w:rPr>
  </w:style>
  <w:style w:type="character" w:customStyle="1" w:styleId="485">
    <w:name w:val="Тема примечания Знак48"/>
    <w:uiPriority w:val="99"/>
    <w:semiHidden/>
    <w:rsid w:val="00C23D13"/>
    <w:rPr>
      <w:rFonts w:ascii="Times New Roman" w:eastAsia="Times New Roman" w:hAnsi="Times New Roman" w:cs="Times New Roman"/>
      <w:b/>
      <w:bCs/>
      <w:sz w:val="20"/>
      <w:szCs w:val="20"/>
      <w:lang w:eastAsia="ru-RU"/>
    </w:rPr>
  </w:style>
  <w:style w:type="paragraph" w:customStyle="1" w:styleId="xl6548">
    <w:name w:val="xl65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8">
    <w:name w:val="xl66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8">
    <w:name w:val="xl674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8">
    <w:name w:val="xl684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8">
    <w:name w:val="xl69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8">
    <w:name w:val="xl704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8">
    <w:name w:val="xl71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8">
    <w:name w:val="xl724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8">
    <w:name w:val="xl73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8">
    <w:name w:val="xl74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8">
    <w:name w:val="xl75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8">
    <w:name w:val="xl76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8">
    <w:name w:val="xl77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7">
    <w:name w:val="xl78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70">
    <w:name w:val="Заголовок 1 Знак47"/>
    <w:basedOn w:val="a1"/>
    <w:uiPriority w:val="1"/>
    <w:rsid w:val="00C23D13"/>
    <w:rPr>
      <w:rFonts w:ascii="Times New Roman" w:eastAsiaTheme="minorEastAsia" w:hAnsi="Times New Roman" w:cs="Times New Roman"/>
      <w:b/>
      <w:bCs/>
      <w:sz w:val="32"/>
      <w:szCs w:val="32"/>
      <w:lang w:eastAsia="ru-RU"/>
    </w:rPr>
  </w:style>
  <w:style w:type="character" w:customStyle="1" w:styleId="248">
    <w:name w:val="Заголовок 2 Знак48"/>
    <w:basedOn w:val="a1"/>
    <w:uiPriority w:val="1"/>
    <w:rsid w:val="00C23D13"/>
    <w:rPr>
      <w:rFonts w:ascii="Times New Roman" w:eastAsiaTheme="minorEastAsia" w:hAnsi="Times New Roman" w:cs="Times New Roman"/>
      <w:b/>
      <w:bCs/>
      <w:sz w:val="28"/>
      <w:szCs w:val="28"/>
      <w:lang w:eastAsia="ru-RU"/>
    </w:rPr>
  </w:style>
  <w:style w:type="character" w:customStyle="1" w:styleId="347">
    <w:name w:val="Заголовок 3 Знак47"/>
    <w:basedOn w:val="a1"/>
    <w:uiPriority w:val="1"/>
    <w:rsid w:val="00C23D13"/>
    <w:rPr>
      <w:rFonts w:ascii="Times New Roman" w:eastAsiaTheme="minorEastAsia" w:hAnsi="Times New Roman" w:cs="Times New Roman"/>
      <w:b/>
      <w:bCs/>
      <w:sz w:val="24"/>
      <w:szCs w:val="24"/>
      <w:lang w:eastAsia="ru-RU"/>
    </w:rPr>
  </w:style>
  <w:style w:type="numbering" w:customStyle="1" w:styleId="1471">
    <w:name w:val="Нет списка147"/>
    <w:next w:val="a3"/>
    <w:uiPriority w:val="99"/>
    <w:semiHidden/>
    <w:unhideWhenUsed/>
    <w:rsid w:val="00C23D13"/>
  </w:style>
  <w:style w:type="character" w:customStyle="1" w:styleId="486">
    <w:name w:val="Основной текст Знак48"/>
    <w:basedOn w:val="a1"/>
    <w:uiPriority w:val="1"/>
    <w:rsid w:val="00C23D13"/>
    <w:rPr>
      <w:rFonts w:ascii="Times New Roman" w:eastAsiaTheme="minorEastAsia" w:hAnsi="Times New Roman" w:cs="Times New Roman"/>
      <w:sz w:val="24"/>
      <w:szCs w:val="24"/>
      <w:lang w:eastAsia="ru-RU"/>
    </w:rPr>
  </w:style>
  <w:style w:type="paragraph" w:customStyle="1" w:styleId="TableParagraph47">
    <w:name w:val="Table Paragraph4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70">
    <w:name w:val="Верхний колонтитул Знак47"/>
    <w:basedOn w:val="a1"/>
    <w:uiPriority w:val="99"/>
    <w:rsid w:val="00C23D13"/>
    <w:rPr>
      <w:rFonts w:ascii="Times New Roman" w:eastAsiaTheme="minorEastAsia" w:hAnsi="Times New Roman" w:cs="Times New Roman"/>
      <w:sz w:val="24"/>
      <w:szCs w:val="24"/>
      <w:lang w:eastAsia="ru-RU"/>
    </w:rPr>
  </w:style>
  <w:style w:type="character" w:customStyle="1" w:styleId="471">
    <w:name w:val="Нижний колонтитул Знак47"/>
    <w:basedOn w:val="a1"/>
    <w:uiPriority w:val="99"/>
    <w:rsid w:val="00C23D13"/>
    <w:rPr>
      <w:rFonts w:ascii="Times New Roman" w:eastAsiaTheme="minorEastAsia" w:hAnsi="Times New Roman" w:cs="Times New Roman"/>
      <w:sz w:val="24"/>
      <w:szCs w:val="24"/>
      <w:lang w:eastAsia="ru-RU"/>
    </w:rPr>
  </w:style>
  <w:style w:type="paragraph" w:customStyle="1" w:styleId="2147">
    <w:name w:val="Заголовок 2147"/>
    <w:basedOn w:val="a"/>
    <w:uiPriority w:val="1"/>
    <w:qFormat/>
    <w:rsid w:val="00C23D13"/>
    <w:pPr>
      <w:widowControl w:val="0"/>
      <w:ind w:left="692" w:hanging="8"/>
      <w:outlineLvl w:val="2"/>
    </w:pPr>
    <w:rPr>
      <w:rFonts w:eastAsia="Times New Roman"/>
      <w:b/>
      <w:bCs/>
      <w:sz w:val="28"/>
      <w:szCs w:val="28"/>
      <w:lang w:val="en-US"/>
    </w:rPr>
  </w:style>
  <w:style w:type="character" w:customStyle="1" w:styleId="472">
    <w:name w:val="Гипертекстовая ссылка47"/>
    <w:basedOn w:val="a1"/>
    <w:uiPriority w:val="99"/>
    <w:rsid w:val="00C23D13"/>
    <w:rPr>
      <w:b w:val="0"/>
      <w:bCs w:val="0"/>
      <w:color w:val="106BBE"/>
    </w:rPr>
  </w:style>
  <w:style w:type="table" w:customStyle="1" w:styleId="TableNormal47">
    <w:name w:val="Table Normal4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72">
    <w:name w:val="Сетка таблицы14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70">
    <w:name w:val="Оглавление 1147"/>
    <w:basedOn w:val="a"/>
    <w:uiPriority w:val="1"/>
    <w:qFormat/>
    <w:rsid w:val="00C23D13"/>
    <w:pPr>
      <w:spacing w:before="96"/>
      <w:ind w:left="116" w:hanging="12"/>
    </w:pPr>
    <w:rPr>
      <w:rFonts w:eastAsia="Times New Roman" w:cs="Times New Roman"/>
      <w:szCs w:val="24"/>
      <w:lang w:eastAsia="ru-RU"/>
    </w:rPr>
  </w:style>
  <w:style w:type="paragraph" w:customStyle="1" w:styleId="21470">
    <w:name w:val="Оглавление 2147"/>
    <w:basedOn w:val="a"/>
    <w:uiPriority w:val="1"/>
    <w:qFormat/>
    <w:rsid w:val="00C23D13"/>
    <w:pPr>
      <w:spacing w:before="102"/>
      <w:ind w:left="356" w:hanging="8"/>
    </w:pPr>
    <w:rPr>
      <w:rFonts w:eastAsia="Times New Roman" w:cs="Times New Roman"/>
      <w:szCs w:val="24"/>
      <w:lang w:eastAsia="ru-RU"/>
    </w:rPr>
  </w:style>
  <w:style w:type="paragraph" w:customStyle="1" w:styleId="3147">
    <w:name w:val="Оглавление 3147"/>
    <w:basedOn w:val="a"/>
    <w:uiPriority w:val="1"/>
    <w:qFormat/>
    <w:rsid w:val="00C23D13"/>
    <w:pPr>
      <w:spacing w:before="112"/>
      <w:ind w:left="596" w:hanging="540"/>
    </w:pPr>
    <w:rPr>
      <w:rFonts w:eastAsia="Times New Roman" w:cs="Times New Roman"/>
      <w:szCs w:val="24"/>
      <w:lang w:eastAsia="ru-RU"/>
    </w:rPr>
  </w:style>
  <w:style w:type="paragraph" w:customStyle="1" w:styleId="11471">
    <w:name w:val="Заголовок 114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70">
    <w:name w:val="Заголовок 3147"/>
    <w:basedOn w:val="a"/>
    <w:uiPriority w:val="1"/>
    <w:qFormat/>
    <w:rsid w:val="00C23D13"/>
    <w:pPr>
      <w:ind w:left="824"/>
      <w:outlineLvl w:val="3"/>
    </w:pPr>
    <w:rPr>
      <w:rFonts w:eastAsia="Times New Roman" w:cs="Times New Roman"/>
      <w:b/>
      <w:bCs/>
      <w:szCs w:val="24"/>
      <w:lang w:eastAsia="ru-RU"/>
    </w:rPr>
  </w:style>
  <w:style w:type="character" w:customStyle="1" w:styleId="473">
    <w:name w:val="Текст выноски Знак47"/>
    <w:basedOn w:val="a1"/>
    <w:uiPriority w:val="99"/>
    <w:semiHidden/>
    <w:rsid w:val="00C23D13"/>
    <w:rPr>
      <w:rFonts w:ascii="Tahoma" w:eastAsia="Times New Roman" w:hAnsi="Tahoma" w:cs="Tahoma"/>
      <w:sz w:val="16"/>
      <w:szCs w:val="16"/>
      <w:lang w:eastAsia="ru-RU"/>
    </w:rPr>
  </w:style>
  <w:style w:type="character" w:customStyle="1" w:styleId="474">
    <w:name w:val="Текст примечания Знак47"/>
    <w:basedOn w:val="a1"/>
    <w:uiPriority w:val="99"/>
    <w:semiHidden/>
    <w:rsid w:val="00C23D13"/>
    <w:rPr>
      <w:rFonts w:ascii="Times New Roman" w:eastAsia="Times New Roman" w:hAnsi="Times New Roman" w:cs="Times New Roman"/>
      <w:sz w:val="20"/>
      <w:szCs w:val="20"/>
      <w:lang w:eastAsia="ru-RU"/>
    </w:rPr>
  </w:style>
  <w:style w:type="character" w:customStyle="1" w:styleId="475">
    <w:name w:val="Тема примечания Знак47"/>
    <w:uiPriority w:val="99"/>
    <w:semiHidden/>
    <w:rsid w:val="00C23D13"/>
    <w:rPr>
      <w:rFonts w:ascii="Times New Roman" w:eastAsia="Times New Roman" w:hAnsi="Times New Roman" w:cs="Times New Roman"/>
      <w:b/>
      <w:bCs/>
      <w:sz w:val="20"/>
      <w:szCs w:val="20"/>
      <w:lang w:eastAsia="ru-RU"/>
    </w:rPr>
  </w:style>
  <w:style w:type="paragraph" w:customStyle="1" w:styleId="xl6547">
    <w:name w:val="xl65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7">
    <w:name w:val="xl66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7">
    <w:name w:val="xl674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7">
    <w:name w:val="xl684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7">
    <w:name w:val="xl69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7">
    <w:name w:val="xl704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7">
    <w:name w:val="xl71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7">
    <w:name w:val="xl724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7">
    <w:name w:val="xl73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7">
    <w:name w:val="xl74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7">
    <w:name w:val="xl75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7">
    <w:name w:val="xl76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7">
    <w:name w:val="xl77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6">
    <w:name w:val="xl78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60">
    <w:name w:val="Заголовок 1 Знак46"/>
    <w:basedOn w:val="a1"/>
    <w:uiPriority w:val="1"/>
    <w:rsid w:val="00C23D13"/>
    <w:rPr>
      <w:rFonts w:ascii="Times New Roman" w:eastAsiaTheme="minorEastAsia" w:hAnsi="Times New Roman" w:cs="Times New Roman"/>
      <w:b/>
      <w:bCs/>
      <w:sz w:val="32"/>
      <w:szCs w:val="32"/>
      <w:lang w:eastAsia="ru-RU"/>
    </w:rPr>
  </w:style>
  <w:style w:type="character" w:customStyle="1" w:styleId="247">
    <w:name w:val="Заголовок 2 Знак47"/>
    <w:basedOn w:val="a1"/>
    <w:uiPriority w:val="1"/>
    <w:rsid w:val="00C23D13"/>
    <w:rPr>
      <w:rFonts w:ascii="Times New Roman" w:eastAsiaTheme="minorEastAsia" w:hAnsi="Times New Roman" w:cs="Times New Roman"/>
      <w:b/>
      <w:bCs/>
      <w:sz w:val="28"/>
      <w:szCs w:val="28"/>
      <w:lang w:eastAsia="ru-RU"/>
    </w:rPr>
  </w:style>
  <w:style w:type="character" w:customStyle="1" w:styleId="346">
    <w:name w:val="Заголовок 3 Знак46"/>
    <w:basedOn w:val="a1"/>
    <w:uiPriority w:val="1"/>
    <w:rsid w:val="00C23D13"/>
    <w:rPr>
      <w:rFonts w:ascii="Times New Roman" w:eastAsiaTheme="minorEastAsia" w:hAnsi="Times New Roman" w:cs="Times New Roman"/>
      <w:b/>
      <w:bCs/>
      <w:sz w:val="24"/>
      <w:szCs w:val="24"/>
      <w:lang w:eastAsia="ru-RU"/>
    </w:rPr>
  </w:style>
  <w:style w:type="numbering" w:customStyle="1" w:styleId="1461">
    <w:name w:val="Нет списка146"/>
    <w:next w:val="a3"/>
    <w:uiPriority w:val="99"/>
    <w:semiHidden/>
    <w:unhideWhenUsed/>
    <w:rsid w:val="00C23D13"/>
  </w:style>
  <w:style w:type="character" w:customStyle="1" w:styleId="476">
    <w:name w:val="Основной текст Знак47"/>
    <w:basedOn w:val="a1"/>
    <w:uiPriority w:val="1"/>
    <w:rsid w:val="00C23D13"/>
    <w:rPr>
      <w:rFonts w:ascii="Times New Roman" w:eastAsiaTheme="minorEastAsia" w:hAnsi="Times New Roman" w:cs="Times New Roman"/>
      <w:sz w:val="24"/>
      <w:szCs w:val="24"/>
      <w:lang w:eastAsia="ru-RU"/>
    </w:rPr>
  </w:style>
  <w:style w:type="paragraph" w:customStyle="1" w:styleId="TableParagraph46">
    <w:name w:val="Table Paragraph4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60">
    <w:name w:val="Верхний колонтитул Знак46"/>
    <w:basedOn w:val="a1"/>
    <w:uiPriority w:val="99"/>
    <w:rsid w:val="00C23D13"/>
    <w:rPr>
      <w:rFonts w:ascii="Times New Roman" w:eastAsiaTheme="minorEastAsia" w:hAnsi="Times New Roman" w:cs="Times New Roman"/>
      <w:sz w:val="24"/>
      <w:szCs w:val="24"/>
      <w:lang w:eastAsia="ru-RU"/>
    </w:rPr>
  </w:style>
  <w:style w:type="character" w:customStyle="1" w:styleId="461">
    <w:name w:val="Нижний колонтитул Знак46"/>
    <w:basedOn w:val="a1"/>
    <w:uiPriority w:val="99"/>
    <w:rsid w:val="00C23D13"/>
    <w:rPr>
      <w:rFonts w:ascii="Times New Roman" w:eastAsiaTheme="minorEastAsia" w:hAnsi="Times New Roman" w:cs="Times New Roman"/>
      <w:sz w:val="24"/>
      <w:szCs w:val="24"/>
      <w:lang w:eastAsia="ru-RU"/>
    </w:rPr>
  </w:style>
  <w:style w:type="paragraph" w:customStyle="1" w:styleId="2146">
    <w:name w:val="Заголовок 2146"/>
    <w:basedOn w:val="a"/>
    <w:uiPriority w:val="1"/>
    <w:qFormat/>
    <w:rsid w:val="00C23D13"/>
    <w:pPr>
      <w:widowControl w:val="0"/>
      <w:ind w:left="692" w:hanging="8"/>
      <w:outlineLvl w:val="2"/>
    </w:pPr>
    <w:rPr>
      <w:rFonts w:eastAsia="Times New Roman"/>
      <w:b/>
      <w:bCs/>
      <w:sz w:val="28"/>
      <w:szCs w:val="28"/>
      <w:lang w:val="en-US"/>
    </w:rPr>
  </w:style>
  <w:style w:type="character" w:customStyle="1" w:styleId="462">
    <w:name w:val="Гипертекстовая ссылка46"/>
    <w:basedOn w:val="a1"/>
    <w:uiPriority w:val="99"/>
    <w:rsid w:val="00C23D13"/>
    <w:rPr>
      <w:b w:val="0"/>
      <w:bCs w:val="0"/>
      <w:color w:val="106BBE"/>
    </w:rPr>
  </w:style>
  <w:style w:type="table" w:customStyle="1" w:styleId="TableNormal46">
    <w:name w:val="Table Normal4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62">
    <w:name w:val="Сетка таблицы14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60">
    <w:name w:val="Оглавление 1146"/>
    <w:basedOn w:val="a"/>
    <w:uiPriority w:val="1"/>
    <w:qFormat/>
    <w:rsid w:val="00C23D13"/>
    <w:pPr>
      <w:spacing w:before="96"/>
      <w:ind w:left="116" w:hanging="12"/>
    </w:pPr>
    <w:rPr>
      <w:rFonts w:eastAsia="Times New Roman" w:cs="Times New Roman"/>
      <w:szCs w:val="24"/>
      <w:lang w:eastAsia="ru-RU"/>
    </w:rPr>
  </w:style>
  <w:style w:type="paragraph" w:customStyle="1" w:styleId="21460">
    <w:name w:val="Оглавление 2146"/>
    <w:basedOn w:val="a"/>
    <w:uiPriority w:val="1"/>
    <w:qFormat/>
    <w:rsid w:val="00C23D13"/>
    <w:pPr>
      <w:spacing w:before="102"/>
      <w:ind w:left="356" w:hanging="8"/>
    </w:pPr>
    <w:rPr>
      <w:rFonts w:eastAsia="Times New Roman" w:cs="Times New Roman"/>
      <w:szCs w:val="24"/>
      <w:lang w:eastAsia="ru-RU"/>
    </w:rPr>
  </w:style>
  <w:style w:type="paragraph" w:customStyle="1" w:styleId="3146">
    <w:name w:val="Оглавление 3146"/>
    <w:basedOn w:val="a"/>
    <w:uiPriority w:val="1"/>
    <w:qFormat/>
    <w:rsid w:val="00C23D13"/>
    <w:pPr>
      <w:spacing w:before="112"/>
      <w:ind w:left="596" w:hanging="540"/>
    </w:pPr>
    <w:rPr>
      <w:rFonts w:eastAsia="Times New Roman" w:cs="Times New Roman"/>
      <w:szCs w:val="24"/>
      <w:lang w:eastAsia="ru-RU"/>
    </w:rPr>
  </w:style>
  <w:style w:type="paragraph" w:customStyle="1" w:styleId="11461">
    <w:name w:val="Заголовок 114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60">
    <w:name w:val="Заголовок 3146"/>
    <w:basedOn w:val="a"/>
    <w:uiPriority w:val="1"/>
    <w:qFormat/>
    <w:rsid w:val="00C23D13"/>
    <w:pPr>
      <w:ind w:left="824"/>
      <w:outlineLvl w:val="3"/>
    </w:pPr>
    <w:rPr>
      <w:rFonts w:eastAsia="Times New Roman" w:cs="Times New Roman"/>
      <w:b/>
      <w:bCs/>
      <w:szCs w:val="24"/>
      <w:lang w:eastAsia="ru-RU"/>
    </w:rPr>
  </w:style>
  <w:style w:type="character" w:customStyle="1" w:styleId="463">
    <w:name w:val="Текст выноски Знак46"/>
    <w:basedOn w:val="a1"/>
    <w:uiPriority w:val="99"/>
    <w:semiHidden/>
    <w:rsid w:val="00C23D13"/>
    <w:rPr>
      <w:rFonts w:ascii="Tahoma" w:eastAsia="Times New Roman" w:hAnsi="Tahoma" w:cs="Tahoma"/>
      <w:sz w:val="16"/>
      <w:szCs w:val="16"/>
      <w:lang w:eastAsia="ru-RU"/>
    </w:rPr>
  </w:style>
  <w:style w:type="character" w:customStyle="1" w:styleId="464">
    <w:name w:val="Текст примечания Знак46"/>
    <w:basedOn w:val="a1"/>
    <w:uiPriority w:val="99"/>
    <w:semiHidden/>
    <w:rsid w:val="00C23D13"/>
    <w:rPr>
      <w:rFonts w:ascii="Times New Roman" w:eastAsia="Times New Roman" w:hAnsi="Times New Roman" w:cs="Times New Roman"/>
      <w:sz w:val="20"/>
      <w:szCs w:val="20"/>
      <w:lang w:eastAsia="ru-RU"/>
    </w:rPr>
  </w:style>
  <w:style w:type="character" w:customStyle="1" w:styleId="465">
    <w:name w:val="Тема примечания Знак46"/>
    <w:uiPriority w:val="99"/>
    <w:semiHidden/>
    <w:rsid w:val="00C23D13"/>
    <w:rPr>
      <w:rFonts w:ascii="Times New Roman" w:eastAsia="Times New Roman" w:hAnsi="Times New Roman" w:cs="Times New Roman"/>
      <w:b/>
      <w:bCs/>
      <w:sz w:val="20"/>
      <w:szCs w:val="20"/>
      <w:lang w:eastAsia="ru-RU"/>
    </w:rPr>
  </w:style>
  <w:style w:type="paragraph" w:customStyle="1" w:styleId="xl6546">
    <w:name w:val="xl65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6">
    <w:name w:val="xl66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6">
    <w:name w:val="xl674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6">
    <w:name w:val="xl684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6">
    <w:name w:val="xl69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6">
    <w:name w:val="xl704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6">
    <w:name w:val="xl71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6">
    <w:name w:val="xl724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6">
    <w:name w:val="xl73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6">
    <w:name w:val="xl74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6">
    <w:name w:val="xl75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6">
    <w:name w:val="xl76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6">
    <w:name w:val="xl77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5">
    <w:name w:val="xl78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50">
    <w:name w:val="Заголовок 1 Знак45"/>
    <w:basedOn w:val="a1"/>
    <w:uiPriority w:val="1"/>
    <w:rsid w:val="00C23D13"/>
    <w:rPr>
      <w:rFonts w:ascii="Times New Roman" w:eastAsiaTheme="minorEastAsia" w:hAnsi="Times New Roman" w:cs="Times New Roman"/>
      <w:b/>
      <w:bCs/>
      <w:sz w:val="32"/>
      <w:szCs w:val="32"/>
      <w:lang w:eastAsia="ru-RU"/>
    </w:rPr>
  </w:style>
  <w:style w:type="character" w:customStyle="1" w:styleId="246">
    <w:name w:val="Заголовок 2 Знак46"/>
    <w:basedOn w:val="a1"/>
    <w:uiPriority w:val="1"/>
    <w:rsid w:val="00C23D13"/>
    <w:rPr>
      <w:rFonts w:ascii="Times New Roman" w:eastAsiaTheme="minorEastAsia" w:hAnsi="Times New Roman" w:cs="Times New Roman"/>
      <w:b/>
      <w:bCs/>
      <w:sz w:val="28"/>
      <w:szCs w:val="28"/>
      <w:lang w:eastAsia="ru-RU"/>
    </w:rPr>
  </w:style>
  <w:style w:type="character" w:customStyle="1" w:styleId="345">
    <w:name w:val="Заголовок 3 Знак45"/>
    <w:basedOn w:val="a1"/>
    <w:uiPriority w:val="1"/>
    <w:rsid w:val="00C23D13"/>
    <w:rPr>
      <w:rFonts w:ascii="Times New Roman" w:eastAsiaTheme="minorEastAsia" w:hAnsi="Times New Roman" w:cs="Times New Roman"/>
      <w:b/>
      <w:bCs/>
      <w:sz w:val="24"/>
      <w:szCs w:val="24"/>
      <w:lang w:eastAsia="ru-RU"/>
    </w:rPr>
  </w:style>
  <w:style w:type="numbering" w:customStyle="1" w:styleId="1451">
    <w:name w:val="Нет списка145"/>
    <w:next w:val="a3"/>
    <w:uiPriority w:val="99"/>
    <w:semiHidden/>
    <w:unhideWhenUsed/>
    <w:rsid w:val="00C23D13"/>
  </w:style>
  <w:style w:type="character" w:customStyle="1" w:styleId="466">
    <w:name w:val="Основной текст Знак46"/>
    <w:basedOn w:val="a1"/>
    <w:uiPriority w:val="1"/>
    <w:rsid w:val="00C23D13"/>
    <w:rPr>
      <w:rFonts w:ascii="Times New Roman" w:eastAsiaTheme="minorEastAsia" w:hAnsi="Times New Roman" w:cs="Times New Roman"/>
      <w:sz w:val="24"/>
      <w:szCs w:val="24"/>
      <w:lang w:eastAsia="ru-RU"/>
    </w:rPr>
  </w:style>
  <w:style w:type="paragraph" w:customStyle="1" w:styleId="TableParagraph45">
    <w:name w:val="Table Paragraph4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50">
    <w:name w:val="Верхний колонтитул Знак45"/>
    <w:basedOn w:val="a1"/>
    <w:uiPriority w:val="99"/>
    <w:rsid w:val="00C23D13"/>
    <w:rPr>
      <w:rFonts w:ascii="Times New Roman" w:eastAsiaTheme="minorEastAsia" w:hAnsi="Times New Roman" w:cs="Times New Roman"/>
      <w:sz w:val="24"/>
      <w:szCs w:val="24"/>
      <w:lang w:eastAsia="ru-RU"/>
    </w:rPr>
  </w:style>
  <w:style w:type="character" w:customStyle="1" w:styleId="451">
    <w:name w:val="Нижний колонтитул Знак45"/>
    <w:basedOn w:val="a1"/>
    <w:uiPriority w:val="99"/>
    <w:rsid w:val="00C23D13"/>
    <w:rPr>
      <w:rFonts w:ascii="Times New Roman" w:eastAsiaTheme="minorEastAsia" w:hAnsi="Times New Roman" w:cs="Times New Roman"/>
      <w:sz w:val="24"/>
      <w:szCs w:val="24"/>
      <w:lang w:eastAsia="ru-RU"/>
    </w:rPr>
  </w:style>
  <w:style w:type="paragraph" w:customStyle="1" w:styleId="21450">
    <w:name w:val="Заголовок 2145"/>
    <w:basedOn w:val="a"/>
    <w:uiPriority w:val="1"/>
    <w:qFormat/>
    <w:rsid w:val="00C23D13"/>
    <w:pPr>
      <w:widowControl w:val="0"/>
      <w:ind w:left="692" w:hanging="8"/>
      <w:outlineLvl w:val="2"/>
    </w:pPr>
    <w:rPr>
      <w:rFonts w:eastAsia="Times New Roman"/>
      <w:b/>
      <w:bCs/>
      <w:sz w:val="28"/>
      <w:szCs w:val="28"/>
      <w:lang w:val="en-US"/>
    </w:rPr>
  </w:style>
  <w:style w:type="character" w:customStyle="1" w:styleId="452">
    <w:name w:val="Гипертекстовая ссылка45"/>
    <w:basedOn w:val="a1"/>
    <w:uiPriority w:val="99"/>
    <w:rsid w:val="00C23D13"/>
    <w:rPr>
      <w:b w:val="0"/>
      <w:bCs w:val="0"/>
      <w:color w:val="106BBE"/>
    </w:rPr>
  </w:style>
  <w:style w:type="table" w:customStyle="1" w:styleId="TableNormal45">
    <w:name w:val="Table Normal4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52">
    <w:name w:val="Сетка таблицы14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50">
    <w:name w:val="Оглавление 1145"/>
    <w:basedOn w:val="a"/>
    <w:uiPriority w:val="1"/>
    <w:qFormat/>
    <w:rsid w:val="00C23D13"/>
    <w:pPr>
      <w:spacing w:before="96"/>
      <w:ind w:left="116" w:hanging="12"/>
    </w:pPr>
    <w:rPr>
      <w:rFonts w:eastAsia="Times New Roman" w:cs="Times New Roman"/>
      <w:szCs w:val="24"/>
      <w:lang w:eastAsia="ru-RU"/>
    </w:rPr>
  </w:style>
  <w:style w:type="paragraph" w:customStyle="1" w:styleId="21451">
    <w:name w:val="Оглавление 2145"/>
    <w:basedOn w:val="a"/>
    <w:uiPriority w:val="1"/>
    <w:qFormat/>
    <w:rsid w:val="00C23D13"/>
    <w:pPr>
      <w:spacing w:before="102"/>
      <w:ind w:left="356" w:hanging="8"/>
    </w:pPr>
    <w:rPr>
      <w:rFonts w:eastAsia="Times New Roman" w:cs="Times New Roman"/>
      <w:szCs w:val="24"/>
      <w:lang w:eastAsia="ru-RU"/>
    </w:rPr>
  </w:style>
  <w:style w:type="paragraph" w:customStyle="1" w:styleId="3145">
    <w:name w:val="Оглавление 3145"/>
    <w:basedOn w:val="a"/>
    <w:uiPriority w:val="1"/>
    <w:qFormat/>
    <w:rsid w:val="00C23D13"/>
    <w:pPr>
      <w:spacing w:before="112"/>
      <w:ind w:left="596" w:hanging="540"/>
    </w:pPr>
    <w:rPr>
      <w:rFonts w:eastAsia="Times New Roman" w:cs="Times New Roman"/>
      <w:szCs w:val="24"/>
      <w:lang w:eastAsia="ru-RU"/>
    </w:rPr>
  </w:style>
  <w:style w:type="paragraph" w:customStyle="1" w:styleId="11451">
    <w:name w:val="Заголовок 114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50">
    <w:name w:val="Заголовок 3145"/>
    <w:basedOn w:val="a"/>
    <w:uiPriority w:val="1"/>
    <w:qFormat/>
    <w:rsid w:val="00C23D13"/>
    <w:pPr>
      <w:ind w:left="824"/>
      <w:outlineLvl w:val="3"/>
    </w:pPr>
    <w:rPr>
      <w:rFonts w:eastAsia="Times New Roman" w:cs="Times New Roman"/>
      <w:b/>
      <w:bCs/>
      <w:szCs w:val="24"/>
      <w:lang w:eastAsia="ru-RU"/>
    </w:rPr>
  </w:style>
  <w:style w:type="character" w:customStyle="1" w:styleId="453">
    <w:name w:val="Текст выноски Знак45"/>
    <w:basedOn w:val="a1"/>
    <w:uiPriority w:val="99"/>
    <w:semiHidden/>
    <w:rsid w:val="00C23D13"/>
    <w:rPr>
      <w:rFonts w:ascii="Tahoma" w:eastAsia="Times New Roman" w:hAnsi="Tahoma" w:cs="Tahoma"/>
      <w:sz w:val="16"/>
      <w:szCs w:val="16"/>
      <w:lang w:eastAsia="ru-RU"/>
    </w:rPr>
  </w:style>
  <w:style w:type="character" w:customStyle="1" w:styleId="454">
    <w:name w:val="Текст примечания Знак45"/>
    <w:basedOn w:val="a1"/>
    <w:uiPriority w:val="99"/>
    <w:semiHidden/>
    <w:rsid w:val="00C23D13"/>
    <w:rPr>
      <w:rFonts w:ascii="Times New Roman" w:eastAsia="Times New Roman" w:hAnsi="Times New Roman" w:cs="Times New Roman"/>
      <w:sz w:val="20"/>
      <w:szCs w:val="20"/>
      <w:lang w:eastAsia="ru-RU"/>
    </w:rPr>
  </w:style>
  <w:style w:type="character" w:customStyle="1" w:styleId="455">
    <w:name w:val="Тема примечания Знак45"/>
    <w:uiPriority w:val="99"/>
    <w:semiHidden/>
    <w:rsid w:val="00C23D13"/>
    <w:rPr>
      <w:rFonts w:ascii="Times New Roman" w:eastAsia="Times New Roman" w:hAnsi="Times New Roman" w:cs="Times New Roman"/>
      <w:b/>
      <w:bCs/>
      <w:sz w:val="20"/>
      <w:szCs w:val="20"/>
      <w:lang w:eastAsia="ru-RU"/>
    </w:rPr>
  </w:style>
  <w:style w:type="paragraph" w:customStyle="1" w:styleId="xl6545">
    <w:name w:val="xl65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5">
    <w:name w:val="xl66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5">
    <w:name w:val="xl674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5">
    <w:name w:val="xl684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5">
    <w:name w:val="xl69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5">
    <w:name w:val="xl704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5">
    <w:name w:val="xl71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5">
    <w:name w:val="xl724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5">
    <w:name w:val="xl73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5">
    <w:name w:val="xl74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5">
    <w:name w:val="xl75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5">
    <w:name w:val="xl76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5">
    <w:name w:val="xl77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4">
    <w:name w:val="xl78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40">
    <w:name w:val="Заголовок 1 Знак44"/>
    <w:basedOn w:val="a1"/>
    <w:uiPriority w:val="1"/>
    <w:rsid w:val="00C23D13"/>
    <w:rPr>
      <w:rFonts w:ascii="Times New Roman" w:eastAsiaTheme="minorEastAsia" w:hAnsi="Times New Roman" w:cs="Times New Roman"/>
      <w:b/>
      <w:bCs/>
      <w:sz w:val="32"/>
      <w:szCs w:val="32"/>
      <w:lang w:eastAsia="ru-RU"/>
    </w:rPr>
  </w:style>
  <w:style w:type="character" w:customStyle="1" w:styleId="245">
    <w:name w:val="Заголовок 2 Знак45"/>
    <w:basedOn w:val="a1"/>
    <w:uiPriority w:val="1"/>
    <w:rsid w:val="00C23D13"/>
    <w:rPr>
      <w:rFonts w:ascii="Times New Roman" w:eastAsiaTheme="minorEastAsia" w:hAnsi="Times New Roman" w:cs="Times New Roman"/>
      <w:b/>
      <w:bCs/>
      <w:sz w:val="28"/>
      <w:szCs w:val="28"/>
      <w:lang w:eastAsia="ru-RU"/>
    </w:rPr>
  </w:style>
  <w:style w:type="character" w:customStyle="1" w:styleId="344">
    <w:name w:val="Заголовок 3 Знак44"/>
    <w:basedOn w:val="a1"/>
    <w:uiPriority w:val="1"/>
    <w:rsid w:val="00C23D13"/>
    <w:rPr>
      <w:rFonts w:ascii="Times New Roman" w:eastAsiaTheme="minorEastAsia" w:hAnsi="Times New Roman" w:cs="Times New Roman"/>
      <w:b/>
      <w:bCs/>
      <w:sz w:val="24"/>
      <w:szCs w:val="24"/>
      <w:lang w:eastAsia="ru-RU"/>
    </w:rPr>
  </w:style>
  <w:style w:type="numbering" w:customStyle="1" w:styleId="1441">
    <w:name w:val="Нет списка144"/>
    <w:next w:val="a3"/>
    <w:uiPriority w:val="99"/>
    <w:semiHidden/>
    <w:unhideWhenUsed/>
    <w:rsid w:val="00C23D13"/>
  </w:style>
  <w:style w:type="character" w:customStyle="1" w:styleId="456">
    <w:name w:val="Основной текст Знак45"/>
    <w:basedOn w:val="a1"/>
    <w:uiPriority w:val="1"/>
    <w:rsid w:val="00C23D13"/>
    <w:rPr>
      <w:rFonts w:ascii="Times New Roman" w:eastAsiaTheme="minorEastAsia" w:hAnsi="Times New Roman" w:cs="Times New Roman"/>
      <w:sz w:val="24"/>
      <w:szCs w:val="24"/>
      <w:lang w:eastAsia="ru-RU"/>
    </w:rPr>
  </w:style>
  <w:style w:type="paragraph" w:customStyle="1" w:styleId="TableParagraph44">
    <w:name w:val="Table Paragraph4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40">
    <w:name w:val="Верхний колонтитул Знак44"/>
    <w:basedOn w:val="a1"/>
    <w:uiPriority w:val="99"/>
    <w:rsid w:val="00C23D13"/>
    <w:rPr>
      <w:rFonts w:ascii="Times New Roman" w:eastAsiaTheme="minorEastAsia" w:hAnsi="Times New Roman" w:cs="Times New Roman"/>
      <w:sz w:val="24"/>
      <w:szCs w:val="24"/>
      <w:lang w:eastAsia="ru-RU"/>
    </w:rPr>
  </w:style>
  <w:style w:type="character" w:customStyle="1" w:styleId="441">
    <w:name w:val="Нижний колонтитул Знак44"/>
    <w:basedOn w:val="a1"/>
    <w:uiPriority w:val="99"/>
    <w:rsid w:val="00C23D13"/>
    <w:rPr>
      <w:rFonts w:ascii="Times New Roman" w:eastAsiaTheme="minorEastAsia" w:hAnsi="Times New Roman" w:cs="Times New Roman"/>
      <w:sz w:val="24"/>
      <w:szCs w:val="24"/>
      <w:lang w:eastAsia="ru-RU"/>
    </w:rPr>
  </w:style>
  <w:style w:type="paragraph" w:customStyle="1" w:styleId="21440">
    <w:name w:val="Заголовок 2144"/>
    <w:basedOn w:val="a"/>
    <w:uiPriority w:val="1"/>
    <w:qFormat/>
    <w:rsid w:val="00C23D13"/>
    <w:pPr>
      <w:widowControl w:val="0"/>
      <w:ind w:left="692" w:hanging="8"/>
      <w:outlineLvl w:val="2"/>
    </w:pPr>
    <w:rPr>
      <w:rFonts w:eastAsia="Times New Roman"/>
      <w:b/>
      <w:bCs/>
      <w:sz w:val="28"/>
      <w:szCs w:val="28"/>
      <w:lang w:val="en-US"/>
    </w:rPr>
  </w:style>
  <w:style w:type="character" w:customStyle="1" w:styleId="442">
    <w:name w:val="Гипертекстовая ссылка44"/>
    <w:basedOn w:val="a1"/>
    <w:uiPriority w:val="99"/>
    <w:rsid w:val="00C23D13"/>
    <w:rPr>
      <w:b w:val="0"/>
      <w:bCs w:val="0"/>
      <w:color w:val="106BBE"/>
    </w:rPr>
  </w:style>
  <w:style w:type="table" w:customStyle="1" w:styleId="TableNormal44">
    <w:name w:val="Table Normal4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42">
    <w:name w:val="Сетка таблицы14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40">
    <w:name w:val="Оглавление 1144"/>
    <w:basedOn w:val="a"/>
    <w:uiPriority w:val="1"/>
    <w:qFormat/>
    <w:rsid w:val="00C23D13"/>
    <w:pPr>
      <w:spacing w:before="96"/>
      <w:ind w:left="116" w:hanging="12"/>
    </w:pPr>
    <w:rPr>
      <w:rFonts w:eastAsia="Times New Roman" w:cs="Times New Roman"/>
      <w:szCs w:val="24"/>
      <w:lang w:eastAsia="ru-RU"/>
    </w:rPr>
  </w:style>
  <w:style w:type="paragraph" w:customStyle="1" w:styleId="21441">
    <w:name w:val="Оглавление 2144"/>
    <w:basedOn w:val="a"/>
    <w:uiPriority w:val="1"/>
    <w:qFormat/>
    <w:rsid w:val="00C23D13"/>
    <w:pPr>
      <w:spacing w:before="102"/>
      <w:ind w:left="356" w:hanging="8"/>
    </w:pPr>
    <w:rPr>
      <w:rFonts w:eastAsia="Times New Roman" w:cs="Times New Roman"/>
      <w:szCs w:val="24"/>
      <w:lang w:eastAsia="ru-RU"/>
    </w:rPr>
  </w:style>
  <w:style w:type="paragraph" w:customStyle="1" w:styleId="3144">
    <w:name w:val="Оглавление 3144"/>
    <w:basedOn w:val="a"/>
    <w:uiPriority w:val="1"/>
    <w:qFormat/>
    <w:rsid w:val="00C23D13"/>
    <w:pPr>
      <w:spacing w:before="112"/>
      <w:ind w:left="596" w:hanging="540"/>
    </w:pPr>
    <w:rPr>
      <w:rFonts w:eastAsia="Times New Roman" w:cs="Times New Roman"/>
      <w:szCs w:val="24"/>
      <w:lang w:eastAsia="ru-RU"/>
    </w:rPr>
  </w:style>
  <w:style w:type="paragraph" w:customStyle="1" w:styleId="11441">
    <w:name w:val="Заголовок 114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40">
    <w:name w:val="Заголовок 3144"/>
    <w:basedOn w:val="a"/>
    <w:uiPriority w:val="1"/>
    <w:qFormat/>
    <w:rsid w:val="00C23D13"/>
    <w:pPr>
      <w:ind w:left="824"/>
      <w:outlineLvl w:val="3"/>
    </w:pPr>
    <w:rPr>
      <w:rFonts w:eastAsia="Times New Roman" w:cs="Times New Roman"/>
      <w:b/>
      <w:bCs/>
      <w:szCs w:val="24"/>
      <w:lang w:eastAsia="ru-RU"/>
    </w:rPr>
  </w:style>
  <w:style w:type="character" w:customStyle="1" w:styleId="443">
    <w:name w:val="Текст выноски Знак44"/>
    <w:basedOn w:val="a1"/>
    <w:uiPriority w:val="99"/>
    <w:semiHidden/>
    <w:rsid w:val="00C23D13"/>
    <w:rPr>
      <w:rFonts w:ascii="Tahoma" w:eastAsia="Times New Roman" w:hAnsi="Tahoma" w:cs="Tahoma"/>
      <w:sz w:val="16"/>
      <w:szCs w:val="16"/>
      <w:lang w:eastAsia="ru-RU"/>
    </w:rPr>
  </w:style>
  <w:style w:type="character" w:customStyle="1" w:styleId="444">
    <w:name w:val="Текст примечания Знак44"/>
    <w:basedOn w:val="a1"/>
    <w:uiPriority w:val="99"/>
    <w:semiHidden/>
    <w:rsid w:val="00C23D13"/>
    <w:rPr>
      <w:rFonts w:ascii="Times New Roman" w:eastAsia="Times New Roman" w:hAnsi="Times New Roman" w:cs="Times New Roman"/>
      <w:sz w:val="20"/>
      <w:szCs w:val="20"/>
      <w:lang w:eastAsia="ru-RU"/>
    </w:rPr>
  </w:style>
  <w:style w:type="character" w:customStyle="1" w:styleId="445">
    <w:name w:val="Тема примечания Знак44"/>
    <w:uiPriority w:val="99"/>
    <w:semiHidden/>
    <w:rsid w:val="00C23D13"/>
    <w:rPr>
      <w:rFonts w:ascii="Times New Roman" w:eastAsia="Times New Roman" w:hAnsi="Times New Roman" w:cs="Times New Roman"/>
      <w:b/>
      <w:bCs/>
      <w:sz w:val="20"/>
      <w:szCs w:val="20"/>
      <w:lang w:eastAsia="ru-RU"/>
    </w:rPr>
  </w:style>
  <w:style w:type="paragraph" w:customStyle="1" w:styleId="xl6544">
    <w:name w:val="xl65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4">
    <w:name w:val="xl66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4">
    <w:name w:val="xl674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4">
    <w:name w:val="xl684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4">
    <w:name w:val="xl69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4">
    <w:name w:val="xl704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4">
    <w:name w:val="xl71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4">
    <w:name w:val="xl724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4">
    <w:name w:val="xl73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4">
    <w:name w:val="xl74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4">
    <w:name w:val="xl75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4">
    <w:name w:val="xl76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4">
    <w:name w:val="xl77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3">
    <w:name w:val="xl78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30">
    <w:name w:val="Заголовок 1 Знак43"/>
    <w:basedOn w:val="a1"/>
    <w:uiPriority w:val="1"/>
    <w:rsid w:val="00C23D13"/>
    <w:rPr>
      <w:rFonts w:ascii="Times New Roman" w:eastAsiaTheme="minorEastAsia" w:hAnsi="Times New Roman" w:cs="Times New Roman"/>
      <w:b/>
      <w:bCs/>
      <w:sz w:val="32"/>
      <w:szCs w:val="32"/>
      <w:lang w:eastAsia="ru-RU"/>
    </w:rPr>
  </w:style>
  <w:style w:type="character" w:customStyle="1" w:styleId="244">
    <w:name w:val="Заголовок 2 Знак44"/>
    <w:basedOn w:val="a1"/>
    <w:uiPriority w:val="1"/>
    <w:rsid w:val="00C23D13"/>
    <w:rPr>
      <w:rFonts w:ascii="Times New Roman" w:eastAsiaTheme="minorEastAsia" w:hAnsi="Times New Roman" w:cs="Times New Roman"/>
      <w:b/>
      <w:bCs/>
      <w:sz w:val="28"/>
      <w:szCs w:val="28"/>
      <w:lang w:eastAsia="ru-RU"/>
    </w:rPr>
  </w:style>
  <w:style w:type="character" w:customStyle="1" w:styleId="343">
    <w:name w:val="Заголовок 3 Знак43"/>
    <w:basedOn w:val="a1"/>
    <w:uiPriority w:val="1"/>
    <w:rsid w:val="00C23D13"/>
    <w:rPr>
      <w:rFonts w:ascii="Times New Roman" w:eastAsiaTheme="minorEastAsia" w:hAnsi="Times New Roman" w:cs="Times New Roman"/>
      <w:b/>
      <w:bCs/>
      <w:sz w:val="24"/>
      <w:szCs w:val="24"/>
      <w:lang w:eastAsia="ru-RU"/>
    </w:rPr>
  </w:style>
  <w:style w:type="numbering" w:customStyle="1" w:styleId="1431">
    <w:name w:val="Нет списка143"/>
    <w:next w:val="a3"/>
    <w:uiPriority w:val="99"/>
    <w:semiHidden/>
    <w:unhideWhenUsed/>
    <w:rsid w:val="00C23D13"/>
  </w:style>
  <w:style w:type="character" w:customStyle="1" w:styleId="446">
    <w:name w:val="Основной текст Знак44"/>
    <w:basedOn w:val="a1"/>
    <w:uiPriority w:val="1"/>
    <w:rsid w:val="00C23D13"/>
    <w:rPr>
      <w:rFonts w:ascii="Times New Roman" w:eastAsiaTheme="minorEastAsia" w:hAnsi="Times New Roman" w:cs="Times New Roman"/>
      <w:sz w:val="24"/>
      <w:szCs w:val="24"/>
      <w:lang w:eastAsia="ru-RU"/>
    </w:rPr>
  </w:style>
  <w:style w:type="paragraph" w:customStyle="1" w:styleId="TableParagraph43">
    <w:name w:val="Table Paragraph4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30">
    <w:name w:val="Верхний колонтитул Знак43"/>
    <w:basedOn w:val="a1"/>
    <w:uiPriority w:val="99"/>
    <w:rsid w:val="00C23D13"/>
    <w:rPr>
      <w:rFonts w:ascii="Times New Roman" w:eastAsiaTheme="minorEastAsia" w:hAnsi="Times New Roman" w:cs="Times New Roman"/>
      <w:sz w:val="24"/>
      <w:szCs w:val="24"/>
      <w:lang w:eastAsia="ru-RU"/>
    </w:rPr>
  </w:style>
  <w:style w:type="character" w:customStyle="1" w:styleId="431">
    <w:name w:val="Нижний колонтитул Знак43"/>
    <w:basedOn w:val="a1"/>
    <w:uiPriority w:val="99"/>
    <w:rsid w:val="00C23D13"/>
    <w:rPr>
      <w:rFonts w:ascii="Times New Roman" w:eastAsiaTheme="minorEastAsia" w:hAnsi="Times New Roman" w:cs="Times New Roman"/>
      <w:sz w:val="24"/>
      <w:szCs w:val="24"/>
      <w:lang w:eastAsia="ru-RU"/>
    </w:rPr>
  </w:style>
  <w:style w:type="paragraph" w:customStyle="1" w:styleId="21430">
    <w:name w:val="Заголовок 2143"/>
    <w:basedOn w:val="a"/>
    <w:uiPriority w:val="1"/>
    <w:qFormat/>
    <w:rsid w:val="00C23D13"/>
    <w:pPr>
      <w:widowControl w:val="0"/>
      <w:ind w:left="692" w:hanging="8"/>
      <w:outlineLvl w:val="2"/>
    </w:pPr>
    <w:rPr>
      <w:rFonts w:eastAsia="Times New Roman"/>
      <w:b/>
      <w:bCs/>
      <w:sz w:val="28"/>
      <w:szCs w:val="28"/>
      <w:lang w:val="en-US"/>
    </w:rPr>
  </w:style>
  <w:style w:type="character" w:customStyle="1" w:styleId="432">
    <w:name w:val="Гипертекстовая ссылка43"/>
    <w:basedOn w:val="a1"/>
    <w:uiPriority w:val="99"/>
    <w:rsid w:val="00C23D13"/>
    <w:rPr>
      <w:b w:val="0"/>
      <w:bCs w:val="0"/>
      <w:color w:val="106BBE"/>
    </w:rPr>
  </w:style>
  <w:style w:type="table" w:customStyle="1" w:styleId="TableNormal43">
    <w:name w:val="Table Normal4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32">
    <w:name w:val="Сетка таблицы14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30">
    <w:name w:val="Оглавление 1143"/>
    <w:basedOn w:val="a"/>
    <w:uiPriority w:val="1"/>
    <w:qFormat/>
    <w:rsid w:val="00C23D13"/>
    <w:pPr>
      <w:spacing w:before="96"/>
      <w:ind w:left="116" w:hanging="12"/>
    </w:pPr>
    <w:rPr>
      <w:rFonts w:eastAsia="Times New Roman" w:cs="Times New Roman"/>
      <w:szCs w:val="24"/>
      <w:lang w:eastAsia="ru-RU"/>
    </w:rPr>
  </w:style>
  <w:style w:type="paragraph" w:customStyle="1" w:styleId="21431">
    <w:name w:val="Оглавление 2143"/>
    <w:basedOn w:val="a"/>
    <w:uiPriority w:val="1"/>
    <w:qFormat/>
    <w:rsid w:val="00C23D13"/>
    <w:pPr>
      <w:spacing w:before="102"/>
      <w:ind w:left="356" w:hanging="8"/>
    </w:pPr>
    <w:rPr>
      <w:rFonts w:eastAsia="Times New Roman" w:cs="Times New Roman"/>
      <w:szCs w:val="24"/>
      <w:lang w:eastAsia="ru-RU"/>
    </w:rPr>
  </w:style>
  <w:style w:type="paragraph" w:customStyle="1" w:styleId="3143">
    <w:name w:val="Оглавление 3143"/>
    <w:basedOn w:val="a"/>
    <w:uiPriority w:val="1"/>
    <w:qFormat/>
    <w:rsid w:val="00C23D13"/>
    <w:pPr>
      <w:spacing w:before="112"/>
      <w:ind w:left="596" w:hanging="540"/>
    </w:pPr>
    <w:rPr>
      <w:rFonts w:eastAsia="Times New Roman" w:cs="Times New Roman"/>
      <w:szCs w:val="24"/>
      <w:lang w:eastAsia="ru-RU"/>
    </w:rPr>
  </w:style>
  <w:style w:type="paragraph" w:customStyle="1" w:styleId="11431">
    <w:name w:val="Заголовок 114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30">
    <w:name w:val="Заголовок 3143"/>
    <w:basedOn w:val="a"/>
    <w:uiPriority w:val="1"/>
    <w:qFormat/>
    <w:rsid w:val="00C23D13"/>
    <w:pPr>
      <w:ind w:left="824"/>
      <w:outlineLvl w:val="3"/>
    </w:pPr>
    <w:rPr>
      <w:rFonts w:eastAsia="Times New Roman" w:cs="Times New Roman"/>
      <w:b/>
      <w:bCs/>
      <w:szCs w:val="24"/>
      <w:lang w:eastAsia="ru-RU"/>
    </w:rPr>
  </w:style>
  <w:style w:type="character" w:customStyle="1" w:styleId="433">
    <w:name w:val="Текст выноски Знак43"/>
    <w:basedOn w:val="a1"/>
    <w:uiPriority w:val="99"/>
    <w:semiHidden/>
    <w:rsid w:val="00C23D13"/>
    <w:rPr>
      <w:rFonts w:ascii="Tahoma" w:eastAsia="Times New Roman" w:hAnsi="Tahoma" w:cs="Tahoma"/>
      <w:sz w:val="16"/>
      <w:szCs w:val="16"/>
      <w:lang w:eastAsia="ru-RU"/>
    </w:rPr>
  </w:style>
  <w:style w:type="character" w:customStyle="1" w:styleId="434">
    <w:name w:val="Текст примечания Знак43"/>
    <w:basedOn w:val="a1"/>
    <w:uiPriority w:val="99"/>
    <w:semiHidden/>
    <w:rsid w:val="00C23D13"/>
    <w:rPr>
      <w:rFonts w:ascii="Times New Roman" w:eastAsia="Times New Roman" w:hAnsi="Times New Roman" w:cs="Times New Roman"/>
      <w:sz w:val="20"/>
      <w:szCs w:val="20"/>
      <w:lang w:eastAsia="ru-RU"/>
    </w:rPr>
  </w:style>
  <w:style w:type="character" w:customStyle="1" w:styleId="435">
    <w:name w:val="Тема примечания Знак43"/>
    <w:uiPriority w:val="99"/>
    <w:semiHidden/>
    <w:rsid w:val="00C23D13"/>
    <w:rPr>
      <w:rFonts w:ascii="Times New Roman" w:eastAsia="Times New Roman" w:hAnsi="Times New Roman" w:cs="Times New Roman"/>
      <w:b/>
      <w:bCs/>
      <w:sz w:val="20"/>
      <w:szCs w:val="20"/>
      <w:lang w:eastAsia="ru-RU"/>
    </w:rPr>
  </w:style>
  <w:style w:type="paragraph" w:customStyle="1" w:styleId="xl6543">
    <w:name w:val="xl65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3">
    <w:name w:val="xl66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3">
    <w:name w:val="xl674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3">
    <w:name w:val="xl684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3">
    <w:name w:val="xl69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3">
    <w:name w:val="xl704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3">
    <w:name w:val="xl71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3">
    <w:name w:val="xl724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3">
    <w:name w:val="xl73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3">
    <w:name w:val="xl74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3">
    <w:name w:val="xl75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3">
    <w:name w:val="xl76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3">
    <w:name w:val="xl77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2">
    <w:name w:val="xl78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20">
    <w:name w:val="Заголовок 1 Знак42"/>
    <w:basedOn w:val="a1"/>
    <w:uiPriority w:val="1"/>
    <w:rsid w:val="00C23D13"/>
    <w:rPr>
      <w:rFonts w:ascii="Times New Roman" w:eastAsiaTheme="minorEastAsia" w:hAnsi="Times New Roman" w:cs="Times New Roman"/>
      <w:b/>
      <w:bCs/>
      <w:sz w:val="32"/>
      <w:szCs w:val="32"/>
      <w:lang w:eastAsia="ru-RU"/>
    </w:rPr>
  </w:style>
  <w:style w:type="character" w:customStyle="1" w:styleId="243">
    <w:name w:val="Заголовок 2 Знак43"/>
    <w:basedOn w:val="a1"/>
    <w:uiPriority w:val="1"/>
    <w:rsid w:val="00C23D13"/>
    <w:rPr>
      <w:rFonts w:ascii="Times New Roman" w:eastAsiaTheme="minorEastAsia" w:hAnsi="Times New Roman" w:cs="Times New Roman"/>
      <w:b/>
      <w:bCs/>
      <w:sz w:val="28"/>
      <w:szCs w:val="28"/>
      <w:lang w:eastAsia="ru-RU"/>
    </w:rPr>
  </w:style>
  <w:style w:type="character" w:customStyle="1" w:styleId="342">
    <w:name w:val="Заголовок 3 Знак42"/>
    <w:basedOn w:val="a1"/>
    <w:uiPriority w:val="1"/>
    <w:rsid w:val="00C23D13"/>
    <w:rPr>
      <w:rFonts w:ascii="Times New Roman" w:eastAsiaTheme="minorEastAsia" w:hAnsi="Times New Roman" w:cs="Times New Roman"/>
      <w:b/>
      <w:bCs/>
      <w:sz w:val="24"/>
      <w:szCs w:val="24"/>
      <w:lang w:eastAsia="ru-RU"/>
    </w:rPr>
  </w:style>
  <w:style w:type="numbering" w:customStyle="1" w:styleId="1421">
    <w:name w:val="Нет списка142"/>
    <w:next w:val="a3"/>
    <w:uiPriority w:val="99"/>
    <w:semiHidden/>
    <w:unhideWhenUsed/>
    <w:rsid w:val="00C23D13"/>
  </w:style>
  <w:style w:type="character" w:customStyle="1" w:styleId="436">
    <w:name w:val="Основной текст Знак43"/>
    <w:basedOn w:val="a1"/>
    <w:uiPriority w:val="1"/>
    <w:rsid w:val="00C23D13"/>
    <w:rPr>
      <w:rFonts w:ascii="Times New Roman" w:eastAsiaTheme="minorEastAsia" w:hAnsi="Times New Roman" w:cs="Times New Roman"/>
      <w:sz w:val="24"/>
      <w:szCs w:val="24"/>
      <w:lang w:eastAsia="ru-RU"/>
    </w:rPr>
  </w:style>
  <w:style w:type="paragraph" w:customStyle="1" w:styleId="TableParagraph42">
    <w:name w:val="Table Paragraph4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20">
    <w:name w:val="Верхний колонтитул Знак42"/>
    <w:basedOn w:val="a1"/>
    <w:uiPriority w:val="99"/>
    <w:rsid w:val="00C23D13"/>
    <w:rPr>
      <w:rFonts w:ascii="Times New Roman" w:eastAsiaTheme="minorEastAsia" w:hAnsi="Times New Roman" w:cs="Times New Roman"/>
      <w:sz w:val="24"/>
      <w:szCs w:val="24"/>
      <w:lang w:eastAsia="ru-RU"/>
    </w:rPr>
  </w:style>
  <w:style w:type="character" w:customStyle="1" w:styleId="421">
    <w:name w:val="Нижний колонтитул Знак42"/>
    <w:basedOn w:val="a1"/>
    <w:uiPriority w:val="99"/>
    <w:rsid w:val="00C23D13"/>
    <w:rPr>
      <w:rFonts w:ascii="Times New Roman" w:eastAsiaTheme="minorEastAsia" w:hAnsi="Times New Roman" w:cs="Times New Roman"/>
      <w:sz w:val="24"/>
      <w:szCs w:val="24"/>
      <w:lang w:eastAsia="ru-RU"/>
    </w:rPr>
  </w:style>
  <w:style w:type="paragraph" w:customStyle="1" w:styleId="21420">
    <w:name w:val="Заголовок 2142"/>
    <w:basedOn w:val="a"/>
    <w:uiPriority w:val="1"/>
    <w:qFormat/>
    <w:rsid w:val="00C23D13"/>
    <w:pPr>
      <w:widowControl w:val="0"/>
      <w:ind w:left="692" w:hanging="8"/>
      <w:outlineLvl w:val="2"/>
    </w:pPr>
    <w:rPr>
      <w:rFonts w:eastAsia="Times New Roman"/>
      <w:b/>
      <w:bCs/>
      <w:sz w:val="28"/>
      <w:szCs w:val="28"/>
      <w:lang w:val="en-US"/>
    </w:rPr>
  </w:style>
  <w:style w:type="character" w:customStyle="1" w:styleId="422">
    <w:name w:val="Гипертекстовая ссылка42"/>
    <w:basedOn w:val="a1"/>
    <w:uiPriority w:val="99"/>
    <w:rsid w:val="00C23D13"/>
    <w:rPr>
      <w:b w:val="0"/>
      <w:bCs w:val="0"/>
      <w:color w:val="106BBE"/>
    </w:rPr>
  </w:style>
  <w:style w:type="table" w:customStyle="1" w:styleId="TableNormal42">
    <w:name w:val="Table Normal4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22">
    <w:name w:val="Сетка таблицы14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20">
    <w:name w:val="Оглавление 1142"/>
    <w:basedOn w:val="a"/>
    <w:uiPriority w:val="1"/>
    <w:qFormat/>
    <w:rsid w:val="00C23D13"/>
    <w:pPr>
      <w:spacing w:before="96"/>
      <w:ind w:left="116" w:hanging="12"/>
    </w:pPr>
    <w:rPr>
      <w:rFonts w:eastAsia="Times New Roman" w:cs="Times New Roman"/>
      <w:szCs w:val="24"/>
      <w:lang w:eastAsia="ru-RU"/>
    </w:rPr>
  </w:style>
  <w:style w:type="paragraph" w:customStyle="1" w:styleId="21421">
    <w:name w:val="Оглавление 2142"/>
    <w:basedOn w:val="a"/>
    <w:uiPriority w:val="1"/>
    <w:qFormat/>
    <w:rsid w:val="00C23D13"/>
    <w:pPr>
      <w:spacing w:before="102"/>
      <w:ind w:left="356" w:hanging="8"/>
    </w:pPr>
    <w:rPr>
      <w:rFonts w:eastAsia="Times New Roman" w:cs="Times New Roman"/>
      <w:szCs w:val="24"/>
      <w:lang w:eastAsia="ru-RU"/>
    </w:rPr>
  </w:style>
  <w:style w:type="paragraph" w:customStyle="1" w:styleId="3142">
    <w:name w:val="Оглавление 3142"/>
    <w:basedOn w:val="a"/>
    <w:uiPriority w:val="1"/>
    <w:qFormat/>
    <w:rsid w:val="00C23D13"/>
    <w:pPr>
      <w:spacing w:before="112"/>
      <w:ind w:left="596" w:hanging="540"/>
    </w:pPr>
    <w:rPr>
      <w:rFonts w:eastAsia="Times New Roman" w:cs="Times New Roman"/>
      <w:szCs w:val="24"/>
      <w:lang w:eastAsia="ru-RU"/>
    </w:rPr>
  </w:style>
  <w:style w:type="paragraph" w:customStyle="1" w:styleId="11421">
    <w:name w:val="Заголовок 114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20">
    <w:name w:val="Заголовок 3142"/>
    <w:basedOn w:val="a"/>
    <w:uiPriority w:val="1"/>
    <w:qFormat/>
    <w:rsid w:val="00C23D13"/>
    <w:pPr>
      <w:ind w:left="824"/>
      <w:outlineLvl w:val="3"/>
    </w:pPr>
    <w:rPr>
      <w:rFonts w:eastAsia="Times New Roman" w:cs="Times New Roman"/>
      <w:b/>
      <w:bCs/>
      <w:szCs w:val="24"/>
      <w:lang w:eastAsia="ru-RU"/>
    </w:rPr>
  </w:style>
  <w:style w:type="character" w:customStyle="1" w:styleId="423">
    <w:name w:val="Текст выноски Знак42"/>
    <w:basedOn w:val="a1"/>
    <w:uiPriority w:val="99"/>
    <w:semiHidden/>
    <w:rsid w:val="00C23D13"/>
    <w:rPr>
      <w:rFonts w:ascii="Tahoma" w:eastAsia="Times New Roman" w:hAnsi="Tahoma" w:cs="Tahoma"/>
      <w:sz w:val="16"/>
      <w:szCs w:val="16"/>
      <w:lang w:eastAsia="ru-RU"/>
    </w:rPr>
  </w:style>
  <w:style w:type="character" w:customStyle="1" w:styleId="424">
    <w:name w:val="Текст примечания Знак42"/>
    <w:basedOn w:val="a1"/>
    <w:uiPriority w:val="99"/>
    <w:semiHidden/>
    <w:rsid w:val="00C23D13"/>
    <w:rPr>
      <w:rFonts w:ascii="Times New Roman" w:eastAsia="Times New Roman" w:hAnsi="Times New Roman" w:cs="Times New Roman"/>
      <w:sz w:val="20"/>
      <w:szCs w:val="20"/>
      <w:lang w:eastAsia="ru-RU"/>
    </w:rPr>
  </w:style>
  <w:style w:type="character" w:customStyle="1" w:styleId="425">
    <w:name w:val="Тема примечания Знак42"/>
    <w:uiPriority w:val="99"/>
    <w:semiHidden/>
    <w:rsid w:val="00C23D13"/>
    <w:rPr>
      <w:rFonts w:ascii="Times New Roman" w:eastAsia="Times New Roman" w:hAnsi="Times New Roman" w:cs="Times New Roman"/>
      <w:b/>
      <w:bCs/>
      <w:sz w:val="20"/>
      <w:szCs w:val="20"/>
      <w:lang w:eastAsia="ru-RU"/>
    </w:rPr>
  </w:style>
  <w:style w:type="paragraph" w:customStyle="1" w:styleId="xl6542">
    <w:name w:val="xl65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2">
    <w:name w:val="xl66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2">
    <w:name w:val="xl674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2">
    <w:name w:val="xl684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2">
    <w:name w:val="xl69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2">
    <w:name w:val="xl704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2">
    <w:name w:val="xl71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2">
    <w:name w:val="xl724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2">
    <w:name w:val="xl73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2">
    <w:name w:val="xl74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2">
    <w:name w:val="xl75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2">
    <w:name w:val="xl76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2">
    <w:name w:val="xl77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1">
    <w:name w:val="xl78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10">
    <w:name w:val="Заголовок 1 Знак41"/>
    <w:basedOn w:val="a1"/>
    <w:uiPriority w:val="1"/>
    <w:rsid w:val="00C23D13"/>
    <w:rPr>
      <w:rFonts w:ascii="Times New Roman" w:eastAsiaTheme="minorEastAsia" w:hAnsi="Times New Roman" w:cs="Times New Roman"/>
      <w:b/>
      <w:bCs/>
      <w:sz w:val="32"/>
      <w:szCs w:val="32"/>
      <w:lang w:eastAsia="ru-RU"/>
    </w:rPr>
  </w:style>
  <w:style w:type="character" w:customStyle="1" w:styleId="242">
    <w:name w:val="Заголовок 2 Знак42"/>
    <w:basedOn w:val="a1"/>
    <w:uiPriority w:val="1"/>
    <w:rsid w:val="00C23D13"/>
    <w:rPr>
      <w:rFonts w:ascii="Times New Roman" w:eastAsiaTheme="minorEastAsia" w:hAnsi="Times New Roman" w:cs="Times New Roman"/>
      <w:b/>
      <w:bCs/>
      <w:sz w:val="28"/>
      <w:szCs w:val="28"/>
      <w:lang w:eastAsia="ru-RU"/>
    </w:rPr>
  </w:style>
  <w:style w:type="character" w:customStyle="1" w:styleId="341">
    <w:name w:val="Заголовок 3 Знак41"/>
    <w:basedOn w:val="a1"/>
    <w:uiPriority w:val="1"/>
    <w:rsid w:val="00C23D13"/>
    <w:rPr>
      <w:rFonts w:ascii="Times New Roman" w:eastAsiaTheme="minorEastAsia" w:hAnsi="Times New Roman" w:cs="Times New Roman"/>
      <w:b/>
      <w:bCs/>
      <w:sz w:val="24"/>
      <w:szCs w:val="24"/>
      <w:lang w:eastAsia="ru-RU"/>
    </w:rPr>
  </w:style>
  <w:style w:type="numbering" w:customStyle="1" w:styleId="1411">
    <w:name w:val="Нет списка141"/>
    <w:next w:val="a3"/>
    <w:uiPriority w:val="99"/>
    <w:semiHidden/>
    <w:unhideWhenUsed/>
    <w:rsid w:val="00C23D13"/>
  </w:style>
  <w:style w:type="character" w:customStyle="1" w:styleId="426">
    <w:name w:val="Основной текст Знак42"/>
    <w:basedOn w:val="a1"/>
    <w:uiPriority w:val="1"/>
    <w:rsid w:val="00C23D13"/>
    <w:rPr>
      <w:rFonts w:ascii="Times New Roman" w:eastAsiaTheme="minorEastAsia" w:hAnsi="Times New Roman" w:cs="Times New Roman"/>
      <w:sz w:val="24"/>
      <w:szCs w:val="24"/>
      <w:lang w:eastAsia="ru-RU"/>
    </w:rPr>
  </w:style>
  <w:style w:type="paragraph" w:customStyle="1" w:styleId="TableParagraph41">
    <w:name w:val="Table Paragraph4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10">
    <w:name w:val="Верхний колонтитул Знак41"/>
    <w:basedOn w:val="a1"/>
    <w:uiPriority w:val="99"/>
    <w:rsid w:val="00C23D13"/>
    <w:rPr>
      <w:rFonts w:ascii="Times New Roman" w:eastAsiaTheme="minorEastAsia" w:hAnsi="Times New Roman" w:cs="Times New Roman"/>
      <w:sz w:val="24"/>
      <w:szCs w:val="24"/>
      <w:lang w:eastAsia="ru-RU"/>
    </w:rPr>
  </w:style>
  <w:style w:type="character" w:customStyle="1" w:styleId="411">
    <w:name w:val="Нижний колонтитул Знак41"/>
    <w:basedOn w:val="a1"/>
    <w:uiPriority w:val="99"/>
    <w:rsid w:val="00C23D13"/>
    <w:rPr>
      <w:rFonts w:ascii="Times New Roman" w:eastAsiaTheme="minorEastAsia" w:hAnsi="Times New Roman" w:cs="Times New Roman"/>
      <w:sz w:val="24"/>
      <w:szCs w:val="24"/>
      <w:lang w:eastAsia="ru-RU"/>
    </w:rPr>
  </w:style>
  <w:style w:type="paragraph" w:customStyle="1" w:styleId="21410">
    <w:name w:val="Заголовок 2141"/>
    <w:basedOn w:val="a"/>
    <w:uiPriority w:val="1"/>
    <w:qFormat/>
    <w:rsid w:val="00C23D13"/>
    <w:pPr>
      <w:widowControl w:val="0"/>
      <w:ind w:left="692" w:hanging="8"/>
      <w:outlineLvl w:val="2"/>
    </w:pPr>
    <w:rPr>
      <w:rFonts w:eastAsia="Times New Roman"/>
      <w:b/>
      <w:bCs/>
      <w:sz w:val="28"/>
      <w:szCs w:val="28"/>
      <w:lang w:val="en-US"/>
    </w:rPr>
  </w:style>
  <w:style w:type="character" w:customStyle="1" w:styleId="412">
    <w:name w:val="Гипертекстовая ссылка41"/>
    <w:basedOn w:val="a1"/>
    <w:uiPriority w:val="99"/>
    <w:rsid w:val="00C23D13"/>
    <w:rPr>
      <w:b w:val="0"/>
      <w:bCs w:val="0"/>
      <w:color w:val="106BBE"/>
    </w:rPr>
  </w:style>
  <w:style w:type="table" w:customStyle="1" w:styleId="TableNormal41">
    <w:name w:val="Table Normal4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12">
    <w:name w:val="Сетка таблицы14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10">
    <w:name w:val="Оглавление 1141"/>
    <w:basedOn w:val="a"/>
    <w:uiPriority w:val="1"/>
    <w:qFormat/>
    <w:rsid w:val="00C23D13"/>
    <w:pPr>
      <w:spacing w:before="96"/>
      <w:ind w:left="116" w:hanging="12"/>
    </w:pPr>
    <w:rPr>
      <w:rFonts w:eastAsia="Times New Roman" w:cs="Times New Roman"/>
      <w:szCs w:val="24"/>
      <w:lang w:eastAsia="ru-RU"/>
    </w:rPr>
  </w:style>
  <w:style w:type="paragraph" w:customStyle="1" w:styleId="21411">
    <w:name w:val="Оглавление 2141"/>
    <w:basedOn w:val="a"/>
    <w:uiPriority w:val="1"/>
    <w:qFormat/>
    <w:rsid w:val="00C23D13"/>
    <w:pPr>
      <w:spacing w:before="102"/>
      <w:ind w:left="356" w:hanging="8"/>
    </w:pPr>
    <w:rPr>
      <w:rFonts w:eastAsia="Times New Roman" w:cs="Times New Roman"/>
      <w:szCs w:val="24"/>
      <w:lang w:eastAsia="ru-RU"/>
    </w:rPr>
  </w:style>
  <w:style w:type="paragraph" w:customStyle="1" w:styleId="31410">
    <w:name w:val="Оглавление 3141"/>
    <w:basedOn w:val="a"/>
    <w:uiPriority w:val="1"/>
    <w:qFormat/>
    <w:rsid w:val="00C23D13"/>
    <w:pPr>
      <w:spacing w:before="112"/>
      <w:ind w:left="596" w:hanging="540"/>
    </w:pPr>
    <w:rPr>
      <w:rFonts w:eastAsia="Times New Roman" w:cs="Times New Roman"/>
      <w:szCs w:val="24"/>
      <w:lang w:eastAsia="ru-RU"/>
    </w:rPr>
  </w:style>
  <w:style w:type="paragraph" w:customStyle="1" w:styleId="11411">
    <w:name w:val="Заголовок 114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11">
    <w:name w:val="Заголовок 3141"/>
    <w:basedOn w:val="a"/>
    <w:uiPriority w:val="1"/>
    <w:qFormat/>
    <w:rsid w:val="00C23D13"/>
    <w:pPr>
      <w:ind w:left="824"/>
      <w:outlineLvl w:val="3"/>
    </w:pPr>
    <w:rPr>
      <w:rFonts w:eastAsia="Times New Roman" w:cs="Times New Roman"/>
      <w:b/>
      <w:bCs/>
      <w:szCs w:val="24"/>
      <w:lang w:eastAsia="ru-RU"/>
    </w:rPr>
  </w:style>
  <w:style w:type="character" w:customStyle="1" w:styleId="413">
    <w:name w:val="Текст выноски Знак41"/>
    <w:basedOn w:val="a1"/>
    <w:uiPriority w:val="99"/>
    <w:semiHidden/>
    <w:rsid w:val="00C23D13"/>
    <w:rPr>
      <w:rFonts w:ascii="Tahoma" w:eastAsia="Times New Roman" w:hAnsi="Tahoma" w:cs="Tahoma"/>
      <w:sz w:val="16"/>
      <w:szCs w:val="16"/>
      <w:lang w:eastAsia="ru-RU"/>
    </w:rPr>
  </w:style>
  <w:style w:type="character" w:customStyle="1" w:styleId="414">
    <w:name w:val="Текст примечания Знак41"/>
    <w:basedOn w:val="a1"/>
    <w:uiPriority w:val="99"/>
    <w:semiHidden/>
    <w:rsid w:val="00C23D13"/>
    <w:rPr>
      <w:rFonts w:ascii="Times New Roman" w:eastAsia="Times New Roman" w:hAnsi="Times New Roman" w:cs="Times New Roman"/>
      <w:sz w:val="20"/>
      <w:szCs w:val="20"/>
      <w:lang w:eastAsia="ru-RU"/>
    </w:rPr>
  </w:style>
  <w:style w:type="character" w:customStyle="1" w:styleId="415">
    <w:name w:val="Тема примечания Знак41"/>
    <w:uiPriority w:val="99"/>
    <w:semiHidden/>
    <w:rsid w:val="00C23D13"/>
    <w:rPr>
      <w:rFonts w:ascii="Times New Roman" w:eastAsia="Times New Roman" w:hAnsi="Times New Roman" w:cs="Times New Roman"/>
      <w:b/>
      <w:bCs/>
      <w:sz w:val="20"/>
      <w:szCs w:val="20"/>
      <w:lang w:eastAsia="ru-RU"/>
    </w:rPr>
  </w:style>
  <w:style w:type="paragraph" w:customStyle="1" w:styleId="xl6541">
    <w:name w:val="xl65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1">
    <w:name w:val="xl66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1">
    <w:name w:val="xl674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1">
    <w:name w:val="xl684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1">
    <w:name w:val="xl69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1">
    <w:name w:val="xl704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1">
    <w:name w:val="xl71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1">
    <w:name w:val="xl724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1">
    <w:name w:val="xl73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1">
    <w:name w:val="xl74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1">
    <w:name w:val="xl75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1">
    <w:name w:val="xl76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1">
    <w:name w:val="xl77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0">
    <w:name w:val="xl78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00">
    <w:name w:val="Заголовок 1 Знак40"/>
    <w:basedOn w:val="a1"/>
    <w:uiPriority w:val="1"/>
    <w:rsid w:val="00C23D13"/>
    <w:rPr>
      <w:rFonts w:ascii="Times New Roman" w:eastAsiaTheme="minorEastAsia" w:hAnsi="Times New Roman" w:cs="Times New Roman"/>
      <w:b/>
      <w:bCs/>
      <w:sz w:val="32"/>
      <w:szCs w:val="32"/>
      <w:lang w:eastAsia="ru-RU"/>
    </w:rPr>
  </w:style>
  <w:style w:type="character" w:customStyle="1" w:styleId="2410">
    <w:name w:val="Заголовок 2 Знак41"/>
    <w:basedOn w:val="a1"/>
    <w:uiPriority w:val="1"/>
    <w:rsid w:val="00C23D13"/>
    <w:rPr>
      <w:rFonts w:ascii="Times New Roman" w:eastAsiaTheme="minorEastAsia" w:hAnsi="Times New Roman" w:cs="Times New Roman"/>
      <w:b/>
      <w:bCs/>
      <w:sz w:val="28"/>
      <w:szCs w:val="28"/>
      <w:lang w:eastAsia="ru-RU"/>
    </w:rPr>
  </w:style>
  <w:style w:type="character" w:customStyle="1" w:styleId="340">
    <w:name w:val="Заголовок 3 Знак40"/>
    <w:basedOn w:val="a1"/>
    <w:uiPriority w:val="1"/>
    <w:rsid w:val="00C23D13"/>
    <w:rPr>
      <w:rFonts w:ascii="Times New Roman" w:eastAsiaTheme="minorEastAsia" w:hAnsi="Times New Roman" w:cs="Times New Roman"/>
      <w:b/>
      <w:bCs/>
      <w:sz w:val="24"/>
      <w:szCs w:val="24"/>
      <w:lang w:eastAsia="ru-RU"/>
    </w:rPr>
  </w:style>
  <w:style w:type="numbering" w:customStyle="1" w:styleId="1401">
    <w:name w:val="Нет списка140"/>
    <w:next w:val="a3"/>
    <w:uiPriority w:val="99"/>
    <w:semiHidden/>
    <w:unhideWhenUsed/>
    <w:rsid w:val="00C23D13"/>
  </w:style>
  <w:style w:type="character" w:customStyle="1" w:styleId="416">
    <w:name w:val="Основной текст Знак41"/>
    <w:basedOn w:val="a1"/>
    <w:uiPriority w:val="1"/>
    <w:rsid w:val="00C23D13"/>
    <w:rPr>
      <w:rFonts w:ascii="Times New Roman" w:eastAsiaTheme="minorEastAsia" w:hAnsi="Times New Roman" w:cs="Times New Roman"/>
      <w:sz w:val="24"/>
      <w:szCs w:val="24"/>
      <w:lang w:eastAsia="ru-RU"/>
    </w:rPr>
  </w:style>
  <w:style w:type="paragraph" w:customStyle="1" w:styleId="TableParagraph40">
    <w:name w:val="Table Paragraph4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00">
    <w:name w:val="Верхний колонтитул Знак40"/>
    <w:basedOn w:val="a1"/>
    <w:uiPriority w:val="99"/>
    <w:rsid w:val="00C23D13"/>
    <w:rPr>
      <w:rFonts w:ascii="Times New Roman" w:eastAsiaTheme="minorEastAsia" w:hAnsi="Times New Roman" w:cs="Times New Roman"/>
      <w:sz w:val="24"/>
      <w:szCs w:val="24"/>
      <w:lang w:eastAsia="ru-RU"/>
    </w:rPr>
  </w:style>
  <w:style w:type="character" w:customStyle="1" w:styleId="401">
    <w:name w:val="Нижний колонтитул Знак40"/>
    <w:basedOn w:val="a1"/>
    <w:uiPriority w:val="99"/>
    <w:rsid w:val="00C23D13"/>
    <w:rPr>
      <w:rFonts w:ascii="Times New Roman" w:eastAsiaTheme="minorEastAsia" w:hAnsi="Times New Roman" w:cs="Times New Roman"/>
      <w:sz w:val="24"/>
      <w:szCs w:val="24"/>
      <w:lang w:eastAsia="ru-RU"/>
    </w:rPr>
  </w:style>
  <w:style w:type="paragraph" w:customStyle="1" w:styleId="21400">
    <w:name w:val="Заголовок 2140"/>
    <w:basedOn w:val="a"/>
    <w:uiPriority w:val="1"/>
    <w:qFormat/>
    <w:rsid w:val="00C23D13"/>
    <w:pPr>
      <w:widowControl w:val="0"/>
      <w:ind w:left="692" w:hanging="8"/>
      <w:outlineLvl w:val="2"/>
    </w:pPr>
    <w:rPr>
      <w:rFonts w:eastAsia="Times New Roman"/>
      <w:b/>
      <w:bCs/>
      <w:sz w:val="28"/>
      <w:szCs w:val="28"/>
      <w:lang w:val="en-US"/>
    </w:rPr>
  </w:style>
  <w:style w:type="character" w:customStyle="1" w:styleId="402">
    <w:name w:val="Гипертекстовая ссылка40"/>
    <w:basedOn w:val="a1"/>
    <w:uiPriority w:val="99"/>
    <w:rsid w:val="00C23D13"/>
    <w:rPr>
      <w:b w:val="0"/>
      <w:bCs w:val="0"/>
      <w:color w:val="106BBE"/>
    </w:rPr>
  </w:style>
  <w:style w:type="table" w:customStyle="1" w:styleId="TableNormal40">
    <w:name w:val="Table Normal4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02">
    <w:name w:val="Сетка таблицы14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00">
    <w:name w:val="Оглавление 1140"/>
    <w:basedOn w:val="a"/>
    <w:uiPriority w:val="1"/>
    <w:qFormat/>
    <w:rsid w:val="00C23D13"/>
    <w:pPr>
      <w:spacing w:before="96"/>
      <w:ind w:left="116" w:hanging="12"/>
    </w:pPr>
    <w:rPr>
      <w:rFonts w:eastAsia="Times New Roman" w:cs="Times New Roman"/>
      <w:szCs w:val="24"/>
      <w:lang w:eastAsia="ru-RU"/>
    </w:rPr>
  </w:style>
  <w:style w:type="paragraph" w:customStyle="1" w:styleId="21401">
    <w:name w:val="Оглавление 2140"/>
    <w:basedOn w:val="a"/>
    <w:uiPriority w:val="1"/>
    <w:qFormat/>
    <w:rsid w:val="00C23D13"/>
    <w:pPr>
      <w:spacing w:before="102"/>
      <w:ind w:left="356" w:hanging="8"/>
    </w:pPr>
    <w:rPr>
      <w:rFonts w:eastAsia="Times New Roman" w:cs="Times New Roman"/>
      <w:szCs w:val="24"/>
      <w:lang w:eastAsia="ru-RU"/>
    </w:rPr>
  </w:style>
  <w:style w:type="paragraph" w:customStyle="1" w:styleId="31400">
    <w:name w:val="Оглавление 3140"/>
    <w:basedOn w:val="a"/>
    <w:uiPriority w:val="1"/>
    <w:qFormat/>
    <w:rsid w:val="00C23D13"/>
    <w:pPr>
      <w:spacing w:before="112"/>
      <w:ind w:left="596" w:hanging="540"/>
    </w:pPr>
    <w:rPr>
      <w:rFonts w:eastAsia="Times New Roman" w:cs="Times New Roman"/>
      <w:szCs w:val="24"/>
      <w:lang w:eastAsia="ru-RU"/>
    </w:rPr>
  </w:style>
  <w:style w:type="paragraph" w:customStyle="1" w:styleId="11401">
    <w:name w:val="Заголовок 114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01">
    <w:name w:val="Заголовок 3140"/>
    <w:basedOn w:val="a"/>
    <w:uiPriority w:val="1"/>
    <w:qFormat/>
    <w:rsid w:val="00C23D13"/>
    <w:pPr>
      <w:ind w:left="824"/>
      <w:outlineLvl w:val="3"/>
    </w:pPr>
    <w:rPr>
      <w:rFonts w:eastAsia="Times New Roman" w:cs="Times New Roman"/>
      <w:b/>
      <w:bCs/>
      <w:szCs w:val="24"/>
      <w:lang w:eastAsia="ru-RU"/>
    </w:rPr>
  </w:style>
  <w:style w:type="character" w:customStyle="1" w:styleId="403">
    <w:name w:val="Текст выноски Знак40"/>
    <w:basedOn w:val="a1"/>
    <w:uiPriority w:val="99"/>
    <w:semiHidden/>
    <w:rsid w:val="00C23D13"/>
    <w:rPr>
      <w:rFonts w:ascii="Tahoma" w:eastAsia="Times New Roman" w:hAnsi="Tahoma" w:cs="Tahoma"/>
      <w:sz w:val="16"/>
      <w:szCs w:val="16"/>
      <w:lang w:eastAsia="ru-RU"/>
    </w:rPr>
  </w:style>
  <w:style w:type="character" w:customStyle="1" w:styleId="404">
    <w:name w:val="Текст примечания Знак40"/>
    <w:basedOn w:val="a1"/>
    <w:uiPriority w:val="99"/>
    <w:semiHidden/>
    <w:rsid w:val="00C23D13"/>
    <w:rPr>
      <w:rFonts w:ascii="Times New Roman" w:eastAsia="Times New Roman" w:hAnsi="Times New Roman" w:cs="Times New Roman"/>
      <w:sz w:val="20"/>
      <w:szCs w:val="20"/>
      <w:lang w:eastAsia="ru-RU"/>
    </w:rPr>
  </w:style>
  <w:style w:type="character" w:customStyle="1" w:styleId="405">
    <w:name w:val="Тема примечания Знак40"/>
    <w:uiPriority w:val="99"/>
    <w:semiHidden/>
    <w:rsid w:val="00C23D13"/>
    <w:rPr>
      <w:rFonts w:ascii="Times New Roman" w:eastAsia="Times New Roman" w:hAnsi="Times New Roman" w:cs="Times New Roman"/>
      <w:b/>
      <w:bCs/>
      <w:sz w:val="20"/>
      <w:szCs w:val="20"/>
      <w:lang w:eastAsia="ru-RU"/>
    </w:rPr>
  </w:style>
  <w:style w:type="paragraph" w:customStyle="1" w:styleId="xl6540">
    <w:name w:val="xl65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0">
    <w:name w:val="xl66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0">
    <w:name w:val="xl674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0">
    <w:name w:val="xl684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0">
    <w:name w:val="xl69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0">
    <w:name w:val="xl704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0">
    <w:name w:val="xl71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0">
    <w:name w:val="xl724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0">
    <w:name w:val="xl73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0">
    <w:name w:val="xl74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0">
    <w:name w:val="xl75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0">
    <w:name w:val="xl76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0">
    <w:name w:val="xl77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9">
    <w:name w:val="xl78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90">
    <w:name w:val="Заголовок 1 Знак39"/>
    <w:basedOn w:val="a1"/>
    <w:uiPriority w:val="1"/>
    <w:rsid w:val="00C23D13"/>
    <w:rPr>
      <w:rFonts w:ascii="Times New Roman" w:eastAsiaTheme="minorEastAsia" w:hAnsi="Times New Roman" w:cs="Times New Roman"/>
      <w:b/>
      <w:bCs/>
      <w:sz w:val="32"/>
      <w:szCs w:val="32"/>
      <w:lang w:eastAsia="ru-RU"/>
    </w:rPr>
  </w:style>
  <w:style w:type="character" w:customStyle="1" w:styleId="2400">
    <w:name w:val="Заголовок 2 Знак40"/>
    <w:basedOn w:val="a1"/>
    <w:uiPriority w:val="1"/>
    <w:rsid w:val="00C23D13"/>
    <w:rPr>
      <w:rFonts w:ascii="Times New Roman" w:eastAsiaTheme="minorEastAsia" w:hAnsi="Times New Roman" w:cs="Times New Roman"/>
      <w:b/>
      <w:bCs/>
      <w:sz w:val="28"/>
      <w:szCs w:val="28"/>
      <w:lang w:eastAsia="ru-RU"/>
    </w:rPr>
  </w:style>
  <w:style w:type="character" w:customStyle="1" w:styleId="339">
    <w:name w:val="Заголовок 3 Знак39"/>
    <w:basedOn w:val="a1"/>
    <w:uiPriority w:val="1"/>
    <w:rsid w:val="00C23D13"/>
    <w:rPr>
      <w:rFonts w:ascii="Times New Roman" w:eastAsiaTheme="minorEastAsia" w:hAnsi="Times New Roman" w:cs="Times New Roman"/>
      <w:b/>
      <w:bCs/>
      <w:sz w:val="24"/>
      <w:szCs w:val="24"/>
      <w:lang w:eastAsia="ru-RU"/>
    </w:rPr>
  </w:style>
  <w:style w:type="numbering" w:customStyle="1" w:styleId="1391">
    <w:name w:val="Нет списка139"/>
    <w:next w:val="a3"/>
    <w:uiPriority w:val="99"/>
    <w:semiHidden/>
    <w:unhideWhenUsed/>
    <w:rsid w:val="00C23D13"/>
  </w:style>
  <w:style w:type="character" w:customStyle="1" w:styleId="406">
    <w:name w:val="Основной текст Знак40"/>
    <w:basedOn w:val="a1"/>
    <w:uiPriority w:val="1"/>
    <w:rsid w:val="00C23D13"/>
    <w:rPr>
      <w:rFonts w:ascii="Times New Roman" w:eastAsiaTheme="minorEastAsia" w:hAnsi="Times New Roman" w:cs="Times New Roman"/>
      <w:sz w:val="24"/>
      <w:szCs w:val="24"/>
      <w:lang w:eastAsia="ru-RU"/>
    </w:rPr>
  </w:style>
  <w:style w:type="paragraph" w:customStyle="1" w:styleId="TableParagraph39">
    <w:name w:val="Table Paragraph3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9a">
    <w:name w:val="Верхний колонтитул Знак39"/>
    <w:basedOn w:val="a1"/>
    <w:uiPriority w:val="99"/>
    <w:rsid w:val="00C23D13"/>
    <w:rPr>
      <w:rFonts w:ascii="Times New Roman" w:eastAsiaTheme="minorEastAsia" w:hAnsi="Times New Roman" w:cs="Times New Roman"/>
      <w:sz w:val="24"/>
      <w:szCs w:val="24"/>
      <w:lang w:eastAsia="ru-RU"/>
    </w:rPr>
  </w:style>
  <w:style w:type="character" w:customStyle="1" w:styleId="39b">
    <w:name w:val="Нижний колонтитул Знак39"/>
    <w:basedOn w:val="a1"/>
    <w:uiPriority w:val="99"/>
    <w:rsid w:val="00C23D13"/>
    <w:rPr>
      <w:rFonts w:ascii="Times New Roman" w:eastAsiaTheme="minorEastAsia" w:hAnsi="Times New Roman" w:cs="Times New Roman"/>
      <w:sz w:val="24"/>
      <w:szCs w:val="24"/>
      <w:lang w:eastAsia="ru-RU"/>
    </w:rPr>
  </w:style>
  <w:style w:type="paragraph" w:customStyle="1" w:styleId="21390">
    <w:name w:val="Заголовок 2139"/>
    <w:basedOn w:val="a"/>
    <w:uiPriority w:val="1"/>
    <w:qFormat/>
    <w:rsid w:val="00C23D13"/>
    <w:pPr>
      <w:widowControl w:val="0"/>
      <w:ind w:left="692" w:hanging="8"/>
      <w:outlineLvl w:val="2"/>
    </w:pPr>
    <w:rPr>
      <w:rFonts w:eastAsia="Times New Roman"/>
      <w:b/>
      <w:bCs/>
      <w:sz w:val="28"/>
      <w:szCs w:val="28"/>
      <w:lang w:val="en-US"/>
    </w:rPr>
  </w:style>
  <w:style w:type="character" w:customStyle="1" w:styleId="39c">
    <w:name w:val="Гипертекстовая ссылка39"/>
    <w:basedOn w:val="a1"/>
    <w:uiPriority w:val="99"/>
    <w:rsid w:val="00C23D13"/>
    <w:rPr>
      <w:b w:val="0"/>
      <w:bCs w:val="0"/>
      <w:color w:val="106BBE"/>
    </w:rPr>
  </w:style>
  <w:style w:type="table" w:customStyle="1" w:styleId="TableNormal39">
    <w:name w:val="Table Normal3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92">
    <w:name w:val="Сетка таблицы13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90">
    <w:name w:val="Оглавление 1139"/>
    <w:basedOn w:val="a"/>
    <w:uiPriority w:val="1"/>
    <w:qFormat/>
    <w:rsid w:val="00C23D13"/>
    <w:pPr>
      <w:spacing w:before="96"/>
      <w:ind w:left="116" w:hanging="12"/>
    </w:pPr>
    <w:rPr>
      <w:rFonts w:eastAsia="Times New Roman" w:cs="Times New Roman"/>
      <w:szCs w:val="24"/>
      <w:lang w:eastAsia="ru-RU"/>
    </w:rPr>
  </w:style>
  <w:style w:type="paragraph" w:customStyle="1" w:styleId="21391">
    <w:name w:val="Оглавление 2139"/>
    <w:basedOn w:val="a"/>
    <w:uiPriority w:val="1"/>
    <w:qFormat/>
    <w:rsid w:val="00C23D13"/>
    <w:pPr>
      <w:spacing w:before="102"/>
      <w:ind w:left="356" w:hanging="8"/>
    </w:pPr>
    <w:rPr>
      <w:rFonts w:eastAsia="Times New Roman" w:cs="Times New Roman"/>
      <w:szCs w:val="24"/>
      <w:lang w:eastAsia="ru-RU"/>
    </w:rPr>
  </w:style>
  <w:style w:type="paragraph" w:customStyle="1" w:styleId="3139">
    <w:name w:val="Оглавление 3139"/>
    <w:basedOn w:val="a"/>
    <w:uiPriority w:val="1"/>
    <w:qFormat/>
    <w:rsid w:val="00C23D13"/>
    <w:pPr>
      <w:spacing w:before="112"/>
      <w:ind w:left="596" w:hanging="540"/>
    </w:pPr>
    <w:rPr>
      <w:rFonts w:eastAsia="Times New Roman" w:cs="Times New Roman"/>
      <w:szCs w:val="24"/>
      <w:lang w:eastAsia="ru-RU"/>
    </w:rPr>
  </w:style>
  <w:style w:type="paragraph" w:customStyle="1" w:styleId="11391">
    <w:name w:val="Заголовок 113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90">
    <w:name w:val="Заголовок 3139"/>
    <w:basedOn w:val="a"/>
    <w:uiPriority w:val="1"/>
    <w:qFormat/>
    <w:rsid w:val="00C23D13"/>
    <w:pPr>
      <w:ind w:left="824"/>
      <w:outlineLvl w:val="3"/>
    </w:pPr>
    <w:rPr>
      <w:rFonts w:eastAsia="Times New Roman" w:cs="Times New Roman"/>
      <w:b/>
      <w:bCs/>
      <w:szCs w:val="24"/>
      <w:lang w:eastAsia="ru-RU"/>
    </w:rPr>
  </w:style>
  <w:style w:type="character" w:customStyle="1" w:styleId="39d">
    <w:name w:val="Текст выноски Знак39"/>
    <w:basedOn w:val="a1"/>
    <w:uiPriority w:val="99"/>
    <w:semiHidden/>
    <w:rsid w:val="00C23D13"/>
    <w:rPr>
      <w:rFonts w:ascii="Tahoma" w:eastAsia="Times New Roman" w:hAnsi="Tahoma" w:cs="Tahoma"/>
      <w:sz w:val="16"/>
      <w:szCs w:val="16"/>
      <w:lang w:eastAsia="ru-RU"/>
    </w:rPr>
  </w:style>
  <w:style w:type="character" w:customStyle="1" w:styleId="39e">
    <w:name w:val="Текст примечания Знак39"/>
    <w:basedOn w:val="a1"/>
    <w:uiPriority w:val="99"/>
    <w:semiHidden/>
    <w:rsid w:val="00C23D13"/>
    <w:rPr>
      <w:rFonts w:ascii="Times New Roman" w:eastAsia="Times New Roman" w:hAnsi="Times New Roman" w:cs="Times New Roman"/>
      <w:sz w:val="20"/>
      <w:szCs w:val="20"/>
      <w:lang w:eastAsia="ru-RU"/>
    </w:rPr>
  </w:style>
  <w:style w:type="character" w:customStyle="1" w:styleId="39f">
    <w:name w:val="Тема примечания Знак39"/>
    <w:uiPriority w:val="99"/>
    <w:semiHidden/>
    <w:rsid w:val="00C23D13"/>
    <w:rPr>
      <w:rFonts w:ascii="Times New Roman" w:eastAsia="Times New Roman" w:hAnsi="Times New Roman" w:cs="Times New Roman"/>
      <w:b/>
      <w:bCs/>
      <w:sz w:val="20"/>
      <w:szCs w:val="20"/>
      <w:lang w:eastAsia="ru-RU"/>
    </w:rPr>
  </w:style>
  <w:style w:type="paragraph" w:customStyle="1" w:styleId="xl6539">
    <w:name w:val="xl65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9">
    <w:name w:val="xl66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9">
    <w:name w:val="xl673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9">
    <w:name w:val="xl683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9">
    <w:name w:val="xl69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9">
    <w:name w:val="xl703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9">
    <w:name w:val="xl71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9">
    <w:name w:val="xl723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9">
    <w:name w:val="xl73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9">
    <w:name w:val="xl74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9">
    <w:name w:val="xl75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9">
    <w:name w:val="xl76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9">
    <w:name w:val="xl77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8">
    <w:name w:val="xl78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80">
    <w:name w:val="Заголовок 1 Знак38"/>
    <w:basedOn w:val="a1"/>
    <w:uiPriority w:val="1"/>
    <w:rsid w:val="00C23D13"/>
    <w:rPr>
      <w:rFonts w:ascii="Times New Roman" w:eastAsiaTheme="minorEastAsia" w:hAnsi="Times New Roman" w:cs="Times New Roman"/>
      <w:b/>
      <w:bCs/>
      <w:sz w:val="32"/>
      <w:szCs w:val="32"/>
      <w:lang w:eastAsia="ru-RU"/>
    </w:rPr>
  </w:style>
  <w:style w:type="character" w:customStyle="1" w:styleId="239">
    <w:name w:val="Заголовок 2 Знак39"/>
    <w:basedOn w:val="a1"/>
    <w:uiPriority w:val="1"/>
    <w:rsid w:val="00C23D13"/>
    <w:rPr>
      <w:rFonts w:ascii="Times New Roman" w:eastAsiaTheme="minorEastAsia" w:hAnsi="Times New Roman" w:cs="Times New Roman"/>
      <w:b/>
      <w:bCs/>
      <w:sz w:val="28"/>
      <w:szCs w:val="28"/>
      <w:lang w:eastAsia="ru-RU"/>
    </w:rPr>
  </w:style>
  <w:style w:type="character" w:customStyle="1" w:styleId="338">
    <w:name w:val="Заголовок 3 Знак38"/>
    <w:basedOn w:val="a1"/>
    <w:uiPriority w:val="1"/>
    <w:rsid w:val="00C23D13"/>
    <w:rPr>
      <w:rFonts w:ascii="Times New Roman" w:eastAsiaTheme="minorEastAsia" w:hAnsi="Times New Roman" w:cs="Times New Roman"/>
      <w:b/>
      <w:bCs/>
      <w:sz w:val="24"/>
      <w:szCs w:val="24"/>
      <w:lang w:eastAsia="ru-RU"/>
    </w:rPr>
  </w:style>
  <w:style w:type="numbering" w:customStyle="1" w:styleId="1381">
    <w:name w:val="Нет списка138"/>
    <w:next w:val="a3"/>
    <w:uiPriority w:val="99"/>
    <w:semiHidden/>
    <w:unhideWhenUsed/>
    <w:rsid w:val="00C23D13"/>
  </w:style>
  <w:style w:type="character" w:customStyle="1" w:styleId="39f0">
    <w:name w:val="Основной текст Знак39"/>
    <w:basedOn w:val="a1"/>
    <w:uiPriority w:val="1"/>
    <w:rsid w:val="00C23D13"/>
    <w:rPr>
      <w:rFonts w:ascii="Times New Roman" w:eastAsiaTheme="minorEastAsia" w:hAnsi="Times New Roman" w:cs="Times New Roman"/>
      <w:sz w:val="24"/>
      <w:szCs w:val="24"/>
      <w:lang w:eastAsia="ru-RU"/>
    </w:rPr>
  </w:style>
  <w:style w:type="paragraph" w:customStyle="1" w:styleId="TableParagraph38">
    <w:name w:val="Table Paragraph3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8a">
    <w:name w:val="Верхний колонтитул Знак38"/>
    <w:basedOn w:val="a1"/>
    <w:uiPriority w:val="99"/>
    <w:rsid w:val="00C23D13"/>
    <w:rPr>
      <w:rFonts w:ascii="Times New Roman" w:eastAsiaTheme="minorEastAsia" w:hAnsi="Times New Roman" w:cs="Times New Roman"/>
      <w:sz w:val="24"/>
      <w:szCs w:val="24"/>
      <w:lang w:eastAsia="ru-RU"/>
    </w:rPr>
  </w:style>
  <w:style w:type="character" w:customStyle="1" w:styleId="38b">
    <w:name w:val="Нижний колонтитул Знак38"/>
    <w:basedOn w:val="a1"/>
    <w:uiPriority w:val="99"/>
    <w:rsid w:val="00C23D13"/>
    <w:rPr>
      <w:rFonts w:ascii="Times New Roman" w:eastAsiaTheme="minorEastAsia" w:hAnsi="Times New Roman" w:cs="Times New Roman"/>
      <w:sz w:val="24"/>
      <w:szCs w:val="24"/>
      <w:lang w:eastAsia="ru-RU"/>
    </w:rPr>
  </w:style>
  <w:style w:type="paragraph" w:customStyle="1" w:styleId="21380">
    <w:name w:val="Заголовок 2138"/>
    <w:basedOn w:val="a"/>
    <w:uiPriority w:val="1"/>
    <w:qFormat/>
    <w:rsid w:val="00C23D13"/>
    <w:pPr>
      <w:widowControl w:val="0"/>
      <w:ind w:left="692" w:hanging="8"/>
      <w:outlineLvl w:val="2"/>
    </w:pPr>
    <w:rPr>
      <w:rFonts w:eastAsia="Times New Roman"/>
      <w:b/>
      <w:bCs/>
      <w:sz w:val="28"/>
      <w:szCs w:val="28"/>
      <w:lang w:val="en-US"/>
    </w:rPr>
  </w:style>
  <w:style w:type="character" w:customStyle="1" w:styleId="38c">
    <w:name w:val="Гипертекстовая ссылка38"/>
    <w:basedOn w:val="a1"/>
    <w:uiPriority w:val="99"/>
    <w:rsid w:val="00C23D13"/>
    <w:rPr>
      <w:b w:val="0"/>
      <w:bCs w:val="0"/>
      <w:color w:val="106BBE"/>
    </w:rPr>
  </w:style>
  <w:style w:type="table" w:customStyle="1" w:styleId="TableNormal38">
    <w:name w:val="Table Normal3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82">
    <w:name w:val="Сетка таблицы13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80">
    <w:name w:val="Оглавление 1138"/>
    <w:basedOn w:val="a"/>
    <w:uiPriority w:val="1"/>
    <w:qFormat/>
    <w:rsid w:val="00C23D13"/>
    <w:pPr>
      <w:spacing w:before="96"/>
      <w:ind w:left="116" w:hanging="12"/>
    </w:pPr>
    <w:rPr>
      <w:rFonts w:eastAsia="Times New Roman" w:cs="Times New Roman"/>
      <w:szCs w:val="24"/>
      <w:lang w:eastAsia="ru-RU"/>
    </w:rPr>
  </w:style>
  <w:style w:type="paragraph" w:customStyle="1" w:styleId="21381">
    <w:name w:val="Оглавление 2138"/>
    <w:basedOn w:val="a"/>
    <w:uiPriority w:val="1"/>
    <w:qFormat/>
    <w:rsid w:val="00C23D13"/>
    <w:pPr>
      <w:spacing w:before="102"/>
      <w:ind w:left="356" w:hanging="8"/>
    </w:pPr>
    <w:rPr>
      <w:rFonts w:eastAsia="Times New Roman" w:cs="Times New Roman"/>
      <w:szCs w:val="24"/>
      <w:lang w:eastAsia="ru-RU"/>
    </w:rPr>
  </w:style>
  <w:style w:type="paragraph" w:customStyle="1" w:styleId="3138">
    <w:name w:val="Оглавление 3138"/>
    <w:basedOn w:val="a"/>
    <w:uiPriority w:val="1"/>
    <w:qFormat/>
    <w:rsid w:val="00C23D13"/>
    <w:pPr>
      <w:spacing w:before="112"/>
      <w:ind w:left="596" w:hanging="540"/>
    </w:pPr>
    <w:rPr>
      <w:rFonts w:eastAsia="Times New Roman" w:cs="Times New Roman"/>
      <w:szCs w:val="24"/>
      <w:lang w:eastAsia="ru-RU"/>
    </w:rPr>
  </w:style>
  <w:style w:type="paragraph" w:customStyle="1" w:styleId="11381">
    <w:name w:val="Заголовок 113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80">
    <w:name w:val="Заголовок 3138"/>
    <w:basedOn w:val="a"/>
    <w:uiPriority w:val="1"/>
    <w:qFormat/>
    <w:rsid w:val="00C23D13"/>
    <w:pPr>
      <w:ind w:left="824"/>
      <w:outlineLvl w:val="3"/>
    </w:pPr>
    <w:rPr>
      <w:rFonts w:eastAsia="Times New Roman" w:cs="Times New Roman"/>
      <w:b/>
      <w:bCs/>
      <w:szCs w:val="24"/>
      <w:lang w:eastAsia="ru-RU"/>
    </w:rPr>
  </w:style>
  <w:style w:type="character" w:customStyle="1" w:styleId="38d">
    <w:name w:val="Текст выноски Знак38"/>
    <w:basedOn w:val="a1"/>
    <w:uiPriority w:val="99"/>
    <w:semiHidden/>
    <w:rsid w:val="00C23D13"/>
    <w:rPr>
      <w:rFonts w:ascii="Tahoma" w:eastAsia="Times New Roman" w:hAnsi="Tahoma" w:cs="Tahoma"/>
      <w:sz w:val="16"/>
      <w:szCs w:val="16"/>
      <w:lang w:eastAsia="ru-RU"/>
    </w:rPr>
  </w:style>
  <w:style w:type="character" w:customStyle="1" w:styleId="38e">
    <w:name w:val="Текст примечания Знак38"/>
    <w:basedOn w:val="a1"/>
    <w:uiPriority w:val="99"/>
    <w:semiHidden/>
    <w:rsid w:val="00C23D13"/>
    <w:rPr>
      <w:rFonts w:ascii="Times New Roman" w:eastAsia="Times New Roman" w:hAnsi="Times New Roman" w:cs="Times New Roman"/>
      <w:sz w:val="20"/>
      <w:szCs w:val="20"/>
      <w:lang w:eastAsia="ru-RU"/>
    </w:rPr>
  </w:style>
  <w:style w:type="character" w:customStyle="1" w:styleId="38f">
    <w:name w:val="Тема примечания Знак38"/>
    <w:uiPriority w:val="99"/>
    <w:semiHidden/>
    <w:rsid w:val="00C23D13"/>
    <w:rPr>
      <w:rFonts w:ascii="Times New Roman" w:eastAsia="Times New Roman" w:hAnsi="Times New Roman" w:cs="Times New Roman"/>
      <w:b/>
      <w:bCs/>
      <w:sz w:val="20"/>
      <w:szCs w:val="20"/>
      <w:lang w:eastAsia="ru-RU"/>
    </w:rPr>
  </w:style>
  <w:style w:type="paragraph" w:customStyle="1" w:styleId="xl6538">
    <w:name w:val="xl65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8">
    <w:name w:val="xl66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8">
    <w:name w:val="xl673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8">
    <w:name w:val="xl683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8">
    <w:name w:val="xl69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8">
    <w:name w:val="xl703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8">
    <w:name w:val="xl71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8">
    <w:name w:val="xl723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8">
    <w:name w:val="xl73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8">
    <w:name w:val="xl74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8">
    <w:name w:val="xl75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8">
    <w:name w:val="xl76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8">
    <w:name w:val="xl77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7">
    <w:name w:val="xl78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70">
    <w:name w:val="Заголовок 1 Знак37"/>
    <w:basedOn w:val="a1"/>
    <w:uiPriority w:val="1"/>
    <w:rsid w:val="00C23D13"/>
    <w:rPr>
      <w:rFonts w:ascii="Times New Roman" w:eastAsiaTheme="minorEastAsia" w:hAnsi="Times New Roman" w:cs="Times New Roman"/>
      <w:b/>
      <w:bCs/>
      <w:sz w:val="32"/>
      <w:szCs w:val="32"/>
      <w:lang w:eastAsia="ru-RU"/>
    </w:rPr>
  </w:style>
  <w:style w:type="character" w:customStyle="1" w:styleId="238">
    <w:name w:val="Заголовок 2 Знак38"/>
    <w:basedOn w:val="a1"/>
    <w:uiPriority w:val="1"/>
    <w:rsid w:val="00C23D13"/>
    <w:rPr>
      <w:rFonts w:ascii="Times New Roman" w:eastAsiaTheme="minorEastAsia" w:hAnsi="Times New Roman" w:cs="Times New Roman"/>
      <w:b/>
      <w:bCs/>
      <w:sz w:val="28"/>
      <w:szCs w:val="28"/>
      <w:lang w:eastAsia="ru-RU"/>
    </w:rPr>
  </w:style>
  <w:style w:type="character" w:customStyle="1" w:styleId="337">
    <w:name w:val="Заголовок 3 Знак37"/>
    <w:basedOn w:val="a1"/>
    <w:uiPriority w:val="1"/>
    <w:rsid w:val="00C23D13"/>
    <w:rPr>
      <w:rFonts w:ascii="Times New Roman" w:eastAsiaTheme="minorEastAsia" w:hAnsi="Times New Roman" w:cs="Times New Roman"/>
      <w:b/>
      <w:bCs/>
      <w:sz w:val="24"/>
      <w:szCs w:val="24"/>
      <w:lang w:eastAsia="ru-RU"/>
    </w:rPr>
  </w:style>
  <w:style w:type="numbering" w:customStyle="1" w:styleId="1371">
    <w:name w:val="Нет списка137"/>
    <w:next w:val="a3"/>
    <w:uiPriority w:val="99"/>
    <w:semiHidden/>
    <w:unhideWhenUsed/>
    <w:rsid w:val="00C23D13"/>
  </w:style>
  <w:style w:type="character" w:customStyle="1" w:styleId="38f0">
    <w:name w:val="Основной текст Знак38"/>
    <w:basedOn w:val="a1"/>
    <w:uiPriority w:val="1"/>
    <w:rsid w:val="00C23D13"/>
    <w:rPr>
      <w:rFonts w:ascii="Times New Roman" w:eastAsiaTheme="minorEastAsia" w:hAnsi="Times New Roman" w:cs="Times New Roman"/>
      <w:sz w:val="24"/>
      <w:szCs w:val="24"/>
      <w:lang w:eastAsia="ru-RU"/>
    </w:rPr>
  </w:style>
  <w:style w:type="paragraph" w:customStyle="1" w:styleId="TableParagraph37">
    <w:name w:val="Table Paragraph3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7a">
    <w:name w:val="Верхний колонтитул Знак37"/>
    <w:basedOn w:val="a1"/>
    <w:uiPriority w:val="99"/>
    <w:rsid w:val="00C23D13"/>
    <w:rPr>
      <w:rFonts w:ascii="Times New Roman" w:eastAsiaTheme="minorEastAsia" w:hAnsi="Times New Roman" w:cs="Times New Roman"/>
      <w:sz w:val="24"/>
      <w:szCs w:val="24"/>
      <w:lang w:eastAsia="ru-RU"/>
    </w:rPr>
  </w:style>
  <w:style w:type="character" w:customStyle="1" w:styleId="37b">
    <w:name w:val="Нижний колонтитул Знак37"/>
    <w:basedOn w:val="a1"/>
    <w:uiPriority w:val="99"/>
    <w:rsid w:val="00C23D13"/>
    <w:rPr>
      <w:rFonts w:ascii="Times New Roman" w:eastAsiaTheme="minorEastAsia" w:hAnsi="Times New Roman" w:cs="Times New Roman"/>
      <w:sz w:val="24"/>
      <w:szCs w:val="24"/>
      <w:lang w:eastAsia="ru-RU"/>
    </w:rPr>
  </w:style>
  <w:style w:type="paragraph" w:customStyle="1" w:styleId="21370">
    <w:name w:val="Заголовок 2137"/>
    <w:basedOn w:val="a"/>
    <w:uiPriority w:val="1"/>
    <w:qFormat/>
    <w:rsid w:val="00C23D13"/>
    <w:pPr>
      <w:widowControl w:val="0"/>
      <w:ind w:left="692" w:hanging="8"/>
      <w:outlineLvl w:val="2"/>
    </w:pPr>
    <w:rPr>
      <w:rFonts w:eastAsia="Times New Roman"/>
      <w:b/>
      <w:bCs/>
      <w:sz w:val="28"/>
      <w:szCs w:val="28"/>
      <w:lang w:val="en-US"/>
    </w:rPr>
  </w:style>
  <w:style w:type="character" w:customStyle="1" w:styleId="37c">
    <w:name w:val="Гипертекстовая ссылка37"/>
    <w:basedOn w:val="a1"/>
    <w:uiPriority w:val="99"/>
    <w:rsid w:val="00C23D13"/>
    <w:rPr>
      <w:b w:val="0"/>
      <w:bCs w:val="0"/>
      <w:color w:val="106BBE"/>
    </w:rPr>
  </w:style>
  <w:style w:type="table" w:customStyle="1" w:styleId="TableNormal37">
    <w:name w:val="Table Normal3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72">
    <w:name w:val="Сетка таблицы13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70">
    <w:name w:val="Оглавление 1137"/>
    <w:basedOn w:val="a"/>
    <w:uiPriority w:val="1"/>
    <w:qFormat/>
    <w:rsid w:val="00C23D13"/>
    <w:pPr>
      <w:spacing w:before="96"/>
      <w:ind w:left="116" w:hanging="12"/>
    </w:pPr>
    <w:rPr>
      <w:rFonts w:eastAsia="Times New Roman" w:cs="Times New Roman"/>
      <w:szCs w:val="24"/>
      <w:lang w:eastAsia="ru-RU"/>
    </w:rPr>
  </w:style>
  <w:style w:type="paragraph" w:customStyle="1" w:styleId="21371">
    <w:name w:val="Оглавление 2137"/>
    <w:basedOn w:val="a"/>
    <w:uiPriority w:val="1"/>
    <w:qFormat/>
    <w:rsid w:val="00C23D13"/>
    <w:pPr>
      <w:spacing w:before="102"/>
      <w:ind w:left="356" w:hanging="8"/>
    </w:pPr>
    <w:rPr>
      <w:rFonts w:eastAsia="Times New Roman" w:cs="Times New Roman"/>
      <w:szCs w:val="24"/>
      <w:lang w:eastAsia="ru-RU"/>
    </w:rPr>
  </w:style>
  <w:style w:type="paragraph" w:customStyle="1" w:styleId="3137">
    <w:name w:val="Оглавление 3137"/>
    <w:basedOn w:val="a"/>
    <w:uiPriority w:val="1"/>
    <w:qFormat/>
    <w:rsid w:val="00C23D13"/>
    <w:pPr>
      <w:spacing w:before="112"/>
      <w:ind w:left="596" w:hanging="540"/>
    </w:pPr>
    <w:rPr>
      <w:rFonts w:eastAsia="Times New Roman" w:cs="Times New Roman"/>
      <w:szCs w:val="24"/>
      <w:lang w:eastAsia="ru-RU"/>
    </w:rPr>
  </w:style>
  <w:style w:type="paragraph" w:customStyle="1" w:styleId="11371">
    <w:name w:val="Заголовок 113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70">
    <w:name w:val="Заголовок 3137"/>
    <w:basedOn w:val="a"/>
    <w:uiPriority w:val="1"/>
    <w:qFormat/>
    <w:rsid w:val="00C23D13"/>
    <w:pPr>
      <w:ind w:left="824"/>
      <w:outlineLvl w:val="3"/>
    </w:pPr>
    <w:rPr>
      <w:rFonts w:eastAsia="Times New Roman" w:cs="Times New Roman"/>
      <w:b/>
      <w:bCs/>
      <w:szCs w:val="24"/>
      <w:lang w:eastAsia="ru-RU"/>
    </w:rPr>
  </w:style>
  <w:style w:type="character" w:customStyle="1" w:styleId="37d">
    <w:name w:val="Текст выноски Знак37"/>
    <w:basedOn w:val="a1"/>
    <w:uiPriority w:val="99"/>
    <w:semiHidden/>
    <w:rsid w:val="00C23D13"/>
    <w:rPr>
      <w:rFonts w:ascii="Tahoma" w:eastAsia="Times New Roman" w:hAnsi="Tahoma" w:cs="Tahoma"/>
      <w:sz w:val="16"/>
      <w:szCs w:val="16"/>
      <w:lang w:eastAsia="ru-RU"/>
    </w:rPr>
  </w:style>
  <w:style w:type="character" w:customStyle="1" w:styleId="37e">
    <w:name w:val="Текст примечания Знак37"/>
    <w:basedOn w:val="a1"/>
    <w:uiPriority w:val="99"/>
    <w:semiHidden/>
    <w:rsid w:val="00C23D13"/>
    <w:rPr>
      <w:rFonts w:ascii="Times New Roman" w:eastAsia="Times New Roman" w:hAnsi="Times New Roman" w:cs="Times New Roman"/>
      <w:sz w:val="20"/>
      <w:szCs w:val="20"/>
      <w:lang w:eastAsia="ru-RU"/>
    </w:rPr>
  </w:style>
  <w:style w:type="character" w:customStyle="1" w:styleId="37f">
    <w:name w:val="Тема примечания Знак37"/>
    <w:uiPriority w:val="99"/>
    <w:semiHidden/>
    <w:rsid w:val="00C23D13"/>
    <w:rPr>
      <w:rFonts w:ascii="Times New Roman" w:eastAsia="Times New Roman" w:hAnsi="Times New Roman" w:cs="Times New Roman"/>
      <w:b/>
      <w:bCs/>
      <w:sz w:val="20"/>
      <w:szCs w:val="20"/>
      <w:lang w:eastAsia="ru-RU"/>
    </w:rPr>
  </w:style>
  <w:style w:type="paragraph" w:customStyle="1" w:styleId="xl6537">
    <w:name w:val="xl65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7">
    <w:name w:val="xl66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7">
    <w:name w:val="xl673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7">
    <w:name w:val="xl683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7">
    <w:name w:val="xl69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7">
    <w:name w:val="xl703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7">
    <w:name w:val="xl71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7">
    <w:name w:val="xl723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7">
    <w:name w:val="xl73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7">
    <w:name w:val="xl74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7">
    <w:name w:val="xl75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7">
    <w:name w:val="xl76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7">
    <w:name w:val="xl77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6">
    <w:name w:val="xl78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60">
    <w:name w:val="Заголовок 1 Знак36"/>
    <w:basedOn w:val="a1"/>
    <w:uiPriority w:val="1"/>
    <w:rsid w:val="00C23D13"/>
    <w:rPr>
      <w:rFonts w:ascii="Times New Roman" w:eastAsiaTheme="minorEastAsia" w:hAnsi="Times New Roman" w:cs="Times New Roman"/>
      <w:b/>
      <w:bCs/>
      <w:sz w:val="32"/>
      <w:szCs w:val="32"/>
      <w:lang w:eastAsia="ru-RU"/>
    </w:rPr>
  </w:style>
  <w:style w:type="character" w:customStyle="1" w:styleId="237">
    <w:name w:val="Заголовок 2 Знак37"/>
    <w:basedOn w:val="a1"/>
    <w:uiPriority w:val="1"/>
    <w:rsid w:val="00C23D13"/>
    <w:rPr>
      <w:rFonts w:ascii="Times New Roman" w:eastAsiaTheme="minorEastAsia" w:hAnsi="Times New Roman" w:cs="Times New Roman"/>
      <w:b/>
      <w:bCs/>
      <w:sz w:val="28"/>
      <w:szCs w:val="28"/>
      <w:lang w:eastAsia="ru-RU"/>
    </w:rPr>
  </w:style>
  <w:style w:type="character" w:customStyle="1" w:styleId="336">
    <w:name w:val="Заголовок 3 Знак36"/>
    <w:basedOn w:val="a1"/>
    <w:uiPriority w:val="1"/>
    <w:rsid w:val="00C23D13"/>
    <w:rPr>
      <w:rFonts w:ascii="Times New Roman" w:eastAsiaTheme="minorEastAsia" w:hAnsi="Times New Roman" w:cs="Times New Roman"/>
      <w:b/>
      <w:bCs/>
      <w:sz w:val="24"/>
      <w:szCs w:val="24"/>
      <w:lang w:eastAsia="ru-RU"/>
    </w:rPr>
  </w:style>
  <w:style w:type="numbering" w:customStyle="1" w:styleId="1361">
    <w:name w:val="Нет списка136"/>
    <w:next w:val="a3"/>
    <w:uiPriority w:val="99"/>
    <w:semiHidden/>
    <w:unhideWhenUsed/>
    <w:rsid w:val="00C23D13"/>
  </w:style>
  <w:style w:type="character" w:customStyle="1" w:styleId="37f0">
    <w:name w:val="Основной текст Знак37"/>
    <w:basedOn w:val="a1"/>
    <w:uiPriority w:val="1"/>
    <w:rsid w:val="00C23D13"/>
    <w:rPr>
      <w:rFonts w:ascii="Times New Roman" w:eastAsiaTheme="minorEastAsia" w:hAnsi="Times New Roman" w:cs="Times New Roman"/>
      <w:sz w:val="24"/>
      <w:szCs w:val="24"/>
      <w:lang w:eastAsia="ru-RU"/>
    </w:rPr>
  </w:style>
  <w:style w:type="paragraph" w:customStyle="1" w:styleId="TableParagraph36">
    <w:name w:val="Table Paragraph3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6a">
    <w:name w:val="Верхний колонтитул Знак36"/>
    <w:basedOn w:val="a1"/>
    <w:uiPriority w:val="99"/>
    <w:rsid w:val="00C23D13"/>
    <w:rPr>
      <w:rFonts w:ascii="Times New Roman" w:eastAsiaTheme="minorEastAsia" w:hAnsi="Times New Roman" w:cs="Times New Roman"/>
      <w:sz w:val="24"/>
      <w:szCs w:val="24"/>
      <w:lang w:eastAsia="ru-RU"/>
    </w:rPr>
  </w:style>
  <w:style w:type="character" w:customStyle="1" w:styleId="36b">
    <w:name w:val="Нижний колонтитул Знак36"/>
    <w:basedOn w:val="a1"/>
    <w:uiPriority w:val="99"/>
    <w:rsid w:val="00C23D13"/>
    <w:rPr>
      <w:rFonts w:ascii="Times New Roman" w:eastAsiaTheme="minorEastAsia" w:hAnsi="Times New Roman" w:cs="Times New Roman"/>
      <w:sz w:val="24"/>
      <w:szCs w:val="24"/>
      <w:lang w:eastAsia="ru-RU"/>
    </w:rPr>
  </w:style>
  <w:style w:type="paragraph" w:customStyle="1" w:styleId="21360">
    <w:name w:val="Заголовок 2136"/>
    <w:basedOn w:val="a"/>
    <w:uiPriority w:val="1"/>
    <w:qFormat/>
    <w:rsid w:val="00C23D13"/>
    <w:pPr>
      <w:widowControl w:val="0"/>
      <w:ind w:left="692" w:hanging="8"/>
      <w:outlineLvl w:val="2"/>
    </w:pPr>
    <w:rPr>
      <w:rFonts w:eastAsia="Times New Roman"/>
      <w:b/>
      <w:bCs/>
      <w:sz w:val="28"/>
      <w:szCs w:val="28"/>
      <w:lang w:val="en-US"/>
    </w:rPr>
  </w:style>
  <w:style w:type="character" w:customStyle="1" w:styleId="36c">
    <w:name w:val="Гипертекстовая ссылка36"/>
    <w:basedOn w:val="a1"/>
    <w:uiPriority w:val="99"/>
    <w:rsid w:val="00C23D13"/>
    <w:rPr>
      <w:b w:val="0"/>
      <w:bCs w:val="0"/>
      <w:color w:val="106BBE"/>
    </w:rPr>
  </w:style>
  <w:style w:type="table" w:customStyle="1" w:styleId="TableNormal36">
    <w:name w:val="Table Normal3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62">
    <w:name w:val="Сетка таблицы13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60">
    <w:name w:val="Оглавление 1136"/>
    <w:basedOn w:val="a"/>
    <w:uiPriority w:val="1"/>
    <w:qFormat/>
    <w:rsid w:val="00C23D13"/>
    <w:pPr>
      <w:spacing w:before="96"/>
      <w:ind w:left="116" w:hanging="12"/>
    </w:pPr>
    <w:rPr>
      <w:rFonts w:eastAsia="Times New Roman" w:cs="Times New Roman"/>
      <w:szCs w:val="24"/>
      <w:lang w:eastAsia="ru-RU"/>
    </w:rPr>
  </w:style>
  <w:style w:type="paragraph" w:customStyle="1" w:styleId="21361">
    <w:name w:val="Оглавление 2136"/>
    <w:basedOn w:val="a"/>
    <w:uiPriority w:val="1"/>
    <w:qFormat/>
    <w:rsid w:val="00C23D13"/>
    <w:pPr>
      <w:spacing w:before="102"/>
      <w:ind w:left="356" w:hanging="8"/>
    </w:pPr>
    <w:rPr>
      <w:rFonts w:eastAsia="Times New Roman" w:cs="Times New Roman"/>
      <w:szCs w:val="24"/>
      <w:lang w:eastAsia="ru-RU"/>
    </w:rPr>
  </w:style>
  <w:style w:type="paragraph" w:customStyle="1" w:styleId="3136">
    <w:name w:val="Оглавление 3136"/>
    <w:basedOn w:val="a"/>
    <w:uiPriority w:val="1"/>
    <w:qFormat/>
    <w:rsid w:val="00C23D13"/>
    <w:pPr>
      <w:spacing w:before="112"/>
      <w:ind w:left="596" w:hanging="540"/>
    </w:pPr>
    <w:rPr>
      <w:rFonts w:eastAsia="Times New Roman" w:cs="Times New Roman"/>
      <w:szCs w:val="24"/>
      <w:lang w:eastAsia="ru-RU"/>
    </w:rPr>
  </w:style>
  <w:style w:type="paragraph" w:customStyle="1" w:styleId="11361">
    <w:name w:val="Заголовок 113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60">
    <w:name w:val="Заголовок 3136"/>
    <w:basedOn w:val="a"/>
    <w:uiPriority w:val="1"/>
    <w:qFormat/>
    <w:rsid w:val="00C23D13"/>
    <w:pPr>
      <w:ind w:left="824"/>
      <w:outlineLvl w:val="3"/>
    </w:pPr>
    <w:rPr>
      <w:rFonts w:eastAsia="Times New Roman" w:cs="Times New Roman"/>
      <w:b/>
      <w:bCs/>
      <w:szCs w:val="24"/>
      <w:lang w:eastAsia="ru-RU"/>
    </w:rPr>
  </w:style>
  <w:style w:type="character" w:customStyle="1" w:styleId="36d">
    <w:name w:val="Текст выноски Знак36"/>
    <w:basedOn w:val="a1"/>
    <w:uiPriority w:val="99"/>
    <w:semiHidden/>
    <w:rsid w:val="00C23D13"/>
    <w:rPr>
      <w:rFonts w:ascii="Tahoma" w:eastAsia="Times New Roman" w:hAnsi="Tahoma" w:cs="Tahoma"/>
      <w:sz w:val="16"/>
      <w:szCs w:val="16"/>
      <w:lang w:eastAsia="ru-RU"/>
    </w:rPr>
  </w:style>
  <w:style w:type="character" w:customStyle="1" w:styleId="36e">
    <w:name w:val="Текст примечания Знак36"/>
    <w:basedOn w:val="a1"/>
    <w:uiPriority w:val="99"/>
    <w:semiHidden/>
    <w:rsid w:val="00C23D13"/>
    <w:rPr>
      <w:rFonts w:ascii="Times New Roman" w:eastAsia="Times New Roman" w:hAnsi="Times New Roman" w:cs="Times New Roman"/>
      <w:sz w:val="20"/>
      <w:szCs w:val="20"/>
      <w:lang w:eastAsia="ru-RU"/>
    </w:rPr>
  </w:style>
  <w:style w:type="character" w:customStyle="1" w:styleId="36f">
    <w:name w:val="Тема примечания Знак36"/>
    <w:uiPriority w:val="99"/>
    <w:semiHidden/>
    <w:rsid w:val="00C23D13"/>
    <w:rPr>
      <w:rFonts w:ascii="Times New Roman" w:eastAsia="Times New Roman" w:hAnsi="Times New Roman" w:cs="Times New Roman"/>
      <w:b/>
      <w:bCs/>
      <w:sz w:val="20"/>
      <w:szCs w:val="20"/>
      <w:lang w:eastAsia="ru-RU"/>
    </w:rPr>
  </w:style>
  <w:style w:type="paragraph" w:customStyle="1" w:styleId="xl6536">
    <w:name w:val="xl65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6">
    <w:name w:val="xl66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6">
    <w:name w:val="xl673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6">
    <w:name w:val="xl683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6">
    <w:name w:val="xl69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6">
    <w:name w:val="xl703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6">
    <w:name w:val="xl71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6">
    <w:name w:val="xl723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6">
    <w:name w:val="xl73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6">
    <w:name w:val="xl74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6">
    <w:name w:val="xl75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6">
    <w:name w:val="xl76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6">
    <w:name w:val="xl77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5">
    <w:name w:val="xl78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50">
    <w:name w:val="Заголовок 1 Знак35"/>
    <w:basedOn w:val="a1"/>
    <w:uiPriority w:val="1"/>
    <w:rsid w:val="00C23D13"/>
    <w:rPr>
      <w:rFonts w:ascii="Times New Roman" w:eastAsiaTheme="minorEastAsia" w:hAnsi="Times New Roman" w:cs="Times New Roman"/>
      <w:b/>
      <w:bCs/>
      <w:sz w:val="32"/>
      <w:szCs w:val="32"/>
      <w:lang w:eastAsia="ru-RU"/>
    </w:rPr>
  </w:style>
  <w:style w:type="character" w:customStyle="1" w:styleId="236">
    <w:name w:val="Заголовок 2 Знак36"/>
    <w:basedOn w:val="a1"/>
    <w:uiPriority w:val="1"/>
    <w:rsid w:val="00C23D13"/>
    <w:rPr>
      <w:rFonts w:ascii="Times New Roman" w:eastAsiaTheme="minorEastAsia" w:hAnsi="Times New Roman" w:cs="Times New Roman"/>
      <w:b/>
      <w:bCs/>
      <w:sz w:val="28"/>
      <w:szCs w:val="28"/>
      <w:lang w:eastAsia="ru-RU"/>
    </w:rPr>
  </w:style>
  <w:style w:type="character" w:customStyle="1" w:styleId="335">
    <w:name w:val="Заголовок 3 Знак35"/>
    <w:basedOn w:val="a1"/>
    <w:uiPriority w:val="1"/>
    <w:rsid w:val="00C23D13"/>
    <w:rPr>
      <w:rFonts w:ascii="Times New Roman" w:eastAsiaTheme="minorEastAsia" w:hAnsi="Times New Roman" w:cs="Times New Roman"/>
      <w:b/>
      <w:bCs/>
      <w:sz w:val="24"/>
      <w:szCs w:val="24"/>
      <w:lang w:eastAsia="ru-RU"/>
    </w:rPr>
  </w:style>
  <w:style w:type="numbering" w:customStyle="1" w:styleId="1351">
    <w:name w:val="Нет списка135"/>
    <w:next w:val="a3"/>
    <w:uiPriority w:val="99"/>
    <w:semiHidden/>
    <w:unhideWhenUsed/>
    <w:rsid w:val="00C23D13"/>
  </w:style>
  <w:style w:type="character" w:customStyle="1" w:styleId="36f0">
    <w:name w:val="Основной текст Знак36"/>
    <w:basedOn w:val="a1"/>
    <w:uiPriority w:val="1"/>
    <w:rsid w:val="00C23D13"/>
    <w:rPr>
      <w:rFonts w:ascii="Times New Roman" w:eastAsiaTheme="minorEastAsia" w:hAnsi="Times New Roman" w:cs="Times New Roman"/>
      <w:sz w:val="24"/>
      <w:szCs w:val="24"/>
      <w:lang w:eastAsia="ru-RU"/>
    </w:rPr>
  </w:style>
  <w:style w:type="paragraph" w:customStyle="1" w:styleId="TableParagraph35">
    <w:name w:val="Table Paragraph3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5a">
    <w:name w:val="Верхний колонтитул Знак35"/>
    <w:basedOn w:val="a1"/>
    <w:uiPriority w:val="99"/>
    <w:rsid w:val="00C23D13"/>
    <w:rPr>
      <w:rFonts w:ascii="Times New Roman" w:eastAsiaTheme="minorEastAsia" w:hAnsi="Times New Roman" w:cs="Times New Roman"/>
      <w:sz w:val="24"/>
      <w:szCs w:val="24"/>
      <w:lang w:eastAsia="ru-RU"/>
    </w:rPr>
  </w:style>
  <w:style w:type="character" w:customStyle="1" w:styleId="35b">
    <w:name w:val="Нижний колонтитул Знак35"/>
    <w:basedOn w:val="a1"/>
    <w:uiPriority w:val="99"/>
    <w:rsid w:val="00C23D13"/>
    <w:rPr>
      <w:rFonts w:ascii="Times New Roman" w:eastAsiaTheme="minorEastAsia" w:hAnsi="Times New Roman" w:cs="Times New Roman"/>
      <w:sz w:val="24"/>
      <w:szCs w:val="24"/>
      <w:lang w:eastAsia="ru-RU"/>
    </w:rPr>
  </w:style>
  <w:style w:type="paragraph" w:customStyle="1" w:styleId="21350">
    <w:name w:val="Заголовок 2135"/>
    <w:basedOn w:val="a"/>
    <w:uiPriority w:val="1"/>
    <w:qFormat/>
    <w:rsid w:val="00C23D13"/>
    <w:pPr>
      <w:widowControl w:val="0"/>
      <w:ind w:left="692" w:hanging="8"/>
      <w:outlineLvl w:val="2"/>
    </w:pPr>
    <w:rPr>
      <w:rFonts w:eastAsia="Times New Roman"/>
      <w:b/>
      <w:bCs/>
      <w:sz w:val="28"/>
      <w:szCs w:val="28"/>
      <w:lang w:val="en-US"/>
    </w:rPr>
  </w:style>
  <w:style w:type="character" w:customStyle="1" w:styleId="35c">
    <w:name w:val="Гипертекстовая ссылка35"/>
    <w:basedOn w:val="a1"/>
    <w:uiPriority w:val="99"/>
    <w:rsid w:val="00C23D13"/>
    <w:rPr>
      <w:b w:val="0"/>
      <w:bCs w:val="0"/>
      <w:color w:val="106BBE"/>
    </w:rPr>
  </w:style>
  <w:style w:type="table" w:customStyle="1" w:styleId="TableNormal35">
    <w:name w:val="Table Normal3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52">
    <w:name w:val="Сетка таблицы13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50">
    <w:name w:val="Оглавление 1135"/>
    <w:basedOn w:val="a"/>
    <w:uiPriority w:val="1"/>
    <w:qFormat/>
    <w:rsid w:val="00C23D13"/>
    <w:pPr>
      <w:spacing w:before="96"/>
      <w:ind w:left="116" w:hanging="12"/>
    </w:pPr>
    <w:rPr>
      <w:rFonts w:eastAsia="Times New Roman" w:cs="Times New Roman"/>
      <w:szCs w:val="24"/>
      <w:lang w:eastAsia="ru-RU"/>
    </w:rPr>
  </w:style>
  <w:style w:type="paragraph" w:customStyle="1" w:styleId="21351">
    <w:name w:val="Оглавление 2135"/>
    <w:basedOn w:val="a"/>
    <w:uiPriority w:val="1"/>
    <w:qFormat/>
    <w:rsid w:val="00C23D13"/>
    <w:pPr>
      <w:spacing w:before="102"/>
      <w:ind w:left="356" w:hanging="8"/>
    </w:pPr>
    <w:rPr>
      <w:rFonts w:eastAsia="Times New Roman" w:cs="Times New Roman"/>
      <w:szCs w:val="24"/>
      <w:lang w:eastAsia="ru-RU"/>
    </w:rPr>
  </w:style>
  <w:style w:type="paragraph" w:customStyle="1" w:styleId="3135">
    <w:name w:val="Оглавление 3135"/>
    <w:basedOn w:val="a"/>
    <w:uiPriority w:val="1"/>
    <w:qFormat/>
    <w:rsid w:val="00C23D13"/>
    <w:pPr>
      <w:spacing w:before="112"/>
      <w:ind w:left="596" w:hanging="540"/>
    </w:pPr>
    <w:rPr>
      <w:rFonts w:eastAsia="Times New Roman" w:cs="Times New Roman"/>
      <w:szCs w:val="24"/>
      <w:lang w:eastAsia="ru-RU"/>
    </w:rPr>
  </w:style>
  <w:style w:type="paragraph" w:customStyle="1" w:styleId="11351">
    <w:name w:val="Заголовок 113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50">
    <w:name w:val="Заголовок 3135"/>
    <w:basedOn w:val="a"/>
    <w:uiPriority w:val="1"/>
    <w:qFormat/>
    <w:rsid w:val="00C23D13"/>
    <w:pPr>
      <w:ind w:left="824"/>
      <w:outlineLvl w:val="3"/>
    </w:pPr>
    <w:rPr>
      <w:rFonts w:eastAsia="Times New Roman" w:cs="Times New Roman"/>
      <w:b/>
      <w:bCs/>
      <w:szCs w:val="24"/>
      <w:lang w:eastAsia="ru-RU"/>
    </w:rPr>
  </w:style>
  <w:style w:type="character" w:customStyle="1" w:styleId="35d">
    <w:name w:val="Текст выноски Знак35"/>
    <w:basedOn w:val="a1"/>
    <w:uiPriority w:val="99"/>
    <w:semiHidden/>
    <w:rsid w:val="00C23D13"/>
    <w:rPr>
      <w:rFonts w:ascii="Tahoma" w:eastAsia="Times New Roman" w:hAnsi="Tahoma" w:cs="Tahoma"/>
      <w:sz w:val="16"/>
      <w:szCs w:val="16"/>
      <w:lang w:eastAsia="ru-RU"/>
    </w:rPr>
  </w:style>
  <w:style w:type="character" w:customStyle="1" w:styleId="35e">
    <w:name w:val="Текст примечания Знак35"/>
    <w:basedOn w:val="a1"/>
    <w:uiPriority w:val="99"/>
    <w:semiHidden/>
    <w:rsid w:val="00C23D13"/>
    <w:rPr>
      <w:rFonts w:ascii="Times New Roman" w:eastAsia="Times New Roman" w:hAnsi="Times New Roman" w:cs="Times New Roman"/>
      <w:sz w:val="20"/>
      <w:szCs w:val="20"/>
      <w:lang w:eastAsia="ru-RU"/>
    </w:rPr>
  </w:style>
  <w:style w:type="character" w:customStyle="1" w:styleId="35f">
    <w:name w:val="Тема примечания Знак35"/>
    <w:uiPriority w:val="99"/>
    <w:semiHidden/>
    <w:rsid w:val="00C23D13"/>
    <w:rPr>
      <w:rFonts w:ascii="Times New Roman" w:eastAsia="Times New Roman" w:hAnsi="Times New Roman" w:cs="Times New Roman"/>
      <w:b/>
      <w:bCs/>
      <w:sz w:val="20"/>
      <w:szCs w:val="20"/>
      <w:lang w:eastAsia="ru-RU"/>
    </w:rPr>
  </w:style>
  <w:style w:type="paragraph" w:customStyle="1" w:styleId="xl6535">
    <w:name w:val="xl65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5">
    <w:name w:val="xl66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5">
    <w:name w:val="xl673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5">
    <w:name w:val="xl683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5">
    <w:name w:val="xl69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5">
    <w:name w:val="xl703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5">
    <w:name w:val="xl71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5">
    <w:name w:val="xl723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5">
    <w:name w:val="xl73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5">
    <w:name w:val="xl74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5">
    <w:name w:val="xl75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5">
    <w:name w:val="xl76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5">
    <w:name w:val="xl77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4">
    <w:name w:val="xl78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40">
    <w:name w:val="Заголовок 1 Знак34"/>
    <w:basedOn w:val="a1"/>
    <w:uiPriority w:val="1"/>
    <w:rsid w:val="00C23D13"/>
    <w:rPr>
      <w:rFonts w:ascii="Times New Roman" w:eastAsiaTheme="minorEastAsia" w:hAnsi="Times New Roman" w:cs="Times New Roman"/>
      <w:b/>
      <w:bCs/>
      <w:sz w:val="32"/>
      <w:szCs w:val="32"/>
      <w:lang w:eastAsia="ru-RU"/>
    </w:rPr>
  </w:style>
  <w:style w:type="character" w:customStyle="1" w:styleId="235">
    <w:name w:val="Заголовок 2 Знак35"/>
    <w:basedOn w:val="a1"/>
    <w:uiPriority w:val="1"/>
    <w:rsid w:val="00C23D13"/>
    <w:rPr>
      <w:rFonts w:ascii="Times New Roman" w:eastAsiaTheme="minorEastAsia" w:hAnsi="Times New Roman" w:cs="Times New Roman"/>
      <w:b/>
      <w:bCs/>
      <w:sz w:val="28"/>
      <w:szCs w:val="28"/>
      <w:lang w:eastAsia="ru-RU"/>
    </w:rPr>
  </w:style>
  <w:style w:type="character" w:customStyle="1" w:styleId="334">
    <w:name w:val="Заголовок 3 Знак34"/>
    <w:basedOn w:val="a1"/>
    <w:uiPriority w:val="1"/>
    <w:rsid w:val="00C23D13"/>
    <w:rPr>
      <w:rFonts w:ascii="Times New Roman" w:eastAsiaTheme="minorEastAsia" w:hAnsi="Times New Roman" w:cs="Times New Roman"/>
      <w:b/>
      <w:bCs/>
      <w:sz w:val="24"/>
      <w:szCs w:val="24"/>
      <w:lang w:eastAsia="ru-RU"/>
    </w:rPr>
  </w:style>
  <w:style w:type="numbering" w:customStyle="1" w:styleId="1341">
    <w:name w:val="Нет списка134"/>
    <w:next w:val="a3"/>
    <w:uiPriority w:val="99"/>
    <w:semiHidden/>
    <w:unhideWhenUsed/>
    <w:rsid w:val="00C23D13"/>
  </w:style>
  <w:style w:type="character" w:customStyle="1" w:styleId="35f0">
    <w:name w:val="Основной текст Знак35"/>
    <w:basedOn w:val="a1"/>
    <w:uiPriority w:val="1"/>
    <w:rsid w:val="00C23D13"/>
    <w:rPr>
      <w:rFonts w:ascii="Times New Roman" w:eastAsiaTheme="minorEastAsia" w:hAnsi="Times New Roman" w:cs="Times New Roman"/>
      <w:sz w:val="24"/>
      <w:szCs w:val="24"/>
      <w:lang w:eastAsia="ru-RU"/>
    </w:rPr>
  </w:style>
  <w:style w:type="paragraph" w:customStyle="1" w:styleId="TableParagraph34">
    <w:name w:val="Table Paragraph3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4a">
    <w:name w:val="Верхний колонтитул Знак34"/>
    <w:basedOn w:val="a1"/>
    <w:uiPriority w:val="99"/>
    <w:rsid w:val="00C23D13"/>
    <w:rPr>
      <w:rFonts w:ascii="Times New Roman" w:eastAsiaTheme="minorEastAsia" w:hAnsi="Times New Roman" w:cs="Times New Roman"/>
      <w:sz w:val="24"/>
      <w:szCs w:val="24"/>
      <w:lang w:eastAsia="ru-RU"/>
    </w:rPr>
  </w:style>
  <w:style w:type="character" w:customStyle="1" w:styleId="34b">
    <w:name w:val="Нижний колонтитул Знак34"/>
    <w:basedOn w:val="a1"/>
    <w:uiPriority w:val="99"/>
    <w:rsid w:val="00C23D13"/>
    <w:rPr>
      <w:rFonts w:ascii="Times New Roman" w:eastAsiaTheme="minorEastAsia" w:hAnsi="Times New Roman" w:cs="Times New Roman"/>
      <w:sz w:val="24"/>
      <w:szCs w:val="24"/>
      <w:lang w:eastAsia="ru-RU"/>
    </w:rPr>
  </w:style>
  <w:style w:type="paragraph" w:customStyle="1" w:styleId="21340">
    <w:name w:val="Заголовок 2134"/>
    <w:basedOn w:val="a"/>
    <w:uiPriority w:val="1"/>
    <w:qFormat/>
    <w:rsid w:val="00C23D13"/>
    <w:pPr>
      <w:widowControl w:val="0"/>
      <w:ind w:left="692" w:hanging="8"/>
      <w:outlineLvl w:val="2"/>
    </w:pPr>
    <w:rPr>
      <w:rFonts w:eastAsia="Times New Roman"/>
      <w:b/>
      <w:bCs/>
      <w:sz w:val="28"/>
      <w:szCs w:val="28"/>
      <w:lang w:val="en-US"/>
    </w:rPr>
  </w:style>
  <w:style w:type="character" w:customStyle="1" w:styleId="34c">
    <w:name w:val="Гипертекстовая ссылка34"/>
    <w:basedOn w:val="a1"/>
    <w:uiPriority w:val="99"/>
    <w:rsid w:val="00C23D13"/>
    <w:rPr>
      <w:b w:val="0"/>
      <w:bCs w:val="0"/>
      <w:color w:val="106BBE"/>
    </w:rPr>
  </w:style>
  <w:style w:type="table" w:customStyle="1" w:styleId="TableNormal34">
    <w:name w:val="Table Normal3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42">
    <w:name w:val="Сетка таблицы13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41">
    <w:name w:val="Оглавление 1134"/>
    <w:basedOn w:val="a"/>
    <w:uiPriority w:val="1"/>
    <w:qFormat/>
    <w:rsid w:val="00C23D13"/>
    <w:pPr>
      <w:spacing w:before="96"/>
      <w:ind w:left="116" w:hanging="12"/>
    </w:pPr>
    <w:rPr>
      <w:rFonts w:eastAsia="Times New Roman" w:cs="Times New Roman"/>
      <w:szCs w:val="24"/>
      <w:lang w:eastAsia="ru-RU"/>
    </w:rPr>
  </w:style>
  <w:style w:type="paragraph" w:customStyle="1" w:styleId="21341">
    <w:name w:val="Оглавление 2134"/>
    <w:basedOn w:val="a"/>
    <w:uiPriority w:val="1"/>
    <w:qFormat/>
    <w:rsid w:val="00C23D13"/>
    <w:pPr>
      <w:spacing w:before="102"/>
      <w:ind w:left="356" w:hanging="8"/>
    </w:pPr>
    <w:rPr>
      <w:rFonts w:eastAsia="Times New Roman" w:cs="Times New Roman"/>
      <w:szCs w:val="24"/>
      <w:lang w:eastAsia="ru-RU"/>
    </w:rPr>
  </w:style>
  <w:style w:type="paragraph" w:customStyle="1" w:styleId="3134">
    <w:name w:val="Оглавление 3134"/>
    <w:basedOn w:val="a"/>
    <w:uiPriority w:val="1"/>
    <w:qFormat/>
    <w:rsid w:val="00C23D13"/>
    <w:pPr>
      <w:spacing w:before="112"/>
      <w:ind w:left="596" w:hanging="540"/>
    </w:pPr>
    <w:rPr>
      <w:rFonts w:eastAsia="Times New Roman" w:cs="Times New Roman"/>
      <w:szCs w:val="24"/>
      <w:lang w:eastAsia="ru-RU"/>
    </w:rPr>
  </w:style>
  <w:style w:type="paragraph" w:customStyle="1" w:styleId="11342">
    <w:name w:val="Заголовок 113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40">
    <w:name w:val="Заголовок 3134"/>
    <w:basedOn w:val="a"/>
    <w:uiPriority w:val="1"/>
    <w:qFormat/>
    <w:rsid w:val="00C23D13"/>
    <w:pPr>
      <w:ind w:left="824"/>
      <w:outlineLvl w:val="3"/>
    </w:pPr>
    <w:rPr>
      <w:rFonts w:eastAsia="Times New Roman" w:cs="Times New Roman"/>
      <w:b/>
      <w:bCs/>
      <w:szCs w:val="24"/>
      <w:lang w:eastAsia="ru-RU"/>
    </w:rPr>
  </w:style>
  <w:style w:type="character" w:customStyle="1" w:styleId="34d">
    <w:name w:val="Текст выноски Знак34"/>
    <w:basedOn w:val="a1"/>
    <w:uiPriority w:val="99"/>
    <w:semiHidden/>
    <w:rsid w:val="00C23D13"/>
    <w:rPr>
      <w:rFonts w:ascii="Tahoma" w:eastAsia="Times New Roman" w:hAnsi="Tahoma" w:cs="Tahoma"/>
      <w:sz w:val="16"/>
      <w:szCs w:val="16"/>
      <w:lang w:eastAsia="ru-RU"/>
    </w:rPr>
  </w:style>
  <w:style w:type="character" w:customStyle="1" w:styleId="34e">
    <w:name w:val="Текст примечания Знак34"/>
    <w:basedOn w:val="a1"/>
    <w:uiPriority w:val="99"/>
    <w:semiHidden/>
    <w:rsid w:val="00C23D13"/>
    <w:rPr>
      <w:rFonts w:ascii="Times New Roman" w:eastAsia="Times New Roman" w:hAnsi="Times New Roman" w:cs="Times New Roman"/>
      <w:sz w:val="20"/>
      <w:szCs w:val="20"/>
      <w:lang w:eastAsia="ru-RU"/>
    </w:rPr>
  </w:style>
  <w:style w:type="character" w:customStyle="1" w:styleId="34f">
    <w:name w:val="Тема примечания Знак34"/>
    <w:uiPriority w:val="99"/>
    <w:semiHidden/>
    <w:rsid w:val="00C23D13"/>
    <w:rPr>
      <w:rFonts w:ascii="Times New Roman" w:eastAsia="Times New Roman" w:hAnsi="Times New Roman" w:cs="Times New Roman"/>
      <w:b/>
      <w:bCs/>
      <w:sz w:val="20"/>
      <w:szCs w:val="20"/>
      <w:lang w:eastAsia="ru-RU"/>
    </w:rPr>
  </w:style>
  <w:style w:type="paragraph" w:customStyle="1" w:styleId="xl6534">
    <w:name w:val="xl65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4">
    <w:name w:val="xl66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4">
    <w:name w:val="xl673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4">
    <w:name w:val="xl683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4">
    <w:name w:val="xl69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4">
    <w:name w:val="xl703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4">
    <w:name w:val="xl71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4">
    <w:name w:val="xl723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4">
    <w:name w:val="xl73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4">
    <w:name w:val="xl74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4">
    <w:name w:val="xl75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4">
    <w:name w:val="xl76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4">
    <w:name w:val="xl77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3">
    <w:name w:val="xl78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30">
    <w:name w:val="Заголовок 1 Знак33"/>
    <w:basedOn w:val="a1"/>
    <w:uiPriority w:val="1"/>
    <w:rsid w:val="00C23D13"/>
    <w:rPr>
      <w:rFonts w:ascii="Times New Roman" w:eastAsiaTheme="minorEastAsia" w:hAnsi="Times New Roman" w:cs="Times New Roman"/>
      <w:b/>
      <w:bCs/>
      <w:sz w:val="32"/>
      <w:szCs w:val="32"/>
      <w:lang w:eastAsia="ru-RU"/>
    </w:rPr>
  </w:style>
  <w:style w:type="character" w:customStyle="1" w:styleId="234">
    <w:name w:val="Заголовок 2 Знак34"/>
    <w:basedOn w:val="a1"/>
    <w:uiPriority w:val="1"/>
    <w:rsid w:val="00C23D13"/>
    <w:rPr>
      <w:rFonts w:ascii="Times New Roman" w:eastAsiaTheme="minorEastAsia" w:hAnsi="Times New Roman" w:cs="Times New Roman"/>
      <w:b/>
      <w:bCs/>
      <w:sz w:val="28"/>
      <w:szCs w:val="28"/>
      <w:lang w:eastAsia="ru-RU"/>
    </w:rPr>
  </w:style>
  <w:style w:type="character" w:customStyle="1" w:styleId="333">
    <w:name w:val="Заголовок 3 Знак33"/>
    <w:basedOn w:val="a1"/>
    <w:uiPriority w:val="1"/>
    <w:rsid w:val="00C23D13"/>
    <w:rPr>
      <w:rFonts w:ascii="Times New Roman" w:eastAsiaTheme="minorEastAsia" w:hAnsi="Times New Roman" w:cs="Times New Roman"/>
      <w:b/>
      <w:bCs/>
      <w:sz w:val="24"/>
      <w:szCs w:val="24"/>
      <w:lang w:eastAsia="ru-RU"/>
    </w:rPr>
  </w:style>
  <w:style w:type="numbering" w:customStyle="1" w:styleId="1331">
    <w:name w:val="Нет списка133"/>
    <w:next w:val="a3"/>
    <w:uiPriority w:val="99"/>
    <w:semiHidden/>
    <w:unhideWhenUsed/>
    <w:rsid w:val="00C23D13"/>
  </w:style>
  <w:style w:type="character" w:customStyle="1" w:styleId="34f0">
    <w:name w:val="Основной текст Знак34"/>
    <w:basedOn w:val="a1"/>
    <w:uiPriority w:val="1"/>
    <w:rsid w:val="00C23D13"/>
    <w:rPr>
      <w:rFonts w:ascii="Times New Roman" w:eastAsiaTheme="minorEastAsia" w:hAnsi="Times New Roman" w:cs="Times New Roman"/>
      <w:sz w:val="24"/>
      <w:szCs w:val="24"/>
      <w:lang w:eastAsia="ru-RU"/>
    </w:rPr>
  </w:style>
  <w:style w:type="paragraph" w:customStyle="1" w:styleId="TableParagraph33">
    <w:name w:val="Table Paragraph3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30">
    <w:name w:val="Верхний колонтитул Знак33"/>
    <w:basedOn w:val="a1"/>
    <w:uiPriority w:val="99"/>
    <w:rsid w:val="00C23D13"/>
    <w:rPr>
      <w:rFonts w:ascii="Times New Roman" w:eastAsiaTheme="minorEastAsia" w:hAnsi="Times New Roman" w:cs="Times New Roman"/>
      <w:sz w:val="24"/>
      <w:szCs w:val="24"/>
      <w:lang w:eastAsia="ru-RU"/>
    </w:rPr>
  </w:style>
  <w:style w:type="character" w:customStyle="1" w:styleId="331">
    <w:name w:val="Нижний колонтитул Знак33"/>
    <w:basedOn w:val="a1"/>
    <w:uiPriority w:val="99"/>
    <w:rsid w:val="00C23D13"/>
    <w:rPr>
      <w:rFonts w:ascii="Times New Roman" w:eastAsiaTheme="minorEastAsia" w:hAnsi="Times New Roman" w:cs="Times New Roman"/>
      <w:sz w:val="24"/>
      <w:szCs w:val="24"/>
      <w:lang w:eastAsia="ru-RU"/>
    </w:rPr>
  </w:style>
  <w:style w:type="paragraph" w:customStyle="1" w:styleId="21330">
    <w:name w:val="Заголовок 2133"/>
    <w:basedOn w:val="a"/>
    <w:uiPriority w:val="1"/>
    <w:qFormat/>
    <w:rsid w:val="00C23D13"/>
    <w:pPr>
      <w:widowControl w:val="0"/>
      <w:ind w:left="692" w:hanging="8"/>
      <w:outlineLvl w:val="2"/>
    </w:pPr>
    <w:rPr>
      <w:rFonts w:eastAsia="Times New Roman"/>
      <w:b/>
      <w:bCs/>
      <w:sz w:val="28"/>
      <w:szCs w:val="28"/>
      <w:lang w:val="en-US"/>
    </w:rPr>
  </w:style>
  <w:style w:type="character" w:customStyle="1" w:styleId="332">
    <w:name w:val="Гипертекстовая ссылка33"/>
    <w:basedOn w:val="a1"/>
    <w:uiPriority w:val="99"/>
    <w:rsid w:val="00C23D13"/>
    <w:rPr>
      <w:b w:val="0"/>
      <w:bCs w:val="0"/>
      <w:color w:val="106BBE"/>
    </w:rPr>
  </w:style>
  <w:style w:type="table" w:customStyle="1" w:styleId="TableNormal33">
    <w:name w:val="Table Normal3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32">
    <w:name w:val="Сетка таблицы13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31">
    <w:name w:val="Оглавление 1133"/>
    <w:basedOn w:val="a"/>
    <w:uiPriority w:val="1"/>
    <w:qFormat/>
    <w:rsid w:val="00C23D13"/>
    <w:pPr>
      <w:spacing w:before="96"/>
      <w:ind w:left="116" w:hanging="12"/>
    </w:pPr>
    <w:rPr>
      <w:rFonts w:eastAsia="Times New Roman" w:cs="Times New Roman"/>
      <w:szCs w:val="24"/>
      <w:lang w:eastAsia="ru-RU"/>
    </w:rPr>
  </w:style>
  <w:style w:type="paragraph" w:customStyle="1" w:styleId="21331">
    <w:name w:val="Оглавление 2133"/>
    <w:basedOn w:val="a"/>
    <w:uiPriority w:val="1"/>
    <w:qFormat/>
    <w:rsid w:val="00C23D13"/>
    <w:pPr>
      <w:spacing w:before="102"/>
      <w:ind w:left="356" w:hanging="8"/>
    </w:pPr>
    <w:rPr>
      <w:rFonts w:eastAsia="Times New Roman" w:cs="Times New Roman"/>
      <w:szCs w:val="24"/>
      <w:lang w:eastAsia="ru-RU"/>
    </w:rPr>
  </w:style>
  <w:style w:type="paragraph" w:customStyle="1" w:styleId="3133">
    <w:name w:val="Оглавление 3133"/>
    <w:basedOn w:val="a"/>
    <w:uiPriority w:val="1"/>
    <w:qFormat/>
    <w:rsid w:val="00C23D13"/>
    <w:pPr>
      <w:spacing w:before="112"/>
      <w:ind w:left="596" w:hanging="540"/>
    </w:pPr>
    <w:rPr>
      <w:rFonts w:eastAsia="Times New Roman" w:cs="Times New Roman"/>
      <w:szCs w:val="24"/>
      <w:lang w:eastAsia="ru-RU"/>
    </w:rPr>
  </w:style>
  <w:style w:type="paragraph" w:customStyle="1" w:styleId="11332">
    <w:name w:val="Заголовок 113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30">
    <w:name w:val="Заголовок 3133"/>
    <w:basedOn w:val="a"/>
    <w:uiPriority w:val="1"/>
    <w:qFormat/>
    <w:rsid w:val="00C23D13"/>
    <w:pPr>
      <w:ind w:left="824"/>
      <w:outlineLvl w:val="3"/>
    </w:pPr>
    <w:rPr>
      <w:rFonts w:eastAsia="Times New Roman" w:cs="Times New Roman"/>
      <w:b/>
      <w:bCs/>
      <w:szCs w:val="24"/>
      <w:lang w:eastAsia="ru-RU"/>
    </w:rPr>
  </w:style>
  <w:style w:type="character" w:customStyle="1" w:styleId="33a">
    <w:name w:val="Текст выноски Знак33"/>
    <w:basedOn w:val="a1"/>
    <w:uiPriority w:val="99"/>
    <w:semiHidden/>
    <w:rsid w:val="00C23D13"/>
    <w:rPr>
      <w:rFonts w:ascii="Tahoma" w:eastAsia="Times New Roman" w:hAnsi="Tahoma" w:cs="Tahoma"/>
      <w:sz w:val="16"/>
      <w:szCs w:val="16"/>
      <w:lang w:eastAsia="ru-RU"/>
    </w:rPr>
  </w:style>
  <w:style w:type="character" w:customStyle="1" w:styleId="33b">
    <w:name w:val="Текст примечания Знак33"/>
    <w:basedOn w:val="a1"/>
    <w:uiPriority w:val="99"/>
    <w:semiHidden/>
    <w:rsid w:val="00C23D13"/>
    <w:rPr>
      <w:rFonts w:ascii="Times New Roman" w:eastAsia="Times New Roman" w:hAnsi="Times New Roman" w:cs="Times New Roman"/>
      <w:sz w:val="20"/>
      <w:szCs w:val="20"/>
      <w:lang w:eastAsia="ru-RU"/>
    </w:rPr>
  </w:style>
  <w:style w:type="character" w:customStyle="1" w:styleId="33c">
    <w:name w:val="Тема примечания Знак33"/>
    <w:uiPriority w:val="99"/>
    <w:semiHidden/>
    <w:rsid w:val="00C23D13"/>
    <w:rPr>
      <w:rFonts w:ascii="Times New Roman" w:eastAsia="Times New Roman" w:hAnsi="Times New Roman" w:cs="Times New Roman"/>
      <w:b/>
      <w:bCs/>
      <w:sz w:val="20"/>
      <w:szCs w:val="20"/>
      <w:lang w:eastAsia="ru-RU"/>
    </w:rPr>
  </w:style>
  <w:style w:type="paragraph" w:customStyle="1" w:styleId="xl6533">
    <w:name w:val="xl65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3">
    <w:name w:val="xl66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3">
    <w:name w:val="xl673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3">
    <w:name w:val="xl683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3">
    <w:name w:val="xl69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3">
    <w:name w:val="xl703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3">
    <w:name w:val="xl71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3">
    <w:name w:val="xl723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3">
    <w:name w:val="xl73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3">
    <w:name w:val="xl74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3">
    <w:name w:val="xl75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3">
    <w:name w:val="xl76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3">
    <w:name w:val="xl77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2">
    <w:name w:val="xl78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20">
    <w:name w:val="Заголовок 1 Знак32"/>
    <w:basedOn w:val="a1"/>
    <w:uiPriority w:val="1"/>
    <w:rsid w:val="00C23D13"/>
    <w:rPr>
      <w:rFonts w:ascii="Times New Roman" w:eastAsiaTheme="minorEastAsia" w:hAnsi="Times New Roman" w:cs="Times New Roman"/>
      <w:b/>
      <w:bCs/>
      <w:sz w:val="32"/>
      <w:szCs w:val="32"/>
      <w:lang w:eastAsia="ru-RU"/>
    </w:rPr>
  </w:style>
  <w:style w:type="character" w:customStyle="1" w:styleId="233">
    <w:name w:val="Заголовок 2 Знак33"/>
    <w:basedOn w:val="a1"/>
    <w:uiPriority w:val="1"/>
    <w:rsid w:val="00C23D13"/>
    <w:rPr>
      <w:rFonts w:ascii="Times New Roman" w:eastAsiaTheme="minorEastAsia" w:hAnsi="Times New Roman" w:cs="Times New Roman"/>
      <w:b/>
      <w:bCs/>
      <w:sz w:val="28"/>
      <w:szCs w:val="28"/>
      <w:lang w:eastAsia="ru-RU"/>
    </w:rPr>
  </w:style>
  <w:style w:type="character" w:customStyle="1" w:styleId="3320">
    <w:name w:val="Заголовок 3 Знак32"/>
    <w:basedOn w:val="a1"/>
    <w:uiPriority w:val="1"/>
    <w:rsid w:val="00C23D13"/>
    <w:rPr>
      <w:rFonts w:ascii="Times New Roman" w:eastAsiaTheme="minorEastAsia" w:hAnsi="Times New Roman" w:cs="Times New Roman"/>
      <w:b/>
      <w:bCs/>
      <w:sz w:val="24"/>
      <w:szCs w:val="24"/>
      <w:lang w:eastAsia="ru-RU"/>
    </w:rPr>
  </w:style>
  <w:style w:type="numbering" w:customStyle="1" w:styleId="1321">
    <w:name w:val="Нет списка132"/>
    <w:next w:val="a3"/>
    <w:uiPriority w:val="99"/>
    <w:semiHidden/>
    <w:unhideWhenUsed/>
    <w:rsid w:val="00C23D13"/>
  </w:style>
  <w:style w:type="character" w:customStyle="1" w:styleId="33d">
    <w:name w:val="Основной текст Знак33"/>
    <w:basedOn w:val="a1"/>
    <w:uiPriority w:val="1"/>
    <w:rsid w:val="00C23D13"/>
    <w:rPr>
      <w:rFonts w:ascii="Times New Roman" w:eastAsiaTheme="minorEastAsia" w:hAnsi="Times New Roman" w:cs="Times New Roman"/>
      <w:sz w:val="24"/>
      <w:szCs w:val="24"/>
      <w:lang w:eastAsia="ru-RU"/>
    </w:rPr>
  </w:style>
  <w:style w:type="paragraph" w:customStyle="1" w:styleId="TableParagraph32">
    <w:name w:val="Table Paragraph3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21">
    <w:name w:val="Верхний колонтитул Знак32"/>
    <w:basedOn w:val="a1"/>
    <w:uiPriority w:val="99"/>
    <w:rsid w:val="00C23D13"/>
    <w:rPr>
      <w:rFonts w:ascii="Times New Roman" w:eastAsiaTheme="minorEastAsia" w:hAnsi="Times New Roman" w:cs="Times New Roman"/>
      <w:sz w:val="24"/>
      <w:szCs w:val="24"/>
      <w:lang w:eastAsia="ru-RU"/>
    </w:rPr>
  </w:style>
  <w:style w:type="character" w:customStyle="1" w:styleId="322">
    <w:name w:val="Нижний колонтитул Знак32"/>
    <w:basedOn w:val="a1"/>
    <w:uiPriority w:val="99"/>
    <w:rsid w:val="00C23D13"/>
    <w:rPr>
      <w:rFonts w:ascii="Times New Roman" w:eastAsiaTheme="minorEastAsia" w:hAnsi="Times New Roman" w:cs="Times New Roman"/>
      <w:sz w:val="24"/>
      <w:szCs w:val="24"/>
      <w:lang w:eastAsia="ru-RU"/>
    </w:rPr>
  </w:style>
  <w:style w:type="paragraph" w:customStyle="1" w:styleId="21320">
    <w:name w:val="Заголовок 2132"/>
    <w:basedOn w:val="a"/>
    <w:uiPriority w:val="1"/>
    <w:qFormat/>
    <w:rsid w:val="00C23D13"/>
    <w:pPr>
      <w:widowControl w:val="0"/>
      <w:ind w:left="692" w:hanging="8"/>
      <w:outlineLvl w:val="2"/>
    </w:pPr>
    <w:rPr>
      <w:rFonts w:eastAsia="Times New Roman"/>
      <w:b/>
      <w:bCs/>
      <w:sz w:val="28"/>
      <w:szCs w:val="28"/>
      <w:lang w:val="en-US"/>
    </w:rPr>
  </w:style>
  <w:style w:type="character" w:customStyle="1" w:styleId="323">
    <w:name w:val="Гипертекстовая ссылка32"/>
    <w:basedOn w:val="a1"/>
    <w:uiPriority w:val="99"/>
    <w:rsid w:val="00C23D13"/>
    <w:rPr>
      <w:b w:val="0"/>
      <w:bCs w:val="0"/>
      <w:color w:val="106BBE"/>
    </w:rPr>
  </w:style>
  <w:style w:type="table" w:customStyle="1" w:styleId="TableNormal32">
    <w:name w:val="Table Normal3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22">
    <w:name w:val="Сетка таблицы13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21">
    <w:name w:val="Оглавление 1132"/>
    <w:basedOn w:val="a"/>
    <w:uiPriority w:val="1"/>
    <w:qFormat/>
    <w:rsid w:val="00C23D13"/>
    <w:pPr>
      <w:spacing w:before="96"/>
      <w:ind w:left="116" w:hanging="12"/>
    </w:pPr>
    <w:rPr>
      <w:rFonts w:eastAsia="Times New Roman" w:cs="Times New Roman"/>
      <w:szCs w:val="24"/>
      <w:lang w:eastAsia="ru-RU"/>
    </w:rPr>
  </w:style>
  <w:style w:type="paragraph" w:customStyle="1" w:styleId="21321">
    <w:name w:val="Оглавление 2132"/>
    <w:basedOn w:val="a"/>
    <w:uiPriority w:val="1"/>
    <w:qFormat/>
    <w:rsid w:val="00C23D13"/>
    <w:pPr>
      <w:spacing w:before="102"/>
      <w:ind w:left="356" w:hanging="8"/>
    </w:pPr>
    <w:rPr>
      <w:rFonts w:eastAsia="Times New Roman" w:cs="Times New Roman"/>
      <w:szCs w:val="24"/>
      <w:lang w:eastAsia="ru-RU"/>
    </w:rPr>
  </w:style>
  <w:style w:type="paragraph" w:customStyle="1" w:styleId="3132">
    <w:name w:val="Оглавление 3132"/>
    <w:basedOn w:val="a"/>
    <w:uiPriority w:val="1"/>
    <w:qFormat/>
    <w:rsid w:val="00C23D13"/>
    <w:pPr>
      <w:spacing w:before="112"/>
      <w:ind w:left="596" w:hanging="540"/>
    </w:pPr>
    <w:rPr>
      <w:rFonts w:eastAsia="Times New Roman" w:cs="Times New Roman"/>
      <w:szCs w:val="24"/>
      <w:lang w:eastAsia="ru-RU"/>
    </w:rPr>
  </w:style>
  <w:style w:type="paragraph" w:customStyle="1" w:styleId="11322">
    <w:name w:val="Заголовок 113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20">
    <w:name w:val="Заголовок 3132"/>
    <w:basedOn w:val="a"/>
    <w:uiPriority w:val="1"/>
    <w:qFormat/>
    <w:rsid w:val="00C23D13"/>
    <w:pPr>
      <w:ind w:left="824"/>
      <w:outlineLvl w:val="3"/>
    </w:pPr>
    <w:rPr>
      <w:rFonts w:eastAsia="Times New Roman" w:cs="Times New Roman"/>
      <w:b/>
      <w:bCs/>
      <w:szCs w:val="24"/>
      <w:lang w:eastAsia="ru-RU"/>
    </w:rPr>
  </w:style>
  <w:style w:type="character" w:customStyle="1" w:styleId="324">
    <w:name w:val="Текст выноски Знак32"/>
    <w:basedOn w:val="a1"/>
    <w:uiPriority w:val="99"/>
    <w:semiHidden/>
    <w:rsid w:val="00C23D13"/>
    <w:rPr>
      <w:rFonts w:ascii="Tahoma" w:eastAsia="Times New Roman" w:hAnsi="Tahoma" w:cs="Tahoma"/>
      <w:sz w:val="16"/>
      <w:szCs w:val="16"/>
      <w:lang w:eastAsia="ru-RU"/>
    </w:rPr>
  </w:style>
  <w:style w:type="character" w:customStyle="1" w:styleId="325">
    <w:name w:val="Текст примечания Знак32"/>
    <w:basedOn w:val="a1"/>
    <w:uiPriority w:val="99"/>
    <w:semiHidden/>
    <w:rsid w:val="00C23D13"/>
    <w:rPr>
      <w:rFonts w:ascii="Times New Roman" w:eastAsia="Times New Roman" w:hAnsi="Times New Roman" w:cs="Times New Roman"/>
      <w:sz w:val="20"/>
      <w:szCs w:val="20"/>
      <w:lang w:eastAsia="ru-RU"/>
    </w:rPr>
  </w:style>
  <w:style w:type="character" w:customStyle="1" w:styleId="326">
    <w:name w:val="Тема примечания Знак32"/>
    <w:uiPriority w:val="99"/>
    <w:semiHidden/>
    <w:rsid w:val="00C23D13"/>
    <w:rPr>
      <w:rFonts w:ascii="Times New Roman" w:eastAsia="Times New Roman" w:hAnsi="Times New Roman" w:cs="Times New Roman"/>
      <w:b/>
      <w:bCs/>
      <w:sz w:val="20"/>
      <w:szCs w:val="20"/>
      <w:lang w:eastAsia="ru-RU"/>
    </w:rPr>
  </w:style>
  <w:style w:type="paragraph" w:customStyle="1" w:styleId="xl6532">
    <w:name w:val="xl65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2">
    <w:name w:val="xl66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2">
    <w:name w:val="xl673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2">
    <w:name w:val="xl683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2">
    <w:name w:val="xl69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2">
    <w:name w:val="xl703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2">
    <w:name w:val="xl71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2">
    <w:name w:val="xl723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2">
    <w:name w:val="xl73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2">
    <w:name w:val="xl74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2">
    <w:name w:val="xl75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2">
    <w:name w:val="xl76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2">
    <w:name w:val="xl77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1">
    <w:name w:val="xl78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10">
    <w:name w:val="Заголовок 1 Знак31"/>
    <w:basedOn w:val="a1"/>
    <w:uiPriority w:val="1"/>
    <w:rsid w:val="00C23D13"/>
    <w:rPr>
      <w:rFonts w:ascii="Times New Roman" w:eastAsiaTheme="minorEastAsia" w:hAnsi="Times New Roman" w:cs="Times New Roman"/>
      <w:b/>
      <w:bCs/>
      <w:sz w:val="32"/>
      <w:szCs w:val="32"/>
      <w:lang w:eastAsia="ru-RU"/>
    </w:rPr>
  </w:style>
  <w:style w:type="character" w:customStyle="1" w:styleId="232">
    <w:name w:val="Заголовок 2 Знак32"/>
    <w:basedOn w:val="a1"/>
    <w:uiPriority w:val="1"/>
    <w:rsid w:val="00C23D13"/>
    <w:rPr>
      <w:rFonts w:ascii="Times New Roman" w:eastAsiaTheme="minorEastAsia" w:hAnsi="Times New Roman" w:cs="Times New Roman"/>
      <w:b/>
      <w:bCs/>
      <w:sz w:val="28"/>
      <w:szCs w:val="28"/>
      <w:lang w:eastAsia="ru-RU"/>
    </w:rPr>
  </w:style>
  <w:style w:type="character" w:customStyle="1" w:styleId="3310">
    <w:name w:val="Заголовок 3 Знак31"/>
    <w:basedOn w:val="a1"/>
    <w:uiPriority w:val="1"/>
    <w:rsid w:val="00C23D13"/>
    <w:rPr>
      <w:rFonts w:ascii="Times New Roman" w:eastAsiaTheme="minorEastAsia" w:hAnsi="Times New Roman" w:cs="Times New Roman"/>
      <w:b/>
      <w:bCs/>
      <w:sz w:val="24"/>
      <w:szCs w:val="24"/>
      <w:lang w:eastAsia="ru-RU"/>
    </w:rPr>
  </w:style>
  <w:style w:type="numbering" w:customStyle="1" w:styleId="1311">
    <w:name w:val="Нет списка131"/>
    <w:next w:val="a3"/>
    <w:uiPriority w:val="99"/>
    <w:semiHidden/>
    <w:unhideWhenUsed/>
    <w:rsid w:val="00C23D13"/>
  </w:style>
  <w:style w:type="character" w:customStyle="1" w:styleId="327">
    <w:name w:val="Основной текст Знак32"/>
    <w:basedOn w:val="a1"/>
    <w:uiPriority w:val="1"/>
    <w:rsid w:val="00C23D13"/>
    <w:rPr>
      <w:rFonts w:ascii="Times New Roman" w:eastAsiaTheme="minorEastAsia" w:hAnsi="Times New Roman" w:cs="Times New Roman"/>
      <w:sz w:val="24"/>
      <w:szCs w:val="24"/>
      <w:lang w:eastAsia="ru-RU"/>
    </w:rPr>
  </w:style>
  <w:style w:type="paragraph" w:customStyle="1" w:styleId="TableParagraph31">
    <w:name w:val="Table Paragraph3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1b">
    <w:name w:val="Верхний колонтитул Знак31"/>
    <w:basedOn w:val="a1"/>
    <w:uiPriority w:val="99"/>
    <w:rsid w:val="00C23D13"/>
    <w:rPr>
      <w:rFonts w:ascii="Times New Roman" w:eastAsiaTheme="minorEastAsia" w:hAnsi="Times New Roman" w:cs="Times New Roman"/>
      <w:sz w:val="24"/>
      <w:szCs w:val="24"/>
      <w:lang w:eastAsia="ru-RU"/>
    </w:rPr>
  </w:style>
  <w:style w:type="character" w:customStyle="1" w:styleId="31c">
    <w:name w:val="Нижний колонтитул Знак31"/>
    <w:basedOn w:val="a1"/>
    <w:uiPriority w:val="99"/>
    <w:rsid w:val="00C23D13"/>
    <w:rPr>
      <w:rFonts w:ascii="Times New Roman" w:eastAsiaTheme="minorEastAsia" w:hAnsi="Times New Roman" w:cs="Times New Roman"/>
      <w:sz w:val="24"/>
      <w:szCs w:val="24"/>
      <w:lang w:eastAsia="ru-RU"/>
    </w:rPr>
  </w:style>
  <w:style w:type="paragraph" w:customStyle="1" w:styleId="21311">
    <w:name w:val="Заголовок 2131"/>
    <w:basedOn w:val="a"/>
    <w:uiPriority w:val="1"/>
    <w:qFormat/>
    <w:rsid w:val="00C23D13"/>
    <w:pPr>
      <w:widowControl w:val="0"/>
      <w:ind w:left="692" w:hanging="8"/>
      <w:outlineLvl w:val="2"/>
    </w:pPr>
    <w:rPr>
      <w:rFonts w:eastAsia="Times New Roman"/>
      <w:b/>
      <w:bCs/>
      <w:sz w:val="28"/>
      <w:szCs w:val="28"/>
      <w:lang w:val="en-US"/>
    </w:rPr>
  </w:style>
  <w:style w:type="character" w:customStyle="1" w:styleId="31d">
    <w:name w:val="Гипертекстовая ссылка31"/>
    <w:basedOn w:val="a1"/>
    <w:uiPriority w:val="99"/>
    <w:rsid w:val="00C23D13"/>
    <w:rPr>
      <w:b w:val="0"/>
      <w:bCs w:val="0"/>
      <w:color w:val="106BBE"/>
    </w:rPr>
  </w:style>
  <w:style w:type="table" w:customStyle="1" w:styleId="TableNormal31">
    <w:name w:val="Table Normal3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12">
    <w:name w:val="Сетка таблицы13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11">
    <w:name w:val="Оглавление 1131"/>
    <w:basedOn w:val="a"/>
    <w:uiPriority w:val="1"/>
    <w:qFormat/>
    <w:rsid w:val="00C23D13"/>
    <w:pPr>
      <w:spacing w:before="96"/>
      <w:ind w:left="116" w:hanging="12"/>
    </w:pPr>
    <w:rPr>
      <w:rFonts w:eastAsia="Times New Roman" w:cs="Times New Roman"/>
      <w:szCs w:val="24"/>
      <w:lang w:eastAsia="ru-RU"/>
    </w:rPr>
  </w:style>
  <w:style w:type="paragraph" w:customStyle="1" w:styleId="21312">
    <w:name w:val="Оглавление 2131"/>
    <w:basedOn w:val="a"/>
    <w:uiPriority w:val="1"/>
    <w:qFormat/>
    <w:rsid w:val="00C23D13"/>
    <w:pPr>
      <w:spacing w:before="102"/>
      <w:ind w:left="356" w:hanging="8"/>
    </w:pPr>
    <w:rPr>
      <w:rFonts w:eastAsia="Times New Roman" w:cs="Times New Roman"/>
      <w:szCs w:val="24"/>
      <w:lang w:eastAsia="ru-RU"/>
    </w:rPr>
  </w:style>
  <w:style w:type="paragraph" w:customStyle="1" w:styleId="31310">
    <w:name w:val="Оглавление 3131"/>
    <w:basedOn w:val="a"/>
    <w:uiPriority w:val="1"/>
    <w:qFormat/>
    <w:rsid w:val="00C23D13"/>
    <w:pPr>
      <w:spacing w:before="112"/>
      <w:ind w:left="596" w:hanging="540"/>
    </w:pPr>
    <w:rPr>
      <w:rFonts w:eastAsia="Times New Roman" w:cs="Times New Roman"/>
      <w:szCs w:val="24"/>
      <w:lang w:eastAsia="ru-RU"/>
    </w:rPr>
  </w:style>
  <w:style w:type="paragraph" w:customStyle="1" w:styleId="11312">
    <w:name w:val="Заголовок 113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11">
    <w:name w:val="Заголовок 3131"/>
    <w:basedOn w:val="a"/>
    <w:uiPriority w:val="1"/>
    <w:qFormat/>
    <w:rsid w:val="00C23D13"/>
    <w:pPr>
      <w:ind w:left="824"/>
      <w:outlineLvl w:val="3"/>
    </w:pPr>
    <w:rPr>
      <w:rFonts w:eastAsia="Times New Roman" w:cs="Times New Roman"/>
      <w:b/>
      <w:bCs/>
      <w:szCs w:val="24"/>
      <w:lang w:eastAsia="ru-RU"/>
    </w:rPr>
  </w:style>
  <w:style w:type="character" w:customStyle="1" w:styleId="31e">
    <w:name w:val="Текст выноски Знак31"/>
    <w:basedOn w:val="a1"/>
    <w:uiPriority w:val="99"/>
    <w:semiHidden/>
    <w:rsid w:val="00C23D13"/>
    <w:rPr>
      <w:rFonts w:ascii="Tahoma" w:eastAsia="Times New Roman" w:hAnsi="Tahoma" w:cs="Tahoma"/>
      <w:sz w:val="16"/>
      <w:szCs w:val="16"/>
      <w:lang w:eastAsia="ru-RU"/>
    </w:rPr>
  </w:style>
  <w:style w:type="character" w:customStyle="1" w:styleId="31f">
    <w:name w:val="Текст примечания Знак31"/>
    <w:basedOn w:val="a1"/>
    <w:uiPriority w:val="99"/>
    <w:semiHidden/>
    <w:rsid w:val="00C23D13"/>
    <w:rPr>
      <w:rFonts w:ascii="Times New Roman" w:eastAsia="Times New Roman" w:hAnsi="Times New Roman" w:cs="Times New Roman"/>
      <w:sz w:val="20"/>
      <w:szCs w:val="20"/>
      <w:lang w:eastAsia="ru-RU"/>
    </w:rPr>
  </w:style>
  <w:style w:type="character" w:customStyle="1" w:styleId="31f0">
    <w:name w:val="Тема примечания Знак31"/>
    <w:uiPriority w:val="99"/>
    <w:semiHidden/>
    <w:rsid w:val="00C23D13"/>
    <w:rPr>
      <w:rFonts w:ascii="Times New Roman" w:eastAsia="Times New Roman" w:hAnsi="Times New Roman" w:cs="Times New Roman"/>
      <w:b/>
      <w:bCs/>
      <w:sz w:val="20"/>
      <w:szCs w:val="20"/>
      <w:lang w:eastAsia="ru-RU"/>
    </w:rPr>
  </w:style>
  <w:style w:type="paragraph" w:customStyle="1" w:styleId="xl6531">
    <w:name w:val="xl65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1">
    <w:name w:val="xl66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1">
    <w:name w:val="xl673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1">
    <w:name w:val="xl683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1">
    <w:name w:val="xl69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1">
    <w:name w:val="xl703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1">
    <w:name w:val="xl71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1">
    <w:name w:val="xl723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1">
    <w:name w:val="xl73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1">
    <w:name w:val="xl74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1">
    <w:name w:val="xl75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1">
    <w:name w:val="xl76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1">
    <w:name w:val="xl77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0">
    <w:name w:val="xl78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00">
    <w:name w:val="Заголовок 1 Знак30"/>
    <w:basedOn w:val="a1"/>
    <w:uiPriority w:val="1"/>
    <w:rsid w:val="00C23D13"/>
    <w:rPr>
      <w:rFonts w:ascii="Times New Roman" w:eastAsiaTheme="minorEastAsia" w:hAnsi="Times New Roman" w:cs="Times New Roman"/>
      <w:b/>
      <w:bCs/>
      <w:sz w:val="32"/>
      <w:szCs w:val="32"/>
      <w:lang w:eastAsia="ru-RU"/>
    </w:rPr>
  </w:style>
  <w:style w:type="character" w:customStyle="1" w:styleId="231">
    <w:name w:val="Заголовок 2 Знак31"/>
    <w:basedOn w:val="a1"/>
    <w:uiPriority w:val="1"/>
    <w:rsid w:val="00C23D13"/>
    <w:rPr>
      <w:rFonts w:ascii="Times New Roman" w:eastAsiaTheme="minorEastAsia" w:hAnsi="Times New Roman" w:cs="Times New Roman"/>
      <w:b/>
      <w:bCs/>
      <w:sz w:val="28"/>
      <w:szCs w:val="28"/>
      <w:lang w:eastAsia="ru-RU"/>
    </w:rPr>
  </w:style>
  <w:style w:type="character" w:customStyle="1" w:styleId="3300">
    <w:name w:val="Заголовок 3 Знак30"/>
    <w:basedOn w:val="a1"/>
    <w:uiPriority w:val="1"/>
    <w:rsid w:val="00C23D13"/>
    <w:rPr>
      <w:rFonts w:ascii="Times New Roman" w:eastAsiaTheme="minorEastAsia" w:hAnsi="Times New Roman" w:cs="Times New Roman"/>
      <w:b/>
      <w:bCs/>
      <w:sz w:val="24"/>
      <w:szCs w:val="24"/>
      <w:lang w:eastAsia="ru-RU"/>
    </w:rPr>
  </w:style>
  <w:style w:type="numbering" w:customStyle="1" w:styleId="1301">
    <w:name w:val="Нет списка130"/>
    <w:next w:val="a3"/>
    <w:uiPriority w:val="99"/>
    <w:semiHidden/>
    <w:unhideWhenUsed/>
    <w:rsid w:val="00C23D13"/>
  </w:style>
  <w:style w:type="character" w:customStyle="1" w:styleId="31f1">
    <w:name w:val="Основной текст Знак31"/>
    <w:basedOn w:val="a1"/>
    <w:uiPriority w:val="1"/>
    <w:rsid w:val="00C23D13"/>
    <w:rPr>
      <w:rFonts w:ascii="Times New Roman" w:eastAsiaTheme="minorEastAsia" w:hAnsi="Times New Roman" w:cs="Times New Roman"/>
      <w:sz w:val="24"/>
      <w:szCs w:val="24"/>
      <w:lang w:eastAsia="ru-RU"/>
    </w:rPr>
  </w:style>
  <w:style w:type="paragraph" w:customStyle="1" w:styleId="TableParagraph30">
    <w:name w:val="Table Paragraph3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00">
    <w:name w:val="Верхний колонтитул Знак30"/>
    <w:basedOn w:val="a1"/>
    <w:uiPriority w:val="99"/>
    <w:rsid w:val="00C23D13"/>
    <w:rPr>
      <w:rFonts w:ascii="Times New Roman" w:eastAsiaTheme="minorEastAsia" w:hAnsi="Times New Roman" w:cs="Times New Roman"/>
      <w:sz w:val="24"/>
      <w:szCs w:val="24"/>
      <w:lang w:eastAsia="ru-RU"/>
    </w:rPr>
  </w:style>
  <w:style w:type="character" w:customStyle="1" w:styleId="301">
    <w:name w:val="Нижний колонтитул Знак30"/>
    <w:basedOn w:val="a1"/>
    <w:uiPriority w:val="99"/>
    <w:rsid w:val="00C23D13"/>
    <w:rPr>
      <w:rFonts w:ascii="Times New Roman" w:eastAsiaTheme="minorEastAsia" w:hAnsi="Times New Roman" w:cs="Times New Roman"/>
      <w:sz w:val="24"/>
      <w:szCs w:val="24"/>
      <w:lang w:eastAsia="ru-RU"/>
    </w:rPr>
  </w:style>
  <w:style w:type="paragraph" w:customStyle="1" w:styleId="21301">
    <w:name w:val="Заголовок 2130"/>
    <w:basedOn w:val="a"/>
    <w:uiPriority w:val="1"/>
    <w:qFormat/>
    <w:rsid w:val="00C23D13"/>
    <w:pPr>
      <w:widowControl w:val="0"/>
      <w:ind w:left="692" w:hanging="8"/>
      <w:outlineLvl w:val="2"/>
    </w:pPr>
    <w:rPr>
      <w:rFonts w:eastAsia="Times New Roman"/>
      <w:b/>
      <w:bCs/>
      <w:sz w:val="28"/>
      <w:szCs w:val="28"/>
      <w:lang w:val="en-US"/>
    </w:rPr>
  </w:style>
  <w:style w:type="character" w:customStyle="1" w:styleId="302">
    <w:name w:val="Гипертекстовая ссылка30"/>
    <w:basedOn w:val="a1"/>
    <w:uiPriority w:val="99"/>
    <w:rsid w:val="00C23D13"/>
    <w:rPr>
      <w:b w:val="0"/>
      <w:bCs w:val="0"/>
      <w:color w:val="106BBE"/>
    </w:rPr>
  </w:style>
  <w:style w:type="table" w:customStyle="1" w:styleId="TableNormal30">
    <w:name w:val="Table Normal3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02">
    <w:name w:val="Сетка таблицы13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301">
    <w:name w:val="Оглавление 1130"/>
    <w:basedOn w:val="a"/>
    <w:uiPriority w:val="1"/>
    <w:qFormat/>
    <w:rsid w:val="00C23D13"/>
    <w:pPr>
      <w:spacing w:before="96"/>
      <w:ind w:left="116" w:hanging="12"/>
    </w:pPr>
    <w:rPr>
      <w:rFonts w:eastAsia="Times New Roman" w:cs="Times New Roman"/>
      <w:szCs w:val="24"/>
      <w:lang w:eastAsia="ru-RU"/>
    </w:rPr>
  </w:style>
  <w:style w:type="paragraph" w:customStyle="1" w:styleId="21302">
    <w:name w:val="Оглавление 2130"/>
    <w:basedOn w:val="a"/>
    <w:uiPriority w:val="1"/>
    <w:qFormat/>
    <w:rsid w:val="00C23D13"/>
    <w:pPr>
      <w:spacing w:before="102"/>
      <w:ind w:left="356" w:hanging="8"/>
    </w:pPr>
    <w:rPr>
      <w:rFonts w:eastAsia="Times New Roman" w:cs="Times New Roman"/>
      <w:szCs w:val="24"/>
      <w:lang w:eastAsia="ru-RU"/>
    </w:rPr>
  </w:style>
  <w:style w:type="paragraph" w:customStyle="1" w:styleId="31300">
    <w:name w:val="Оглавление 3130"/>
    <w:basedOn w:val="a"/>
    <w:uiPriority w:val="1"/>
    <w:qFormat/>
    <w:rsid w:val="00C23D13"/>
    <w:pPr>
      <w:spacing w:before="112"/>
      <w:ind w:left="596" w:hanging="540"/>
    </w:pPr>
    <w:rPr>
      <w:rFonts w:eastAsia="Times New Roman" w:cs="Times New Roman"/>
      <w:szCs w:val="24"/>
      <w:lang w:eastAsia="ru-RU"/>
    </w:rPr>
  </w:style>
  <w:style w:type="paragraph" w:customStyle="1" w:styleId="11302">
    <w:name w:val="Заголовок 113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01">
    <w:name w:val="Заголовок 3130"/>
    <w:basedOn w:val="a"/>
    <w:uiPriority w:val="1"/>
    <w:qFormat/>
    <w:rsid w:val="00C23D13"/>
    <w:pPr>
      <w:ind w:left="824"/>
      <w:outlineLvl w:val="3"/>
    </w:pPr>
    <w:rPr>
      <w:rFonts w:eastAsia="Times New Roman" w:cs="Times New Roman"/>
      <w:b/>
      <w:bCs/>
      <w:szCs w:val="24"/>
      <w:lang w:eastAsia="ru-RU"/>
    </w:rPr>
  </w:style>
  <w:style w:type="character" w:customStyle="1" w:styleId="303">
    <w:name w:val="Текст выноски Знак30"/>
    <w:basedOn w:val="a1"/>
    <w:uiPriority w:val="99"/>
    <w:semiHidden/>
    <w:rsid w:val="00C23D13"/>
    <w:rPr>
      <w:rFonts w:ascii="Tahoma" w:eastAsia="Times New Roman" w:hAnsi="Tahoma" w:cs="Tahoma"/>
      <w:sz w:val="16"/>
      <w:szCs w:val="16"/>
      <w:lang w:eastAsia="ru-RU"/>
    </w:rPr>
  </w:style>
  <w:style w:type="character" w:customStyle="1" w:styleId="304">
    <w:name w:val="Текст примечания Знак30"/>
    <w:basedOn w:val="a1"/>
    <w:uiPriority w:val="99"/>
    <w:semiHidden/>
    <w:rsid w:val="00C23D13"/>
    <w:rPr>
      <w:rFonts w:ascii="Times New Roman" w:eastAsia="Times New Roman" w:hAnsi="Times New Roman" w:cs="Times New Roman"/>
      <w:sz w:val="20"/>
      <w:szCs w:val="20"/>
      <w:lang w:eastAsia="ru-RU"/>
    </w:rPr>
  </w:style>
  <w:style w:type="character" w:customStyle="1" w:styleId="305">
    <w:name w:val="Тема примечания Знак30"/>
    <w:uiPriority w:val="99"/>
    <w:semiHidden/>
    <w:rsid w:val="00C23D13"/>
    <w:rPr>
      <w:rFonts w:ascii="Times New Roman" w:eastAsia="Times New Roman" w:hAnsi="Times New Roman" w:cs="Times New Roman"/>
      <w:b/>
      <w:bCs/>
      <w:sz w:val="20"/>
      <w:szCs w:val="20"/>
      <w:lang w:eastAsia="ru-RU"/>
    </w:rPr>
  </w:style>
  <w:style w:type="paragraph" w:customStyle="1" w:styleId="xl6530">
    <w:name w:val="xl65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0">
    <w:name w:val="xl66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0">
    <w:name w:val="xl673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0">
    <w:name w:val="xl683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0">
    <w:name w:val="xl69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0">
    <w:name w:val="xl703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0">
    <w:name w:val="xl71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0">
    <w:name w:val="xl723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0">
    <w:name w:val="xl73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0">
    <w:name w:val="xl74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0">
    <w:name w:val="xl75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0">
    <w:name w:val="xl76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0">
    <w:name w:val="xl77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9">
    <w:name w:val="xl78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90">
    <w:name w:val="Заголовок 1 Знак29"/>
    <w:basedOn w:val="a1"/>
    <w:uiPriority w:val="1"/>
    <w:rsid w:val="00C23D13"/>
    <w:rPr>
      <w:rFonts w:ascii="Times New Roman" w:eastAsiaTheme="minorEastAsia" w:hAnsi="Times New Roman" w:cs="Times New Roman"/>
      <w:b/>
      <w:bCs/>
      <w:sz w:val="32"/>
      <w:szCs w:val="32"/>
      <w:lang w:eastAsia="ru-RU"/>
    </w:rPr>
  </w:style>
  <w:style w:type="character" w:customStyle="1" w:styleId="2300">
    <w:name w:val="Заголовок 2 Знак30"/>
    <w:basedOn w:val="a1"/>
    <w:uiPriority w:val="1"/>
    <w:rsid w:val="00C23D13"/>
    <w:rPr>
      <w:rFonts w:ascii="Times New Roman" w:eastAsiaTheme="minorEastAsia" w:hAnsi="Times New Roman" w:cs="Times New Roman"/>
      <w:b/>
      <w:bCs/>
      <w:sz w:val="28"/>
      <w:szCs w:val="28"/>
      <w:lang w:eastAsia="ru-RU"/>
    </w:rPr>
  </w:style>
  <w:style w:type="character" w:customStyle="1" w:styleId="329">
    <w:name w:val="Заголовок 3 Знак29"/>
    <w:basedOn w:val="a1"/>
    <w:uiPriority w:val="1"/>
    <w:rsid w:val="00C23D13"/>
    <w:rPr>
      <w:rFonts w:ascii="Times New Roman" w:eastAsiaTheme="minorEastAsia" w:hAnsi="Times New Roman" w:cs="Times New Roman"/>
      <w:b/>
      <w:bCs/>
      <w:sz w:val="24"/>
      <w:szCs w:val="24"/>
      <w:lang w:eastAsia="ru-RU"/>
    </w:rPr>
  </w:style>
  <w:style w:type="numbering" w:customStyle="1" w:styleId="1291">
    <w:name w:val="Нет списка129"/>
    <w:next w:val="a3"/>
    <w:uiPriority w:val="99"/>
    <w:semiHidden/>
    <w:unhideWhenUsed/>
    <w:rsid w:val="00C23D13"/>
  </w:style>
  <w:style w:type="character" w:customStyle="1" w:styleId="306">
    <w:name w:val="Основной текст Знак30"/>
    <w:basedOn w:val="a1"/>
    <w:uiPriority w:val="1"/>
    <w:rsid w:val="00C23D13"/>
    <w:rPr>
      <w:rFonts w:ascii="Times New Roman" w:eastAsiaTheme="minorEastAsia" w:hAnsi="Times New Roman" w:cs="Times New Roman"/>
      <w:sz w:val="24"/>
      <w:szCs w:val="24"/>
      <w:lang w:eastAsia="ru-RU"/>
    </w:rPr>
  </w:style>
  <w:style w:type="paragraph" w:customStyle="1" w:styleId="TableParagraph29">
    <w:name w:val="Table Paragraph2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9a">
    <w:name w:val="Верхний колонтитул Знак29"/>
    <w:basedOn w:val="a1"/>
    <w:uiPriority w:val="99"/>
    <w:rsid w:val="00C23D13"/>
    <w:rPr>
      <w:rFonts w:ascii="Times New Roman" w:eastAsiaTheme="minorEastAsia" w:hAnsi="Times New Roman" w:cs="Times New Roman"/>
      <w:sz w:val="24"/>
      <w:szCs w:val="24"/>
      <w:lang w:eastAsia="ru-RU"/>
    </w:rPr>
  </w:style>
  <w:style w:type="character" w:customStyle="1" w:styleId="29b">
    <w:name w:val="Нижний колонтитул Знак29"/>
    <w:basedOn w:val="a1"/>
    <w:uiPriority w:val="99"/>
    <w:rsid w:val="00C23D13"/>
    <w:rPr>
      <w:rFonts w:ascii="Times New Roman" w:eastAsiaTheme="minorEastAsia" w:hAnsi="Times New Roman" w:cs="Times New Roman"/>
      <w:sz w:val="24"/>
      <w:szCs w:val="24"/>
      <w:lang w:eastAsia="ru-RU"/>
    </w:rPr>
  </w:style>
  <w:style w:type="paragraph" w:customStyle="1" w:styleId="21290">
    <w:name w:val="Заголовок 2129"/>
    <w:basedOn w:val="a"/>
    <w:uiPriority w:val="1"/>
    <w:qFormat/>
    <w:rsid w:val="00C23D13"/>
    <w:pPr>
      <w:widowControl w:val="0"/>
      <w:ind w:left="692" w:hanging="8"/>
      <w:outlineLvl w:val="2"/>
    </w:pPr>
    <w:rPr>
      <w:rFonts w:eastAsia="Times New Roman"/>
      <w:b/>
      <w:bCs/>
      <w:sz w:val="28"/>
      <w:szCs w:val="28"/>
      <w:lang w:val="en-US"/>
    </w:rPr>
  </w:style>
  <w:style w:type="character" w:customStyle="1" w:styleId="29c">
    <w:name w:val="Гипертекстовая ссылка29"/>
    <w:basedOn w:val="a1"/>
    <w:uiPriority w:val="99"/>
    <w:rsid w:val="00C23D13"/>
    <w:rPr>
      <w:b w:val="0"/>
      <w:bCs w:val="0"/>
      <w:color w:val="106BBE"/>
    </w:rPr>
  </w:style>
  <w:style w:type="table" w:customStyle="1" w:styleId="TableNormal29">
    <w:name w:val="Table Normal2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92">
    <w:name w:val="Сетка таблицы12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91">
    <w:name w:val="Оглавление 1129"/>
    <w:basedOn w:val="a"/>
    <w:uiPriority w:val="1"/>
    <w:qFormat/>
    <w:rsid w:val="00C23D13"/>
    <w:pPr>
      <w:spacing w:before="96"/>
      <w:ind w:left="116" w:hanging="12"/>
    </w:pPr>
    <w:rPr>
      <w:rFonts w:eastAsia="Times New Roman" w:cs="Times New Roman"/>
      <w:szCs w:val="24"/>
      <w:lang w:eastAsia="ru-RU"/>
    </w:rPr>
  </w:style>
  <w:style w:type="paragraph" w:customStyle="1" w:styleId="21291">
    <w:name w:val="Оглавление 2129"/>
    <w:basedOn w:val="a"/>
    <w:uiPriority w:val="1"/>
    <w:qFormat/>
    <w:rsid w:val="00C23D13"/>
    <w:pPr>
      <w:spacing w:before="102"/>
      <w:ind w:left="356" w:hanging="8"/>
    </w:pPr>
    <w:rPr>
      <w:rFonts w:eastAsia="Times New Roman" w:cs="Times New Roman"/>
      <w:szCs w:val="24"/>
      <w:lang w:eastAsia="ru-RU"/>
    </w:rPr>
  </w:style>
  <w:style w:type="paragraph" w:customStyle="1" w:styleId="3129">
    <w:name w:val="Оглавление 3129"/>
    <w:basedOn w:val="a"/>
    <w:uiPriority w:val="1"/>
    <w:qFormat/>
    <w:rsid w:val="00C23D13"/>
    <w:pPr>
      <w:spacing w:before="112"/>
      <w:ind w:left="596" w:hanging="540"/>
    </w:pPr>
    <w:rPr>
      <w:rFonts w:eastAsia="Times New Roman" w:cs="Times New Roman"/>
      <w:szCs w:val="24"/>
      <w:lang w:eastAsia="ru-RU"/>
    </w:rPr>
  </w:style>
  <w:style w:type="paragraph" w:customStyle="1" w:styleId="11292">
    <w:name w:val="Заголовок 112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90">
    <w:name w:val="Заголовок 3129"/>
    <w:basedOn w:val="a"/>
    <w:uiPriority w:val="1"/>
    <w:qFormat/>
    <w:rsid w:val="00C23D13"/>
    <w:pPr>
      <w:ind w:left="824"/>
      <w:outlineLvl w:val="3"/>
    </w:pPr>
    <w:rPr>
      <w:rFonts w:eastAsia="Times New Roman" w:cs="Times New Roman"/>
      <w:b/>
      <w:bCs/>
      <w:szCs w:val="24"/>
      <w:lang w:eastAsia="ru-RU"/>
    </w:rPr>
  </w:style>
  <w:style w:type="character" w:customStyle="1" w:styleId="29d">
    <w:name w:val="Текст выноски Знак29"/>
    <w:basedOn w:val="a1"/>
    <w:uiPriority w:val="99"/>
    <w:semiHidden/>
    <w:rsid w:val="00C23D13"/>
    <w:rPr>
      <w:rFonts w:ascii="Tahoma" w:eastAsia="Times New Roman" w:hAnsi="Tahoma" w:cs="Tahoma"/>
      <w:sz w:val="16"/>
      <w:szCs w:val="16"/>
      <w:lang w:eastAsia="ru-RU"/>
    </w:rPr>
  </w:style>
  <w:style w:type="character" w:customStyle="1" w:styleId="29e">
    <w:name w:val="Текст примечания Знак29"/>
    <w:basedOn w:val="a1"/>
    <w:uiPriority w:val="99"/>
    <w:semiHidden/>
    <w:rsid w:val="00C23D13"/>
    <w:rPr>
      <w:rFonts w:ascii="Times New Roman" w:eastAsia="Times New Roman" w:hAnsi="Times New Roman" w:cs="Times New Roman"/>
      <w:sz w:val="20"/>
      <w:szCs w:val="20"/>
      <w:lang w:eastAsia="ru-RU"/>
    </w:rPr>
  </w:style>
  <w:style w:type="character" w:customStyle="1" w:styleId="29f">
    <w:name w:val="Тема примечания Знак29"/>
    <w:uiPriority w:val="99"/>
    <w:semiHidden/>
    <w:rsid w:val="00C23D13"/>
    <w:rPr>
      <w:rFonts w:ascii="Times New Roman" w:eastAsia="Times New Roman" w:hAnsi="Times New Roman" w:cs="Times New Roman"/>
      <w:b/>
      <w:bCs/>
      <w:sz w:val="20"/>
      <w:szCs w:val="20"/>
      <w:lang w:eastAsia="ru-RU"/>
    </w:rPr>
  </w:style>
  <w:style w:type="paragraph" w:customStyle="1" w:styleId="xl6529">
    <w:name w:val="xl65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9">
    <w:name w:val="xl66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9">
    <w:name w:val="xl672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9">
    <w:name w:val="xl682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9">
    <w:name w:val="xl69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9">
    <w:name w:val="xl702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9">
    <w:name w:val="xl71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9">
    <w:name w:val="xl722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9">
    <w:name w:val="xl73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9">
    <w:name w:val="xl74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9">
    <w:name w:val="xl75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9">
    <w:name w:val="xl76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9">
    <w:name w:val="xl77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8">
    <w:name w:val="xl78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80">
    <w:name w:val="Заголовок 1 Знак28"/>
    <w:basedOn w:val="a1"/>
    <w:uiPriority w:val="1"/>
    <w:rsid w:val="00C23D13"/>
    <w:rPr>
      <w:rFonts w:ascii="Times New Roman" w:eastAsiaTheme="minorEastAsia" w:hAnsi="Times New Roman" w:cs="Times New Roman"/>
      <w:b/>
      <w:bCs/>
      <w:sz w:val="32"/>
      <w:szCs w:val="32"/>
      <w:lang w:eastAsia="ru-RU"/>
    </w:rPr>
  </w:style>
  <w:style w:type="character" w:customStyle="1" w:styleId="229">
    <w:name w:val="Заголовок 2 Знак29"/>
    <w:basedOn w:val="a1"/>
    <w:uiPriority w:val="1"/>
    <w:rsid w:val="00C23D13"/>
    <w:rPr>
      <w:rFonts w:ascii="Times New Roman" w:eastAsiaTheme="minorEastAsia" w:hAnsi="Times New Roman" w:cs="Times New Roman"/>
      <w:b/>
      <w:bCs/>
      <w:sz w:val="28"/>
      <w:szCs w:val="28"/>
      <w:lang w:eastAsia="ru-RU"/>
    </w:rPr>
  </w:style>
  <w:style w:type="character" w:customStyle="1" w:styleId="328">
    <w:name w:val="Заголовок 3 Знак28"/>
    <w:basedOn w:val="a1"/>
    <w:uiPriority w:val="1"/>
    <w:rsid w:val="00C23D13"/>
    <w:rPr>
      <w:rFonts w:ascii="Times New Roman" w:eastAsiaTheme="minorEastAsia" w:hAnsi="Times New Roman" w:cs="Times New Roman"/>
      <w:b/>
      <w:bCs/>
      <w:sz w:val="24"/>
      <w:szCs w:val="24"/>
      <w:lang w:eastAsia="ru-RU"/>
    </w:rPr>
  </w:style>
  <w:style w:type="numbering" w:customStyle="1" w:styleId="1281">
    <w:name w:val="Нет списка128"/>
    <w:next w:val="a3"/>
    <w:uiPriority w:val="99"/>
    <w:semiHidden/>
    <w:unhideWhenUsed/>
    <w:rsid w:val="00C23D13"/>
  </w:style>
  <w:style w:type="character" w:customStyle="1" w:styleId="29f0">
    <w:name w:val="Основной текст Знак29"/>
    <w:basedOn w:val="a1"/>
    <w:uiPriority w:val="1"/>
    <w:rsid w:val="00C23D13"/>
    <w:rPr>
      <w:rFonts w:ascii="Times New Roman" w:eastAsiaTheme="minorEastAsia" w:hAnsi="Times New Roman" w:cs="Times New Roman"/>
      <w:sz w:val="24"/>
      <w:szCs w:val="24"/>
      <w:lang w:eastAsia="ru-RU"/>
    </w:rPr>
  </w:style>
  <w:style w:type="paragraph" w:customStyle="1" w:styleId="TableParagraph28">
    <w:name w:val="Table Paragraph2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8a">
    <w:name w:val="Верхний колонтитул Знак28"/>
    <w:basedOn w:val="a1"/>
    <w:uiPriority w:val="99"/>
    <w:rsid w:val="00C23D13"/>
    <w:rPr>
      <w:rFonts w:ascii="Times New Roman" w:eastAsiaTheme="minorEastAsia" w:hAnsi="Times New Roman" w:cs="Times New Roman"/>
      <w:sz w:val="24"/>
      <w:szCs w:val="24"/>
      <w:lang w:eastAsia="ru-RU"/>
    </w:rPr>
  </w:style>
  <w:style w:type="character" w:customStyle="1" w:styleId="28b">
    <w:name w:val="Нижний колонтитул Знак28"/>
    <w:basedOn w:val="a1"/>
    <w:uiPriority w:val="99"/>
    <w:rsid w:val="00C23D13"/>
    <w:rPr>
      <w:rFonts w:ascii="Times New Roman" w:eastAsiaTheme="minorEastAsia" w:hAnsi="Times New Roman" w:cs="Times New Roman"/>
      <w:sz w:val="24"/>
      <w:szCs w:val="24"/>
      <w:lang w:eastAsia="ru-RU"/>
    </w:rPr>
  </w:style>
  <w:style w:type="paragraph" w:customStyle="1" w:styleId="21280">
    <w:name w:val="Заголовок 2128"/>
    <w:basedOn w:val="a"/>
    <w:uiPriority w:val="1"/>
    <w:qFormat/>
    <w:rsid w:val="00C23D13"/>
    <w:pPr>
      <w:widowControl w:val="0"/>
      <w:ind w:left="692" w:hanging="8"/>
      <w:outlineLvl w:val="2"/>
    </w:pPr>
    <w:rPr>
      <w:rFonts w:eastAsia="Times New Roman"/>
      <w:b/>
      <w:bCs/>
      <w:sz w:val="28"/>
      <w:szCs w:val="28"/>
      <w:lang w:val="en-US"/>
    </w:rPr>
  </w:style>
  <w:style w:type="character" w:customStyle="1" w:styleId="28c">
    <w:name w:val="Гипертекстовая ссылка28"/>
    <w:basedOn w:val="a1"/>
    <w:uiPriority w:val="99"/>
    <w:rsid w:val="00C23D13"/>
    <w:rPr>
      <w:b w:val="0"/>
      <w:bCs w:val="0"/>
      <w:color w:val="106BBE"/>
    </w:rPr>
  </w:style>
  <w:style w:type="table" w:customStyle="1" w:styleId="TableNormal28">
    <w:name w:val="Table Normal2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82">
    <w:name w:val="Сетка таблицы128"/>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81">
    <w:name w:val="Оглавление 1128"/>
    <w:basedOn w:val="a"/>
    <w:uiPriority w:val="1"/>
    <w:qFormat/>
    <w:rsid w:val="00C23D13"/>
    <w:pPr>
      <w:spacing w:before="96"/>
      <w:ind w:left="116" w:hanging="12"/>
    </w:pPr>
    <w:rPr>
      <w:rFonts w:eastAsia="Times New Roman" w:cs="Times New Roman"/>
      <w:szCs w:val="24"/>
      <w:lang w:eastAsia="ru-RU"/>
    </w:rPr>
  </w:style>
  <w:style w:type="paragraph" w:customStyle="1" w:styleId="21281">
    <w:name w:val="Оглавление 2128"/>
    <w:basedOn w:val="a"/>
    <w:uiPriority w:val="1"/>
    <w:qFormat/>
    <w:rsid w:val="00C23D13"/>
    <w:pPr>
      <w:spacing w:before="102"/>
      <w:ind w:left="356" w:hanging="8"/>
    </w:pPr>
    <w:rPr>
      <w:rFonts w:eastAsia="Times New Roman" w:cs="Times New Roman"/>
      <w:szCs w:val="24"/>
      <w:lang w:eastAsia="ru-RU"/>
    </w:rPr>
  </w:style>
  <w:style w:type="paragraph" w:customStyle="1" w:styleId="3128">
    <w:name w:val="Оглавление 3128"/>
    <w:basedOn w:val="a"/>
    <w:uiPriority w:val="1"/>
    <w:qFormat/>
    <w:rsid w:val="00C23D13"/>
    <w:pPr>
      <w:spacing w:before="112"/>
      <w:ind w:left="596" w:hanging="540"/>
    </w:pPr>
    <w:rPr>
      <w:rFonts w:eastAsia="Times New Roman" w:cs="Times New Roman"/>
      <w:szCs w:val="24"/>
      <w:lang w:eastAsia="ru-RU"/>
    </w:rPr>
  </w:style>
  <w:style w:type="paragraph" w:customStyle="1" w:styleId="11282">
    <w:name w:val="Заголовок 112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80">
    <w:name w:val="Заголовок 3128"/>
    <w:basedOn w:val="a"/>
    <w:uiPriority w:val="1"/>
    <w:qFormat/>
    <w:rsid w:val="00C23D13"/>
    <w:pPr>
      <w:ind w:left="824"/>
      <w:outlineLvl w:val="3"/>
    </w:pPr>
    <w:rPr>
      <w:rFonts w:eastAsia="Times New Roman" w:cs="Times New Roman"/>
      <w:b/>
      <w:bCs/>
      <w:szCs w:val="24"/>
      <w:lang w:eastAsia="ru-RU"/>
    </w:rPr>
  </w:style>
  <w:style w:type="character" w:customStyle="1" w:styleId="28d">
    <w:name w:val="Текст выноски Знак28"/>
    <w:basedOn w:val="a1"/>
    <w:uiPriority w:val="99"/>
    <w:semiHidden/>
    <w:rsid w:val="00C23D13"/>
    <w:rPr>
      <w:rFonts w:ascii="Tahoma" w:eastAsia="Times New Roman" w:hAnsi="Tahoma" w:cs="Tahoma"/>
      <w:sz w:val="16"/>
      <w:szCs w:val="16"/>
      <w:lang w:eastAsia="ru-RU"/>
    </w:rPr>
  </w:style>
  <w:style w:type="character" w:customStyle="1" w:styleId="28e">
    <w:name w:val="Текст примечания Знак28"/>
    <w:basedOn w:val="a1"/>
    <w:uiPriority w:val="99"/>
    <w:semiHidden/>
    <w:rsid w:val="00C23D13"/>
    <w:rPr>
      <w:rFonts w:ascii="Times New Roman" w:eastAsia="Times New Roman" w:hAnsi="Times New Roman" w:cs="Times New Roman"/>
      <w:sz w:val="20"/>
      <w:szCs w:val="20"/>
      <w:lang w:eastAsia="ru-RU"/>
    </w:rPr>
  </w:style>
  <w:style w:type="character" w:customStyle="1" w:styleId="28f">
    <w:name w:val="Тема примечания Знак28"/>
    <w:uiPriority w:val="99"/>
    <w:semiHidden/>
    <w:rsid w:val="00C23D13"/>
    <w:rPr>
      <w:rFonts w:ascii="Times New Roman" w:eastAsia="Times New Roman" w:hAnsi="Times New Roman" w:cs="Times New Roman"/>
      <w:b/>
      <w:bCs/>
      <w:sz w:val="20"/>
      <w:szCs w:val="20"/>
      <w:lang w:eastAsia="ru-RU"/>
    </w:rPr>
  </w:style>
  <w:style w:type="paragraph" w:customStyle="1" w:styleId="xl6528">
    <w:name w:val="xl65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8">
    <w:name w:val="xl66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8">
    <w:name w:val="xl672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8">
    <w:name w:val="xl682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8">
    <w:name w:val="xl69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8">
    <w:name w:val="xl702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8">
    <w:name w:val="xl71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8">
    <w:name w:val="xl722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8">
    <w:name w:val="xl73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8">
    <w:name w:val="xl74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8">
    <w:name w:val="xl75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8">
    <w:name w:val="xl76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8">
    <w:name w:val="xl77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7">
    <w:name w:val="xl78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70">
    <w:name w:val="Заголовок 1 Знак27"/>
    <w:basedOn w:val="a1"/>
    <w:uiPriority w:val="1"/>
    <w:rsid w:val="00C23D13"/>
    <w:rPr>
      <w:rFonts w:ascii="Times New Roman" w:eastAsiaTheme="minorEastAsia" w:hAnsi="Times New Roman" w:cs="Times New Roman"/>
      <w:b/>
      <w:bCs/>
      <w:sz w:val="32"/>
      <w:szCs w:val="32"/>
      <w:lang w:eastAsia="ru-RU"/>
    </w:rPr>
  </w:style>
  <w:style w:type="character" w:customStyle="1" w:styleId="228">
    <w:name w:val="Заголовок 2 Знак28"/>
    <w:basedOn w:val="a1"/>
    <w:uiPriority w:val="1"/>
    <w:rsid w:val="00C23D13"/>
    <w:rPr>
      <w:rFonts w:ascii="Times New Roman" w:eastAsiaTheme="minorEastAsia" w:hAnsi="Times New Roman" w:cs="Times New Roman"/>
      <w:b/>
      <w:bCs/>
      <w:sz w:val="28"/>
      <w:szCs w:val="28"/>
      <w:lang w:eastAsia="ru-RU"/>
    </w:rPr>
  </w:style>
  <w:style w:type="character" w:customStyle="1" w:styleId="3270">
    <w:name w:val="Заголовок 3 Знак27"/>
    <w:basedOn w:val="a1"/>
    <w:uiPriority w:val="1"/>
    <w:rsid w:val="00C23D13"/>
    <w:rPr>
      <w:rFonts w:ascii="Times New Roman" w:eastAsiaTheme="minorEastAsia" w:hAnsi="Times New Roman" w:cs="Times New Roman"/>
      <w:b/>
      <w:bCs/>
      <w:sz w:val="24"/>
      <w:szCs w:val="24"/>
      <w:lang w:eastAsia="ru-RU"/>
    </w:rPr>
  </w:style>
  <w:style w:type="numbering" w:customStyle="1" w:styleId="1271">
    <w:name w:val="Нет списка127"/>
    <w:next w:val="a3"/>
    <w:uiPriority w:val="99"/>
    <w:semiHidden/>
    <w:unhideWhenUsed/>
    <w:rsid w:val="00C23D13"/>
  </w:style>
  <w:style w:type="character" w:customStyle="1" w:styleId="28f0">
    <w:name w:val="Основной текст Знак28"/>
    <w:basedOn w:val="a1"/>
    <w:uiPriority w:val="1"/>
    <w:rsid w:val="00C23D13"/>
    <w:rPr>
      <w:rFonts w:ascii="Times New Roman" w:eastAsiaTheme="minorEastAsia" w:hAnsi="Times New Roman" w:cs="Times New Roman"/>
      <w:sz w:val="24"/>
      <w:szCs w:val="24"/>
      <w:lang w:eastAsia="ru-RU"/>
    </w:rPr>
  </w:style>
  <w:style w:type="paragraph" w:customStyle="1" w:styleId="TableParagraph27">
    <w:name w:val="Table Paragraph2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7a">
    <w:name w:val="Верхний колонтитул Знак27"/>
    <w:basedOn w:val="a1"/>
    <w:uiPriority w:val="99"/>
    <w:rsid w:val="00C23D13"/>
    <w:rPr>
      <w:rFonts w:ascii="Times New Roman" w:eastAsiaTheme="minorEastAsia" w:hAnsi="Times New Roman" w:cs="Times New Roman"/>
      <w:sz w:val="24"/>
      <w:szCs w:val="24"/>
      <w:lang w:eastAsia="ru-RU"/>
    </w:rPr>
  </w:style>
  <w:style w:type="character" w:customStyle="1" w:styleId="27b">
    <w:name w:val="Нижний колонтитул Знак27"/>
    <w:basedOn w:val="a1"/>
    <w:uiPriority w:val="99"/>
    <w:rsid w:val="00C23D13"/>
    <w:rPr>
      <w:rFonts w:ascii="Times New Roman" w:eastAsiaTheme="minorEastAsia" w:hAnsi="Times New Roman" w:cs="Times New Roman"/>
      <w:sz w:val="24"/>
      <w:szCs w:val="24"/>
      <w:lang w:eastAsia="ru-RU"/>
    </w:rPr>
  </w:style>
  <w:style w:type="paragraph" w:customStyle="1" w:styleId="21270">
    <w:name w:val="Заголовок 2127"/>
    <w:basedOn w:val="a"/>
    <w:uiPriority w:val="1"/>
    <w:qFormat/>
    <w:rsid w:val="00C23D13"/>
    <w:pPr>
      <w:widowControl w:val="0"/>
      <w:ind w:left="692" w:hanging="8"/>
      <w:outlineLvl w:val="2"/>
    </w:pPr>
    <w:rPr>
      <w:rFonts w:eastAsia="Times New Roman"/>
      <w:b/>
      <w:bCs/>
      <w:sz w:val="28"/>
      <w:szCs w:val="28"/>
      <w:lang w:val="en-US"/>
    </w:rPr>
  </w:style>
  <w:style w:type="character" w:customStyle="1" w:styleId="27c">
    <w:name w:val="Гипертекстовая ссылка27"/>
    <w:basedOn w:val="a1"/>
    <w:uiPriority w:val="99"/>
    <w:rsid w:val="00C23D13"/>
    <w:rPr>
      <w:b w:val="0"/>
      <w:bCs w:val="0"/>
      <w:color w:val="106BBE"/>
    </w:rPr>
  </w:style>
  <w:style w:type="table" w:customStyle="1" w:styleId="TableNormal27">
    <w:name w:val="Table Normal2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72">
    <w:name w:val="Сетка таблицы127"/>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71">
    <w:name w:val="Оглавление 1127"/>
    <w:basedOn w:val="a"/>
    <w:uiPriority w:val="1"/>
    <w:qFormat/>
    <w:rsid w:val="00C23D13"/>
    <w:pPr>
      <w:spacing w:before="96"/>
      <w:ind w:left="116" w:hanging="12"/>
    </w:pPr>
    <w:rPr>
      <w:rFonts w:eastAsia="Times New Roman" w:cs="Times New Roman"/>
      <w:szCs w:val="24"/>
      <w:lang w:eastAsia="ru-RU"/>
    </w:rPr>
  </w:style>
  <w:style w:type="paragraph" w:customStyle="1" w:styleId="21271">
    <w:name w:val="Оглавление 2127"/>
    <w:basedOn w:val="a"/>
    <w:uiPriority w:val="1"/>
    <w:qFormat/>
    <w:rsid w:val="00C23D13"/>
    <w:pPr>
      <w:spacing w:before="102"/>
      <w:ind w:left="356" w:hanging="8"/>
    </w:pPr>
    <w:rPr>
      <w:rFonts w:eastAsia="Times New Roman" w:cs="Times New Roman"/>
      <w:szCs w:val="24"/>
      <w:lang w:eastAsia="ru-RU"/>
    </w:rPr>
  </w:style>
  <w:style w:type="paragraph" w:customStyle="1" w:styleId="3127">
    <w:name w:val="Оглавление 3127"/>
    <w:basedOn w:val="a"/>
    <w:uiPriority w:val="1"/>
    <w:qFormat/>
    <w:rsid w:val="00C23D13"/>
    <w:pPr>
      <w:spacing w:before="112"/>
      <w:ind w:left="596" w:hanging="540"/>
    </w:pPr>
    <w:rPr>
      <w:rFonts w:eastAsia="Times New Roman" w:cs="Times New Roman"/>
      <w:szCs w:val="24"/>
      <w:lang w:eastAsia="ru-RU"/>
    </w:rPr>
  </w:style>
  <w:style w:type="paragraph" w:customStyle="1" w:styleId="11272">
    <w:name w:val="Заголовок 112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70">
    <w:name w:val="Заголовок 3127"/>
    <w:basedOn w:val="a"/>
    <w:uiPriority w:val="1"/>
    <w:qFormat/>
    <w:rsid w:val="00C23D13"/>
    <w:pPr>
      <w:ind w:left="824"/>
      <w:outlineLvl w:val="3"/>
    </w:pPr>
    <w:rPr>
      <w:rFonts w:eastAsia="Times New Roman" w:cs="Times New Roman"/>
      <w:b/>
      <w:bCs/>
      <w:szCs w:val="24"/>
      <w:lang w:eastAsia="ru-RU"/>
    </w:rPr>
  </w:style>
  <w:style w:type="character" w:customStyle="1" w:styleId="27d">
    <w:name w:val="Текст выноски Знак27"/>
    <w:basedOn w:val="a1"/>
    <w:uiPriority w:val="99"/>
    <w:semiHidden/>
    <w:rsid w:val="00C23D13"/>
    <w:rPr>
      <w:rFonts w:ascii="Tahoma" w:eastAsia="Times New Roman" w:hAnsi="Tahoma" w:cs="Tahoma"/>
      <w:sz w:val="16"/>
      <w:szCs w:val="16"/>
      <w:lang w:eastAsia="ru-RU"/>
    </w:rPr>
  </w:style>
  <w:style w:type="character" w:customStyle="1" w:styleId="27e">
    <w:name w:val="Текст примечания Знак27"/>
    <w:basedOn w:val="a1"/>
    <w:uiPriority w:val="99"/>
    <w:semiHidden/>
    <w:rsid w:val="00C23D13"/>
    <w:rPr>
      <w:rFonts w:ascii="Times New Roman" w:eastAsia="Times New Roman" w:hAnsi="Times New Roman" w:cs="Times New Roman"/>
      <w:sz w:val="20"/>
      <w:szCs w:val="20"/>
      <w:lang w:eastAsia="ru-RU"/>
    </w:rPr>
  </w:style>
  <w:style w:type="character" w:customStyle="1" w:styleId="27f">
    <w:name w:val="Тема примечания Знак27"/>
    <w:uiPriority w:val="99"/>
    <w:semiHidden/>
    <w:rsid w:val="00C23D13"/>
    <w:rPr>
      <w:rFonts w:ascii="Times New Roman" w:eastAsia="Times New Roman" w:hAnsi="Times New Roman" w:cs="Times New Roman"/>
      <w:b/>
      <w:bCs/>
      <w:sz w:val="20"/>
      <w:szCs w:val="20"/>
      <w:lang w:eastAsia="ru-RU"/>
    </w:rPr>
  </w:style>
  <w:style w:type="paragraph" w:customStyle="1" w:styleId="xl6527">
    <w:name w:val="xl65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7">
    <w:name w:val="xl66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7">
    <w:name w:val="xl672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7">
    <w:name w:val="xl682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7">
    <w:name w:val="xl69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7">
    <w:name w:val="xl702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7">
    <w:name w:val="xl71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7">
    <w:name w:val="xl722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7">
    <w:name w:val="xl73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7">
    <w:name w:val="xl74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7">
    <w:name w:val="xl75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7">
    <w:name w:val="xl76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7">
    <w:name w:val="xl77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6">
    <w:name w:val="xl78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61">
    <w:name w:val="Заголовок 1 Знак26"/>
    <w:basedOn w:val="a1"/>
    <w:uiPriority w:val="1"/>
    <w:rsid w:val="00C23D13"/>
    <w:rPr>
      <w:rFonts w:ascii="Times New Roman" w:eastAsiaTheme="minorEastAsia" w:hAnsi="Times New Roman" w:cs="Times New Roman"/>
      <w:b/>
      <w:bCs/>
      <w:sz w:val="32"/>
      <w:szCs w:val="32"/>
      <w:lang w:eastAsia="ru-RU"/>
    </w:rPr>
  </w:style>
  <w:style w:type="character" w:customStyle="1" w:styleId="227">
    <w:name w:val="Заголовок 2 Знак27"/>
    <w:basedOn w:val="a1"/>
    <w:uiPriority w:val="1"/>
    <w:rsid w:val="00C23D13"/>
    <w:rPr>
      <w:rFonts w:ascii="Times New Roman" w:eastAsiaTheme="minorEastAsia" w:hAnsi="Times New Roman" w:cs="Times New Roman"/>
      <w:b/>
      <w:bCs/>
      <w:sz w:val="28"/>
      <w:szCs w:val="28"/>
      <w:lang w:eastAsia="ru-RU"/>
    </w:rPr>
  </w:style>
  <w:style w:type="character" w:customStyle="1" w:styleId="3260">
    <w:name w:val="Заголовок 3 Знак26"/>
    <w:basedOn w:val="a1"/>
    <w:uiPriority w:val="1"/>
    <w:rsid w:val="00C23D13"/>
    <w:rPr>
      <w:rFonts w:ascii="Times New Roman" w:eastAsiaTheme="minorEastAsia" w:hAnsi="Times New Roman" w:cs="Times New Roman"/>
      <w:b/>
      <w:bCs/>
      <w:sz w:val="24"/>
      <w:szCs w:val="24"/>
      <w:lang w:eastAsia="ru-RU"/>
    </w:rPr>
  </w:style>
  <w:style w:type="numbering" w:customStyle="1" w:styleId="1262">
    <w:name w:val="Нет списка126"/>
    <w:next w:val="a3"/>
    <w:uiPriority w:val="99"/>
    <w:semiHidden/>
    <w:unhideWhenUsed/>
    <w:rsid w:val="00C23D13"/>
  </w:style>
  <w:style w:type="character" w:customStyle="1" w:styleId="27f0">
    <w:name w:val="Основной текст Знак27"/>
    <w:basedOn w:val="a1"/>
    <w:uiPriority w:val="1"/>
    <w:rsid w:val="00C23D13"/>
    <w:rPr>
      <w:rFonts w:ascii="Times New Roman" w:eastAsiaTheme="minorEastAsia" w:hAnsi="Times New Roman" w:cs="Times New Roman"/>
      <w:sz w:val="24"/>
      <w:szCs w:val="24"/>
      <w:lang w:eastAsia="ru-RU"/>
    </w:rPr>
  </w:style>
  <w:style w:type="paragraph" w:customStyle="1" w:styleId="TableParagraph26">
    <w:name w:val="Table Paragraph2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6a">
    <w:name w:val="Верхний колонтитул Знак26"/>
    <w:basedOn w:val="a1"/>
    <w:uiPriority w:val="99"/>
    <w:rsid w:val="00C23D13"/>
    <w:rPr>
      <w:rFonts w:ascii="Times New Roman" w:eastAsiaTheme="minorEastAsia" w:hAnsi="Times New Roman" w:cs="Times New Roman"/>
      <w:sz w:val="24"/>
      <w:szCs w:val="24"/>
      <w:lang w:eastAsia="ru-RU"/>
    </w:rPr>
  </w:style>
  <w:style w:type="character" w:customStyle="1" w:styleId="26b">
    <w:name w:val="Нижний колонтитул Знак26"/>
    <w:basedOn w:val="a1"/>
    <w:uiPriority w:val="99"/>
    <w:rsid w:val="00C23D13"/>
    <w:rPr>
      <w:rFonts w:ascii="Times New Roman" w:eastAsiaTheme="minorEastAsia" w:hAnsi="Times New Roman" w:cs="Times New Roman"/>
      <w:sz w:val="24"/>
      <w:szCs w:val="24"/>
      <w:lang w:eastAsia="ru-RU"/>
    </w:rPr>
  </w:style>
  <w:style w:type="paragraph" w:customStyle="1" w:styleId="21260">
    <w:name w:val="Заголовок 2126"/>
    <w:basedOn w:val="a"/>
    <w:uiPriority w:val="1"/>
    <w:qFormat/>
    <w:rsid w:val="00C23D13"/>
    <w:pPr>
      <w:widowControl w:val="0"/>
      <w:ind w:left="692" w:hanging="8"/>
      <w:outlineLvl w:val="2"/>
    </w:pPr>
    <w:rPr>
      <w:rFonts w:eastAsia="Times New Roman"/>
      <w:b/>
      <w:bCs/>
      <w:sz w:val="28"/>
      <w:szCs w:val="28"/>
      <w:lang w:val="en-US"/>
    </w:rPr>
  </w:style>
  <w:style w:type="character" w:customStyle="1" w:styleId="26c">
    <w:name w:val="Гипертекстовая ссылка26"/>
    <w:basedOn w:val="a1"/>
    <w:uiPriority w:val="99"/>
    <w:rsid w:val="00C23D13"/>
    <w:rPr>
      <w:b w:val="0"/>
      <w:bCs w:val="0"/>
      <w:color w:val="106BBE"/>
    </w:rPr>
  </w:style>
  <w:style w:type="table" w:customStyle="1" w:styleId="TableNormal26">
    <w:name w:val="Table Normal2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63">
    <w:name w:val="Сетка таблицы126"/>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61">
    <w:name w:val="Оглавление 1126"/>
    <w:basedOn w:val="a"/>
    <w:uiPriority w:val="1"/>
    <w:qFormat/>
    <w:rsid w:val="00C23D13"/>
    <w:pPr>
      <w:spacing w:before="96"/>
      <w:ind w:left="116" w:hanging="12"/>
    </w:pPr>
    <w:rPr>
      <w:rFonts w:eastAsia="Times New Roman" w:cs="Times New Roman"/>
      <w:szCs w:val="24"/>
      <w:lang w:eastAsia="ru-RU"/>
    </w:rPr>
  </w:style>
  <w:style w:type="paragraph" w:customStyle="1" w:styleId="21261">
    <w:name w:val="Оглавление 2126"/>
    <w:basedOn w:val="a"/>
    <w:uiPriority w:val="1"/>
    <w:qFormat/>
    <w:rsid w:val="00C23D13"/>
    <w:pPr>
      <w:spacing w:before="102"/>
      <w:ind w:left="356" w:hanging="8"/>
    </w:pPr>
    <w:rPr>
      <w:rFonts w:eastAsia="Times New Roman" w:cs="Times New Roman"/>
      <w:szCs w:val="24"/>
      <w:lang w:eastAsia="ru-RU"/>
    </w:rPr>
  </w:style>
  <w:style w:type="paragraph" w:customStyle="1" w:styleId="3126">
    <w:name w:val="Оглавление 3126"/>
    <w:basedOn w:val="a"/>
    <w:uiPriority w:val="1"/>
    <w:qFormat/>
    <w:rsid w:val="00C23D13"/>
    <w:pPr>
      <w:spacing w:before="112"/>
      <w:ind w:left="596" w:hanging="540"/>
    </w:pPr>
    <w:rPr>
      <w:rFonts w:eastAsia="Times New Roman" w:cs="Times New Roman"/>
      <w:szCs w:val="24"/>
      <w:lang w:eastAsia="ru-RU"/>
    </w:rPr>
  </w:style>
  <w:style w:type="paragraph" w:customStyle="1" w:styleId="11262">
    <w:name w:val="Заголовок 112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60">
    <w:name w:val="Заголовок 3126"/>
    <w:basedOn w:val="a"/>
    <w:uiPriority w:val="1"/>
    <w:qFormat/>
    <w:rsid w:val="00C23D13"/>
    <w:pPr>
      <w:ind w:left="824"/>
      <w:outlineLvl w:val="3"/>
    </w:pPr>
    <w:rPr>
      <w:rFonts w:eastAsia="Times New Roman" w:cs="Times New Roman"/>
      <w:b/>
      <w:bCs/>
      <w:szCs w:val="24"/>
      <w:lang w:eastAsia="ru-RU"/>
    </w:rPr>
  </w:style>
  <w:style w:type="character" w:customStyle="1" w:styleId="26d">
    <w:name w:val="Текст выноски Знак26"/>
    <w:basedOn w:val="a1"/>
    <w:uiPriority w:val="99"/>
    <w:semiHidden/>
    <w:rsid w:val="00C23D13"/>
    <w:rPr>
      <w:rFonts w:ascii="Tahoma" w:eastAsia="Times New Roman" w:hAnsi="Tahoma" w:cs="Tahoma"/>
      <w:sz w:val="16"/>
      <w:szCs w:val="16"/>
      <w:lang w:eastAsia="ru-RU"/>
    </w:rPr>
  </w:style>
  <w:style w:type="character" w:customStyle="1" w:styleId="26e">
    <w:name w:val="Текст примечания Знак26"/>
    <w:basedOn w:val="a1"/>
    <w:uiPriority w:val="99"/>
    <w:semiHidden/>
    <w:rsid w:val="00C23D13"/>
    <w:rPr>
      <w:rFonts w:ascii="Times New Roman" w:eastAsia="Times New Roman" w:hAnsi="Times New Roman" w:cs="Times New Roman"/>
      <w:sz w:val="20"/>
      <w:szCs w:val="20"/>
      <w:lang w:eastAsia="ru-RU"/>
    </w:rPr>
  </w:style>
  <w:style w:type="character" w:customStyle="1" w:styleId="26f">
    <w:name w:val="Тема примечания Знак26"/>
    <w:uiPriority w:val="99"/>
    <w:semiHidden/>
    <w:rsid w:val="00C23D13"/>
    <w:rPr>
      <w:rFonts w:ascii="Times New Roman" w:eastAsia="Times New Roman" w:hAnsi="Times New Roman" w:cs="Times New Roman"/>
      <w:b/>
      <w:bCs/>
      <w:sz w:val="20"/>
      <w:szCs w:val="20"/>
      <w:lang w:eastAsia="ru-RU"/>
    </w:rPr>
  </w:style>
  <w:style w:type="paragraph" w:customStyle="1" w:styleId="xl6526">
    <w:name w:val="xl65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6">
    <w:name w:val="xl66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6">
    <w:name w:val="xl672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6">
    <w:name w:val="xl682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6">
    <w:name w:val="xl69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6">
    <w:name w:val="xl702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6">
    <w:name w:val="xl71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6">
    <w:name w:val="xl722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6">
    <w:name w:val="xl73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6">
    <w:name w:val="xl74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6">
    <w:name w:val="xl75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6">
    <w:name w:val="xl76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6">
    <w:name w:val="xl77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5">
    <w:name w:val="xl78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51">
    <w:name w:val="Заголовок 1 Знак25"/>
    <w:basedOn w:val="a1"/>
    <w:uiPriority w:val="1"/>
    <w:rsid w:val="00C23D13"/>
    <w:rPr>
      <w:rFonts w:ascii="Times New Roman" w:eastAsiaTheme="minorEastAsia" w:hAnsi="Times New Roman" w:cs="Times New Roman"/>
      <w:b/>
      <w:bCs/>
      <w:sz w:val="32"/>
      <w:szCs w:val="32"/>
      <w:lang w:eastAsia="ru-RU"/>
    </w:rPr>
  </w:style>
  <w:style w:type="character" w:customStyle="1" w:styleId="226">
    <w:name w:val="Заголовок 2 Знак26"/>
    <w:basedOn w:val="a1"/>
    <w:uiPriority w:val="1"/>
    <w:rsid w:val="00C23D13"/>
    <w:rPr>
      <w:rFonts w:ascii="Times New Roman" w:eastAsiaTheme="minorEastAsia" w:hAnsi="Times New Roman" w:cs="Times New Roman"/>
      <w:b/>
      <w:bCs/>
      <w:sz w:val="28"/>
      <w:szCs w:val="28"/>
      <w:lang w:eastAsia="ru-RU"/>
    </w:rPr>
  </w:style>
  <w:style w:type="character" w:customStyle="1" w:styleId="3250">
    <w:name w:val="Заголовок 3 Знак25"/>
    <w:basedOn w:val="a1"/>
    <w:uiPriority w:val="1"/>
    <w:rsid w:val="00C23D13"/>
    <w:rPr>
      <w:rFonts w:ascii="Times New Roman" w:eastAsiaTheme="minorEastAsia" w:hAnsi="Times New Roman" w:cs="Times New Roman"/>
      <w:b/>
      <w:bCs/>
      <w:sz w:val="24"/>
      <w:szCs w:val="24"/>
      <w:lang w:eastAsia="ru-RU"/>
    </w:rPr>
  </w:style>
  <w:style w:type="numbering" w:customStyle="1" w:styleId="1252">
    <w:name w:val="Нет списка125"/>
    <w:next w:val="a3"/>
    <w:uiPriority w:val="99"/>
    <w:semiHidden/>
    <w:unhideWhenUsed/>
    <w:rsid w:val="00C23D13"/>
  </w:style>
  <w:style w:type="character" w:customStyle="1" w:styleId="26f0">
    <w:name w:val="Основной текст Знак26"/>
    <w:basedOn w:val="a1"/>
    <w:uiPriority w:val="1"/>
    <w:rsid w:val="00C23D13"/>
    <w:rPr>
      <w:rFonts w:ascii="Times New Roman" w:eastAsiaTheme="minorEastAsia" w:hAnsi="Times New Roman" w:cs="Times New Roman"/>
      <w:sz w:val="24"/>
      <w:szCs w:val="24"/>
      <w:lang w:eastAsia="ru-RU"/>
    </w:rPr>
  </w:style>
  <w:style w:type="paragraph" w:customStyle="1" w:styleId="TableParagraph25">
    <w:name w:val="Table Paragraph2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5a">
    <w:name w:val="Нижний колонтитул Знак25"/>
    <w:basedOn w:val="a1"/>
    <w:uiPriority w:val="99"/>
    <w:rsid w:val="00C23D13"/>
    <w:rPr>
      <w:rFonts w:ascii="Times New Roman" w:eastAsiaTheme="minorEastAsia" w:hAnsi="Times New Roman" w:cs="Times New Roman"/>
      <w:sz w:val="24"/>
      <w:szCs w:val="24"/>
      <w:lang w:eastAsia="ru-RU"/>
    </w:rPr>
  </w:style>
  <w:style w:type="paragraph" w:customStyle="1" w:styleId="21250">
    <w:name w:val="Заголовок 2125"/>
    <w:basedOn w:val="a"/>
    <w:uiPriority w:val="1"/>
    <w:qFormat/>
    <w:rsid w:val="00C23D13"/>
    <w:pPr>
      <w:widowControl w:val="0"/>
      <w:ind w:left="692" w:hanging="8"/>
      <w:outlineLvl w:val="2"/>
    </w:pPr>
    <w:rPr>
      <w:rFonts w:eastAsia="Times New Roman"/>
      <w:b/>
      <w:bCs/>
      <w:sz w:val="28"/>
      <w:szCs w:val="28"/>
      <w:lang w:val="en-US"/>
    </w:rPr>
  </w:style>
  <w:style w:type="character" w:customStyle="1" w:styleId="25b">
    <w:name w:val="Гипертекстовая ссылка25"/>
    <w:basedOn w:val="a1"/>
    <w:uiPriority w:val="99"/>
    <w:rsid w:val="00C23D13"/>
    <w:rPr>
      <w:b w:val="0"/>
      <w:bCs w:val="0"/>
      <w:color w:val="106BBE"/>
    </w:rPr>
  </w:style>
  <w:style w:type="table" w:customStyle="1" w:styleId="TableNormal25">
    <w:name w:val="Table Normal2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53">
    <w:name w:val="Сетка таблицы125"/>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51">
    <w:name w:val="Оглавление 1125"/>
    <w:basedOn w:val="a"/>
    <w:uiPriority w:val="1"/>
    <w:qFormat/>
    <w:rsid w:val="00C23D13"/>
    <w:pPr>
      <w:spacing w:before="96"/>
      <w:ind w:left="116" w:hanging="12"/>
    </w:pPr>
    <w:rPr>
      <w:rFonts w:eastAsia="Times New Roman" w:cs="Times New Roman"/>
      <w:szCs w:val="24"/>
      <w:lang w:eastAsia="ru-RU"/>
    </w:rPr>
  </w:style>
  <w:style w:type="paragraph" w:customStyle="1" w:styleId="21251">
    <w:name w:val="Оглавление 2125"/>
    <w:basedOn w:val="a"/>
    <w:uiPriority w:val="1"/>
    <w:qFormat/>
    <w:rsid w:val="00C23D13"/>
    <w:pPr>
      <w:spacing w:before="102"/>
      <w:ind w:left="356" w:hanging="8"/>
    </w:pPr>
    <w:rPr>
      <w:rFonts w:eastAsia="Times New Roman" w:cs="Times New Roman"/>
      <w:szCs w:val="24"/>
      <w:lang w:eastAsia="ru-RU"/>
    </w:rPr>
  </w:style>
  <w:style w:type="paragraph" w:customStyle="1" w:styleId="3125">
    <w:name w:val="Оглавление 3125"/>
    <w:basedOn w:val="a"/>
    <w:uiPriority w:val="1"/>
    <w:qFormat/>
    <w:rsid w:val="00C23D13"/>
    <w:pPr>
      <w:spacing w:before="112"/>
      <w:ind w:left="596" w:hanging="540"/>
    </w:pPr>
    <w:rPr>
      <w:rFonts w:eastAsia="Times New Roman" w:cs="Times New Roman"/>
      <w:szCs w:val="24"/>
      <w:lang w:eastAsia="ru-RU"/>
    </w:rPr>
  </w:style>
  <w:style w:type="paragraph" w:customStyle="1" w:styleId="11252">
    <w:name w:val="Заголовок 112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50">
    <w:name w:val="Заголовок 3125"/>
    <w:basedOn w:val="a"/>
    <w:uiPriority w:val="1"/>
    <w:qFormat/>
    <w:rsid w:val="00C23D13"/>
    <w:pPr>
      <w:ind w:left="824"/>
      <w:outlineLvl w:val="3"/>
    </w:pPr>
    <w:rPr>
      <w:rFonts w:eastAsia="Times New Roman" w:cs="Times New Roman"/>
      <w:b/>
      <w:bCs/>
      <w:szCs w:val="24"/>
      <w:lang w:eastAsia="ru-RU"/>
    </w:rPr>
  </w:style>
  <w:style w:type="character" w:customStyle="1" w:styleId="25c">
    <w:name w:val="Текст выноски Знак25"/>
    <w:basedOn w:val="a1"/>
    <w:uiPriority w:val="99"/>
    <w:semiHidden/>
    <w:rsid w:val="00C23D13"/>
    <w:rPr>
      <w:rFonts w:ascii="Tahoma" w:eastAsia="Times New Roman" w:hAnsi="Tahoma" w:cs="Tahoma"/>
      <w:sz w:val="16"/>
      <w:szCs w:val="16"/>
      <w:lang w:eastAsia="ru-RU"/>
    </w:rPr>
  </w:style>
  <w:style w:type="character" w:customStyle="1" w:styleId="25d">
    <w:name w:val="Текст примечания Знак25"/>
    <w:basedOn w:val="a1"/>
    <w:uiPriority w:val="99"/>
    <w:semiHidden/>
    <w:rsid w:val="00C23D13"/>
    <w:rPr>
      <w:rFonts w:ascii="Times New Roman" w:eastAsia="Times New Roman" w:hAnsi="Times New Roman" w:cs="Times New Roman"/>
      <w:sz w:val="20"/>
      <w:szCs w:val="20"/>
      <w:lang w:eastAsia="ru-RU"/>
    </w:rPr>
  </w:style>
  <w:style w:type="character" w:customStyle="1" w:styleId="25e">
    <w:name w:val="Тема примечания Знак25"/>
    <w:uiPriority w:val="99"/>
    <w:semiHidden/>
    <w:rsid w:val="00C23D13"/>
    <w:rPr>
      <w:rFonts w:ascii="Times New Roman" w:eastAsia="Times New Roman" w:hAnsi="Times New Roman" w:cs="Times New Roman"/>
      <w:b/>
      <w:bCs/>
      <w:sz w:val="20"/>
      <w:szCs w:val="20"/>
      <w:lang w:eastAsia="ru-RU"/>
    </w:rPr>
  </w:style>
  <w:style w:type="paragraph" w:customStyle="1" w:styleId="xl6525">
    <w:name w:val="xl65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5">
    <w:name w:val="xl66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5">
    <w:name w:val="xl672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5">
    <w:name w:val="xl682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5">
    <w:name w:val="xl69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5">
    <w:name w:val="xl702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5">
    <w:name w:val="xl71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5">
    <w:name w:val="xl722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5">
    <w:name w:val="xl73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5">
    <w:name w:val="xl74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5">
    <w:name w:val="xl75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5">
    <w:name w:val="xl76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5">
    <w:name w:val="xl77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4">
    <w:name w:val="xl78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41">
    <w:name w:val="Заголовок 1 Знак24"/>
    <w:basedOn w:val="a1"/>
    <w:uiPriority w:val="1"/>
    <w:rsid w:val="00C23D13"/>
    <w:rPr>
      <w:rFonts w:ascii="Times New Roman" w:eastAsiaTheme="minorEastAsia" w:hAnsi="Times New Roman" w:cs="Times New Roman"/>
      <w:b/>
      <w:bCs/>
      <w:sz w:val="32"/>
      <w:szCs w:val="32"/>
      <w:lang w:eastAsia="ru-RU"/>
    </w:rPr>
  </w:style>
  <w:style w:type="character" w:customStyle="1" w:styleId="225">
    <w:name w:val="Заголовок 2 Знак25"/>
    <w:basedOn w:val="a1"/>
    <w:uiPriority w:val="1"/>
    <w:rsid w:val="00C23D13"/>
    <w:rPr>
      <w:rFonts w:ascii="Times New Roman" w:eastAsiaTheme="minorEastAsia" w:hAnsi="Times New Roman" w:cs="Times New Roman"/>
      <w:b/>
      <w:bCs/>
      <w:sz w:val="28"/>
      <w:szCs w:val="28"/>
      <w:lang w:eastAsia="ru-RU"/>
    </w:rPr>
  </w:style>
  <w:style w:type="character" w:customStyle="1" w:styleId="3240">
    <w:name w:val="Заголовок 3 Знак24"/>
    <w:basedOn w:val="a1"/>
    <w:uiPriority w:val="1"/>
    <w:rsid w:val="00C23D13"/>
    <w:rPr>
      <w:rFonts w:ascii="Times New Roman" w:eastAsiaTheme="minorEastAsia" w:hAnsi="Times New Roman" w:cs="Times New Roman"/>
      <w:b/>
      <w:bCs/>
      <w:sz w:val="24"/>
      <w:szCs w:val="24"/>
      <w:lang w:eastAsia="ru-RU"/>
    </w:rPr>
  </w:style>
  <w:style w:type="numbering" w:customStyle="1" w:styleId="1242">
    <w:name w:val="Нет списка124"/>
    <w:next w:val="a3"/>
    <w:uiPriority w:val="99"/>
    <w:semiHidden/>
    <w:unhideWhenUsed/>
    <w:rsid w:val="00C23D13"/>
  </w:style>
  <w:style w:type="character" w:customStyle="1" w:styleId="25f">
    <w:name w:val="Основной текст Знак25"/>
    <w:basedOn w:val="a1"/>
    <w:uiPriority w:val="1"/>
    <w:rsid w:val="00C23D13"/>
    <w:rPr>
      <w:rFonts w:ascii="Times New Roman" w:eastAsiaTheme="minorEastAsia" w:hAnsi="Times New Roman" w:cs="Times New Roman"/>
      <w:sz w:val="24"/>
      <w:szCs w:val="24"/>
      <w:lang w:eastAsia="ru-RU"/>
    </w:rPr>
  </w:style>
  <w:style w:type="paragraph" w:customStyle="1" w:styleId="TableParagraph24">
    <w:name w:val="Table Paragraph2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4a">
    <w:name w:val="Нижний колонтитул Знак24"/>
    <w:basedOn w:val="a1"/>
    <w:uiPriority w:val="99"/>
    <w:rsid w:val="00C23D13"/>
    <w:rPr>
      <w:rFonts w:ascii="Times New Roman" w:eastAsiaTheme="minorEastAsia" w:hAnsi="Times New Roman" w:cs="Times New Roman"/>
      <w:sz w:val="24"/>
      <w:szCs w:val="24"/>
      <w:lang w:eastAsia="ru-RU"/>
    </w:rPr>
  </w:style>
  <w:style w:type="paragraph" w:customStyle="1" w:styleId="21240">
    <w:name w:val="Заголовок 2124"/>
    <w:basedOn w:val="a"/>
    <w:uiPriority w:val="1"/>
    <w:qFormat/>
    <w:rsid w:val="00C23D13"/>
    <w:pPr>
      <w:widowControl w:val="0"/>
      <w:ind w:left="692" w:hanging="8"/>
      <w:outlineLvl w:val="2"/>
    </w:pPr>
    <w:rPr>
      <w:rFonts w:eastAsia="Times New Roman"/>
      <w:b/>
      <w:bCs/>
      <w:sz w:val="28"/>
      <w:szCs w:val="28"/>
      <w:lang w:val="en-US"/>
    </w:rPr>
  </w:style>
  <w:style w:type="character" w:customStyle="1" w:styleId="24b">
    <w:name w:val="Гипертекстовая ссылка24"/>
    <w:basedOn w:val="a1"/>
    <w:uiPriority w:val="99"/>
    <w:rsid w:val="00C23D13"/>
    <w:rPr>
      <w:b w:val="0"/>
      <w:bCs w:val="0"/>
      <w:color w:val="106BBE"/>
    </w:rPr>
  </w:style>
  <w:style w:type="table" w:customStyle="1" w:styleId="TableNormal24">
    <w:name w:val="Table Normal2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43">
    <w:name w:val="Сетка таблицы124"/>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41">
    <w:name w:val="Оглавление 1124"/>
    <w:basedOn w:val="a"/>
    <w:uiPriority w:val="1"/>
    <w:qFormat/>
    <w:rsid w:val="00C23D13"/>
    <w:pPr>
      <w:spacing w:before="96"/>
      <w:ind w:left="116" w:hanging="12"/>
    </w:pPr>
    <w:rPr>
      <w:rFonts w:eastAsia="Times New Roman" w:cs="Times New Roman"/>
      <w:szCs w:val="24"/>
      <w:lang w:eastAsia="ru-RU"/>
    </w:rPr>
  </w:style>
  <w:style w:type="paragraph" w:customStyle="1" w:styleId="21241">
    <w:name w:val="Оглавление 2124"/>
    <w:basedOn w:val="a"/>
    <w:uiPriority w:val="1"/>
    <w:qFormat/>
    <w:rsid w:val="00C23D13"/>
    <w:pPr>
      <w:spacing w:before="102"/>
      <w:ind w:left="356" w:hanging="8"/>
    </w:pPr>
    <w:rPr>
      <w:rFonts w:eastAsia="Times New Roman" w:cs="Times New Roman"/>
      <w:szCs w:val="24"/>
      <w:lang w:eastAsia="ru-RU"/>
    </w:rPr>
  </w:style>
  <w:style w:type="paragraph" w:customStyle="1" w:styleId="3124">
    <w:name w:val="Оглавление 3124"/>
    <w:basedOn w:val="a"/>
    <w:uiPriority w:val="1"/>
    <w:qFormat/>
    <w:rsid w:val="00C23D13"/>
    <w:pPr>
      <w:spacing w:before="112"/>
      <w:ind w:left="596" w:hanging="540"/>
    </w:pPr>
    <w:rPr>
      <w:rFonts w:eastAsia="Times New Roman" w:cs="Times New Roman"/>
      <w:szCs w:val="24"/>
      <w:lang w:eastAsia="ru-RU"/>
    </w:rPr>
  </w:style>
  <w:style w:type="paragraph" w:customStyle="1" w:styleId="11242">
    <w:name w:val="Заголовок 112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40">
    <w:name w:val="Заголовок 3124"/>
    <w:basedOn w:val="a"/>
    <w:uiPriority w:val="1"/>
    <w:qFormat/>
    <w:rsid w:val="00C23D13"/>
    <w:pPr>
      <w:ind w:left="824"/>
      <w:outlineLvl w:val="3"/>
    </w:pPr>
    <w:rPr>
      <w:rFonts w:eastAsia="Times New Roman" w:cs="Times New Roman"/>
      <w:b/>
      <w:bCs/>
      <w:szCs w:val="24"/>
      <w:lang w:eastAsia="ru-RU"/>
    </w:rPr>
  </w:style>
  <w:style w:type="character" w:customStyle="1" w:styleId="24c">
    <w:name w:val="Текст выноски Знак24"/>
    <w:basedOn w:val="a1"/>
    <w:uiPriority w:val="99"/>
    <w:semiHidden/>
    <w:rsid w:val="00C23D13"/>
    <w:rPr>
      <w:rFonts w:ascii="Tahoma" w:eastAsia="Times New Roman" w:hAnsi="Tahoma" w:cs="Tahoma"/>
      <w:sz w:val="16"/>
      <w:szCs w:val="16"/>
      <w:lang w:eastAsia="ru-RU"/>
    </w:rPr>
  </w:style>
  <w:style w:type="character" w:customStyle="1" w:styleId="24d">
    <w:name w:val="Текст примечания Знак24"/>
    <w:basedOn w:val="a1"/>
    <w:uiPriority w:val="99"/>
    <w:semiHidden/>
    <w:rsid w:val="00C23D13"/>
    <w:rPr>
      <w:rFonts w:ascii="Times New Roman" w:eastAsia="Times New Roman" w:hAnsi="Times New Roman" w:cs="Times New Roman"/>
      <w:sz w:val="20"/>
      <w:szCs w:val="20"/>
      <w:lang w:eastAsia="ru-RU"/>
    </w:rPr>
  </w:style>
  <w:style w:type="character" w:customStyle="1" w:styleId="24e">
    <w:name w:val="Тема примечания Знак24"/>
    <w:uiPriority w:val="99"/>
    <w:semiHidden/>
    <w:rsid w:val="00C23D13"/>
    <w:rPr>
      <w:rFonts w:ascii="Times New Roman" w:eastAsia="Times New Roman" w:hAnsi="Times New Roman" w:cs="Times New Roman"/>
      <w:b/>
      <w:bCs/>
      <w:sz w:val="20"/>
      <w:szCs w:val="20"/>
      <w:lang w:eastAsia="ru-RU"/>
    </w:rPr>
  </w:style>
  <w:style w:type="paragraph" w:customStyle="1" w:styleId="xl6524">
    <w:name w:val="xl65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4">
    <w:name w:val="xl66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4">
    <w:name w:val="xl672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4">
    <w:name w:val="xl682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4">
    <w:name w:val="xl69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4">
    <w:name w:val="xl702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4">
    <w:name w:val="xl71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4">
    <w:name w:val="xl722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4">
    <w:name w:val="xl73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4">
    <w:name w:val="xl74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4">
    <w:name w:val="xl75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4">
    <w:name w:val="xl76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4">
    <w:name w:val="xl77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3">
    <w:name w:val="xl78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31">
    <w:name w:val="Заголовок 1 Знак23"/>
    <w:basedOn w:val="a1"/>
    <w:uiPriority w:val="1"/>
    <w:rsid w:val="00C23D13"/>
    <w:rPr>
      <w:rFonts w:ascii="Times New Roman" w:eastAsiaTheme="minorEastAsia" w:hAnsi="Times New Roman" w:cs="Times New Roman"/>
      <w:b/>
      <w:bCs/>
      <w:sz w:val="32"/>
      <w:szCs w:val="32"/>
      <w:lang w:eastAsia="ru-RU"/>
    </w:rPr>
  </w:style>
  <w:style w:type="character" w:customStyle="1" w:styleId="224">
    <w:name w:val="Заголовок 2 Знак24"/>
    <w:basedOn w:val="a1"/>
    <w:uiPriority w:val="1"/>
    <w:rsid w:val="00C23D13"/>
    <w:rPr>
      <w:rFonts w:ascii="Times New Roman" w:eastAsiaTheme="minorEastAsia" w:hAnsi="Times New Roman" w:cs="Times New Roman"/>
      <w:b/>
      <w:bCs/>
      <w:sz w:val="28"/>
      <w:szCs w:val="28"/>
      <w:lang w:eastAsia="ru-RU"/>
    </w:rPr>
  </w:style>
  <w:style w:type="character" w:customStyle="1" w:styleId="3230">
    <w:name w:val="Заголовок 3 Знак23"/>
    <w:basedOn w:val="a1"/>
    <w:uiPriority w:val="1"/>
    <w:rsid w:val="00C23D13"/>
    <w:rPr>
      <w:rFonts w:ascii="Times New Roman" w:eastAsiaTheme="minorEastAsia" w:hAnsi="Times New Roman" w:cs="Times New Roman"/>
      <w:b/>
      <w:bCs/>
      <w:sz w:val="24"/>
      <w:szCs w:val="24"/>
      <w:lang w:eastAsia="ru-RU"/>
    </w:rPr>
  </w:style>
  <w:style w:type="numbering" w:customStyle="1" w:styleId="1232">
    <w:name w:val="Нет списка123"/>
    <w:next w:val="a3"/>
    <w:uiPriority w:val="99"/>
    <w:semiHidden/>
    <w:unhideWhenUsed/>
    <w:rsid w:val="00C23D13"/>
  </w:style>
  <w:style w:type="character" w:customStyle="1" w:styleId="24f">
    <w:name w:val="Основной текст Знак24"/>
    <w:basedOn w:val="a1"/>
    <w:uiPriority w:val="1"/>
    <w:rsid w:val="00C23D13"/>
    <w:rPr>
      <w:rFonts w:ascii="Times New Roman" w:eastAsiaTheme="minorEastAsia" w:hAnsi="Times New Roman" w:cs="Times New Roman"/>
      <w:sz w:val="24"/>
      <w:szCs w:val="24"/>
      <w:lang w:eastAsia="ru-RU"/>
    </w:rPr>
  </w:style>
  <w:style w:type="paragraph" w:customStyle="1" w:styleId="TableParagraph23">
    <w:name w:val="Table Paragraph2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3a">
    <w:name w:val="Нижний колонтитул Знак23"/>
    <w:basedOn w:val="a1"/>
    <w:uiPriority w:val="99"/>
    <w:rsid w:val="00C23D13"/>
    <w:rPr>
      <w:rFonts w:ascii="Times New Roman" w:eastAsiaTheme="minorEastAsia" w:hAnsi="Times New Roman" w:cs="Times New Roman"/>
      <w:sz w:val="24"/>
      <w:szCs w:val="24"/>
      <w:lang w:eastAsia="ru-RU"/>
    </w:rPr>
  </w:style>
  <w:style w:type="paragraph" w:customStyle="1" w:styleId="21230">
    <w:name w:val="Заголовок 2123"/>
    <w:basedOn w:val="a"/>
    <w:uiPriority w:val="1"/>
    <w:qFormat/>
    <w:rsid w:val="00C23D13"/>
    <w:pPr>
      <w:widowControl w:val="0"/>
      <w:ind w:left="692" w:hanging="8"/>
      <w:outlineLvl w:val="2"/>
    </w:pPr>
    <w:rPr>
      <w:rFonts w:eastAsia="Times New Roman"/>
      <w:b/>
      <w:bCs/>
      <w:sz w:val="28"/>
      <w:szCs w:val="28"/>
      <w:lang w:val="en-US"/>
    </w:rPr>
  </w:style>
  <w:style w:type="character" w:customStyle="1" w:styleId="23b">
    <w:name w:val="Гипертекстовая ссылка23"/>
    <w:basedOn w:val="a1"/>
    <w:uiPriority w:val="99"/>
    <w:rsid w:val="00C23D13"/>
    <w:rPr>
      <w:b w:val="0"/>
      <w:bCs w:val="0"/>
      <w:color w:val="106BBE"/>
    </w:rPr>
  </w:style>
  <w:style w:type="table" w:customStyle="1" w:styleId="TableNormal23">
    <w:name w:val="Table Normal2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33">
    <w:name w:val="Сетка таблицы123"/>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31">
    <w:name w:val="Оглавление 1123"/>
    <w:basedOn w:val="a"/>
    <w:uiPriority w:val="1"/>
    <w:qFormat/>
    <w:rsid w:val="00C23D13"/>
    <w:pPr>
      <w:spacing w:before="96"/>
      <w:ind w:left="116" w:hanging="12"/>
    </w:pPr>
    <w:rPr>
      <w:rFonts w:eastAsia="Times New Roman" w:cs="Times New Roman"/>
      <w:szCs w:val="24"/>
      <w:lang w:eastAsia="ru-RU"/>
    </w:rPr>
  </w:style>
  <w:style w:type="paragraph" w:customStyle="1" w:styleId="21231">
    <w:name w:val="Оглавление 2123"/>
    <w:basedOn w:val="a"/>
    <w:uiPriority w:val="1"/>
    <w:qFormat/>
    <w:rsid w:val="00C23D13"/>
    <w:pPr>
      <w:spacing w:before="102"/>
      <w:ind w:left="356" w:hanging="8"/>
    </w:pPr>
    <w:rPr>
      <w:rFonts w:eastAsia="Times New Roman" w:cs="Times New Roman"/>
      <w:szCs w:val="24"/>
      <w:lang w:eastAsia="ru-RU"/>
    </w:rPr>
  </w:style>
  <w:style w:type="paragraph" w:customStyle="1" w:styleId="3123">
    <w:name w:val="Оглавление 3123"/>
    <w:basedOn w:val="a"/>
    <w:uiPriority w:val="1"/>
    <w:qFormat/>
    <w:rsid w:val="00C23D13"/>
    <w:pPr>
      <w:spacing w:before="112"/>
      <w:ind w:left="596" w:hanging="540"/>
    </w:pPr>
    <w:rPr>
      <w:rFonts w:eastAsia="Times New Roman" w:cs="Times New Roman"/>
      <w:szCs w:val="24"/>
      <w:lang w:eastAsia="ru-RU"/>
    </w:rPr>
  </w:style>
  <w:style w:type="paragraph" w:customStyle="1" w:styleId="11232">
    <w:name w:val="Заголовок 112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30">
    <w:name w:val="Заголовок 3123"/>
    <w:basedOn w:val="a"/>
    <w:uiPriority w:val="1"/>
    <w:qFormat/>
    <w:rsid w:val="00C23D13"/>
    <w:pPr>
      <w:ind w:left="824"/>
      <w:outlineLvl w:val="3"/>
    </w:pPr>
    <w:rPr>
      <w:rFonts w:eastAsia="Times New Roman" w:cs="Times New Roman"/>
      <w:b/>
      <w:bCs/>
      <w:szCs w:val="24"/>
      <w:lang w:eastAsia="ru-RU"/>
    </w:rPr>
  </w:style>
  <w:style w:type="character" w:customStyle="1" w:styleId="23c">
    <w:name w:val="Текст выноски Знак23"/>
    <w:basedOn w:val="a1"/>
    <w:uiPriority w:val="99"/>
    <w:semiHidden/>
    <w:rsid w:val="00C23D13"/>
    <w:rPr>
      <w:rFonts w:ascii="Tahoma" w:eastAsia="Times New Roman" w:hAnsi="Tahoma" w:cs="Tahoma"/>
      <w:sz w:val="16"/>
      <w:szCs w:val="16"/>
      <w:lang w:eastAsia="ru-RU"/>
    </w:rPr>
  </w:style>
  <w:style w:type="character" w:customStyle="1" w:styleId="23d">
    <w:name w:val="Текст примечания Знак23"/>
    <w:basedOn w:val="a1"/>
    <w:uiPriority w:val="99"/>
    <w:semiHidden/>
    <w:rsid w:val="00C23D13"/>
    <w:rPr>
      <w:rFonts w:ascii="Times New Roman" w:eastAsia="Times New Roman" w:hAnsi="Times New Roman" w:cs="Times New Roman"/>
      <w:sz w:val="20"/>
      <w:szCs w:val="20"/>
      <w:lang w:eastAsia="ru-RU"/>
    </w:rPr>
  </w:style>
  <w:style w:type="character" w:customStyle="1" w:styleId="23e">
    <w:name w:val="Тема примечания Знак23"/>
    <w:uiPriority w:val="99"/>
    <w:semiHidden/>
    <w:rsid w:val="00C23D13"/>
    <w:rPr>
      <w:rFonts w:ascii="Times New Roman" w:eastAsia="Times New Roman" w:hAnsi="Times New Roman" w:cs="Times New Roman"/>
      <w:b/>
      <w:bCs/>
      <w:sz w:val="20"/>
      <w:szCs w:val="20"/>
      <w:lang w:eastAsia="ru-RU"/>
    </w:rPr>
  </w:style>
  <w:style w:type="paragraph" w:customStyle="1" w:styleId="xl6523">
    <w:name w:val="xl65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3">
    <w:name w:val="xl66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3">
    <w:name w:val="xl672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3">
    <w:name w:val="xl682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3">
    <w:name w:val="xl69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3">
    <w:name w:val="xl702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3">
    <w:name w:val="xl71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3">
    <w:name w:val="xl722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3">
    <w:name w:val="xl73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3">
    <w:name w:val="xl74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3">
    <w:name w:val="xl75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3">
    <w:name w:val="xl76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3">
    <w:name w:val="xl77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2">
    <w:name w:val="xl78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21">
    <w:name w:val="Заголовок 1 Знак22"/>
    <w:basedOn w:val="a1"/>
    <w:uiPriority w:val="1"/>
    <w:rsid w:val="00C23D13"/>
    <w:rPr>
      <w:rFonts w:ascii="Times New Roman" w:eastAsiaTheme="minorEastAsia" w:hAnsi="Times New Roman" w:cs="Times New Roman"/>
      <w:b/>
      <w:bCs/>
      <w:sz w:val="32"/>
      <w:szCs w:val="32"/>
      <w:lang w:eastAsia="ru-RU"/>
    </w:rPr>
  </w:style>
  <w:style w:type="character" w:customStyle="1" w:styleId="223">
    <w:name w:val="Заголовок 2 Знак23"/>
    <w:basedOn w:val="a1"/>
    <w:uiPriority w:val="1"/>
    <w:rsid w:val="00C23D13"/>
    <w:rPr>
      <w:rFonts w:ascii="Times New Roman" w:eastAsiaTheme="minorEastAsia" w:hAnsi="Times New Roman" w:cs="Times New Roman"/>
      <w:b/>
      <w:bCs/>
      <w:sz w:val="28"/>
      <w:szCs w:val="28"/>
      <w:lang w:eastAsia="ru-RU"/>
    </w:rPr>
  </w:style>
  <w:style w:type="character" w:customStyle="1" w:styleId="3220">
    <w:name w:val="Заголовок 3 Знак22"/>
    <w:basedOn w:val="a1"/>
    <w:uiPriority w:val="1"/>
    <w:rsid w:val="00C23D13"/>
    <w:rPr>
      <w:rFonts w:ascii="Times New Roman" w:eastAsiaTheme="minorEastAsia" w:hAnsi="Times New Roman" w:cs="Times New Roman"/>
      <w:b/>
      <w:bCs/>
      <w:sz w:val="24"/>
      <w:szCs w:val="24"/>
      <w:lang w:eastAsia="ru-RU"/>
    </w:rPr>
  </w:style>
  <w:style w:type="numbering" w:customStyle="1" w:styleId="1222">
    <w:name w:val="Нет списка122"/>
    <w:next w:val="a3"/>
    <w:uiPriority w:val="99"/>
    <w:semiHidden/>
    <w:unhideWhenUsed/>
    <w:rsid w:val="00C23D13"/>
  </w:style>
  <w:style w:type="character" w:customStyle="1" w:styleId="23f">
    <w:name w:val="Основной текст Знак23"/>
    <w:basedOn w:val="a1"/>
    <w:uiPriority w:val="1"/>
    <w:rsid w:val="00C23D13"/>
    <w:rPr>
      <w:rFonts w:ascii="Times New Roman" w:eastAsiaTheme="minorEastAsia" w:hAnsi="Times New Roman" w:cs="Times New Roman"/>
      <w:sz w:val="24"/>
      <w:szCs w:val="24"/>
      <w:lang w:eastAsia="ru-RU"/>
    </w:rPr>
  </w:style>
  <w:style w:type="paragraph" w:customStyle="1" w:styleId="TableParagraph22">
    <w:name w:val="Table Paragraph2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22">
    <w:name w:val="Нижний колонтитул Знак22"/>
    <w:basedOn w:val="a1"/>
    <w:uiPriority w:val="99"/>
    <w:rsid w:val="00C23D13"/>
    <w:rPr>
      <w:rFonts w:ascii="Times New Roman" w:eastAsiaTheme="minorEastAsia" w:hAnsi="Times New Roman" w:cs="Times New Roman"/>
      <w:sz w:val="24"/>
      <w:szCs w:val="24"/>
      <w:lang w:eastAsia="ru-RU"/>
    </w:rPr>
  </w:style>
  <w:style w:type="paragraph" w:customStyle="1" w:styleId="21221">
    <w:name w:val="Заголовок 2122"/>
    <w:basedOn w:val="a"/>
    <w:uiPriority w:val="1"/>
    <w:qFormat/>
    <w:rsid w:val="00C23D13"/>
    <w:pPr>
      <w:widowControl w:val="0"/>
      <w:ind w:left="692" w:hanging="8"/>
      <w:outlineLvl w:val="2"/>
    </w:pPr>
    <w:rPr>
      <w:rFonts w:eastAsia="Times New Roman"/>
      <w:b/>
      <w:bCs/>
      <w:sz w:val="28"/>
      <w:szCs w:val="28"/>
      <w:lang w:val="en-US"/>
    </w:rPr>
  </w:style>
  <w:style w:type="character" w:customStyle="1" w:styleId="22a">
    <w:name w:val="Гипертекстовая ссылка22"/>
    <w:basedOn w:val="a1"/>
    <w:uiPriority w:val="99"/>
    <w:rsid w:val="00C23D13"/>
    <w:rPr>
      <w:b w:val="0"/>
      <w:bCs w:val="0"/>
      <w:color w:val="106BBE"/>
    </w:rPr>
  </w:style>
  <w:style w:type="table" w:customStyle="1" w:styleId="TableNormal22">
    <w:name w:val="Table Normal2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23">
    <w:name w:val="Сетка таблицы122"/>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21">
    <w:name w:val="Оглавление 1122"/>
    <w:basedOn w:val="a"/>
    <w:uiPriority w:val="1"/>
    <w:qFormat/>
    <w:rsid w:val="00C23D13"/>
    <w:pPr>
      <w:spacing w:before="96"/>
      <w:ind w:left="116" w:hanging="12"/>
    </w:pPr>
    <w:rPr>
      <w:rFonts w:eastAsia="Times New Roman" w:cs="Times New Roman"/>
      <w:szCs w:val="24"/>
      <w:lang w:eastAsia="ru-RU"/>
    </w:rPr>
  </w:style>
  <w:style w:type="paragraph" w:customStyle="1" w:styleId="21222">
    <w:name w:val="Оглавление 2122"/>
    <w:basedOn w:val="a"/>
    <w:uiPriority w:val="1"/>
    <w:qFormat/>
    <w:rsid w:val="00C23D13"/>
    <w:pPr>
      <w:spacing w:before="102"/>
      <w:ind w:left="356" w:hanging="8"/>
    </w:pPr>
    <w:rPr>
      <w:rFonts w:eastAsia="Times New Roman" w:cs="Times New Roman"/>
      <w:szCs w:val="24"/>
      <w:lang w:eastAsia="ru-RU"/>
    </w:rPr>
  </w:style>
  <w:style w:type="paragraph" w:customStyle="1" w:styleId="31220">
    <w:name w:val="Оглавление 3122"/>
    <w:basedOn w:val="a"/>
    <w:uiPriority w:val="1"/>
    <w:qFormat/>
    <w:rsid w:val="00C23D13"/>
    <w:pPr>
      <w:spacing w:before="112"/>
      <w:ind w:left="596" w:hanging="540"/>
    </w:pPr>
    <w:rPr>
      <w:rFonts w:eastAsia="Times New Roman" w:cs="Times New Roman"/>
      <w:szCs w:val="24"/>
      <w:lang w:eastAsia="ru-RU"/>
    </w:rPr>
  </w:style>
  <w:style w:type="paragraph" w:customStyle="1" w:styleId="11222">
    <w:name w:val="Заголовок 112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21">
    <w:name w:val="Заголовок 3122"/>
    <w:basedOn w:val="a"/>
    <w:uiPriority w:val="1"/>
    <w:qFormat/>
    <w:rsid w:val="00C23D13"/>
    <w:pPr>
      <w:ind w:left="824"/>
      <w:outlineLvl w:val="3"/>
    </w:pPr>
    <w:rPr>
      <w:rFonts w:eastAsia="Times New Roman" w:cs="Times New Roman"/>
      <w:b/>
      <w:bCs/>
      <w:szCs w:val="24"/>
      <w:lang w:eastAsia="ru-RU"/>
    </w:rPr>
  </w:style>
  <w:style w:type="character" w:customStyle="1" w:styleId="22b">
    <w:name w:val="Текст выноски Знак22"/>
    <w:basedOn w:val="a1"/>
    <w:uiPriority w:val="99"/>
    <w:semiHidden/>
    <w:rsid w:val="00C23D13"/>
    <w:rPr>
      <w:rFonts w:ascii="Tahoma" w:eastAsia="Times New Roman" w:hAnsi="Tahoma" w:cs="Tahoma"/>
      <w:sz w:val="16"/>
      <w:szCs w:val="16"/>
      <w:lang w:eastAsia="ru-RU"/>
    </w:rPr>
  </w:style>
  <w:style w:type="character" w:customStyle="1" w:styleId="22c">
    <w:name w:val="Текст примечания Знак22"/>
    <w:basedOn w:val="a1"/>
    <w:uiPriority w:val="99"/>
    <w:semiHidden/>
    <w:rsid w:val="00C23D13"/>
    <w:rPr>
      <w:rFonts w:ascii="Times New Roman" w:eastAsia="Times New Roman" w:hAnsi="Times New Roman" w:cs="Times New Roman"/>
      <w:sz w:val="20"/>
      <w:szCs w:val="20"/>
      <w:lang w:eastAsia="ru-RU"/>
    </w:rPr>
  </w:style>
  <w:style w:type="character" w:customStyle="1" w:styleId="22d">
    <w:name w:val="Тема примечания Знак22"/>
    <w:uiPriority w:val="99"/>
    <w:semiHidden/>
    <w:rsid w:val="00C23D13"/>
    <w:rPr>
      <w:rFonts w:ascii="Times New Roman" w:eastAsia="Times New Roman" w:hAnsi="Times New Roman" w:cs="Times New Roman"/>
      <w:b/>
      <w:bCs/>
      <w:sz w:val="20"/>
      <w:szCs w:val="20"/>
      <w:lang w:eastAsia="ru-RU"/>
    </w:rPr>
  </w:style>
  <w:style w:type="paragraph" w:customStyle="1" w:styleId="xl6522">
    <w:name w:val="xl65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2">
    <w:name w:val="xl66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2">
    <w:name w:val="xl672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2">
    <w:name w:val="xl682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2">
    <w:name w:val="xl69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2">
    <w:name w:val="xl702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2">
    <w:name w:val="xl71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2">
    <w:name w:val="xl722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2">
    <w:name w:val="xl73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2">
    <w:name w:val="xl74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2">
    <w:name w:val="xl75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2">
    <w:name w:val="xl76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2">
    <w:name w:val="xl77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1">
    <w:name w:val="xl78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11">
    <w:name w:val="Заголовок 1 Знак21"/>
    <w:basedOn w:val="a1"/>
    <w:uiPriority w:val="1"/>
    <w:rsid w:val="00C23D13"/>
    <w:rPr>
      <w:rFonts w:ascii="Times New Roman" w:eastAsiaTheme="minorEastAsia" w:hAnsi="Times New Roman" w:cs="Times New Roman"/>
      <w:b/>
      <w:bCs/>
      <w:sz w:val="32"/>
      <w:szCs w:val="32"/>
      <w:lang w:eastAsia="ru-RU"/>
    </w:rPr>
  </w:style>
  <w:style w:type="character" w:customStyle="1" w:styleId="2220">
    <w:name w:val="Заголовок 2 Знак22"/>
    <w:basedOn w:val="a1"/>
    <w:uiPriority w:val="1"/>
    <w:rsid w:val="00C23D13"/>
    <w:rPr>
      <w:rFonts w:ascii="Times New Roman" w:eastAsiaTheme="minorEastAsia" w:hAnsi="Times New Roman" w:cs="Times New Roman"/>
      <w:b/>
      <w:bCs/>
      <w:sz w:val="28"/>
      <w:szCs w:val="28"/>
      <w:lang w:eastAsia="ru-RU"/>
    </w:rPr>
  </w:style>
  <w:style w:type="character" w:customStyle="1" w:styleId="3210">
    <w:name w:val="Заголовок 3 Знак21"/>
    <w:basedOn w:val="a1"/>
    <w:uiPriority w:val="1"/>
    <w:rsid w:val="00C23D13"/>
    <w:rPr>
      <w:rFonts w:ascii="Times New Roman" w:eastAsiaTheme="minorEastAsia" w:hAnsi="Times New Roman" w:cs="Times New Roman"/>
      <w:b/>
      <w:bCs/>
      <w:sz w:val="24"/>
      <w:szCs w:val="24"/>
      <w:lang w:eastAsia="ru-RU"/>
    </w:rPr>
  </w:style>
  <w:style w:type="numbering" w:customStyle="1" w:styleId="1212">
    <w:name w:val="Нет списка121"/>
    <w:next w:val="a3"/>
    <w:uiPriority w:val="99"/>
    <w:semiHidden/>
    <w:unhideWhenUsed/>
    <w:rsid w:val="00C23D13"/>
  </w:style>
  <w:style w:type="character" w:customStyle="1" w:styleId="22e">
    <w:name w:val="Основной текст Знак22"/>
    <w:basedOn w:val="a1"/>
    <w:uiPriority w:val="1"/>
    <w:rsid w:val="00C23D13"/>
    <w:rPr>
      <w:rFonts w:ascii="Times New Roman" w:eastAsiaTheme="minorEastAsia" w:hAnsi="Times New Roman" w:cs="Times New Roman"/>
      <w:sz w:val="24"/>
      <w:szCs w:val="24"/>
      <w:lang w:eastAsia="ru-RU"/>
    </w:rPr>
  </w:style>
  <w:style w:type="paragraph" w:customStyle="1" w:styleId="TableParagraph21">
    <w:name w:val="Table Paragraph2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1b">
    <w:name w:val="Нижний колонтитул Знак21"/>
    <w:basedOn w:val="a1"/>
    <w:uiPriority w:val="99"/>
    <w:rsid w:val="00C23D13"/>
    <w:rPr>
      <w:rFonts w:ascii="Times New Roman" w:eastAsiaTheme="minorEastAsia" w:hAnsi="Times New Roman" w:cs="Times New Roman"/>
      <w:sz w:val="24"/>
      <w:szCs w:val="24"/>
      <w:lang w:eastAsia="ru-RU"/>
    </w:rPr>
  </w:style>
  <w:style w:type="paragraph" w:customStyle="1" w:styleId="21211">
    <w:name w:val="Заголовок 2121"/>
    <w:basedOn w:val="a"/>
    <w:uiPriority w:val="1"/>
    <w:qFormat/>
    <w:rsid w:val="00C23D13"/>
    <w:pPr>
      <w:widowControl w:val="0"/>
      <w:ind w:left="692" w:hanging="8"/>
      <w:outlineLvl w:val="2"/>
    </w:pPr>
    <w:rPr>
      <w:rFonts w:eastAsia="Times New Roman"/>
      <w:b/>
      <w:bCs/>
      <w:sz w:val="28"/>
      <w:szCs w:val="28"/>
      <w:lang w:val="en-US"/>
    </w:rPr>
  </w:style>
  <w:style w:type="character" w:customStyle="1" w:styleId="21c">
    <w:name w:val="Гипертекстовая ссылка21"/>
    <w:basedOn w:val="a1"/>
    <w:uiPriority w:val="99"/>
    <w:rsid w:val="00C23D13"/>
    <w:rPr>
      <w:b w:val="0"/>
      <w:bCs w:val="0"/>
      <w:color w:val="106BBE"/>
    </w:rPr>
  </w:style>
  <w:style w:type="table" w:customStyle="1" w:styleId="TableNormal21">
    <w:name w:val="Table Normal2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13">
    <w:name w:val="Сетка таблицы121"/>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11">
    <w:name w:val="Оглавление 1121"/>
    <w:basedOn w:val="a"/>
    <w:uiPriority w:val="1"/>
    <w:qFormat/>
    <w:rsid w:val="00C23D13"/>
    <w:pPr>
      <w:spacing w:before="96"/>
      <w:ind w:left="116" w:hanging="12"/>
    </w:pPr>
    <w:rPr>
      <w:rFonts w:eastAsia="Times New Roman" w:cs="Times New Roman"/>
      <w:szCs w:val="24"/>
      <w:lang w:eastAsia="ru-RU"/>
    </w:rPr>
  </w:style>
  <w:style w:type="paragraph" w:customStyle="1" w:styleId="21212">
    <w:name w:val="Оглавление 2121"/>
    <w:basedOn w:val="a"/>
    <w:uiPriority w:val="1"/>
    <w:qFormat/>
    <w:rsid w:val="00C23D13"/>
    <w:pPr>
      <w:spacing w:before="102"/>
      <w:ind w:left="356" w:hanging="8"/>
    </w:pPr>
    <w:rPr>
      <w:rFonts w:eastAsia="Times New Roman" w:cs="Times New Roman"/>
      <w:szCs w:val="24"/>
      <w:lang w:eastAsia="ru-RU"/>
    </w:rPr>
  </w:style>
  <w:style w:type="paragraph" w:customStyle="1" w:styleId="31210">
    <w:name w:val="Оглавление 3121"/>
    <w:basedOn w:val="a"/>
    <w:uiPriority w:val="1"/>
    <w:qFormat/>
    <w:rsid w:val="00C23D13"/>
    <w:pPr>
      <w:spacing w:before="112"/>
      <w:ind w:left="596" w:hanging="540"/>
    </w:pPr>
    <w:rPr>
      <w:rFonts w:eastAsia="Times New Roman" w:cs="Times New Roman"/>
      <w:szCs w:val="24"/>
      <w:lang w:eastAsia="ru-RU"/>
    </w:rPr>
  </w:style>
  <w:style w:type="paragraph" w:customStyle="1" w:styleId="11212">
    <w:name w:val="Заголовок 112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11">
    <w:name w:val="Заголовок 3121"/>
    <w:basedOn w:val="a"/>
    <w:uiPriority w:val="1"/>
    <w:qFormat/>
    <w:rsid w:val="00C23D13"/>
    <w:pPr>
      <w:ind w:left="824"/>
      <w:outlineLvl w:val="3"/>
    </w:pPr>
    <w:rPr>
      <w:rFonts w:eastAsia="Times New Roman" w:cs="Times New Roman"/>
      <w:b/>
      <w:bCs/>
      <w:szCs w:val="24"/>
      <w:lang w:eastAsia="ru-RU"/>
    </w:rPr>
  </w:style>
  <w:style w:type="character" w:customStyle="1" w:styleId="21d">
    <w:name w:val="Текст выноски Знак21"/>
    <w:basedOn w:val="a1"/>
    <w:uiPriority w:val="99"/>
    <w:semiHidden/>
    <w:rsid w:val="00C23D13"/>
    <w:rPr>
      <w:rFonts w:ascii="Tahoma" w:eastAsia="Times New Roman" w:hAnsi="Tahoma" w:cs="Tahoma"/>
      <w:sz w:val="16"/>
      <w:szCs w:val="16"/>
      <w:lang w:eastAsia="ru-RU"/>
    </w:rPr>
  </w:style>
  <w:style w:type="character" w:customStyle="1" w:styleId="21e">
    <w:name w:val="Текст примечания Знак21"/>
    <w:basedOn w:val="a1"/>
    <w:uiPriority w:val="99"/>
    <w:semiHidden/>
    <w:rsid w:val="00C23D13"/>
    <w:rPr>
      <w:rFonts w:ascii="Times New Roman" w:eastAsia="Times New Roman" w:hAnsi="Times New Roman" w:cs="Times New Roman"/>
      <w:sz w:val="20"/>
      <w:szCs w:val="20"/>
      <w:lang w:eastAsia="ru-RU"/>
    </w:rPr>
  </w:style>
  <w:style w:type="character" w:customStyle="1" w:styleId="21f">
    <w:name w:val="Тема примечания Знак21"/>
    <w:uiPriority w:val="99"/>
    <w:semiHidden/>
    <w:rsid w:val="00C23D13"/>
    <w:rPr>
      <w:rFonts w:ascii="Times New Roman" w:eastAsia="Times New Roman" w:hAnsi="Times New Roman" w:cs="Times New Roman"/>
      <w:b/>
      <w:bCs/>
      <w:sz w:val="20"/>
      <w:szCs w:val="20"/>
      <w:lang w:eastAsia="ru-RU"/>
    </w:rPr>
  </w:style>
  <w:style w:type="paragraph" w:customStyle="1" w:styleId="xl6521">
    <w:name w:val="xl65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1">
    <w:name w:val="xl66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1">
    <w:name w:val="xl672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1">
    <w:name w:val="xl682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1">
    <w:name w:val="xl69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1">
    <w:name w:val="xl702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1">
    <w:name w:val="xl71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1">
    <w:name w:val="xl722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1">
    <w:name w:val="xl73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1">
    <w:name w:val="xl74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1">
    <w:name w:val="xl75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1">
    <w:name w:val="xl76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1">
    <w:name w:val="xl77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0">
    <w:name w:val="xl78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01">
    <w:name w:val="Заголовок 1 Знак20"/>
    <w:basedOn w:val="a1"/>
    <w:uiPriority w:val="1"/>
    <w:rsid w:val="00C23D13"/>
    <w:rPr>
      <w:rFonts w:ascii="Times New Roman" w:eastAsiaTheme="minorEastAsia" w:hAnsi="Times New Roman" w:cs="Times New Roman"/>
      <w:b/>
      <w:bCs/>
      <w:sz w:val="32"/>
      <w:szCs w:val="32"/>
      <w:lang w:eastAsia="ru-RU"/>
    </w:rPr>
  </w:style>
  <w:style w:type="character" w:customStyle="1" w:styleId="2210">
    <w:name w:val="Заголовок 2 Знак21"/>
    <w:basedOn w:val="a1"/>
    <w:uiPriority w:val="1"/>
    <w:rsid w:val="00C23D13"/>
    <w:rPr>
      <w:rFonts w:ascii="Times New Roman" w:eastAsiaTheme="minorEastAsia" w:hAnsi="Times New Roman" w:cs="Times New Roman"/>
      <w:b/>
      <w:bCs/>
      <w:sz w:val="28"/>
      <w:szCs w:val="28"/>
      <w:lang w:eastAsia="ru-RU"/>
    </w:rPr>
  </w:style>
  <w:style w:type="character" w:customStyle="1" w:styleId="3200">
    <w:name w:val="Заголовок 3 Знак20"/>
    <w:basedOn w:val="a1"/>
    <w:uiPriority w:val="1"/>
    <w:rsid w:val="00C23D13"/>
    <w:rPr>
      <w:rFonts w:ascii="Times New Roman" w:eastAsiaTheme="minorEastAsia" w:hAnsi="Times New Roman" w:cs="Times New Roman"/>
      <w:b/>
      <w:bCs/>
      <w:sz w:val="24"/>
      <w:szCs w:val="24"/>
      <w:lang w:eastAsia="ru-RU"/>
    </w:rPr>
  </w:style>
  <w:style w:type="numbering" w:customStyle="1" w:styleId="1202">
    <w:name w:val="Нет списка120"/>
    <w:next w:val="a3"/>
    <w:uiPriority w:val="99"/>
    <w:semiHidden/>
    <w:unhideWhenUsed/>
    <w:rsid w:val="00C23D13"/>
  </w:style>
  <w:style w:type="character" w:customStyle="1" w:styleId="21f0">
    <w:name w:val="Основной текст Знак21"/>
    <w:basedOn w:val="a1"/>
    <w:uiPriority w:val="1"/>
    <w:rsid w:val="00C23D13"/>
    <w:rPr>
      <w:rFonts w:ascii="Times New Roman" w:eastAsiaTheme="minorEastAsia" w:hAnsi="Times New Roman" w:cs="Times New Roman"/>
      <w:sz w:val="24"/>
      <w:szCs w:val="24"/>
      <w:lang w:eastAsia="ru-RU"/>
    </w:rPr>
  </w:style>
  <w:style w:type="paragraph" w:customStyle="1" w:styleId="TableParagraph20">
    <w:name w:val="Table Paragraph2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00">
    <w:name w:val="Верхний колонтитул Знак20"/>
    <w:basedOn w:val="a1"/>
    <w:uiPriority w:val="99"/>
    <w:rsid w:val="00C23D13"/>
    <w:rPr>
      <w:rFonts w:ascii="Times New Roman" w:eastAsiaTheme="minorEastAsia" w:hAnsi="Times New Roman" w:cs="Times New Roman"/>
      <w:sz w:val="24"/>
      <w:szCs w:val="24"/>
      <w:lang w:eastAsia="ru-RU"/>
    </w:rPr>
  </w:style>
  <w:style w:type="character" w:customStyle="1" w:styleId="201">
    <w:name w:val="Нижний колонтитул Знак20"/>
    <w:basedOn w:val="a1"/>
    <w:uiPriority w:val="99"/>
    <w:rsid w:val="00C23D13"/>
    <w:rPr>
      <w:rFonts w:ascii="Times New Roman" w:eastAsiaTheme="minorEastAsia" w:hAnsi="Times New Roman" w:cs="Times New Roman"/>
      <w:sz w:val="24"/>
      <w:szCs w:val="24"/>
      <w:lang w:eastAsia="ru-RU"/>
    </w:rPr>
  </w:style>
  <w:style w:type="paragraph" w:customStyle="1" w:styleId="21201">
    <w:name w:val="Заголовок 2120"/>
    <w:basedOn w:val="a"/>
    <w:uiPriority w:val="1"/>
    <w:qFormat/>
    <w:rsid w:val="00C23D13"/>
    <w:pPr>
      <w:widowControl w:val="0"/>
      <w:ind w:left="692" w:hanging="8"/>
      <w:outlineLvl w:val="2"/>
    </w:pPr>
    <w:rPr>
      <w:rFonts w:eastAsia="Times New Roman"/>
      <w:b/>
      <w:bCs/>
      <w:sz w:val="28"/>
      <w:szCs w:val="28"/>
      <w:lang w:val="en-US"/>
    </w:rPr>
  </w:style>
  <w:style w:type="character" w:customStyle="1" w:styleId="202">
    <w:name w:val="Гипертекстовая ссылка20"/>
    <w:basedOn w:val="a1"/>
    <w:uiPriority w:val="99"/>
    <w:rsid w:val="00C23D13"/>
    <w:rPr>
      <w:b w:val="0"/>
      <w:bCs w:val="0"/>
      <w:color w:val="106BBE"/>
    </w:rPr>
  </w:style>
  <w:style w:type="table" w:customStyle="1" w:styleId="TableNormal20">
    <w:name w:val="Table Normal2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03">
    <w:name w:val="Сетка таблицы120"/>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01">
    <w:name w:val="Оглавление 1120"/>
    <w:basedOn w:val="a"/>
    <w:uiPriority w:val="1"/>
    <w:qFormat/>
    <w:rsid w:val="00C23D13"/>
    <w:pPr>
      <w:spacing w:before="96"/>
      <w:ind w:left="116" w:hanging="12"/>
    </w:pPr>
    <w:rPr>
      <w:rFonts w:eastAsia="Times New Roman" w:cs="Times New Roman"/>
      <w:szCs w:val="24"/>
      <w:lang w:eastAsia="ru-RU"/>
    </w:rPr>
  </w:style>
  <w:style w:type="paragraph" w:customStyle="1" w:styleId="21202">
    <w:name w:val="Оглавление 2120"/>
    <w:basedOn w:val="a"/>
    <w:uiPriority w:val="1"/>
    <w:qFormat/>
    <w:rsid w:val="00C23D13"/>
    <w:pPr>
      <w:spacing w:before="102"/>
      <w:ind w:left="356" w:hanging="8"/>
    </w:pPr>
    <w:rPr>
      <w:rFonts w:eastAsia="Times New Roman" w:cs="Times New Roman"/>
      <w:szCs w:val="24"/>
      <w:lang w:eastAsia="ru-RU"/>
    </w:rPr>
  </w:style>
  <w:style w:type="paragraph" w:customStyle="1" w:styleId="31200">
    <w:name w:val="Оглавление 3120"/>
    <w:basedOn w:val="a"/>
    <w:uiPriority w:val="1"/>
    <w:qFormat/>
    <w:rsid w:val="00C23D13"/>
    <w:pPr>
      <w:spacing w:before="112"/>
      <w:ind w:left="596" w:hanging="540"/>
    </w:pPr>
    <w:rPr>
      <w:rFonts w:eastAsia="Times New Roman" w:cs="Times New Roman"/>
      <w:szCs w:val="24"/>
      <w:lang w:eastAsia="ru-RU"/>
    </w:rPr>
  </w:style>
  <w:style w:type="paragraph" w:customStyle="1" w:styleId="11202">
    <w:name w:val="Заголовок 112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01">
    <w:name w:val="Заголовок 3120"/>
    <w:basedOn w:val="a"/>
    <w:uiPriority w:val="1"/>
    <w:qFormat/>
    <w:rsid w:val="00C23D13"/>
    <w:pPr>
      <w:ind w:left="824"/>
      <w:outlineLvl w:val="3"/>
    </w:pPr>
    <w:rPr>
      <w:rFonts w:eastAsia="Times New Roman" w:cs="Times New Roman"/>
      <w:b/>
      <w:bCs/>
      <w:szCs w:val="24"/>
      <w:lang w:eastAsia="ru-RU"/>
    </w:rPr>
  </w:style>
  <w:style w:type="character" w:customStyle="1" w:styleId="203">
    <w:name w:val="Текст выноски Знак20"/>
    <w:basedOn w:val="a1"/>
    <w:uiPriority w:val="99"/>
    <w:semiHidden/>
    <w:rsid w:val="00C23D13"/>
    <w:rPr>
      <w:rFonts w:ascii="Tahoma" w:eastAsia="Times New Roman" w:hAnsi="Tahoma" w:cs="Tahoma"/>
      <w:sz w:val="16"/>
      <w:szCs w:val="16"/>
      <w:lang w:eastAsia="ru-RU"/>
    </w:rPr>
  </w:style>
  <w:style w:type="character" w:customStyle="1" w:styleId="204">
    <w:name w:val="Текст примечания Знак20"/>
    <w:basedOn w:val="a1"/>
    <w:uiPriority w:val="99"/>
    <w:semiHidden/>
    <w:rsid w:val="00C23D13"/>
    <w:rPr>
      <w:rFonts w:ascii="Times New Roman" w:eastAsia="Times New Roman" w:hAnsi="Times New Roman" w:cs="Times New Roman"/>
      <w:sz w:val="20"/>
      <w:szCs w:val="20"/>
      <w:lang w:eastAsia="ru-RU"/>
    </w:rPr>
  </w:style>
  <w:style w:type="character" w:customStyle="1" w:styleId="205">
    <w:name w:val="Тема примечания Знак20"/>
    <w:uiPriority w:val="99"/>
    <w:semiHidden/>
    <w:rsid w:val="00C23D13"/>
    <w:rPr>
      <w:rFonts w:ascii="Times New Roman" w:eastAsia="Times New Roman" w:hAnsi="Times New Roman" w:cs="Times New Roman"/>
      <w:b/>
      <w:bCs/>
      <w:sz w:val="20"/>
      <w:szCs w:val="20"/>
      <w:lang w:eastAsia="ru-RU"/>
    </w:rPr>
  </w:style>
  <w:style w:type="paragraph" w:customStyle="1" w:styleId="xl6520">
    <w:name w:val="xl65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0">
    <w:name w:val="xl66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0">
    <w:name w:val="xl672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0">
    <w:name w:val="xl682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0">
    <w:name w:val="xl69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0">
    <w:name w:val="xl702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0">
    <w:name w:val="xl71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0">
    <w:name w:val="xl722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0">
    <w:name w:val="xl73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0">
    <w:name w:val="xl74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0">
    <w:name w:val="xl75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0">
    <w:name w:val="xl76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0">
    <w:name w:val="xl77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9">
    <w:name w:val="xl78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9a">
    <w:name w:val="Заголовок 1 Знак19"/>
    <w:basedOn w:val="a1"/>
    <w:uiPriority w:val="1"/>
    <w:rsid w:val="00C23D13"/>
    <w:rPr>
      <w:rFonts w:ascii="Times New Roman" w:eastAsiaTheme="minorEastAsia" w:hAnsi="Times New Roman" w:cs="Times New Roman"/>
      <w:b/>
      <w:bCs/>
      <w:sz w:val="32"/>
      <w:szCs w:val="32"/>
      <w:lang w:eastAsia="ru-RU"/>
    </w:rPr>
  </w:style>
  <w:style w:type="character" w:customStyle="1" w:styleId="2200">
    <w:name w:val="Заголовок 2 Знак20"/>
    <w:basedOn w:val="a1"/>
    <w:uiPriority w:val="1"/>
    <w:rsid w:val="00C23D13"/>
    <w:rPr>
      <w:rFonts w:ascii="Times New Roman" w:eastAsiaTheme="minorEastAsia" w:hAnsi="Times New Roman" w:cs="Times New Roman"/>
      <w:b/>
      <w:bCs/>
      <w:sz w:val="28"/>
      <w:szCs w:val="28"/>
      <w:lang w:eastAsia="ru-RU"/>
    </w:rPr>
  </w:style>
  <w:style w:type="character" w:customStyle="1" w:styleId="319a">
    <w:name w:val="Заголовок 3 Знак19"/>
    <w:basedOn w:val="a1"/>
    <w:uiPriority w:val="1"/>
    <w:rsid w:val="00C23D13"/>
    <w:rPr>
      <w:rFonts w:ascii="Times New Roman" w:eastAsiaTheme="minorEastAsia" w:hAnsi="Times New Roman" w:cs="Times New Roman"/>
      <w:b/>
      <w:bCs/>
      <w:sz w:val="24"/>
      <w:szCs w:val="24"/>
      <w:lang w:eastAsia="ru-RU"/>
    </w:rPr>
  </w:style>
  <w:style w:type="numbering" w:customStyle="1" w:styleId="119b">
    <w:name w:val="Нет списка119"/>
    <w:next w:val="a3"/>
    <w:uiPriority w:val="99"/>
    <w:semiHidden/>
    <w:unhideWhenUsed/>
    <w:rsid w:val="00C23D13"/>
  </w:style>
  <w:style w:type="character" w:customStyle="1" w:styleId="206">
    <w:name w:val="Основной текст Знак20"/>
    <w:basedOn w:val="a1"/>
    <w:uiPriority w:val="1"/>
    <w:rsid w:val="00C23D13"/>
    <w:rPr>
      <w:rFonts w:ascii="Times New Roman" w:eastAsiaTheme="minorEastAsia" w:hAnsi="Times New Roman" w:cs="Times New Roman"/>
      <w:sz w:val="24"/>
      <w:szCs w:val="24"/>
      <w:lang w:eastAsia="ru-RU"/>
    </w:rPr>
  </w:style>
  <w:style w:type="paragraph" w:customStyle="1" w:styleId="TableParagraph19">
    <w:name w:val="Table Paragraph1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9a">
    <w:name w:val="Верхний колонтитул Знак19"/>
    <w:basedOn w:val="a1"/>
    <w:uiPriority w:val="99"/>
    <w:rsid w:val="00C23D13"/>
    <w:rPr>
      <w:rFonts w:ascii="Times New Roman" w:eastAsiaTheme="minorEastAsia" w:hAnsi="Times New Roman" w:cs="Times New Roman"/>
      <w:sz w:val="24"/>
      <w:szCs w:val="24"/>
      <w:lang w:eastAsia="ru-RU"/>
    </w:rPr>
  </w:style>
  <w:style w:type="character" w:customStyle="1" w:styleId="19b">
    <w:name w:val="Нижний колонтитул Знак19"/>
    <w:basedOn w:val="a1"/>
    <w:uiPriority w:val="99"/>
    <w:rsid w:val="00C23D13"/>
    <w:rPr>
      <w:rFonts w:ascii="Times New Roman" w:eastAsiaTheme="minorEastAsia" w:hAnsi="Times New Roman" w:cs="Times New Roman"/>
      <w:sz w:val="24"/>
      <w:szCs w:val="24"/>
      <w:lang w:eastAsia="ru-RU"/>
    </w:rPr>
  </w:style>
  <w:style w:type="paragraph" w:customStyle="1" w:styleId="21191">
    <w:name w:val="Заголовок 2119"/>
    <w:basedOn w:val="a"/>
    <w:uiPriority w:val="1"/>
    <w:qFormat/>
    <w:rsid w:val="00C23D13"/>
    <w:pPr>
      <w:widowControl w:val="0"/>
      <w:ind w:left="692" w:hanging="8"/>
      <w:outlineLvl w:val="2"/>
    </w:pPr>
    <w:rPr>
      <w:rFonts w:eastAsia="Times New Roman"/>
      <w:b/>
      <w:bCs/>
      <w:sz w:val="28"/>
      <w:szCs w:val="28"/>
      <w:lang w:val="en-US"/>
    </w:rPr>
  </w:style>
  <w:style w:type="character" w:customStyle="1" w:styleId="19c">
    <w:name w:val="Гипертекстовая ссылка19"/>
    <w:basedOn w:val="a1"/>
    <w:uiPriority w:val="99"/>
    <w:rsid w:val="00C23D13"/>
    <w:rPr>
      <w:b w:val="0"/>
      <w:bCs w:val="0"/>
      <w:color w:val="106BBE"/>
    </w:rPr>
  </w:style>
  <w:style w:type="table" w:customStyle="1" w:styleId="TableNormal19">
    <w:name w:val="Table Normal1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9c">
    <w:name w:val="Сетка таблицы119"/>
    <w:basedOn w:val="a2"/>
    <w:uiPriority w:val="39"/>
    <w:rsid w:val="00C23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91">
    <w:name w:val="Оглавление 1119"/>
    <w:basedOn w:val="a"/>
    <w:uiPriority w:val="1"/>
    <w:qFormat/>
    <w:rsid w:val="00C23D13"/>
    <w:pPr>
      <w:spacing w:before="96"/>
      <w:ind w:left="116" w:hanging="12"/>
    </w:pPr>
    <w:rPr>
      <w:rFonts w:eastAsia="Times New Roman" w:cs="Times New Roman"/>
      <w:szCs w:val="24"/>
      <w:lang w:eastAsia="ru-RU"/>
    </w:rPr>
  </w:style>
  <w:style w:type="paragraph" w:customStyle="1" w:styleId="21192">
    <w:name w:val="Оглавление 2119"/>
    <w:basedOn w:val="a"/>
    <w:uiPriority w:val="1"/>
    <w:qFormat/>
    <w:rsid w:val="00C23D13"/>
    <w:pPr>
      <w:spacing w:before="102"/>
      <w:ind w:left="356" w:hanging="8"/>
    </w:pPr>
    <w:rPr>
      <w:rFonts w:eastAsia="Times New Roman" w:cs="Times New Roman"/>
      <w:szCs w:val="24"/>
      <w:lang w:eastAsia="ru-RU"/>
    </w:rPr>
  </w:style>
  <w:style w:type="paragraph" w:customStyle="1" w:styleId="31190">
    <w:name w:val="Оглавление 3119"/>
    <w:basedOn w:val="a"/>
    <w:uiPriority w:val="1"/>
    <w:qFormat/>
    <w:rsid w:val="00C23D13"/>
    <w:pPr>
      <w:spacing w:before="112"/>
      <w:ind w:left="596" w:hanging="540"/>
    </w:pPr>
    <w:rPr>
      <w:rFonts w:eastAsia="Times New Roman" w:cs="Times New Roman"/>
      <w:szCs w:val="24"/>
      <w:lang w:eastAsia="ru-RU"/>
    </w:rPr>
  </w:style>
  <w:style w:type="paragraph" w:customStyle="1" w:styleId="11192">
    <w:name w:val="Заголовок 111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91">
    <w:name w:val="Заголовок 3119"/>
    <w:basedOn w:val="a"/>
    <w:uiPriority w:val="1"/>
    <w:qFormat/>
    <w:rsid w:val="00C23D13"/>
    <w:pPr>
      <w:ind w:left="824"/>
      <w:outlineLvl w:val="3"/>
    </w:pPr>
    <w:rPr>
      <w:rFonts w:eastAsia="Times New Roman" w:cs="Times New Roman"/>
      <w:b/>
      <w:bCs/>
      <w:szCs w:val="24"/>
      <w:lang w:eastAsia="ru-RU"/>
    </w:rPr>
  </w:style>
  <w:style w:type="character" w:customStyle="1" w:styleId="19d">
    <w:name w:val="Текст выноски Знак19"/>
    <w:basedOn w:val="a1"/>
    <w:uiPriority w:val="99"/>
    <w:semiHidden/>
    <w:rsid w:val="00C23D13"/>
    <w:rPr>
      <w:rFonts w:ascii="Tahoma" w:eastAsia="Times New Roman" w:hAnsi="Tahoma" w:cs="Tahoma"/>
      <w:sz w:val="16"/>
      <w:szCs w:val="16"/>
      <w:lang w:eastAsia="ru-RU"/>
    </w:rPr>
  </w:style>
  <w:style w:type="character" w:customStyle="1" w:styleId="19e">
    <w:name w:val="Текст примечания Знак19"/>
    <w:basedOn w:val="a1"/>
    <w:uiPriority w:val="99"/>
    <w:semiHidden/>
    <w:rsid w:val="00C23D13"/>
    <w:rPr>
      <w:rFonts w:ascii="Times New Roman" w:eastAsia="Times New Roman" w:hAnsi="Times New Roman" w:cs="Times New Roman"/>
      <w:sz w:val="20"/>
      <w:szCs w:val="20"/>
      <w:lang w:eastAsia="ru-RU"/>
    </w:rPr>
  </w:style>
  <w:style w:type="character" w:customStyle="1" w:styleId="19f">
    <w:name w:val="Тема примечания Знак19"/>
    <w:uiPriority w:val="99"/>
    <w:semiHidden/>
    <w:rsid w:val="00C23D13"/>
    <w:rPr>
      <w:rFonts w:ascii="Times New Roman" w:eastAsia="Times New Roman" w:hAnsi="Times New Roman" w:cs="Times New Roman"/>
      <w:b/>
      <w:bCs/>
      <w:sz w:val="20"/>
      <w:szCs w:val="20"/>
      <w:lang w:eastAsia="ru-RU"/>
    </w:rPr>
  </w:style>
  <w:style w:type="paragraph" w:customStyle="1" w:styleId="xl6519">
    <w:name w:val="xl65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9">
    <w:name w:val="xl66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9">
    <w:name w:val="xl671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9">
    <w:name w:val="xl681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9">
    <w:name w:val="xl69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9">
    <w:name w:val="xl701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9">
    <w:name w:val="xl71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714549">
      <w:bodyDiv w:val="1"/>
      <w:marLeft w:val="0"/>
      <w:marRight w:val="0"/>
      <w:marTop w:val="0"/>
      <w:marBottom w:val="0"/>
      <w:divBdr>
        <w:top w:val="none" w:sz="0" w:space="0" w:color="auto"/>
        <w:left w:val="none" w:sz="0" w:space="0" w:color="auto"/>
        <w:bottom w:val="none" w:sz="0" w:space="0" w:color="auto"/>
        <w:right w:val="none" w:sz="0" w:space="0" w:color="auto"/>
      </w:divBdr>
    </w:div>
    <w:div w:id="959452603">
      <w:bodyDiv w:val="1"/>
      <w:marLeft w:val="0"/>
      <w:marRight w:val="0"/>
      <w:marTop w:val="0"/>
      <w:marBottom w:val="0"/>
      <w:divBdr>
        <w:top w:val="none" w:sz="0" w:space="0" w:color="auto"/>
        <w:left w:val="none" w:sz="0" w:space="0" w:color="auto"/>
        <w:bottom w:val="none" w:sz="0" w:space="0" w:color="auto"/>
        <w:right w:val="none" w:sz="0" w:space="0" w:color="auto"/>
      </w:divBdr>
    </w:div>
    <w:div w:id="1184318470">
      <w:bodyDiv w:val="1"/>
      <w:marLeft w:val="0"/>
      <w:marRight w:val="0"/>
      <w:marTop w:val="0"/>
      <w:marBottom w:val="0"/>
      <w:divBdr>
        <w:top w:val="none" w:sz="0" w:space="0" w:color="auto"/>
        <w:left w:val="none" w:sz="0" w:space="0" w:color="auto"/>
        <w:bottom w:val="none" w:sz="0" w:space="0" w:color="auto"/>
        <w:right w:val="none" w:sz="0" w:space="0" w:color="auto"/>
      </w:divBdr>
    </w:div>
    <w:div w:id="2031250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D:\Source\Ses\Docs\&#1054;&#1075;&#1083;&#1072;&#1074;&#1083;&#1077;&#1085;&#1080;&#1077;%20&#1090;&#1086;&#1084;%202%20%20&#1054;.&#1052;..docx"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file:///D:\Source\Ses\Docs\&#1054;&#1075;&#1083;&#1072;&#1074;&#1083;&#1077;&#1085;&#1080;&#1077;%20&#1090;&#1086;&#1084;%202%20%20&#1054;.&#1052;..doc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nternet.garant.ru/document/redirect/71274648/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D:\Source\Ses\Docs\&#1054;&#1075;&#1083;&#1072;&#1074;&#1083;&#1077;&#1085;&#1080;&#1077;%20&#1090;&#1086;&#1084;%202%20%20&#1054;.&#1052;..docx" TargetMode="External"/><Relationship Id="rId4" Type="http://schemas.openxmlformats.org/officeDocument/2006/relationships/settings" Target="settings.xml"/><Relationship Id="rId9" Type="http://schemas.openxmlformats.org/officeDocument/2006/relationships/hyperlink" Target="http://www.nostroy.ru/nostroy_archive/nostroy/898581711-SP%20124.13330.2012(dlya%20oznakomleniya).pdf" TargetMode="External"/><Relationship Id="rId14" Type="http://schemas.openxmlformats.org/officeDocument/2006/relationships/hyperlink" Target="file:///D:\Source\Ses\Docs\&#1054;&#1075;&#1083;&#1072;&#1074;&#1083;&#1077;&#1085;&#1080;&#1077;%20&#1090;&#1086;&#1084;%202%20%20&#1054;.&#105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459</TotalTime>
  <Pages>39</Pages>
  <Words>11992</Words>
  <Characters>68358</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t1</dc:creator>
  <cp:keywords/>
  <dc:description/>
  <cp:lastModifiedBy>User</cp:lastModifiedBy>
  <cp:revision>79</cp:revision>
  <cp:lastPrinted>2024-06-10T06:44:00Z</cp:lastPrinted>
  <dcterms:created xsi:type="dcterms:W3CDTF">2021-03-19T09:17:00Z</dcterms:created>
  <dcterms:modified xsi:type="dcterms:W3CDTF">2024-06-10T13:23:00Z</dcterms:modified>
</cp:coreProperties>
</file>