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7BD832E5" w14:textId="77777777" w:rsidR="00ED12A8" w:rsidRDefault="00E37A03">
      <w:pPr>
        <w:pageBreakBefore/>
        <w:tabs>
          <w:tab w:val="left" w:pos="8550"/>
        </w:tabs>
        <w:jc w:val="center"/>
        <w:rPr>
          <w:rFonts w:ascii="Times New Roman" w:eastAsia="Times New Roman" w:hAnsi="Times New Roman" w:cs="Times New Roman"/>
          <w:b/>
          <w:bCs/>
          <w:color w:val="000000" w:themeColor="text1"/>
          <w:spacing w:val="28"/>
          <w:sz w:val="28"/>
          <w:szCs w:val="28"/>
        </w:rPr>
      </w:pPr>
      <w:r>
        <w:rPr>
          <w:rFonts w:ascii="Times New Roman" w:hAnsi="Times New Roman" w:cs="Times New Roman"/>
          <w:noProof/>
          <w:color w:val="000000" w:themeColor="text1"/>
          <w:sz w:val="28"/>
          <w:szCs w:val="28"/>
          <w:lang w:eastAsia="ru-RU" w:bidi="ar-SA"/>
        </w:rPr>
        <w:drawing>
          <wp:inline distT="0" distB="0" distL="0" distR="0" wp14:anchorId="13A08FA7" wp14:editId="11B3C81F">
            <wp:extent cx="552450" cy="7048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grayscl/>
                      <a:extLst>
                        <a:ext uri="{28A0092B-C50C-407E-A947-70E740481C1C}">
                          <a14:useLocalDpi xmlns:a14="http://schemas.microsoft.com/office/drawing/2010/main" val="0"/>
                        </a:ext>
                      </a:extLst>
                    </a:blip>
                    <a:srcRect/>
                    <a:stretch>
                      <a:fillRect/>
                    </a:stretch>
                  </pic:blipFill>
                  <pic:spPr bwMode="auto">
                    <a:xfrm>
                      <a:off x="0" y="0"/>
                      <a:ext cx="552450" cy="704850"/>
                    </a:xfrm>
                    <a:prstGeom prst="rect">
                      <a:avLst/>
                    </a:prstGeom>
                    <a:solidFill>
                      <a:srgbClr val="FFFFFF"/>
                    </a:solidFill>
                    <a:ln>
                      <a:noFill/>
                    </a:ln>
                  </pic:spPr>
                </pic:pic>
              </a:graphicData>
            </a:graphic>
          </wp:inline>
        </w:drawing>
      </w:r>
    </w:p>
    <w:p w14:paraId="302564B1" w14:textId="77777777" w:rsidR="00ED12A8" w:rsidRDefault="00E37A03">
      <w:pPr>
        <w:tabs>
          <w:tab w:val="left" w:pos="0"/>
          <w:tab w:val="left" w:pos="8550"/>
        </w:tabs>
        <w:jc w:val="center"/>
        <w:rPr>
          <w:color w:val="000000" w:themeColor="text1"/>
          <w:sz w:val="28"/>
          <w:szCs w:val="28"/>
        </w:rPr>
      </w:pPr>
      <w:r>
        <w:rPr>
          <w:rFonts w:ascii="Times New Roman" w:eastAsia="Times New Roman" w:hAnsi="Times New Roman" w:cs="Times New Roman"/>
          <w:b/>
          <w:bCs/>
          <w:color w:val="000000" w:themeColor="text1"/>
          <w:spacing w:val="28"/>
          <w:sz w:val="28"/>
          <w:szCs w:val="28"/>
        </w:rPr>
        <w:t xml:space="preserve"> </w:t>
      </w:r>
    </w:p>
    <w:p w14:paraId="2594AA8D" w14:textId="77777777" w:rsidR="00ED12A8" w:rsidRDefault="00E37A03">
      <w:pPr>
        <w:keepNext/>
        <w:tabs>
          <w:tab w:val="left" w:pos="0"/>
          <w:tab w:val="left" w:pos="8550"/>
        </w:tabs>
        <w:spacing w:before="360"/>
        <w:jc w:val="center"/>
        <w:rPr>
          <w:rFonts w:ascii="Times New Roman" w:hAnsi="Times New Roman" w:cs="Times New Roman"/>
          <w:b/>
          <w:bCs/>
          <w:color w:val="000000" w:themeColor="text1"/>
          <w:spacing w:val="28"/>
          <w:sz w:val="28"/>
          <w:szCs w:val="28"/>
        </w:rPr>
      </w:pPr>
      <w:r>
        <w:rPr>
          <w:rFonts w:ascii="Times New Roman" w:hAnsi="Times New Roman" w:cs="Times New Roman"/>
          <w:b/>
          <w:bCs/>
          <w:color w:val="000000" w:themeColor="text1"/>
          <w:spacing w:val="28"/>
          <w:sz w:val="28"/>
          <w:szCs w:val="28"/>
        </w:rPr>
        <w:t xml:space="preserve">АДМИНИСТРАЦИЯ ЛЕБЯЖСКОГО МУНИЦИПАЛЬНОГО ОКРУГА КИРОВСКОЙ ОБЛАСТИ </w:t>
      </w:r>
    </w:p>
    <w:p w14:paraId="535FAB4E" w14:textId="77777777" w:rsidR="00ED12A8" w:rsidRDefault="00E37A03">
      <w:pPr>
        <w:keepNext/>
        <w:tabs>
          <w:tab w:val="left" w:pos="0"/>
          <w:tab w:val="left" w:pos="8550"/>
        </w:tabs>
        <w:spacing w:before="360"/>
        <w:jc w:val="center"/>
        <w:rPr>
          <w:rFonts w:ascii="Times New Roman" w:hAnsi="Times New Roman" w:cs="Times New Roman"/>
          <w:b/>
          <w:bCs/>
          <w:color w:val="000000" w:themeColor="text1"/>
          <w:spacing w:val="28"/>
          <w:sz w:val="32"/>
          <w:szCs w:val="32"/>
        </w:rPr>
      </w:pPr>
      <w:r>
        <w:rPr>
          <w:rFonts w:ascii="Times New Roman" w:hAnsi="Times New Roman" w:cs="Times New Roman"/>
          <w:b/>
          <w:color w:val="000000" w:themeColor="text1"/>
          <w:sz w:val="32"/>
          <w:szCs w:val="32"/>
        </w:rPr>
        <w:t>ПОСТАНОВЛЕНИЕ</w:t>
      </w:r>
    </w:p>
    <w:p w14:paraId="183B9F23" w14:textId="77777777" w:rsidR="00ED12A8" w:rsidRDefault="00ED12A8">
      <w:pPr>
        <w:keepNext/>
        <w:tabs>
          <w:tab w:val="left" w:pos="0"/>
          <w:tab w:val="left" w:pos="8550"/>
        </w:tabs>
        <w:jc w:val="center"/>
        <w:rPr>
          <w:rFonts w:ascii="Times New Roman" w:hAnsi="Times New Roman" w:cs="Times New Roman"/>
          <w:b/>
          <w:color w:val="000000" w:themeColor="text1"/>
          <w:sz w:val="28"/>
          <w:szCs w:val="28"/>
        </w:rPr>
      </w:pPr>
    </w:p>
    <w:p w14:paraId="4254C659" w14:textId="1AAA13F0" w:rsidR="00ED12A8" w:rsidRDefault="00E37A03">
      <w:pPr>
        <w:keepNext/>
        <w:tabs>
          <w:tab w:val="left" w:pos="0"/>
          <w:tab w:val="left" w:pos="8550"/>
        </w:tabs>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0311D0">
        <w:rPr>
          <w:rFonts w:ascii="Times New Roman" w:hAnsi="Times New Roman" w:cs="Times New Roman"/>
          <w:color w:val="000000" w:themeColor="text1"/>
          <w:sz w:val="28"/>
          <w:szCs w:val="28"/>
          <w:u w:val="single"/>
        </w:rPr>
        <w:t>08.05.2024</w:t>
      </w:r>
      <w:r>
        <w:rPr>
          <w:rFonts w:ascii="Times New Roman" w:hAnsi="Times New Roman" w:cs="Times New Roman"/>
          <w:color w:val="000000" w:themeColor="text1"/>
          <w:sz w:val="28"/>
          <w:szCs w:val="28"/>
        </w:rPr>
        <w:t xml:space="preserve">                                                                                       </w:t>
      </w:r>
      <w:r w:rsidR="000311D0">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 </w:t>
      </w:r>
      <w:r w:rsidR="000311D0">
        <w:rPr>
          <w:rFonts w:ascii="Times New Roman" w:hAnsi="Times New Roman" w:cs="Times New Roman"/>
          <w:color w:val="000000" w:themeColor="text1"/>
          <w:sz w:val="28"/>
          <w:szCs w:val="28"/>
          <w:u w:val="single"/>
        </w:rPr>
        <w:t>234</w:t>
      </w:r>
    </w:p>
    <w:p w14:paraId="494A2CDB" w14:textId="77777777" w:rsidR="00ED12A8" w:rsidRDefault="00E37A03">
      <w:pPr>
        <w:tabs>
          <w:tab w:val="left" w:pos="3929"/>
        </w:tabs>
        <w:spacing w:line="360" w:lineRule="auto"/>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ab/>
      </w:r>
      <w:r>
        <w:rPr>
          <w:rFonts w:ascii="Times New Roman" w:hAnsi="Times New Roman" w:cs="Times New Roman"/>
          <w:color w:val="000000" w:themeColor="text1"/>
          <w:sz w:val="28"/>
          <w:szCs w:val="28"/>
        </w:rPr>
        <w:t>пгт. Лебяжье</w:t>
      </w:r>
    </w:p>
    <w:p w14:paraId="3DA7B64F" w14:textId="77777777" w:rsidR="00ED12A8" w:rsidRDefault="00ED12A8">
      <w:pPr>
        <w:jc w:val="both"/>
        <w:rPr>
          <w:rFonts w:ascii="Times New Roman" w:hAnsi="Times New Roman" w:cs="Times New Roman"/>
          <w:b/>
          <w:color w:val="000000" w:themeColor="text1"/>
          <w:sz w:val="28"/>
          <w:szCs w:val="28"/>
        </w:rPr>
      </w:pPr>
    </w:p>
    <w:p w14:paraId="6609CBFD" w14:textId="77777777" w:rsidR="00ED12A8" w:rsidRDefault="00E37A03">
      <w:pPr>
        <w:spacing w:line="276" w:lineRule="auto"/>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О внесении изменений в</w:t>
      </w:r>
      <w:r>
        <w:rPr>
          <w:rFonts w:ascii="Times New Roman" w:hAnsi="Times New Roman" w:cs="Times New Roman"/>
          <w:b/>
          <w:color w:val="000000" w:themeColor="text1"/>
          <w:sz w:val="28"/>
          <w:szCs w:val="28"/>
          <w:lang w:eastAsia="ar-SA"/>
        </w:rPr>
        <w:t xml:space="preserve"> постановление администрации Лебяжского района от 08.10.2021 №343 «О</w:t>
      </w:r>
      <w:r>
        <w:rPr>
          <w:rFonts w:ascii="Times New Roman" w:hAnsi="Times New Roman" w:cs="Times New Roman"/>
          <w:b/>
          <w:color w:val="000000" w:themeColor="text1"/>
          <w:sz w:val="28"/>
          <w:szCs w:val="28"/>
        </w:rPr>
        <w:t>б утверждении</w:t>
      </w:r>
      <w:r>
        <w:rPr>
          <w:rFonts w:ascii="Times New Roman" w:hAnsi="Times New Roman" w:cs="Times New Roman"/>
          <w:b/>
          <w:color w:val="000000" w:themeColor="text1"/>
          <w:sz w:val="28"/>
          <w:szCs w:val="28"/>
          <w:lang w:eastAsia="ar-SA"/>
        </w:rPr>
        <w:t xml:space="preserve"> </w:t>
      </w:r>
      <w:r>
        <w:rPr>
          <w:rFonts w:ascii="Times New Roman" w:hAnsi="Times New Roman" w:cs="Times New Roman"/>
          <w:b/>
          <w:bCs/>
          <w:color w:val="000000" w:themeColor="text1"/>
          <w:sz w:val="28"/>
          <w:szCs w:val="28"/>
          <w:lang w:eastAsia="ar-SA"/>
        </w:rPr>
        <w:t xml:space="preserve">муниципальной программы Лебяжского муниципального округа Кировской области </w:t>
      </w:r>
      <w:r>
        <w:rPr>
          <w:rFonts w:ascii="Times New Roman" w:hAnsi="Times New Roman" w:cs="Times New Roman"/>
          <w:b/>
          <w:color w:val="000000" w:themeColor="text1"/>
          <w:sz w:val="28"/>
          <w:szCs w:val="28"/>
          <w:lang w:eastAsia="ar-SA"/>
        </w:rPr>
        <w:t>«</w:t>
      </w:r>
      <w:r>
        <w:rPr>
          <w:rFonts w:ascii="Times New Roman" w:hAnsi="Times New Roman" w:cs="Times New Roman"/>
          <w:b/>
          <w:color w:val="000000" w:themeColor="text1"/>
          <w:sz w:val="28"/>
          <w:szCs w:val="28"/>
        </w:rPr>
        <w:t>Развитие коммунальной и жилищной инфраструктуры, благоустройство территорий Лебяжского муниципального округа»</w:t>
      </w:r>
    </w:p>
    <w:p w14:paraId="20E39A34" w14:textId="77777777" w:rsidR="00ED12A8" w:rsidRDefault="00ED12A8">
      <w:pPr>
        <w:jc w:val="center"/>
        <w:rPr>
          <w:rFonts w:ascii="Times New Roman" w:hAnsi="Times New Roman" w:cs="Times New Roman"/>
          <w:b/>
          <w:color w:val="000000" w:themeColor="text1"/>
          <w:sz w:val="28"/>
          <w:szCs w:val="28"/>
        </w:rPr>
      </w:pPr>
    </w:p>
    <w:p w14:paraId="569F88F1" w14:textId="77777777" w:rsidR="00ED12A8" w:rsidRDefault="00E37A03">
      <w:pPr>
        <w:spacing w:line="312"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 соответствии с </w:t>
      </w:r>
      <w:r>
        <w:rPr>
          <w:rFonts w:ascii="Times New Roman" w:hAnsi="Times New Roman" w:cs="Times New Roman"/>
          <w:color w:val="000000" w:themeColor="text1"/>
          <w:spacing w:val="-4"/>
          <w:sz w:val="28"/>
          <w:szCs w:val="28"/>
        </w:rPr>
        <w:t xml:space="preserve">постановлением администрации Лебяжского района Кировской области от 10.08.2021 №278 «О разработке, реализации и оценке эффективности реализации муниципальных программ </w:t>
      </w:r>
      <w:r>
        <w:rPr>
          <w:rFonts w:ascii="Times New Roman" w:hAnsi="Times New Roman" w:cs="Times New Roman"/>
          <w:color w:val="000000" w:themeColor="text1"/>
          <w:sz w:val="28"/>
          <w:szCs w:val="28"/>
        </w:rPr>
        <w:t>муниципального образования Лебяжский муниципальный округ Кировской области</w:t>
      </w:r>
      <w:r>
        <w:rPr>
          <w:rFonts w:ascii="Times New Roman" w:hAnsi="Times New Roman" w:cs="Times New Roman"/>
          <w:color w:val="000000" w:themeColor="text1"/>
          <w:spacing w:val="-4"/>
          <w:sz w:val="28"/>
          <w:szCs w:val="28"/>
        </w:rPr>
        <w:t>»</w:t>
      </w:r>
      <w:r>
        <w:rPr>
          <w:rFonts w:ascii="Times New Roman" w:hAnsi="Times New Roman" w:cs="Times New Roman"/>
          <w:color w:val="000000" w:themeColor="text1"/>
          <w:sz w:val="28"/>
          <w:szCs w:val="28"/>
        </w:rPr>
        <w:t xml:space="preserve"> администрация Лебяжского муниципального округа ПОСТАНОВЛЯЕТ:</w:t>
      </w:r>
    </w:p>
    <w:p w14:paraId="41556D67" w14:textId="77777777" w:rsidR="00ED12A8" w:rsidRDefault="00E37A03">
      <w:pPr>
        <w:pStyle w:val="2c"/>
        <w:shd w:val="clear" w:color="auto" w:fill="auto"/>
        <w:tabs>
          <w:tab w:val="left" w:pos="859"/>
        </w:tabs>
        <w:spacing w:before="0" w:after="0" w:line="312" w:lineRule="auto"/>
        <w:ind w:firstLine="709"/>
        <w:jc w:val="both"/>
        <w:rPr>
          <w:color w:val="000000" w:themeColor="text1"/>
          <w:sz w:val="28"/>
          <w:szCs w:val="28"/>
        </w:rPr>
      </w:pPr>
      <w:r>
        <w:rPr>
          <w:color w:val="000000" w:themeColor="text1"/>
          <w:sz w:val="28"/>
          <w:szCs w:val="28"/>
        </w:rPr>
        <w:t xml:space="preserve">1. </w:t>
      </w:r>
      <w:r>
        <w:rPr>
          <w:color w:val="000000" w:themeColor="text1"/>
          <w:spacing w:val="-2"/>
          <w:sz w:val="28"/>
          <w:szCs w:val="28"/>
        </w:rPr>
        <w:t xml:space="preserve">Внести  изменения в постановление администрации Лебяжского района от </w:t>
      </w:r>
      <w:r>
        <w:rPr>
          <w:color w:val="000000" w:themeColor="text1"/>
          <w:sz w:val="28"/>
          <w:szCs w:val="28"/>
          <w:lang w:eastAsia="ar-SA"/>
        </w:rPr>
        <w:t>08.10.2021 № 343 «Об утверждении муниципальной программы Лебяжского муниципального округа «</w:t>
      </w:r>
      <w:r>
        <w:rPr>
          <w:color w:val="000000" w:themeColor="text1"/>
          <w:sz w:val="28"/>
          <w:szCs w:val="28"/>
        </w:rPr>
        <w:t>Развитие коммунальной и жилищной инфраструктуры, благоустройство территорий Лебяжского муниципального округа» согласно приложению.</w:t>
      </w:r>
    </w:p>
    <w:p w14:paraId="0552D8D2" w14:textId="77777777" w:rsidR="00ED12A8" w:rsidRDefault="00E37A03">
      <w:pPr>
        <w:pStyle w:val="2c"/>
        <w:widowControl/>
        <w:shd w:val="clear" w:color="auto" w:fill="auto"/>
        <w:tabs>
          <w:tab w:val="left" w:pos="859"/>
        </w:tabs>
        <w:spacing w:before="0" w:after="0" w:line="312" w:lineRule="auto"/>
        <w:ind w:firstLine="709"/>
        <w:jc w:val="both"/>
        <w:rPr>
          <w:color w:val="000000" w:themeColor="text1"/>
          <w:sz w:val="28"/>
          <w:szCs w:val="28"/>
        </w:rPr>
      </w:pPr>
      <w:r>
        <w:rPr>
          <w:color w:val="000000" w:themeColor="text1"/>
          <w:sz w:val="28"/>
          <w:szCs w:val="28"/>
        </w:rPr>
        <w:t>2. Контроль за исполнением постановления возложить на первого заместителя главы администрации Лебяжского муниципального округа Бердникову Алевтину Евгеньевну.</w:t>
      </w:r>
    </w:p>
    <w:p w14:paraId="56549FF1" w14:textId="77777777" w:rsidR="00ED12A8" w:rsidRDefault="00E37A03">
      <w:pPr>
        <w:pStyle w:val="2c"/>
        <w:shd w:val="clear" w:color="auto" w:fill="auto"/>
        <w:tabs>
          <w:tab w:val="left" w:pos="941"/>
        </w:tabs>
        <w:spacing w:before="0" w:after="0" w:line="312" w:lineRule="auto"/>
        <w:ind w:firstLine="709"/>
        <w:jc w:val="both"/>
        <w:rPr>
          <w:color w:val="000000" w:themeColor="text1"/>
          <w:sz w:val="28"/>
          <w:szCs w:val="28"/>
        </w:rPr>
      </w:pPr>
      <w:r>
        <w:rPr>
          <w:color w:val="000000" w:themeColor="text1"/>
          <w:sz w:val="28"/>
          <w:szCs w:val="28"/>
        </w:rPr>
        <w:t>3. Настоящее постановление вступает в силу с момента официального опубликования.</w:t>
      </w:r>
    </w:p>
    <w:p w14:paraId="0788CE79" w14:textId="77777777" w:rsidR="00ED12A8" w:rsidRDefault="00ED12A8">
      <w:pPr>
        <w:pStyle w:val="ConsPlusNormal0"/>
        <w:widowControl/>
        <w:ind w:firstLine="0"/>
        <w:jc w:val="both"/>
        <w:rPr>
          <w:rFonts w:ascii="Times New Roman" w:hAnsi="Times New Roman" w:cs="Times New Roman"/>
          <w:color w:val="000000" w:themeColor="text1"/>
          <w:sz w:val="28"/>
          <w:szCs w:val="28"/>
        </w:rPr>
      </w:pPr>
    </w:p>
    <w:tbl>
      <w:tblPr>
        <w:tblW w:w="9923" w:type="dxa"/>
        <w:tblLook w:val="04A0" w:firstRow="1" w:lastRow="0" w:firstColumn="1" w:lastColumn="0" w:noHBand="0" w:noVBand="1"/>
      </w:tblPr>
      <w:tblGrid>
        <w:gridCol w:w="5495"/>
        <w:gridCol w:w="4428"/>
      </w:tblGrid>
      <w:tr w:rsidR="00ED12A8" w14:paraId="11C6F5E6" w14:textId="77777777" w:rsidTr="000311D0">
        <w:tc>
          <w:tcPr>
            <w:tcW w:w="5495" w:type="dxa"/>
          </w:tcPr>
          <w:p w14:paraId="2665BD58" w14:textId="77777777" w:rsidR="00ED12A8" w:rsidRDefault="00E37A03">
            <w:pPr>
              <w:tabs>
                <w:tab w:val="left" w:pos="5955"/>
              </w:tabs>
              <w:rPr>
                <w:rFonts w:ascii="Times New Roman" w:hAnsi="Times New Roman" w:cs="Times New Roman"/>
                <w:color w:val="000000" w:themeColor="text1"/>
                <w:sz w:val="28"/>
                <w:szCs w:val="28"/>
              </w:rPr>
            </w:pPr>
            <w:r>
              <w:rPr>
                <w:rStyle w:val="12"/>
                <w:rFonts w:ascii="Times New Roman" w:hAnsi="Times New Roman" w:cs="Times New Roman"/>
                <w:color w:val="000000" w:themeColor="text1"/>
                <w:sz w:val="28"/>
                <w:szCs w:val="28"/>
              </w:rPr>
              <w:t>Глава Лебяжского муниципального округа</w:t>
            </w:r>
            <w:r>
              <w:rPr>
                <w:rStyle w:val="12"/>
                <w:rFonts w:ascii="Times New Roman" w:hAnsi="Times New Roman" w:cs="Times New Roman"/>
                <w:color w:val="000000" w:themeColor="text1"/>
                <w:sz w:val="28"/>
                <w:szCs w:val="28"/>
              </w:rPr>
              <w:tab/>
              <w:t xml:space="preserve">               </w:t>
            </w:r>
          </w:p>
        </w:tc>
        <w:tc>
          <w:tcPr>
            <w:tcW w:w="4428" w:type="dxa"/>
            <w:vAlign w:val="center"/>
          </w:tcPr>
          <w:p w14:paraId="281D9417" w14:textId="7B094D2A" w:rsidR="00ED12A8" w:rsidRDefault="000311D0">
            <w:pPr>
              <w:rPr>
                <w:rFonts w:ascii="Times New Roman" w:hAnsi="Times New Roman" w:cs="Times New Roman"/>
                <w:color w:val="000000" w:themeColor="text1"/>
                <w:sz w:val="28"/>
                <w:szCs w:val="28"/>
              </w:rPr>
            </w:pPr>
            <w:r>
              <w:rPr>
                <w:rStyle w:val="12"/>
                <w:rFonts w:ascii="Times New Roman" w:hAnsi="Times New Roman" w:cs="Times New Roman"/>
                <w:color w:val="000000" w:themeColor="text1"/>
                <w:sz w:val="28"/>
                <w:szCs w:val="28"/>
              </w:rPr>
              <w:t xml:space="preserve"> </w:t>
            </w:r>
            <w:proofErr w:type="spellStart"/>
            <w:r w:rsidR="00E37A03">
              <w:rPr>
                <w:rStyle w:val="12"/>
                <w:rFonts w:ascii="Times New Roman" w:hAnsi="Times New Roman" w:cs="Times New Roman"/>
                <w:color w:val="000000" w:themeColor="text1"/>
                <w:sz w:val="28"/>
                <w:szCs w:val="28"/>
              </w:rPr>
              <w:t>Т.А.Обухова</w:t>
            </w:r>
            <w:proofErr w:type="spellEnd"/>
          </w:p>
        </w:tc>
      </w:tr>
    </w:tbl>
    <w:p w14:paraId="18D42D3B" w14:textId="77777777" w:rsidR="00ED12A8" w:rsidRDefault="00ED12A8">
      <w:pPr>
        <w:widowControl/>
        <w:suppressAutoHyphens w:val="0"/>
        <w:rPr>
          <w:rFonts w:ascii="Times New Roman" w:eastAsia="Times New Roman" w:hAnsi="Times New Roman" w:cs="Times New Roman"/>
          <w:color w:val="000000" w:themeColor="text1"/>
          <w:sz w:val="28"/>
          <w:szCs w:val="28"/>
          <w:lang w:eastAsia="ru-RU" w:bidi="ar-SA"/>
        </w:rPr>
      </w:pPr>
    </w:p>
    <w:p w14:paraId="1061925B" w14:textId="2EE242AA" w:rsidR="00ED12A8" w:rsidRDefault="00ED12A8">
      <w:pPr>
        <w:widowControl/>
        <w:suppressAutoHyphens w:val="0"/>
        <w:rPr>
          <w:rFonts w:ascii="Times New Roman" w:eastAsia="Times New Roman" w:hAnsi="Times New Roman" w:cs="Times New Roman"/>
          <w:color w:val="000000" w:themeColor="text1"/>
          <w:sz w:val="20"/>
          <w:szCs w:val="20"/>
          <w:lang w:eastAsia="ru-RU" w:bidi="ar-SA"/>
        </w:rPr>
      </w:pPr>
    </w:p>
    <w:p w14:paraId="0A3878D1" w14:textId="77777777" w:rsidR="00ED12A8" w:rsidRDefault="00E37A03">
      <w:pPr>
        <w:widowControl/>
        <w:suppressAutoHyphens w:val="0"/>
        <w:rPr>
          <w:rFonts w:ascii="Times New Roman" w:eastAsia="Times New Roman" w:hAnsi="Times New Roman" w:cs="Times New Roman"/>
          <w:color w:val="000000" w:themeColor="text1"/>
          <w:sz w:val="20"/>
          <w:szCs w:val="20"/>
          <w:lang w:eastAsia="ru-RU" w:bidi="ar-SA"/>
        </w:rPr>
      </w:pPr>
      <w:r>
        <w:rPr>
          <w:rFonts w:ascii="Times New Roman" w:eastAsia="Times New Roman" w:hAnsi="Times New Roman" w:cs="Times New Roman"/>
          <w:color w:val="000000" w:themeColor="text1"/>
          <w:sz w:val="20"/>
          <w:szCs w:val="20"/>
          <w:lang w:eastAsia="ru-RU" w:bidi="ar-SA"/>
        </w:rPr>
        <w:lastRenderedPageBreak/>
        <w:t xml:space="preserve">                                                                                                          </w:t>
      </w:r>
      <w:r>
        <w:rPr>
          <w:rFonts w:ascii="Times New Roman" w:hAnsi="Times New Roman" w:cs="Times New Roman"/>
          <w:color w:val="000000" w:themeColor="text1"/>
          <w:sz w:val="28"/>
          <w:szCs w:val="28"/>
        </w:rPr>
        <w:t>Приложение</w:t>
      </w:r>
    </w:p>
    <w:p w14:paraId="337F8F8A" w14:textId="77777777" w:rsidR="00ED12A8" w:rsidRDefault="00ED12A8">
      <w:pPr>
        <w:spacing w:after="5" w:line="276" w:lineRule="auto"/>
        <w:ind w:left="5387"/>
        <w:rPr>
          <w:rFonts w:ascii="Times New Roman" w:hAnsi="Times New Roman" w:cs="Times New Roman"/>
          <w:color w:val="000000" w:themeColor="text1"/>
          <w:sz w:val="28"/>
          <w:szCs w:val="28"/>
        </w:rPr>
      </w:pPr>
    </w:p>
    <w:p w14:paraId="3FB28204" w14:textId="77777777" w:rsidR="00ED12A8" w:rsidRDefault="00E37A03">
      <w:pPr>
        <w:spacing w:after="5" w:line="276" w:lineRule="auto"/>
        <w:ind w:left="5387"/>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УТВЕРЖДЕНО</w:t>
      </w:r>
    </w:p>
    <w:p w14:paraId="3E32A7F9" w14:textId="77777777" w:rsidR="00ED12A8" w:rsidRDefault="00ED12A8">
      <w:pPr>
        <w:spacing w:after="5" w:line="276" w:lineRule="auto"/>
        <w:ind w:left="5387"/>
        <w:rPr>
          <w:rFonts w:ascii="Times New Roman" w:hAnsi="Times New Roman" w:cs="Times New Roman"/>
          <w:color w:val="000000" w:themeColor="text1"/>
          <w:sz w:val="28"/>
          <w:szCs w:val="28"/>
        </w:rPr>
      </w:pPr>
    </w:p>
    <w:p w14:paraId="3862D11A" w14:textId="77777777" w:rsidR="00ED12A8" w:rsidRDefault="00E37A03">
      <w:pPr>
        <w:spacing w:after="5"/>
        <w:ind w:left="5387"/>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постановлением администрации</w:t>
      </w:r>
    </w:p>
    <w:p w14:paraId="41FC9D86" w14:textId="77777777" w:rsidR="00ED12A8" w:rsidRDefault="00E37A03">
      <w:pPr>
        <w:spacing w:after="5"/>
        <w:ind w:left="5387"/>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Лебяжского муниципального округа Кировской области</w:t>
      </w:r>
    </w:p>
    <w:p w14:paraId="1333F7AC" w14:textId="2A5A8FDD" w:rsidR="00ED12A8" w:rsidRPr="000311D0" w:rsidRDefault="00E37A03">
      <w:pPr>
        <w:spacing w:after="5" w:line="276" w:lineRule="auto"/>
        <w:ind w:left="5387"/>
        <w:rPr>
          <w:rFonts w:ascii="Times New Roman" w:hAnsi="Times New Roman" w:cs="Times New Roman"/>
          <w:color w:val="000000" w:themeColor="text1"/>
          <w:sz w:val="28"/>
          <w:szCs w:val="28"/>
          <w:u w:val="single"/>
        </w:rPr>
      </w:pPr>
      <w:r>
        <w:rPr>
          <w:rFonts w:ascii="Times New Roman" w:hAnsi="Times New Roman" w:cs="Times New Roman"/>
          <w:color w:val="000000" w:themeColor="text1"/>
          <w:sz w:val="28"/>
          <w:szCs w:val="28"/>
        </w:rPr>
        <w:t xml:space="preserve">от </w:t>
      </w:r>
      <w:r w:rsidR="000311D0">
        <w:rPr>
          <w:rFonts w:ascii="Times New Roman" w:hAnsi="Times New Roman" w:cs="Times New Roman"/>
          <w:color w:val="000000" w:themeColor="text1"/>
          <w:sz w:val="28"/>
          <w:szCs w:val="28"/>
          <w:u w:val="single"/>
        </w:rPr>
        <w:t>08.05.2024</w:t>
      </w:r>
      <w:r>
        <w:rPr>
          <w:rFonts w:ascii="Times New Roman" w:hAnsi="Times New Roman" w:cs="Times New Roman"/>
          <w:color w:val="000000" w:themeColor="text1"/>
          <w:sz w:val="28"/>
          <w:szCs w:val="28"/>
        </w:rPr>
        <w:t xml:space="preserve"> №  </w:t>
      </w:r>
      <w:r w:rsidR="000311D0">
        <w:rPr>
          <w:rFonts w:ascii="Times New Roman" w:hAnsi="Times New Roman" w:cs="Times New Roman"/>
          <w:color w:val="000000" w:themeColor="text1"/>
          <w:sz w:val="28"/>
          <w:szCs w:val="28"/>
          <w:u w:val="single"/>
        </w:rPr>
        <w:t>234</w:t>
      </w:r>
      <w:bookmarkStart w:id="0" w:name="_GoBack"/>
      <w:bookmarkEnd w:id="0"/>
    </w:p>
    <w:p w14:paraId="4BB13ABB" w14:textId="77777777" w:rsidR="00ED12A8" w:rsidRDefault="00ED12A8">
      <w:pPr>
        <w:pStyle w:val="ConsPlusNormal0"/>
        <w:widowControl/>
        <w:spacing w:line="276" w:lineRule="auto"/>
        <w:ind w:firstLine="0"/>
        <w:jc w:val="center"/>
        <w:rPr>
          <w:rFonts w:ascii="Times New Roman" w:hAnsi="Times New Roman" w:cs="Times New Roman"/>
          <w:b/>
          <w:bCs/>
          <w:color w:val="000000" w:themeColor="text1"/>
          <w:sz w:val="24"/>
          <w:szCs w:val="24"/>
        </w:rPr>
      </w:pPr>
    </w:p>
    <w:p w14:paraId="6926E914" w14:textId="77777777" w:rsidR="00ED12A8" w:rsidRDefault="00ED12A8">
      <w:pPr>
        <w:pStyle w:val="ConsPlusNormal0"/>
        <w:widowControl/>
        <w:spacing w:line="276" w:lineRule="auto"/>
        <w:ind w:firstLine="0"/>
        <w:jc w:val="center"/>
        <w:rPr>
          <w:rFonts w:ascii="Times New Roman" w:hAnsi="Times New Roman" w:cs="Times New Roman"/>
          <w:b/>
          <w:bCs/>
          <w:color w:val="000000" w:themeColor="text1"/>
          <w:sz w:val="24"/>
          <w:szCs w:val="24"/>
        </w:rPr>
      </w:pPr>
    </w:p>
    <w:p w14:paraId="14C8999B" w14:textId="77777777" w:rsidR="00ED12A8" w:rsidRDefault="00E37A03">
      <w:pPr>
        <w:pStyle w:val="ConsPlusNormal0"/>
        <w:widowControl/>
        <w:ind w:firstLine="0"/>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ИЗМЕНЕНИЯ</w:t>
      </w:r>
    </w:p>
    <w:p w14:paraId="6EB99404" w14:textId="77777777" w:rsidR="00ED12A8" w:rsidRDefault="00ED12A8">
      <w:pPr>
        <w:pStyle w:val="ConsPlusNormal0"/>
        <w:widowControl/>
        <w:ind w:firstLine="0"/>
        <w:jc w:val="center"/>
        <w:rPr>
          <w:rFonts w:ascii="Times New Roman" w:hAnsi="Times New Roman" w:cs="Times New Roman"/>
          <w:b/>
          <w:bCs/>
          <w:color w:val="000000" w:themeColor="text1"/>
          <w:sz w:val="24"/>
          <w:szCs w:val="24"/>
        </w:rPr>
      </w:pPr>
    </w:p>
    <w:p w14:paraId="60704CF2" w14:textId="77777777" w:rsidR="00ED12A8" w:rsidRDefault="00E37A03">
      <w:pPr>
        <w:pStyle w:val="ConsPlusNormal0"/>
        <w:tabs>
          <w:tab w:val="left" w:pos="9355"/>
        </w:tabs>
        <w:spacing w:line="360" w:lineRule="auto"/>
        <w:ind w:right="-1" w:firstLine="0"/>
        <w:jc w:val="center"/>
        <w:rPr>
          <w:rFonts w:ascii="Times New Roman" w:hAnsi="Times New Roman" w:cs="Times New Roman"/>
          <w:b/>
          <w:color w:val="000000" w:themeColor="text1"/>
        </w:rPr>
      </w:pPr>
      <w:r>
        <w:rPr>
          <w:rFonts w:ascii="Times New Roman" w:hAnsi="Times New Roman" w:cs="Times New Roman"/>
          <w:color w:val="000000" w:themeColor="text1"/>
          <w:spacing w:val="-2"/>
          <w:sz w:val="24"/>
          <w:szCs w:val="24"/>
        </w:rPr>
        <w:t xml:space="preserve">в муниципальной программе </w:t>
      </w:r>
      <w:r>
        <w:rPr>
          <w:rFonts w:ascii="Times New Roman" w:hAnsi="Times New Roman" w:cs="Times New Roman"/>
          <w:color w:val="000000" w:themeColor="text1"/>
          <w:sz w:val="24"/>
          <w:szCs w:val="24"/>
          <w:lang w:eastAsia="ar-SA"/>
        </w:rPr>
        <w:t>«</w:t>
      </w:r>
      <w:r>
        <w:rPr>
          <w:rFonts w:ascii="Times New Roman" w:hAnsi="Times New Roman" w:cs="Times New Roman"/>
          <w:color w:val="000000" w:themeColor="text1"/>
          <w:sz w:val="24"/>
          <w:szCs w:val="24"/>
        </w:rPr>
        <w:t>Развитие коммунальной и жилищной инфраструктуры, благоустройство территорий Лебяжского муниципального округа»</w:t>
      </w:r>
      <w:r>
        <w:rPr>
          <w:rFonts w:ascii="Times New Roman" w:hAnsi="Times New Roman" w:cs="Times New Roman"/>
          <w:b/>
          <w:color w:val="000000" w:themeColor="text1"/>
        </w:rPr>
        <w:t xml:space="preserve">  </w:t>
      </w:r>
    </w:p>
    <w:p w14:paraId="4F44C48B" w14:textId="77777777" w:rsidR="00ED12A8" w:rsidRDefault="00E37A03">
      <w:pPr>
        <w:widowControl/>
        <w:suppressAutoHyphens w:val="0"/>
        <w:autoSpaceDE w:val="0"/>
        <w:spacing w:line="360" w:lineRule="auto"/>
        <w:ind w:firstLine="709"/>
        <w:jc w:val="both"/>
        <w:rPr>
          <w:rFonts w:ascii="Times New Roman" w:hAnsi="Times New Roman" w:cs="Times New Roman"/>
          <w:b/>
          <w:color w:val="000000" w:themeColor="text1"/>
        </w:rPr>
      </w:pPr>
      <w:r>
        <w:rPr>
          <w:rFonts w:ascii="Times New Roman" w:hAnsi="Times New Roman" w:cs="Times New Roman"/>
          <w:b/>
          <w:color w:val="000000" w:themeColor="text1"/>
          <w:spacing w:val="-2"/>
        </w:rPr>
        <w:t>1.</w:t>
      </w:r>
      <w:r>
        <w:rPr>
          <w:rFonts w:ascii="Times New Roman" w:hAnsi="Times New Roman" w:cs="Times New Roman"/>
          <w:color w:val="000000" w:themeColor="text1"/>
          <w:spacing w:val="-2"/>
        </w:rPr>
        <w:t xml:space="preserve"> В паспорте муниципальной программы </w:t>
      </w:r>
      <w:r>
        <w:rPr>
          <w:rFonts w:ascii="Times New Roman" w:hAnsi="Times New Roman" w:cs="Times New Roman"/>
          <w:color w:val="000000" w:themeColor="text1"/>
        </w:rPr>
        <w:t xml:space="preserve">Лебяжского муниципального округа Кировской области </w:t>
      </w:r>
      <w:r>
        <w:rPr>
          <w:rFonts w:ascii="Times New Roman" w:hAnsi="Times New Roman" w:cs="Times New Roman"/>
          <w:color w:val="000000" w:themeColor="text1"/>
          <w:lang w:eastAsia="ar-SA"/>
        </w:rPr>
        <w:t>«</w:t>
      </w:r>
      <w:r>
        <w:rPr>
          <w:rFonts w:ascii="Times New Roman" w:hAnsi="Times New Roman" w:cs="Times New Roman"/>
          <w:color w:val="000000" w:themeColor="text1"/>
        </w:rPr>
        <w:t>Развитие коммунальной и жилищной инфраструктуры, благоустройство территорий Лебяжского муниципального округа»:</w:t>
      </w:r>
      <w:r>
        <w:rPr>
          <w:rFonts w:ascii="Times New Roman" w:hAnsi="Times New Roman" w:cs="Times New Roman"/>
          <w:b/>
          <w:color w:val="000000" w:themeColor="text1"/>
        </w:rPr>
        <w:t xml:space="preserve">    </w:t>
      </w:r>
    </w:p>
    <w:p w14:paraId="1C34E02A" w14:textId="77777777" w:rsidR="00ED12A8" w:rsidRDefault="00E37A03">
      <w:pPr>
        <w:widowControl/>
        <w:suppressAutoHyphens w:val="0"/>
        <w:autoSpaceDE w:val="0"/>
        <w:spacing w:line="360" w:lineRule="auto"/>
        <w:jc w:val="both"/>
        <w:rPr>
          <w:rFonts w:ascii="Times New Roman" w:hAnsi="Times New Roman" w:cs="Times New Roman"/>
          <w:color w:val="000000" w:themeColor="text1"/>
          <w:spacing w:val="-2"/>
        </w:rPr>
      </w:pPr>
      <w:r>
        <w:rPr>
          <w:rFonts w:ascii="Times New Roman" w:hAnsi="Times New Roman" w:cs="Times New Roman"/>
          <w:color w:val="000000" w:themeColor="text1"/>
          <w:spacing w:val="-2"/>
        </w:rPr>
        <w:t xml:space="preserve">  1.1.</w:t>
      </w:r>
      <w:r>
        <w:rPr>
          <w:rFonts w:ascii="Times New Roman" w:hAnsi="Times New Roman" w:cs="Times New Roman"/>
          <w:color w:val="000000" w:themeColor="text1"/>
        </w:rPr>
        <w:t xml:space="preserve"> </w:t>
      </w:r>
      <w:r>
        <w:rPr>
          <w:rFonts w:ascii="Times New Roman" w:hAnsi="Times New Roman" w:cs="Times New Roman"/>
          <w:color w:val="000000" w:themeColor="text1"/>
          <w:spacing w:val="-2"/>
        </w:rPr>
        <w:t xml:space="preserve">Строку </w:t>
      </w:r>
      <w:r>
        <w:rPr>
          <w:rFonts w:ascii="Times New Roman" w:hAnsi="Times New Roman" w:cs="Times New Roman"/>
          <w:color w:val="000000" w:themeColor="text1"/>
        </w:rPr>
        <w:t xml:space="preserve">«Объемы  ассигнований муниципальной программы» </w:t>
      </w:r>
      <w:r>
        <w:rPr>
          <w:rFonts w:ascii="Times New Roman" w:hAnsi="Times New Roman" w:cs="Times New Roman"/>
          <w:color w:val="000000" w:themeColor="text1"/>
          <w:lang w:eastAsia="ar-SA"/>
        </w:rPr>
        <w:t>изложить в следующей редакции:</w:t>
      </w:r>
    </w:p>
    <w:tbl>
      <w:tblPr>
        <w:tblW w:w="992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1"/>
        <w:gridCol w:w="1701"/>
        <w:gridCol w:w="1135"/>
        <w:gridCol w:w="1134"/>
        <w:gridCol w:w="1134"/>
        <w:gridCol w:w="992"/>
        <w:gridCol w:w="851"/>
        <w:gridCol w:w="1276"/>
      </w:tblGrid>
      <w:tr w:rsidR="00ED12A8" w14:paraId="34194B35" w14:textId="77777777">
        <w:tc>
          <w:tcPr>
            <w:tcW w:w="1701" w:type="dxa"/>
            <w:vMerge w:val="restart"/>
            <w:tcBorders>
              <w:top w:val="single" w:sz="4" w:space="0" w:color="000000"/>
              <w:left w:val="single" w:sz="4" w:space="0" w:color="000000"/>
              <w:bottom w:val="single" w:sz="4" w:space="0" w:color="000000"/>
              <w:right w:val="single" w:sz="4" w:space="0" w:color="000000"/>
            </w:tcBorders>
            <w:hideMark/>
          </w:tcPr>
          <w:p w14:paraId="338872AA" w14:textId="77777777" w:rsidR="00ED12A8" w:rsidRDefault="00E37A03">
            <w:pPr>
              <w:autoSpaceDE w:val="0"/>
              <w:jc w:val="both"/>
              <w:rPr>
                <w:rFonts w:ascii="Times New Roman" w:hAnsi="Times New Roman" w:cs="Times New Roman"/>
                <w:color w:val="000000" w:themeColor="text1"/>
                <w:lang w:eastAsia="ar-SA"/>
              </w:rPr>
            </w:pPr>
            <w:r>
              <w:rPr>
                <w:rFonts w:ascii="Times New Roman" w:hAnsi="Times New Roman" w:cs="Times New Roman"/>
                <w:color w:val="000000" w:themeColor="text1"/>
              </w:rPr>
              <w:t>«Объемы  ассигнований муниципальной программы</w:t>
            </w:r>
          </w:p>
        </w:tc>
        <w:tc>
          <w:tcPr>
            <w:tcW w:w="1701" w:type="dxa"/>
            <w:vMerge w:val="restart"/>
            <w:tcBorders>
              <w:top w:val="single" w:sz="4" w:space="0" w:color="000000"/>
              <w:left w:val="single" w:sz="4" w:space="0" w:color="000000"/>
              <w:bottom w:val="single" w:sz="4" w:space="0" w:color="000000"/>
              <w:right w:val="single" w:sz="4" w:space="0" w:color="000000"/>
            </w:tcBorders>
            <w:hideMark/>
          </w:tcPr>
          <w:p w14:paraId="14A3C192" w14:textId="77777777" w:rsidR="00ED12A8" w:rsidRDefault="00E37A03">
            <w:pPr>
              <w:spacing w:line="100" w:lineRule="atLeast"/>
              <w:jc w:val="center"/>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Источники   </w:t>
            </w:r>
            <w:r>
              <w:rPr>
                <w:rFonts w:ascii="Times New Roman" w:eastAsia="SimSun" w:hAnsi="Times New Roman" w:cs="Times New Roman"/>
                <w:color w:val="000000" w:themeColor="text1"/>
              </w:rPr>
              <w:br/>
              <w:t>финансирования</w:t>
            </w:r>
          </w:p>
        </w:tc>
        <w:tc>
          <w:tcPr>
            <w:tcW w:w="6522" w:type="dxa"/>
            <w:gridSpan w:val="6"/>
            <w:tcBorders>
              <w:top w:val="single" w:sz="4" w:space="0" w:color="000000"/>
              <w:left w:val="single" w:sz="4" w:space="0" w:color="000000"/>
              <w:bottom w:val="single" w:sz="4" w:space="0" w:color="000000"/>
              <w:right w:val="single" w:sz="4" w:space="0" w:color="000000"/>
            </w:tcBorders>
          </w:tcPr>
          <w:p w14:paraId="6945C166" w14:textId="77777777" w:rsidR="00ED12A8" w:rsidRDefault="00E37A03">
            <w:pPr>
              <w:autoSpaceDE w:val="0"/>
              <w:jc w:val="center"/>
              <w:rPr>
                <w:rFonts w:ascii="Times New Roman" w:hAnsi="Times New Roman" w:cs="Times New Roman"/>
                <w:color w:val="000000" w:themeColor="text1"/>
                <w:lang w:eastAsia="ar-SA"/>
              </w:rPr>
            </w:pPr>
            <w:r>
              <w:rPr>
                <w:rFonts w:ascii="Times New Roman" w:eastAsia="SimSun" w:hAnsi="Times New Roman" w:cs="Times New Roman"/>
                <w:color w:val="000000" w:themeColor="text1"/>
              </w:rPr>
              <w:t>Расходы, рублей</w:t>
            </w:r>
          </w:p>
        </w:tc>
      </w:tr>
      <w:tr w:rsidR="00ED12A8" w14:paraId="05B2E482" w14:textId="77777777">
        <w:tc>
          <w:tcPr>
            <w:tcW w:w="1701" w:type="dxa"/>
            <w:vMerge/>
            <w:tcBorders>
              <w:top w:val="single" w:sz="4" w:space="0" w:color="000000"/>
              <w:left w:val="single" w:sz="4" w:space="0" w:color="000000"/>
              <w:bottom w:val="single" w:sz="4" w:space="0" w:color="000000"/>
              <w:right w:val="single" w:sz="4" w:space="0" w:color="000000"/>
            </w:tcBorders>
            <w:vAlign w:val="center"/>
            <w:hideMark/>
          </w:tcPr>
          <w:p w14:paraId="49671256" w14:textId="77777777" w:rsidR="00ED12A8" w:rsidRDefault="00ED12A8">
            <w:pPr>
              <w:rPr>
                <w:rFonts w:ascii="Times New Roman" w:hAnsi="Times New Roman" w:cs="Times New Roman"/>
                <w:color w:val="000000" w:themeColor="text1"/>
                <w:lang w:eastAsia="ar-SA"/>
              </w:rPr>
            </w:pP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14:paraId="12373E2B" w14:textId="77777777" w:rsidR="00ED12A8" w:rsidRDefault="00ED12A8">
            <w:pPr>
              <w:rPr>
                <w:rFonts w:ascii="Times New Roman" w:eastAsia="SimSun" w:hAnsi="Times New Roman" w:cs="Times New Roman"/>
                <w:color w:val="000000" w:themeColor="text1"/>
              </w:rPr>
            </w:pPr>
          </w:p>
        </w:tc>
        <w:tc>
          <w:tcPr>
            <w:tcW w:w="1135" w:type="dxa"/>
            <w:tcBorders>
              <w:top w:val="single" w:sz="4" w:space="0" w:color="000000"/>
              <w:left w:val="single" w:sz="4" w:space="0" w:color="000000"/>
              <w:bottom w:val="single" w:sz="4" w:space="0" w:color="000000"/>
              <w:right w:val="single" w:sz="4" w:space="0" w:color="000000"/>
            </w:tcBorders>
            <w:vAlign w:val="center"/>
            <w:hideMark/>
          </w:tcPr>
          <w:p w14:paraId="6C58B1B0" w14:textId="77777777" w:rsidR="00ED12A8" w:rsidRDefault="00E37A03">
            <w:pPr>
              <w:jc w:val="center"/>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2022 </w:t>
            </w:r>
            <w:r>
              <w:rPr>
                <w:rFonts w:ascii="Times New Roman" w:eastAsia="SimSun" w:hAnsi="Times New Roman" w:cs="Times New Roman"/>
                <w:color w:val="000000" w:themeColor="text1"/>
              </w:rPr>
              <w:br/>
              <w:t>год</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1A5A460" w14:textId="77777777" w:rsidR="00ED12A8" w:rsidRDefault="00E37A03">
            <w:pPr>
              <w:jc w:val="center"/>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2023  </w:t>
            </w:r>
            <w:r>
              <w:rPr>
                <w:rFonts w:ascii="Times New Roman" w:eastAsia="SimSun" w:hAnsi="Times New Roman" w:cs="Times New Roman"/>
                <w:color w:val="000000" w:themeColor="text1"/>
              </w:rPr>
              <w:br/>
              <w:t>год</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6A9FBF07" w14:textId="77777777" w:rsidR="00ED12A8" w:rsidRDefault="00E37A03">
            <w:pPr>
              <w:jc w:val="center"/>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2024  </w:t>
            </w:r>
            <w:r>
              <w:rPr>
                <w:rFonts w:ascii="Times New Roman" w:eastAsia="SimSun" w:hAnsi="Times New Roman" w:cs="Times New Roman"/>
                <w:color w:val="000000" w:themeColor="text1"/>
              </w:rPr>
              <w:br/>
              <w:t>год</w:t>
            </w:r>
          </w:p>
        </w:tc>
        <w:tc>
          <w:tcPr>
            <w:tcW w:w="992" w:type="dxa"/>
            <w:tcBorders>
              <w:top w:val="single" w:sz="4" w:space="0" w:color="000000"/>
              <w:left w:val="single" w:sz="4" w:space="0" w:color="000000"/>
              <w:bottom w:val="single" w:sz="4" w:space="0" w:color="000000"/>
              <w:right w:val="single" w:sz="4" w:space="0" w:color="000000"/>
            </w:tcBorders>
            <w:vAlign w:val="center"/>
          </w:tcPr>
          <w:p w14:paraId="0D706CAD" w14:textId="77777777" w:rsidR="00ED12A8" w:rsidRDefault="00E37A03">
            <w:pPr>
              <w:jc w:val="center"/>
              <w:rPr>
                <w:rFonts w:ascii="Times New Roman" w:eastAsia="SimSun" w:hAnsi="Times New Roman" w:cs="Times New Roman"/>
                <w:color w:val="000000" w:themeColor="text1"/>
              </w:rPr>
            </w:pPr>
            <w:r>
              <w:rPr>
                <w:rFonts w:ascii="Times New Roman" w:eastAsia="SimSun" w:hAnsi="Times New Roman" w:cs="Times New Roman"/>
                <w:color w:val="000000" w:themeColor="text1"/>
              </w:rPr>
              <w:t>2025</w:t>
            </w:r>
          </w:p>
          <w:p w14:paraId="2D05E95D" w14:textId="77777777" w:rsidR="00ED12A8" w:rsidRDefault="00E37A03">
            <w:pPr>
              <w:jc w:val="center"/>
              <w:rPr>
                <w:rFonts w:ascii="Times New Roman" w:eastAsia="SimSun" w:hAnsi="Times New Roman" w:cs="Times New Roman"/>
                <w:color w:val="000000" w:themeColor="text1"/>
              </w:rPr>
            </w:pPr>
            <w:r>
              <w:rPr>
                <w:rFonts w:ascii="Times New Roman" w:eastAsia="SimSun" w:hAnsi="Times New Roman" w:cs="Times New Roman"/>
                <w:color w:val="000000" w:themeColor="text1"/>
              </w:rPr>
              <w:t>год</w:t>
            </w:r>
          </w:p>
        </w:tc>
        <w:tc>
          <w:tcPr>
            <w:tcW w:w="851" w:type="dxa"/>
            <w:tcBorders>
              <w:top w:val="single" w:sz="4" w:space="0" w:color="auto"/>
              <w:left w:val="single" w:sz="4" w:space="0" w:color="000000"/>
              <w:bottom w:val="single" w:sz="4" w:space="0" w:color="000000"/>
              <w:right w:val="single" w:sz="4" w:space="0" w:color="auto"/>
            </w:tcBorders>
            <w:vAlign w:val="center"/>
            <w:hideMark/>
          </w:tcPr>
          <w:p w14:paraId="56D65752" w14:textId="77777777" w:rsidR="00ED12A8" w:rsidRDefault="00E37A03">
            <w:pPr>
              <w:jc w:val="center"/>
              <w:rPr>
                <w:rFonts w:ascii="Times New Roman" w:eastAsia="SimSun" w:hAnsi="Times New Roman" w:cs="Times New Roman"/>
                <w:color w:val="000000" w:themeColor="text1"/>
              </w:rPr>
            </w:pPr>
            <w:r>
              <w:rPr>
                <w:rFonts w:ascii="Times New Roman" w:eastAsia="SimSun" w:hAnsi="Times New Roman" w:cs="Times New Roman"/>
                <w:color w:val="000000" w:themeColor="text1"/>
              </w:rPr>
              <w:t>2026 год</w:t>
            </w:r>
          </w:p>
        </w:tc>
        <w:tc>
          <w:tcPr>
            <w:tcW w:w="1276" w:type="dxa"/>
            <w:tcBorders>
              <w:top w:val="single" w:sz="4" w:space="0" w:color="auto"/>
              <w:left w:val="single" w:sz="4" w:space="0" w:color="auto"/>
              <w:bottom w:val="single" w:sz="4" w:space="0" w:color="000000"/>
              <w:right w:val="single" w:sz="4" w:space="0" w:color="000000"/>
            </w:tcBorders>
            <w:vAlign w:val="center"/>
          </w:tcPr>
          <w:p w14:paraId="77E0CA04" w14:textId="77777777" w:rsidR="00ED12A8" w:rsidRDefault="00E37A03">
            <w:pPr>
              <w:jc w:val="center"/>
              <w:rPr>
                <w:rFonts w:ascii="Times New Roman" w:eastAsia="SimSun" w:hAnsi="Times New Roman" w:cs="Times New Roman"/>
                <w:color w:val="000000" w:themeColor="text1"/>
              </w:rPr>
            </w:pPr>
            <w:r>
              <w:rPr>
                <w:rFonts w:ascii="Times New Roman" w:eastAsia="SimSun" w:hAnsi="Times New Roman" w:cs="Times New Roman"/>
                <w:color w:val="000000" w:themeColor="text1"/>
              </w:rPr>
              <w:t>итого</w:t>
            </w:r>
          </w:p>
        </w:tc>
      </w:tr>
      <w:tr w:rsidR="00ED12A8" w14:paraId="771FC62E" w14:textId="77777777">
        <w:tc>
          <w:tcPr>
            <w:tcW w:w="1701" w:type="dxa"/>
            <w:vMerge/>
            <w:tcBorders>
              <w:top w:val="single" w:sz="4" w:space="0" w:color="000000"/>
              <w:left w:val="single" w:sz="4" w:space="0" w:color="000000"/>
              <w:bottom w:val="single" w:sz="4" w:space="0" w:color="000000"/>
              <w:right w:val="single" w:sz="4" w:space="0" w:color="000000"/>
            </w:tcBorders>
            <w:vAlign w:val="center"/>
            <w:hideMark/>
          </w:tcPr>
          <w:p w14:paraId="3AF4F5D1" w14:textId="77777777" w:rsidR="00ED12A8" w:rsidRDefault="00ED12A8">
            <w:pPr>
              <w:rPr>
                <w:rFonts w:ascii="Times New Roman" w:hAnsi="Times New Roman" w:cs="Times New Roman"/>
                <w:color w:val="000000" w:themeColor="text1"/>
                <w:lang w:eastAsia="ar-SA"/>
              </w:rPr>
            </w:pPr>
          </w:p>
        </w:tc>
        <w:tc>
          <w:tcPr>
            <w:tcW w:w="1701" w:type="dxa"/>
            <w:tcBorders>
              <w:top w:val="single" w:sz="4" w:space="0" w:color="000000"/>
              <w:left w:val="single" w:sz="4" w:space="0" w:color="000000"/>
              <w:bottom w:val="single" w:sz="4" w:space="0" w:color="000000"/>
              <w:right w:val="single" w:sz="4" w:space="0" w:color="000000"/>
            </w:tcBorders>
            <w:hideMark/>
          </w:tcPr>
          <w:p w14:paraId="62871B4E" w14:textId="77777777" w:rsidR="00ED12A8" w:rsidRDefault="00E37A03">
            <w:pPr>
              <w:spacing w:line="100" w:lineRule="atLeast"/>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всего         </w:t>
            </w:r>
          </w:p>
        </w:tc>
        <w:tc>
          <w:tcPr>
            <w:tcW w:w="1135" w:type="dxa"/>
            <w:tcBorders>
              <w:top w:val="single" w:sz="4" w:space="0" w:color="000000"/>
              <w:left w:val="single" w:sz="4" w:space="0" w:color="000000"/>
              <w:bottom w:val="single" w:sz="4" w:space="0" w:color="000000"/>
              <w:right w:val="single" w:sz="4" w:space="0" w:color="000000"/>
            </w:tcBorders>
            <w:vAlign w:val="center"/>
            <w:hideMark/>
          </w:tcPr>
          <w:p w14:paraId="742F6B01" w14:textId="77777777" w:rsidR="00ED12A8" w:rsidRDefault="00E37A03">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4 160 603,76</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5A29063D" w14:textId="77777777" w:rsidR="00ED12A8" w:rsidRDefault="00E37A03">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12 458 119,00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72E13C2E" w14:textId="752980D9" w:rsidR="00ED12A8" w:rsidRPr="008A6DE5" w:rsidRDefault="008A6DE5">
            <w:pPr>
              <w:jc w:val="center"/>
              <w:rPr>
                <w:rFonts w:ascii="Times New Roman" w:hAnsi="Times New Roman" w:cs="Times New Roman"/>
                <w:color w:val="000000" w:themeColor="text1"/>
              </w:rPr>
            </w:pPr>
            <w:r>
              <w:rPr>
                <w:rFonts w:ascii="Times New Roman" w:hAnsi="Times New Roman" w:cs="Times New Roman"/>
                <w:color w:val="000000" w:themeColor="text1"/>
              </w:rPr>
              <w:t>15 413 824,00</w:t>
            </w:r>
          </w:p>
        </w:tc>
        <w:tc>
          <w:tcPr>
            <w:tcW w:w="992" w:type="dxa"/>
            <w:tcBorders>
              <w:top w:val="single" w:sz="4" w:space="0" w:color="000000"/>
              <w:left w:val="single" w:sz="4" w:space="0" w:color="000000"/>
              <w:bottom w:val="single" w:sz="4" w:space="0" w:color="000000"/>
              <w:right w:val="single" w:sz="4" w:space="0" w:color="auto"/>
            </w:tcBorders>
            <w:vAlign w:val="center"/>
          </w:tcPr>
          <w:p w14:paraId="45CEB1BD"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1 569 699,00</w:t>
            </w:r>
          </w:p>
        </w:tc>
        <w:tc>
          <w:tcPr>
            <w:tcW w:w="851" w:type="dxa"/>
            <w:tcBorders>
              <w:top w:val="single" w:sz="4" w:space="0" w:color="000000"/>
              <w:left w:val="single" w:sz="4" w:space="0" w:color="auto"/>
              <w:bottom w:val="single" w:sz="4" w:space="0" w:color="000000"/>
              <w:right w:val="single" w:sz="4" w:space="0" w:color="auto"/>
            </w:tcBorders>
            <w:vAlign w:val="center"/>
            <w:hideMark/>
          </w:tcPr>
          <w:p w14:paraId="25857169" w14:textId="77777777" w:rsidR="00ED12A8" w:rsidRDefault="00E37A03">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1 499 699,00</w:t>
            </w:r>
          </w:p>
        </w:tc>
        <w:tc>
          <w:tcPr>
            <w:tcW w:w="1276" w:type="dxa"/>
            <w:tcBorders>
              <w:top w:val="single" w:sz="4" w:space="0" w:color="000000"/>
              <w:left w:val="single" w:sz="4" w:space="0" w:color="auto"/>
              <w:bottom w:val="single" w:sz="4" w:space="0" w:color="000000"/>
              <w:right w:val="single" w:sz="4" w:space="0" w:color="000000"/>
            </w:tcBorders>
            <w:vAlign w:val="center"/>
          </w:tcPr>
          <w:p w14:paraId="0B5C8324" w14:textId="11C4A25D" w:rsidR="00ED12A8" w:rsidRDefault="008A6DE5">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35 101 944,76</w:t>
            </w:r>
          </w:p>
        </w:tc>
      </w:tr>
      <w:tr w:rsidR="00ED12A8" w14:paraId="49B894A9" w14:textId="77777777">
        <w:tc>
          <w:tcPr>
            <w:tcW w:w="1701" w:type="dxa"/>
            <w:vMerge/>
            <w:tcBorders>
              <w:top w:val="single" w:sz="4" w:space="0" w:color="000000"/>
              <w:left w:val="single" w:sz="4" w:space="0" w:color="000000"/>
              <w:bottom w:val="single" w:sz="4" w:space="0" w:color="000000"/>
              <w:right w:val="single" w:sz="4" w:space="0" w:color="000000"/>
            </w:tcBorders>
            <w:vAlign w:val="center"/>
            <w:hideMark/>
          </w:tcPr>
          <w:p w14:paraId="1902C534" w14:textId="77777777" w:rsidR="00ED12A8" w:rsidRDefault="00ED12A8">
            <w:pPr>
              <w:rPr>
                <w:rFonts w:ascii="Times New Roman" w:hAnsi="Times New Roman" w:cs="Times New Roman"/>
                <w:color w:val="000000" w:themeColor="text1"/>
                <w:lang w:eastAsia="ar-SA"/>
              </w:rPr>
            </w:pPr>
          </w:p>
        </w:tc>
        <w:tc>
          <w:tcPr>
            <w:tcW w:w="1701" w:type="dxa"/>
            <w:tcBorders>
              <w:top w:val="single" w:sz="4" w:space="0" w:color="000000"/>
              <w:left w:val="single" w:sz="4" w:space="0" w:color="000000"/>
              <w:bottom w:val="single" w:sz="4" w:space="0" w:color="000000"/>
              <w:right w:val="single" w:sz="4" w:space="0" w:color="000000"/>
            </w:tcBorders>
            <w:hideMark/>
          </w:tcPr>
          <w:p w14:paraId="1A542459" w14:textId="77777777" w:rsidR="00ED12A8" w:rsidRDefault="00E37A03">
            <w:pPr>
              <w:spacing w:line="100" w:lineRule="atLeast"/>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федеральный    </w:t>
            </w:r>
            <w:r>
              <w:rPr>
                <w:rFonts w:ascii="Times New Roman" w:eastAsia="SimSun" w:hAnsi="Times New Roman" w:cs="Times New Roman"/>
                <w:color w:val="000000" w:themeColor="text1"/>
              </w:rPr>
              <w:br/>
              <w:t xml:space="preserve">бюджет         </w:t>
            </w:r>
          </w:p>
        </w:tc>
        <w:tc>
          <w:tcPr>
            <w:tcW w:w="1135" w:type="dxa"/>
            <w:tcBorders>
              <w:top w:val="single" w:sz="4" w:space="0" w:color="000000"/>
              <w:left w:val="single" w:sz="4" w:space="0" w:color="000000"/>
              <w:bottom w:val="single" w:sz="4" w:space="0" w:color="000000"/>
              <w:right w:val="single" w:sz="4" w:space="0" w:color="000000"/>
            </w:tcBorders>
            <w:vAlign w:val="center"/>
            <w:hideMark/>
          </w:tcPr>
          <w:p w14:paraId="2903369C"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7B52D510"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33C4B136" w14:textId="77777777" w:rsidR="00ED12A8" w:rsidRDefault="00E37A03">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w:t>
            </w:r>
          </w:p>
        </w:tc>
        <w:tc>
          <w:tcPr>
            <w:tcW w:w="992" w:type="dxa"/>
            <w:tcBorders>
              <w:top w:val="single" w:sz="4" w:space="0" w:color="000000"/>
              <w:left w:val="single" w:sz="4" w:space="0" w:color="000000"/>
              <w:bottom w:val="single" w:sz="4" w:space="0" w:color="000000"/>
              <w:right w:val="single" w:sz="4" w:space="0" w:color="auto"/>
            </w:tcBorders>
            <w:vAlign w:val="center"/>
          </w:tcPr>
          <w:p w14:paraId="1BCF3BC3"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1" w:type="dxa"/>
            <w:tcBorders>
              <w:top w:val="single" w:sz="4" w:space="0" w:color="000000"/>
              <w:left w:val="single" w:sz="4" w:space="0" w:color="auto"/>
              <w:bottom w:val="single" w:sz="4" w:space="0" w:color="000000"/>
              <w:right w:val="single" w:sz="4" w:space="0" w:color="auto"/>
            </w:tcBorders>
            <w:vAlign w:val="center"/>
            <w:hideMark/>
          </w:tcPr>
          <w:p w14:paraId="783464D4"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76" w:type="dxa"/>
            <w:tcBorders>
              <w:top w:val="single" w:sz="4" w:space="0" w:color="000000"/>
              <w:left w:val="single" w:sz="4" w:space="0" w:color="auto"/>
              <w:bottom w:val="single" w:sz="4" w:space="0" w:color="000000"/>
              <w:right w:val="single" w:sz="4" w:space="0" w:color="000000"/>
            </w:tcBorders>
            <w:vAlign w:val="center"/>
          </w:tcPr>
          <w:p w14:paraId="0D0D13AD" w14:textId="77777777" w:rsidR="00ED12A8" w:rsidRDefault="00E37A03">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w:t>
            </w:r>
          </w:p>
        </w:tc>
      </w:tr>
      <w:tr w:rsidR="00ED12A8" w14:paraId="31C557D8" w14:textId="77777777">
        <w:tc>
          <w:tcPr>
            <w:tcW w:w="1701" w:type="dxa"/>
            <w:vMerge/>
            <w:tcBorders>
              <w:top w:val="single" w:sz="4" w:space="0" w:color="000000"/>
              <w:left w:val="single" w:sz="4" w:space="0" w:color="000000"/>
              <w:bottom w:val="single" w:sz="4" w:space="0" w:color="000000"/>
              <w:right w:val="single" w:sz="4" w:space="0" w:color="000000"/>
            </w:tcBorders>
            <w:vAlign w:val="center"/>
            <w:hideMark/>
          </w:tcPr>
          <w:p w14:paraId="492BF5CE" w14:textId="77777777" w:rsidR="00ED12A8" w:rsidRDefault="00ED12A8">
            <w:pPr>
              <w:rPr>
                <w:rFonts w:ascii="Times New Roman" w:hAnsi="Times New Roman" w:cs="Times New Roman"/>
                <w:color w:val="000000" w:themeColor="text1"/>
                <w:lang w:eastAsia="ar-SA"/>
              </w:rPr>
            </w:pPr>
          </w:p>
        </w:tc>
        <w:tc>
          <w:tcPr>
            <w:tcW w:w="1701" w:type="dxa"/>
            <w:tcBorders>
              <w:top w:val="single" w:sz="4" w:space="0" w:color="000000"/>
              <w:left w:val="single" w:sz="4" w:space="0" w:color="000000"/>
              <w:bottom w:val="single" w:sz="4" w:space="0" w:color="000000"/>
              <w:right w:val="single" w:sz="4" w:space="0" w:color="000000"/>
            </w:tcBorders>
            <w:hideMark/>
          </w:tcPr>
          <w:p w14:paraId="3681B495" w14:textId="77777777" w:rsidR="00ED12A8" w:rsidRDefault="00E37A03">
            <w:pPr>
              <w:spacing w:line="100" w:lineRule="atLeast"/>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областной      </w:t>
            </w:r>
            <w:r>
              <w:rPr>
                <w:rFonts w:ascii="Times New Roman" w:eastAsia="SimSun" w:hAnsi="Times New Roman" w:cs="Times New Roman"/>
                <w:color w:val="000000" w:themeColor="text1"/>
              </w:rPr>
              <w:br/>
              <w:t xml:space="preserve">бюджет         </w:t>
            </w:r>
          </w:p>
        </w:tc>
        <w:tc>
          <w:tcPr>
            <w:tcW w:w="1135" w:type="dxa"/>
            <w:tcBorders>
              <w:top w:val="single" w:sz="4" w:space="0" w:color="000000"/>
              <w:left w:val="single" w:sz="4" w:space="0" w:color="000000"/>
              <w:bottom w:val="single" w:sz="4" w:space="0" w:color="000000"/>
              <w:right w:val="single" w:sz="4" w:space="0" w:color="000000"/>
            </w:tcBorders>
            <w:vAlign w:val="center"/>
            <w:hideMark/>
          </w:tcPr>
          <w:p w14:paraId="28F97C51" w14:textId="77777777" w:rsidR="00ED12A8" w:rsidRDefault="00E37A03">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1 303 270,00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622EE25" w14:textId="77777777" w:rsidR="00ED12A8" w:rsidRDefault="00E37A03">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5 055 784, 00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516B632" w14:textId="2611A041" w:rsidR="00ED12A8" w:rsidRDefault="00E37A03">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4 054</w:t>
            </w:r>
            <w:r w:rsidR="008A6DE5">
              <w:rPr>
                <w:rFonts w:ascii="Times New Roman" w:eastAsia="Times New Roman" w:hAnsi="Times New Roman" w:cs="Times New Roman"/>
                <w:color w:val="000000" w:themeColor="text1"/>
                <w:kern w:val="0"/>
                <w:lang w:eastAsia="ru-RU" w:bidi="ar-SA"/>
              </w:rPr>
              <w:t> </w:t>
            </w:r>
            <w:r>
              <w:rPr>
                <w:rFonts w:ascii="Times New Roman" w:eastAsia="Times New Roman" w:hAnsi="Times New Roman" w:cs="Times New Roman"/>
                <w:color w:val="000000" w:themeColor="text1"/>
                <w:kern w:val="0"/>
                <w:lang w:eastAsia="ru-RU" w:bidi="ar-SA"/>
              </w:rPr>
              <w:t>600</w:t>
            </w:r>
            <w:r w:rsidR="008A6DE5">
              <w:rPr>
                <w:rFonts w:ascii="Times New Roman" w:eastAsia="Times New Roman" w:hAnsi="Times New Roman" w:cs="Times New Roman"/>
                <w:color w:val="000000" w:themeColor="text1"/>
                <w:kern w:val="0"/>
                <w:lang w:eastAsia="ru-RU" w:bidi="ar-SA"/>
              </w:rPr>
              <w:t>,00</w:t>
            </w:r>
          </w:p>
        </w:tc>
        <w:tc>
          <w:tcPr>
            <w:tcW w:w="992" w:type="dxa"/>
            <w:tcBorders>
              <w:top w:val="single" w:sz="4" w:space="0" w:color="000000"/>
              <w:left w:val="single" w:sz="4" w:space="0" w:color="000000"/>
              <w:bottom w:val="single" w:sz="4" w:space="0" w:color="000000"/>
              <w:right w:val="single" w:sz="4" w:space="0" w:color="auto"/>
            </w:tcBorders>
            <w:vAlign w:val="center"/>
          </w:tcPr>
          <w:p w14:paraId="53584AD8" w14:textId="77777777" w:rsidR="00ED12A8" w:rsidRDefault="00E37A03">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851" w:type="dxa"/>
            <w:tcBorders>
              <w:top w:val="single" w:sz="4" w:space="0" w:color="000000"/>
              <w:left w:val="single" w:sz="4" w:space="0" w:color="auto"/>
              <w:bottom w:val="single" w:sz="4" w:space="0" w:color="000000"/>
              <w:right w:val="single" w:sz="4" w:space="0" w:color="auto"/>
            </w:tcBorders>
            <w:vAlign w:val="center"/>
            <w:hideMark/>
          </w:tcPr>
          <w:p w14:paraId="7D3C2086" w14:textId="77777777" w:rsidR="00ED12A8" w:rsidRDefault="00ED12A8">
            <w:pPr>
              <w:widowControl/>
              <w:suppressAutoHyphens w:val="0"/>
              <w:jc w:val="center"/>
              <w:rPr>
                <w:rFonts w:ascii="Times New Roman" w:eastAsia="Times New Roman" w:hAnsi="Times New Roman" w:cs="Times New Roman"/>
                <w:color w:val="000000" w:themeColor="text1"/>
                <w:kern w:val="0"/>
                <w:lang w:eastAsia="ru-RU" w:bidi="ar-SA"/>
              </w:rPr>
            </w:pPr>
          </w:p>
          <w:p w14:paraId="06B8AFA4" w14:textId="77777777" w:rsidR="00ED12A8" w:rsidRDefault="00E37A03">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single" w:sz="4" w:space="0" w:color="000000"/>
              <w:left w:val="single" w:sz="4" w:space="0" w:color="auto"/>
              <w:bottom w:val="single" w:sz="4" w:space="0" w:color="000000"/>
              <w:right w:val="single" w:sz="4" w:space="0" w:color="000000"/>
            </w:tcBorders>
            <w:vAlign w:val="center"/>
          </w:tcPr>
          <w:p w14:paraId="7636DCE6" w14:textId="77777777" w:rsidR="00ED12A8" w:rsidRDefault="00E37A03">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10 413 654,00</w:t>
            </w:r>
          </w:p>
        </w:tc>
      </w:tr>
      <w:tr w:rsidR="00ED12A8" w14:paraId="4AB56D47" w14:textId="77777777">
        <w:tc>
          <w:tcPr>
            <w:tcW w:w="1701" w:type="dxa"/>
            <w:vMerge/>
            <w:tcBorders>
              <w:top w:val="single" w:sz="4" w:space="0" w:color="000000"/>
              <w:left w:val="single" w:sz="4" w:space="0" w:color="000000"/>
              <w:bottom w:val="single" w:sz="4" w:space="0" w:color="000000"/>
              <w:right w:val="single" w:sz="4" w:space="0" w:color="000000"/>
            </w:tcBorders>
            <w:vAlign w:val="center"/>
            <w:hideMark/>
          </w:tcPr>
          <w:p w14:paraId="7AC7CFB5" w14:textId="77777777" w:rsidR="00ED12A8" w:rsidRDefault="00ED12A8">
            <w:pPr>
              <w:rPr>
                <w:rFonts w:ascii="Times New Roman" w:hAnsi="Times New Roman" w:cs="Times New Roman"/>
                <w:color w:val="000000" w:themeColor="text1"/>
                <w:lang w:eastAsia="ar-SA"/>
              </w:rPr>
            </w:pPr>
          </w:p>
        </w:tc>
        <w:tc>
          <w:tcPr>
            <w:tcW w:w="1701" w:type="dxa"/>
            <w:tcBorders>
              <w:top w:val="single" w:sz="4" w:space="0" w:color="000000"/>
              <w:left w:val="single" w:sz="4" w:space="0" w:color="000000"/>
              <w:bottom w:val="single" w:sz="4" w:space="0" w:color="000000"/>
              <w:right w:val="single" w:sz="4" w:space="0" w:color="000000"/>
            </w:tcBorders>
            <w:hideMark/>
          </w:tcPr>
          <w:p w14:paraId="5E785594" w14:textId="77777777" w:rsidR="00ED12A8" w:rsidRDefault="00E37A03">
            <w:pPr>
              <w:spacing w:line="100" w:lineRule="atLeast"/>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местный </w:t>
            </w:r>
          </w:p>
          <w:p w14:paraId="4977EE4D" w14:textId="77777777" w:rsidR="00ED12A8" w:rsidRDefault="00E37A03">
            <w:pPr>
              <w:spacing w:line="100" w:lineRule="atLeast"/>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бюджет </w:t>
            </w:r>
          </w:p>
        </w:tc>
        <w:tc>
          <w:tcPr>
            <w:tcW w:w="1135" w:type="dxa"/>
            <w:tcBorders>
              <w:top w:val="single" w:sz="4" w:space="0" w:color="000000"/>
              <w:left w:val="single" w:sz="4" w:space="0" w:color="000000"/>
              <w:bottom w:val="single" w:sz="4" w:space="0" w:color="000000"/>
              <w:right w:val="single" w:sz="4" w:space="0" w:color="000000"/>
            </w:tcBorders>
            <w:vAlign w:val="center"/>
            <w:hideMark/>
          </w:tcPr>
          <w:p w14:paraId="18FDCA28"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2 857 333,76</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5B410D43" w14:textId="77777777" w:rsidR="00ED12A8" w:rsidRDefault="00E37A03">
            <w:pPr>
              <w:rPr>
                <w:rFonts w:ascii="Times New Roman" w:hAnsi="Times New Roman" w:cs="Times New Roman"/>
                <w:color w:val="000000" w:themeColor="text1"/>
              </w:rPr>
            </w:pPr>
            <w:r>
              <w:rPr>
                <w:rFonts w:ascii="Times New Roman" w:hAnsi="Times New Roman" w:cs="Times New Roman"/>
                <w:color w:val="000000" w:themeColor="text1"/>
              </w:rPr>
              <w:t>7 402 335,00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69A6AE09" w14:textId="120B3941" w:rsidR="00ED12A8" w:rsidRDefault="008A6DE5">
            <w:pPr>
              <w:jc w:val="center"/>
              <w:rPr>
                <w:rFonts w:ascii="Times New Roman" w:hAnsi="Times New Roman" w:cs="Times New Roman"/>
                <w:color w:val="000000" w:themeColor="text1"/>
              </w:rPr>
            </w:pPr>
            <w:r>
              <w:rPr>
                <w:rFonts w:ascii="Times New Roman" w:hAnsi="Times New Roman" w:cs="Times New Roman"/>
                <w:color w:val="000000" w:themeColor="text1"/>
              </w:rPr>
              <w:t>11 359 224,00</w:t>
            </w:r>
          </w:p>
        </w:tc>
        <w:tc>
          <w:tcPr>
            <w:tcW w:w="992" w:type="dxa"/>
            <w:tcBorders>
              <w:top w:val="single" w:sz="4" w:space="0" w:color="000000"/>
              <w:left w:val="single" w:sz="4" w:space="0" w:color="000000"/>
              <w:bottom w:val="single" w:sz="4" w:space="0" w:color="000000"/>
              <w:right w:val="single" w:sz="4" w:space="0" w:color="auto"/>
            </w:tcBorders>
            <w:vAlign w:val="center"/>
          </w:tcPr>
          <w:p w14:paraId="3A6F8249"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1 569 699,00</w:t>
            </w:r>
          </w:p>
        </w:tc>
        <w:tc>
          <w:tcPr>
            <w:tcW w:w="851" w:type="dxa"/>
            <w:tcBorders>
              <w:top w:val="single" w:sz="4" w:space="0" w:color="000000"/>
              <w:left w:val="single" w:sz="4" w:space="0" w:color="auto"/>
              <w:bottom w:val="single" w:sz="4" w:space="0" w:color="000000"/>
              <w:right w:val="single" w:sz="4" w:space="0" w:color="auto"/>
            </w:tcBorders>
            <w:vAlign w:val="center"/>
            <w:hideMark/>
          </w:tcPr>
          <w:p w14:paraId="62E5FD63" w14:textId="77777777" w:rsidR="00ED12A8" w:rsidRDefault="00E37A03">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1 499 699,00</w:t>
            </w:r>
          </w:p>
        </w:tc>
        <w:tc>
          <w:tcPr>
            <w:tcW w:w="1276" w:type="dxa"/>
            <w:tcBorders>
              <w:top w:val="single" w:sz="4" w:space="0" w:color="000000"/>
              <w:left w:val="single" w:sz="4" w:space="0" w:color="auto"/>
              <w:bottom w:val="single" w:sz="4" w:space="0" w:color="000000"/>
              <w:right w:val="single" w:sz="4" w:space="0" w:color="000000"/>
            </w:tcBorders>
            <w:vAlign w:val="center"/>
          </w:tcPr>
          <w:p w14:paraId="2C36BB1F" w14:textId="0BFFF619" w:rsidR="00ED12A8" w:rsidRDefault="008A6DE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24 688 290,76</w:t>
            </w:r>
          </w:p>
        </w:tc>
      </w:tr>
      <w:tr w:rsidR="00ED12A8" w14:paraId="7040D538" w14:textId="77777777">
        <w:tc>
          <w:tcPr>
            <w:tcW w:w="1701" w:type="dxa"/>
            <w:vMerge/>
            <w:tcBorders>
              <w:top w:val="single" w:sz="4" w:space="0" w:color="000000"/>
              <w:left w:val="single" w:sz="4" w:space="0" w:color="000000"/>
              <w:bottom w:val="single" w:sz="4" w:space="0" w:color="000000"/>
              <w:right w:val="single" w:sz="4" w:space="0" w:color="000000"/>
            </w:tcBorders>
            <w:vAlign w:val="center"/>
            <w:hideMark/>
          </w:tcPr>
          <w:p w14:paraId="2D2E0E8B" w14:textId="77777777" w:rsidR="00ED12A8" w:rsidRDefault="00ED12A8">
            <w:pPr>
              <w:rPr>
                <w:rFonts w:ascii="Times New Roman" w:hAnsi="Times New Roman" w:cs="Times New Roman"/>
                <w:color w:val="000000" w:themeColor="text1"/>
                <w:lang w:eastAsia="ar-SA"/>
              </w:rPr>
            </w:pPr>
          </w:p>
        </w:tc>
        <w:tc>
          <w:tcPr>
            <w:tcW w:w="1701" w:type="dxa"/>
            <w:tcBorders>
              <w:top w:val="single" w:sz="4" w:space="0" w:color="000000"/>
              <w:left w:val="single" w:sz="4" w:space="0" w:color="000000"/>
              <w:bottom w:val="single" w:sz="4" w:space="0" w:color="000000"/>
              <w:right w:val="single" w:sz="4" w:space="0" w:color="000000"/>
            </w:tcBorders>
            <w:hideMark/>
          </w:tcPr>
          <w:p w14:paraId="5AF0A47D" w14:textId="77777777" w:rsidR="00ED12A8" w:rsidRDefault="00E37A03">
            <w:pPr>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иные           </w:t>
            </w:r>
            <w:r>
              <w:rPr>
                <w:rFonts w:ascii="Times New Roman" w:eastAsia="SimSun" w:hAnsi="Times New Roman" w:cs="Times New Roman"/>
                <w:color w:val="000000" w:themeColor="text1"/>
              </w:rPr>
              <w:br/>
              <w:t xml:space="preserve">внебюджетные   </w:t>
            </w:r>
            <w:r>
              <w:rPr>
                <w:rFonts w:ascii="Times New Roman" w:eastAsia="SimSun" w:hAnsi="Times New Roman" w:cs="Times New Roman"/>
                <w:color w:val="000000" w:themeColor="text1"/>
              </w:rPr>
              <w:br/>
              <w:t xml:space="preserve">источники  </w:t>
            </w:r>
          </w:p>
        </w:tc>
        <w:tc>
          <w:tcPr>
            <w:tcW w:w="1135" w:type="dxa"/>
            <w:tcBorders>
              <w:top w:val="single" w:sz="4" w:space="0" w:color="000000"/>
              <w:left w:val="single" w:sz="4" w:space="0" w:color="000000"/>
              <w:bottom w:val="single" w:sz="4" w:space="0" w:color="000000"/>
              <w:right w:val="single" w:sz="4" w:space="0" w:color="000000"/>
            </w:tcBorders>
            <w:vAlign w:val="center"/>
            <w:hideMark/>
          </w:tcPr>
          <w:p w14:paraId="5CE33FE0" w14:textId="77777777" w:rsidR="00ED12A8" w:rsidRDefault="00E37A03">
            <w:pPr>
              <w:jc w:val="center"/>
              <w:rPr>
                <w:rFonts w:ascii="Times New Roman" w:hAnsi="Times New Roman" w:cs="Times New Roman"/>
                <w:bCs/>
                <w:color w:val="000000" w:themeColor="text1"/>
              </w:rPr>
            </w:pPr>
            <w:r>
              <w:rPr>
                <w:rFonts w:ascii="Times New Roman" w:hAnsi="Times New Roman" w:cs="Times New Roman"/>
                <w:bCs/>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151666DE" w14:textId="77777777" w:rsidR="00ED12A8" w:rsidRDefault="00E37A03">
            <w:pPr>
              <w:jc w:val="center"/>
              <w:rPr>
                <w:rFonts w:ascii="Times New Roman" w:hAnsi="Times New Roman" w:cs="Times New Roman"/>
                <w:bCs/>
                <w:color w:val="000000" w:themeColor="text1"/>
              </w:rPr>
            </w:pPr>
            <w:r>
              <w:rPr>
                <w:rFonts w:ascii="Times New Roman" w:hAnsi="Times New Roman" w:cs="Times New Roman"/>
                <w:bCs/>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17751B1B" w14:textId="77777777" w:rsidR="00ED12A8" w:rsidRDefault="00E37A03">
            <w:pPr>
              <w:jc w:val="center"/>
              <w:rPr>
                <w:rFonts w:ascii="Times New Roman" w:hAnsi="Times New Roman" w:cs="Times New Roman"/>
                <w:bCs/>
                <w:color w:val="000000" w:themeColor="text1"/>
              </w:rPr>
            </w:pPr>
            <w:r>
              <w:rPr>
                <w:rFonts w:ascii="Times New Roman" w:hAnsi="Times New Roman" w:cs="Times New Roman"/>
                <w:bCs/>
                <w:color w:val="000000" w:themeColor="text1"/>
              </w:rPr>
              <w:t>0</w:t>
            </w:r>
          </w:p>
        </w:tc>
        <w:tc>
          <w:tcPr>
            <w:tcW w:w="992" w:type="dxa"/>
            <w:tcBorders>
              <w:top w:val="single" w:sz="4" w:space="0" w:color="000000"/>
              <w:left w:val="single" w:sz="4" w:space="0" w:color="000000"/>
              <w:bottom w:val="single" w:sz="4" w:space="0" w:color="000000"/>
              <w:right w:val="single" w:sz="4" w:space="0" w:color="auto"/>
            </w:tcBorders>
            <w:vAlign w:val="center"/>
          </w:tcPr>
          <w:p w14:paraId="029DA717" w14:textId="77777777" w:rsidR="00ED12A8" w:rsidRDefault="00E37A03">
            <w:pPr>
              <w:jc w:val="center"/>
              <w:rPr>
                <w:rFonts w:ascii="Times New Roman" w:hAnsi="Times New Roman" w:cs="Times New Roman"/>
                <w:bCs/>
                <w:color w:val="000000" w:themeColor="text1"/>
              </w:rPr>
            </w:pPr>
            <w:r>
              <w:rPr>
                <w:rFonts w:ascii="Times New Roman" w:hAnsi="Times New Roman" w:cs="Times New Roman"/>
                <w:bCs/>
                <w:color w:val="000000" w:themeColor="text1"/>
              </w:rPr>
              <w:t>0</w:t>
            </w:r>
          </w:p>
        </w:tc>
        <w:tc>
          <w:tcPr>
            <w:tcW w:w="851" w:type="dxa"/>
            <w:tcBorders>
              <w:top w:val="single" w:sz="4" w:space="0" w:color="000000"/>
              <w:left w:val="single" w:sz="4" w:space="0" w:color="auto"/>
              <w:bottom w:val="single" w:sz="4" w:space="0" w:color="000000"/>
              <w:right w:val="single" w:sz="4" w:space="0" w:color="auto"/>
            </w:tcBorders>
            <w:vAlign w:val="center"/>
            <w:hideMark/>
          </w:tcPr>
          <w:p w14:paraId="751FCD62" w14:textId="77777777" w:rsidR="00ED12A8" w:rsidRDefault="00E37A03">
            <w:pPr>
              <w:jc w:val="center"/>
              <w:rPr>
                <w:rFonts w:ascii="Times New Roman" w:hAnsi="Times New Roman" w:cs="Times New Roman"/>
                <w:bCs/>
                <w:color w:val="000000" w:themeColor="text1"/>
              </w:rPr>
            </w:pPr>
            <w:r>
              <w:rPr>
                <w:rFonts w:ascii="Times New Roman" w:hAnsi="Times New Roman" w:cs="Times New Roman"/>
                <w:bCs/>
                <w:color w:val="000000" w:themeColor="text1"/>
              </w:rPr>
              <w:t>0</w:t>
            </w:r>
          </w:p>
        </w:tc>
        <w:tc>
          <w:tcPr>
            <w:tcW w:w="1276" w:type="dxa"/>
            <w:tcBorders>
              <w:top w:val="single" w:sz="4" w:space="0" w:color="000000"/>
              <w:left w:val="single" w:sz="4" w:space="0" w:color="auto"/>
              <w:bottom w:val="single" w:sz="4" w:space="0" w:color="000000"/>
              <w:right w:val="single" w:sz="4" w:space="0" w:color="000000"/>
            </w:tcBorders>
            <w:vAlign w:val="center"/>
          </w:tcPr>
          <w:p w14:paraId="60171300" w14:textId="77777777" w:rsidR="00ED12A8" w:rsidRDefault="00E37A03">
            <w:pPr>
              <w:jc w:val="center"/>
              <w:rPr>
                <w:rFonts w:ascii="Times New Roman" w:hAnsi="Times New Roman" w:cs="Times New Roman"/>
                <w:bCs/>
                <w:color w:val="000000" w:themeColor="text1"/>
              </w:rPr>
            </w:pPr>
            <w:r>
              <w:rPr>
                <w:rFonts w:ascii="Times New Roman" w:eastAsia="Times New Roman" w:hAnsi="Times New Roman" w:cs="Times New Roman"/>
                <w:kern w:val="0"/>
                <w:lang w:eastAsia="ru-RU" w:bidi="ar-SA"/>
              </w:rPr>
              <w:t>0</w:t>
            </w:r>
          </w:p>
        </w:tc>
      </w:tr>
    </w:tbl>
    <w:p w14:paraId="0240A69B" w14:textId="77777777" w:rsidR="00ED12A8" w:rsidRDefault="00ED12A8">
      <w:pPr>
        <w:autoSpaceDE w:val="0"/>
        <w:spacing w:line="360" w:lineRule="auto"/>
        <w:jc w:val="both"/>
        <w:rPr>
          <w:rFonts w:ascii="Times New Roman" w:hAnsi="Times New Roman" w:cs="Times New Roman"/>
          <w:b/>
          <w:color w:val="000000" w:themeColor="text1"/>
          <w:spacing w:val="-2"/>
        </w:rPr>
      </w:pPr>
    </w:p>
    <w:p w14:paraId="05443319" w14:textId="77777777" w:rsidR="00ED12A8" w:rsidRDefault="00E37A03">
      <w:pPr>
        <w:autoSpaceDE w:val="0"/>
        <w:spacing w:line="360" w:lineRule="auto"/>
        <w:jc w:val="both"/>
        <w:rPr>
          <w:rFonts w:ascii="Times New Roman" w:hAnsi="Times New Roman" w:cs="Times New Roman"/>
          <w:color w:val="000000" w:themeColor="text1"/>
        </w:rPr>
      </w:pPr>
      <w:r>
        <w:rPr>
          <w:rFonts w:ascii="Times New Roman" w:hAnsi="Times New Roman" w:cs="Times New Roman"/>
          <w:b/>
          <w:color w:val="000000" w:themeColor="text1"/>
          <w:spacing w:val="-2"/>
        </w:rPr>
        <w:t xml:space="preserve">    2.</w:t>
      </w:r>
      <w:r>
        <w:rPr>
          <w:rFonts w:ascii="Times New Roman" w:hAnsi="Times New Roman" w:cs="Times New Roman"/>
          <w:color w:val="000000" w:themeColor="text1"/>
        </w:rPr>
        <w:t xml:space="preserve"> В разделе 4. «Ресурсное обеспечение муниципальной программы»:</w:t>
      </w:r>
    </w:p>
    <w:p w14:paraId="2468EEB3" w14:textId="425118D7" w:rsidR="00ED12A8" w:rsidRDefault="00E37A03">
      <w:pPr>
        <w:autoSpaceDE w:val="0"/>
        <w:spacing w:line="360" w:lineRule="auto"/>
        <w:ind w:firstLine="709"/>
        <w:jc w:val="both"/>
        <w:rPr>
          <w:rFonts w:ascii="Times New Roman" w:hAnsi="Times New Roman" w:cs="Times New Roman"/>
        </w:rPr>
      </w:pPr>
      <w:r>
        <w:rPr>
          <w:rFonts w:ascii="Times New Roman" w:hAnsi="Times New Roman" w:cs="Times New Roman"/>
          <w:color w:val="000000" w:themeColor="text1"/>
        </w:rPr>
        <w:t xml:space="preserve">2.1. </w:t>
      </w:r>
      <w:proofErr w:type="spellStart"/>
      <w:r>
        <w:rPr>
          <w:rFonts w:ascii="Times New Roman" w:hAnsi="Times New Roman" w:cs="Times New Roman"/>
          <w:color w:val="000000" w:themeColor="text1"/>
        </w:rPr>
        <w:t>Строки</w:t>
      </w:r>
      <w:r w:rsidR="008A6DE5">
        <w:rPr>
          <w:rFonts w:ascii="Times New Roman" w:hAnsi="Times New Roman" w:cs="Times New Roman"/>
        </w:rPr>
        <w:t>«Общий</w:t>
      </w:r>
      <w:proofErr w:type="spellEnd"/>
      <w:r w:rsidR="008A6DE5">
        <w:rPr>
          <w:rFonts w:ascii="Times New Roman" w:hAnsi="Times New Roman" w:cs="Times New Roman"/>
        </w:rPr>
        <w:t xml:space="preserve"> объем финансирования муниципальной программы составит</w:t>
      </w:r>
      <w:r w:rsidR="008A6DE5">
        <w:rPr>
          <w:rFonts w:ascii="Times New Roman" w:hAnsi="Times New Roman" w:cs="Times New Roman"/>
          <w:color w:val="FF0000"/>
        </w:rPr>
        <w:t xml:space="preserve"> </w:t>
      </w:r>
      <w:r w:rsidR="008A6DE5">
        <w:rPr>
          <w:rFonts w:ascii="Times New Roman" w:eastAsia="Times New Roman" w:hAnsi="Times New Roman" w:cs="Times New Roman"/>
          <w:kern w:val="0"/>
          <w:lang w:eastAsia="ru-RU" w:bidi="ar-SA"/>
        </w:rPr>
        <w:t xml:space="preserve">33 463 928  </w:t>
      </w:r>
      <w:r w:rsidR="008A6DE5">
        <w:rPr>
          <w:rFonts w:ascii="Times New Roman" w:hAnsi="Times New Roman" w:cs="Times New Roman"/>
        </w:rPr>
        <w:t xml:space="preserve">рублей 76  копеек, в том числе средства федерального бюджета – 0 рублей; средства областного бюджета – </w:t>
      </w:r>
      <w:r w:rsidR="008A6DE5">
        <w:rPr>
          <w:rFonts w:ascii="Times New Roman" w:eastAsia="Times New Roman" w:hAnsi="Times New Roman" w:cs="Times New Roman"/>
          <w:color w:val="000000" w:themeColor="text1"/>
          <w:kern w:val="0"/>
          <w:lang w:eastAsia="ru-RU" w:bidi="ar-SA"/>
        </w:rPr>
        <w:t xml:space="preserve">10  413 654 </w:t>
      </w:r>
      <w:r w:rsidR="008A6DE5">
        <w:rPr>
          <w:rFonts w:ascii="Times New Roman" w:hAnsi="Times New Roman" w:cs="Times New Roman"/>
        </w:rPr>
        <w:t xml:space="preserve">рублей  00 копеек; средства местного бюджета –  </w:t>
      </w:r>
      <w:r w:rsidR="008A6DE5">
        <w:rPr>
          <w:rFonts w:ascii="Times New Roman" w:eastAsia="Times New Roman" w:hAnsi="Times New Roman" w:cs="Times New Roman"/>
          <w:kern w:val="0"/>
          <w:lang w:eastAsia="ru-RU" w:bidi="ar-SA"/>
        </w:rPr>
        <w:t xml:space="preserve">23 050 274 </w:t>
      </w:r>
      <w:r w:rsidR="008A6DE5">
        <w:rPr>
          <w:rFonts w:ascii="Times New Roman" w:hAnsi="Times New Roman" w:cs="Times New Roman"/>
        </w:rPr>
        <w:t xml:space="preserve">рублей 76   копеек, иные средства – 0  рублей» </w:t>
      </w:r>
      <w:r>
        <w:rPr>
          <w:rFonts w:ascii="Times New Roman" w:hAnsi="Times New Roman" w:cs="Times New Roman"/>
          <w:color w:val="000000" w:themeColor="text1"/>
        </w:rPr>
        <w:t>изложить в следующем содержании:</w:t>
      </w:r>
      <w:r>
        <w:rPr>
          <w:rFonts w:ascii="Times New Roman" w:hAnsi="Times New Roman" w:cs="Times New Roman"/>
          <w:color w:val="FF0000"/>
        </w:rPr>
        <w:t xml:space="preserve"> </w:t>
      </w:r>
      <w:r>
        <w:rPr>
          <w:rFonts w:ascii="Times New Roman" w:hAnsi="Times New Roman" w:cs="Times New Roman"/>
        </w:rPr>
        <w:t>«Общий объем финансирования муниципальной программы составит</w:t>
      </w:r>
      <w:r>
        <w:rPr>
          <w:rFonts w:ascii="Times New Roman" w:hAnsi="Times New Roman" w:cs="Times New Roman"/>
          <w:color w:val="FF0000"/>
        </w:rPr>
        <w:t xml:space="preserve"> </w:t>
      </w:r>
      <w:r w:rsidR="008A6DE5">
        <w:rPr>
          <w:rFonts w:ascii="Times New Roman" w:eastAsia="Times New Roman" w:hAnsi="Times New Roman" w:cs="Times New Roman"/>
          <w:kern w:val="0"/>
          <w:lang w:eastAsia="ru-RU" w:bidi="ar-SA"/>
        </w:rPr>
        <w:lastRenderedPageBreak/>
        <w:t>35 101 944</w:t>
      </w:r>
      <w:r>
        <w:rPr>
          <w:rFonts w:ascii="Times New Roman" w:eastAsia="Times New Roman" w:hAnsi="Times New Roman" w:cs="Times New Roman"/>
          <w:kern w:val="0"/>
          <w:lang w:eastAsia="ru-RU" w:bidi="ar-SA"/>
        </w:rPr>
        <w:t xml:space="preserve">  </w:t>
      </w:r>
      <w:r w:rsidR="008C11D1">
        <w:rPr>
          <w:rFonts w:ascii="Times New Roman" w:hAnsi="Times New Roman" w:cs="Times New Roman"/>
        </w:rPr>
        <w:t>рублей 76</w:t>
      </w:r>
      <w:r>
        <w:rPr>
          <w:rFonts w:ascii="Times New Roman" w:hAnsi="Times New Roman" w:cs="Times New Roman"/>
        </w:rPr>
        <w:t xml:space="preserve">  копеек, в том числе средства федерального бюджета – 0 рублей; средства областного бюджета – </w:t>
      </w:r>
      <w:r>
        <w:rPr>
          <w:rFonts w:ascii="Times New Roman" w:eastAsia="Times New Roman" w:hAnsi="Times New Roman" w:cs="Times New Roman"/>
          <w:color w:val="000000" w:themeColor="text1"/>
          <w:kern w:val="0"/>
          <w:lang w:eastAsia="ru-RU" w:bidi="ar-SA"/>
        </w:rPr>
        <w:t xml:space="preserve">10  413 654 </w:t>
      </w:r>
      <w:r>
        <w:rPr>
          <w:rFonts w:ascii="Times New Roman" w:hAnsi="Times New Roman" w:cs="Times New Roman"/>
        </w:rPr>
        <w:t xml:space="preserve">рублей  00 копеек; средства местного бюджета –  </w:t>
      </w:r>
      <w:r w:rsidR="008A6DE5">
        <w:rPr>
          <w:rFonts w:ascii="Times New Roman" w:eastAsia="Times New Roman" w:hAnsi="Times New Roman" w:cs="Times New Roman"/>
          <w:kern w:val="0"/>
          <w:lang w:eastAsia="ru-RU" w:bidi="ar-SA"/>
        </w:rPr>
        <w:t xml:space="preserve">24 688 290 </w:t>
      </w:r>
      <w:r>
        <w:rPr>
          <w:rFonts w:ascii="Times New Roman" w:eastAsia="Times New Roman" w:hAnsi="Times New Roman" w:cs="Times New Roman"/>
          <w:kern w:val="0"/>
          <w:lang w:eastAsia="ru-RU" w:bidi="ar-SA"/>
        </w:rPr>
        <w:t xml:space="preserve"> </w:t>
      </w:r>
      <w:r w:rsidR="008C11D1">
        <w:rPr>
          <w:rFonts w:ascii="Times New Roman" w:hAnsi="Times New Roman" w:cs="Times New Roman"/>
        </w:rPr>
        <w:t>рублей 76</w:t>
      </w:r>
      <w:r w:rsidR="00945231">
        <w:rPr>
          <w:rFonts w:ascii="Times New Roman" w:hAnsi="Times New Roman" w:cs="Times New Roman"/>
        </w:rPr>
        <w:t xml:space="preserve"> </w:t>
      </w:r>
      <w:r>
        <w:rPr>
          <w:rFonts w:ascii="Times New Roman" w:hAnsi="Times New Roman" w:cs="Times New Roman"/>
        </w:rPr>
        <w:t xml:space="preserve">  копеек, иные средства – 0  рублей».</w:t>
      </w:r>
    </w:p>
    <w:p w14:paraId="6899FE5D" w14:textId="77777777" w:rsidR="00ED12A8" w:rsidRDefault="00E37A03">
      <w:pPr>
        <w:autoSpaceDE w:val="0"/>
        <w:spacing w:line="360" w:lineRule="auto"/>
        <w:ind w:firstLine="709"/>
        <w:jc w:val="both"/>
        <w:rPr>
          <w:rFonts w:ascii="Times New Roman" w:hAnsi="Times New Roman" w:cs="Times New Roman"/>
          <w:color w:val="000000" w:themeColor="text1"/>
          <w:spacing w:val="-2"/>
        </w:rPr>
      </w:pPr>
      <w:r>
        <w:rPr>
          <w:rFonts w:ascii="Times New Roman" w:hAnsi="Times New Roman" w:cs="Times New Roman"/>
          <w:color w:val="000000" w:themeColor="text1"/>
        </w:rPr>
        <w:t>2.2. Таблицу «Основные направления финансирования»</w:t>
      </w:r>
      <w:r>
        <w:rPr>
          <w:rFonts w:ascii="Times New Roman" w:hAnsi="Times New Roman" w:cs="Times New Roman"/>
          <w:color w:val="000000" w:themeColor="text1"/>
          <w:spacing w:val="-2"/>
        </w:rPr>
        <w:t xml:space="preserve"> изложить в новой редакции:</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1134"/>
        <w:gridCol w:w="993"/>
        <w:gridCol w:w="992"/>
        <w:gridCol w:w="992"/>
        <w:gridCol w:w="992"/>
        <w:gridCol w:w="993"/>
      </w:tblGrid>
      <w:tr w:rsidR="00ED12A8" w14:paraId="416A9D66" w14:textId="77777777">
        <w:trPr>
          <w:trHeight w:val="278"/>
        </w:trPr>
        <w:tc>
          <w:tcPr>
            <w:tcW w:w="3402" w:type="dxa"/>
            <w:vMerge w:val="restart"/>
            <w:tcBorders>
              <w:top w:val="single" w:sz="4" w:space="0" w:color="000000"/>
              <w:left w:val="single" w:sz="4" w:space="0" w:color="000000"/>
              <w:bottom w:val="single" w:sz="4" w:space="0" w:color="000000"/>
              <w:right w:val="single" w:sz="4" w:space="0" w:color="000000"/>
            </w:tcBorders>
            <w:hideMark/>
          </w:tcPr>
          <w:p w14:paraId="76C03353" w14:textId="77777777" w:rsidR="00ED12A8" w:rsidRDefault="00E37A03">
            <w:pPr>
              <w:autoSpaceDE w:val="0"/>
              <w:autoSpaceDN w:val="0"/>
              <w:adjustRightInd w:val="0"/>
              <w:spacing w:line="360" w:lineRule="auto"/>
              <w:jc w:val="both"/>
              <w:rPr>
                <w:rFonts w:ascii="Times New Roman" w:hAnsi="Times New Roman" w:cs="Times New Roman"/>
                <w:color w:val="000000" w:themeColor="text1"/>
              </w:rPr>
            </w:pPr>
            <w:r>
              <w:rPr>
                <w:rFonts w:ascii="Times New Roman" w:hAnsi="Times New Roman" w:cs="Times New Roman"/>
                <w:color w:val="000000" w:themeColor="text1"/>
              </w:rPr>
              <w:t>Основные направления финансирования</w:t>
            </w:r>
          </w:p>
        </w:tc>
        <w:tc>
          <w:tcPr>
            <w:tcW w:w="6096" w:type="dxa"/>
            <w:gridSpan w:val="6"/>
            <w:tcBorders>
              <w:top w:val="single" w:sz="4" w:space="0" w:color="000000"/>
              <w:left w:val="single" w:sz="4" w:space="0" w:color="000000"/>
              <w:bottom w:val="single" w:sz="4" w:space="0" w:color="000000"/>
              <w:right w:val="single" w:sz="4" w:space="0" w:color="auto"/>
            </w:tcBorders>
            <w:vAlign w:val="center"/>
          </w:tcPr>
          <w:p w14:paraId="467DF123" w14:textId="77777777" w:rsidR="00ED12A8" w:rsidRDefault="00E37A03">
            <w:pPr>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Объемы финансирования,</w:t>
            </w:r>
          </w:p>
          <w:p w14:paraId="68989A76" w14:textId="77777777" w:rsidR="00ED12A8" w:rsidRDefault="00E37A03">
            <w:pPr>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в том числе по годам (рублей):</w:t>
            </w:r>
          </w:p>
        </w:tc>
      </w:tr>
      <w:tr w:rsidR="00ED12A8" w14:paraId="0D7B44A8" w14:textId="77777777">
        <w:trPr>
          <w:trHeight w:val="356"/>
        </w:trPr>
        <w:tc>
          <w:tcPr>
            <w:tcW w:w="3402" w:type="dxa"/>
            <w:vMerge/>
            <w:tcBorders>
              <w:top w:val="single" w:sz="4" w:space="0" w:color="000000"/>
              <w:left w:val="single" w:sz="4" w:space="0" w:color="000000"/>
              <w:bottom w:val="single" w:sz="4" w:space="0" w:color="000000"/>
              <w:right w:val="single" w:sz="4" w:space="0" w:color="000000"/>
            </w:tcBorders>
            <w:vAlign w:val="center"/>
            <w:hideMark/>
          </w:tcPr>
          <w:p w14:paraId="3225278D" w14:textId="77777777" w:rsidR="00ED12A8" w:rsidRDefault="00ED12A8">
            <w:pPr>
              <w:spacing w:line="360" w:lineRule="auto"/>
              <w:jc w:val="both"/>
              <w:rPr>
                <w:rFonts w:ascii="Times New Roman" w:hAnsi="Times New Roman" w:cs="Times New Roman"/>
                <w:color w:val="000000" w:themeColor="text1"/>
              </w:rPr>
            </w:pP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566B095D" w14:textId="77777777" w:rsidR="00ED12A8" w:rsidRDefault="00E37A03">
            <w:pPr>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993" w:type="dxa"/>
            <w:tcBorders>
              <w:top w:val="single" w:sz="4" w:space="0" w:color="000000"/>
              <w:left w:val="single" w:sz="4" w:space="0" w:color="000000"/>
              <w:bottom w:val="single" w:sz="4" w:space="0" w:color="000000"/>
              <w:right w:val="single" w:sz="4" w:space="0" w:color="000000"/>
            </w:tcBorders>
            <w:vAlign w:val="center"/>
          </w:tcPr>
          <w:p w14:paraId="63531704" w14:textId="77777777" w:rsidR="00ED12A8" w:rsidRDefault="00E37A03">
            <w:pPr>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2022 год</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05A6D351" w14:textId="77777777" w:rsidR="00ED12A8" w:rsidRDefault="00E37A03">
            <w:pPr>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2023 год</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6C057C40" w14:textId="77777777" w:rsidR="00ED12A8" w:rsidRDefault="00E37A03">
            <w:pPr>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2024 год</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297C9B70" w14:textId="77777777" w:rsidR="00ED12A8" w:rsidRDefault="00E37A03">
            <w:pPr>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2025 год</w:t>
            </w:r>
          </w:p>
        </w:tc>
        <w:tc>
          <w:tcPr>
            <w:tcW w:w="993" w:type="dxa"/>
            <w:tcBorders>
              <w:top w:val="single" w:sz="4" w:space="0" w:color="000000"/>
              <w:left w:val="single" w:sz="4" w:space="0" w:color="auto"/>
              <w:bottom w:val="single" w:sz="4" w:space="0" w:color="000000"/>
              <w:right w:val="single" w:sz="4" w:space="0" w:color="000000"/>
            </w:tcBorders>
            <w:vAlign w:val="center"/>
          </w:tcPr>
          <w:p w14:paraId="2C63D8A7" w14:textId="77777777" w:rsidR="00ED12A8" w:rsidRDefault="00E37A03">
            <w:pPr>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2026 год</w:t>
            </w:r>
          </w:p>
        </w:tc>
      </w:tr>
      <w:tr w:rsidR="00ED12A8" w14:paraId="46533DC2" w14:textId="77777777">
        <w:trPr>
          <w:trHeight w:val="631"/>
        </w:trPr>
        <w:tc>
          <w:tcPr>
            <w:tcW w:w="3402" w:type="dxa"/>
            <w:tcBorders>
              <w:top w:val="single" w:sz="4" w:space="0" w:color="000000"/>
              <w:left w:val="single" w:sz="4" w:space="0" w:color="000000"/>
              <w:bottom w:val="single" w:sz="4" w:space="0" w:color="000000"/>
              <w:right w:val="single" w:sz="4" w:space="0" w:color="000000"/>
            </w:tcBorders>
            <w:hideMark/>
          </w:tcPr>
          <w:p w14:paraId="4D05872B" w14:textId="77777777" w:rsidR="00ED12A8" w:rsidRDefault="00E37A03">
            <w:pPr>
              <w:autoSpaceDE w:val="0"/>
              <w:autoSpaceDN w:val="0"/>
              <w:adjustRightInd w:val="0"/>
              <w:spacing w:line="360" w:lineRule="auto"/>
              <w:jc w:val="both"/>
              <w:rPr>
                <w:rFonts w:ascii="Times New Roman" w:hAnsi="Times New Roman" w:cs="Times New Roman"/>
                <w:color w:val="000000" w:themeColor="text1"/>
              </w:rPr>
            </w:pPr>
            <w:r>
              <w:rPr>
                <w:rFonts w:ascii="Times New Roman" w:hAnsi="Times New Roman" w:cs="Times New Roman"/>
                <w:color w:val="000000" w:themeColor="text1"/>
              </w:rPr>
              <w:t>Муниципальная программа «Развитие коммунальной и жилищной инфраструктуры, благоустройство территорий Лебяжского муниципального округа» – всего, в том числе:</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681F67EB" w14:textId="0AE20DD7" w:rsidR="00ED12A8" w:rsidRDefault="00AC2F3E">
            <w:pPr>
              <w:spacing w:line="360" w:lineRule="auto"/>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35 101 944, 76</w:t>
            </w:r>
          </w:p>
        </w:tc>
        <w:tc>
          <w:tcPr>
            <w:tcW w:w="993" w:type="dxa"/>
            <w:tcBorders>
              <w:top w:val="single" w:sz="4" w:space="0" w:color="000000"/>
              <w:left w:val="single" w:sz="4" w:space="0" w:color="000000"/>
              <w:bottom w:val="single" w:sz="4" w:space="0" w:color="000000"/>
              <w:right w:val="single" w:sz="4" w:space="0" w:color="000000"/>
            </w:tcBorders>
            <w:vAlign w:val="center"/>
          </w:tcPr>
          <w:p w14:paraId="17E28069" w14:textId="77777777" w:rsidR="00ED12A8" w:rsidRDefault="00E37A03">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4 160 603,76</w:t>
            </w:r>
          </w:p>
        </w:tc>
        <w:tc>
          <w:tcPr>
            <w:tcW w:w="992" w:type="dxa"/>
            <w:tcBorders>
              <w:top w:val="single" w:sz="4" w:space="0" w:color="000000"/>
              <w:left w:val="single" w:sz="4" w:space="0" w:color="000000"/>
              <w:bottom w:val="single" w:sz="4" w:space="0" w:color="000000"/>
              <w:right w:val="single" w:sz="4" w:space="0" w:color="000000"/>
            </w:tcBorders>
            <w:vAlign w:val="center"/>
          </w:tcPr>
          <w:p w14:paraId="6764EE0B" w14:textId="77777777" w:rsidR="00ED12A8" w:rsidRDefault="00E37A03">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12 458 119,00</w:t>
            </w:r>
          </w:p>
        </w:tc>
        <w:tc>
          <w:tcPr>
            <w:tcW w:w="992" w:type="dxa"/>
            <w:tcBorders>
              <w:top w:val="single" w:sz="4" w:space="0" w:color="000000"/>
              <w:left w:val="single" w:sz="4" w:space="0" w:color="000000"/>
              <w:bottom w:val="single" w:sz="4" w:space="0" w:color="000000"/>
              <w:right w:val="single" w:sz="4" w:space="0" w:color="000000"/>
            </w:tcBorders>
            <w:vAlign w:val="center"/>
          </w:tcPr>
          <w:p w14:paraId="260D1B27" w14:textId="3DEA8576" w:rsidR="00ED12A8" w:rsidRPr="00AC2F3E" w:rsidRDefault="00AC2F3E">
            <w:pPr>
              <w:jc w:val="center"/>
              <w:rPr>
                <w:rFonts w:ascii="Times New Roman" w:hAnsi="Times New Roman" w:cs="Times New Roman"/>
                <w:color w:val="000000" w:themeColor="text1"/>
              </w:rPr>
            </w:pPr>
            <w:r>
              <w:rPr>
                <w:rFonts w:ascii="Times New Roman" w:hAnsi="Times New Roman" w:cs="Times New Roman"/>
                <w:color w:val="000000" w:themeColor="text1"/>
              </w:rPr>
              <w:t>15 413 824,00</w:t>
            </w:r>
          </w:p>
        </w:tc>
        <w:tc>
          <w:tcPr>
            <w:tcW w:w="992" w:type="dxa"/>
            <w:tcBorders>
              <w:top w:val="single" w:sz="4" w:space="0" w:color="000000"/>
              <w:left w:val="single" w:sz="4" w:space="0" w:color="000000"/>
              <w:bottom w:val="single" w:sz="4" w:space="0" w:color="000000"/>
              <w:right w:val="single" w:sz="4" w:space="0" w:color="auto"/>
            </w:tcBorders>
            <w:vAlign w:val="center"/>
          </w:tcPr>
          <w:p w14:paraId="5FD76402"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1 569 699,00</w:t>
            </w:r>
          </w:p>
        </w:tc>
        <w:tc>
          <w:tcPr>
            <w:tcW w:w="993" w:type="dxa"/>
            <w:tcBorders>
              <w:top w:val="single" w:sz="4" w:space="0" w:color="000000"/>
              <w:left w:val="single" w:sz="4" w:space="0" w:color="auto"/>
              <w:bottom w:val="single" w:sz="4" w:space="0" w:color="000000"/>
              <w:right w:val="single" w:sz="4" w:space="0" w:color="auto"/>
            </w:tcBorders>
            <w:vAlign w:val="center"/>
          </w:tcPr>
          <w:p w14:paraId="65248D72" w14:textId="77777777" w:rsidR="00ED12A8" w:rsidRDefault="00E37A03">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1 499 699,00</w:t>
            </w:r>
          </w:p>
        </w:tc>
      </w:tr>
      <w:tr w:rsidR="00ED12A8" w14:paraId="72EED38F" w14:textId="77777777">
        <w:trPr>
          <w:trHeight w:val="292"/>
        </w:trPr>
        <w:tc>
          <w:tcPr>
            <w:tcW w:w="3402" w:type="dxa"/>
            <w:tcBorders>
              <w:top w:val="single" w:sz="4" w:space="0" w:color="000000"/>
              <w:left w:val="single" w:sz="4" w:space="0" w:color="000000"/>
              <w:bottom w:val="single" w:sz="4" w:space="0" w:color="000000"/>
              <w:right w:val="single" w:sz="4" w:space="0" w:color="000000"/>
            </w:tcBorders>
            <w:hideMark/>
          </w:tcPr>
          <w:p w14:paraId="0275122C" w14:textId="77777777" w:rsidR="00ED12A8" w:rsidRDefault="00E37A03">
            <w:pPr>
              <w:spacing w:line="360" w:lineRule="auto"/>
              <w:jc w:val="both"/>
              <w:rPr>
                <w:rFonts w:ascii="Times New Roman" w:hAnsi="Times New Roman" w:cs="Times New Roman"/>
                <w:color w:val="000000" w:themeColor="text1"/>
              </w:rPr>
            </w:pPr>
            <w:r>
              <w:rPr>
                <w:rFonts w:ascii="Times New Roman" w:hAnsi="Times New Roman" w:cs="Times New Roman"/>
                <w:color w:val="000000" w:themeColor="text1"/>
              </w:rPr>
              <w:t>капитальные вложения</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6046DB87" w14:textId="77777777" w:rsidR="00ED12A8" w:rsidRDefault="00E37A03">
            <w:pPr>
              <w:widowControl/>
              <w:suppressAutoHyphens w:val="0"/>
              <w:spacing w:line="360" w:lineRule="auto"/>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993" w:type="dxa"/>
            <w:tcBorders>
              <w:top w:val="single" w:sz="4" w:space="0" w:color="000000"/>
              <w:left w:val="single" w:sz="4" w:space="0" w:color="000000"/>
              <w:bottom w:val="single" w:sz="4" w:space="0" w:color="000000"/>
              <w:right w:val="single" w:sz="4" w:space="0" w:color="000000"/>
            </w:tcBorders>
            <w:vAlign w:val="center"/>
          </w:tcPr>
          <w:p w14:paraId="1960B712" w14:textId="77777777" w:rsidR="00ED12A8" w:rsidRDefault="00E37A03">
            <w:pPr>
              <w:widowControl/>
              <w:suppressAutoHyphens w:val="0"/>
              <w:spacing w:line="360" w:lineRule="auto"/>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992" w:type="dxa"/>
            <w:tcBorders>
              <w:top w:val="single" w:sz="4" w:space="0" w:color="000000"/>
              <w:left w:val="single" w:sz="4" w:space="0" w:color="000000"/>
              <w:bottom w:val="single" w:sz="4" w:space="0" w:color="000000"/>
              <w:right w:val="single" w:sz="4" w:space="0" w:color="000000"/>
            </w:tcBorders>
            <w:vAlign w:val="center"/>
          </w:tcPr>
          <w:p w14:paraId="2E5BDCAC" w14:textId="77777777" w:rsidR="00ED12A8" w:rsidRDefault="00E37A03">
            <w:pPr>
              <w:widowControl/>
              <w:suppressAutoHyphens w:val="0"/>
              <w:spacing w:line="360" w:lineRule="auto"/>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152D6FA1" w14:textId="77777777" w:rsidR="00ED12A8" w:rsidRDefault="00E37A03">
            <w:pPr>
              <w:widowControl/>
              <w:suppressAutoHyphens w:val="0"/>
              <w:spacing w:line="360" w:lineRule="auto"/>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0B202F5C" w14:textId="77777777" w:rsidR="00ED12A8" w:rsidRDefault="00E37A03">
            <w:pPr>
              <w:widowControl/>
              <w:suppressAutoHyphens w:val="0"/>
              <w:spacing w:line="360" w:lineRule="auto"/>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993" w:type="dxa"/>
            <w:tcBorders>
              <w:top w:val="single" w:sz="4" w:space="0" w:color="000000"/>
              <w:left w:val="single" w:sz="4" w:space="0" w:color="auto"/>
              <w:bottom w:val="single" w:sz="4" w:space="0" w:color="000000"/>
              <w:right w:val="single" w:sz="4" w:space="0" w:color="000000"/>
            </w:tcBorders>
            <w:vAlign w:val="center"/>
          </w:tcPr>
          <w:p w14:paraId="6CC594EA" w14:textId="77777777" w:rsidR="00ED12A8" w:rsidRDefault="00ED12A8">
            <w:pPr>
              <w:widowControl/>
              <w:suppressAutoHyphens w:val="0"/>
              <w:spacing w:line="360" w:lineRule="auto"/>
              <w:jc w:val="center"/>
              <w:rPr>
                <w:rFonts w:ascii="Times New Roman" w:eastAsia="Times New Roman" w:hAnsi="Times New Roman" w:cs="Times New Roman"/>
                <w:kern w:val="0"/>
                <w:lang w:eastAsia="ru-RU" w:bidi="ar-SA"/>
              </w:rPr>
            </w:pPr>
          </w:p>
        </w:tc>
      </w:tr>
      <w:tr w:rsidR="00ED12A8" w14:paraId="121318EA" w14:textId="77777777">
        <w:trPr>
          <w:trHeight w:val="148"/>
        </w:trPr>
        <w:tc>
          <w:tcPr>
            <w:tcW w:w="3402" w:type="dxa"/>
            <w:tcBorders>
              <w:top w:val="single" w:sz="4" w:space="0" w:color="000000"/>
              <w:left w:val="single" w:sz="4" w:space="0" w:color="000000"/>
              <w:bottom w:val="single" w:sz="4" w:space="0" w:color="000000"/>
              <w:right w:val="single" w:sz="4" w:space="0" w:color="000000"/>
            </w:tcBorders>
            <w:hideMark/>
          </w:tcPr>
          <w:p w14:paraId="4F370D35" w14:textId="77777777" w:rsidR="00ED12A8" w:rsidRDefault="00E37A03">
            <w:pPr>
              <w:spacing w:line="360" w:lineRule="auto"/>
              <w:jc w:val="both"/>
              <w:rPr>
                <w:rFonts w:ascii="Times New Roman" w:hAnsi="Times New Roman" w:cs="Times New Roman"/>
                <w:color w:val="000000" w:themeColor="text1"/>
              </w:rPr>
            </w:pPr>
            <w:r>
              <w:rPr>
                <w:rFonts w:ascii="Times New Roman" w:hAnsi="Times New Roman" w:cs="Times New Roman"/>
                <w:color w:val="000000" w:themeColor="text1"/>
              </w:rPr>
              <w:t>прочие расходы</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0E0298A0" w14:textId="23A1ECE3" w:rsidR="00ED12A8" w:rsidRDefault="00AC2F3E">
            <w:pPr>
              <w:spacing w:line="360" w:lineRule="auto"/>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35 101 944, 76</w:t>
            </w:r>
          </w:p>
        </w:tc>
        <w:tc>
          <w:tcPr>
            <w:tcW w:w="993" w:type="dxa"/>
            <w:tcBorders>
              <w:top w:val="single" w:sz="4" w:space="0" w:color="000000"/>
              <w:left w:val="single" w:sz="4" w:space="0" w:color="000000"/>
              <w:bottom w:val="single" w:sz="4" w:space="0" w:color="000000"/>
              <w:right w:val="single" w:sz="4" w:space="0" w:color="000000"/>
            </w:tcBorders>
            <w:vAlign w:val="center"/>
          </w:tcPr>
          <w:p w14:paraId="14A5FAF5" w14:textId="77777777" w:rsidR="00ED12A8" w:rsidRDefault="00E37A03">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4 160 603,76</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3E9951C2" w14:textId="77777777" w:rsidR="00ED12A8" w:rsidRDefault="00E37A03">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12 458 119,00</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1AE267A1" w14:textId="4884B927" w:rsidR="00ED12A8" w:rsidRPr="00AC2F3E" w:rsidRDefault="00AC2F3E">
            <w:pPr>
              <w:jc w:val="center"/>
              <w:rPr>
                <w:rFonts w:ascii="Times New Roman" w:hAnsi="Times New Roman" w:cs="Times New Roman"/>
                <w:color w:val="000000" w:themeColor="text1"/>
              </w:rPr>
            </w:pPr>
            <w:r>
              <w:rPr>
                <w:rFonts w:ascii="Times New Roman" w:hAnsi="Times New Roman" w:cs="Times New Roman"/>
                <w:color w:val="000000" w:themeColor="text1"/>
              </w:rPr>
              <w:t>15 413 824,00</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7AAE5165"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1 569 699,00</w:t>
            </w:r>
          </w:p>
        </w:tc>
        <w:tc>
          <w:tcPr>
            <w:tcW w:w="993" w:type="dxa"/>
            <w:tcBorders>
              <w:top w:val="single" w:sz="4" w:space="0" w:color="000000"/>
              <w:left w:val="single" w:sz="4" w:space="0" w:color="auto"/>
              <w:bottom w:val="single" w:sz="4" w:space="0" w:color="000000"/>
              <w:right w:val="single" w:sz="4" w:space="0" w:color="000000"/>
            </w:tcBorders>
            <w:vAlign w:val="center"/>
          </w:tcPr>
          <w:p w14:paraId="0C757B97" w14:textId="77777777" w:rsidR="00ED12A8" w:rsidRDefault="00E37A03">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1 499 699,00</w:t>
            </w:r>
          </w:p>
        </w:tc>
      </w:tr>
    </w:tbl>
    <w:p w14:paraId="01AF804F" w14:textId="77777777" w:rsidR="00ED12A8" w:rsidRDefault="00ED12A8">
      <w:pPr>
        <w:tabs>
          <w:tab w:val="left" w:pos="4111"/>
        </w:tabs>
        <w:spacing w:line="360" w:lineRule="auto"/>
        <w:rPr>
          <w:rFonts w:ascii="Times New Roman" w:hAnsi="Times New Roman" w:cs="Times New Roman"/>
          <w:color w:val="000000" w:themeColor="text1"/>
        </w:rPr>
      </w:pPr>
    </w:p>
    <w:p w14:paraId="44DA0C20" w14:textId="77777777" w:rsidR="00ED12A8" w:rsidRDefault="00ED12A8">
      <w:pPr>
        <w:autoSpaceDE w:val="0"/>
        <w:spacing w:line="360" w:lineRule="auto"/>
        <w:ind w:firstLine="709"/>
        <w:jc w:val="both"/>
        <w:rPr>
          <w:rFonts w:ascii="Times New Roman" w:hAnsi="Times New Roman" w:cs="Times New Roman"/>
          <w:b/>
          <w:color w:val="000000" w:themeColor="text1"/>
          <w:spacing w:val="-2"/>
        </w:rPr>
      </w:pPr>
    </w:p>
    <w:p w14:paraId="7C0FEEA8" w14:textId="77777777" w:rsidR="00ED12A8" w:rsidRDefault="00ED12A8">
      <w:pPr>
        <w:widowControl/>
        <w:suppressAutoHyphens w:val="0"/>
        <w:rPr>
          <w:rFonts w:ascii="Times New Roman" w:hAnsi="Times New Roman" w:cs="Times New Roman"/>
          <w:color w:val="000000" w:themeColor="text1"/>
          <w:lang w:val="en-US"/>
        </w:rPr>
        <w:sectPr w:rsidR="00ED12A8" w:rsidSect="00280A72">
          <w:pgSz w:w="11906" w:h="16838"/>
          <w:pgMar w:top="1134" w:right="850" w:bottom="1134" w:left="1701" w:header="720" w:footer="720" w:gutter="0"/>
          <w:cols w:space="720"/>
        </w:sectPr>
      </w:pPr>
    </w:p>
    <w:p w14:paraId="0A439B5F" w14:textId="77777777" w:rsidR="00ED12A8" w:rsidRDefault="00E37A03">
      <w:pPr>
        <w:tabs>
          <w:tab w:val="left" w:pos="4111"/>
        </w:tabs>
        <w:spacing w:line="276" w:lineRule="auto"/>
        <w:ind w:firstLine="709"/>
        <w:jc w:val="both"/>
        <w:rPr>
          <w:rFonts w:ascii="Times New Roman" w:hAnsi="Times New Roman" w:cs="Times New Roman"/>
          <w:color w:val="000000" w:themeColor="text1"/>
        </w:rPr>
      </w:pPr>
      <w:r>
        <w:rPr>
          <w:rFonts w:ascii="Times New Roman" w:hAnsi="Times New Roman" w:cs="Times New Roman"/>
          <w:b/>
          <w:color w:val="000000" w:themeColor="text1"/>
        </w:rPr>
        <w:lastRenderedPageBreak/>
        <w:t>3</w:t>
      </w:r>
      <w:r>
        <w:rPr>
          <w:rFonts w:ascii="Times New Roman" w:hAnsi="Times New Roman" w:cs="Times New Roman"/>
          <w:color w:val="000000" w:themeColor="text1"/>
        </w:rPr>
        <w:t xml:space="preserve">. Приложение №2 к муниципальной программе «Расходы на реализацию муниципальной программы за счет средств бюджета муниципального округа» изложить в новой </w:t>
      </w:r>
      <w:hyperlink r:id="rId10" w:anchor="Par486" w:history="1">
        <w:r>
          <w:rPr>
            <w:rStyle w:val="a9"/>
            <w:rFonts w:ascii="Times New Roman" w:hAnsi="Times New Roman" w:cs="Times New Roman"/>
            <w:color w:val="000000" w:themeColor="text1"/>
            <w:u w:val="none"/>
          </w:rPr>
          <w:t>редакции</w:t>
        </w:r>
      </w:hyperlink>
      <w:r>
        <w:rPr>
          <w:rFonts w:ascii="Times New Roman" w:hAnsi="Times New Roman" w:cs="Times New Roman"/>
          <w:color w:val="000000" w:themeColor="text1"/>
        </w:rPr>
        <w:t>:</w:t>
      </w:r>
    </w:p>
    <w:p w14:paraId="5EAC3432" w14:textId="77777777" w:rsidR="00ED12A8" w:rsidRDefault="00E37A03">
      <w:pPr>
        <w:spacing w:line="276" w:lineRule="auto"/>
        <w:ind w:right="111"/>
        <w:jc w:val="right"/>
        <w:rPr>
          <w:rFonts w:ascii="Times New Roman" w:hAnsi="Times New Roman" w:cs="Times New Roman"/>
          <w:color w:val="000000" w:themeColor="text1"/>
        </w:rPr>
      </w:pPr>
      <w:r>
        <w:rPr>
          <w:rFonts w:ascii="Times New Roman" w:hAnsi="Times New Roman" w:cs="Times New Roman"/>
          <w:color w:val="000000" w:themeColor="text1"/>
        </w:rPr>
        <w:t>«Приложение № 2 к Муниципальной программе</w:t>
      </w:r>
    </w:p>
    <w:p w14:paraId="0F5B5435" w14:textId="77777777" w:rsidR="00ED12A8" w:rsidRDefault="00ED12A8">
      <w:pPr>
        <w:spacing w:line="276" w:lineRule="auto"/>
        <w:ind w:right="111"/>
        <w:jc w:val="right"/>
        <w:rPr>
          <w:rFonts w:ascii="Times New Roman" w:hAnsi="Times New Roman" w:cs="Times New Roman"/>
          <w:color w:val="000000" w:themeColor="text1"/>
        </w:rPr>
      </w:pPr>
    </w:p>
    <w:p w14:paraId="3DBA3A43" w14:textId="77777777" w:rsidR="00ED12A8" w:rsidRDefault="00E37A03">
      <w:pPr>
        <w:tabs>
          <w:tab w:val="left" w:pos="4111"/>
        </w:tabs>
        <w:spacing w:line="276" w:lineRule="auto"/>
        <w:ind w:left="3119" w:right="2096"/>
        <w:jc w:val="center"/>
        <w:rPr>
          <w:rFonts w:ascii="Times New Roman" w:hAnsi="Times New Roman" w:cs="Times New Roman"/>
          <w:color w:val="000000" w:themeColor="text1"/>
        </w:rPr>
      </w:pPr>
      <w:r>
        <w:rPr>
          <w:rFonts w:ascii="Times New Roman" w:hAnsi="Times New Roman" w:cs="Times New Roman"/>
          <w:color w:val="000000" w:themeColor="text1"/>
        </w:rPr>
        <w:t>Расходы на реализацию муниципальной программы за счет средств бюджета муниципального округа</w:t>
      </w:r>
    </w:p>
    <w:tbl>
      <w:tblPr>
        <w:tblStyle w:val="TableGrid"/>
        <w:tblW w:w="14680" w:type="dxa"/>
        <w:tblInd w:w="44" w:type="dxa"/>
        <w:tblLayout w:type="fixed"/>
        <w:tblCellMar>
          <w:right w:w="55" w:type="dxa"/>
        </w:tblCellMar>
        <w:tblLook w:val="04A0" w:firstRow="1" w:lastRow="0" w:firstColumn="1" w:lastColumn="0" w:noHBand="0" w:noVBand="1"/>
      </w:tblPr>
      <w:tblGrid>
        <w:gridCol w:w="546"/>
        <w:gridCol w:w="1824"/>
        <w:gridCol w:w="3056"/>
        <w:gridCol w:w="2615"/>
        <w:gridCol w:w="1276"/>
        <w:gridCol w:w="1134"/>
        <w:gridCol w:w="1134"/>
        <w:gridCol w:w="1134"/>
        <w:gridCol w:w="737"/>
        <w:gridCol w:w="113"/>
        <w:gridCol w:w="1097"/>
        <w:gridCol w:w="14"/>
      </w:tblGrid>
      <w:tr w:rsidR="00ED12A8" w14:paraId="223796A7" w14:textId="77777777">
        <w:trPr>
          <w:gridAfter w:val="1"/>
          <w:wAfter w:w="14" w:type="dxa"/>
          <w:trHeight w:val="288"/>
        </w:trPr>
        <w:tc>
          <w:tcPr>
            <w:tcW w:w="546" w:type="dxa"/>
            <w:vMerge w:val="restart"/>
            <w:tcBorders>
              <w:top w:val="single" w:sz="4" w:space="0" w:color="000000"/>
              <w:left w:val="single" w:sz="4" w:space="0" w:color="000000"/>
              <w:bottom w:val="single" w:sz="4" w:space="0" w:color="000000"/>
              <w:right w:val="single" w:sz="4" w:space="0" w:color="000000"/>
            </w:tcBorders>
            <w:vAlign w:val="center"/>
          </w:tcPr>
          <w:p w14:paraId="2C5A0158" w14:textId="77777777" w:rsidR="00ED12A8" w:rsidRDefault="00E37A03">
            <w:pPr>
              <w:spacing w:line="276" w:lineRule="auto"/>
              <w:ind w:left="110"/>
              <w:jc w:val="center"/>
              <w:rPr>
                <w:rFonts w:ascii="Times New Roman" w:hAnsi="Times New Roman" w:cs="Times New Roman"/>
                <w:color w:val="000000" w:themeColor="text1"/>
              </w:rPr>
            </w:pPr>
            <w:r>
              <w:rPr>
                <w:rFonts w:ascii="Times New Roman" w:hAnsi="Times New Roman" w:cs="Times New Roman"/>
                <w:color w:val="000000" w:themeColor="text1"/>
              </w:rPr>
              <w:t>N п/п</w:t>
            </w:r>
          </w:p>
        </w:tc>
        <w:tc>
          <w:tcPr>
            <w:tcW w:w="1824" w:type="dxa"/>
            <w:vMerge w:val="restart"/>
            <w:tcBorders>
              <w:top w:val="single" w:sz="4" w:space="0" w:color="000000"/>
              <w:left w:val="single" w:sz="4" w:space="0" w:color="000000"/>
              <w:bottom w:val="single" w:sz="4" w:space="0" w:color="000000"/>
              <w:right w:val="single" w:sz="4" w:space="0" w:color="000000"/>
            </w:tcBorders>
            <w:vAlign w:val="center"/>
          </w:tcPr>
          <w:p w14:paraId="13F2611E" w14:textId="77777777" w:rsidR="00ED12A8" w:rsidRDefault="00E37A03">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Статус</w:t>
            </w:r>
          </w:p>
        </w:tc>
        <w:tc>
          <w:tcPr>
            <w:tcW w:w="3056" w:type="dxa"/>
            <w:vMerge w:val="restart"/>
            <w:tcBorders>
              <w:top w:val="single" w:sz="4" w:space="0" w:color="000000"/>
              <w:left w:val="single" w:sz="4" w:space="0" w:color="000000"/>
              <w:bottom w:val="single" w:sz="4" w:space="0" w:color="000000"/>
              <w:right w:val="single" w:sz="4" w:space="0" w:color="000000"/>
            </w:tcBorders>
            <w:vAlign w:val="center"/>
          </w:tcPr>
          <w:p w14:paraId="54846EB3" w14:textId="77777777" w:rsidR="00ED12A8" w:rsidRDefault="00E37A03">
            <w:pPr>
              <w:spacing w:line="276" w:lineRule="auto"/>
              <w:ind w:left="108"/>
              <w:jc w:val="center"/>
              <w:rPr>
                <w:rFonts w:ascii="Times New Roman" w:hAnsi="Times New Roman" w:cs="Times New Roman"/>
                <w:color w:val="000000" w:themeColor="text1"/>
              </w:rPr>
            </w:pPr>
            <w:r>
              <w:rPr>
                <w:rFonts w:ascii="Times New Roman" w:hAnsi="Times New Roman" w:cs="Times New Roman"/>
                <w:color w:val="000000" w:themeColor="text1"/>
              </w:rPr>
              <w:t>Наименование муниципальной программы</w:t>
            </w:r>
          </w:p>
        </w:tc>
        <w:tc>
          <w:tcPr>
            <w:tcW w:w="2615" w:type="dxa"/>
            <w:vMerge w:val="restart"/>
            <w:tcBorders>
              <w:top w:val="single" w:sz="4" w:space="0" w:color="000000"/>
              <w:left w:val="single" w:sz="4" w:space="0" w:color="000000"/>
              <w:bottom w:val="single" w:sz="4" w:space="0" w:color="000000"/>
              <w:right w:val="single" w:sz="4" w:space="0" w:color="000000"/>
            </w:tcBorders>
            <w:vAlign w:val="center"/>
          </w:tcPr>
          <w:p w14:paraId="7797A8B5" w14:textId="77777777" w:rsidR="00ED12A8" w:rsidRDefault="00E37A03">
            <w:pPr>
              <w:spacing w:line="276" w:lineRule="auto"/>
              <w:ind w:left="108"/>
              <w:jc w:val="center"/>
              <w:rPr>
                <w:rFonts w:ascii="Times New Roman" w:hAnsi="Times New Roman" w:cs="Times New Roman"/>
                <w:color w:val="000000" w:themeColor="text1"/>
              </w:rPr>
            </w:pPr>
            <w:r>
              <w:rPr>
                <w:rFonts w:ascii="Times New Roman" w:hAnsi="Times New Roman" w:cs="Times New Roman"/>
                <w:color w:val="000000" w:themeColor="text1"/>
              </w:rPr>
              <w:t>Главный распорядитель бюджетных средств</w:t>
            </w:r>
          </w:p>
        </w:tc>
        <w:tc>
          <w:tcPr>
            <w:tcW w:w="6625" w:type="dxa"/>
            <w:gridSpan w:val="7"/>
            <w:tcBorders>
              <w:top w:val="single" w:sz="4" w:space="0" w:color="000000"/>
              <w:left w:val="single" w:sz="4" w:space="0" w:color="000000"/>
              <w:bottom w:val="single" w:sz="4" w:space="0" w:color="000000"/>
              <w:right w:val="single" w:sz="4" w:space="0" w:color="000000"/>
            </w:tcBorders>
          </w:tcPr>
          <w:p w14:paraId="1030263C" w14:textId="77777777" w:rsidR="00ED12A8" w:rsidRDefault="00E37A03">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Расходы (рублей)</w:t>
            </w:r>
          </w:p>
        </w:tc>
      </w:tr>
      <w:tr w:rsidR="00ED12A8" w14:paraId="672421E3" w14:textId="77777777">
        <w:trPr>
          <w:gridAfter w:val="1"/>
          <w:wAfter w:w="14" w:type="dxa"/>
          <w:trHeight w:val="838"/>
        </w:trPr>
        <w:tc>
          <w:tcPr>
            <w:tcW w:w="546" w:type="dxa"/>
            <w:vMerge/>
            <w:tcBorders>
              <w:top w:val="nil"/>
              <w:left w:val="single" w:sz="4" w:space="0" w:color="000000"/>
              <w:bottom w:val="single" w:sz="4" w:space="0" w:color="000000"/>
              <w:right w:val="single" w:sz="4" w:space="0" w:color="000000"/>
            </w:tcBorders>
          </w:tcPr>
          <w:p w14:paraId="499B49C0" w14:textId="77777777" w:rsidR="00ED12A8" w:rsidRDefault="00ED12A8">
            <w:pPr>
              <w:spacing w:line="276" w:lineRule="auto"/>
              <w:jc w:val="center"/>
              <w:rPr>
                <w:rFonts w:ascii="Times New Roman" w:hAnsi="Times New Roman" w:cs="Times New Roman"/>
                <w:color w:val="000000" w:themeColor="text1"/>
              </w:rPr>
            </w:pPr>
          </w:p>
        </w:tc>
        <w:tc>
          <w:tcPr>
            <w:tcW w:w="1824" w:type="dxa"/>
            <w:vMerge/>
            <w:tcBorders>
              <w:top w:val="nil"/>
              <w:left w:val="single" w:sz="4" w:space="0" w:color="000000"/>
              <w:bottom w:val="single" w:sz="4" w:space="0" w:color="000000"/>
              <w:right w:val="single" w:sz="4" w:space="0" w:color="000000"/>
            </w:tcBorders>
          </w:tcPr>
          <w:p w14:paraId="656936B8"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top w:val="nil"/>
              <w:left w:val="single" w:sz="4" w:space="0" w:color="000000"/>
              <w:bottom w:val="single" w:sz="4" w:space="0" w:color="000000"/>
              <w:right w:val="single" w:sz="4" w:space="0" w:color="000000"/>
            </w:tcBorders>
          </w:tcPr>
          <w:p w14:paraId="1065273C" w14:textId="77777777" w:rsidR="00ED12A8" w:rsidRDefault="00ED12A8">
            <w:pPr>
              <w:spacing w:line="276" w:lineRule="auto"/>
              <w:rPr>
                <w:rFonts w:ascii="Times New Roman" w:hAnsi="Times New Roman" w:cs="Times New Roman"/>
                <w:color w:val="000000" w:themeColor="text1"/>
              </w:rPr>
            </w:pPr>
          </w:p>
        </w:tc>
        <w:tc>
          <w:tcPr>
            <w:tcW w:w="2615" w:type="dxa"/>
            <w:vMerge/>
            <w:tcBorders>
              <w:top w:val="nil"/>
              <w:left w:val="single" w:sz="4" w:space="0" w:color="000000"/>
              <w:bottom w:val="single" w:sz="4" w:space="0" w:color="000000"/>
              <w:right w:val="single" w:sz="4" w:space="0" w:color="000000"/>
            </w:tcBorders>
          </w:tcPr>
          <w:p w14:paraId="139EDBFA" w14:textId="77777777" w:rsidR="00ED12A8" w:rsidRDefault="00ED12A8">
            <w:pPr>
              <w:spacing w:line="276" w:lineRule="auto"/>
              <w:rPr>
                <w:rFonts w:ascii="Times New Roman" w:hAnsi="Times New Roman" w:cs="Times New Roman"/>
                <w:color w:val="000000" w:themeColor="text1"/>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5069BB9E"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2022 год</w:t>
            </w:r>
          </w:p>
        </w:tc>
        <w:tc>
          <w:tcPr>
            <w:tcW w:w="1134" w:type="dxa"/>
            <w:tcBorders>
              <w:top w:val="single" w:sz="4" w:space="0" w:color="000000"/>
              <w:left w:val="single" w:sz="4" w:space="0" w:color="000000"/>
              <w:bottom w:val="single" w:sz="4" w:space="0" w:color="000000"/>
              <w:right w:val="single" w:sz="4" w:space="0" w:color="000000"/>
            </w:tcBorders>
            <w:vAlign w:val="center"/>
          </w:tcPr>
          <w:p w14:paraId="034F8647"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2023 год</w:t>
            </w:r>
          </w:p>
        </w:tc>
        <w:tc>
          <w:tcPr>
            <w:tcW w:w="1134" w:type="dxa"/>
            <w:tcBorders>
              <w:top w:val="single" w:sz="4" w:space="0" w:color="000000"/>
              <w:left w:val="single" w:sz="4" w:space="0" w:color="000000"/>
              <w:bottom w:val="single" w:sz="4" w:space="0" w:color="000000"/>
              <w:right w:val="single" w:sz="4" w:space="0" w:color="000000"/>
            </w:tcBorders>
            <w:vAlign w:val="center"/>
          </w:tcPr>
          <w:p w14:paraId="1CDEF829"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2024 год</w:t>
            </w:r>
          </w:p>
        </w:tc>
        <w:tc>
          <w:tcPr>
            <w:tcW w:w="1134" w:type="dxa"/>
            <w:tcBorders>
              <w:top w:val="single" w:sz="4" w:space="0" w:color="000000"/>
              <w:left w:val="single" w:sz="4" w:space="0" w:color="000000"/>
              <w:bottom w:val="single" w:sz="4" w:space="0" w:color="000000"/>
              <w:right w:val="single" w:sz="4" w:space="0" w:color="000000"/>
            </w:tcBorders>
            <w:vAlign w:val="center"/>
          </w:tcPr>
          <w:p w14:paraId="30E2F060"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2025 год</w:t>
            </w:r>
          </w:p>
        </w:tc>
        <w:tc>
          <w:tcPr>
            <w:tcW w:w="850" w:type="dxa"/>
            <w:gridSpan w:val="2"/>
            <w:tcBorders>
              <w:top w:val="single" w:sz="4" w:space="0" w:color="000000"/>
              <w:left w:val="single" w:sz="4" w:space="0" w:color="000000"/>
              <w:bottom w:val="single" w:sz="4" w:space="0" w:color="000000"/>
              <w:right w:val="single" w:sz="4" w:space="0" w:color="auto"/>
            </w:tcBorders>
            <w:vAlign w:val="center"/>
          </w:tcPr>
          <w:p w14:paraId="0D2C5531"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2026 год</w:t>
            </w:r>
          </w:p>
        </w:tc>
        <w:tc>
          <w:tcPr>
            <w:tcW w:w="1097" w:type="dxa"/>
            <w:tcBorders>
              <w:top w:val="single" w:sz="4" w:space="0" w:color="000000"/>
              <w:left w:val="single" w:sz="4" w:space="0" w:color="auto"/>
              <w:bottom w:val="single" w:sz="4" w:space="0" w:color="000000"/>
              <w:right w:val="single" w:sz="4" w:space="0" w:color="000000"/>
            </w:tcBorders>
            <w:vAlign w:val="center"/>
          </w:tcPr>
          <w:p w14:paraId="78CCE2C2"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итого</w:t>
            </w:r>
          </w:p>
        </w:tc>
      </w:tr>
      <w:tr w:rsidR="00ED12A8" w14:paraId="310F8D32" w14:textId="77777777">
        <w:trPr>
          <w:gridAfter w:val="1"/>
          <w:wAfter w:w="14" w:type="dxa"/>
          <w:trHeight w:val="70"/>
        </w:trPr>
        <w:tc>
          <w:tcPr>
            <w:tcW w:w="546" w:type="dxa"/>
            <w:vMerge w:val="restart"/>
            <w:tcBorders>
              <w:top w:val="single" w:sz="4" w:space="0" w:color="000000"/>
              <w:left w:val="single" w:sz="4" w:space="0" w:color="000000"/>
              <w:right w:val="single" w:sz="4" w:space="0" w:color="000000"/>
            </w:tcBorders>
          </w:tcPr>
          <w:p w14:paraId="7034F394" w14:textId="77777777" w:rsidR="00ED12A8" w:rsidRDefault="00ED12A8">
            <w:pPr>
              <w:spacing w:line="276" w:lineRule="auto"/>
              <w:ind w:left="103"/>
              <w:rPr>
                <w:rFonts w:ascii="Times New Roman" w:hAnsi="Times New Roman" w:cs="Times New Roman"/>
                <w:color w:val="000000" w:themeColor="text1"/>
              </w:rPr>
            </w:pPr>
          </w:p>
        </w:tc>
        <w:tc>
          <w:tcPr>
            <w:tcW w:w="1824" w:type="dxa"/>
            <w:vMerge w:val="restart"/>
            <w:tcBorders>
              <w:top w:val="single" w:sz="4" w:space="0" w:color="000000"/>
              <w:left w:val="single" w:sz="4" w:space="0" w:color="000000"/>
              <w:right w:val="single" w:sz="4" w:space="0" w:color="000000"/>
            </w:tcBorders>
          </w:tcPr>
          <w:p w14:paraId="3A71671B" w14:textId="77777777" w:rsidR="00ED12A8" w:rsidRDefault="00E37A03">
            <w:pPr>
              <w:spacing w:after="46" w:line="276" w:lineRule="auto"/>
              <w:ind w:left="110"/>
              <w:jc w:val="center"/>
              <w:rPr>
                <w:rFonts w:ascii="Times New Roman" w:hAnsi="Times New Roman" w:cs="Times New Roman"/>
                <w:color w:val="000000" w:themeColor="text1"/>
              </w:rPr>
            </w:pPr>
            <w:r>
              <w:rPr>
                <w:rFonts w:ascii="Times New Roman" w:hAnsi="Times New Roman" w:cs="Times New Roman"/>
                <w:color w:val="000000" w:themeColor="text1"/>
              </w:rPr>
              <w:t>Муниципальная программа</w:t>
            </w:r>
          </w:p>
        </w:tc>
        <w:tc>
          <w:tcPr>
            <w:tcW w:w="3056" w:type="dxa"/>
            <w:vMerge w:val="restart"/>
            <w:tcBorders>
              <w:top w:val="single" w:sz="4" w:space="0" w:color="000000"/>
              <w:left w:val="single" w:sz="4" w:space="0" w:color="000000"/>
              <w:right w:val="single" w:sz="4" w:space="0" w:color="000000"/>
            </w:tcBorders>
          </w:tcPr>
          <w:p w14:paraId="2B8D57D8" w14:textId="77777777" w:rsidR="00ED12A8" w:rsidRDefault="00E37A03">
            <w:pPr>
              <w:spacing w:after="25" w:line="276" w:lineRule="auto"/>
              <w:ind w:left="108"/>
              <w:rPr>
                <w:rFonts w:ascii="Times New Roman" w:hAnsi="Times New Roman" w:cs="Times New Roman"/>
                <w:color w:val="000000" w:themeColor="text1"/>
              </w:rPr>
            </w:pPr>
            <w:r>
              <w:rPr>
                <w:rFonts w:ascii="Times New Roman" w:hAnsi="Times New Roman" w:cs="Times New Roman"/>
                <w:color w:val="000000" w:themeColor="text1"/>
              </w:rPr>
              <w:t>«Развитие коммунальной и жилищной инфраструктуры, благоустройство  территорий Лебяжского муниципального округа»</w:t>
            </w:r>
          </w:p>
        </w:tc>
        <w:tc>
          <w:tcPr>
            <w:tcW w:w="2615" w:type="dxa"/>
            <w:tcBorders>
              <w:top w:val="single" w:sz="4" w:space="0" w:color="000000"/>
              <w:left w:val="single" w:sz="4" w:space="0" w:color="000000"/>
              <w:bottom w:val="single" w:sz="4" w:space="0" w:color="000000"/>
              <w:right w:val="single" w:sz="4" w:space="0" w:color="000000"/>
            </w:tcBorders>
          </w:tcPr>
          <w:p w14:paraId="686FB58F"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000000"/>
              <w:left w:val="single" w:sz="4" w:space="0" w:color="000000"/>
              <w:bottom w:val="single" w:sz="4" w:space="0" w:color="000000"/>
              <w:right w:val="single" w:sz="4" w:space="0" w:color="000000"/>
            </w:tcBorders>
            <w:vAlign w:val="center"/>
          </w:tcPr>
          <w:p w14:paraId="209522B7"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2 857 333,76</w:t>
            </w:r>
          </w:p>
        </w:tc>
        <w:tc>
          <w:tcPr>
            <w:tcW w:w="1134" w:type="dxa"/>
            <w:tcBorders>
              <w:top w:val="single" w:sz="4" w:space="0" w:color="000000"/>
              <w:left w:val="single" w:sz="4" w:space="0" w:color="000000"/>
              <w:bottom w:val="single" w:sz="4" w:space="0" w:color="000000"/>
              <w:right w:val="single" w:sz="4" w:space="0" w:color="000000"/>
            </w:tcBorders>
            <w:vAlign w:val="center"/>
          </w:tcPr>
          <w:p w14:paraId="14619250" w14:textId="77777777" w:rsidR="00ED12A8" w:rsidRDefault="00E37A03">
            <w:pPr>
              <w:rPr>
                <w:rFonts w:ascii="Times New Roman" w:hAnsi="Times New Roman" w:cs="Times New Roman"/>
                <w:color w:val="000000" w:themeColor="text1"/>
              </w:rPr>
            </w:pPr>
            <w:r>
              <w:rPr>
                <w:rFonts w:ascii="Times New Roman" w:hAnsi="Times New Roman" w:cs="Times New Roman"/>
                <w:color w:val="000000" w:themeColor="text1"/>
              </w:rPr>
              <w:t>7 402 335,00</w:t>
            </w:r>
          </w:p>
        </w:tc>
        <w:tc>
          <w:tcPr>
            <w:tcW w:w="1134" w:type="dxa"/>
            <w:tcBorders>
              <w:top w:val="single" w:sz="4" w:space="0" w:color="000000"/>
              <w:left w:val="single" w:sz="4" w:space="0" w:color="000000"/>
              <w:bottom w:val="single" w:sz="4" w:space="0" w:color="000000"/>
              <w:right w:val="single" w:sz="4" w:space="0" w:color="000000"/>
            </w:tcBorders>
            <w:vAlign w:val="center"/>
          </w:tcPr>
          <w:p w14:paraId="7E36B3A4" w14:textId="056E7CB4" w:rsidR="00ED12A8" w:rsidRDefault="00F2425E">
            <w:pPr>
              <w:jc w:val="center"/>
              <w:rPr>
                <w:rFonts w:ascii="Times New Roman" w:hAnsi="Times New Roman" w:cs="Times New Roman"/>
                <w:color w:val="000000" w:themeColor="text1"/>
              </w:rPr>
            </w:pPr>
            <w:r>
              <w:rPr>
                <w:rFonts w:ascii="Times New Roman" w:hAnsi="Times New Roman" w:cs="Times New Roman"/>
                <w:color w:val="000000" w:themeColor="text1"/>
              </w:rPr>
              <w:t>11 359 224,00</w:t>
            </w:r>
          </w:p>
        </w:tc>
        <w:tc>
          <w:tcPr>
            <w:tcW w:w="1134" w:type="dxa"/>
            <w:tcBorders>
              <w:top w:val="single" w:sz="4" w:space="0" w:color="000000"/>
              <w:left w:val="single" w:sz="4" w:space="0" w:color="000000"/>
              <w:bottom w:val="single" w:sz="4" w:space="0" w:color="000000"/>
              <w:right w:val="single" w:sz="4" w:space="0" w:color="000000"/>
            </w:tcBorders>
            <w:vAlign w:val="center"/>
          </w:tcPr>
          <w:p w14:paraId="13969DB5"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1 569 699,00</w:t>
            </w:r>
          </w:p>
        </w:tc>
        <w:tc>
          <w:tcPr>
            <w:tcW w:w="850" w:type="dxa"/>
            <w:gridSpan w:val="2"/>
            <w:tcBorders>
              <w:top w:val="single" w:sz="4" w:space="0" w:color="000000"/>
              <w:left w:val="single" w:sz="4" w:space="0" w:color="000000"/>
              <w:bottom w:val="single" w:sz="4" w:space="0" w:color="000000"/>
              <w:right w:val="single" w:sz="4" w:space="0" w:color="auto"/>
            </w:tcBorders>
            <w:vAlign w:val="center"/>
          </w:tcPr>
          <w:p w14:paraId="142CD770" w14:textId="77777777" w:rsidR="00ED12A8" w:rsidRDefault="00E37A03">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1 499 699,00</w:t>
            </w:r>
          </w:p>
        </w:tc>
        <w:tc>
          <w:tcPr>
            <w:tcW w:w="1097" w:type="dxa"/>
            <w:tcBorders>
              <w:top w:val="single" w:sz="4" w:space="0" w:color="000000"/>
              <w:left w:val="single" w:sz="4" w:space="0" w:color="auto"/>
              <w:bottom w:val="single" w:sz="4" w:space="0" w:color="000000"/>
              <w:right w:val="single" w:sz="4" w:space="0" w:color="000000"/>
            </w:tcBorders>
            <w:vAlign w:val="center"/>
          </w:tcPr>
          <w:p w14:paraId="17519D63" w14:textId="2E76D37B" w:rsidR="00ED12A8" w:rsidRDefault="00F2425E">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24 688 290,76</w:t>
            </w:r>
          </w:p>
        </w:tc>
      </w:tr>
      <w:tr w:rsidR="00ED12A8" w14:paraId="27B4FE5E" w14:textId="77777777">
        <w:trPr>
          <w:gridAfter w:val="1"/>
          <w:wAfter w:w="14" w:type="dxa"/>
          <w:trHeight w:val="1142"/>
        </w:trPr>
        <w:tc>
          <w:tcPr>
            <w:tcW w:w="546" w:type="dxa"/>
            <w:vMerge/>
            <w:tcBorders>
              <w:left w:val="single" w:sz="4" w:space="0" w:color="000000"/>
              <w:right w:val="single" w:sz="4" w:space="0" w:color="000000"/>
            </w:tcBorders>
          </w:tcPr>
          <w:p w14:paraId="3CA893C7"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2A3A0040"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0E28719E"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bottom w:val="single" w:sz="4" w:space="0" w:color="000000"/>
              <w:right w:val="single" w:sz="4" w:space="0" w:color="000000"/>
            </w:tcBorders>
          </w:tcPr>
          <w:p w14:paraId="409B701F"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муниципального округа Кировской области </w:t>
            </w:r>
          </w:p>
        </w:tc>
        <w:tc>
          <w:tcPr>
            <w:tcW w:w="1276" w:type="dxa"/>
            <w:tcBorders>
              <w:top w:val="single" w:sz="4" w:space="0" w:color="000000"/>
              <w:left w:val="single" w:sz="4" w:space="0" w:color="000000"/>
              <w:bottom w:val="single" w:sz="4" w:space="0" w:color="000000"/>
              <w:right w:val="single" w:sz="4" w:space="0" w:color="000000"/>
            </w:tcBorders>
            <w:vAlign w:val="center"/>
          </w:tcPr>
          <w:p w14:paraId="2629382B"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2 857 333,76</w:t>
            </w:r>
          </w:p>
        </w:tc>
        <w:tc>
          <w:tcPr>
            <w:tcW w:w="1134" w:type="dxa"/>
            <w:tcBorders>
              <w:top w:val="single" w:sz="4" w:space="0" w:color="000000"/>
              <w:left w:val="single" w:sz="4" w:space="0" w:color="000000"/>
              <w:bottom w:val="single" w:sz="4" w:space="0" w:color="000000"/>
              <w:right w:val="single" w:sz="4" w:space="0" w:color="000000"/>
            </w:tcBorders>
            <w:vAlign w:val="center"/>
          </w:tcPr>
          <w:p w14:paraId="165C9A79" w14:textId="4CDA5426" w:rsidR="00ED12A8" w:rsidRDefault="00E37A03">
            <w:pPr>
              <w:rPr>
                <w:rFonts w:ascii="Times New Roman" w:hAnsi="Times New Roman" w:cs="Times New Roman"/>
                <w:color w:val="000000" w:themeColor="text1"/>
              </w:rPr>
            </w:pPr>
            <w:r>
              <w:rPr>
                <w:rFonts w:ascii="Times New Roman" w:hAnsi="Times New Roman" w:cs="Times New Roman"/>
                <w:color w:val="000000" w:themeColor="text1"/>
              </w:rPr>
              <w:t>7 402 335,</w:t>
            </w:r>
            <w:r w:rsidR="00F2425E">
              <w:rPr>
                <w:rFonts w:ascii="Times New Roman" w:hAnsi="Times New Roman" w:cs="Times New Roman"/>
                <w:color w:val="000000" w:themeColor="text1"/>
              </w:rPr>
              <w:t xml:space="preserve"> </w:t>
            </w:r>
            <w:r>
              <w:rPr>
                <w:rFonts w:ascii="Times New Roman" w:hAnsi="Times New Roman" w:cs="Times New Roman"/>
                <w:color w:val="000000" w:themeColor="text1"/>
              </w:rPr>
              <w:t>00</w:t>
            </w:r>
          </w:p>
        </w:tc>
        <w:tc>
          <w:tcPr>
            <w:tcW w:w="1134" w:type="dxa"/>
            <w:tcBorders>
              <w:top w:val="single" w:sz="4" w:space="0" w:color="000000"/>
              <w:left w:val="single" w:sz="4" w:space="0" w:color="000000"/>
              <w:bottom w:val="single" w:sz="4" w:space="0" w:color="000000"/>
              <w:right w:val="single" w:sz="4" w:space="0" w:color="000000"/>
            </w:tcBorders>
            <w:vAlign w:val="center"/>
          </w:tcPr>
          <w:p w14:paraId="799EC70E" w14:textId="1A33B603" w:rsidR="00ED12A8" w:rsidRDefault="00F2425E">
            <w:pPr>
              <w:jc w:val="center"/>
              <w:rPr>
                <w:rFonts w:ascii="Times New Roman" w:hAnsi="Times New Roman" w:cs="Times New Roman"/>
                <w:color w:val="000000" w:themeColor="text1"/>
              </w:rPr>
            </w:pPr>
            <w:r>
              <w:rPr>
                <w:rFonts w:ascii="Times New Roman" w:hAnsi="Times New Roman" w:cs="Times New Roman"/>
                <w:color w:val="000000" w:themeColor="text1"/>
              </w:rPr>
              <w:t>11 359 224,00</w:t>
            </w:r>
          </w:p>
        </w:tc>
        <w:tc>
          <w:tcPr>
            <w:tcW w:w="1134" w:type="dxa"/>
            <w:tcBorders>
              <w:top w:val="single" w:sz="4" w:space="0" w:color="000000"/>
              <w:left w:val="single" w:sz="4" w:space="0" w:color="000000"/>
              <w:bottom w:val="single" w:sz="4" w:space="0" w:color="000000"/>
              <w:right w:val="single" w:sz="4" w:space="0" w:color="000000"/>
            </w:tcBorders>
            <w:vAlign w:val="center"/>
          </w:tcPr>
          <w:p w14:paraId="5B475FA4"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1 569 699,00</w:t>
            </w:r>
          </w:p>
        </w:tc>
        <w:tc>
          <w:tcPr>
            <w:tcW w:w="850" w:type="dxa"/>
            <w:gridSpan w:val="2"/>
            <w:tcBorders>
              <w:top w:val="single" w:sz="4" w:space="0" w:color="000000"/>
              <w:left w:val="single" w:sz="4" w:space="0" w:color="000000"/>
              <w:bottom w:val="single" w:sz="4" w:space="0" w:color="000000"/>
              <w:right w:val="single" w:sz="4" w:space="0" w:color="auto"/>
            </w:tcBorders>
            <w:vAlign w:val="center"/>
          </w:tcPr>
          <w:p w14:paraId="5C2D04A5" w14:textId="77777777" w:rsidR="00ED12A8" w:rsidRDefault="00E37A03">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1 499 699,00</w:t>
            </w:r>
          </w:p>
        </w:tc>
        <w:tc>
          <w:tcPr>
            <w:tcW w:w="1097" w:type="dxa"/>
            <w:tcBorders>
              <w:top w:val="single" w:sz="4" w:space="0" w:color="000000"/>
              <w:left w:val="single" w:sz="4" w:space="0" w:color="auto"/>
              <w:bottom w:val="single" w:sz="4" w:space="0" w:color="000000"/>
              <w:right w:val="single" w:sz="4" w:space="0" w:color="000000"/>
            </w:tcBorders>
            <w:vAlign w:val="center"/>
          </w:tcPr>
          <w:p w14:paraId="461827A0" w14:textId="5609003C" w:rsidR="00ED12A8" w:rsidRDefault="00F2425E">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24 688 290,76</w:t>
            </w:r>
          </w:p>
        </w:tc>
      </w:tr>
      <w:tr w:rsidR="00ED12A8" w14:paraId="26720783" w14:textId="77777777">
        <w:trPr>
          <w:gridAfter w:val="1"/>
          <w:wAfter w:w="14" w:type="dxa"/>
          <w:trHeight w:val="281"/>
        </w:trPr>
        <w:tc>
          <w:tcPr>
            <w:tcW w:w="546" w:type="dxa"/>
            <w:vMerge/>
            <w:tcBorders>
              <w:left w:val="single" w:sz="4" w:space="0" w:color="000000"/>
              <w:bottom w:val="single" w:sz="4" w:space="0" w:color="000000"/>
              <w:right w:val="single" w:sz="4" w:space="0" w:color="000000"/>
            </w:tcBorders>
          </w:tcPr>
          <w:p w14:paraId="658F1C6F"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000000"/>
              <w:right w:val="single" w:sz="4" w:space="0" w:color="000000"/>
            </w:tcBorders>
          </w:tcPr>
          <w:p w14:paraId="3E42C8AF"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000000"/>
              <w:right w:val="single" w:sz="4" w:space="0" w:color="000000"/>
            </w:tcBorders>
          </w:tcPr>
          <w:p w14:paraId="2319ACCE"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bottom w:val="single" w:sz="4" w:space="0" w:color="000000"/>
              <w:right w:val="single" w:sz="4" w:space="0" w:color="000000"/>
            </w:tcBorders>
          </w:tcPr>
          <w:p w14:paraId="2B071C66"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000000"/>
              <w:left w:val="single" w:sz="4" w:space="0" w:color="000000"/>
              <w:bottom w:val="single" w:sz="4" w:space="0" w:color="000000"/>
              <w:right w:val="single" w:sz="4" w:space="0" w:color="000000"/>
            </w:tcBorders>
            <w:vAlign w:val="center"/>
          </w:tcPr>
          <w:p w14:paraId="4AD94C6C"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0D559D22"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2879E949"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67F75761"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000000"/>
              <w:left w:val="single" w:sz="4" w:space="0" w:color="000000"/>
              <w:bottom w:val="single" w:sz="4" w:space="0" w:color="000000"/>
              <w:right w:val="single" w:sz="4" w:space="0" w:color="auto"/>
            </w:tcBorders>
            <w:vAlign w:val="center"/>
          </w:tcPr>
          <w:p w14:paraId="16E0177B"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000000"/>
              <w:right w:val="single" w:sz="4" w:space="0" w:color="000000"/>
            </w:tcBorders>
            <w:vAlign w:val="center"/>
          </w:tcPr>
          <w:p w14:paraId="2DF18B19"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D12A8" w14:paraId="4D896785" w14:textId="77777777">
        <w:trPr>
          <w:gridAfter w:val="1"/>
          <w:wAfter w:w="14" w:type="dxa"/>
          <w:trHeight w:val="257"/>
        </w:trPr>
        <w:tc>
          <w:tcPr>
            <w:tcW w:w="546" w:type="dxa"/>
            <w:vMerge w:val="restart"/>
            <w:tcBorders>
              <w:top w:val="single" w:sz="4" w:space="0" w:color="000000"/>
              <w:left w:val="single" w:sz="4" w:space="0" w:color="000000"/>
              <w:right w:val="single" w:sz="4" w:space="0" w:color="000000"/>
            </w:tcBorders>
          </w:tcPr>
          <w:p w14:paraId="7F9706BA" w14:textId="77777777" w:rsidR="00ED12A8" w:rsidRDefault="00E37A03">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1.</w:t>
            </w:r>
          </w:p>
        </w:tc>
        <w:tc>
          <w:tcPr>
            <w:tcW w:w="1824" w:type="dxa"/>
            <w:vMerge w:val="restart"/>
            <w:tcBorders>
              <w:top w:val="single" w:sz="4" w:space="0" w:color="000000"/>
              <w:left w:val="single" w:sz="4" w:space="0" w:color="000000"/>
              <w:right w:val="single" w:sz="4" w:space="0" w:color="000000"/>
            </w:tcBorders>
          </w:tcPr>
          <w:p w14:paraId="5FE9FB1D" w14:textId="77777777" w:rsidR="00ED12A8" w:rsidRDefault="00E37A03">
            <w:pPr>
              <w:spacing w:after="40" w:line="276" w:lineRule="auto"/>
              <w:ind w:left="110"/>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000000"/>
              <w:left w:val="single" w:sz="4" w:space="0" w:color="000000"/>
              <w:right w:val="single" w:sz="4" w:space="0" w:color="000000"/>
            </w:tcBorders>
          </w:tcPr>
          <w:p w14:paraId="2E5376F4" w14:textId="77777777" w:rsidR="00ED12A8" w:rsidRDefault="00E37A03">
            <w:pPr>
              <w:spacing w:after="44" w:line="276" w:lineRule="auto"/>
              <w:ind w:left="108"/>
              <w:rPr>
                <w:rFonts w:ascii="Times New Roman" w:hAnsi="Times New Roman" w:cs="Times New Roman"/>
                <w:color w:val="000000" w:themeColor="text1"/>
              </w:rPr>
            </w:pPr>
            <w:r>
              <w:rPr>
                <w:rFonts w:ascii="Times New Roman" w:hAnsi="Times New Roman" w:cs="Times New Roman"/>
                <w:color w:val="000000" w:themeColor="text1"/>
              </w:rPr>
              <w:t>Модернизация и капитальный ремонт объектов теплоснабжения</w:t>
            </w:r>
          </w:p>
        </w:tc>
        <w:tc>
          <w:tcPr>
            <w:tcW w:w="2615" w:type="dxa"/>
            <w:tcBorders>
              <w:top w:val="single" w:sz="4" w:space="0" w:color="000000"/>
              <w:left w:val="single" w:sz="4" w:space="0" w:color="000000"/>
              <w:bottom w:val="single" w:sz="4" w:space="0" w:color="000000"/>
              <w:right w:val="single" w:sz="4" w:space="0" w:color="000000"/>
            </w:tcBorders>
          </w:tcPr>
          <w:p w14:paraId="53074C4D"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000000"/>
              <w:left w:val="single" w:sz="4" w:space="0" w:color="000000"/>
              <w:bottom w:val="single" w:sz="4" w:space="0" w:color="000000"/>
              <w:right w:val="single" w:sz="4" w:space="0" w:color="000000"/>
            </w:tcBorders>
            <w:vAlign w:val="center"/>
          </w:tcPr>
          <w:p w14:paraId="5A0701C2"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110 000</w:t>
            </w:r>
          </w:p>
        </w:tc>
        <w:tc>
          <w:tcPr>
            <w:tcW w:w="1134" w:type="dxa"/>
            <w:tcBorders>
              <w:top w:val="single" w:sz="4" w:space="0" w:color="000000"/>
              <w:left w:val="single" w:sz="4" w:space="0" w:color="000000"/>
              <w:bottom w:val="single" w:sz="4" w:space="0" w:color="000000"/>
              <w:right w:val="single" w:sz="4" w:space="0" w:color="000000"/>
            </w:tcBorders>
            <w:vAlign w:val="center"/>
          </w:tcPr>
          <w:p w14:paraId="59DB5CDF"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4F86B858"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7E5ADFEE"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000000"/>
              <w:left w:val="single" w:sz="4" w:space="0" w:color="000000"/>
              <w:bottom w:val="single" w:sz="4" w:space="0" w:color="000000"/>
              <w:right w:val="single" w:sz="4" w:space="0" w:color="auto"/>
            </w:tcBorders>
            <w:vAlign w:val="center"/>
          </w:tcPr>
          <w:p w14:paraId="7F4DB71A"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000000"/>
              <w:right w:val="single" w:sz="4" w:space="0" w:color="000000"/>
            </w:tcBorders>
            <w:vAlign w:val="center"/>
          </w:tcPr>
          <w:p w14:paraId="63765435"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110 000</w:t>
            </w:r>
          </w:p>
        </w:tc>
      </w:tr>
      <w:tr w:rsidR="00ED12A8" w14:paraId="3736F119" w14:textId="77777777">
        <w:trPr>
          <w:gridAfter w:val="1"/>
          <w:wAfter w:w="14" w:type="dxa"/>
          <w:trHeight w:val="1265"/>
        </w:trPr>
        <w:tc>
          <w:tcPr>
            <w:tcW w:w="546" w:type="dxa"/>
            <w:vMerge/>
            <w:tcBorders>
              <w:left w:val="single" w:sz="4" w:space="0" w:color="000000"/>
              <w:right w:val="single" w:sz="4" w:space="0" w:color="000000"/>
            </w:tcBorders>
          </w:tcPr>
          <w:p w14:paraId="2B55333B"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7E9B3712"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239CA92C"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bottom w:val="single" w:sz="4" w:space="0" w:color="000000"/>
              <w:right w:val="single" w:sz="4" w:space="0" w:color="000000"/>
            </w:tcBorders>
          </w:tcPr>
          <w:p w14:paraId="4C12CBBC"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муниципального округа Кировской области </w:t>
            </w:r>
          </w:p>
        </w:tc>
        <w:tc>
          <w:tcPr>
            <w:tcW w:w="1276" w:type="dxa"/>
            <w:tcBorders>
              <w:top w:val="single" w:sz="4" w:space="0" w:color="000000"/>
              <w:left w:val="single" w:sz="4" w:space="0" w:color="000000"/>
              <w:bottom w:val="single" w:sz="4" w:space="0" w:color="000000"/>
              <w:right w:val="single" w:sz="4" w:space="0" w:color="000000"/>
            </w:tcBorders>
            <w:vAlign w:val="center"/>
          </w:tcPr>
          <w:p w14:paraId="081EC178"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110 000</w:t>
            </w:r>
          </w:p>
        </w:tc>
        <w:tc>
          <w:tcPr>
            <w:tcW w:w="1134" w:type="dxa"/>
            <w:tcBorders>
              <w:top w:val="single" w:sz="4" w:space="0" w:color="000000"/>
              <w:left w:val="single" w:sz="4" w:space="0" w:color="000000"/>
              <w:bottom w:val="single" w:sz="4" w:space="0" w:color="000000"/>
              <w:right w:val="single" w:sz="4" w:space="0" w:color="000000"/>
            </w:tcBorders>
            <w:vAlign w:val="center"/>
          </w:tcPr>
          <w:p w14:paraId="1EF0C7BA"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162AE7B7"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0708135A"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000000"/>
              <w:left w:val="single" w:sz="4" w:space="0" w:color="000000"/>
              <w:bottom w:val="single" w:sz="4" w:space="0" w:color="000000"/>
              <w:right w:val="single" w:sz="4" w:space="0" w:color="auto"/>
            </w:tcBorders>
            <w:vAlign w:val="center"/>
          </w:tcPr>
          <w:p w14:paraId="5BDB1C31" w14:textId="77777777" w:rsidR="00ED12A8" w:rsidRDefault="00ED12A8">
            <w:pPr>
              <w:jc w:val="center"/>
              <w:rPr>
                <w:rFonts w:ascii="Times New Roman" w:hAnsi="Times New Roman" w:cs="Times New Roman"/>
                <w:color w:val="000000" w:themeColor="text1"/>
              </w:rPr>
            </w:pPr>
          </w:p>
        </w:tc>
        <w:tc>
          <w:tcPr>
            <w:tcW w:w="1097" w:type="dxa"/>
            <w:tcBorders>
              <w:top w:val="single" w:sz="4" w:space="0" w:color="000000"/>
              <w:left w:val="single" w:sz="4" w:space="0" w:color="auto"/>
              <w:bottom w:val="single" w:sz="4" w:space="0" w:color="000000"/>
              <w:right w:val="single" w:sz="4" w:space="0" w:color="000000"/>
            </w:tcBorders>
            <w:vAlign w:val="center"/>
          </w:tcPr>
          <w:p w14:paraId="7FD55BFD"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110 000</w:t>
            </w:r>
          </w:p>
        </w:tc>
      </w:tr>
      <w:tr w:rsidR="00ED12A8" w14:paraId="5B4CB180" w14:textId="77777777">
        <w:trPr>
          <w:gridAfter w:val="1"/>
          <w:wAfter w:w="14" w:type="dxa"/>
          <w:trHeight w:val="393"/>
        </w:trPr>
        <w:tc>
          <w:tcPr>
            <w:tcW w:w="546" w:type="dxa"/>
            <w:vMerge/>
            <w:tcBorders>
              <w:left w:val="single" w:sz="4" w:space="0" w:color="000000"/>
              <w:bottom w:val="single" w:sz="4" w:space="0" w:color="auto"/>
              <w:right w:val="single" w:sz="4" w:space="0" w:color="000000"/>
            </w:tcBorders>
          </w:tcPr>
          <w:p w14:paraId="51CC0D0B"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14:paraId="1C1D4B58"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14:paraId="2AE03B79"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bottom w:val="single" w:sz="4" w:space="0" w:color="auto"/>
              <w:right w:val="single" w:sz="4" w:space="0" w:color="000000"/>
            </w:tcBorders>
          </w:tcPr>
          <w:p w14:paraId="775655E3"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000000"/>
              <w:left w:val="single" w:sz="4" w:space="0" w:color="000000"/>
              <w:bottom w:val="single" w:sz="4" w:space="0" w:color="000000"/>
              <w:right w:val="single" w:sz="4" w:space="0" w:color="000000"/>
            </w:tcBorders>
            <w:vAlign w:val="center"/>
          </w:tcPr>
          <w:p w14:paraId="4629E9DD"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50FD9BA0"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2C4828E3"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6755452F"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000000"/>
              <w:left w:val="single" w:sz="4" w:space="0" w:color="000000"/>
              <w:bottom w:val="single" w:sz="4" w:space="0" w:color="000000"/>
              <w:right w:val="single" w:sz="4" w:space="0" w:color="auto"/>
            </w:tcBorders>
            <w:vAlign w:val="center"/>
          </w:tcPr>
          <w:p w14:paraId="4D4C092B" w14:textId="77777777" w:rsidR="00ED12A8" w:rsidRDefault="00ED12A8">
            <w:pPr>
              <w:jc w:val="center"/>
              <w:rPr>
                <w:rFonts w:ascii="Times New Roman" w:hAnsi="Times New Roman" w:cs="Times New Roman"/>
                <w:color w:val="000000" w:themeColor="text1"/>
              </w:rPr>
            </w:pPr>
          </w:p>
        </w:tc>
        <w:tc>
          <w:tcPr>
            <w:tcW w:w="1097" w:type="dxa"/>
            <w:tcBorders>
              <w:top w:val="single" w:sz="4" w:space="0" w:color="000000"/>
              <w:left w:val="single" w:sz="4" w:space="0" w:color="auto"/>
              <w:bottom w:val="single" w:sz="4" w:space="0" w:color="000000"/>
              <w:right w:val="single" w:sz="4" w:space="0" w:color="000000"/>
            </w:tcBorders>
            <w:vAlign w:val="center"/>
          </w:tcPr>
          <w:p w14:paraId="7908A271"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D12A8" w14:paraId="4DB96C20" w14:textId="77777777">
        <w:trPr>
          <w:gridAfter w:val="1"/>
          <w:wAfter w:w="14" w:type="dxa"/>
          <w:trHeight w:val="165"/>
        </w:trPr>
        <w:tc>
          <w:tcPr>
            <w:tcW w:w="546" w:type="dxa"/>
            <w:vMerge w:val="restart"/>
            <w:tcBorders>
              <w:top w:val="single" w:sz="4" w:space="0" w:color="auto"/>
              <w:left w:val="single" w:sz="4" w:space="0" w:color="000000"/>
              <w:right w:val="single" w:sz="4" w:space="0" w:color="000000"/>
            </w:tcBorders>
          </w:tcPr>
          <w:p w14:paraId="28425D6F" w14:textId="77777777" w:rsidR="00ED12A8" w:rsidRDefault="00E37A03">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1.1</w:t>
            </w:r>
          </w:p>
        </w:tc>
        <w:tc>
          <w:tcPr>
            <w:tcW w:w="1824" w:type="dxa"/>
            <w:vMerge w:val="restart"/>
            <w:tcBorders>
              <w:top w:val="single" w:sz="4" w:space="0" w:color="auto"/>
              <w:left w:val="single" w:sz="4" w:space="0" w:color="000000"/>
              <w:right w:val="single" w:sz="4" w:space="0" w:color="000000"/>
            </w:tcBorders>
          </w:tcPr>
          <w:p w14:paraId="15072E50" w14:textId="77777777" w:rsidR="00ED12A8" w:rsidRDefault="00E37A03">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000000"/>
              <w:right w:val="single" w:sz="4" w:space="0" w:color="000000"/>
            </w:tcBorders>
          </w:tcPr>
          <w:p w14:paraId="4F887560"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Замена котла в котельной №3 по ул. Кооперативной пгт Лебяжье, Лебяжского района</w:t>
            </w:r>
          </w:p>
        </w:tc>
        <w:tc>
          <w:tcPr>
            <w:tcW w:w="2615" w:type="dxa"/>
            <w:tcBorders>
              <w:top w:val="single" w:sz="4" w:space="0" w:color="auto"/>
              <w:left w:val="single" w:sz="4" w:space="0" w:color="000000"/>
              <w:bottom w:val="single" w:sz="4" w:space="0" w:color="auto"/>
              <w:right w:val="single" w:sz="4" w:space="0" w:color="auto"/>
            </w:tcBorders>
          </w:tcPr>
          <w:p w14:paraId="410BB433"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000000"/>
              <w:left w:val="single" w:sz="4" w:space="0" w:color="auto"/>
              <w:bottom w:val="single" w:sz="4" w:space="0" w:color="auto"/>
              <w:right w:val="single" w:sz="4" w:space="0" w:color="000000"/>
            </w:tcBorders>
            <w:vAlign w:val="center"/>
          </w:tcPr>
          <w:p w14:paraId="790CD793"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60 000</w:t>
            </w:r>
          </w:p>
        </w:tc>
        <w:tc>
          <w:tcPr>
            <w:tcW w:w="1134" w:type="dxa"/>
            <w:tcBorders>
              <w:top w:val="single" w:sz="4" w:space="0" w:color="000000"/>
              <w:left w:val="single" w:sz="4" w:space="0" w:color="000000"/>
              <w:bottom w:val="single" w:sz="4" w:space="0" w:color="auto"/>
              <w:right w:val="single" w:sz="4" w:space="0" w:color="000000"/>
            </w:tcBorders>
            <w:vAlign w:val="center"/>
          </w:tcPr>
          <w:p w14:paraId="7CB71471" w14:textId="77777777" w:rsidR="00ED12A8" w:rsidRDefault="00E37A03">
            <w:pPr>
              <w:jc w:val="center"/>
              <w:rPr>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auto"/>
              <w:right w:val="single" w:sz="4" w:space="0" w:color="000000"/>
            </w:tcBorders>
            <w:vAlign w:val="center"/>
          </w:tcPr>
          <w:p w14:paraId="16981E93" w14:textId="77777777" w:rsidR="00ED12A8" w:rsidRDefault="00E37A03">
            <w:pPr>
              <w:jc w:val="center"/>
              <w:rPr>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auto"/>
              <w:right w:val="single" w:sz="4" w:space="0" w:color="000000"/>
            </w:tcBorders>
            <w:vAlign w:val="center"/>
          </w:tcPr>
          <w:p w14:paraId="64D9BA0D"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000000"/>
              <w:left w:val="single" w:sz="4" w:space="0" w:color="000000"/>
              <w:bottom w:val="single" w:sz="4" w:space="0" w:color="auto"/>
              <w:right w:val="single" w:sz="4" w:space="0" w:color="auto"/>
            </w:tcBorders>
            <w:vAlign w:val="center"/>
          </w:tcPr>
          <w:p w14:paraId="0FC37DF6" w14:textId="77777777" w:rsidR="00ED12A8" w:rsidRDefault="00ED12A8">
            <w:pPr>
              <w:jc w:val="center"/>
              <w:rPr>
                <w:rFonts w:ascii="Times New Roman" w:hAnsi="Times New Roman" w:cs="Times New Roman"/>
                <w:color w:val="000000" w:themeColor="text1"/>
              </w:rPr>
            </w:pPr>
          </w:p>
        </w:tc>
        <w:tc>
          <w:tcPr>
            <w:tcW w:w="1097" w:type="dxa"/>
            <w:tcBorders>
              <w:top w:val="single" w:sz="4" w:space="0" w:color="000000"/>
              <w:left w:val="single" w:sz="4" w:space="0" w:color="auto"/>
              <w:bottom w:val="single" w:sz="4" w:space="0" w:color="auto"/>
              <w:right w:val="single" w:sz="4" w:space="0" w:color="000000"/>
            </w:tcBorders>
            <w:vAlign w:val="center"/>
          </w:tcPr>
          <w:p w14:paraId="59C3F5CC"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60 000</w:t>
            </w:r>
          </w:p>
        </w:tc>
      </w:tr>
      <w:tr w:rsidR="00ED12A8" w14:paraId="7CFF2CFA" w14:textId="77777777">
        <w:trPr>
          <w:gridAfter w:val="1"/>
          <w:wAfter w:w="14" w:type="dxa"/>
          <w:trHeight w:val="137"/>
        </w:trPr>
        <w:tc>
          <w:tcPr>
            <w:tcW w:w="546" w:type="dxa"/>
            <w:vMerge/>
            <w:tcBorders>
              <w:top w:val="single" w:sz="4" w:space="0" w:color="auto"/>
              <w:left w:val="single" w:sz="4" w:space="0" w:color="000000"/>
              <w:right w:val="single" w:sz="4" w:space="0" w:color="000000"/>
            </w:tcBorders>
          </w:tcPr>
          <w:p w14:paraId="5D75D95F"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top w:val="single" w:sz="4" w:space="0" w:color="auto"/>
              <w:left w:val="single" w:sz="4" w:space="0" w:color="000000"/>
              <w:right w:val="single" w:sz="4" w:space="0" w:color="000000"/>
            </w:tcBorders>
          </w:tcPr>
          <w:p w14:paraId="0D20F1DF"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top w:val="single" w:sz="4" w:space="0" w:color="auto"/>
              <w:left w:val="single" w:sz="4" w:space="0" w:color="000000"/>
              <w:right w:val="single" w:sz="4" w:space="0" w:color="000000"/>
            </w:tcBorders>
          </w:tcPr>
          <w:p w14:paraId="43EBC21E"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auto"/>
            </w:tcBorders>
          </w:tcPr>
          <w:p w14:paraId="4682C507"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w:t>
            </w:r>
            <w:r>
              <w:rPr>
                <w:rFonts w:ascii="Times New Roman" w:hAnsi="Times New Roman" w:cs="Times New Roman"/>
                <w:color w:val="000000" w:themeColor="text1"/>
              </w:rPr>
              <w:lastRenderedPageBreak/>
              <w:t xml:space="preserve">Лебяжского муниципального округа Кировской области </w:t>
            </w:r>
          </w:p>
        </w:tc>
        <w:tc>
          <w:tcPr>
            <w:tcW w:w="1276" w:type="dxa"/>
            <w:tcBorders>
              <w:top w:val="single" w:sz="4" w:space="0" w:color="auto"/>
              <w:left w:val="single" w:sz="4" w:space="0" w:color="auto"/>
              <w:bottom w:val="single" w:sz="4" w:space="0" w:color="auto"/>
              <w:right w:val="single" w:sz="4" w:space="0" w:color="000000"/>
            </w:tcBorders>
            <w:vAlign w:val="center"/>
          </w:tcPr>
          <w:p w14:paraId="21CD6600"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60 000</w:t>
            </w:r>
          </w:p>
        </w:tc>
        <w:tc>
          <w:tcPr>
            <w:tcW w:w="1134" w:type="dxa"/>
            <w:tcBorders>
              <w:top w:val="single" w:sz="4" w:space="0" w:color="auto"/>
              <w:left w:val="single" w:sz="4" w:space="0" w:color="000000"/>
              <w:bottom w:val="single" w:sz="4" w:space="0" w:color="auto"/>
              <w:right w:val="single" w:sz="4" w:space="0" w:color="000000"/>
            </w:tcBorders>
            <w:vAlign w:val="center"/>
          </w:tcPr>
          <w:p w14:paraId="5FCEDA46" w14:textId="77777777" w:rsidR="00ED12A8" w:rsidRDefault="00E37A03">
            <w:pPr>
              <w:jc w:val="center"/>
              <w:rPr>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1D98AC30" w14:textId="77777777" w:rsidR="00ED12A8" w:rsidRDefault="00E37A03">
            <w:pPr>
              <w:jc w:val="center"/>
              <w:rPr>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0512717A"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000000"/>
              <w:bottom w:val="single" w:sz="4" w:space="0" w:color="auto"/>
              <w:right w:val="single" w:sz="4" w:space="0" w:color="auto"/>
            </w:tcBorders>
            <w:vAlign w:val="center"/>
          </w:tcPr>
          <w:p w14:paraId="2F98061A" w14:textId="77777777" w:rsidR="00ED12A8" w:rsidRDefault="00ED12A8">
            <w:pPr>
              <w:jc w:val="center"/>
              <w:rPr>
                <w:rFonts w:ascii="Times New Roman" w:hAnsi="Times New Roman" w:cs="Times New Roman"/>
                <w:color w:val="000000" w:themeColor="text1"/>
              </w:rPr>
            </w:pPr>
          </w:p>
        </w:tc>
        <w:tc>
          <w:tcPr>
            <w:tcW w:w="1097" w:type="dxa"/>
            <w:tcBorders>
              <w:top w:val="single" w:sz="4" w:space="0" w:color="auto"/>
              <w:left w:val="single" w:sz="4" w:space="0" w:color="auto"/>
              <w:bottom w:val="single" w:sz="4" w:space="0" w:color="auto"/>
              <w:right w:val="single" w:sz="4" w:space="0" w:color="000000"/>
            </w:tcBorders>
            <w:vAlign w:val="center"/>
          </w:tcPr>
          <w:p w14:paraId="762ED06F"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60 000</w:t>
            </w:r>
          </w:p>
        </w:tc>
      </w:tr>
      <w:tr w:rsidR="00ED12A8" w14:paraId="6CD5F0DE" w14:textId="77777777">
        <w:trPr>
          <w:gridAfter w:val="1"/>
          <w:wAfter w:w="14" w:type="dxa"/>
          <w:trHeight w:val="138"/>
        </w:trPr>
        <w:tc>
          <w:tcPr>
            <w:tcW w:w="546" w:type="dxa"/>
            <w:vMerge/>
            <w:tcBorders>
              <w:left w:val="single" w:sz="4" w:space="0" w:color="000000"/>
              <w:bottom w:val="single" w:sz="4" w:space="0" w:color="auto"/>
              <w:right w:val="single" w:sz="4" w:space="0" w:color="000000"/>
            </w:tcBorders>
          </w:tcPr>
          <w:p w14:paraId="646D805C"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14:paraId="57E227E8"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14:paraId="1A21CAFF"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000000"/>
              <w:right w:val="single" w:sz="4" w:space="0" w:color="auto"/>
            </w:tcBorders>
          </w:tcPr>
          <w:p w14:paraId="1D7558B4"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000000"/>
              <w:right w:val="single" w:sz="4" w:space="0" w:color="000000"/>
            </w:tcBorders>
            <w:vAlign w:val="center"/>
          </w:tcPr>
          <w:p w14:paraId="39D8B07B"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000000"/>
              <w:right w:val="single" w:sz="4" w:space="0" w:color="000000"/>
            </w:tcBorders>
            <w:vAlign w:val="center"/>
          </w:tcPr>
          <w:p w14:paraId="48F73646"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000000"/>
              <w:right w:val="single" w:sz="4" w:space="0" w:color="000000"/>
            </w:tcBorders>
            <w:vAlign w:val="center"/>
          </w:tcPr>
          <w:p w14:paraId="4EEA023B"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000000"/>
              <w:right w:val="single" w:sz="4" w:space="0" w:color="000000"/>
            </w:tcBorders>
            <w:vAlign w:val="center"/>
          </w:tcPr>
          <w:p w14:paraId="0264735E"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000000"/>
              <w:bottom w:val="single" w:sz="4" w:space="0" w:color="000000"/>
              <w:right w:val="single" w:sz="4" w:space="0" w:color="auto"/>
            </w:tcBorders>
            <w:vAlign w:val="center"/>
          </w:tcPr>
          <w:p w14:paraId="62AAA022" w14:textId="77777777" w:rsidR="00ED12A8" w:rsidRDefault="00ED12A8">
            <w:pPr>
              <w:jc w:val="center"/>
              <w:rPr>
                <w:rFonts w:ascii="Times New Roman" w:hAnsi="Times New Roman" w:cs="Times New Roman"/>
                <w:color w:val="000000" w:themeColor="text1"/>
              </w:rPr>
            </w:pPr>
          </w:p>
        </w:tc>
        <w:tc>
          <w:tcPr>
            <w:tcW w:w="1097" w:type="dxa"/>
            <w:tcBorders>
              <w:top w:val="single" w:sz="4" w:space="0" w:color="auto"/>
              <w:left w:val="single" w:sz="4" w:space="0" w:color="auto"/>
              <w:bottom w:val="single" w:sz="4" w:space="0" w:color="000000"/>
              <w:right w:val="single" w:sz="4" w:space="0" w:color="000000"/>
            </w:tcBorders>
            <w:vAlign w:val="center"/>
          </w:tcPr>
          <w:p w14:paraId="46CE2107"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D12A8" w14:paraId="75B49C92" w14:textId="77777777">
        <w:trPr>
          <w:gridAfter w:val="1"/>
          <w:wAfter w:w="14" w:type="dxa"/>
          <w:trHeight w:val="225"/>
        </w:trPr>
        <w:tc>
          <w:tcPr>
            <w:tcW w:w="546" w:type="dxa"/>
            <w:vMerge w:val="restart"/>
            <w:tcBorders>
              <w:top w:val="single" w:sz="4" w:space="0" w:color="auto"/>
              <w:left w:val="single" w:sz="4" w:space="0" w:color="000000"/>
              <w:right w:val="single" w:sz="4" w:space="0" w:color="000000"/>
            </w:tcBorders>
          </w:tcPr>
          <w:p w14:paraId="668660FE" w14:textId="77777777" w:rsidR="00ED12A8" w:rsidRDefault="00E37A03">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1.2</w:t>
            </w:r>
          </w:p>
        </w:tc>
        <w:tc>
          <w:tcPr>
            <w:tcW w:w="1824" w:type="dxa"/>
            <w:vMerge w:val="restart"/>
            <w:tcBorders>
              <w:top w:val="single" w:sz="4" w:space="0" w:color="auto"/>
              <w:left w:val="single" w:sz="4" w:space="0" w:color="000000"/>
              <w:right w:val="single" w:sz="4" w:space="0" w:color="000000"/>
            </w:tcBorders>
          </w:tcPr>
          <w:p w14:paraId="4C43E34A" w14:textId="77777777" w:rsidR="00ED12A8" w:rsidRDefault="00E37A03">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000000"/>
              <w:right w:val="single" w:sz="4" w:space="0" w:color="000000"/>
            </w:tcBorders>
          </w:tcPr>
          <w:p w14:paraId="637360C0"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Ремонт тепловой сети в пгт Лебяжье, Лебяжского района</w:t>
            </w:r>
          </w:p>
        </w:tc>
        <w:tc>
          <w:tcPr>
            <w:tcW w:w="2615" w:type="dxa"/>
            <w:tcBorders>
              <w:top w:val="single" w:sz="4" w:space="0" w:color="000000"/>
              <w:left w:val="single" w:sz="4" w:space="0" w:color="000000"/>
              <w:bottom w:val="single" w:sz="4" w:space="0" w:color="auto"/>
              <w:right w:val="single" w:sz="4" w:space="0" w:color="000000"/>
            </w:tcBorders>
          </w:tcPr>
          <w:p w14:paraId="5C53A1E8"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000000"/>
              <w:left w:val="single" w:sz="4" w:space="0" w:color="000000"/>
              <w:bottom w:val="single" w:sz="4" w:space="0" w:color="auto"/>
              <w:right w:val="single" w:sz="4" w:space="0" w:color="000000"/>
            </w:tcBorders>
            <w:vAlign w:val="center"/>
          </w:tcPr>
          <w:p w14:paraId="0F771A4D"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50 000</w:t>
            </w:r>
          </w:p>
        </w:tc>
        <w:tc>
          <w:tcPr>
            <w:tcW w:w="1134" w:type="dxa"/>
            <w:tcBorders>
              <w:top w:val="single" w:sz="4" w:space="0" w:color="000000"/>
              <w:left w:val="single" w:sz="4" w:space="0" w:color="000000"/>
              <w:bottom w:val="single" w:sz="4" w:space="0" w:color="auto"/>
              <w:right w:val="single" w:sz="4" w:space="0" w:color="000000"/>
            </w:tcBorders>
            <w:vAlign w:val="center"/>
          </w:tcPr>
          <w:p w14:paraId="6738A75B" w14:textId="77777777" w:rsidR="00ED12A8" w:rsidRDefault="00E37A03">
            <w:pPr>
              <w:jc w:val="center"/>
              <w:rPr>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auto"/>
              <w:right w:val="single" w:sz="4" w:space="0" w:color="000000"/>
            </w:tcBorders>
            <w:vAlign w:val="center"/>
          </w:tcPr>
          <w:p w14:paraId="03792E6C" w14:textId="77777777" w:rsidR="00ED12A8" w:rsidRDefault="00E37A03">
            <w:pPr>
              <w:jc w:val="center"/>
              <w:rPr>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auto"/>
              <w:right w:val="single" w:sz="4" w:space="0" w:color="000000"/>
            </w:tcBorders>
            <w:vAlign w:val="center"/>
          </w:tcPr>
          <w:p w14:paraId="5AF688F9"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000000"/>
              <w:left w:val="single" w:sz="4" w:space="0" w:color="000000"/>
              <w:bottom w:val="single" w:sz="4" w:space="0" w:color="auto"/>
              <w:right w:val="single" w:sz="4" w:space="0" w:color="auto"/>
            </w:tcBorders>
            <w:vAlign w:val="center"/>
          </w:tcPr>
          <w:p w14:paraId="3EF1AAF3" w14:textId="77777777" w:rsidR="00ED12A8" w:rsidRDefault="00ED12A8">
            <w:pPr>
              <w:jc w:val="center"/>
              <w:rPr>
                <w:rFonts w:ascii="Times New Roman" w:hAnsi="Times New Roman" w:cs="Times New Roman"/>
                <w:color w:val="000000" w:themeColor="text1"/>
              </w:rPr>
            </w:pPr>
          </w:p>
        </w:tc>
        <w:tc>
          <w:tcPr>
            <w:tcW w:w="1097" w:type="dxa"/>
            <w:tcBorders>
              <w:top w:val="single" w:sz="4" w:space="0" w:color="000000"/>
              <w:left w:val="single" w:sz="4" w:space="0" w:color="auto"/>
              <w:bottom w:val="single" w:sz="4" w:space="0" w:color="auto"/>
              <w:right w:val="single" w:sz="4" w:space="0" w:color="000000"/>
            </w:tcBorders>
            <w:vAlign w:val="center"/>
          </w:tcPr>
          <w:p w14:paraId="5837F4BB"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50 000</w:t>
            </w:r>
          </w:p>
        </w:tc>
      </w:tr>
      <w:tr w:rsidR="00ED12A8" w14:paraId="5A1FE175" w14:textId="77777777">
        <w:trPr>
          <w:gridAfter w:val="1"/>
          <w:wAfter w:w="14" w:type="dxa"/>
          <w:trHeight w:val="152"/>
        </w:trPr>
        <w:tc>
          <w:tcPr>
            <w:tcW w:w="546" w:type="dxa"/>
            <w:vMerge/>
            <w:tcBorders>
              <w:left w:val="single" w:sz="4" w:space="0" w:color="000000"/>
              <w:right w:val="single" w:sz="4" w:space="0" w:color="000000"/>
            </w:tcBorders>
          </w:tcPr>
          <w:p w14:paraId="2CE789CC"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499E1B38"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51871174"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45B56E60"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муниципального округа Кировской области </w:t>
            </w:r>
          </w:p>
        </w:tc>
        <w:tc>
          <w:tcPr>
            <w:tcW w:w="1276" w:type="dxa"/>
            <w:tcBorders>
              <w:top w:val="single" w:sz="4" w:space="0" w:color="auto"/>
              <w:left w:val="single" w:sz="4" w:space="0" w:color="000000"/>
              <w:bottom w:val="single" w:sz="4" w:space="0" w:color="auto"/>
              <w:right w:val="single" w:sz="4" w:space="0" w:color="000000"/>
            </w:tcBorders>
            <w:vAlign w:val="center"/>
          </w:tcPr>
          <w:p w14:paraId="5C582D8B"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50 000</w:t>
            </w:r>
          </w:p>
        </w:tc>
        <w:tc>
          <w:tcPr>
            <w:tcW w:w="1134" w:type="dxa"/>
            <w:tcBorders>
              <w:top w:val="single" w:sz="4" w:space="0" w:color="auto"/>
              <w:left w:val="single" w:sz="4" w:space="0" w:color="000000"/>
              <w:bottom w:val="single" w:sz="4" w:space="0" w:color="auto"/>
              <w:right w:val="single" w:sz="4" w:space="0" w:color="000000"/>
            </w:tcBorders>
            <w:vAlign w:val="center"/>
          </w:tcPr>
          <w:p w14:paraId="3DD81114" w14:textId="77777777" w:rsidR="00ED12A8" w:rsidRDefault="00E37A03">
            <w:pPr>
              <w:jc w:val="center"/>
              <w:rPr>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2513EF1B" w14:textId="77777777" w:rsidR="00ED12A8" w:rsidRDefault="00E37A03">
            <w:pPr>
              <w:jc w:val="center"/>
              <w:rPr>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08C89330"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000000"/>
              <w:bottom w:val="single" w:sz="4" w:space="0" w:color="auto"/>
              <w:right w:val="single" w:sz="4" w:space="0" w:color="auto"/>
            </w:tcBorders>
            <w:vAlign w:val="center"/>
          </w:tcPr>
          <w:p w14:paraId="11C34AA5" w14:textId="77777777" w:rsidR="00ED12A8" w:rsidRDefault="00ED12A8">
            <w:pPr>
              <w:jc w:val="center"/>
              <w:rPr>
                <w:rFonts w:ascii="Times New Roman" w:hAnsi="Times New Roman" w:cs="Times New Roman"/>
                <w:color w:val="000000" w:themeColor="text1"/>
              </w:rPr>
            </w:pPr>
          </w:p>
        </w:tc>
        <w:tc>
          <w:tcPr>
            <w:tcW w:w="1097" w:type="dxa"/>
            <w:tcBorders>
              <w:top w:val="single" w:sz="4" w:space="0" w:color="auto"/>
              <w:left w:val="single" w:sz="4" w:space="0" w:color="auto"/>
              <w:bottom w:val="single" w:sz="4" w:space="0" w:color="auto"/>
              <w:right w:val="single" w:sz="4" w:space="0" w:color="000000"/>
            </w:tcBorders>
            <w:vAlign w:val="center"/>
          </w:tcPr>
          <w:p w14:paraId="0C1343E2"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50 000</w:t>
            </w:r>
          </w:p>
        </w:tc>
      </w:tr>
      <w:tr w:rsidR="00ED12A8" w14:paraId="21CC8FCE" w14:textId="77777777">
        <w:trPr>
          <w:gridAfter w:val="1"/>
          <w:wAfter w:w="14" w:type="dxa"/>
          <w:trHeight w:val="150"/>
        </w:trPr>
        <w:tc>
          <w:tcPr>
            <w:tcW w:w="546" w:type="dxa"/>
            <w:vMerge/>
            <w:tcBorders>
              <w:left w:val="single" w:sz="4" w:space="0" w:color="000000"/>
              <w:bottom w:val="single" w:sz="4" w:space="0" w:color="000000"/>
              <w:right w:val="single" w:sz="4" w:space="0" w:color="000000"/>
            </w:tcBorders>
          </w:tcPr>
          <w:p w14:paraId="141933BA"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000000"/>
              <w:right w:val="single" w:sz="4" w:space="0" w:color="000000"/>
            </w:tcBorders>
          </w:tcPr>
          <w:p w14:paraId="25E22177"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000000"/>
              <w:right w:val="single" w:sz="4" w:space="0" w:color="000000"/>
            </w:tcBorders>
          </w:tcPr>
          <w:p w14:paraId="6F2AA33A"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000000"/>
              <w:right w:val="single" w:sz="4" w:space="0" w:color="000000"/>
            </w:tcBorders>
          </w:tcPr>
          <w:p w14:paraId="51C4CF78"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000000"/>
              <w:bottom w:val="single" w:sz="4" w:space="0" w:color="000000"/>
              <w:right w:val="single" w:sz="4" w:space="0" w:color="000000"/>
            </w:tcBorders>
            <w:vAlign w:val="center"/>
          </w:tcPr>
          <w:p w14:paraId="065821EA"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000000"/>
              <w:right w:val="single" w:sz="4" w:space="0" w:color="000000"/>
            </w:tcBorders>
            <w:vAlign w:val="center"/>
          </w:tcPr>
          <w:p w14:paraId="7E19B006"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000000"/>
              <w:right w:val="single" w:sz="4" w:space="0" w:color="000000"/>
            </w:tcBorders>
            <w:vAlign w:val="center"/>
          </w:tcPr>
          <w:p w14:paraId="3A82C1DA"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000000"/>
              <w:right w:val="single" w:sz="4" w:space="0" w:color="000000"/>
            </w:tcBorders>
            <w:vAlign w:val="center"/>
          </w:tcPr>
          <w:p w14:paraId="4553A2C9"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737" w:type="dxa"/>
            <w:tcBorders>
              <w:top w:val="single" w:sz="4" w:space="0" w:color="auto"/>
              <w:left w:val="single" w:sz="4" w:space="0" w:color="000000"/>
              <w:bottom w:val="single" w:sz="4" w:space="0" w:color="000000"/>
              <w:right w:val="single" w:sz="4" w:space="0" w:color="auto"/>
            </w:tcBorders>
            <w:vAlign w:val="center"/>
          </w:tcPr>
          <w:p w14:paraId="3498C3A6" w14:textId="77777777" w:rsidR="00ED12A8" w:rsidRDefault="00ED12A8">
            <w:pPr>
              <w:jc w:val="center"/>
              <w:rPr>
                <w:rFonts w:ascii="Times New Roman" w:hAnsi="Times New Roman" w:cs="Times New Roman"/>
                <w:color w:val="000000" w:themeColor="text1"/>
              </w:rPr>
            </w:pPr>
          </w:p>
        </w:tc>
        <w:tc>
          <w:tcPr>
            <w:tcW w:w="1210" w:type="dxa"/>
            <w:gridSpan w:val="2"/>
            <w:tcBorders>
              <w:top w:val="single" w:sz="4" w:space="0" w:color="auto"/>
              <w:left w:val="single" w:sz="4" w:space="0" w:color="auto"/>
              <w:bottom w:val="single" w:sz="4" w:space="0" w:color="000000"/>
              <w:right w:val="single" w:sz="4" w:space="0" w:color="000000"/>
            </w:tcBorders>
            <w:vAlign w:val="center"/>
          </w:tcPr>
          <w:p w14:paraId="63968DD8"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D12A8" w14:paraId="2E8B28E6" w14:textId="77777777">
        <w:trPr>
          <w:gridAfter w:val="1"/>
          <w:wAfter w:w="14" w:type="dxa"/>
          <w:trHeight w:val="286"/>
        </w:trPr>
        <w:tc>
          <w:tcPr>
            <w:tcW w:w="546" w:type="dxa"/>
            <w:vMerge w:val="restart"/>
            <w:tcBorders>
              <w:top w:val="single" w:sz="4" w:space="0" w:color="000000"/>
              <w:left w:val="single" w:sz="4" w:space="0" w:color="000000"/>
              <w:right w:val="single" w:sz="4" w:space="0" w:color="000000"/>
            </w:tcBorders>
          </w:tcPr>
          <w:p w14:paraId="3FB5A0BC" w14:textId="77777777" w:rsidR="00ED12A8" w:rsidRDefault="00E37A03">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2.</w:t>
            </w:r>
          </w:p>
        </w:tc>
        <w:tc>
          <w:tcPr>
            <w:tcW w:w="1824" w:type="dxa"/>
            <w:vMerge w:val="restart"/>
            <w:tcBorders>
              <w:top w:val="single" w:sz="4" w:space="0" w:color="000000"/>
              <w:left w:val="single" w:sz="4" w:space="0" w:color="000000"/>
              <w:right w:val="single" w:sz="4" w:space="0" w:color="000000"/>
            </w:tcBorders>
          </w:tcPr>
          <w:p w14:paraId="35E43067" w14:textId="77777777" w:rsidR="00ED12A8" w:rsidRDefault="00E37A03">
            <w:pPr>
              <w:spacing w:after="40" w:line="276" w:lineRule="auto"/>
              <w:ind w:left="2"/>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000000"/>
              <w:left w:val="single" w:sz="4" w:space="0" w:color="000000"/>
              <w:right w:val="single" w:sz="4" w:space="0" w:color="000000"/>
            </w:tcBorders>
          </w:tcPr>
          <w:p w14:paraId="0E21ACAC"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Модернизация и капитальный ремонт объектов водоснабжения</w:t>
            </w:r>
          </w:p>
        </w:tc>
        <w:tc>
          <w:tcPr>
            <w:tcW w:w="2615" w:type="dxa"/>
            <w:tcBorders>
              <w:top w:val="single" w:sz="4" w:space="0" w:color="000000"/>
              <w:left w:val="single" w:sz="4" w:space="0" w:color="000000"/>
              <w:bottom w:val="single" w:sz="4" w:space="0" w:color="000000"/>
              <w:right w:val="single" w:sz="4" w:space="0" w:color="000000"/>
            </w:tcBorders>
          </w:tcPr>
          <w:p w14:paraId="3CEA0060"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000000"/>
              <w:left w:val="single" w:sz="4" w:space="0" w:color="000000"/>
              <w:bottom w:val="single" w:sz="4" w:space="0" w:color="000000"/>
              <w:right w:val="single" w:sz="4" w:space="0" w:color="000000"/>
            </w:tcBorders>
            <w:vAlign w:val="center"/>
          </w:tcPr>
          <w:p w14:paraId="781D3E0F"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445 646</w:t>
            </w:r>
          </w:p>
        </w:tc>
        <w:tc>
          <w:tcPr>
            <w:tcW w:w="1134" w:type="dxa"/>
            <w:tcBorders>
              <w:top w:val="single" w:sz="4" w:space="0" w:color="000000"/>
              <w:left w:val="single" w:sz="4" w:space="0" w:color="000000"/>
              <w:bottom w:val="single" w:sz="4" w:space="0" w:color="000000"/>
              <w:right w:val="single" w:sz="4" w:space="0" w:color="000000"/>
            </w:tcBorders>
            <w:vAlign w:val="center"/>
          </w:tcPr>
          <w:p w14:paraId="14E2C7D4"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5B18C597"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606106D3"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737" w:type="dxa"/>
            <w:tcBorders>
              <w:top w:val="single" w:sz="4" w:space="0" w:color="000000"/>
              <w:left w:val="single" w:sz="4" w:space="0" w:color="000000"/>
              <w:bottom w:val="single" w:sz="4" w:space="0" w:color="000000"/>
              <w:right w:val="single" w:sz="4" w:space="0" w:color="auto"/>
            </w:tcBorders>
            <w:vAlign w:val="center"/>
          </w:tcPr>
          <w:p w14:paraId="054FA5BF" w14:textId="77777777" w:rsidR="00ED12A8" w:rsidRDefault="00ED12A8">
            <w:pPr>
              <w:jc w:val="center"/>
              <w:rPr>
                <w:rFonts w:ascii="Times New Roman" w:hAnsi="Times New Roman" w:cs="Times New Roman"/>
                <w:color w:val="000000" w:themeColor="text1"/>
              </w:rPr>
            </w:pPr>
          </w:p>
        </w:tc>
        <w:tc>
          <w:tcPr>
            <w:tcW w:w="1210" w:type="dxa"/>
            <w:gridSpan w:val="2"/>
            <w:tcBorders>
              <w:top w:val="single" w:sz="4" w:space="0" w:color="000000"/>
              <w:left w:val="single" w:sz="4" w:space="0" w:color="auto"/>
              <w:bottom w:val="single" w:sz="4" w:space="0" w:color="000000"/>
              <w:right w:val="single" w:sz="4" w:space="0" w:color="000000"/>
            </w:tcBorders>
            <w:vAlign w:val="center"/>
          </w:tcPr>
          <w:p w14:paraId="5B9642BD"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445 646</w:t>
            </w:r>
          </w:p>
        </w:tc>
      </w:tr>
      <w:tr w:rsidR="00ED12A8" w14:paraId="31DDC59C" w14:textId="77777777">
        <w:trPr>
          <w:gridAfter w:val="1"/>
          <w:wAfter w:w="14" w:type="dxa"/>
          <w:trHeight w:val="415"/>
        </w:trPr>
        <w:tc>
          <w:tcPr>
            <w:tcW w:w="546" w:type="dxa"/>
            <w:vMerge/>
            <w:tcBorders>
              <w:left w:val="single" w:sz="4" w:space="0" w:color="000000"/>
              <w:right w:val="single" w:sz="4" w:space="0" w:color="000000"/>
            </w:tcBorders>
          </w:tcPr>
          <w:p w14:paraId="2BACCA09"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1ECF83E1"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1A030297"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bottom w:val="single" w:sz="4" w:space="0" w:color="000000"/>
              <w:right w:val="single" w:sz="4" w:space="0" w:color="000000"/>
            </w:tcBorders>
          </w:tcPr>
          <w:p w14:paraId="00872903"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муниципального округа Кировской области </w:t>
            </w:r>
          </w:p>
        </w:tc>
        <w:tc>
          <w:tcPr>
            <w:tcW w:w="1276" w:type="dxa"/>
            <w:tcBorders>
              <w:top w:val="single" w:sz="4" w:space="0" w:color="000000"/>
              <w:left w:val="single" w:sz="4" w:space="0" w:color="000000"/>
              <w:bottom w:val="single" w:sz="4" w:space="0" w:color="000000"/>
              <w:right w:val="single" w:sz="4" w:space="0" w:color="000000"/>
            </w:tcBorders>
            <w:vAlign w:val="center"/>
          </w:tcPr>
          <w:p w14:paraId="5C3CF682"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445 646</w:t>
            </w:r>
          </w:p>
        </w:tc>
        <w:tc>
          <w:tcPr>
            <w:tcW w:w="1134" w:type="dxa"/>
            <w:tcBorders>
              <w:top w:val="single" w:sz="4" w:space="0" w:color="000000"/>
              <w:left w:val="single" w:sz="4" w:space="0" w:color="000000"/>
              <w:bottom w:val="single" w:sz="4" w:space="0" w:color="000000"/>
              <w:right w:val="single" w:sz="4" w:space="0" w:color="000000"/>
            </w:tcBorders>
            <w:vAlign w:val="center"/>
          </w:tcPr>
          <w:p w14:paraId="29C9CFB1"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3E317EE9"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0BDE80AC"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737" w:type="dxa"/>
            <w:tcBorders>
              <w:top w:val="single" w:sz="4" w:space="0" w:color="000000"/>
              <w:left w:val="single" w:sz="4" w:space="0" w:color="000000"/>
              <w:bottom w:val="single" w:sz="4" w:space="0" w:color="000000"/>
              <w:right w:val="single" w:sz="4" w:space="0" w:color="auto"/>
            </w:tcBorders>
            <w:vAlign w:val="center"/>
          </w:tcPr>
          <w:p w14:paraId="71FAF9A8" w14:textId="77777777" w:rsidR="00ED12A8" w:rsidRDefault="00ED12A8">
            <w:pPr>
              <w:jc w:val="center"/>
              <w:rPr>
                <w:rFonts w:ascii="Times New Roman" w:hAnsi="Times New Roman" w:cs="Times New Roman"/>
                <w:color w:val="000000" w:themeColor="text1"/>
              </w:rPr>
            </w:pPr>
          </w:p>
        </w:tc>
        <w:tc>
          <w:tcPr>
            <w:tcW w:w="1210" w:type="dxa"/>
            <w:gridSpan w:val="2"/>
            <w:tcBorders>
              <w:top w:val="single" w:sz="4" w:space="0" w:color="000000"/>
              <w:left w:val="single" w:sz="4" w:space="0" w:color="auto"/>
              <w:bottom w:val="single" w:sz="4" w:space="0" w:color="000000"/>
              <w:right w:val="single" w:sz="4" w:space="0" w:color="000000"/>
            </w:tcBorders>
            <w:vAlign w:val="center"/>
          </w:tcPr>
          <w:p w14:paraId="4448A48E"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445 646</w:t>
            </w:r>
          </w:p>
        </w:tc>
      </w:tr>
      <w:tr w:rsidR="00ED12A8" w14:paraId="44B95E87" w14:textId="77777777" w:rsidTr="0062297F">
        <w:trPr>
          <w:gridAfter w:val="1"/>
          <w:wAfter w:w="14" w:type="dxa"/>
          <w:trHeight w:val="212"/>
        </w:trPr>
        <w:tc>
          <w:tcPr>
            <w:tcW w:w="546" w:type="dxa"/>
            <w:vMerge/>
            <w:tcBorders>
              <w:left w:val="single" w:sz="4" w:space="0" w:color="000000"/>
              <w:bottom w:val="single" w:sz="4" w:space="0" w:color="000000"/>
              <w:right w:val="single" w:sz="4" w:space="0" w:color="000000"/>
            </w:tcBorders>
          </w:tcPr>
          <w:p w14:paraId="23F2CC56"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000000"/>
              <w:right w:val="single" w:sz="4" w:space="0" w:color="000000"/>
            </w:tcBorders>
          </w:tcPr>
          <w:p w14:paraId="3495D0D7"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000000"/>
              <w:right w:val="single" w:sz="4" w:space="0" w:color="000000"/>
            </w:tcBorders>
          </w:tcPr>
          <w:p w14:paraId="72799A86"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bottom w:val="single" w:sz="4" w:space="0" w:color="000000"/>
              <w:right w:val="single" w:sz="4" w:space="0" w:color="000000"/>
            </w:tcBorders>
          </w:tcPr>
          <w:p w14:paraId="3E29FF64"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000000"/>
              <w:left w:val="single" w:sz="4" w:space="0" w:color="000000"/>
              <w:bottom w:val="single" w:sz="4" w:space="0" w:color="000000"/>
              <w:right w:val="single" w:sz="4" w:space="0" w:color="000000"/>
            </w:tcBorders>
            <w:vAlign w:val="center"/>
          </w:tcPr>
          <w:p w14:paraId="6C376AC7"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25085120"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4B1D03C7"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3326CA40"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737" w:type="dxa"/>
            <w:tcBorders>
              <w:top w:val="single" w:sz="4" w:space="0" w:color="000000"/>
              <w:left w:val="single" w:sz="4" w:space="0" w:color="000000"/>
              <w:bottom w:val="single" w:sz="4" w:space="0" w:color="000000"/>
              <w:right w:val="single" w:sz="4" w:space="0" w:color="auto"/>
            </w:tcBorders>
            <w:vAlign w:val="center"/>
          </w:tcPr>
          <w:p w14:paraId="7229D4BC" w14:textId="77777777" w:rsidR="00ED12A8" w:rsidRDefault="00ED12A8">
            <w:pPr>
              <w:jc w:val="center"/>
              <w:rPr>
                <w:rFonts w:ascii="Times New Roman" w:hAnsi="Times New Roman" w:cs="Times New Roman"/>
                <w:color w:val="000000" w:themeColor="text1"/>
              </w:rPr>
            </w:pPr>
          </w:p>
        </w:tc>
        <w:tc>
          <w:tcPr>
            <w:tcW w:w="1210" w:type="dxa"/>
            <w:gridSpan w:val="2"/>
            <w:tcBorders>
              <w:top w:val="single" w:sz="4" w:space="0" w:color="000000"/>
              <w:left w:val="single" w:sz="4" w:space="0" w:color="auto"/>
              <w:bottom w:val="single" w:sz="4" w:space="0" w:color="000000"/>
              <w:right w:val="single" w:sz="4" w:space="0" w:color="000000"/>
            </w:tcBorders>
            <w:vAlign w:val="center"/>
          </w:tcPr>
          <w:p w14:paraId="49D3282F"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D12A8" w14:paraId="2C0170BD" w14:textId="77777777" w:rsidTr="0062297F">
        <w:trPr>
          <w:gridAfter w:val="1"/>
          <w:wAfter w:w="14" w:type="dxa"/>
          <w:trHeight w:val="117"/>
        </w:trPr>
        <w:tc>
          <w:tcPr>
            <w:tcW w:w="546" w:type="dxa"/>
            <w:vMerge w:val="restart"/>
            <w:tcBorders>
              <w:left w:val="single" w:sz="4" w:space="0" w:color="000000"/>
              <w:right w:val="single" w:sz="4" w:space="0" w:color="000000"/>
            </w:tcBorders>
          </w:tcPr>
          <w:p w14:paraId="166C3783" w14:textId="77777777" w:rsidR="00ED12A8" w:rsidRDefault="00E37A03">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2.1</w:t>
            </w:r>
          </w:p>
        </w:tc>
        <w:tc>
          <w:tcPr>
            <w:tcW w:w="1824" w:type="dxa"/>
            <w:vMerge w:val="restart"/>
            <w:tcBorders>
              <w:left w:val="single" w:sz="4" w:space="0" w:color="000000"/>
              <w:right w:val="single" w:sz="4" w:space="0" w:color="000000"/>
            </w:tcBorders>
          </w:tcPr>
          <w:p w14:paraId="509A6798" w14:textId="77777777" w:rsidR="00ED12A8" w:rsidRDefault="00E37A03">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left w:val="single" w:sz="4" w:space="0" w:color="000000"/>
              <w:right w:val="single" w:sz="4" w:space="0" w:color="000000"/>
            </w:tcBorders>
          </w:tcPr>
          <w:p w14:paraId="4E85053D"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Выполнение работ по ремонту водопровода в д. </w:t>
            </w:r>
            <w:proofErr w:type="spellStart"/>
            <w:r>
              <w:rPr>
                <w:rFonts w:ascii="Times New Roman" w:hAnsi="Times New Roman" w:cs="Times New Roman"/>
                <w:color w:val="000000" w:themeColor="text1"/>
              </w:rPr>
              <w:t>Индыгойка</w:t>
            </w:r>
            <w:proofErr w:type="spellEnd"/>
          </w:p>
          <w:p w14:paraId="6026D8E3"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bottom w:val="single" w:sz="4" w:space="0" w:color="000000"/>
              <w:right w:val="single" w:sz="4" w:space="0" w:color="000000"/>
            </w:tcBorders>
          </w:tcPr>
          <w:p w14:paraId="4D5B739A"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000000"/>
              <w:left w:val="single" w:sz="4" w:space="0" w:color="000000"/>
              <w:bottom w:val="single" w:sz="4" w:space="0" w:color="000000"/>
              <w:right w:val="single" w:sz="4" w:space="0" w:color="000000"/>
            </w:tcBorders>
            <w:vAlign w:val="center"/>
          </w:tcPr>
          <w:p w14:paraId="486EAD71"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120 000</w:t>
            </w:r>
          </w:p>
        </w:tc>
        <w:tc>
          <w:tcPr>
            <w:tcW w:w="1134" w:type="dxa"/>
            <w:tcBorders>
              <w:top w:val="single" w:sz="4" w:space="0" w:color="000000"/>
              <w:left w:val="single" w:sz="4" w:space="0" w:color="000000"/>
              <w:bottom w:val="single" w:sz="4" w:space="0" w:color="000000"/>
              <w:right w:val="single" w:sz="4" w:space="0" w:color="000000"/>
            </w:tcBorders>
            <w:vAlign w:val="center"/>
          </w:tcPr>
          <w:p w14:paraId="5900A15D"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083B5A69"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680817A7"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737" w:type="dxa"/>
            <w:tcBorders>
              <w:top w:val="single" w:sz="4" w:space="0" w:color="000000"/>
              <w:left w:val="single" w:sz="4" w:space="0" w:color="000000"/>
              <w:bottom w:val="single" w:sz="4" w:space="0" w:color="000000"/>
              <w:right w:val="single" w:sz="4" w:space="0" w:color="auto"/>
            </w:tcBorders>
            <w:vAlign w:val="center"/>
          </w:tcPr>
          <w:p w14:paraId="198053A3" w14:textId="77777777" w:rsidR="00ED12A8" w:rsidRDefault="00ED12A8">
            <w:pPr>
              <w:jc w:val="center"/>
              <w:rPr>
                <w:rFonts w:ascii="Times New Roman" w:hAnsi="Times New Roman" w:cs="Times New Roman"/>
                <w:color w:val="000000" w:themeColor="text1"/>
              </w:rPr>
            </w:pPr>
          </w:p>
        </w:tc>
        <w:tc>
          <w:tcPr>
            <w:tcW w:w="1210" w:type="dxa"/>
            <w:gridSpan w:val="2"/>
            <w:tcBorders>
              <w:top w:val="single" w:sz="4" w:space="0" w:color="000000"/>
              <w:left w:val="single" w:sz="4" w:space="0" w:color="auto"/>
              <w:bottom w:val="single" w:sz="4" w:space="0" w:color="000000"/>
              <w:right w:val="single" w:sz="4" w:space="0" w:color="000000"/>
            </w:tcBorders>
            <w:vAlign w:val="center"/>
          </w:tcPr>
          <w:p w14:paraId="6B155241"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120 000</w:t>
            </w:r>
          </w:p>
        </w:tc>
      </w:tr>
      <w:tr w:rsidR="00ED12A8" w14:paraId="023D6AD9" w14:textId="77777777">
        <w:trPr>
          <w:gridAfter w:val="1"/>
          <w:wAfter w:w="14" w:type="dxa"/>
          <w:trHeight w:val="358"/>
        </w:trPr>
        <w:tc>
          <w:tcPr>
            <w:tcW w:w="546" w:type="dxa"/>
            <w:vMerge/>
            <w:tcBorders>
              <w:left w:val="single" w:sz="4" w:space="0" w:color="000000"/>
              <w:right w:val="single" w:sz="4" w:space="0" w:color="000000"/>
            </w:tcBorders>
          </w:tcPr>
          <w:p w14:paraId="4E4ED681"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4187F685"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18091620"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bottom w:val="single" w:sz="4" w:space="0" w:color="000000"/>
              <w:right w:val="single" w:sz="4" w:space="0" w:color="000000"/>
            </w:tcBorders>
          </w:tcPr>
          <w:p w14:paraId="2FA279E1"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муниципального округа Кировской области </w:t>
            </w:r>
          </w:p>
        </w:tc>
        <w:tc>
          <w:tcPr>
            <w:tcW w:w="1276" w:type="dxa"/>
            <w:tcBorders>
              <w:top w:val="single" w:sz="4" w:space="0" w:color="000000"/>
              <w:left w:val="single" w:sz="4" w:space="0" w:color="000000"/>
              <w:bottom w:val="single" w:sz="4" w:space="0" w:color="000000"/>
              <w:right w:val="single" w:sz="4" w:space="0" w:color="000000"/>
            </w:tcBorders>
            <w:vAlign w:val="center"/>
          </w:tcPr>
          <w:p w14:paraId="072A85AF"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120 000</w:t>
            </w:r>
          </w:p>
        </w:tc>
        <w:tc>
          <w:tcPr>
            <w:tcW w:w="1134" w:type="dxa"/>
            <w:tcBorders>
              <w:top w:val="single" w:sz="4" w:space="0" w:color="000000"/>
              <w:left w:val="single" w:sz="4" w:space="0" w:color="000000"/>
              <w:bottom w:val="single" w:sz="4" w:space="0" w:color="000000"/>
              <w:right w:val="single" w:sz="4" w:space="0" w:color="000000"/>
            </w:tcBorders>
            <w:vAlign w:val="center"/>
          </w:tcPr>
          <w:p w14:paraId="05572EFE"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7CB28463"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678DBA0E"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737" w:type="dxa"/>
            <w:tcBorders>
              <w:top w:val="single" w:sz="4" w:space="0" w:color="000000"/>
              <w:left w:val="single" w:sz="4" w:space="0" w:color="000000"/>
              <w:bottom w:val="single" w:sz="4" w:space="0" w:color="000000"/>
              <w:right w:val="single" w:sz="4" w:space="0" w:color="auto"/>
            </w:tcBorders>
            <w:vAlign w:val="center"/>
          </w:tcPr>
          <w:p w14:paraId="4327A119" w14:textId="77777777" w:rsidR="00ED12A8" w:rsidRDefault="00ED12A8">
            <w:pPr>
              <w:jc w:val="center"/>
              <w:rPr>
                <w:rFonts w:ascii="Times New Roman" w:hAnsi="Times New Roman" w:cs="Times New Roman"/>
                <w:color w:val="000000" w:themeColor="text1"/>
              </w:rPr>
            </w:pPr>
          </w:p>
        </w:tc>
        <w:tc>
          <w:tcPr>
            <w:tcW w:w="1210" w:type="dxa"/>
            <w:gridSpan w:val="2"/>
            <w:tcBorders>
              <w:top w:val="single" w:sz="4" w:space="0" w:color="000000"/>
              <w:left w:val="single" w:sz="4" w:space="0" w:color="auto"/>
              <w:bottom w:val="single" w:sz="4" w:space="0" w:color="000000"/>
              <w:right w:val="single" w:sz="4" w:space="0" w:color="000000"/>
            </w:tcBorders>
            <w:vAlign w:val="center"/>
          </w:tcPr>
          <w:p w14:paraId="625C1924"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120 000</w:t>
            </w:r>
          </w:p>
        </w:tc>
      </w:tr>
      <w:tr w:rsidR="00ED12A8" w14:paraId="2EC77EC3" w14:textId="77777777" w:rsidTr="0062297F">
        <w:trPr>
          <w:gridAfter w:val="1"/>
          <w:wAfter w:w="14" w:type="dxa"/>
          <w:trHeight w:val="134"/>
        </w:trPr>
        <w:tc>
          <w:tcPr>
            <w:tcW w:w="546" w:type="dxa"/>
            <w:vMerge/>
            <w:tcBorders>
              <w:left w:val="single" w:sz="4" w:space="0" w:color="000000"/>
              <w:bottom w:val="single" w:sz="4" w:space="0" w:color="000000"/>
              <w:right w:val="single" w:sz="4" w:space="0" w:color="000000"/>
            </w:tcBorders>
          </w:tcPr>
          <w:p w14:paraId="0938C879"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000000"/>
              <w:right w:val="single" w:sz="4" w:space="0" w:color="000000"/>
            </w:tcBorders>
          </w:tcPr>
          <w:p w14:paraId="626F81EE"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000000"/>
              <w:right w:val="single" w:sz="4" w:space="0" w:color="000000"/>
            </w:tcBorders>
          </w:tcPr>
          <w:p w14:paraId="6AD86C3A"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bottom w:val="single" w:sz="4" w:space="0" w:color="000000"/>
              <w:right w:val="single" w:sz="4" w:space="0" w:color="000000"/>
            </w:tcBorders>
          </w:tcPr>
          <w:p w14:paraId="0BBCE9C1"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000000"/>
              <w:left w:val="single" w:sz="4" w:space="0" w:color="000000"/>
              <w:bottom w:val="single" w:sz="4" w:space="0" w:color="000000"/>
              <w:right w:val="single" w:sz="4" w:space="0" w:color="000000"/>
            </w:tcBorders>
            <w:vAlign w:val="center"/>
          </w:tcPr>
          <w:p w14:paraId="69604E2D"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2EA415FA"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67EBD46F"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5D41A481"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737" w:type="dxa"/>
            <w:tcBorders>
              <w:top w:val="single" w:sz="4" w:space="0" w:color="000000"/>
              <w:left w:val="single" w:sz="4" w:space="0" w:color="000000"/>
              <w:bottom w:val="single" w:sz="4" w:space="0" w:color="000000"/>
              <w:right w:val="single" w:sz="4" w:space="0" w:color="auto"/>
            </w:tcBorders>
            <w:vAlign w:val="center"/>
          </w:tcPr>
          <w:p w14:paraId="3A50BE35" w14:textId="77777777" w:rsidR="00ED12A8" w:rsidRDefault="00ED12A8">
            <w:pPr>
              <w:jc w:val="center"/>
              <w:rPr>
                <w:rFonts w:ascii="Times New Roman" w:hAnsi="Times New Roman" w:cs="Times New Roman"/>
                <w:color w:val="000000" w:themeColor="text1"/>
              </w:rPr>
            </w:pPr>
          </w:p>
        </w:tc>
        <w:tc>
          <w:tcPr>
            <w:tcW w:w="1210" w:type="dxa"/>
            <w:gridSpan w:val="2"/>
            <w:tcBorders>
              <w:top w:val="single" w:sz="4" w:space="0" w:color="000000"/>
              <w:left w:val="single" w:sz="4" w:space="0" w:color="auto"/>
              <w:bottom w:val="single" w:sz="4" w:space="0" w:color="000000"/>
              <w:right w:val="single" w:sz="4" w:space="0" w:color="000000"/>
            </w:tcBorders>
            <w:vAlign w:val="center"/>
          </w:tcPr>
          <w:p w14:paraId="469DCCD2"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D12A8" w14:paraId="08E38996" w14:textId="77777777">
        <w:trPr>
          <w:gridAfter w:val="1"/>
          <w:wAfter w:w="14" w:type="dxa"/>
          <w:trHeight w:val="208"/>
        </w:trPr>
        <w:tc>
          <w:tcPr>
            <w:tcW w:w="546" w:type="dxa"/>
            <w:vMerge w:val="restart"/>
            <w:tcBorders>
              <w:left w:val="single" w:sz="4" w:space="0" w:color="000000"/>
              <w:right w:val="single" w:sz="4" w:space="0" w:color="000000"/>
            </w:tcBorders>
          </w:tcPr>
          <w:p w14:paraId="3656DCF3" w14:textId="77777777" w:rsidR="00ED12A8" w:rsidRDefault="00E37A03">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2.2</w:t>
            </w:r>
          </w:p>
        </w:tc>
        <w:tc>
          <w:tcPr>
            <w:tcW w:w="1824" w:type="dxa"/>
            <w:vMerge w:val="restart"/>
            <w:tcBorders>
              <w:left w:val="single" w:sz="4" w:space="0" w:color="000000"/>
              <w:right w:val="single" w:sz="4" w:space="0" w:color="000000"/>
            </w:tcBorders>
          </w:tcPr>
          <w:p w14:paraId="3D673583" w14:textId="77777777" w:rsidR="00ED12A8" w:rsidRDefault="00E37A03">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left w:val="single" w:sz="4" w:space="0" w:color="000000"/>
              <w:right w:val="single" w:sz="4" w:space="0" w:color="000000"/>
            </w:tcBorders>
          </w:tcPr>
          <w:p w14:paraId="3B7CB742"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Выполнение работ по ремонту водопроводов</w:t>
            </w:r>
          </w:p>
          <w:p w14:paraId="3A8F428F"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bottom w:val="single" w:sz="4" w:space="0" w:color="auto"/>
              <w:right w:val="single" w:sz="4" w:space="0" w:color="000000"/>
            </w:tcBorders>
          </w:tcPr>
          <w:p w14:paraId="24F92ACA"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000000"/>
              <w:left w:val="single" w:sz="4" w:space="0" w:color="000000"/>
              <w:bottom w:val="single" w:sz="4" w:space="0" w:color="auto"/>
              <w:right w:val="single" w:sz="4" w:space="0" w:color="auto"/>
            </w:tcBorders>
            <w:vAlign w:val="center"/>
          </w:tcPr>
          <w:p w14:paraId="05EB3BC3"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325 646</w:t>
            </w:r>
          </w:p>
        </w:tc>
        <w:tc>
          <w:tcPr>
            <w:tcW w:w="1134" w:type="dxa"/>
            <w:tcBorders>
              <w:top w:val="single" w:sz="4" w:space="0" w:color="000000"/>
              <w:left w:val="single" w:sz="4" w:space="0" w:color="auto"/>
              <w:bottom w:val="single" w:sz="4" w:space="0" w:color="auto"/>
              <w:right w:val="single" w:sz="4" w:space="0" w:color="000000"/>
            </w:tcBorders>
            <w:vAlign w:val="center"/>
          </w:tcPr>
          <w:p w14:paraId="2C605A0B"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auto"/>
              <w:right w:val="single" w:sz="4" w:space="0" w:color="000000"/>
            </w:tcBorders>
            <w:vAlign w:val="center"/>
          </w:tcPr>
          <w:p w14:paraId="076B264D"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auto"/>
              <w:right w:val="single" w:sz="4" w:space="0" w:color="000000"/>
            </w:tcBorders>
            <w:vAlign w:val="center"/>
          </w:tcPr>
          <w:p w14:paraId="34A90455"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737" w:type="dxa"/>
            <w:tcBorders>
              <w:top w:val="single" w:sz="4" w:space="0" w:color="000000"/>
              <w:left w:val="single" w:sz="4" w:space="0" w:color="000000"/>
              <w:bottom w:val="single" w:sz="4" w:space="0" w:color="auto"/>
              <w:right w:val="single" w:sz="4" w:space="0" w:color="auto"/>
            </w:tcBorders>
            <w:vAlign w:val="center"/>
          </w:tcPr>
          <w:p w14:paraId="5317F8BC" w14:textId="77777777" w:rsidR="00ED12A8" w:rsidRDefault="00ED12A8">
            <w:pPr>
              <w:jc w:val="center"/>
              <w:rPr>
                <w:rFonts w:ascii="Times New Roman" w:hAnsi="Times New Roman" w:cs="Times New Roman"/>
                <w:color w:val="000000" w:themeColor="text1"/>
              </w:rPr>
            </w:pPr>
          </w:p>
        </w:tc>
        <w:tc>
          <w:tcPr>
            <w:tcW w:w="1210" w:type="dxa"/>
            <w:gridSpan w:val="2"/>
            <w:tcBorders>
              <w:top w:val="single" w:sz="4" w:space="0" w:color="000000"/>
              <w:left w:val="single" w:sz="4" w:space="0" w:color="auto"/>
              <w:bottom w:val="single" w:sz="4" w:space="0" w:color="auto"/>
              <w:right w:val="single" w:sz="4" w:space="0" w:color="000000"/>
            </w:tcBorders>
            <w:vAlign w:val="center"/>
          </w:tcPr>
          <w:p w14:paraId="59AE258D"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325 646</w:t>
            </w:r>
          </w:p>
        </w:tc>
      </w:tr>
      <w:tr w:rsidR="00ED12A8" w14:paraId="62BF48BD" w14:textId="77777777">
        <w:trPr>
          <w:gridAfter w:val="1"/>
          <w:wAfter w:w="14" w:type="dxa"/>
          <w:trHeight w:val="375"/>
        </w:trPr>
        <w:tc>
          <w:tcPr>
            <w:tcW w:w="546" w:type="dxa"/>
            <w:vMerge/>
            <w:tcBorders>
              <w:left w:val="single" w:sz="4" w:space="0" w:color="000000"/>
              <w:right w:val="single" w:sz="4" w:space="0" w:color="000000"/>
            </w:tcBorders>
          </w:tcPr>
          <w:p w14:paraId="1C220088"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5F7B2E5B"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13AE47CE"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20056F26"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w:t>
            </w:r>
            <w:r>
              <w:rPr>
                <w:rFonts w:ascii="Times New Roman" w:hAnsi="Times New Roman" w:cs="Times New Roman"/>
                <w:color w:val="000000" w:themeColor="text1"/>
              </w:rPr>
              <w:lastRenderedPageBreak/>
              <w:t xml:space="preserve">Лебяжского муниципального округа Кировской области </w:t>
            </w:r>
          </w:p>
        </w:tc>
        <w:tc>
          <w:tcPr>
            <w:tcW w:w="1276" w:type="dxa"/>
            <w:tcBorders>
              <w:top w:val="single" w:sz="4" w:space="0" w:color="auto"/>
              <w:left w:val="single" w:sz="4" w:space="0" w:color="000000"/>
              <w:bottom w:val="single" w:sz="4" w:space="0" w:color="auto"/>
              <w:right w:val="single" w:sz="4" w:space="0" w:color="000000"/>
            </w:tcBorders>
            <w:vAlign w:val="center"/>
          </w:tcPr>
          <w:p w14:paraId="0B85B8F5"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325 646</w:t>
            </w:r>
          </w:p>
        </w:tc>
        <w:tc>
          <w:tcPr>
            <w:tcW w:w="1134" w:type="dxa"/>
            <w:tcBorders>
              <w:top w:val="single" w:sz="4" w:space="0" w:color="auto"/>
              <w:left w:val="single" w:sz="4" w:space="0" w:color="000000"/>
              <w:bottom w:val="single" w:sz="4" w:space="0" w:color="auto"/>
              <w:right w:val="single" w:sz="4" w:space="0" w:color="000000"/>
            </w:tcBorders>
            <w:vAlign w:val="center"/>
          </w:tcPr>
          <w:p w14:paraId="241552AB"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61111E6B"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68C8E6D4"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737" w:type="dxa"/>
            <w:tcBorders>
              <w:top w:val="single" w:sz="4" w:space="0" w:color="auto"/>
              <w:left w:val="single" w:sz="4" w:space="0" w:color="000000"/>
              <w:bottom w:val="single" w:sz="4" w:space="0" w:color="auto"/>
              <w:right w:val="single" w:sz="4" w:space="0" w:color="auto"/>
            </w:tcBorders>
            <w:vAlign w:val="center"/>
          </w:tcPr>
          <w:p w14:paraId="7E4C4BCC" w14:textId="77777777" w:rsidR="00ED12A8" w:rsidRDefault="00ED12A8">
            <w:pPr>
              <w:jc w:val="center"/>
              <w:rPr>
                <w:rFonts w:ascii="Times New Roman" w:hAnsi="Times New Roman" w:cs="Times New Roman"/>
                <w:color w:val="000000" w:themeColor="text1"/>
              </w:rPr>
            </w:pPr>
          </w:p>
        </w:tc>
        <w:tc>
          <w:tcPr>
            <w:tcW w:w="1210" w:type="dxa"/>
            <w:gridSpan w:val="2"/>
            <w:tcBorders>
              <w:top w:val="single" w:sz="4" w:space="0" w:color="auto"/>
              <w:left w:val="single" w:sz="4" w:space="0" w:color="auto"/>
              <w:bottom w:val="single" w:sz="4" w:space="0" w:color="auto"/>
              <w:right w:val="single" w:sz="4" w:space="0" w:color="000000"/>
            </w:tcBorders>
            <w:vAlign w:val="center"/>
          </w:tcPr>
          <w:p w14:paraId="5004C9D1"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325 646</w:t>
            </w:r>
          </w:p>
        </w:tc>
      </w:tr>
      <w:tr w:rsidR="00ED12A8" w14:paraId="17F290F3" w14:textId="77777777">
        <w:trPr>
          <w:gridAfter w:val="1"/>
          <w:wAfter w:w="14" w:type="dxa"/>
          <w:trHeight w:val="266"/>
        </w:trPr>
        <w:tc>
          <w:tcPr>
            <w:tcW w:w="546" w:type="dxa"/>
            <w:vMerge/>
            <w:tcBorders>
              <w:left w:val="single" w:sz="4" w:space="0" w:color="000000"/>
              <w:bottom w:val="single" w:sz="4" w:space="0" w:color="000000"/>
              <w:right w:val="single" w:sz="4" w:space="0" w:color="000000"/>
            </w:tcBorders>
          </w:tcPr>
          <w:p w14:paraId="5F56777D"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000000"/>
              <w:right w:val="single" w:sz="4" w:space="0" w:color="000000"/>
            </w:tcBorders>
          </w:tcPr>
          <w:p w14:paraId="1332E7C8"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000000"/>
              <w:right w:val="single" w:sz="4" w:space="0" w:color="000000"/>
            </w:tcBorders>
          </w:tcPr>
          <w:p w14:paraId="22F29051"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000000"/>
              <w:right w:val="single" w:sz="4" w:space="0" w:color="000000"/>
            </w:tcBorders>
          </w:tcPr>
          <w:p w14:paraId="4E9730CB"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000000"/>
              <w:bottom w:val="single" w:sz="4" w:space="0" w:color="000000"/>
              <w:right w:val="single" w:sz="4" w:space="0" w:color="000000"/>
            </w:tcBorders>
            <w:vAlign w:val="center"/>
          </w:tcPr>
          <w:p w14:paraId="1937AC86"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000000"/>
              <w:right w:val="single" w:sz="4" w:space="0" w:color="000000"/>
            </w:tcBorders>
            <w:vAlign w:val="center"/>
          </w:tcPr>
          <w:p w14:paraId="07E23CD1"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000000"/>
              <w:right w:val="single" w:sz="4" w:space="0" w:color="000000"/>
            </w:tcBorders>
            <w:vAlign w:val="center"/>
          </w:tcPr>
          <w:p w14:paraId="0D43D0E1"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000000"/>
              <w:right w:val="single" w:sz="4" w:space="0" w:color="000000"/>
            </w:tcBorders>
            <w:vAlign w:val="center"/>
          </w:tcPr>
          <w:p w14:paraId="7DB10EFE"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737" w:type="dxa"/>
            <w:tcBorders>
              <w:top w:val="single" w:sz="4" w:space="0" w:color="auto"/>
              <w:left w:val="single" w:sz="4" w:space="0" w:color="000000"/>
              <w:bottom w:val="single" w:sz="4" w:space="0" w:color="000000"/>
              <w:right w:val="single" w:sz="4" w:space="0" w:color="auto"/>
            </w:tcBorders>
            <w:vAlign w:val="center"/>
          </w:tcPr>
          <w:p w14:paraId="0C991C84" w14:textId="77777777" w:rsidR="00ED12A8" w:rsidRDefault="00ED12A8">
            <w:pPr>
              <w:jc w:val="center"/>
              <w:rPr>
                <w:rFonts w:ascii="Times New Roman" w:hAnsi="Times New Roman" w:cs="Times New Roman"/>
                <w:color w:val="000000" w:themeColor="text1"/>
              </w:rPr>
            </w:pPr>
          </w:p>
        </w:tc>
        <w:tc>
          <w:tcPr>
            <w:tcW w:w="1210" w:type="dxa"/>
            <w:gridSpan w:val="2"/>
            <w:tcBorders>
              <w:top w:val="single" w:sz="4" w:space="0" w:color="auto"/>
              <w:left w:val="single" w:sz="4" w:space="0" w:color="auto"/>
              <w:bottom w:val="single" w:sz="4" w:space="0" w:color="000000"/>
              <w:right w:val="single" w:sz="4" w:space="0" w:color="000000"/>
            </w:tcBorders>
            <w:vAlign w:val="center"/>
          </w:tcPr>
          <w:p w14:paraId="68E79957"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D12A8" w14:paraId="194BF8A7" w14:textId="77777777">
        <w:trPr>
          <w:gridAfter w:val="1"/>
          <w:wAfter w:w="14" w:type="dxa"/>
          <w:trHeight w:val="326"/>
        </w:trPr>
        <w:tc>
          <w:tcPr>
            <w:tcW w:w="546" w:type="dxa"/>
            <w:vMerge w:val="restart"/>
            <w:tcBorders>
              <w:top w:val="single" w:sz="4" w:space="0" w:color="000000"/>
              <w:left w:val="single" w:sz="4" w:space="0" w:color="000000"/>
              <w:right w:val="single" w:sz="4" w:space="0" w:color="000000"/>
            </w:tcBorders>
          </w:tcPr>
          <w:p w14:paraId="4FAF74CC" w14:textId="77777777" w:rsidR="00ED12A8" w:rsidRDefault="00E37A03">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3.</w:t>
            </w:r>
          </w:p>
        </w:tc>
        <w:tc>
          <w:tcPr>
            <w:tcW w:w="1824" w:type="dxa"/>
            <w:vMerge w:val="restart"/>
            <w:tcBorders>
              <w:top w:val="single" w:sz="4" w:space="0" w:color="000000"/>
              <w:left w:val="single" w:sz="4" w:space="0" w:color="000000"/>
              <w:right w:val="single" w:sz="4" w:space="0" w:color="000000"/>
            </w:tcBorders>
          </w:tcPr>
          <w:p w14:paraId="19208AA2" w14:textId="77777777" w:rsidR="00ED12A8" w:rsidRDefault="00E37A03">
            <w:pPr>
              <w:spacing w:line="276" w:lineRule="auto"/>
              <w:ind w:left="2"/>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000000"/>
              <w:left w:val="single" w:sz="4" w:space="0" w:color="000000"/>
              <w:right w:val="single" w:sz="4" w:space="0" w:color="000000"/>
            </w:tcBorders>
          </w:tcPr>
          <w:p w14:paraId="10731822"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Осуществление деятельности по обращению с животными без владельцев</w:t>
            </w:r>
          </w:p>
        </w:tc>
        <w:tc>
          <w:tcPr>
            <w:tcW w:w="2615" w:type="dxa"/>
            <w:tcBorders>
              <w:top w:val="single" w:sz="4" w:space="0" w:color="000000"/>
              <w:left w:val="single" w:sz="4" w:space="0" w:color="000000"/>
              <w:bottom w:val="single" w:sz="4" w:space="0" w:color="000000"/>
              <w:right w:val="single" w:sz="4" w:space="0" w:color="000000"/>
            </w:tcBorders>
          </w:tcPr>
          <w:p w14:paraId="2A719B6E"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000000"/>
              <w:left w:val="single" w:sz="4" w:space="0" w:color="000000"/>
              <w:bottom w:val="single" w:sz="4" w:space="0" w:color="000000"/>
              <w:right w:val="single" w:sz="4" w:space="0" w:color="000000"/>
            </w:tcBorders>
            <w:vAlign w:val="center"/>
          </w:tcPr>
          <w:p w14:paraId="6364A4F3"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2718DDE3"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00051E9E"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5F743C02"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737" w:type="dxa"/>
            <w:tcBorders>
              <w:top w:val="single" w:sz="4" w:space="0" w:color="000000"/>
              <w:left w:val="single" w:sz="4" w:space="0" w:color="000000"/>
              <w:bottom w:val="single" w:sz="4" w:space="0" w:color="000000"/>
              <w:right w:val="single" w:sz="4" w:space="0" w:color="auto"/>
            </w:tcBorders>
            <w:vAlign w:val="center"/>
          </w:tcPr>
          <w:p w14:paraId="092F03CE" w14:textId="77777777" w:rsidR="00ED12A8" w:rsidRDefault="00ED12A8">
            <w:pPr>
              <w:jc w:val="center"/>
              <w:rPr>
                <w:rFonts w:ascii="Times New Roman" w:hAnsi="Times New Roman" w:cs="Times New Roman"/>
                <w:color w:val="000000" w:themeColor="text1"/>
              </w:rPr>
            </w:pPr>
          </w:p>
        </w:tc>
        <w:tc>
          <w:tcPr>
            <w:tcW w:w="1210" w:type="dxa"/>
            <w:gridSpan w:val="2"/>
            <w:tcBorders>
              <w:top w:val="single" w:sz="4" w:space="0" w:color="000000"/>
              <w:left w:val="single" w:sz="4" w:space="0" w:color="auto"/>
              <w:bottom w:val="single" w:sz="4" w:space="0" w:color="000000"/>
              <w:right w:val="single" w:sz="4" w:space="0" w:color="000000"/>
            </w:tcBorders>
            <w:vAlign w:val="center"/>
          </w:tcPr>
          <w:p w14:paraId="6BB1A676"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D12A8" w14:paraId="30AFB024" w14:textId="77777777">
        <w:trPr>
          <w:gridAfter w:val="1"/>
          <w:wAfter w:w="14" w:type="dxa"/>
          <w:trHeight w:val="1123"/>
        </w:trPr>
        <w:tc>
          <w:tcPr>
            <w:tcW w:w="546" w:type="dxa"/>
            <w:vMerge/>
            <w:tcBorders>
              <w:left w:val="single" w:sz="4" w:space="0" w:color="000000"/>
              <w:right w:val="single" w:sz="4" w:space="0" w:color="000000"/>
            </w:tcBorders>
          </w:tcPr>
          <w:p w14:paraId="128ED4D8"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0C882276" w14:textId="77777777" w:rsidR="00ED12A8" w:rsidRDefault="00ED12A8">
            <w:pPr>
              <w:spacing w:line="276" w:lineRule="auto"/>
              <w:ind w:left="2"/>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5D9EC0FD"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bottom w:val="single" w:sz="4" w:space="0" w:color="000000"/>
              <w:right w:val="single" w:sz="4" w:space="0" w:color="000000"/>
            </w:tcBorders>
          </w:tcPr>
          <w:p w14:paraId="2E5E85A0"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муниципального округа Кировской области </w:t>
            </w:r>
          </w:p>
        </w:tc>
        <w:tc>
          <w:tcPr>
            <w:tcW w:w="1276" w:type="dxa"/>
            <w:tcBorders>
              <w:top w:val="single" w:sz="4" w:space="0" w:color="000000"/>
              <w:left w:val="single" w:sz="4" w:space="0" w:color="000000"/>
              <w:bottom w:val="single" w:sz="4" w:space="0" w:color="000000"/>
              <w:right w:val="single" w:sz="4" w:space="0" w:color="000000"/>
            </w:tcBorders>
            <w:vAlign w:val="center"/>
          </w:tcPr>
          <w:p w14:paraId="7B390B2F"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566F15E4"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7EA7A391"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003AE66B"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737" w:type="dxa"/>
            <w:tcBorders>
              <w:top w:val="single" w:sz="4" w:space="0" w:color="000000"/>
              <w:left w:val="single" w:sz="4" w:space="0" w:color="000000"/>
              <w:bottom w:val="single" w:sz="4" w:space="0" w:color="000000"/>
              <w:right w:val="single" w:sz="4" w:space="0" w:color="auto"/>
            </w:tcBorders>
            <w:vAlign w:val="center"/>
          </w:tcPr>
          <w:p w14:paraId="6EA64A58" w14:textId="77777777" w:rsidR="00ED12A8" w:rsidRDefault="00ED12A8">
            <w:pPr>
              <w:jc w:val="center"/>
              <w:rPr>
                <w:rFonts w:ascii="Times New Roman" w:hAnsi="Times New Roman" w:cs="Times New Roman"/>
                <w:color w:val="000000" w:themeColor="text1"/>
              </w:rPr>
            </w:pPr>
          </w:p>
        </w:tc>
        <w:tc>
          <w:tcPr>
            <w:tcW w:w="1210" w:type="dxa"/>
            <w:gridSpan w:val="2"/>
            <w:tcBorders>
              <w:top w:val="single" w:sz="4" w:space="0" w:color="000000"/>
              <w:left w:val="single" w:sz="4" w:space="0" w:color="auto"/>
              <w:bottom w:val="single" w:sz="4" w:space="0" w:color="000000"/>
              <w:right w:val="single" w:sz="4" w:space="0" w:color="000000"/>
            </w:tcBorders>
            <w:vAlign w:val="center"/>
          </w:tcPr>
          <w:p w14:paraId="7C7F0A01"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D12A8" w14:paraId="3B88DDE1" w14:textId="77777777" w:rsidTr="0062297F">
        <w:trPr>
          <w:gridAfter w:val="1"/>
          <w:wAfter w:w="14" w:type="dxa"/>
          <w:trHeight w:val="122"/>
        </w:trPr>
        <w:tc>
          <w:tcPr>
            <w:tcW w:w="546" w:type="dxa"/>
            <w:vMerge/>
            <w:tcBorders>
              <w:left w:val="single" w:sz="4" w:space="0" w:color="000000"/>
              <w:bottom w:val="single" w:sz="4" w:space="0" w:color="000000"/>
              <w:right w:val="single" w:sz="4" w:space="0" w:color="000000"/>
            </w:tcBorders>
          </w:tcPr>
          <w:p w14:paraId="5F051E95"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000000"/>
              <w:right w:val="single" w:sz="4" w:space="0" w:color="000000"/>
            </w:tcBorders>
          </w:tcPr>
          <w:p w14:paraId="62731B3C" w14:textId="77777777" w:rsidR="00ED12A8" w:rsidRDefault="00ED12A8">
            <w:pPr>
              <w:spacing w:line="276" w:lineRule="auto"/>
              <w:ind w:left="2"/>
              <w:jc w:val="center"/>
              <w:rPr>
                <w:rFonts w:ascii="Times New Roman" w:hAnsi="Times New Roman" w:cs="Times New Roman"/>
                <w:color w:val="000000" w:themeColor="text1"/>
              </w:rPr>
            </w:pPr>
          </w:p>
        </w:tc>
        <w:tc>
          <w:tcPr>
            <w:tcW w:w="3056" w:type="dxa"/>
            <w:vMerge/>
            <w:tcBorders>
              <w:left w:val="single" w:sz="4" w:space="0" w:color="000000"/>
              <w:bottom w:val="single" w:sz="4" w:space="0" w:color="000000"/>
              <w:right w:val="single" w:sz="4" w:space="0" w:color="000000"/>
            </w:tcBorders>
          </w:tcPr>
          <w:p w14:paraId="74E8B638"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bottom w:val="single" w:sz="4" w:space="0" w:color="000000"/>
              <w:right w:val="single" w:sz="4" w:space="0" w:color="000000"/>
            </w:tcBorders>
          </w:tcPr>
          <w:p w14:paraId="1EA371FD"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000000"/>
              <w:left w:val="single" w:sz="4" w:space="0" w:color="000000"/>
              <w:bottom w:val="single" w:sz="4" w:space="0" w:color="000000"/>
              <w:right w:val="single" w:sz="4" w:space="0" w:color="000000"/>
            </w:tcBorders>
            <w:vAlign w:val="center"/>
          </w:tcPr>
          <w:p w14:paraId="7F58C342"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0B47BEB4"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5A6BBF74"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729CAA97"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737" w:type="dxa"/>
            <w:tcBorders>
              <w:top w:val="single" w:sz="4" w:space="0" w:color="000000"/>
              <w:left w:val="single" w:sz="4" w:space="0" w:color="000000"/>
              <w:bottom w:val="single" w:sz="4" w:space="0" w:color="auto"/>
              <w:right w:val="single" w:sz="4" w:space="0" w:color="auto"/>
            </w:tcBorders>
            <w:vAlign w:val="center"/>
          </w:tcPr>
          <w:p w14:paraId="7F4960CE" w14:textId="77777777" w:rsidR="00ED12A8" w:rsidRDefault="00ED12A8">
            <w:pPr>
              <w:jc w:val="center"/>
              <w:rPr>
                <w:rFonts w:ascii="Times New Roman" w:hAnsi="Times New Roman" w:cs="Times New Roman"/>
                <w:color w:val="000000" w:themeColor="text1"/>
              </w:rPr>
            </w:pPr>
          </w:p>
        </w:tc>
        <w:tc>
          <w:tcPr>
            <w:tcW w:w="1210" w:type="dxa"/>
            <w:gridSpan w:val="2"/>
            <w:tcBorders>
              <w:top w:val="single" w:sz="4" w:space="0" w:color="000000"/>
              <w:left w:val="single" w:sz="4" w:space="0" w:color="auto"/>
              <w:bottom w:val="single" w:sz="4" w:space="0" w:color="000000"/>
              <w:right w:val="single" w:sz="4" w:space="0" w:color="000000"/>
            </w:tcBorders>
            <w:vAlign w:val="center"/>
          </w:tcPr>
          <w:p w14:paraId="3D13CC14"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D12A8" w14:paraId="5DE402CA" w14:textId="77777777">
        <w:trPr>
          <w:gridAfter w:val="1"/>
          <w:wAfter w:w="14" w:type="dxa"/>
          <w:trHeight w:val="291"/>
        </w:trPr>
        <w:tc>
          <w:tcPr>
            <w:tcW w:w="546" w:type="dxa"/>
            <w:vMerge w:val="restart"/>
            <w:tcBorders>
              <w:top w:val="single" w:sz="4" w:space="0" w:color="000000"/>
              <w:left w:val="single" w:sz="4" w:space="0" w:color="000000"/>
              <w:right w:val="single" w:sz="4" w:space="0" w:color="000000"/>
            </w:tcBorders>
          </w:tcPr>
          <w:p w14:paraId="0CB4C693" w14:textId="77777777" w:rsidR="00ED12A8" w:rsidRDefault="00E37A03">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4.</w:t>
            </w:r>
          </w:p>
        </w:tc>
        <w:tc>
          <w:tcPr>
            <w:tcW w:w="1824" w:type="dxa"/>
            <w:vMerge w:val="restart"/>
            <w:tcBorders>
              <w:top w:val="single" w:sz="4" w:space="0" w:color="000000"/>
              <w:left w:val="single" w:sz="4" w:space="0" w:color="000000"/>
              <w:right w:val="single" w:sz="4" w:space="0" w:color="000000"/>
            </w:tcBorders>
          </w:tcPr>
          <w:p w14:paraId="0E32B3F9" w14:textId="77777777" w:rsidR="00ED12A8" w:rsidRDefault="00E37A03">
            <w:pPr>
              <w:spacing w:after="40" w:line="276" w:lineRule="auto"/>
              <w:ind w:left="2"/>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000000"/>
              <w:left w:val="single" w:sz="4" w:space="0" w:color="000000"/>
              <w:right w:val="single" w:sz="4" w:space="0" w:color="000000"/>
            </w:tcBorders>
          </w:tcPr>
          <w:p w14:paraId="4A2EFE45"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Создание мест (площадок) накопления твёрдых коммунальных отходов </w:t>
            </w:r>
          </w:p>
        </w:tc>
        <w:tc>
          <w:tcPr>
            <w:tcW w:w="2615" w:type="dxa"/>
            <w:tcBorders>
              <w:top w:val="single" w:sz="4" w:space="0" w:color="000000"/>
              <w:left w:val="single" w:sz="4" w:space="0" w:color="000000"/>
              <w:bottom w:val="single" w:sz="4" w:space="0" w:color="000000"/>
              <w:right w:val="single" w:sz="4" w:space="0" w:color="000000"/>
            </w:tcBorders>
          </w:tcPr>
          <w:p w14:paraId="07DD7A5B"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000000"/>
              <w:left w:val="single" w:sz="4" w:space="0" w:color="000000"/>
              <w:bottom w:val="single" w:sz="4" w:space="0" w:color="000000"/>
              <w:right w:val="single" w:sz="4" w:space="0" w:color="000000"/>
            </w:tcBorders>
            <w:vAlign w:val="center"/>
          </w:tcPr>
          <w:p w14:paraId="56ABAE01"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133F3801"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42 880,00</w:t>
            </w:r>
          </w:p>
        </w:tc>
        <w:tc>
          <w:tcPr>
            <w:tcW w:w="1134" w:type="dxa"/>
            <w:tcBorders>
              <w:top w:val="single" w:sz="4" w:space="0" w:color="000000"/>
              <w:left w:val="single" w:sz="4" w:space="0" w:color="000000"/>
              <w:bottom w:val="single" w:sz="4" w:space="0" w:color="000000"/>
              <w:right w:val="single" w:sz="4" w:space="0" w:color="000000"/>
            </w:tcBorders>
            <w:vAlign w:val="center"/>
          </w:tcPr>
          <w:p w14:paraId="7B543775"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68E06D13"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000000"/>
              <w:left w:val="single" w:sz="4" w:space="0" w:color="000000"/>
              <w:bottom w:val="single" w:sz="4" w:space="0" w:color="000000"/>
              <w:right w:val="single" w:sz="4" w:space="0" w:color="auto"/>
            </w:tcBorders>
            <w:vAlign w:val="center"/>
          </w:tcPr>
          <w:p w14:paraId="04C56F90" w14:textId="77777777" w:rsidR="00ED12A8" w:rsidRDefault="00ED12A8">
            <w:pPr>
              <w:jc w:val="center"/>
              <w:rPr>
                <w:rFonts w:ascii="Times New Roman" w:hAnsi="Times New Roman" w:cs="Times New Roman"/>
                <w:color w:val="000000" w:themeColor="text1"/>
              </w:rPr>
            </w:pPr>
          </w:p>
        </w:tc>
        <w:tc>
          <w:tcPr>
            <w:tcW w:w="1097" w:type="dxa"/>
            <w:tcBorders>
              <w:top w:val="single" w:sz="4" w:space="0" w:color="000000"/>
              <w:left w:val="single" w:sz="4" w:space="0" w:color="auto"/>
              <w:bottom w:val="single" w:sz="4" w:space="0" w:color="000000"/>
              <w:right w:val="single" w:sz="4" w:space="0" w:color="000000"/>
            </w:tcBorders>
            <w:vAlign w:val="center"/>
          </w:tcPr>
          <w:p w14:paraId="25558BE1"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42 880,00</w:t>
            </w:r>
          </w:p>
        </w:tc>
      </w:tr>
      <w:tr w:rsidR="00ED12A8" w14:paraId="4CB99C6E" w14:textId="77777777">
        <w:trPr>
          <w:gridAfter w:val="1"/>
          <w:wAfter w:w="14" w:type="dxa"/>
          <w:trHeight w:val="1219"/>
        </w:trPr>
        <w:tc>
          <w:tcPr>
            <w:tcW w:w="546" w:type="dxa"/>
            <w:vMerge/>
            <w:tcBorders>
              <w:left w:val="single" w:sz="4" w:space="0" w:color="000000"/>
              <w:right w:val="single" w:sz="4" w:space="0" w:color="000000"/>
            </w:tcBorders>
          </w:tcPr>
          <w:p w14:paraId="0F4BE73D"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6DF2B931"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13B7892F"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bottom w:val="single" w:sz="4" w:space="0" w:color="000000"/>
              <w:right w:val="single" w:sz="4" w:space="0" w:color="000000"/>
            </w:tcBorders>
          </w:tcPr>
          <w:p w14:paraId="031697A3"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муниципального округа Кировской области </w:t>
            </w:r>
          </w:p>
        </w:tc>
        <w:tc>
          <w:tcPr>
            <w:tcW w:w="1276" w:type="dxa"/>
            <w:tcBorders>
              <w:top w:val="single" w:sz="4" w:space="0" w:color="000000"/>
              <w:left w:val="single" w:sz="4" w:space="0" w:color="000000"/>
              <w:bottom w:val="single" w:sz="4" w:space="0" w:color="000000"/>
              <w:right w:val="single" w:sz="4" w:space="0" w:color="000000"/>
            </w:tcBorders>
            <w:vAlign w:val="center"/>
          </w:tcPr>
          <w:p w14:paraId="14C3E73D"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3A8ACA48"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42 880,00</w:t>
            </w:r>
          </w:p>
        </w:tc>
        <w:tc>
          <w:tcPr>
            <w:tcW w:w="1134" w:type="dxa"/>
            <w:tcBorders>
              <w:top w:val="single" w:sz="4" w:space="0" w:color="000000"/>
              <w:left w:val="single" w:sz="4" w:space="0" w:color="000000"/>
              <w:bottom w:val="single" w:sz="4" w:space="0" w:color="000000"/>
              <w:right w:val="single" w:sz="4" w:space="0" w:color="000000"/>
            </w:tcBorders>
            <w:vAlign w:val="center"/>
          </w:tcPr>
          <w:p w14:paraId="797F02B2"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18975F00"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000000"/>
              <w:left w:val="single" w:sz="4" w:space="0" w:color="000000"/>
              <w:bottom w:val="single" w:sz="4" w:space="0" w:color="000000"/>
              <w:right w:val="single" w:sz="4" w:space="0" w:color="auto"/>
            </w:tcBorders>
            <w:vAlign w:val="center"/>
          </w:tcPr>
          <w:p w14:paraId="0224520E" w14:textId="77777777" w:rsidR="00ED12A8" w:rsidRDefault="00ED12A8">
            <w:pPr>
              <w:jc w:val="center"/>
              <w:rPr>
                <w:rFonts w:ascii="Times New Roman" w:hAnsi="Times New Roman" w:cs="Times New Roman"/>
                <w:color w:val="000000" w:themeColor="text1"/>
              </w:rPr>
            </w:pPr>
          </w:p>
        </w:tc>
        <w:tc>
          <w:tcPr>
            <w:tcW w:w="1097" w:type="dxa"/>
            <w:tcBorders>
              <w:top w:val="single" w:sz="4" w:space="0" w:color="000000"/>
              <w:left w:val="single" w:sz="4" w:space="0" w:color="auto"/>
              <w:bottom w:val="single" w:sz="4" w:space="0" w:color="000000"/>
              <w:right w:val="single" w:sz="4" w:space="0" w:color="000000"/>
            </w:tcBorders>
            <w:vAlign w:val="center"/>
          </w:tcPr>
          <w:p w14:paraId="466C8866"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42 880,00</w:t>
            </w:r>
          </w:p>
        </w:tc>
      </w:tr>
      <w:tr w:rsidR="00ED12A8" w14:paraId="4450D37F" w14:textId="77777777">
        <w:trPr>
          <w:gridAfter w:val="1"/>
          <w:wAfter w:w="14" w:type="dxa"/>
          <w:trHeight w:val="301"/>
        </w:trPr>
        <w:tc>
          <w:tcPr>
            <w:tcW w:w="546" w:type="dxa"/>
            <w:vMerge/>
            <w:tcBorders>
              <w:left w:val="single" w:sz="4" w:space="0" w:color="000000"/>
              <w:bottom w:val="single" w:sz="4" w:space="0" w:color="000000"/>
              <w:right w:val="single" w:sz="4" w:space="0" w:color="000000"/>
            </w:tcBorders>
          </w:tcPr>
          <w:p w14:paraId="07B2FD9C"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000000"/>
              <w:right w:val="single" w:sz="4" w:space="0" w:color="000000"/>
            </w:tcBorders>
          </w:tcPr>
          <w:p w14:paraId="78B7EE62"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000000"/>
              <w:right w:val="single" w:sz="4" w:space="0" w:color="000000"/>
            </w:tcBorders>
          </w:tcPr>
          <w:p w14:paraId="434125F4"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bottom w:val="single" w:sz="4" w:space="0" w:color="000000"/>
              <w:right w:val="single" w:sz="4" w:space="0" w:color="000000"/>
            </w:tcBorders>
          </w:tcPr>
          <w:p w14:paraId="3559E153"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000000"/>
              <w:left w:val="single" w:sz="4" w:space="0" w:color="000000"/>
              <w:bottom w:val="single" w:sz="4" w:space="0" w:color="000000"/>
              <w:right w:val="single" w:sz="4" w:space="0" w:color="000000"/>
            </w:tcBorders>
            <w:vAlign w:val="center"/>
          </w:tcPr>
          <w:p w14:paraId="54260544"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51A4F2EB"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40080CD2"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0FE099E7"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000000"/>
              <w:left w:val="single" w:sz="4" w:space="0" w:color="000000"/>
              <w:bottom w:val="single" w:sz="4" w:space="0" w:color="000000"/>
              <w:right w:val="single" w:sz="4" w:space="0" w:color="auto"/>
            </w:tcBorders>
            <w:vAlign w:val="center"/>
          </w:tcPr>
          <w:p w14:paraId="367CDC94" w14:textId="77777777" w:rsidR="00ED12A8" w:rsidRDefault="00ED12A8">
            <w:pPr>
              <w:jc w:val="center"/>
              <w:rPr>
                <w:rFonts w:ascii="Times New Roman" w:hAnsi="Times New Roman" w:cs="Times New Roman"/>
                <w:color w:val="000000" w:themeColor="text1"/>
              </w:rPr>
            </w:pPr>
          </w:p>
        </w:tc>
        <w:tc>
          <w:tcPr>
            <w:tcW w:w="1097" w:type="dxa"/>
            <w:tcBorders>
              <w:top w:val="single" w:sz="4" w:space="0" w:color="000000"/>
              <w:left w:val="single" w:sz="4" w:space="0" w:color="auto"/>
              <w:bottom w:val="single" w:sz="4" w:space="0" w:color="000000"/>
              <w:right w:val="single" w:sz="4" w:space="0" w:color="000000"/>
            </w:tcBorders>
            <w:vAlign w:val="center"/>
          </w:tcPr>
          <w:p w14:paraId="6F26F34D"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D12A8" w14:paraId="39EB5939" w14:textId="77777777" w:rsidTr="0062297F">
        <w:trPr>
          <w:trHeight w:val="287"/>
        </w:trPr>
        <w:tc>
          <w:tcPr>
            <w:tcW w:w="546" w:type="dxa"/>
            <w:vMerge w:val="restart"/>
            <w:tcBorders>
              <w:top w:val="single" w:sz="4" w:space="0" w:color="000000"/>
              <w:left w:val="single" w:sz="4" w:space="0" w:color="000000"/>
              <w:right w:val="single" w:sz="4" w:space="0" w:color="000000"/>
            </w:tcBorders>
          </w:tcPr>
          <w:p w14:paraId="6BCE9928" w14:textId="77777777" w:rsidR="00ED12A8" w:rsidRDefault="00E37A03">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w:t>
            </w:r>
          </w:p>
        </w:tc>
        <w:tc>
          <w:tcPr>
            <w:tcW w:w="1824" w:type="dxa"/>
            <w:vMerge w:val="restart"/>
            <w:tcBorders>
              <w:top w:val="single" w:sz="4" w:space="0" w:color="000000"/>
              <w:left w:val="single" w:sz="4" w:space="0" w:color="000000"/>
              <w:right w:val="single" w:sz="4" w:space="0" w:color="000000"/>
            </w:tcBorders>
          </w:tcPr>
          <w:p w14:paraId="6FD6948E" w14:textId="77777777" w:rsidR="00ED12A8" w:rsidRDefault="00E37A03">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000000"/>
              <w:left w:val="single" w:sz="4" w:space="0" w:color="000000"/>
              <w:right w:val="single" w:sz="4" w:space="0" w:color="000000"/>
            </w:tcBorders>
          </w:tcPr>
          <w:p w14:paraId="160E03B3"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Благоустройство территорий Лебяжского муниципального округа</w:t>
            </w:r>
          </w:p>
        </w:tc>
        <w:tc>
          <w:tcPr>
            <w:tcW w:w="2615" w:type="dxa"/>
            <w:tcBorders>
              <w:top w:val="single" w:sz="4" w:space="0" w:color="000000"/>
              <w:left w:val="single" w:sz="4" w:space="0" w:color="000000"/>
              <w:right w:val="single" w:sz="4" w:space="0" w:color="000000"/>
            </w:tcBorders>
          </w:tcPr>
          <w:p w14:paraId="32B0A419"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000000"/>
              <w:left w:val="single" w:sz="4" w:space="0" w:color="000000"/>
              <w:right w:val="single" w:sz="4" w:space="0" w:color="000000"/>
            </w:tcBorders>
            <w:vAlign w:val="center"/>
          </w:tcPr>
          <w:p w14:paraId="3D942428" w14:textId="77777777" w:rsidR="00ED12A8" w:rsidRDefault="00E37A03">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1 308 074,62</w:t>
            </w:r>
          </w:p>
        </w:tc>
        <w:tc>
          <w:tcPr>
            <w:tcW w:w="1134" w:type="dxa"/>
            <w:tcBorders>
              <w:top w:val="single" w:sz="4" w:space="0" w:color="000000"/>
              <w:left w:val="single" w:sz="4" w:space="0" w:color="000000"/>
              <w:right w:val="single" w:sz="4" w:space="0" w:color="000000"/>
            </w:tcBorders>
            <w:vAlign w:val="center"/>
          </w:tcPr>
          <w:p w14:paraId="773BDA89" w14:textId="77777777" w:rsidR="00ED12A8" w:rsidRDefault="00E37A03">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3 371 797,00</w:t>
            </w:r>
          </w:p>
        </w:tc>
        <w:tc>
          <w:tcPr>
            <w:tcW w:w="1134" w:type="dxa"/>
            <w:tcBorders>
              <w:top w:val="single" w:sz="4" w:space="0" w:color="000000"/>
              <w:left w:val="single" w:sz="4" w:space="0" w:color="000000"/>
              <w:right w:val="single" w:sz="4" w:space="0" w:color="000000"/>
            </w:tcBorders>
            <w:vAlign w:val="center"/>
          </w:tcPr>
          <w:p w14:paraId="4E3BA8F6" w14:textId="55EA8629" w:rsidR="00ED12A8" w:rsidRDefault="00F2131C">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2 595 784, 00</w:t>
            </w:r>
          </w:p>
        </w:tc>
        <w:tc>
          <w:tcPr>
            <w:tcW w:w="1134" w:type="dxa"/>
            <w:tcBorders>
              <w:top w:val="single" w:sz="4" w:space="0" w:color="000000"/>
              <w:left w:val="single" w:sz="4" w:space="0" w:color="000000"/>
              <w:right w:val="single" w:sz="4" w:space="0" w:color="auto"/>
            </w:tcBorders>
            <w:vAlign w:val="center"/>
          </w:tcPr>
          <w:p w14:paraId="61CDD47C" w14:textId="77777777" w:rsidR="00ED12A8" w:rsidRDefault="00E37A03">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1 569 699,00</w:t>
            </w:r>
          </w:p>
        </w:tc>
        <w:tc>
          <w:tcPr>
            <w:tcW w:w="850" w:type="dxa"/>
            <w:gridSpan w:val="2"/>
            <w:tcBorders>
              <w:top w:val="single" w:sz="4" w:space="0" w:color="000000"/>
              <w:left w:val="single" w:sz="4" w:space="0" w:color="auto"/>
              <w:right w:val="single" w:sz="4" w:space="0" w:color="auto"/>
            </w:tcBorders>
            <w:vAlign w:val="center"/>
          </w:tcPr>
          <w:p w14:paraId="305D8133" w14:textId="77777777" w:rsidR="00ED12A8" w:rsidRDefault="00E37A03">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1 499 699,00</w:t>
            </w:r>
          </w:p>
        </w:tc>
        <w:tc>
          <w:tcPr>
            <w:tcW w:w="1111" w:type="dxa"/>
            <w:gridSpan w:val="2"/>
            <w:tcBorders>
              <w:top w:val="single" w:sz="4" w:space="0" w:color="000000"/>
              <w:left w:val="single" w:sz="4" w:space="0" w:color="auto"/>
              <w:right w:val="single" w:sz="4" w:space="0" w:color="000000"/>
            </w:tcBorders>
            <w:vAlign w:val="center"/>
          </w:tcPr>
          <w:p w14:paraId="0E324770" w14:textId="0B22335C" w:rsidR="00ED12A8" w:rsidRDefault="00A02658">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10</w:t>
            </w:r>
            <w:r w:rsidR="00F2131C">
              <w:rPr>
                <w:rFonts w:ascii="Times New Roman" w:eastAsia="Times New Roman" w:hAnsi="Times New Roman" w:cs="Times New Roman"/>
                <w:kern w:val="0"/>
                <w:lang w:eastAsia="ru-RU" w:bidi="ar-SA"/>
              </w:rPr>
              <w:t> 431 953,62</w:t>
            </w:r>
          </w:p>
        </w:tc>
      </w:tr>
      <w:tr w:rsidR="00ED12A8" w14:paraId="1D5E7B88" w14:textId="77777777">
        <w:trPr>
          <w:gridAfter w:val="1"/>
          <w:wAfter w:w="14" w:type="dxa"/>
          <w:trHeight w:val="1157"/>
        </w:trPr>
        <w:tc>
          <w:tcPr>
            <w:tcW w:w="546" w:type="dxa"/>
            <w:vMerge/>
            <w:tcBorders>
              <w:left w:val="single" w:sz="4" w:space="0" w:color="000000"/>
              <w:right w:val="single" w:sz="4" w:space="0" w:color="000000"/>
            </w:tcBorders>
          </w:tcPr>
          <w:p w14:paraId="14CAA8C4"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3DB91E80"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01D3F04B"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bottom w:val="single" w:sz="4" w:space="0" w:color="000000"/>
              <w:right w:val="single" w:sz="4" w:space="0" w:color="000000"/>
            </w:tcBorders>
          </w:tcPr>
          <w:p w14:paraId="3AB60DEA"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000000"/>
              <w:left w:val="single" w:sz="4" w:space="0" w:color="000000"/>
              <w:bottom w:val="single" w:sz="4" w:space="0" w:color="000000"/>
              <w:right w:val="single" w:sz="4" w:space="0" w:color="000000"/>
            </w:tcBorders>
            <w:vAlign w:val="center"/>
          </w:tcPr>
          <w:p w14:paraId="7540AB57" w14:textId="77777777" w:rsidR="00ED12A8" w:rsidRDefault="00E37A03">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1 308 074,62</w:t>
            </w:r>
          </w:p>
        </w:tc>
        <w:tc>
          <w:tcPr>
            <w:tcW w:w="1134" w:type="dxa"/>
            <w:tcBorders>
              <w:top w:val="single" w:sz="4" w:space="0" w:color="000000"/>
              <w:left w:val="single" w:sz="4" w:space="0" w:color="000000"/>
              <w:bottom w:val="single" w:sz="4" w:space="0" w:color="000000"/>
              <w:right w:val="single" w:sz="4" w:space="0" w:color="000000"/>
            </w:tcBorders>
            <w:vAlign w:val="center"/>
          </w:tcPr>
          <w:p w14:paraId="4CFA1793" w14:textId="77777777" w:rsidR="00ED12A8" w:rsidRDefault="00E37A03">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3 371 797,00</w:t>
            </w:r>
          </w:p>
        </w:tc>
        <w:tc>
          <w:tcPr>
            <w:tcW w:w="1134" w:type="dxa"/>
            <w:tcBorders>
              <w:top w:val="single" w:sz="4" w:space="0" w:color="000000"/>
              <w:left w:val="single" w:sz="4" w:space="0" w:color="000000"/>
              <w:bottom w:val="single" w:sz="4" w:space="0" w:color="000000"/>
              <w:right w:val="single" w:sz="4" w:space="0" w:color="000000"/>
            </w:tcBorders>
            <w:vAlign w:val="center"/>
          </w:tcPr>
          <w:p w14:paraId="31673CB1" w14:textId="2129BA99" w:rsidR="00ED12A8" w:rsidRDefault="00A02658">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w:t>
            </w:r>
            <w:r w:rsidR="00F2131C">
              <w:rPr>
                <w:rFonts w:ascii="Times New Roman" w:eastAsia="Times New Roman" w:hAnsi="Times New Roman" w:cs="Times New Roman"/>
                <w:kern w:val="0"/>
                <w:lang w:eastAsia="ru-RU" w:bidi="ar-SA"/>
              </w:rPr>
              <w:t> 595 784, 00</w:t>
            </w:r>
          </w:p>
        </w:tc>
        <w:tc>
          <w:tcPr>
            <w:tcW w:w="1134" w:type="dxa"/>
            <w:tcBorders>
              <w:top w:val="single" w:sz="4" w:space="0" w:color="000000"/>
              <w:left w:val="single" w:sz="4" w:space="0" w:color="000000"/>
              <w:bottom w:val="single" w:sz="4" w:space="0" w:color="000000"/>
              <w:right w:val="single" w:sz="4" w:space="0" w:color="000000"/>
            </w:tcBorders>
            <w:vAlign w:val="center"/>
          </w:tcPr>
          <w:p w14:paraId="6090276B" w14:textId="77777777" w:rsidR="00ED12A8" w:rsidRDefault="00E37A03">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1 569 699,00</w:t>
            </w:r>
          </w:p>
        </w:tc>
        <w:tc>
          <w:tcPr>
            <w:tcW w:w="850" w:type="dxa"/>
            <w:gridSpan w:val="2"/>
            <w:tcBorders>
              <w:top w:val="single" w:sz="4" w:space="0" w:color="000000"/>
              <w:left w:val="single" w:sz="4" w:space="0" w:color="000000"/>
              <w:bottom w:val="single" w:sz="4" w:space="0" w:color="000000"/>
              <w:right w:val="single" w:sz="4" w:space="0" w:color="auto"/>
            </w:tcBorders>
            <w:vAlign w:val="center"/>
          </w:tcPr>
          <w:p w14:paraId="15451AE7" w14:textId="77777777" w:rsidR="00ED12A8" w:rsidRDefault="00E37A03">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1 499 699,00</w:t>
            </w:r>
          </w:p>
        </w:tc>
        <w:tc>
          <w:tcPr>
            <w:tcW w:w="1097" w:type="dxa"/>
            <w:tcBorders>
              <w:top w:val="single" w:sz="4" w:space="0" w:color="000000"/>
              <w:left w:val="single" w:sz="4" w:space="0" w:color="auto"/>
              <w:bottom w:val="single" w:sz="4" w:space="0" w:color="000000"/>
              <w:right w:val="single" w:sz="4" w:space="0" w:color="000000"/>
            </w:tcBorders>
            <w:vAlign w:val="center"/>
          </w:tcPr>
          <w:p w14:paraId="1725BA08" w14:textId="461A8EFE" w:rsidR="00ED12A8" w:rsidRDefault="00A02658">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10</w:t>
            </w:r>
            <w:r w:rsidR="00F2131C">
              <w:rPr>
                <w:rFonts w:ascii="Times New Roman" w:eastAsia="Times New Roman" w:hAnsi="Times New Roman" w:cs="Times New Roman"/>
                <w:kern w:val="0"/>
                <w:lang w:eastAsia="ru-RU" w:bidi="ar-SA"/>
              </w:rPr>
              <w:t> 431 953, 62</w:t>
            </w:r>
          </w:p>
        </w:tc>
      </w:tr>
      <w:tr w:rsidR="00ED12A8" w14:paraId="6C2890AF" w14:textId="77777777">
        <w:trPr>
          <w:gridAfter w:val="1"/>
          <w:wAfter w:w="14" w:type="dxa"/>
          <w:trHeight w:val="259"/>
        </w:trPr>
        <w:tc>
          <w:tcPr>
            <w:tcW w:w="546" w:type="dxa"/>
            <w:vMerge/>
            <w:tcBorders>
              <w:left w:val="single" w:sz="4" w:space="0" w:color="000000"/>
              <w:bottom w:val="single" w:sz="4" w:space="0" w:color="000000"/>
              <w:right w:val="single" w:sz="4" w:space="0" w:color="000000"/>
            </w:tcBorders>
          </w:tcPr>
          <w:p w14:paraId="4CB5D3D7"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000000"/>
              <w:right w:val="single" w:sz="4" w:space="0" w:color="000000"/>
            </w:tcBorders>
          </w:tcPr>
          <w:p w14:paraId="768CCB39"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000000"/>
              <w:right w:val="single" w:sz="4" w:space="0" w:color="000000"/>
            </w:tcBorders>
          </w:tcPr>
          <w:p w14:paraId="125D4E09"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bottom w:val="single" w:sz="4" w:space="0" w:color="000000"/>
              <w:right w:val="single" w:sz="4" w:space="0" w:color="000000"/>
            </w:tcBorders>
          </w:tcPr>
          <w:p w14:paraId="20875A5B"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000000"/>
              <w:left w:val="single" w:sz="4" w:space="0" w:color="000000"/>
              <w:bottom w:val="single" w:sz="4" w:space="0" w:color="000000"/>
              <w:right w:val="single" w:sz="4" w:space="0" w:color="000000"/>
            </w:tcBorders>
            <w:vAlign w:val="center"/>
          </w:tcPr>
          <w:p w14:paraId="03A2198C"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7CBAC415"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000000"/>
            </w:tcBorders>
            <w:vAlign w:val="center"/>
          </w:tcPr>
          <w:p w14:paraId="24014A9F"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000000"/>
              <w:right w:val="single" w:sz="4" w:space="0" w:color="auto"/>
            </w:tcBorders>
            <w:vAlign w:val="center"/>
          </w:tcPr>
          <w:p w14:paraId="60988C4D"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000000"/>
              <w:left w:val="single" w:sz="4" w:space="0" w:color="auto"/>
              <w:bottom w:val="single" w:sz="4" w:space="0" w:color="000000"/>
              <w:right w:val="single" w:sz="4" w:space="0" w:color="auto"/>
            </w:tcBorders>
            <w:vAlign w:val="center"/>
          </w:tcPr>
          <w:p w14:paraId="574B5E4E" w14:textId="77777777" w:rsidR="00ED12A8" w:rsidRDefault="00ED12A8">
            <w:pPr>
              <w:jc w:val="center"/>
              <w:rPr>
                <w:rFonts w:ascii="Times New Roman" w:hAnsi="Times New Roman" w:cs="Times New Roman"/>
                <w:color w:val="000000" w:themeColor="text1"/>
              </w:rPr>
            </w:pPr>
          </w:p>
        </w:tc>
        <w:tc>
          <w:tcPr>
            <w:tcW w:w="1097" w:type="dxa"/>
            <w:tcBorders>
              <w:top w:val="single" w:sz="4" w:space="0" w:color="000000"/>
              <w:left w:val="single" w:sz="4" w:space="0" w:color="auto"/>
              <w:bottom w:val="single" w:sz="4" w:space="0" w:color="000000"/>
              <w:right w:val="single" w:sz="4" w:space="0" w:color="000000"/>
            </w:tcBorders>
            <w:vAlign w:val="center"/>
          </w:tcPr>
          <w:p w14:paraId="016DCB9A"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D12A8" w14:paraId="1E524D1E" w14:textId="77777777">
        <w:trPr>
          <w:gridAfter w:val="1"/>
          <w:wAfter w:w="14" w:type="dxa"/>
          <w:trHeight w:val="271"/>
        </w:trPr>
        <w:tc>
          <w:tcPr>
            <w:tcW w:w="546" w:type="dxa"/>
            <w:vMerge w:val="restart"/>
            <w:tcBorders>
              <w:top w:val="single" w:sz="4" w:space="0" w:color="000000"/>
              <w:left w:val="single" w:sz="4" w:space="0" w:color="000000"/>
              <w:right w:val="single" w:sz="4" w:space="0" w:color="000000"/>
            </w:tcBorders>
          </w:tcPr>
          <w:p w14:paraId="6B437D30" w14:textId="77777777" w:rsidR="00ED12A8" w:rsidRDefault="00E37A03">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5.1</w:t>
            </w:r>
          </w:p>
        </w:tc>
        <w:tc>
          <w:tcPr>
            <w:tcW w:w="1824" w:type="dxa"/>
            <w:vMerge w:val="restart"/>
            <w:tcBorders>
              <w:top w:val="single" w:sz="4" w:space="0" w:color="000000"/>
              <w:left w:val="single" w:sz="4" w:space="0" w:color="000000"/>
              <w:right w:val="single" w:sz="4" w:space="0" w:color="000000"/>
            </w:tcBorders>
          </w:tcPr>
          <w:p w14:paraId="17268A4F" w14:textId="77777777" w:rsidR="00ED12A8" w:rsidRDefault="00E37A03">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000000"/>
              <w:left w:val="single" w:sz="4" w:space="0" w:color="000000"/>
              <w:right w:val="single" w:sz="4" w:space="0" w:color="000000"/>
            </w:tcBorders>
          </w:tcPr>
          <w:p w14:paraId="3C94B385"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Работы по благоустройству </w:t>
            </w:r>
            <w:r>
              <w:rPr>
                <w:rFonts w:ascii="Times New Roman" w:hAnsi="Times New Roman" w:cs="Times New Roman"/>
                <w:color w:val="000000" w:themeColor="text1"/>
              </w:rPr>
              <w:lastRenderedPageBreak/>
              <w:t>территорий Лебяжского муниципального округа</w:t>
            </w:r>
          </w:p>
        </w:tc>
        <w:tc>
          <w:tcPr>
            <w:tcW w:w="2615" w:type="dxa"/>
            <w:tcBorders>
              <w:top w:val="single" w:sz="4" w:space="0" w:color="000000"/>
              <w:left w:val="single" w:sz="4" w:space="0" w:color="000000"/>
              <w:right w:val="single" w:sz="4" w:space="0" w:color="000000"/>
            </w:tcBorders>
          </w:tcPr>
          <w:p w14:paraId="2FB7BF59"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lastRenderedPageBreak/>
              <w:t>всего</w:t>
            </w:r>
          </w:p>
        </w:tc>
        <w:tc>
          <w:tcPr>
            <w:tcW w:w="1276" w:type="dxa"/>
            <w:tcBorders>
              <w:top w:val="single" w:sz="4" w:space="0" w:color="000000"/>
              <w:left w:val="single" w:sz="4" w:space="0" w:color="000000"/>
              <w:right w:val="single" w:sz="4" w:space="0" w:color="000000"/>
            </w:tcBorders>
            <w:vAlign w:val="center"/>
          </w:tcPr>
          <w:p w14:paraId="37347E7E" w14:textId="77777777" w:rsidR="00ED12A8" w:rsidRDefault="00E37A03">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183 014,62</w:t>
            </w:r>
          </w:p>
        </w:tc>
        <w:tc>
          <w:tcPr>
            <w:tcW w:w="1134" w:type="dxa"/>
            <w:tcBorders>
              <w:top w:val="single" w:sz="4" w:space="0" w:color="000000"/>
              <w:left w:val="single" w:sz="4" w:space="0" w:color="000000"/>
              <w:right w:val="single" w:sz="4" w:space="0" w:color="000000"/>
            </w:tcBorders>
            <w:vAlign w:val="center"/>
          </w:tcPr>
          <w:p w14:paraId="73E57459" w14:textId="77777777" w:rsidR="00ED12A8" w:rsidRDefault="00E37A03">
            <w:pPr>
              <w:widowControl/>
              <w:suppressAutoHyphens w:val="0"/>
              <w:jc w:val="center"/>
              <w:rPr>
                <w:rFonts w:ascii="Times New Roman" w:eastAsia="Times New Roman" w:hAnsi="Times New Roman" w:cs="Times New Roman"/>
                <w:kern w:val="0"/>
                <w:lang w:val="en-US" w:eastAsia="ru-RU" w:bidi="ar-SA"/>
              </w:rPr>
            </w:pPr>
            <w:r>
              <w:rPr>
                <w:rFonts w:ascii="Times New Roman" w:eastAsia="Times New Roman" w:hAnsi="Times New Roman" w:cs="Times New Roman"/>
                <w:kern w:val="0"/>
                <w:lang w:eastAsia="ru-RU" w:bidi="ar-SA"/>
              </w:rPr>
              <w:t>1 </w:t>
            </w:r>
            <w:r>
              <w:rPr>
                <w:rFonts w:ascii="Times New Roman" w:eastAsia="Times New Roman" w:hAnsi="Times New Roman" w:cs="Times New Roman"/>
                <w:kern w:val="0"/>
                <w:lang w:val="en-US" w:eastAsia="ru-RU" w:bidi="ar-SA"/>
              </w:rPr>
              <w:t>010 007</w:t>
            </w:r>
          </w:p>
        </w:tc>
        <w:tc>
          <w:tcPr>
            <w:tcW w:w="1134" w:type="dxa"/>
            <w:tcBorders>
              <w:top w:val="single" w:sz="4" w:space="0" w:color="000000"/>
              <w:left w:val="single" w:sz="4" w:space="0" w:color="000000"/>
              <w:right w:val="single" w:sz="4" w:space="0" w:color="000000"/>
            </w:tcBorders>
            <w:vAlign w:val="center"/>
          </w:tcPr>
          <w:p w14:paraId="44AD6C99" w14:textId="77777777" w:rsidR="00ED12A8" w:rsidRDefault="00E37A03">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493 000,00</w:t>
            </w:r>
          </w:p>
        </w:tc>
        <w:tc>
          <w:tcPr>
            <w:tcW w:w="1134" w:type="dxa"/>
            <w:tcBorders>
              <w:top w:val="single" w:sz="4" w:space="0" w:color="auto"/>
              <w:left w:val="single" w:sz="4" w:space="0" w:color="000000"/>
              <w:right w:val="single" w:sz="4" w:space="0" w:color="000000"/>
            </w:tcBorders>
            <w:vAlign w:val="center"/>
          </w:tcPr>
          <w:p w14:paraId="4C2C0392" w14:textId="77777777" w:rsidR="00ED12A8" w:rsidRDefault="00E37A03">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500 000,00</w:t>
            </w:r>
          </w:p>
        </w:tc>
        <w:tc>
          <w:tcPr>
            <w:tcW w:w="850" w:type="dxa"/>
            <w:gridSpan w:val="2"/>
            <w:tcBorders>
              <w:top w:val="single" w:sz="4" w:space="0" w:color="auto"/>
              <w:left w:val="single" w:sz="4" w:space="0" w:color="000000"/>
              <w:right w:val="single" w:sz="4" w:space="0" w:color="auto"/>
            </w:tcBorders>
            <w:vAlign w:val="center"/>
          </w:tcPr>
          <w:p w14:paraId="4F91D7A6" w14:textId="77777777" w:rsidR="00ED12A8" w:rsidRDefault="00E37A03">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500 000,00</w:t>
            </w:r>
          </w:p>
        </w:tc>
        <w:tc>
          <w:tcPr>
            <w:tcW w:w="1097" w:type="dxa"/>
            <w:tcBorders>
              <w:top w:val="single" w:sz="4" w:space="0" w:color="auto"/>
              <w:left w:val="single" w:sz="4" w:space="0" w:color="auto"/>
              <w:right w:val="single" w:sz="4" w:space="0" w:color="000000"/>
            </w:tcBorders>
            <w:vAlign w:val="center"/>
          </w:tcPr>
          <w:p w14:paraId="290ACC74" w14:textId="77777777" w:rsidR="00ED12A8" w:rsidRDefault="00E37A03">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2 </w:t>
            </w:r>
            <w:r>
              <w:rPr>
                <w:rFonts w:ascii="Times New Roman" w:eastAsia="Times New Roman" w:hAnsi="Times New Roman" w:cs="Times New Roman"/>
                <w:kern w:val="0"/>
                <w:lang w:val="en-US" w:eastAsia="ru-RU" w:bidi="ar-SA"/>
              </w:rPr>
              <w:t xml:space="preserve"> 686 022</w:t>
            </w:r>
            <w:r>
              <w:rPr>
                <w:rFonts w:ascii="Times New Roman" w:eastAsia="Times New Roman" w:hAnsi="Times New Roman" w:cs="Times New Roman"/>
                <w:kern w:val="0"/>
                <w:lang w:eastAsia="ru-RU" w:bidi="ar-SA"/>
              </w:rPr>
              <w:t>,62</w:t>
            </w:r>
          </w:p>
        </w:tc>
      </w:tr>
      <w:tr w:rsidR="00ED12A8" w14:paraId="49FD0068" w14:textId="77777777">
        <w:trPr>
          <w:gridAfter w:val="1"/>
          <w:wAfter w:w="14" w:type="dxa"/>
          <w:trHeight w:val="1441"/>
        </w:trPr>
        <w:tc>
          <w:tcPr>
            <w:tcW w:w="546" w:type="dxa"/>
            <w:vMerge/>
            <w:tcBorders>
              <w:left w:val="single" w:sz="4" w:space="0" w:color="000000"/>
              <w:right w:val="single" w:sz="4" w:space="0" w:color="000000"/>
            </w:tcBorders>
          </w:tcPr>
          <w:p w14:paraId="56653C9B"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04D2F5CE"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2C2C9E1A"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right w:val="single" w:sz="4" w:space="0" w:color="000000"/>
            </w:tcBorders>
          </w:tcPr>
          <w:p w14:paraId="46BA231D"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000000"/>
              <w:left w:val="single" w:sz="4" w:space="0" w:color="000000"/>
              <w:right w:val="single" w:sz="4" w:space="0" w:color="000000"/>
            </w:tcBorders>
            <w:vAlign w:val="center"/>
          </w:tcPr>
          <w:p w14:paraId="6DE1D6F0" w14:textId="77777777" w:rsidR="00ED12A8" w:rsidRDefault="00E37A03">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183 014,62</w:t>
            </w:r>
          </w:p>
        </w:tc>
        <w:tc>
          <w:tcPr>
            <w:tcW w:w="1134" w:type="dxa"/>
            <w:tcBorders>
              <w:top w:val="single" w:sz="4" w:space="0" w:color="000000"/>
              <w:left w:val="single" w:sz="4" w:space="0" w:color="000000"/>
              <w:right w:val="single" w:sz="4" w:space="0" w:color="000000"/>
            </w:tcBorders>
            <w:vAlign w:val="center"/>
          </w:tcPr>
          <w:p w14:paraId="0BFFB95D" w14:textId="77777777" w:rsidR="00ED12A8" w:rsidRDefault="00E37A03">
            <w:pPr>
              <w:widowControl/>
              <w:suppressAutoHyphens w:val="0"/>
              <w:jc w:val="center"/>
              <w:rPr>
                <w:rFonts w:ascii="Times New Roman" w:eastAsia="Times New Roman" w:hAnsi="Times New Roman" w:cs="Times New Roman"/>
                <w:kern w:val="0"/>
                <w:lang w:val="en-US" w:eastAsia="ru-RU" w:bidi="ar-SA"/>
              </w:rPr>
            </w:pPr>
            <w:r>
              <w:rPr>
                <w:rFonts w:ascii="Times New Roman" w:eastAsia="Times New Roman" w:hAnsi="Times New Roman" w:cs="Times New Roman"/>
                <w:kern w:val="0"/>
                <w:lang w:eastAsia="ru-RU" w:bidi="ar-SA"/>
              </w:rPr>
              <w:t>1 </w:t>
            </w:r>
            <w:r>
              <w:rPr>
                <w:rFonts w:ascii="Times New Roman" w:eastAsia="Times New Roman" w:hAnsi="Times New Roman" w:cs="Times New Roman"/>
                <w:kern w:val="0"/>
                <w:lang w:val="en-US" w:eastAsia="ru-RU" w:bidi="ar-SA"/>
              </w:rPr>
              <w:t>010 007</w:t>
            </w:r>
          </w:p>
        </w:tc>
        <w:tc>
          <w:tcPr>
            <w:tcW w:w="1134" w:type="dxa"/>
            <w:tcBorders>
              <w:top w:val="single" w:sz="4" w:space="0" w:color="000000"/>
              <w:left w:val="single" w:sz="4" w:space="0" w:color="000000"/>
              <w:right w:val="single" w:sz="4" w:space="0" w:color="000000"/>
            </w:tcBorders>
            <w:vAlign w:val="center"/>
          </w:tcPr>
          <w:p w14:paraId="6C76E825" w14:textId="77777777" w:rsidR="00ED12A8" w:rsidRDefault="00E37A03">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493 000,00</w:t>
            </w:r>
          </w:p>
        </w:tc>
        <w:tc>
          <w:tcPr>
            <w:tcW w:w="1134" w:type="dxa"/>
            <w:tcBorders>
              <w:top w:val="single" w:sz="4" w:space="0" w:color="000000"/>
              <w:left w:val="single" w:sz="4" w:space="0" w:color="000000"/>
              <w:right w:val="single" w:sz="4" w:space="0" w:color="000000"/>
            </w:tcBorders>
            <w:vAlign w:val="center"/>
          </w:tcPr>
          <w:p w14:paraId="28B4B899" w14:textId="77777777" w:rsidR="00ED12A8" w:rsidRDefault="00E37A03">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500 000,00</w:t>
            </w:r>
          </w:p>
        </w:tc>
        <w:tc>
          <w:tcPr>
            <w:tcW w:w="850" w:type="dxa"/>
            <w:gridSpan w:val="2"/>
            <w:tcBorders>
              <w:top w:val="single" w:sz="4" w:space="0" w:color="000000"/>
              <w:left w:val="single" w:sz="4" w:space="0" w:color="000000"/>
              <w:right w:val="single" w:sz="4" w:space="0" w:color="auto"/>
            </w:tcBorders>
            <w:vAlign w:val="center"/>
          </w:tcPr>
          <w:p w14:paraId="381A8173" w14:textId="77777777" w:rsidR="00ED12A8" w:rsidRDefault="00E37A03">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500 000,00</w:t>
            </w:r>
          </w:p>
        </w:tc>
        <w:tc>
          <w:tcPr>
            <w:tcW w:w="1097" w:type="dxa"/>
            <w:tcBorders>
              <w:top w:val="single" w:sz="4" w:space="0" w:color="000000"/>
              <w:left w:val="single" w:sz="4" w:space="0" w:color="auto"/>
              <w:right w:val="single" w:sz="4" w:space="0" w:color="000000"/>
            </w:tcBorders>
            <w:vAlign w:val="center"/>
          </w:tcPr>
          <w:p w14:paraId="6BE4F7A2" w14:textId="77777777" w:rsidR="00ED12A8" w:rsidRDefault="00E37A03">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2 686 022,62</w:t>
            </w:r>
          </w:p>
        </w:tc>
      </w:tr>
      <w:tr w:rsidR="00ED12A8" w14:paraId="59625472" w14:textId="77777777">
        <w:trPr>
          <w:gridAfter w:val="1"/>
          <w:wAfter w:w="14" w:type="dxa"/>
          <w:trHeight w:val="161"/>
        </w:trPr>
        <w:tc>
          <w:tcPr>
            <w:tcW w:w="546" w:type="dxa"/>
            <w:vMerge/>
            <w:tcBorders>
              <w:left w:val="single" w:sz="4" w:space="0" w:color="000000"/>
              <w:bottom w:val="single" w:sz="4" w:space="0" w:color="auto"/>
              <w:right w:val="single" w:sz="4" w:space="0" w:color="000000"/>
            </w:tcBorders>
          </w:tcPr>
          <w:p w14:paraId="0A0567AE"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14:paraId="0C674625"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14:paraId="70FABB4D"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right w:val="single" w:sz="4" w:space="0" w:color="000000"/>
            </w:tcBorders>
          </w:tcPr>
          <w:p w14:paraId="5DF06C36"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000000"/>
              <w:left w:val="single" w:sz="4" w:space="0" w:color="000000"/>
              <w:right w:val="single" w:sz="4" w:space="0" w:color="000000"/>
            </w:tcBorders>
            <w:vAlign w:val="center"/>
          </w:tcPr>
          <w:p w14:paraId="6B743B8A"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right w:val="single" w:sz="4" w:space="0" w:color="000000"/>
            </w:tcBorders>
            <w:vAlign w:val="center"/>
          </w:tcPr>
          <w:p w14:paraId="651D1ADC"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auto"/>
              <w:right w:val="single" w:sz="4" w:space="0" w:color="000000"/>
            </w:tcBorders>
            <w:vAlign w:val="center"/>
          </w:tcPr>
          <w:p w14:paraId="289C6255"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auto"/>
              <w:right w:val="single" w:sz="4" w:space="0" w:color="000000"/>
            </w:tcBorders>
            <w:vAlign w:val="center"/>
          </w:tcPr>
          <w:p w14:paraId="12752CC0"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000000"/>
              <w:left w:val="single" w:sz="4" w:space="0" w:color="000000"/>
              <w:bottom w:val="single" w:sz="4" w:space="0" w:color="auto"/>
              <w:right w:val="single" w:sz="4" w:space="0" w:color="auto"/>
            </w:tcBorders>
            <w:vAlign w:val="center"/>
          </w:tcPr>
          <w:p w14:paraId="34427B5F"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auto"/>
              <w:right w:val="single" w:sz="4" w:space="0" w:color="000000"/>
            </w:tcBorders>
            <w:vAlign w:val="center"/>
          </w:tcPr>
          <w:p w14:paraId="7583B922"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D12A8" w14:paraId="19284512" w14:textId="77777777">
        <w:trPr>
          <w:gridAfter w:val="1"/>
          <w:wAfter w:w="14" w:type="dxa"/>
          <w:trHeight w:val="280"/>
        </w:trPr>
        <w:tc>
          <w:tcPr>
            <w:tcW w:w="546" w:type="dxa"/>
            <w:vMerge w:val="restart"/>
            <w:tcBorders>
              <w:top w:val="single" w:sz="4" w:space="0" w:color="auto"/>
              <w:left w:val="single" w:sz="4" w:space="0" w:color="000000"/>
              <w:right w:val="single" w:sz="4" w:space="0" w:color="000000"/>
            </w:tcBorders>
          </w:tcPr>
          <w:p w14:paraId="2C4E8670" w14:textId="77777777" w:rsidR="00ED12A8" w:rsidRDefault="00E37A03">
            <w:pPr>
              <w:spacing w:line="276" w:lineRule="auto"/>
              <w:ind w:left="103"/>
              <w:rPr>
                <w:rFonts w:ascii="Times New Roman" w:hAnsi="Times New Roman" w:cs="Times New Roman"/>
                <w:color w:val="000000" w:themeColor="text1"/>
                <w:lang w:val="en-US"/>
              </w:rPr>
            </w:pPr>
            <w:r>
              <w:rPr>
                <w:rFonts w:ascii="Times New Roman" w:hAnsi="Times New Roman" w:cs="Times New Roman"/>
                <w:color w:val="000000" w:themeColor="text1"/>
                <w:lang w:val="en-US"/>
              </w:rPr>
              <w:t>5.1.1</w:t>
            </w:r>
          </w:p>
        </w:tc>
        <w:tc>
          <w:tcPr>
            <w:tcW w:w="1824" w:type="dxa"/>
            <w:vMerge w:val="restart"/>
            <w:tcBorders>
              <w:top w:val="single" w:sz="4" w:space="0" w:color="auto"/>
              <w:left w:val="single" w:sz="4" w:space="0" w:color="000000"/>
              <w:right w:val="single" w:sz="4" w:space="0" w:color="000000"/>
            </w:tcBorders>
          </w:tcPr>
          <w:p w14:paraId="5B88352D" w14:textId="77777777" w:rsidR="00ED12A8" w:rsidRDefault="00E37A03">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000000"/>
              <w:right w:val="single" w:sz="4" w:space="0" w:color="000000"/>
            </w:tcBorders>
          </w:tcPr>
          <w:p w14:paraId="136CEBEC"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Работы  по ремонту памятников</w:t>
            </w:r>
          </w:p>
        </w:tc>
        <w:tc>
          <w:tcPr>
            <w:tcW w:w="2615" w:type="dxa"/>
            <w:tcBorders>
              <w:top w:val="single" w:sz="4" w:space="0" w:color="000000"/>
              <w:left w:val="single" w:sz="4" w:space="0" w:color="000000"/>
              <w:bottom w:val="single" w:sz="4" w:space="0" w:color="auto"/>
              <w:right w:val="single" w:sz="4" w:space="0" w:color="000000"/>
            </w:tcBorders>
          </w:tcPr>
          <w:p w14:paraId="54A377C7"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000000"/>
              <w:left w:val="single" w:sz="4" w:space="0" w:color="000000"/>
              <w:right w:val="single" w:sz="4" w:space="0" w:color="000000"/>
            </w:tcBorders>
            <w:vAlign w:val="center"/>
          </w:tcPr>
          <w:p w14:paraId="1E36EC3B" w14:textId="77777777" w:rsidR="00ED12A8" w:rsidRDefault="00E37A03">
            <w:pPr>
              <w:jc w:val="center"/>
              <w:rPr>
                <w:rFonts w:ascii="Times New Roman" w:hAnsi="Times New Roman" w:cs="Times New Roman"/>
                <w:color w:val="000000" w:themeColor="text1"/>
                <w:lang w:val="en-US"/>
              </w:rPr>
            </w:pPr>
            <w:r>
              <w:rPr>
                <w:rFonts w:ascii="Times New Roman" w:hAnsi="Times New Roman" w:cs="Times New Roman"/>
                <w:color w:val="000000" w:themeColor="text1"/>
              </w:rPr>
              <w:t>9 752,50</w:t>
            </w:r>
          </w:p>
        </w:tc>
        <w:tc>
          <w:tcPr>
            <w:tcW w:w="1134" w:type="dxa"/>
            <w:tcBorders>
              <w:top w:val="single" w:sz="4" w:space="0" w:color="000000"/>
              <w:left w:val="single" w:sz="4" w:space="0" w:color="000000"/>
              <w:right w:val="single" w:sz="4" w:space="0" w:color="000000"/>
            </w:tcBorders>
            <w:vAlign w:val="center"/>
          </w:tcPr>
          <w:p w14:paraId="3C114C3B" w14:textId="77777777" w:rsidR="00ED12A8" w:rsidRDefault="00E37A03">
            <w:pPr>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22</w:t>
            </w:r>
            <w:r>
              <w:rPr>
                <w:rFonts w:ascii="Times New Roman" w:hAnsi="Times New Roman" w:cs="Times New Roman"/>
                <w:color w:val="000000" w:themeColor="text1"/>
              </w:rPr>
              <w:t xml:space="preserve"> </w:t>
            </w:r>
            <w:r>
              <w:rPr>
                <w:rFonts w:ascii="Times New Roman" w:hAnsi="Times New Roman" w:cs="Times New Roman"/>
                <w:color w:val="000000" w:themeColor="text1"/>
                <w:lang w:val="en-US"/>
              </w:rPr>
              <w:t>710,00</w:t>
            </w:r>
          </w:p>
        </w:tc>
        <w:tc>
          <w:tcPr>
            <w:tcW w:w="1134" w:type="dxa"/>
            <w:tcBorders>
              <w:top w:val="single" w:sz="4" w:space="0" w:color="000000"/>
              <w:left w:val="single" w:sz="4" w:space="0" w:color="000000"/>
              <w:bottom w:val="single" w:sz="4" w:space="0" w:color="auto"/>
              <w:right w:val="single" w:sz="4" w:space="0" w:color="000000"/>
            </w:tcBorders>
            <w:vAlign w:val="center"/>
          </w:tcPr>
          <w:p w14:paraId="7EA64121"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30 000</w:t>
            </w:r>
          </w:p>
        </w:tc>
        <w:tc>
          <w:tcPr>
            <w:tcW w:w="1134" w:type="dxa"/>
            <w:tcBorders>
              <w:top w:val="single" w:sz="4" w:space="0" w:color="000000"/>
              <w:left w:val="single" w:sz="4" w:space="0" w:color="000000"/>
              <w:bottom w:val="single" w:sz="4" w:space="0" w:color="auto"/>
              <w:right w:val="single" w:sz="4" w:space="0" w:color="000000"/>
            </w:tcBorders>
            <w:vAlign w:val="center"/>
          </w:tcPr>
          <w:p w14:paraId="4B1D9D0D"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000000"/>
              <w:left w:val="single" w:sz="4" w:space="0" w:color="000000"/>
              <w:bottom w:val="single" w:sz="4" w:space="0" w:color="auto"/>
              <w:right w:val="single" w:sz="4" w:space="0" w:color="auto"/>
            </w:tcBorders>
            <w:vAlign w:val="center"/>
          </w:tcPr>
          <w:p w14:paraId="4A1EE48C" w14:textId="77777777" w:rsidR="00ED12A8" w:rsidRDefault="00ED12A8">
            <w:pPr>
              <w:jc w:val="center"/>
              <w:rPr>
                <w:rFonts w:ascii="Times New Roman" w:hAnsi="Times New Roman" w:cs="Times New Roman"/>
                <w:color w:val="000000" w:themeColor="text1"/>
              </w:rPr>
            </w:pPr>
          </w:p>
        </w:tc>
        <w:tc>
          <w:tcPr>
            <w:tcW w:w="1097" w:type="dxa"/>
            <w:tcBorders>
              <w:top w:val="single" w:sz="4" w:space="0" w:color="000000"/>
              <w:left w:val="single" w:sz="4" w:space="0" w:color="auto"/>
              <w:bottom w:val="single" w:sz="4" w:space="0" w:color="auto"/>
              <w:right w:val="single" w:sz="4" w:space="0" w:color="000000"/>
            </w:tcBorders>
            <w:vAlign w:val="center"/>
          </w:tcPr>
          <w:p w14:paraId="1E32AD1F"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62 462,50</w:t>
            </w:r>
          </w:p>
        </w:tc>
      </w:tr>
      <w:tr w:rsidR="00ED12A8" w14:paraId="1C3685E5" w14:textId="77777777">
        <w:trPr>
          <w:gridAfter w:val="1"/>
          <w:wAfter w:w="14" w:type="dxa"/>
          <w:trHeight w:val="369"/>
        </w:trPr>
        <w:tc>
          <w:tcPr>
            <w:tcW w:w="546" w:type="dxa"/>
            <w:vMerge/>
            <w:tcBorders>
              <w:left w:val="single" w:sz="4" w:space="0" w:color="000000"/>
              <w:right w:val="single" w:sz="4" w:space="0" w:color="000000"/>
            </w:tcBorders>
          </w:tcPr>
          <w:p w14:paraId="38EE8FF7" w14:textId="77777777" w:rsidR="00ED12A8" w:rsidRDefault="00ED12A8">
            <w:pPr>
              <w:spacing w:line="276" w:lineRule="auto"/>
              <w:rPr>
                <w:rFonts w:ascii="Times New Roman" w:hAnsi="Times New Roman" w:cs="Times New Roman"/>
                <w:color w:val="000000" w:themeColor="text1"/>
                <w:lang w:val="en-US"/>
              </w:rPr>
            </w:pPr>
          </w:p>
        </w:tc>
        <w:tc>
          <w:tcPr>
            <w:tcW w:w="1824" w:type="dxa"/>
            <w:vMerge/>
            <w:tcBorders>
              <w:left w:val="single" w:sz="4" w:space="0" w:color="000000"/>
              <w:right w:val="single" w:sz="4" w:space="0" w:color="000000"/>
            </w:tcBorders>
          </w:tcPr>
          <w:p w14:paraId="3315DB10"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6881B09A"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right w:val="single" w:sz="4" w:space="0" w:color="000000"/>
            </w:tcBorders>
          </w:tcPr>
          <w:p w14:paraId="52610233"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000000"/>
              <w:left w:val="single" w:sz="4" w:space="0" w:color="000000"/>
              <w:right w:val="single" w:sz="4" w:space="0" w:color="000000"/>
            </w:tcBorders>
            <w:vAlign w:val="center"/>
          </w:tcPr>
          <w:p w14:paraId="6E9E3AD6"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9 752,50</w:t>
            </w:r>
          </w:p>
        </w:tc>
        <w:tc>
          <w:tcPr>
            <w:tcW w:w="1134" w:type="dxa"/>
            <w:tcBorders>
              <w:top w:val="single" w:sz="4" w:space="0" w:color="000000"/>
              <w:left w:val="single" w:sz="4" w:space="0" w:color="000000"/>
              <w:right w:val="single" w:sz="4" w:space="0" w:color="000000"/>
            </w:tcBorders>
            <w:vAlign w:val="center"/>
          </w:tcPr>
          <w:p w14:paraId="47441B8D" w14:textId="77777777" w:rsidR="00ED12A8" w:rsidRDefault="00E37A03">
            <w:pPr>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22 710</w:t>
            </w:r>
            <w:r>
              <w:rPr>
                <w:rFonts w:ascii="Times New Roman" w:hAnsi="Times New Roman" w:cs="Times New Roman"/>
                <w:color w:val="000000" w:themeColor="text1"/>
              </w:rPr>
              <w:t>,00</w:t>
            </w:r>
          </w:p>
        </w:tc>
        <w:tc>
          <w:tcPr>
            <w:tcW w:w="1134" w:type="dxa"/>
            <w:tcBorders>
              <w:top w:val="single" w:sz="4" w:space="0" w:color="000000"/>
              <w:left w:val="single" w:sz="4" w:space="0" w:color="000000"/>
              <w:bottom w:val="single" w:sz="4" w:space="0" w:color="auto"/>
              <w:right w:val="single" w:sz="4" w:space="0" w:color="000000"/>
            </w:tcBorders>
            <w:vAlign w:val="center"/>
          </w:tcPr>
          <w:p w14:paraId="1AE1DB26"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30 000</w:t>
            </w:r>
          </w:p>
        </w:tc>
        <w:tc>
          <w:tcPr>
            <w:tcW w:w="1134" w:type="dxa"/>
            <w:tcBorders>
              <w:top w:val="single" w:sz="4" w:space="0" w:color="000000"/>
              <w:left w:val="single" w:sz="4" w:space="0" w:color="000000"/>
              <w:bottom w:val="single" w:sz="4" w:space="0" w:color="auto"/>
              <w:right w:val="single" w:sz="4" w:space="0" w:color="000000"/>
            </w:tcBorders>
            <w:vAlign w:val="center"/>
          </w:tcPr>
          <w:p w14:paraId="65A0FBFF"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000000"/>
              <w:left w:val="single" w:sz="4" w:space="0" w:color="000000"/>
              <w:bottom w:val="single" w:sz="4" w:space="0" w:color="auto"/>
              <w:right w:val="single" w:sz="4" w:space="0" w:color="auto"/>
            </w:tcBorders>
            <w:vAlign w:val="center"/>
          </w:tcPr>
          <w:p w14:paraId="6BF05281"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auto"/>
              <w:right w:val="single" w:sz="4" w:space="0" w:color="000000"/>
            </w:tcBorders>
            <w:vAlign w:val="center"/>
          </w:tcPr>
          <w:p w14:paraId="7D9A1C24"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62 462,50</w:t>
            </w:r>
          </w:p>
        </w:tc>
      </w:tr>
      <w:tr w:rsidR="00ED12A8" w14:paraId="1F808723" w14:textId="77777777">
        <w:trPr>
          <w:gridAfter w:val="1"/>
          <w:wAfter w:w="14" w:type="dxa"/>
          <w:trHeight w:val="232"/>
        </w:trPr>
        <w:tc>
          <w:tcPr>
            <w:tcW w:w="546" w:type="dxa"/>
            <w:vMerge/>
            <w:tcBorders>
              <w:left w:val="single" w:sz="4" w:space="0" w:color="000000"/>
              <w:bottom w:val="single" w:sz="4" w:space="0" w:color="auto"/>
              <w:right w:val="single" w:sz="4" w:space="0" w:color="000000"/>
            </w:tcBorders>
          </w:tcPr>
          <w:p w14:paraId="72BB5C8F" w14:textId="77777777" w:rsidR="00ED12A8" w:rsidRDefault="00ED12A8">
            <w:pPr>
              <w:spacing w:line="276" w:lineRule="auto"/>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14:paraId="18DAC6E6"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14:paraId="1C0D1D3B"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right w:val="single" w:sz="4" w:space="0" w:color="000000"/>
            </w:tcBorders>
          </w:tcPr>
          <w:p w14:paraId="3E271256"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000000"/>
              <w:left w:val="single" w:sz="4" w:space="0" w:color="000000"/>
              <w:right w:val="single" w:sz="4" w:space="0" w:color="000000"/>
            </w:tcBorders>
            <w:vAlign w:val="center"/>
          </w:tcPr>
          <w:p w14:paraId="7BF74607" w14:textId="77777777" w:rsidR="00ED12A8" w:rsidRDefault="00E37A03">
            <w:pPr>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0</w:t>
            </w:r>
          </w:p>
        </w:tc>
        <w:tc>
          <w:tcPr>
            <w:tcW w:w="1134" w:type="dxa"/>
            <w:tcBorders>
              <w:top w:val="single" w:sz="4" w:space="0" w:color="000000"/>
              <w:left w:val="single" w:sz="4" w:space="0" w:color="000000"/>
              <w:right w:val="single" w:sz="4" w:space="0" w:color="000000"/>
            </w:tcBorders>
            <w:vAlign w:val="center"/>
          </w:tcPr>
          <w:p w14:paraId="5846841C" w14:textId="77777777" w:rsidR="00ED12A8" w:rsidRDefault="00E37A03">
            <w:pPr>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0</w:t>
            </w:r>
          </w:p>
        </w:tc>
        <w:tc>
          <w:tcPr>
            <w:tcW w:w="1134" w:type="dxa"/>
            <w:tcBorders>
              <w:top w:val="single" w:sz="4" w:space="0" w:color="000000"/>
              <w:left w:val="single" w:sz="4" w:space="0" w:color="000000"/>
              <w:bottom w:val="single" w:sz="4" w:space="0" w:color="auto"/>
              <w:right w:val="single" w:sz="4" w:space="0" w:color="000000"/>
            </w:tcBorders>
            <w:vAlign w:val="center"/>
          </w:tcPr>
          <w:p w14:paraId="244712E5" w14:textId="77777777" w:rsidR="00ED12A8" w:rsidRDefault="00E37A03">
            <w:pPr>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0</w:t>
            </w:r>
          </w:p>
        </w:tc>
        <w:tc>
          <w:tcPr>
            <w:tcW w:w="1134" w:type="dxa"/>
            <w:tcBorders>
              <w:top w:val="single" w:sz="4" w:space="0" w:color="000000"/>
              <w:left w:val="single" w:sz="4" w:space="0" w:color="000000"/>
              <w:bottom w:val="single" w:sz="4" w:space="0" w:color="auto"/>
              <w:right w:val="single" w:sz="4" w:space="0" w:color="000000"/>
            </w:tcBorders>
            <w:vAlign w:val="center"/>
          </w:tcPr>
          <w:p w14:paraId="55ACA42C"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000000"/>
              <w:left w:val="single" w:sz="4" w:space="0" w:color="000000"/>
              <w:bottom w:val="single" w:sz="4" w:space="0" w:color="auto"/>
              <w:right w:val="single" w:sz="4" w:space="0" w:color="auto"/>
            </w:tcBorders>
            <w:vAlign w:val="center"/>
          </w:tcPr>
          <w:p w14:paraId="5B2302AD"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auto"/>
              <w:right w:val="single" w:sz="4" w:space="0" w:color="000000"/>
            </w:tcBorders>
            <w:vAlign w:val="center"/>
          </w:tcPr>
          <w:p w14:paraId="692A86C1" w14:textId="77777777" w:rsidR="00ED12A8" w:rsidRDefault="00E37A03">
            <w:pPr>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0</w:t>
            </w:r>
          </w:p>
        </w:tc>
      </w:tr>
      <w:tr w:rsidR="00ED12A8" w14:paraId="2B64CFCA" w14:textId="77777777" w:rsidTr="0062297F">
        <w:trPr>
          <w:gridAfter w:val="1"/>
          <w:wAfter w:w="14" w:type="dxa"/>
          <w:trHeight w:val="70"/>
        </w:trPr>
        <w:tc>
          <w:tcPr>
            <w:tcW w:w="546" w:type="dxa"/>
            <w:vMerge w:val="restart"/>
            <w:tcBorders>
              <w:top w:val="single" w:sz="4" w:space="0" w:color="auto"/>
              <w:left w:val="single" w:sz="4" w:space="0" w:color="000000"/>
              <w:right w:val="single" w:sz="4" w:space="0" w:color="000000"/>
            </w:tcBorders>
          </w:tcPr>
          <w:p w14:paraId="20CD0835" w14:textId="77777777" w:rsidR="00ED12A8" w:rsidRDefault="00E37A03">
            <w:pPr>
              <w:spacing w:line="276" w:lineRule="auto"/>
              <w:ind w:left="103"/>
              <w:rPr>
                <w:rFonts w:ascii="Times New Roman" w:hAnsi="Times New Roman" w:cs="Times New Roman"/>
                <w:color w:val="000000" w:themeColor="text1"/>
                <w:lang w:val="en-US"/>
              </w:rPr>
            </w:pPr>
            <w:r>
              <w:rPr>
                <w:rFonts w:ascii="Times New Roman" w:hAnsi="Times New Roman" w:cs="Times New Roman"/>
                <w:color w:val="000000" w:themeColor="text1"/>
              </w:rPr>
              <w:t>5.2</w:t>
            </w:r>
          </w:p>
        </w:tc>
        <w:tc>
          <w:tcPr>
            <w:tcW w:w="1824" w:type="dxa"/>
            <w:vMerge w:val="restart"/>
            <w:tcBorders>
              <w:top w:val="single" w:sz="4" w:space="0" w:color="auto"/>
              <w:left w:val="single" w:sz="4" w:space="0" w:color="000000"/>
              <w:right w:val="single" w:sz="4" w:space="0" w:color="000000"/>
            </w:tcBorders>
          </w:tcPr>
          <w:p w14:paraId="74C09F75" w14:textId="77777777" w:rsidR="00ED12A8" w:rsidRDefault="00E37A03">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000000"/>
              <w:right w:val="single" w:sz="4" w:space="0" w:color="000000"/>
            </w:tcBorders>
          </w:tcPr>
          <w:p w14:paraId="1CB25347" w14:textId="77777777" w:rsidR="00ED12A8" w:rsidRDefault="00E37A03" w:rsidP="0062297F">
            <w:pPr>
              <w:spacing w:line="276" w:lineRule="auto"/>
              <w:rPr>
                <w:rFonts w:ascii="Times New Roman" w:hAnsi="Times New Roman" w:cs="Times New Roman"/>
              </w:rPr>
            </w:pPr>
            <w:r>
              <w:rPr>
                <w:rFonts w:ascii="Times New Roman" w:hAnsi="Times New Roman" w:cs="Times New Roman"/>
                <w:color w:val="000000" w:themeColor="text1"/>
              </w:rPr>
              <w:t xml:space="preserve">Прочие </w:t>
            </w:r>
            <w:r w:rsidR="0062297F">
              <w:rPr>
                <w:rFonts w:ascii="Times New Roman" w:hAnsi="Times New Roman" w:cs="Times New Roman"/>
                <w:color w:val="000000" w:themeColor="text1"/>
              </w:rPr>
              <w:t>мероприятия по</w:t>
            </w:r>
            <w:r>
              <w:rPr>
                <w:rFonts w:ascii="Times New Roman" w:hAnsi="Times New Roman" w:cs="Times New Roman"/>
                <w:color w:val="000000" w:themeColor="text1"/>
              </w:rPr>
              <w:t xml:space="preserve"> благоустройству территорий Лебяжского муниципального округа на оплату работы людей направленные отделом трудоустройства Лебяжского района «КОГКУ ЦЗН Советского района»</w:t>
            </w:r>
          </w:p>
        </w:tc>
        <w:tc>
          <w:tcPr>
            <w:tcW w:w="2615" w:type="dxa"/>
            <w:tcBorders>
              <w:top w:val="single" w:sz="4" w:space="0" w:color="000000"/>
              <w:left w:val="single" w:sz="4" w:space="0" w:color="000000"/>
              <w:right w:val="single" w:sz="4" w:space="0" w:color="000000"/>
            </w:tcBorders>
          </w:tcPr>
          <w:p w14:paraId="0031835E"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000000"/>
              <w:left w:val="single" w:sz="4" w:space="0" w:color="000000"/>
              <w:right w:val="single" w:sz="4" w:space="0" w:color="000000"/>
            </w:tcBorders>
            <w:vAlign w:val="center"/>
          </w:tcPr>
          <w:p w14:paraId="068965F3"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47 924,83</w:t>
            </w:r>
          </w:p>
        </w:tc>
        <w:tc>
          <w:tcPr>
            <w:tcW w:w="1134" w:type="dxa"/>
            <w:tcBorders>
              <w:top w:val="single" w:sz="4" w:space="0" w:color="000000"/>
              <w:left w:val="single" w:sz="4" w:space="0" w:color="000000"/>
              <w:right w:val="single" w:sz="4" w:space="0" w:color="000000"/>
            </w:tcBorders>
            <w:vAlign w:val="center"/>
          </w:tcPr>
          <w:p w14:paraId="6018C29D"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57 842, 00</w:t>
            </w:r>
          </w:p>
        </w:tc>
        <w:tc>
          <w:tcPr>
            <w:tcW w:w="1134" w:type="dxa"/>
            <w:tcBorders>
              <w:top w:val="single" w:sz="4" w:space="0" w:color="000000"/>
              <w:left w:val="single" w:sz="4" w:space="0" w:color="000000"/>
              <w:right w:val="single" w:sz="4" w:space="0" w:color="000000"/>
            </w:tcBorders>
            <w:vAlign w:val="center"/>
          </w:tcPr>
          <w:p w14:paraId="30EEF71C"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40 000,00</w:t>
            </w:r>
          </w:p>
        </w:tc>
        <w:tc>
          <w:tcPr>
            <w:tcW w:w="1134" w:type="dxa"/>
            <w:tcBorders>
              <w:top w:val="single" w:sz="4" w:space="0" w:color="000000"/>
              <w:left w:val="single" w:sz="4" w:space="0" w:color="000000"/>
              <w:right w:val="single" w:sz="4" w:space="0" w:color="000000"/>
            </w:tcBorders>
            <w:vAlign w:val="center"/>
          </w:tcPr>
          <w:p w14:paraId="5A8ABA59"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40 000,00</w:t>
            </w:r>
          </w:p>
        </w:tc>
        <w:tc>
          <w:tcPr>
            <w:tcW w:w="850" w:type="dxa"/>
            <w:gridSpan w:val="2"/>
            <w:tcBorders>
              <w:top w:val="single" w:sz="4" w:space="0" w:color="000000"/>
              <w:left w:val="single" w:sz="4" w:space="0" w:color="000000"/>
              <w:right w:val="single" w:sz="4" w:space="0" w:color="auto"/>
            </w:tcBorders>
            <w:vAlign w:val="center"/>
          </w:tcPr>
          <w:p w14:paraId="171BC59F"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40 000,</w:t>
            </w:r>
          </w:p>
          <w:p w14:paraId="1F791DB6"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00</w:t>
            </w:r>
          </w:p>
        </w:tc>
        <w:tc>
          <w:tcPr>
            <w:tcW w:w="1097" w:type="dxa"/>
            <w:tcBorders>
              <w:top w:val="single" w:sz="4" w:space="0" w:color="000000"/>
              <w:left w:val="single" w:sz="4" w:space="0" w:color="auto"/>
              <w:right w:val="single" w:sz="4" w:space="0" w:color="000000"/>
            </w:tcBorders>
            <w:vAlign w:val="center"/>
          </w:tcPr>
          <w:p w14:paraId="04758465"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225 766,00</w:t>
            </w:r>
          </w:p>
        </w:tc>
      </w:tr>
      <w:tr w:rsidR="00ED12A8" w14:paraId="3B330322" w14:textId="77777777" w:rsidTr="0062297F">
        <w:trPr>
          <w:gridAfter w:val="1"/>
          <w:wAfter w:w="14" w:type="dxa"/>
          <w:trHeight w:val="1591"/>
        </w:trPr>
        <w:tc>
          <w:tcPr>
            <w:tcW w:w="546" w:type="dxa"/>
            <w:vMerge/>
            <w:tcBorders>
              <w:left w:val="single" w:sz="4" w:space="0" w:color="000000"/>
              <w:right w:val="single" w:sz="4" w:space="0" w:color="000000"/>
            </w:tcBorders>
          </w:tcPr>
          <w:p w14:paraId="55843B98"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4CEF0D6F" w14:textId="77777777" w:rsidR="00ED12A8" w:rsidRDefault="00ED12A8">
            <w:pPr>
              <w:spacing w:line="276" w:lineRule="auto"/>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09E345A7"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right w:val="single" w:sz="4" w:space="0" w:color="000000"/>
            </w:tcBorders>
          </w:tcPr>
          <w:p w14:paraId="6EF3C17A"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right w:val="single" w:sz="4" w:space="0" w:color="000000"/>
            </w:tcBorders>
            <w:vAlign w:val="center"/>
          </w:tcPr>
          <w:p w14:paraId="18524CCD"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47 924,83</w:t>
            </w:r>
          </w:p>
        </w:tc>
        <w:tc>
          <w:tcPr>
            <w:tcW w:w="1134" w:type="dxa"/>
            <w:tcBorders>
              <w:top w:val="single" w:sz="4" w:space="0" w:color="auto"/>
              <w:left w:val="single" w:sz="4" w:space="0" w:color="000000"/>
              <w:right w:val="single" w:sz="4" w:space="0" w:color="000000"/>
            </w:tcBorders>
            <w:vAlign w:val="center"/>
          </w:tcPr>
          <w:p w14:paraId="2859021B"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57 842, 00</w:t>
            </w:r>
          </w:p>
        </w:tc>
        <w:tc>
          <w:tcPr>
            <w:tcW w:w="1134" w:type="dxa"/>
            <w:tcBorders>
              <w:top w:val="single" w:sz="4" w:space="0" w:color="auto"/>
              <w:left w:val="single" w:sz="4" w:space="0" w:color="000000"/>
              <w:right w:val="single" w:sz="4" w:space="0" w:color="000000"/>
            </w:tcBorders>
            <w:vAlign w:val="center"/>
          </w:tcPr>
          <w:p w14:paraId="79B29109"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40 000,00</w:t>
            </w:r>
          </w:p>
        </w:tc>
        <w:tc>
          <w:tcPr>
            <w:tcW w:w="1134" w:type="dxa"/>
            <w:tcBorders>
              <w:top w:val="single" w:sz="4" w:space="0" w:color="auto"/>
              <w:left w:val="single" w:sz="4" w:space="0" w:color="000000"/>
              <w:right w:val="single" w:sz="4" w:space="0" w:color="000000"/>
            </w:tcBorders>
            <w:vAlign w:val="center"/>
          </w:tcPr>
          <w:p w14:paraId="5272EE32"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40 000,00</w:t>
            </w:r>
          </w:p>
        </w:tc>
        <w:tc>
          <w:tcPr>
            <w:tcW w:w="850" w:type="dxa"/>
            <w:gridSpan w:val="2"/>
            <w:tcBorders>
              <w:top w:val="single" w:sz="4" w:space="0" w:color="auto"/>
              <w:left w:val="single" w:sz="4" w:space="0" w:color="000000"/>
              <w:right w:val="single" w:sz="4" w:space="0" w:color="auto"/>
            </w:tcBorders>
            <w:vAlign w:val="center"/>
          </w:tcPr>
          <w:p w14:paraId="1E28CB9C"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40 000,</w:t>
            </w:r>
          </w:p>
          <w:p w14:paraId="1E17D22D"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00</w:t>
            </w:r>
          </w:p>
        </w:tc>
        <w:tc>
          <w:tcPr>
            <w:tcW w:w="1097" w:type="dxa"/>
            <w:tcBorders>
              <w:top w:val="single" w:sz="4" w:space="0" w:color="auto"/>
              <w:left w:val="single" w:sz="4" w:space="0" w:color="auto"/>
              <w:right w:val="single" w:sz="4" w:space="0" w:color="000000"/>
            </w:tcBorders>
            <w:vAlign w:val="center"/>
          </w:tcPr>
          <w:p w14:paraId="12E6CC29"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225 766,00</w:t>
            </w:r>
          </w:p>
        </w:tc>
      </w:tr>
      <w:tr w:rsidR="00ED12A8" w14:paraId="2C53C282" w14:textId="77777777">
        <w:trPr>
          <w:gridAfter w:val="1"/>
          <w:wAfter w:w="14" w:type="dxa"/>
          <w:trHeight w:val="196"/>
        </w:trPr>
        <w:tc>
          <w:tcPr>
            <w:tcW w:w="546" w:type="dxa"/>
            <w:tcBorders>
              <w:left w:val="single" w:sz="4" w:space="0" w:color="000000"/>
              <w:right w:val="single" w:sz="4" w:space="0" w:color="000000"/>
            </w:tcBorders>
          </w:tcPr>
          <w:p w14:paraId="2F0BF8B5" w14:textId="77777777" w:rsidR="00ED12A8" w:rsidRDefault="00ED12A8">
            <w:pPr>
              <w:spacing w:line="276" w:lineRule="auto"/>
              <w:ind w:left="103"/>
              <w:rPr>
                <w:rFonts w:ascii="Times New Roman" w:hAnsi="Times New Roman" w:cs="Times New Roman"/>
                <w:color w:val="000000" w:themeColor="text1"/>
              </w:rPr>
            </w:pPr>
          </w:p>
        </w:tc>
        <w:tc>
          <w:tcPr>
            <w:tcW w:w="1824" w:type="dxa"/>
            <w:tcBorders>
              <w:left w:val="single" w:sz="4" w:space="0" w:color="000000"/>
              <w:right w:val="single" w:sz="4" w:space="0" w:color="000000"/>
            </w:tcBorders>
          </w:tcPr>
          <w:p w14:paraId="79510AEC" w14:textId="77777777" w:rsidR="00ED12A8" w:rsidRDefault="00ED12A8">
            <w:pPr>
              <w:spacing w:line="276" w:lineRule="auto"/>
              <w:jc w:val="center"/>
              <w:rPr>
                <w:rFonts w:ascii="Times New Roman" w:hAnsi="Times New Roman" w:cs="Times New Roman"/>
                <w:color w:val="000000" w:themeColor="text1"/>
              </w:rPr>
            </w:pPr>
          </w:p>
        </w:tc>
        <w:tc>
          <w:tcPr>
            <w:tcW w:w="3056" w:type="dxa"/>
            <w:tcBorders>
              <w:left w:val="single" w:sz="4" w:space="0" w:color="000000"/>
              <w:right w:val="single" w:sz="4" w:space="0" w:color="000000"/>
            </w:tcBorders>
          </w:tcPr>
          <w:p w14:paraId="351CF167"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right w:val="single" w:sz="4" w:space="0" w:color="000000"/>
            </w:tcBorders>
          </w:tcPr>
          <w:p w14:paraId="3265C506" w14:textId="77777777" w:rsidR="00ED12A8" w:rsidRDefault="002837B4">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000000"/>
              <w:left w:val="single" w:sz="4" w:space="0" w:color="000000"/>
              <w:right w:val="single" w:sz="4" w:space="0" w:color="000000"/>
            </w:tcBorders>
            <w:vAlign w:val="center"/>
          </w:tcPr>
          <w:p w14:paraId="05445166"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right w:val="single" w:sz="4" w:space="0" w:color="000000"/>
            </w:tcBorders>
            <w:vAlign w:val="center"/>
          </w:tcPr>
          <w:p w14:paraId="28F35DD8"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right w:val="single" w:sz="4" w:space="0" w:color="000000"/>
            </w:tcBorders>
            <w:vAlign w:val="center"/>
          </w:tcPr>
          <w:p w14:paraId="1B63EC41"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right w:val="single" w:sz="4" w:space="0" w:color="000000"/>
            </w:tcBorders>
            <w:vAlign w:val="center"/>
          </w:tcPr>
          <w:p w14:paraId="636B49B6"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000000"/>
              <w:left w:val="single" w:sz="4" w:space="0" w:color="000000"/>
              <w:right w:val="single" w:sz="4" w:space="0" w:color="auto"/>
            </w:tcBorders>
            <w:vAlign w:val="center"/>
          </w:tcPr>
          <w:p w14:paraId="25F7ABA0" w14:textId="77777777" w:rsidR="00ED12A8" w:rsidRDefault="00ED12A8">
            <w:pPr>
              <w:jc w:val="center"/>
              <w:rPr>
                <w:rFonts w:ascii="Times New Roman" w:hAnsi="Times New Roman" w:cs="Times New Roman"/>
                <w:color w:val="000000" w:themeColor="text1"/>
              </w:rPr>
            </w:pPr>
          </w:p>
        </w:tc>
        <w:tc>
          <w:tcPr>
            <w:tcW w:w="1097" w:type="dxa"/>
            <w:tcBorders>
              <w:top w:val="single" w:sz="4" w:space="0" w:color="000000"/>
              <w:left w:val="single" w:sz="4" w:space="0" w:color="auto"/>
              <w:right w:val="single" w:sz="4" w:space="0" w:color="000000"/>
            </w:tcBorders>
            <w:vAlign w:val="center"/>
          </w:tcPr>
          <w:p w14:paraId="297FF12B"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D12A8" w14:paraId="1F972C73" w14:textId="77777777" w:rsidTr="002837B4">
        <w:trPr>
          <w:gridAfter w:val="1"/>
          <w:wAfter w:w="14" w:type="dxa"/>
          <w:trHeight w:val="176"/>
        </w:trPr>
        <w:tc>
          <w:tcPr>
            <w:tcW w:w="546" w:type="dxa"/>
            <w:vMerge w:val="restart"/>
            <w:tcBorders>
              <w:top w:val="single" w:sz="4" w:space="0" w:color="000000"/>
              <w:left w:val="single" w:sz="4" w:space="0" w:color="000000"/>
              <w:right w:val="single" w:sz="4" w:space="0" w:color="000000"/>
            </w:tcBorders>
          </w:tcPr>
          <w:p w14:paraId="2459BE6F" w14:textId="77777777" w:rsidR="00ED12A8" w:rsidRDefault="00E37A03">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5.3</w:t>
            </w:r>
          </w:p>
        </w:tc>
        <w:tc>
          <w:tcPr>
            <w:tcW w:w="1824" w:type="dxa"/>
            <w:vMerge w:val="restart"/>
            <w:tcBorders>
              <w:top w:val="single" w:sz="4" w:space="0" w:color="000000"/>
              <w:left w:val="single" w:sz="4" w:space="0" w:color="000000"/>
              <w:right w:val="single" w:sz="4" w:space="0" w:color="000000"/>
            </w:tcBorders>
          </w:tcPr>
          <w:p w14:paraId="21EB6D8F" w14:textId="77777777" w:rsidR="00ED12A8" w:rsidRDefault="00E37A03">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000000"/>
              <w:left w:val="single" w:sz="4" w:space="0" w:color="000000"/>
              <w:right w:val="single" w:sz="4" w:space="0" w:color="000000"/>
            </w:tcBorders>
          </w:tcPr>
          <w:p w14:paraId="5FD6DA7E"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Содержание уличного освещения Лебяжского муниципального округа</w:t>
            </w:r>
          </w:p>
        </w:tc>
        <w:tc>
          <w:tcPr>
            <w:tcW w:w="2615" w:type="dxa"/>
            <w:tcBorders>
              <w:top w:val="single" w:sz="4" w:space="0" w:color="000000"/>
              <w:left w:val="single" w:sz="4" w:space="0" w:color="000000"/>
              <w:right w:val="single" w:sz="4" w:space="0" w:color="000000"/>
            </w:tcBorders>
          </w:tcPr>
          <w:p w14:paraId="508901EB"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000000"/>
              <w:left w:val="single" w:sz="4" w:space="0" w:color="000000"/>
              <w:right w:val="single" w:sz="4" w:space="0" w:color="000000"/>
            </w:tcBorders>
            <w:vAlign w:val="center"/>
          </w:tcPr>
          <w:p w14:paraId="331B6EA9"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1 038 615,17</w:t>
            </w:r>
          </w:p>
        </w:tc>
        <w:tc>
          <w:tcPr>
            <w:tcW w:w="1134" w:type="dxa"/>
            <w:tcBorders>
              <w:top w:val="single" w:sz="4" w:space="0" w:color="000000"/>
              <w:left w:val="single" w:sz="4" w:space="0" w:color="000000"/>
              <w:right w:val="single" w:sz="4" w:space="0" w:color="000000"/>
            </w:tcBorders>
            <w:vAlign w:val="center"/>
          </w:tcPr>
          <w:p w14:paraId="3E711E83"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1 840 846,00</w:t>
            </w:r>
          </w:p>
        </w:tc>
        <w:tc>
          <w:tcPr>
            <w:tcW w:w="1134" w:type="dxa"/>
            <w:tcBorders>
              <w:top w:val="single" w:sz="4" w:space="0" w:color="000000"/>
              <w:left w:val="single" w:sz="4" w:space="0" w:color="000000"/>
              <w:right w:val="single" w:sz="4" w:space="0" w:color="000000"/>
            </w:tcBorders>
            <w:vAlign w:val="center"/>
          </w:tcPr>
          <w:p w14:paraId="14AC6E9F" w14:textId="5B0F786D" w:rsidR="00ED12A8" w:rsidRDefault="00E312D1">
            <w:pPr>
              <w:jc w:val="center"/>
              <w:rPr>
                <w:rFonts w:ascii="Times New Roman" w:hAnsi="Times New Roman" w:cs="Times New Roman"/>
                <w:color w:val="000000" w:themeColor="text1"/>
              </w:rPr>
            </w:pPr>
            <w:r>
              <w:rPr>
                <w:rFonts w:ascii="Times New Roman" w:hAnsi="Times New Roman" w:cs="Times New Roman"/>
                <w:color w:val="000000" w:themeColor="text1"/>
              </w:rPr>
              <w:t>1 242 800</w:t>
            </w:r>
          </w:p>
        </w:tc>
        <w:tc>
          <w:tcPr>
            <w:tcW w:w="1134" w:type="dxa"/>
            <w:tcBorders>
              <w:top w:val="single" w:sz="4" w:space="0" w:color="000000"/>
              <w:left w:val="single" w:sz="4" w:space="0" w:color="000000"/>
              <w:right w:val="single" w:sz="4" w:space="0" w:color="000000"/>
            </w:tcBorders>
            <w:vAlign w:val="center"/>
          </w:tcPr>
          <w:p w14:paraId="361C73DF"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950 000</w:t>
            </w:r>
          </w:p>
        </w:tc>
        <w:tc>
          <w:tcPr>
            <w:tcW w:w="850" w:type="dxa"/>
            <w:gridSpan w:val="2"/>
            <w:tcBorders>
              <w:top w:val="single" w:sz="4" w:space="0" w:color="000000"/>
              <w:left w:val="single" w:sz="4" w:space="0" w:color="000000"/>
              <w:right w:val="single" w:sz="4" w:space="0" w:color="auto"/>
            </w:tcBorders>
            <w:vAlign w:val="center"/>
          </w:tcPr>
          <w:p w14:paraId="7C960EFF"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950 000</w:t>
            </w:r>
          </w:p>
        </w:tc>
        <w:tc>
          <w:tcPr>
            <w:tcW w:w="1097" w:type="dxa"/>
            <w:tcBorders>
              <w:top w:val="single" w:sz="4" w:space="0" w:color="000000"/>
              <w:left w:val="single" w:sz="4" w:space="0" w:color="auto"/>
              <w:right w:val="single" w:sz="4" w:space="0" w:color="000000"/>
            </w:tcBorders>
            <w:vAlign w:val="center"/>
          </w:tcPr>
          <w:p w14:paraId="23CA3670" w14:textId="428AF19E" w:rsidR="00ED12A8" w:rsidRDefault="00E312D1">
            <w:pPr>
              <w:jc w:val="center"/>
              <w:rPr>
                <w:rFonts w:ascii="Times New Roman" w:hAnsi="Times New Roman" w:cs="Times New Roman"/>
                <w:color w:val="000000" w:themeColor="text1"/>
              </w:rPr>
            </w:pPr>
            <w:r>
              <w:rPr>
                <w:rFonts w:ascii="Times New Roman" w:hAnsi="Times New Roman" w:cs="Times New Roman"/>
                <w:color w:val="000000" w:themeColor="text1"/>
              </w:rPr>
              <w:t>6 022 261,17</w:t>
            </w:r>
          </w:p>
        </w:tc>
      </w:tr>
      <w:tr w:rsidR="00ED12A8" w14:paraId="344904BA" w14:textId="77777777" w:rsidTr="0062297F">
        <w:trPr>
          <w:gridAfter w:val="1"/>
          <w:wAfter w:w="14" w:type="dxa"/>
          <w:trHeight w:val="133"/>
        </w:trPr>
        <w:tc>
          <w:tcPr>
            <w:tcW w:w="546" w:type="dxa"/>
            <w:vMerge/>
            <w:tcBorders>
              <w:left w:val="single" w:sz="4" w:space="0" w:color="000000"/>
              <w:right w:val="single" w:sz="4" w:space="0" w:color="000000"/>
            </w:tcBorders>
          </w:tcPr>
          <w:p w14:paraId="0590EF61"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243C072D"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2DEBFFE6"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right w:val="single" w:sz="4" w:space="0" w:color="000000"/>
            </w:tcBorders>
          </w:tcPr>
          <w:p w14:paraId="51C4D705"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000000"/>
              <w:left w:val="single" w:sz="4" w:space="0" w:color="000000"/>
              <w:right w:val="single" w:sz="4" w:space="0" w:color="000000"/>
            </w:tcBorders>
            <w:vAlign w:val="center"/>
          </w:tcPr>
          <w:p w14:paraId="0779CB10"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1 038 615,17</w:t>
            </w:r>
          </w:p>
        </w:tc>
        <w:tc>
          <w:tcPr>
            <w:tcW w:w="1134" w:type="dxa"/>
            <w:tcBorders>
              <w:top w:val="single" w:sz="4" w:space="0" w:color="000000"/>
              <w:left w:val="single" w:sz="4" w:space="0" w:color="000000"/>
              <w:right w:val="single" w:sz="4" w:space="0" w:color="000000"/>
            </w:tcBorders>
            <w:vAlign w:val="center"/>
          </w:tcPr>
          <w:p w14:paraId="666FDC08"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1 840 846,00</w:t>
            </w:r>
          </w:p>
        </w:tc>
        <w:tc>
          <w:tcPr>
            <w:tcW w:w="1134" w:type="dxa"/>
            <w:tcBorders>
              <w:top w:val="single" w:sz="4" w:space="0" w:color="000000"/>
              <w:left w:val="single" w:sz="4" w:space="0" w:color="000000"/>
              <w:right w:val="single" w:sz="4" w:space="0" w:color="000000"/>
            </w:tcBorders>
            <w:vAlign w:val="center"/>
          </w:tcPr>
          <w:p w14:paraId="6C591A16" w14:textId="5D66BC99" w:rsidR="00ED12A8" w:rsidRDefault="00E312D1">
            <w:pPr>
              <w:jc w:val="center"/>
              <w:rPr>
                <w:rFonts w:ascii="Times New Roman" w:hAnsi="Times New Roman" w:cs="Times New Roman"/>
                <w:color w:val="000000" w:themeColor="text1"/>
              </w:rPr>
            </w:pPr>
            <w:r>
              <w:rPr>
                <w:rFonts w:ascii="Times New Roman" w:hAnsi="Times New Roman" w:cs="Times New Roman"/>
                <w:color w:val="000000" w:themeColor="text1"/>
              </w:rPr>
              <w:t>1 242 800</w:t>
            </w:r>
          </w:p>
        </w:tc>
        <w:tc>
          <w:tcPr>
            <w:tcW w:w="1134" w:type="dxa"/>
            <w:tcBorders>
              <w:top w:val="single" w:sz="4" w:space="0" w:color="000000"/>
              <w:left w:val="single" w:sz="4" w:space="0" w:color="000000"/>
              <w:right w:val="single" w:sz="4" w:space="0" w:color="000000"/>
            </w:tcBorders>
            <w:vAlign w:val="center"/>
          </w:tcPr>
          <w:p w14:paraId="314AAF83"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950 000</w:t>
            </w:r>
          </w:p>
        </w:tc>
        <w:tc>
          <w:tcPr>
            <w:tcW w:w="850" w:type="dxa"/>
            <w:gridSpan w:val="2"/>
            <w:tcBorders>
              <w:top w:val="single" w:sz="4" w:space="0" w:color="000000"/>
              <w:left w:val="single" w:sz="4" w:space="0" w:color="000000"/>
              <w:right w:val="single" w:sz="4" w:space="0" w:color="auto"/>
            </w:tcBorders>
            <w:vAlign w:val="center"/>
          </w:tcPr>
          <w:p w14:paraId="193BEF43"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950 000</w:t>
            </w:r>
          </w:p>
        </w:tc>
        <w:tc>
          <w:tcPr>
            <w:tcW w:w="1097" w:type="dxa"/>
            <w:tcBorders>
              <w:top w:val="single" w:sz="4" w:space="0" w:color="000000"/>
              <w:left w:val="single" w:sz="4" w:space="0" w:color="auto"/>
              <w:right w:val="single" w:sz="4" w:space="0" w:color="000000"/>
            </w:tcBorders>
            <w:vAlign w:val="center"/>
          </w:tcPr>
          <w:p w14:paraId="2B56996F" w14:textId="74C0A259" w:rsidR="00ED12A8" w:rsidRDefault="00E312D1">
            <w:pPr>
              <w:jc w:val="center"/>
              <w:rPr>
                <w:rFonts w:ascii="Times New Roman" w:hAnsi="Times New Roman" w:cs="Times New Roman"/>
                <w:color w:val="000000" w:themeColor="text1"/>
              </w:rPr>
            </w:pPr>
            <w:r>
              <w:rPr>
                <w:rFonts w:ascii="Times New Roman" w:hAnsi="Times New Roman" w:cs="Times New Roman"/>
                <w:color w:val="000000" w:themeColor="text1"/>
              </w:rPr>
              <w:t>6 022 261,17</w:t>
            </w:r>
          </w:p>
        </w:tc>
      </w:tr>
      <w:tr w:rsidR="00ED12A8" w14:paraId="3B46E4A1" w14:textId="77777777">
        <w:trPr>
          <w:gridAfter w:val="1"/>
          <w:wAfter w:w="14" w:type="dxa"/>
          <w:trHeight w:val="148"/>
        </w:trPr>
        <w:tc>
          <w:tcPr>
            <w:tcW w:w="546" w:type="dxa"/>
            <w:vMerge/>
            <w:tcBorders>
              <w:left w:val="single" w:sz="4" w:space="0" w:color="000000"/>
              <w:bottom w:val="single" w:sz="4" w:space="0" w:color="auto"/>
              <w:right w:val="single" w:sz="4" w:space="0" w:color="000000"/>
            </w:tcBorders>
          </w:tcPr>
          <w:p w14:paraId="70471F65" w14:textId="77777777" w:rsidR="00ED12A8" w:rsidRDefault="00ED12A8">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14:paraId="738C5EFF" w14:textId="77777777" w:rsidR="00ED12A8" w:rsidRDefault="00ED12A8">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14:paraId="6B255FD5" w14:textId="77777777" w:rsidR="00ED12A8" w:rsidRDefault="00ED12A8">
            <w:pPr>
              <w:spacing w:line="276" w:lineRule="auto"/>
              <w:rPr>
                <w:rFonts w:ascii="Times New Roman" w:hAnsi="Times New Roman" w:cs="Times New Roman"/>
                <w:color w:val="000000" w:themeColor="text1"/>
              </w:rPr>
            </w:pPr>
          </w:p>
        </w:tc>
        <w:tc>
          <w:tcPr>
            <w:tcW w:w="2615" w:type="dxa"/>
            <w:tcBorders>
              <w:top w:val="single" w:sz="4" w:space="0" w:color="000000"/>
              <w:left w:val="single" w:sz="4" w:space="0" w:color="000000"/>
              <w:right w:val="single" w:sz="4" w:space="0" w:color="000000"/>
            </w:tcBorders>
          </w:tcPr>
          <w:p w14:paraId="13DA70AF" w14:textId="77777777" w:rsidR="00ED12A8" w:rsidRDefault="00E37A03">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000000"/>
              <w:left w:val="single" w:sz="4" w:space="0" w:color="000000"/>
              <w:right w:val="single" w:sz="4" w:space="0" w:color="000000"/>
            </w:tcBorders>
            <w:vAlign w:val="center"/>
          </w:tcPr>
          <w:p w14:paraId="3E219841"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right w:val="single" w:sz="4" w:space="0" w:color="000000"/>
            </w:tcBorders>
            <w:vAlign w:val="center"/>
          </w:tcPr>
          <w:p w14:paraId="29DAD5AC"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auto"/>
              <w:right w:val="single" w:sz="4" w:space="0" w:color="000000"/>
            </w:tcBorders>
            <w:vAlign w:val="center"/>
          </w:tcPr>
          <w:p w14:paraId="4B43FC14"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auto"/>
              <w:right w:val="single" w:sz="4" w:space="0" w:color="000000"/>
            </w:tcBorders>
            <w:vAlign w:val="center"/>
          </w:tcPr>
          <w:p w14:paraId="0A2A67E1"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000000"/>
              <w:left w:val="single" w:sz="4" w:space="0" w:color="000000"/>
              <w:bottom w:val="single" w:sz="4" w:space="0" w:color="auto"/>
              <w:right w:val="single" w:sz="4" w:space="0" w:color="auto"/>
            </w:tcBorders>
            <w:vAlign w:val="center"/>
          </w:tcPr>
          <w:p w14:paraId="17DFE9B3" w14:textId="77777777" w:rsidR="00ED12A8" w:rsidRDefault="00ED12A8">
            <w:pPr>
              <w:jc w:val="center"/>
              <w:rPr>
                <w:rFonts w:ascii="Times New Roman" w:hAnsi="Times New Roman" w:cs="Times New Roman"/>
                <w:color w:val="000000" w:themeColor="text1"/>
              </w:rPr>
            </w:pPr>
          </w:p>
        </w:tc>
        <w:tc>
          <w:tcPr>
            <w:tcW w:w="1097" w:type="dxa"/>
            <w:tcBorders>
              <w:top w:val="single" w:sz="4" w:space="0" w:color="000000"/>
              <w:left w:val="single" w:sz="4" w:space="0" w:color="auto"/>
              <w:bottom w:val="single" w:sz="4" w:space="0" w:color="auto"/>
              <w:right w:val="single" w:sz="4" w:space="0" w:color="000000"/>
            </w:tcBorders>
            <w:vAlign w:val="center"/>
          </w:tcPr>
          <w:p w14:paraId="04152C08" w14:textId="77777777" w:rsidR="00ED12A8" w:rsidRDefault="00E37A03">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D90AF1" w14:paraId="0BE8210B" w14:textId="77777777" w:rsidTr="00457EE4">
        <w:trPr>
          <w:gridAfter w:val="1"/>
          <w:wAfter w:w="14" w:type="dxa"/>
          <w:trHeight w:val="525"/>
        </w:trPr>
        <w:tc>
          <w:tcPr>
            <w:tcW w:w="546" w:type="dxa"/>
            <w:vMerge w:val="restart"/>
            <w:tcBorders>
              <w:left w:val="single" w:sz="4" w:space="0" w:color="000000"/>
              <w:right w:val="single" w:sz="4" w:space="0" w:color="000000"/>
            </w:tcBorders>
          </w:tcPr>
          <w:p w14:paraId="29BDD765" w14:textId="77777777" w:rsidR="00D90AF1" w:rsidRDefault="00D90AF1" w:rsidP="00D90AF1">
            <w:pPr>
              <w:spacing w:line="276" w:lineRule="auto"/>
              <w:ind w:left="103"/>
              <w:rPr>
                <w:rFonts w:ascii="Times New Roman" w:hAnsi="Times New Roman" w:cs="Times New Roman"/>
                <w:color w:val="000000" w:themeColor="text1"/>
              </w:rPr>
            </w:pPr>
          </w:p>
          <w:p w14:paraId="72FD0E89" w14:textId="77777777" w:rsidR="00D90AF1" w:rsidRDefault="00D90AF1" w:rsidP="00D90AF1">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5.3.1</w:t>
            </w:r>
          </w:p>
          <w:p w14:paraId="71239D98" w14:textId="77777777" w:rsidR="00D90AF1" w:rsidRDefault="00D90AF1" w:rsidP="00D90AF1">
            <w:pPr>
              <w:spacing w:line="276" w:lineRule="auto"/>
              <w:ind w:left="103"/>
              <w:rPr>
                <w:rFonts w:ascii="Times New Roman" w:hAnsi="Times New Roman" w:cs="Times New Roman"/>
                <w:color w:val="000000" w:themeColor="text1"/>
              </w:rPr>
            </w:pPr>
          </w:p>
          <w:p w14:paraId="7E61CBEC" w14:textId="77777777" w:rsidR="00D90AF1" w:rsidRDefault="00D90AF1" w:rsidP="00D90AF1">
            <w:pPr>
              <w:spacing w:line="276" w:lineRule="auto"/>
              <w:ind w:left="103"/>
              <w:rPr>
                <w:rFonts w:ascii="Times New Roman" w:hAnsi="Times New Roman" w:cs="Times New Roman"/>
                <w:color w:val="000000" w:themeColor="text1"/>
              </w:rPr>
            </w:pPr>
          </w:p>
        </w:tc>
        <w:tc>
          <w:tcPr>
            <w:tcW w:w="1824" w:type="dxa"/>
            <w:vMerge w:val="restart"/>
            <w:tcBorders>
              <w:left w:val="single" w:sz="4" w:space="0" w:color="000000"/>
              <w:right w:val="single" w:sz="4" w:space="0" w:color="000000"/>
            </w:tcBorders>
          </w:tcPr>
          <w:p w14:paraId="08D918BF" w14:textId="77777777" w:rsidR="00D90AF1" w:rsidRDefault="00D90AF1" w:rsidP="00D90AF1">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left w:val="single" w:sz="4" w:space="0" w:color="000000"/>
              <w:right w:val="single" w:sz="4" w:space="0" w:color="000000"/>
            </w:tcBorders>
          </w:tcPr>
          <w:p w14:paraId="0B96FC2E" w14:textId="77777777" w:rsidR="00D90AF1" w:rsidRDefault="00D90AF1" w:rsidP="00D90AF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На  проведение уличного освещения по </w:t>
            </w:r>
            <w:proofErr w:type="spellStart"/>
            <w:r>
              <w:rPr>
                <w:rFonts w:ascii="Times New Roman" w:hAnsi="Times New Roman" w:cs="Times New Roman"/>
                <w:color w:val="000000" w:themeColor="text1"/>
              </w:rPr>
              <w:t>ул</w:t>
            </w:r>
            <w:proofErr w:type="gramStart"/>
            <w:r>
              <w:rPr>
                <w:rFonts w:ascii="Times New Roman" w:hAnsi="Times New Roman" w:cs="Times New Roman"/>
                <w:color w:val="000000" w:themeColor="text1"/>
              </w:rPr>
              <w:t>.К</w:t>
            </w:r>
            <w:proofErr w:type="gramEnd"/>
            <w:r>
              <w:rPr>
                <w:rFonts w:ascii="Times New Roman" w:hAnsi="Times New Roman" w:cs="Times New Roman"/>
                <w:color w:val="000000" w:themeColor="text1"/>
              </w:rPr>
              <w:t>ооперативной</w:t>
            </w:r>
            <w:proofErr w:type="spellEnd"/>
            <w:r>
              <w:rPr>
                <w:rFonts w:ascii="Times New Roman" w:hAnsi="Times New Roman" w:cs="Times New Roman"/>
                <w:color w:val="000000" w:themeColor="text1"/>
              </w:rPr>
              <w:t xml:space="preserve"> (от поворота Южной/Кооперативной до поворота  </w:t>
            </w:r>
            <w:proofErr w:type="spellStart"/>
            <w:r>
              <w:rPr>
                <w:rFonts w:ascii="Times New Roman" w:hAnsi="Times New Roman" w:cs="Times New Roman"/>
                <w:color w:val="000000" w:themeColor="text1"/>
              </w:rPr>
              <w:t>ул.Строителей</w:t>
            </w:r>
            <w:proofErr w:type="spellEnd"/>
            <w:r>
              <w:rPr>
                <w:rFonts w:ascii="Times New Roman" w:hAnsi="Times New Roman" w:cs="Times New Roman"/>
                <w:color w:val="000000" w:themeColor="text1"/>
              </w:rPr>
              <w:t xml:space="preserve"> / </w:t>
            </w:r>
            <w:proofErr w:type="spellStart"/>
            <w:r>
              <w:rPr>
                <w:rFonts w:ascii="Times New Roman" w:hAnsi="Times New Roman" w:cs="Times New Roman"/>
                <w:color w:val="000000" w:themeColor="text1"/>
              </w:rPr>
              <w:t>ул.Кооперативная</w:t>
            </w:r>
            <w:proofErr w:type="spellEnd"/>
            <w:r>
              <w:rPr>
                <w:rFonts w:ascii="Times New Roman" w:hAnsi="Times New Roman" w:cs="Times New Roman"/>
                <w:color w:val="000000" w:themeColor="text1"/>
              </w:rPr>
              <w:t xml:space="preserve">) и замену светильников по </w:t>
            </w:r>
            <w:proofErr w:type="spellStart"/>
            <w:r>
              <w:rPr>
                <w:rFonts w:ascii="Times New Roman" w:hAnsi="Times New Roman" w:cs="Times New Roman"/>
                <w:color w:val="000000" w:themeColor="text1"/>
              </w:rPr>
              <w:t>ул.Комарова</w:t>
            </w:r>
            <w:proofErr w:type="spellEnd"/>
            <w:r>
              <w:rPr>
                <w:rFonts w:ascii="Times New Roman" w:hAnsi="Times New Roman" w:cs="Times New Roman"/>
                <w:color w:val="000000" w:themeColor="text1"/>
              </w:rPr>
              <w:t xml:space="preserve"> (от поворота по </w:t>
            </w:r>
            <w:proofErr w:type="spellStart"/>
            <w:r>
              <w:rPr>
                <w:rFonts w:ascii="Times New Roman" w:hAnsi="Times New Roman" w:cs="Times New Roman"/>
                <w:color w:val="000000" w:themeColor="text1"/>
              </w:rPr>
              <w:t>ул.Октябрьская</w:t>
            </w:r>
            <w:proofErr w:type="spellEnd"/>
            <w:r>
              <w:rPr>
                <w:rFonts w:ascii="Times New Roman" w:hAnsi="Times New Roman" w:cs="Times New Roman"/>
                <w:color w:val="000000" w:themeColor="text1"/>
              </w:rPr>
              <w:t xml:space="preserve"> / </w:t>
            </w:r>
            <w:proofErr w:type="spellStart"/>
            <w:r>
              <w:rPr>
                <w:rFonts w:ascii="Times New Roman" w:hAnsi="Times New Roman" w:cs="Times New Roman"/>
                <w:color w:val="000000" w:themeColor="text1"/>
              </w:rPr>
              <w:t>ул.Комарова</w:t>
            </w:r>
            <w:proofErr w:type="spellEnd"/>
            <w:r>
              <w:rPr>
                <w:rFonts w:ascii="Times New Roman" w:hAnsi="Times New Roman" w:cs="Times New Roman"/>
                <w:color w:val="000000" w:themeColor="text1"/>
              </w:rPr>
              <w:t xml:space="preserve">), дополнительная установка светильников по </w:t>
            </w:r>
            <w:proofErr w:type="spellStart"/>
            <w:r>
              <w:rPr>
                <w:rFonts w:ascii="Times New Roman" w:hAnsi="Times New Roman" w:cs="Times New Roman"/>
                <w:color w:val="000000" w:themeColor="text1"/>
              </w:rPr>
              <w:t>ул.Советская</w:t>
            </w:r>
            <w:proofErr w:type="spellEnd"/>
            <w:r>
              <w:rPr>
                <w:rFonts w:ascii="Times New Roman" w:hAnsi="Times New Roman" w:cs="Times New Roman"/>
                <w:color w:val="000000" w:themeColor="text1"/>
              </w:rPr>
              <w:t>/</w:t>
            </w:r>
            <w:proofErr w:type="spellStart"/>
            <w:r>
              <w:rPr>
                <w:rFonts w:ascii="Times New Roman" w:hAnsi="Times New Roman" w:cs="Times New Roman"/>
                <w:color w:val="000000" w:themeColor="text1"/>
              </w:rPr>
              <w:t>ул.Октябрьская</w:t>
            </w:r>
            <w:proofErr w:type="spellEnd"/>
            <w:r>
              <w:rPr>
                <w:rFonts w:ascii="Times New Roman" w:hAnsi="Times New Roman" w:cs="Times New Roman"/>
                <w:color w:val="000000" w:themeColor="text1"/>
              </w:rPr>
              <w:t xml:space="preserve">, </w:t>
            </w:r>
            <w:proofErr w:type="spellStart"/>
            <w:r>
              <w:rPr>
                <w:rFonts w:ascii="Times New Roman" w:hAnsi="Times New Roman" w:cs="Times New Roman"/>
                <w:color w:val="000000" w:themeColor="text1"/>
              </w:rPr>
              <w:t>ул.Юбилейная</w:t>
            </w:r>
            <w:proofErr w:type="spellEnd"/>
            <w:r>
              <w:rPr>
                <w:rFonts w:ascii="Times New Roman" w:hAnsi="Times New Roman" w:cs="Times New Roman"/>
                <w:color w:val="000000" w:themeColor="text1"/>
              </w:rPr>
              <w:t xml:space="preserve">, </w:t>
            </w:r>
            <w:proofErr w:type="spellStart"/>
            <w:r>
              <w:rPr>
                <w:rFonts w:ascii="Times New Roman" w:hAnsi="Times New Roman" w:cs="Times New Roman"/>
                <w:color w:val="000000" w:themeColor="text1"/>
              </w:rPr>
              <w:t>ул.Патрушева</w:t>
            </w:r>
            <w:proofErr w:type="spellEnd"/>
          </w:p>
        </w:tc>
        <w:tc>
          <w:tcPr>
            <w:tcW w:w="2615" w:type="dxa"/>
            <w:tcBorders>
              <w:top w:val="single" w:sz="4" w:space="0" w:color="000000"/>
              <w:left w:val="single" w:sz="4" w:space="0" w:color="000000"/>
              <w:bottom w:val="single" w:sz="4" w:space="0" w:color="auto"/>
              <w:right w:val="single" w:sz="4" w:space="0" w:color="000000"/>
            </w:tcBorders>
          </w:tcPr>
          <w:p w14:paraId="3A552B4E" w14:textId="77777777" w:rsidR="00D90AF1" w:rsidRDefault="00D90AF1" w:rsidP="00D90AF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000000"/>
              <w:left w:val="single" w:sz="4" w:space="0" w:color="000000"/>
              <w:bottom w:val="single" w:sz="4" w:space="0" w:color="auto"/>
              <w:right w:val="single" w:sz="4" w:space="0" w:color="000000"/>
            </w:tcBorders>
            <w:vAlign w:val="center"/>
          </w:tcPr>
          <w:p w14:paraId="706B2AD2"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auto"/>
              <w:right w:val="single" w:sz="4" w:space="0" w:color="000000"/>
            </w:tcBorders>
            <w:vAlign w:val="center"/>
          </w:tcPr>
          <w:p w14:paraId="5A56B22C"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000000"/>
              <w:left w:val="single" w:sz="4" w:space="0" w:color="000000"/>
              <w:bottom w:val="single" w:sz="4" w:space="0" w:color="auto"/>
              <w:right w:val="single" w:sz="4" w:space="0" w:color="000000"/>
            </w:tcBorders>
            <w:vAlign w:val="center"/>
          </w:tcPr>
          <w:p w14:paraId="4AFE33CD"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134 800,00</w:t>
            </w:r>
          </w:p>
        </w:tc>
        <w:tc>
          <w:tcPr>
            <w:tcW w:w="1134" w:type="dxa"/>
            <w:tcBorders>
              <w:top w:val="single" w:sz="4" w:space="0" w:color="000000"/>
              <w:left w:val="single" w:sz="4" w:space="0" w:color="000000"/>
              <w:bottom w:val="single" w:sz="4" w:space="0" w:color="auto"/>
              <w:right w:val="single" w:sz="4" w:space="0" w:color="000000"/>
            </w:tcBorders>
            <w:vAlign w:val="center"/>
          </w:tcPr>
          <w:p w14:paraId="151615F1"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000000"/>
              <w:left w:val="single" w:sz="4" w:space="0" w:color="000000"/>
              <w:bottom w:val="single" w:sz="4" w:space="0" w:color="auto"/>
              <w:right w:val="single" w:sz="4" w:space="0" w:color="auto"/>
            </w:tcBorders>
            <w:vAlign w:val="center"/>
          </w:tcPr>
          <w:p w14:paraId="0B54898F"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000000"/>
              <w:left w:val="single" w:sz="4" w:space="0" w:color="auto"/>
              <w:bottom w:val="single" w:sz="4" w:space="0" w:color="auto"/>
              <w:right w:val="single" w:sz="4" w:space="0" w:color="000000"/>
            </w:tcBorders>
            <w:vAlign w:val="center"/>
          </w:tcPr>
          <w:p w14:paraId="452DDF9B" w14:textId="77777777" w:rsidR="00D90AF1" w:rsidRDefault="00152234" w:rsidP="00D90AF1">
            <w:pPr>
              <w:jc w:val="center"/>
              <w:rPr>
                <w:rFonts w:ascii="Times New Roman" w:hAnsi="Times New Roman" w:cs="Times New Roman"/>
                <w:color w:val="000000" w:themeColor="text1"/>
              </w:rPr>
            </w:pPr>
            <w:r>
              <w:rPr>
                <w:rFonts w:ascii="Times New Roman" w:hAnsi="Times New Roman" w:cs="Times New Roman"/>
                <w:color w:val="000000" w:themeColor="text1"/>
              </w:rPr>
              <w:t>134 800,00</w:t>
            </w:r>
          </w:p>
        </w:tc>
      </w:tr>
      <w:tr w:rsidR="00D90AF1" w14:paraId="0A0E2BC0" w14:textId="77777777" w:rsidTr="00457EE4">
        <w:trPr>
          <w:gridAfter w:val="1"/>
          <w:wAfter w:w="14" w:type="dxa"/>
          <w:trHeight w:val="210"/>
        </w:trPr>
        <w:tc>
          <w:tcPr>
            <w:tcW w:w="546" w:type="dxa"/>
            <w:vMerge/>
            <w:tcBorders>
              <w:left w:val="single" w:sz="4" w:space="0" w:color="000000"/>
              <w:right w:val="single" w:sz="4" w:space="0" w:color="000000"/>
            </w:tcBorders>
          </w:tcPr>
          <w:p w14:paraId="63484D67" w14:textId="77777777" w:rsidR="00D90AF1" w:rsidRDefault="00D90AF1" w:rsidP="00D90AF1">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67CE6146" w14:textId="77777777" w:rsidR="00D90AF1" w:rsidRDefault="00D90AF1" w:rsidP="00D90AF1">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7376BA1B" w14:textId="77777777" w:rsidR="00D90AF1" w:rsidRDefault="00D90AF1" w:rsidP="00D90AF1">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2CCE8B6E" w14:textId="77777777" w:rsidR="00D90AF1" w:rsidRDefault="00D90AF1" w:rsidP="00D90AF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14:paraId="0AC7CAEA"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2DC01F38"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3E7A6144"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134 800,00</w:t>
            </w:r>
          </w:p>
        </w:tc>
        <w:tc>
          <w:tcPr>
            <w:tcW w:w="1134" w:type="dxa"/>
            <w:tcBorders>
              <w:top w:val="single" w:sz="4" w:space="0" w:color="auto"/>
              <w:left w:val="single" w:sz="4" w:space="0" w:color="000000"/>
              <w:bottom w:val="single" w:sz="4" w:space="0" w:color="auto"/>
              <w:right w:val="single" w:sz="4" w:space="0" w:color="000000"/>
            </w:tcBorders>
            <w:vAlign w:val="center"/>
          </w:tcPr>
          <w:p w14:paraId="77F230D6"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000000"/>
              <w:bottom w:val="single" w:sz="4" w:space="0" w:color="auto"/>
              <w:right w:val="single" w:sz="4" w:space="0" w:color="auto"/>
            </w:tcBorders>
            <w:vAlign w:val="center"/>
          </w:tcPr>
          <w:p w14:paraId="2148785B"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743E0336" w14:textId="77777777" w:rsidR="00D90AF1" w:rsidRDefault="00152234" w:rsidP="00D90AF1">
            <w:pPr>
              <w:jc w:val="center"/>
              <w:rPr>
                <w:rFonts w:ascii="Times New Roman" w:hAnsi="Times New Roman" w:cs="Times New Roman"/>
                <w:color w:val="000000" w:themeColor="text1"/>
              </w:rPr>
            </w:pPr>
            <w:r>
              <w:rPr>
                <w:rFonts w:ascii="Times New Roman" w:hAnsi="Times New Roman" w:cs="Times New Roman"/>
                <w:color w:val="000000" w:themeColor="text1"/>
              </w:rPr>
              <w:t>134 800,00</w:t>
            </w:r>
          </w:p>
        </w:tc>
      </w:tr>
      <w:tr w:rsidR="00D90AF1" w14:paraId="0F68BC9E" w14:textId="77777777" w:rsidTr="00D90AF1">
        <w:trPr>
          <w:gridAfter w:val="1"/>
          <w:wAfter w:w="14" w:type="dxa"/>
          <w:trHeight w:val="705"/>
        </w:trPr>
        <w:tc>
          <w:tcPr>
            <w:tcW w:w="546" w:type="dxa"/>
            <w:vMerge/>
            <w:tcBorders>
              <w:left w:val="single" w:sz="4" w:space="0" w:color="000000"/>
              <w:bottom w:val="single" w:sz="4" w:space="0" w:color="auto"/>
              <w:right w:val="single" w:sz="4" w:space="0" w:color="000000"/>
            </w:tcBorders>
          </w:tcPr>
          <w:p w14:paraId="5CB12569" w14:textId="77777777" w:rsidR="00D90AF1" w:rsidRDefault="00D90AF1" w:rsidP="00D90AF1">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14:paraId="12F523FC" w14:textId="77777777" w:rsidR="00D90AF1" w:rsidRDefault="00D90AF1" w:rsidP="00D90AF1">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14:paraId="6172312B" w14:textId="77777777" w:rsidR="00D90AF1" w:rsidRDefault="00D90AF1" w:rsidP="00D90AF1">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right w:val="single" w:sz="4" w:space="0" w:color="000000"/>
            </w:tcBorders>
          </w:tcPr>
          <w:p w14:paraId="74D5286B" w14:textId="77777777" w:rsidR="00D90AF1" w:rsidRDefault="00D90AF1" w:rsidP="00D90AF1">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000000"/>
              <w:right w:val="single" w:sz="4" w:space="0" w:color="000000"/>
            </w:tcBorders>
            <w:vAlign w:val="center"/>
          </w:tcPr>
          <w:p w14:paraId="307C7CFE"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32D3FA4F"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093680F8"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0AFE5C86"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000000"/>
              <w:bottom w:val="single" w:sz="4" w:space="0" w:color="auto"/>
              <w:right w:val="single" w:sz="4" w:space="0" w:color="auto"/>
            </w:tcBorders>
            <w:vAlign w:val="center"/>
          </w:tcPr>
          <w:p w14:paraId="5B303D85"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64B50409"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D90AF1" w14:paraId="696E3874" w14:textId="77777777">
        <w:trPr>
          <w:gridAfter w:val="1"/>
          <w:wAfter w:w="14" w:type="dxa"/>
          <w:trHeight w:val="165"/>
        </w:trPr>
        <w:tc>
          <w:tcPr>
            <w:tcW w:w="546" w:type="dxa"/>
            <w:vMerge w:val="restart"/>
            <w:tcBorders>
              <w:top w:val="single" w:sz="4" w:space="0" w:color="auto"/>
              <w:left w:val="single" w:sz="4" w:space="0" w:color="000000"/>
              <w:right w:val="single" w:sz="4" w:space="0" w:color="000000"/>
            </w:tcBorders>
          </w:tcPr>
          <w:p w14:paraId="4018A9BA" w14:textId="77777777" w:rsidR="00D90AF1" w:rsidRDefault="00D90AF1" w:rsidP="00D90AF1">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5.4</w:t>
            </w:r>
          </w:p>
        </w:tc>
        <w:tc>
          <w:tcPr>
            <w:tcW w:w="1824" w:type="dxa"/>
            <w:vMerge w:val="restart"/>
            <w:tcBorders>
              <w:top w:val="single" w:sz="4" w:space="0" w:color="auto"/>
              <w:left w:val="single" w:sz="4" w:space="0" w:color="000000"/>
              <w:right w:val="single" w:sz="4" w:space="0" w:color="000000"/>
            </w:tcBorders>
          </w:tcPr>
          <w:p w14:paraId="0D34247B" w14:textId="77777777" w:rsidR="00D90AF1" w:rsidRDefault="00D90AF1" w:rsidP="00D90AF1">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000000"/>
              <w:right w:val="single" w:sz="4" w:space="0" w:color="000000"/>
            </w:tcBorders>
          </w:tcPr>
          <w:p w14:paraId="24684958" w14:textId="77777777" w:rsidR="00D90AF1" w:rsidRDefault="00D90AF1" w:rsidP="00D90AF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Содержание мест захоронений Лебяжского муниципального округа</w:t>
            </w:r>
          </w:p>
        </w:tc>
        <w:tc>
          <w:tcPr>
            <w:tcW w:w="2615" w:type="dxa"/>
            <w:tcBorders>
              <w:top w:val="single" w:sz="4" w:space="0" w:color="000000"/>
              <w:left w:val="single" w:sz="4" w:space="0" w:color="000000"/>
              <w:bottom w:val="single" w:sz="4" w:space="0" w:color="auto"/>
              <w:right w:val="single" w:sz="4" w:space="0" w:color="000000"/>
            </w:tcBorders>
          </w:tcPr>
          <w:p w14:paraId="4FD27375" w14:textId="77777777" w:rsidR="00D90AF1" w:rsidRDefault="00D90AF1" w:rsidP="00D90AF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000000"/>
              <w:left w:val="single" w:sz="4" w:space="0" w:color="000000"/>
              <w:bottom w:val="single" w:sz="4" w:space="0" w:color="auto"/>
              <w:right w:val="single" w:sz="4" w:space="0" w:color="000000"/>
            </w:tcBorders>
            <w:vAlign w:val="center"/>
          </w:tcPr>
          <w:p w14:paraId="57A43C13"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19 638, 00</w:t>
            </w:r>
          </w:p>
        </w:tc>
        <w:tc>
          <w:tcPr>
            <w:tcW w:w="1134" w:type="dxa"/>
            <w:tcBorders>
              <w:top w:val="single" w:sz="4" w:space="0" w:color="000000"/>
              <w:left w:val="single" w:sz="4" w:space="0" w:color="000000"/>
              <w:bottom w:val="single" w:sz="4" w:space="0" w:color="auto"/>
              <w:right w:val="single" w:sz="4" w:space="0" w:color="000000"/>
            </w:tcBorders>
            <w:vAlign w:val="center"/>
          </w:tcPr>
          <w:p w14:paraId="52A1864F"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297 494,00</w:t>
            </w:r>
          </w:p>
        </w:tc>
        <w:tc>
          <w:tcPr>
            <w:tcW w:w="1134" w:type="dxa"/>
            <w:tcBorders>
              <w:top w:val="single" w:sz="4" w:space="0" w:color="000000"/>
              <w:left w:val="single" w:sz="4" w:space="0" w:color="000000"/>
              <w:bottom w:val="single" w:sz="4" w:space="0" w:color="auto"/>
              <w:right w:val="single" w:sz="4" w:space="0" w:color="000000"/>
            </w:tcBorders>
            <w:vAlign w:val="center"/>
          </w:tcPr>
          <w:p w14:paraId="19AA63A3" w14:textId="3D697224" w:rsidR="00D90AF1" w:rsidRDefault="008255A5" w:rsidP="00D90AF1">
            <w:pPr>
              <w:jc w:val="center"/>
              <w:rPr>
                <w:rFonts w:ascii="Times New Roman" w:hAnsi="Times New Roman" w:cs="Times New Roman"/>
                <w:color w:val="000000" w:themeColor="text1"/>
              </w:rPr>
            </w:pPr>
            <w:r>
              <w:rPr>
                <w:rFonts w:ascii="Times New Roman" w:hAnsi="Times New Roman" w:cs="Times New Roman"/>
                <w:color w:val="000000" w:themeColor="text1"/>
              </w:rPr>
              <w:t>304 660,00</w:t>
            </w:r>
          </w:p>
        </w:tc>
        <w:tc>
          <w:tcPr>
            <w:tcW w:w="1134" w:type="dxa"/>
            <w:tcBorders>
              <w:top w:val="single" w:sz="4" w:space="0" w:color="000000"/>
              <w:left w:val="single" w:sz="4" w:space="0" w:color="000000"/>
              <w:bottom w:val="single" w:sz="4" w:space="0" w:color="auto"/>
              <w:right w:val="single" w:sz="4" w:space="0" w:color="000000"/>
            </w:tcBorders>
            <w:vAlign w:val="center"/>
          </w:tcPr>
          <w:p w14:paraId="38BD1D03"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71 299,00</w:t>
            </w:r>
          </w:p>
        </w:tc>
        <w:tc>
          <w:tcPr>
            <w:tcW w:w="850" w:type="dxa"/>
            <w:gridSpan w:val="2"/>
            <w:tcBorders>
              <w:top w:val="single" w:sz="4" w:space="0" w:color="000000"/>
              <w:left w:val="single" w:sz="4" w:space="0" w:color="000000"/>
              <w:bottom w:val="single" w:sz="4" w:space="0" w:color="auto"/>
              <w:right w:val="single" w:sz="4" w:space="0" w:color="auto"/>
            </w:tcBorders>
            <w:vAlign w:val="center"/>
          </w:tcPr>
          <w:p w14:paraId="4A0EC9CA"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1 299,00</w:t>
            </w:r>
          </w:p>
        </w:tc>
        <w:tc>
          <w:tcPr>
            <w:tcW w:w="1097" w:type="dxa"/>
            <w:tcBorders>
              <w:top w:val="single" w:sz="4" w:space="0" w:color="000000"/>
              <w:left w:val="single" w:sz="4" w:space="0" w:color="auto"/>
              <w:bottom w:val="single" w:sz="4" w:space="0" w:color="auto"/>
              <w:right w:val="single" w:sz="4" w:space="0" w:color="000000"/>
            </w:tcBorders>
            <w:vAlign w:val="center"/>
          </w:tcPr>
          <w:p w14:paraId="34603216" w14:textId="1CEBDFAB" w:rsidR="00D90AF1" w:rsidRDefault="00687E3C" w:rsidP="00D90AF1">
            <w:pPr>
              <w:jc w:val="center"/>
              <w:rPr>
                <w:rFonts w:ascii="Times New Roman" w:hAnsi="Times New Roman" w:cs="Times New Roman"/>
                <w:color w:val="000000" w:themeColor="text1"/>
              </w:rPr>
            </w:pPr>
            <w:r>
              <w:rPr>
                <w:rFonts w:ascii="Times New Roman" w:hAnsi="Times New Roman" w:cs="Times New Roman"/>
                <w:color w:val="000000" w:themeColor="text1"/>
              </w:rPr>
              <w:t>6</w:t>
            </w:r>
            <w:r w:rsidR="008255A5">
              <w:rPr>
                <w:rFonts w:ascii="Times New Roman" w:hAnsi="Times New Roman" w:cs="Times New Roman"/>
                <w:color w:val="000000" w:themeColor="text1"/>
              </w:rPr>
              <w:t>74</w:t>
            </w:r>
            <w:r>
              <w:rPr>
                <w:rFonts w:ascii="Times New Roman" w:hAnsi="Times New Roman" w:cs="Times New Roman"/>
                <w:color w:val="000000" w:themeColor="text1"/>
              </w:rPr>
              <w:t> 3</w:t>
            </w:r>
            <w:r w:rsidR="008255A5">
              <w:rPr>
                <w:rFonts w:ascii="Times New Roman" w:hAnsi="Times New Roman" w:cs="Times New Roman"/>
                <w:color w:val="000000" w:themeColor="text1"/>
              </w:rPr>
              <w:t>90</w:t>
            </w:r>
            <w:r>
              <w:rPr>
                <w:rFonts w:ascii="Times New Roman" w:hAnsi="Times New Roman" w:cs="Times New Roman"/>
                <w:color w:val="000000" w:themeColor="text1"/>
              </w:rPr>
              <w:t>,00</w:t>
            </w:r>
          </w:p>
        </w:tc>
      </w:tr>
      <w:tr w:rsidR="00D90AF1" w14:paraId="396CC126" w14:textId="77777777">
        <w:trPr>
          <w:gridAfter w:val="1"/>
          <w:wAfter w:w="14" w:type="dxa"/>
          <w:trHeight w:val="171"/>
        </w:trPr>
        <w:tc>
          <w:tcPr>
            <w:tcW w:w="546" w:type="dxa"/>
            <w:vMerge/>
            <w:tcBorders>
              <w:top w:val="single" w:sz="4" w:space="0" w:color="000000"/>
              <w:left w:val="single" w:sz="4" w:space="0" w:color="000000"/>
              <w:right w:val="single" w:sz="4" w:space="0" w:color="000000"/>
            </w:tcBorders>
          </w:tcPr>
          <w:p w14:paraId="44789867" w14:textId="77777777" w:rsidR="00D90AF1" w:rsidRDefault="00D90AF1" w:rsidP="00D90AF1">
            <w:pPr>
              <w:spacing w:line="276" w:lineRule="auto"/>
              <w:ind w:left="103"/>
              <w:rPr>
                <w:rFonts w:ascii="Times New Roman" w:hAnsi="Times New Roman" w:cs="Times New Roman"/>
                <w:color w:val="000000" w:themeColor="text1"/>
              </w:rPr>
            </w:pPr>
          </w:p>
        </w:tc>
        <w:tc>
          <w:tcPr>
            <w:tcW w:w="1824" w:type="dxa"/>
            <w:vMerge/>
            <w:tcBorders>
              <w:top w:val="single" w:sz="4" w:space="0" w:color="000000"/>
              <w:left w:val="single" w:sz="4" w:space="0" w:color="000000"/>
              <w:right w:val="single" w:sz="4" w:space="0" w:color="000000"/>
            </w:tcBorders>
          </w:tcPr>
          <w:p w14:paraId="617B6E39" w14:textId="77777777" w:rsidR="00D90AF1" w:rsidRDefault="00D90AF1" w:rsidP="00D90AF1">
            <w:pPr>
              <w:spacing w:line="276" w:lineRule="auto"/>
              <w:jc w:val="center"/>
              <w:rPr>
                <w:rFonts w:ascii="Times New Roman" w:hAnsi="Times New Roman" w:cs="Times New Roman"/>
                <w:color w:val="000000" w:themeColor="text1"/>
              </w:rPr>
            </w:pPr>
          </w:p>
        </w:tc>
        <w:tc>
          <w:tcPr>
            <w:tcW w:w="3056" w:type="dxa"/>
            <w:vMerge/>
            <w:tcBorders>
              <w:top w:val="single" w:sz="4" w:space="0" w:color="000000"/>
              <w:left w:val="single" w:sz="4" w:space="0" w:color="000000"/>
              <w:right w:val="single" w:sz="4" w:space="0" w:color="000000"/>
            </w:tcBorders>
          </w:tcPr>
          <w:p w14:paraId="5740737F" w14:textId="77777777" w:rsidR="00D90AF1" w:rsidRDefault="00D90AF1" w:rsidP="00D90AF1">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5E9BB377" w14:textId="77777777" w:rsidR="00D90AF1" w:rsidRDefault="00D90AF1" w:rsidP="00D90AF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14:paraId="1640BE64"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19 638, 00</w:t>
            </w:r>
          </w:p>
        </w:tc>
        <w:tc>
          <w:tcPr>
            <w:tcW w:w="1134" w:type="dxa"/>
            <w:tcBorders>
              <w:top w:val="single" w:sz="4" w:space="0" w:color="auto"/>
              <w:left w:val="single" w:sz="4" w:space="0" w:color="000000"/>
              <w:bottom w:val="single" w:sz="4" w:space="0" w:color="auto"/>
              <w:right w:val="single" w:sz="4" w:space="0" w:color="000000"/>
            </w:tcBorders>
            <w:vAlign w:val="center"/>
          </w:tcPr>
          <w:p w14:paraId="4CD4B3DB"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297 494,00</w:t>
            </w:r>
          </w:p>
        </w:tc>
        <w:tc>
          <w:tcPr>
            <w:tcW w:w="1134" w:type="dxa"/>
            <w:tcBorders>
              <w:top w:val="single" w:sz="4" w:space="0" w:color="auto"/>
              <w:left w:val="single" w:sz="4" w:space="0" w:color="000000"/>
              <w:bottom w:val="single" w:sz="4" w:space="0" w:color="auto"/>
              <w:right w:val="single" w:sz="4" w:space="0" w:color="000000"/>
            </w:tcBorders>
            <w:vAlign w:val="center"/>
          </w:tcPr>
          <w:p w14:paraId="1704B4E0" w14:textId="240A8ECE" w:rsidR="00D90AF1" w:rsidRDefault="008255A5" w:rsidP="00D90AF1">
            <w:pPr>
              <w:jc w:val="center"/>
              <w:rPr>
                <w:rFonts w:ascii="Times New Roman" w:hAnsi="Times New Roman" w:cs="Times New Roman"/>
                <w:color w:val="000000" w:themeColor="text1"/>
              </w:rPr>
            </w:pPr>
            <w:r>
              <w:rPr>
                <w:rFonts w:ascii="Times New Roman" w:hAnsi="Times New Roman" w:cs="Times New Roman"/>
                <w:color w:val="000000" w:themeColor="text1"/>
              </w:rPr>
              <w:t>304 660,00</w:t>
            </w:r>
          </w:p>
        </w:tc>
        <w:tc>
          <w:tcPr>
            <w:tcW w:w="1134" w:type="dxa"/>
            <w:tcBorders>
              <w:top w:val="single" w:sz="4" w:space="0" w:color="auto"/>
              <w:left w:val="single" w:sz="4" w:space="0" w:color="000000"/>
              <w:bottom w:val="single" w:sz="4" w:space="0" w:color="auto"/>
              <w:right w:val="single" w:sz="4" w:space="0" w:color="000000"/>
            </w:tcBorders>
            <w:vAlign w:val="center"/>
          </w:tcPr>
          <w:p w14:paraId="2A9BA076"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71 299,00</w:t>
            </w:r>
          </w:p>
        </w:tc>
        <w:tc>
          <w:tcPr>
            <w:tcW w:w="850" w:type="dxa"/>
            <w:gridSpan w:val="2"/>
            <w:tcBorders>
              <w:top w:val="single" w:sz="4" w:space="0" w:color="auto"/>
              <w:left w:val="single" w:sz="4" w:space="0" w:color="000000"/>
              <w:bottom w:val="single" w:sz="4" w:space="0" w:color="auto"/>
              <w:right w:val="single" w:sz="4" w:space="0" w:color="auto"/>
            </w:tcBorders>
            <w:vAlign w:val="center"/>
          </w:tcPr>
          <w:p w14:paraId="2F67935A"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1 299,00</w:t>
            </w:r>
          </w:p>
        </w:tc>
        <w:tc>
          <w:tcPr>
            <w:tcW w:w="1097" w:type="dxa"/>
            <w:tcBorders>
              <w:top w:val="single" w:sz="4" w:space="0" w:color="auto"/>
              <w:left w:val="single" w:sz="4" w:space="0" w:color="auto"/>
              <w:bottom w:val="single" w:sz="4" w:space="0" w:color="auto"/>
              <w:right w:val="single" w:sz="4" w:space="0" w:color="000000"/>
            </w:tcBorders>
            <w:vAlign w:val="center"/>
          </w:tcPr>
          <w:p w14:paraId="338CBE49" w14:textId="0797B8A6" w:rsidR="00D90AF1" w:rsidRDefault="008255A5" w:rsidP="00D90AF1">
            <w:pPr>
              <w:jc w:val="center"/>
              <w:rPr>
                <w:rFonts w:ascii="Times New Roman" w:hAnsi="Times New Roman" w:cs="Times New Roman"/>
                <w:color w:val="000000" w:themeColor="text1"/>
              </w:rPr>
            </w:pPr>
            <w:r>
              <w:rPr>
                <w:rFonts w:ascii="Times New Roman" w:hAnsi="Times New Roman" w:cs="Times New Roman"/>
                <w:color w:val="000000" w:themeColor="text1"/>
              </w:rPr>
              <w:t>674 390,00</w:t>
            </w:r>
          </w:p>
        </w:tc>
      </w:tr>
      <w:tr w:rsidR="00D90AF1" w14:paraId="312DE05E" w14:textId="77777777">
        <w:trPr>
          <w:gridAfter w:val="1"/>
          <w:wAfter w:w="14" w:type="dxa"/>
          <w:trHeight w:val="134"/>
        </w:trPr>
        <w:tc>
          <w:tcPr>
            <w:tcW w:w="546" w:type="dxa"/>
            <w:vMerge/>
            <w:tcBorders>
              <w:top w:val="single" w:sz="4" w:space="0" w:color="000000"/>
              <w:left w:val="single" w:sz="4" w:space="0" w:color="000000"/>
              <w:bottom w:val="single" w:sz="4" w:space="0" w:color="auto"/>
              <w:right w:val="single" w:sz="4" w:space="0" w:color="000000"/>
            </w:tcBorders>
          </w:tcPr>
          <w:p w14:paraId="1C3AA559" w14:textId="77777777" w:rsidR="00D90AF1" w:rsidRDefault="00D90AF1" w:rsidP="00D90AF1">
            <w:pPr>
              <w:spacing w:line="276" w:lineRule="auto"/>
              <w:ind w:left="103"/>
              <w:rPr>
                <w:rFonts w:ascii="Times New Roman" w:hAnsi="Times New Roman" w:cs="Times New Roman"/>
                <w:color w:val="000000" w:themeColor="text1"/>
              </w:rPr>
            </w:pPr>
          </w:p>
        </w:tc>
        <w:tc>
          <w:tcPr>
            <w:tcW w:w="1824" w:type="dxa"/>
            <w:vMerge/>
            <w:tcBorders>
              <w:top w:val="single" w:sz="4" w:space="0" w:color="000000"/>
              <w:left w:val="single" w:sz="4" w:space="0" w:color="000000"/>
              <w:bottom w:val="single" w:sz="4" w:space="0" w:color="auto"/>
              <w:right w:val="single" w:sz="4" w:space="0" w:color="000000"/>
            </w:tcBorders>
          </w:tcPr>
          <w:p w14:paraId="10E6194F" w14:textId="77777777" w:rsidR="00D90AF1" w:rsidRDefault="00D90AF1" w:rsidP="00D90AF1">
            <w:pPr>
              <w:spacing w:line="276" w:lineRule="auto"/>
              <w:jc w:val="center"/>
              <w:rPr>
                <w:rFonts w:ascii="Times New Roman" w:hAnsi="Times New Roman" w:cs="Times New Roman"/>
                <w:color w:val="000000" w:themeColor="text1"/>
              </w:rPr>
            </w:pPr>
          </w:p>
        </w:tc>
        <w:tc>
          <w:tcPr>
            <w:tcW w:w="3056" w:type="dxa"/>
            <w:vMerge/>
            <w:tcBorders>
              <w:top w:val="single" w:sz="4" w:space="0" w:color="000000"/>
              <w:left w:val="single" w:sz="4" w:space="0" w:color="000000"/>
              <w:bottom w:val="single" w:sz="4" w:space="0" w:color="auto"/>
              <w:right w:val="single" w:sz="4" w:space="0" w:color="000000"/>
            </w:tcBorders>
          </w:tcPr>
          <w:p w14:paraId="6665943C" w14:textId="77777777" w:rsidR="00D90AF1" w:rsidRDefault="00D90AF1" w:rsidP="00D90AF1">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right w:val="single" w:sz="4" w:space="0" w:color="000000"/>
            </w:tcBorders>
          </w:tcPr>
          <w:p w14:paraId="61F4A5E6" w14:textId="77777777" w:rsidR="00D90AF1" w:rsidRDefault="00D90AF1" w:rsidP="00D90AF1">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000000"/>
              <w:right w:val="single" w:sz="4" w:space="0" w:color="000000"/>
            </w:tcBorders>
            <w:vAlign w:val="center"/>
          </w:tcPr>
          <w:p w14:paraId="018D5C2C"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2715C1E1"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08BB8991"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1D9940D4"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000000"/>
              <w:right w:val="single" w:sz="4" w:space="0" w:color="auto"/>
            </w:tcBorders>
            <w:vAlign w:val="center"/>
          </w:tcPr>
          <w:p w14:paraId="1B58C93E" w14:textId="77777777" w:rsidR="00D90AF1" w:rsidRDefault="00D90AF1" w:rsidP="00D90AF1">
            <w:pPr>
              <w:jc w:val="center"/>
              <w:rPr>
                <w:rFonts w:ascii="Times New Roman" w:hAnsi="Times New Roman" w:cs="Times New Roman"/>
                <w:color w:val="000000" w:themeColor="text1"/>
              </w:rPr>
            </w:pPr>
          </w:p>
        </w:tc>
        <w:tc>
          <w:tcPr>
            <w:tcW w:w="1097" w:type="dxa"/>
            <w:tcBorders>
              <w:top w:val="single" w:sz="4" w:space="0" w:color="auto"/>
              <w:left w:val="single" w:sz="4" w:space="0" w:color="auto"/>
              <w:right w:val="single" w:sz="4" w:space="0" w:color="000000"/>
            </w:tcBorders>
            <w:vAlign w:val="center"/>
          </w:tcPr>
          <w:p w14:paraId="382CFE8B"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D90AF1" w14:paraId="73BA0B3B" w14:textId="77777777">
        <w:trPr>
          <w:gridAfter w:val="1"/>
          <w:wAfter w:w="14" w:type="dxa"/>
          <w:trHeight w:val="260"/>
        </w:trPr>
        <w:tc>
          <w:tcPr>
            <w:tcW w:w="546" w:type="dxa"/>
            <w:vMerge w:val="restart"/>
            <w:tcBorders>
              <w:top w:val="single" w:sz="4" w:space="0" w:color="auto"/>
              <w:left w:val="single" w:sz="4" w:space="0" w:color="000000"/>
              <w:right w:val="single" w:sz="4" w:space="0" w:color="000000"/>
            </w:tcBorders>
          </w:tcPr>
          <w:p w14:paraId="48054B6B" w14:textId="77777777" w:rsidR="00D90AF1" w:rsidRDefault="00D90AF1" w:rsidP="00D90AF1">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5.4.1.</w:t>
            </w:r>
          </w:p>
        </w:tc>
        <w:tc>
          <w:tcPr>
            <w:tcW w:w="1824" w:type="dxa"/>
            <w:vMerge w:val="restart"/>
            <w:tcBorders>
              <w:top w:val="single" w:sz="4" w:space="0" w:color="auto"/>
              <w:left w:val="single" w:sz="4" w:space="0" w:color="000000"/>
              <w:right w:val="single" w:sz="4" w:space="0" w:color="000000"/>
            </w:tcBorders>
          </w:tcPr>
          <w:p w14:paraId="0E2B1679" w14:textId="77777777" w:rsidR="00D90AF1" w:rsidRDefault="00D90AF1" w:rsidP="00D90AF1">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 xml:space="preserve">мероприятие </w:t>
            </w:r>
          </w:p>
        </w:tc>
        <w:tc>
          <w:tcPr>
            <w:tcW w:w="3056" w:type="dxa"/>
            <w:vMerge w:val="restart"/>
            <w:tcBorders>
              <w:top w:val="single" w:sz="4" w:space="0" w:color="auto"/>
              <w:left w:val="single" w:sz="4" w:space="0" w:color="000000"/>
              <w:right w:val="single" w:sz="4" w:space="0" w:color="000000"/>
            </w:tcBorders>
          </w:tcPr>
          <w:p w14:paraId="2609E831" w14:textId="77777777" w:rsidR="00D90AF1" w:rsidRDefault="00D90AF1" w:rsidP="00D90AF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Организация и содержание мест захоронения</w:t>
            </w:r>
          </w:p>
        </w:tc>
        <w:tc>
          <w:tcPr>
            <w:tcW w:w="2615" w:type="dxa"/>
            <w:tcBorders>
              <w:top w:val="single" w:sz="4" w:space="0" w:color="auto"/>
              <w:left w:val="single" w:sz="4" w:space="0" w:color="000000"/>
              <w:bottom w:val="single" w:sz="4" w:space="0" w:color="auto"/>
              <w:right w:val="single" w:sz="4" w:space="0" w:color="000000"/>
            </w:tcBorders>
          </w:tcPr>
          <w:p w14:paraId="651D572C" w14:textId="77777777" w:rsidR="00D90AF1" w:rsidRDefault="00D90AF1" w:rsidP="00D90AF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000000"/>
              <w:bottom w:val="single" w:sz="4" w:space="0" w:color="auto"/>
              <w:right w:val="single" w:sz="4" w:space="0" w:color="000000"/>
            </w:tcBorders>
            <w:vAlign w:val="center"/>
          </w:tcPr>
          <w:p w14:paraId="31A615BE"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4B9CDCEF"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52 473,00</w:t>
            </w:r>
          </w:p>
        </w:tc>
        <w:tc>
          <w:tcPr>
            <w:tcW w:w="1134" w:type="dxa"/>
            <w:tcBorders>
              <w:top w:val="single" w:sz="4" w:space="0" w:color="auto"/>
              <w:left w:val="single" w:sz="4" w:space="0" w:color="000000"/>
              <w:bottom w:val="single" w:sz="4" w:space="0" w:color="auto"/>
              <w:right w:val="single" w:sz="4" w:space="0" w:color="000000"/>
            </w:tcBorders>
            <w:vAlign w:val="center"/>
          </w:tcPr>
          <w:p w14:paraId="5BD49E88"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50 000,00</w:t>
            </w:r>
          </w:p>
        </w:tc>
        <w:tc>
          <w:tcPr>
            <w:tcW w:w="1134" w:type="dxa"/>
            <w:tcBorders>
              <w:top w:val="single" w:sz="4" w:space="0" w:color="auto"/>
              <w:left w:val="single" w:sz="4" w:space="0" w:color="000000"/>
              <w:bottom w:val="single" w:sz="4" w:space="0" w:color="auto"/>
              <w:right w:val="single" w:sz="4" w:space="0" w:color="000000"/>
            </w:tcBorders>
            <w:vAlign w:val="center"/>
          </w:tcPr>
          <w:p w14:paraId="06D29BDB"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000000"/>
              <w:bottom w:val="single" w:sz="4" w:space="0" w:color="auto"/>
              <w:right w:val="single" w:sz="4" w:space="0" w:color="auto"/>
            </w:tcBorders>
            <w:vAlign w:val="center"/>
          </w:tcPr>
          <w:p w14:paraId="58B1C8DE" w14:textId="77777777" w:rsidR="00D90AF1" w:rsidRDefault="00D90AF1" w:rsidP="00D90AF1">
            <w:pPr>
              <w:jc w:val="center"/>
              <w:rPr>
                <w:rFonts w:ascii="Times New Roman" w:hAnsi="Times New Roman" w:cs="Times New Roman"/>
                <w:color w:val="000000" w:themeColor="text1"/>
              </w:rPr>
            </w:pPr>
          </w:p>
        </w:tc>
        <w:tc>
          <w:tcPr>
            <w:tcW w:w="1097" w:type="dxa"/>
            <w:tcBorders>
              <w:top w:val="single" w:sz="4" w:space="0" w:color="auto"/>
              <w:left w:val="single" w:sz="4" w:space="0" w:color="auto"/>
              <w:bottom w:val="single" w:sz="4" w:space="0" w:color="auto"/>
              <w:right w:val="single" w:sz="4" w:space="0" w:color="000000"/>
            </w:tcBorders>
            <w:vAlign w:val="center"/>
          </w:tcPr>
          <w:p w14:paraId="3773E236"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102 473,00</w:t>
            </w:r>
          </w:p>
        </w:tc>
      </w:tr>
      <w:tr w:rsidR="00D90AF1" w14:paraId="0A1DF2CA" w14:textId="77777777">
        <w:trPr>
          <w:gridAfter w:val="1"/>
          <w:wAfter w:w="14" w:type="dxa"/>
          <w:trHeight w:val="260"/>
        </w:trPr>
        <w:tc>
          <w:tcPr>
            <w:tcW w:w="546" w:type="dxa"/>
            <w:vMerge/>
            <w:tcBorders>
              <w:left w:val="single" w:sz="4" w:space="0" w:color="000000"/>
              <w:right w:val="single" w:sz="4" w:space="0" w:color="000000"/>
            </w:tcBorders>
          </w:tcPr>
          <w:p w14:paraId="434DB990" w14:textId="77777777" w:rsidR="00D90AF1" w:rsidRDefault="00D90AF1" w:rsidP="00D90AF1">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17D4AF25" w14:textId="77777777" w:rsidR="00D90AF1" w:rsidRDefault="00D90AF1" w:rsidP="00D90AF1">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554FCC26" w14:textId="77777777" w:rsidR="00D90AF1" w:rsidRDefault="00D90AF1" w:rsidP="00D90AF1">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7157A000" w14:textId="77777777" w:rsidR="00D90AF1" w:rsidRDefault="00D90AF1" w:rsidP="00D90AF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14:paraId="49A203CE"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6778CD93"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52 473,00</w:t>
            </w:r>
          </w:p>
        </w:tc>
        <w:tc>
          <w:tcPr>
            <w:tcW w:w="1134" w:type="dxa"/>
            <w:tcBorders>
              <w:top w:val="single" w:sz="4" w:space="0" w:color="auto"/>
              <w:left w:val="single" w:sz="4" w:space="0" w:color="000000"/>
              <w:bottom w:val="single" w:sz="4" w:space="0" w:color="auto"/>
              <w:right w:val="single" w:sz="4" w:space="0" w:color="000000"/>
            </w:tcBorders>
            <w:vAlign w:val="center"/>
          </w:tcPr>
          <w:p w14:paraId="20737525"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50 000,00</w:t>
            </w:r>
          </w:p>
        </w:tc>
        <w:tc>
          <w:tcPr>
            <w:tcW w:w="1134" w:type="dxa"/>
            <w:tcBorders>
              <w:top w:val="single" w:sz="4" w:space="0" w:color="auto"/>
              <w:left w:val="single" w:sz="4" w:space="0" w:color="000000"/>
              <w:bottom w:val="single" w:sz="4" w:space="0" w:color="auto"/>
              <w:right w:val="single" w:sz="4" w:space="0" w:color="000000"/>
            </w:tcBorders>
            <w:vAlign w:val="center"/>
          </w:tcPr>
          <w:p w14:paraId="0861BFC5"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000000"/>
              <w:bottom w:val="single" w:sz="4" w:space="0" w:color="auto"/>
              <w:right w:val="single" w:sz="4" w:space="0" w:color="auto"/>
            </w:tcBorders>
            <w:vAlign w:val="center"/>
          </w:tcPr>
          <w:p w14:paraId="2906AC4E" w14:textId="77777777" w:rsidR="00D90AF1" w:rsidRDefault="00D90AF1" w:rsidP="00D90AF1">
            <w:pPr>
              <w:jc w:val="center"/>
              <w:rPr>
                <w:rFonts w:ascii="Times New Roman" w:hAnsi="Times New Roman" w:cs="Times New Roman"/>
                <w:color w:val="000000" w:themeColor="text1"/>
              </w:rPr>
            </w:pPr>
          </w:p>
        </w:tc>
        <w:tc>
          <w:tcPr>
            <w:tcW w:w="1097" w:type="dxa"/>
            <w:tcBorders>
              <w:top w:val="single" w:sz="4" w:space="0" w:color="auto"/>
              <w:left w:val="single" w:sz="4" w:space="0" w:color="auto"/>
              <w:bottom w:val="single" w:sz="4" w:space="0" w:color="auto"/>
              <w:right w:val="single" w:sz="4" w:space="0" w:color="000000"/>
            </w:tcBorders>
            <w:vAlign w:val="center"/>
          </w:tcPr>
          <w:p w14:paraId="000CE79C"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102 473,00</w:t>
            </w:r>
          </w:p>
        </w:tc>
      </w:tr>
      <w:tr w:rsidR="00D90AF1" w14:paraId="1DA354D8" w14:textId="77777777">
        <w:trPr>
          <w:gridAfter w:val="1"/>
          <w:wAfter w:w="14" w:type="dxa"/>
          <w:trHeight w:val="260"/>
        </w:trPr>
        <w:tc>
          <w:tcPr>
            <w:tcW w:w="546" w:type="dxa"/>
            <w:vMerge/>
            <w:tcBorders>
              <w:left w:val="single" w:sz="4" w:space="0" w:color="000000"/>
              <w:bottom w:val="single" w:sz="4" w:space="0" w:color="auto"/>
              <w:right w:val="single" w:sz="4" w:space="0" w:color="000000"/>
            </w:tcBorders>
          </w:tcPr>
          <w:p w14:paraId="39F7DBD1" w14:textId="77777777" w:rsidR="00D90AF1" w:rsidRDefault="00D90AF1" w:rsidP="00D90AF1">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14:paraId="74B8BD67" w14:textId="77777777" w:rsidR="00D90AF1" w:rsidRDefault="00D90AF1" w:rsidP="00D90AF1">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14:paraId="6E47164C" w14:textId="77777777" w:rsidR="00D90AF1" w:rsidRDefault="00D90AF1" w:rsidP="00D90AF1">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382F4172" w14:textId="77777777" w:rsidR="00D90AF1" w:rsidRDefault="00D90AF1" w:rsidP="00D90AF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000000"/>
              <w:bottom w:val="single" w:sz="4" w:space="0" w:color="auto"/>
              <w:right w:val="single" w:sz="4" w:space="0" w:color="000000"/>
            </w:tcBorders>
            <w:vAlign w:val="center"/>
          </w:tcPr>
          <w:p w14:paraId="07EE722F"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619F184A"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2F73B6F6"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053EBA50"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000000"/>
              <w:bottom w:val="single" w:sz="4" w:space="0" w:color="auto"/>
              <w:right w:val="single" w:sz="4" w:space="0" w:color="auto"/>
            </w:tcBorders>
            <w:vAlign w:val="center"/>
          </w:tcPr>
          <w:p w14:paraId="527E325A" w14:textId="77777777" w:rsidR="00D90AF1" w:rsidRDefault="00D90AF1" w:rsidP="00D90AF1">
            <w:pPr>
              <w:jc w:val="center"/>
              <w:rPr>
                <w:rFonts w:ascii="Times New Roman" w:hAnsi="Times New Roman" w:cs="Times New Roman"/>
                <w:color w:val="000000" w:themeColor="text1"/>
              </w:rPr>
            </w:pPr>
          </w:p>
        </w:tc>
        <w:tc>
          <w:tcPr>
            <w:tcW w:w="1097" w:type="dxa"/>
            <w:tcBorders>
              <w:top w:val="single" w:sz="4" w:space="0" w:color="auto"/>
              <w:left w:val="single" w:sz="4" w:space="0" w:color="auto"/>
              <w:bottom w:val="single" w:sz="4" w:space="0" w:color="auto"/>
              <w:right w:val="single" w:sz="4" w:space="0" w:color="000000"/>
            </w:tcBorders>
            <w:vAlign w:val="center"/>
          </w:tcPr>
          <w:p w14:paraId="4E5E95BD"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D90AF1" w14:paraId="2907C835" w14:textId="77777777">
        <w:trPr>
          <w:gridAfter w:val="1"/>
          <w:wAfter w:w="14" w:type="dxa"/>
          <w:trHeight w:val="290"/>
        </w:trPr>
        <w:tc>
          <w:tcPr>
            <w:tcW w:w="546" w:type="dxa"/>
            <w:vMerge w:val="restart"/>
            <w:tcBorders>
              <w:top w:val="single" w:sz="4" w:space="0" w:color="auto"/>
              <w:left w:val="single" w:sz="4" w:space="0" w:color="000000"/>
              <w:right w:val="single" w:sz="4" w:space="0" w:color="000000"/>
            </w:tcBorders>
          </w:tcPr>
          <w:p w14:paraId="1DFAAC80" w14:textId="77777777" w:rsidR="00D90AF1" w:rsidRDefault="00D90AF1" w:rsidP="00D90AF1">
            <w:pPr>
              <w:spacing w:line="276" w:lineRule="auto"/>
              <w:ind w:left="103"/>
              <w:rPr>
                <w:rFonts w:ascii="Times New Roman" w:hAnsi="Times New Roman" w:cs="Times New Roman"/>
                <w:color w:val="000000" w:themeColor="text1"/>
              </w:rPr>
            </w:pPr>
          </w:p>
          <w:p w14:paraId="34B86FA9" w14:textId="77777777" w:rsidR="00D90AF1" w:rsidRDefault="00D90AF1" w:rsidP="00D90AF1">
            <w:pPr>
              <w:spacing w:line="276" w:lineRule="auto"/>
              <w:ind w:left="103"/>
              <w:rPr>
                <w:rFonts w:ascii="Times New Roman" w:hAnsi="Times New Roman" w:cs="Times New Roman"/>
                <w:color w:val="000000" w:themeColor="text1"/>
              </w:rPr>
            </w:pPr>
          </w:p>
          <w:p w14:paraId="22A072F9" w14:textId="77777777" w:rsidR="00D90AF1" w:rsidRDefault="00D90AF1" w:rsidP="00D90AF1">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5.4.</w:t>
            </w:r>
            <w:r>
              <w:rPr>
                <w:rFonts w:ascii="Times New Roman" w:hAnsi="Times New Roman" w:cs="Times New Roman"/>
                <w:color w:val="000000" w:themeColor="text1"/>
              </w:rPr>
              <w:lastRenderedPageBreak/>
              <w:t>2</w:t>
            </w:r>
          </w:p>
        </w:tc>
        <w:tc>
          <w:tcPr>
            <w:tcW w:w="1824" w:type="dxa"/>
            <w:vMerge w:val="restart"/>
            <w:tcBorders>
              <w:top w:val="single" w:sz="4" w:space="0" w:color="auto"/>
              <w:left w:val="single" w:sz="4" w:space="0" w:color="000000"/>
              <w:right w:val="single" w:sz="4" w:space="0" w:color="000000"/>
            </w:tcBorders>
          </w:tcPr>
          <w:p w14:paraId="0067865D" w14:textId="77777777" w:rsidR="00D90AF1" w:rsidRDefault="00D90AF1" w:rsidP="00D90AF1">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мероприятие</w:t>
            </w:r>
          </w:p>
        </w:tc>
        <w:tc>
          <w:tcPr>
            <w:tcW w:w="3056" w:type="dxa"/>
            <w:vMerge w:val="restart"/>
            <w:tcBorders>
              <w:top w:val="single" w:sz="4" w:space="0" w:color="auto"/>
              <w:left w:val="single" w:sz="4" w:space="0" w:color="000000"/>
              <w:right w:val="single" w:sz="4" w:space="0" w:color="000000"/>
            </w:tcBorders>
          </w:tcPr>
          <w:p w14:paraId="1E9A5157" w14:textId="77777777" w:rsidR="00D90AF1" w:rsidRDefault="00D90AF1" w:rsidP="00D90AF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Приобретение материалов на благоустройства  забора на кладбище в </w:t>
            </w:r>
            <w:proofErr w:type="spellStart"/>
            <w:r>
              <w:rPr>
                <w:rFonts w:ascii="Times New Roman" w:hAnsi="Times New Roman" w:cs="Times New Roman"/>
                <w:color w:val="000000" w:themeColor="text1"/>
              </w:rPr>
              <w:t>п</w:t>
            </w:r>
            <w:proofErr w:type="gramStart"/>
            <w:r>
              <w:rPr>
                <w:rFonts w:ascii="Times New Roman" w:hAnsi="Times New Roman" w:cs="Times New Roman"/>
                <w:color w:val="000000" w:themeColor="text1"/>
              </w:rPr>
              <w:t>.О</w:t>
            </w:r>
            <w:proofErr w:type="gramEnd"/>
            <w:r>
              <w:rPr>
                <w:rFonts w:ascii="Times New Roman" w:hAnsi="Times New Roman" w:cs="Times New Roman"/>
                <w:color w:val="000000" w:themeColor="text1"/>
              </w:rPr>
              <w:t>кунево</w:t>
            </w:r>
            <w:proofErr w:type="spellEnd"/>
          </w:p>
        </w:tc>
        <w:tc>
          <w:tcPr>
            <w:tcW w:w="2615" w:type="dxa"/>
            <w:tcBorders>
              <w:top w:val="single" w:sz="4" w:space="0" w:color="auto"/>
              <w:left w:val="single" w:sz="4" w:space="0" w:color="000000"/>
              <w:bottom w:val="single" w:sz="4" w:space="0" w:color="auto"/>
              <w:right w:val="single" w:sz="4" w:space="0" w:color="000000"/>
            </w:tcBorders>
          </w:tcPr>
          <w:p w14:paraId="212F28E3" w14:textId="77777777" w:rsidR="00D90AF1" w:rsidRDefault="00D90AF1" w:rsidP="00D90AF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000000"/>
              <w:bottom w:val="single" w:sz="4" w:space="0" w:color="auto"/>
              <w:right w:val="single" w:sz="4" w:space="0" w:color="000000"/>
            </w:tcBorders>
            <w:vAlign w:val="center"/>
          </w:tcPr>
          <w:p w14:paraId="294049C2"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225A6148"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68 601,00</w:t>
            </w:r>
          </w:p>
        </w:tc>
        <w:tc>
          <w:tcPr>
            <w:tcW w:w="1134" w:type="dxa"/>
            <w:tcBorders>
              <w:top w:val="single" w:sz="4" w:space="0" w:color="auto"/>
              <w:left w:val="single" w:sz="4" w:space="0" w:color="000000"/>
              <w:bottom w:val="single" w:sz="4" w:space="0" w:color="auto"/>
              <w:right w:val="single" w:sz="4" w:space="0" w:color="000000"/>
            </w:tcBorders>
            <w:vAlign w:val="center"/>
          </w:tcPr>
          <w:p w14:paraId="0052DDC7" w14:textId="36BA533B" w:rsidR="00D90AF1" w:rsidRDefault="00E458AC" w:rsidP="00D90AF1">
            <w:pPr>
              <w:jc w:val="center"/>
              <w:rPr>
                <w:rFonts w:ascii="Times New Roman" w:hAnsi="Times New Roman" w:cs="Times New Roman"/>
                <w:color w:val="000000" w:themeColor="text1"/>
              </w:rPr>
            </w:pPr>
            <w:r>
              <w:rPr>
                <w:rFonts w:ascii="Times New Roman" w:hAnsi="Times New Roman" w:cs="Times New Roman"/>
                <w:color w:val="000000" w:themeColor="text1"/>
              </w:rPr>
              <w:t>30 016,00</w:t>
            </w:r>
          </w:p>
        </w:tc>
        <w:tc>
          <w:tcPr>
            <w:tcW w:w="1134" w:type="dxa"/>
            <w:tcBorders>
              <w:top w:val="single" w:sz="4" w:space="0" w:color="auto"/>
              <w:left w:val="single" w:sz="4" w:space="0" w:color="000000"/>
              <w:bottom w:val="single" w:sz="4" w:space="0" w:color="auto"/>
              <w:right w:val="single" w:sz="4" w:space="0" w:color="000000"/>
            </w:tcBorders>
            <w:vAlign w:val="center"/>
          </w:tcPr>
          <w:p w14:paraId="0612CDE0"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000000"/>
              <w:bottom w:val="single" w:sz="4" w:space="0" w:color="auto"/>
              <w:right w:val="single" w:sz="4" w:space="0" w:color="auto"/>
            </w:tcBorders>
            <w:vAlign w:val="center"/>
          </w:tcPr>
          <w:p w14:paraId="1A70AECB" w14:textId="77777777" w:rsidR="00D90AF1" w:rsidRDefault="00D90AF1" w:rsidP="00D90AF1">
            <w:pPr>
              <w:jc w:val="center"/>
              <w:rPr>
                <w:rFonts w:ascii="Times New Roman" w:hAnsi="Times New Roman" w:cs="Times New Roman"/>
                <w:color w:val="000000" w:themeColor="text1"/>
              </w:rPr>
            </w:pPr>
          </w:p>
        </w:tc>
        <w:tc>
          <w:tcPr>
            <w:tcW w:w="1097" w:type="dxa"/>
            <w:tcBorders>
              <w:top w:val="single" w:sz="4" w:space="0" w:color="auto"/>
              <w:left w:val="single" w:sz="4" w:space="0" w:color="auto"/>
              <w:bottom w:val="single" w:sz="4" w:space="0" w:color="auto"/>
              <w:right w:val="single" w:sz="4" w:space="0" w:color="000000"/>
            </w:tcBorders>
            <w:vAlign w:val="center"/>
          </w:tcPr>
          <w:p w14:paraId="6FEE6E3B" w14:textId="69308ACB" w:rsidR="00D90AF1" w:rsidRDefault="00E458AC" w:rsidP="00D90AF1">
            <w:pPr>
              <w:jc w:val="center"/>
              <w:rPr>
                <w:rFonts w:ascii="Times New Roman" w:hAnsi="Times New Roman" w:cs="Times New Roman"/>
                <w:color w:val="000000" w:themeColor="text1"/>
              </w:rPr>
            </w:pPr>
            <w:r>
              <w:rPr>
                <w:rFonts w:ascii="Times New Roman" w:hAnsi="Times New Roman" w:cs="Times New Roman"/>
                <w:color w:val="000000" w:themeColor="text1"/>
              </w:rPr>
              <w:t>9</w:t>
            </w:r>
            <w:r w:rsidR="00D90AF1">
              <w:rPr>
                <w:rFonts w:ascii="Times New Roman" w:hAnsi="Times New Roman" w:cs="Times New Roman"/>
                <w:color w:val="000000" w:themeColor="text1"/>
              </w:rPr>
              <w:t>8 </w:t>
            </w:r>
            <w:r>
              <w:rPr>
                <w:rFonts w:ascii="Times New Roman" w:hAnsi="Times New Roman" w:cs="Times New Roman"/>
                <w:color w:val="000000" w:themeColor="text1"/>
              </w:rPr>
              <w:t>617</w:t>
            </w:r>
            <w:r w:rsidR="00D90AF1">
              <w:rPr>
                <w:rFonts w:ascii="Times New Roman" w:hAnsi="Times New Roman" w:cs="Times New Roman"/>
                <w:color w:val="000000" w:themeColor="text1"/>
              </w:rPr>
              <w:t>,00</w:t>
            </w:r>
          </w:p>
        </w:tc>
      </w:tr>
      <w:tr w:rsidR="00D90AF1" w14:paraId="68CE15E5" w14:textId="77777777">
        <w:trPr>
          <w:gridAfter w:val="1"/>
          <w:wAfter w:w="14" w:type="dxa"/>
          <w:trHeight w:val="233"/>
        </w:trPr>
        <w:tc>
          <w:tcPr>
            <w:tcW w:w="546" w:type="dxa"/>
            <w:vMerge/>
            <w:tcBorders>
              <w:top w:val="single" w:sz="4" w:space="0" w:color="auto"/>
              <w:left w:val="single" w:sz="4" w:space="0" w:color="000000"/>
              <w:right w:val="single" w:sz="4" w:space="0" w:color="000000"/>
            </w:tcBorders>
          </w:tcPr>
          <w:p w14:paraId="2A985160" w14:textId="77777777" w:rsidR="00D90AF1" w:rsidRDefault="00D90AF1" w:rsidP="00D90AF1">
            <w:pPr>
              <w:spacing w:line="276" w:lineRule="auto"/>
              <w:ind w:left="103"/>
              <w:rPr>
                <w:rFonts w:ascii="Times New Roman" w:hAnsi="Times New Roman" w:cs="Times New Roman"/>
                <w:color w:val="000000" w:themeColor="text1"/>
              </w:rPr>
            </w:pPr>
          </w:p>
        </w:tc>
        <w:tc>
          <w:tcPr>
            <w:tcW w:w="1824" w:type="dxa"/>
            <w:vMerge/>
            <w:tcBorders>
              <w:top w:val="single" w:sz="4" w:space="0" w:color="auto"/>
              <w:left w:val="single" w:sz="4" w:space="0" w:color="000000"/>
              <w:right w:val="single" w:sz="4" w:space="0" w:color="000000"/>
            </w:tcBorders>
          </w:tcPr>
          <w:p w14:paraId="3076AB97" w14:textId="77777777" w:rsidR="00D90AF1" w:rsidRDefault="00D90AF1" w:rsidP="00D90AF1">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53A17FEB" w14:textId="77777777" w:rsidR="00D90AF1" w:rsidRDefault="00D90AF1" w:rsidP="00D90AF1">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75B53FD2" w14:textId="77777777" w:rsidR="00D90AF1" w:rsidRDefault="00D90AF1" w:rsidP="00D90AF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w:t>
            </w:r>
            <w:r>
              <w:rPr>
                <w:rFonts w:ascii="Times New Roman" w:hAnsi="Times New Roman" w:cs="Times New Roman"/>
                <w:color w:val="000000" w:themeColor="text1"/>
              </w:rPr>
              <w:lastRenderedPageBreak/>
              <w:t>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auto"/>
            </w:tcBorders>
            <w:vAlign w:val="center"/>
          </w:tcPr>
          <w:p w14:paraId="455E593E"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0</w:t>
            </w:r>
          </w:p>
        </w:tc>
        <w:tc>
          <w:tcPr>
            <w:tcW w:w="1134" w:type="dxa"/>
            <w:tcBorders>
              <w:top w:val="single" w:sz="4" w:space="0" w:color="auto"/>
              <w:left w:val="single" w:sz="4" w:space="0" w:color="auto"/>
              <w:bottom w:val="single" w:sz="4" w:space="0" w:color="auto"/>
              <w:right w:val="single" w:sz="4" w:space="0" w:color="000000"/>
            </w:tcBorders>
            <w:vAlign w:val="center"/>
          </w:tcPr>
          <w:p w14:paraId="4F928666"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68 601,00</w:t>
            </w:r>
          </w:p>
        </w:tc>
        <w:tc>
          <w:tcPr>
            <w:tcW w:w="1134" w:type="dxa"/>
            <w:tcBorders>
              <w:top w:val="single" w:sz="4" w:space="0" w:color="auto"/>
              <w:left w:val="single" w:sz="4" w:space="0" w:color="000000"/>
              <w:bottom w:val="single" w:sz="4" w:space="0" w:color="auto"/>
              <w:right w:val="single" w:sz="4" w:space="0" w:color="000000"/>
            </w:tcBorders>
            <w:vAlign w:val="center"/>
          </w:tcPr>
          <w:p w14:paraId="433ADFF4" w14:textId="14746A79" w:rsidR="00D90AF1" w:rsidRDefault="00E458AC" w:rsidP="00D90AF1">
            <w:pPr>
              <w:jc w:val="center"/>
              <w:rPr>
                <w:rFonts w:ascii="Times New Roman" w:hAnsi="Times New Roman" w:cs="Times New Roman"/>
                <w:color w:val="000000" w:themeColor="text1"/>
              </w:rPr>
            </w:pPr>
            <w:r>
              <w:rPr>
                <w:rFonts w:ascii="Times New Roman" w:hAnsi="Times New Roman" w:cs="Times New Roman"/>
                <w:color w:val="000000" w:themeColor="text1"/>
              </w:rPr>
              <w:t>30 016,00</w:t>
            </w:r>
          </w:p>
        </w:tc>
        <w:tc>
          <w:tcPr>
            <w:tcW w:w="1134" w:type="dxa"/>
            <w:tcBorders>
              <w:top w:val="single" w:sz="4" w:space="0" w:color="auto"/>
              <w:left w:val="single" w:sz="4" w:space="0" w:color="000000"/>
              <w:bottom w:val="single" w:sz="4" w:space="0" w:color="auto"/>
              <w:right w:val="single" w:sz="4" w:space="0" w:color="000000"/>
            </w:tcBorders>
            <w:vAlign w:val="center"/>
          </w:tcPr>
          <w:p w14:paraId="44AE78DE"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000000"/>
              <w:bottom w:val="single" w:sz="4" w:space="0" w:color="auto"/>
              <w:right w:val="single" w:sz="4" w:space="0" w:color="auto"/>
            </w:tcBorders>
            <w:vAlign w:val="center"/>
          </w:tcPr>
          <w:p w14:paraId="745FC5B2" w14:textId="77777777" w:rsidR="00D90AF1" w:rsidRDefault="00D90AF1" w:rsidP="00D90AF1">
            <w:pPr>
              <w:jc w:val="center"/>
              <w:rPr>
                <w:rFonts w:ascii="Times New Roman" w:hAnsi="Times New Roman" w:cs="Times New Roman"/>
                <w:color w:val="000000" w:themeColor="text1"/>
              </w:rPr>
            </w:pPr>
          </w:p>
        </w:tc>
        <w:tc>
          <w:tcPr>
            <w:tcW w:w="1097" w:type="dxa"/>
            <w:tcBorders>
              <w:top w:val="single" w:sz="4" w:space="0" w:color="auto"/>
              <w:left w:val="single" w:sz="4" w:space="0" w:color="auto"/>
              <w:bottom w:val="single" w:sz="4" w:space="0" w:color="auto"/>
              <w:right w:val="single" w:sz="4" w:space="0" w:color="000000"/>
            </w:tcBorders>
            <w:vAlign w:val="center"/>
          </w:tcPr>
          <w:p w14:paraId="193030D5" w14:textId="05773940" w:rsidR="00D90AF1" w:rsidRDefault="00E458AC" w:rsidP="00D90AF1">
            <w:pPr>
              <w:jc w:val="center"/>
              <w:rPr>
                <w:rFonts w:ascii="Times New Roman" w:hAnsi="Times New Roman" w:cs="Times New Roman"/>
                <w:color w:val="000000" w:themeColor="text1"/>
              </w:rPr>
            </w:pPr>
            <w:r>
              <w:rPr>
                <w:rFonts w:ascii="Times New Roman" w:hAnsi="Times New Roman" w:cs="Times New Roman"/>
                <w:color w:val="000000" w:themeColor="text1"/>
              </w:rPr>
              <w:t>98 617</w:t>
            </w:r>
            <w:r w:rsidR="00D90AF1">
              <w:rPr>
                <w:rFonts w:ascii="Times New Roman" w:hAnsi="Times New Roman" w:cs="Times New Roman"/>
                <w:color w:val="000000" w:themeColor="text1"/>
              </w:rPr>
              <w:t>,00</w:t>
            </w:r>
          </w:p>
        </w:tc>
      </w:tr>
      <w:tr w:rsidR="00D90AF1" w14:paraId="37ACD4DA" w14:textId="77777777">
        <w:trPr>
          <w:gridAfter w:val="1"/>
          <w:wAfter w:w="14" w:type="dxa"/>
          <w:trHeight w:val="320"/>
        </w:trPr>
        <w:tc>
          <w:tcPr>
            <w:tcW w:w="546" w:type="dxa"/>
            <w:vMerge/>
            <w:tcBorders>
              <w:left w:val="single" w:sz="4" w:space="0" w:color="000000"/>
              <w:bottom w:val="single" w:sz="4" w:space="0" w:color="auto"/>
              <w:right w:val="single" w:sz="4" w:space="0" w:color="000000"/>
            </w:tcBorders>
          </w:tcPr>
          <w:p w14:paraId="452AED13" w14:textId="77777777" w:rsidR="00D90AF1" w:rsidRDefault="00D90AF1" w:rsidP="00D90AF1">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14:paraId="1AD5C78C" w14:textId="77777777" w:rsidR="00D90AF1" w:rsidRDefault="00D90AF1" w:rsidP="00D90AF1">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14:paraId="165510F1" w14:textId="77777777" w:rsidR="00D90AF1" w:rsidRDefault="00D90AF1" w:rsidP="00D90AF1">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5877A12D" w14:textId="77777777" w:rsidR="00D90AF1" w:rsidRDefault="00D90AF1" w:rsidP="00D90AF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000000"/>
              <w:bottom w:val="single" w:sz="4" w:space="0" w:color="auto"/>
              <w:right w:val="single" w:sz="4" w:space="0" w:color="000000"/>
            </w:tcBorders>
            <w:vAlign w:val="center"/>
          </w:tcPr>
          <w:p w14:paraId="006F1AF6"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4169FA27"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19AE7925"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556A509D"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000000"/>
              <w:bottom w:val="single" w:sz="4" w:space="0" w:color="auto"/>
              <w:right w:val="single" w:sz="4" w:space="0" w:color="auto"/>
            </w:tcBorders>
            <w:vAlign w:val="center"/>
          </w:tcPr>
          <w:p w14:paraId="6AA37E82" w14:textId="77777777" w:rsidR="00D90AF1" w:rsidRDefault="00D90AF1" w:rsidP="00D90AF1">
            <w:pPr>
              <w:jc w:val="center"/>
              <w:rPr>
                <w:rFonts w:ascii="Times New Roman" w:hAnsi="Times New Roman" w:cs="Times New Roman"/>
                <w:color w:val="000000" w:themeColor="text1"/>
              </w:rPr>
            </w:pPr>
          </w:p>
        </w:tc>
        <w:tc>
          <w:tcPr>
            <w:tcW w:w="1097" w:type="dxa"/>
            <w:tcBorders>
              <w:top w:val="single" w:sz="4" w:space="0" w:color="auto"/>
              <w:left w:val="single" w:sz="4" w:space="0" w:color="auto"/>
              <w:bottom w:val="single" w:sz="4" w:space="0" w:color="auto"/>
              <w:right w:val="single" w:sz="4" w:space="0" w:color="000000"/>
            </w:tcBorders>
            <w:vAlign w:val="center"/>
          </w:tcPr>
          <w:p w14:paraId="1D393B83"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D90AF1" w14:paraId="68942290" w14:textId="77777777" w:rsidTr="002837B4">
        <w:trPr>
          <w:gridAfter w:val="1"/>
          <w:wAfter w:w="14" w:type="dxa"/>
          <w:trHeight w:val="195"/>
        </w:trPr>
        <w:tc>
          <w:tcPr>
            <w:tcW w:w="546" w:type="dxa"/>
            <w:vMerge w:val="restart"/>
            <w:tcBorders>
              <w:top w:val="single" w:sz="4" w:space="0" w:color="auto"/>
              <w:left w:val="single" w:sz="4" w:space="0" w:color="000000"/>
              <w:right w:val="single" w:sz="4" w:space="0" w:color="000000"/>
            </w:tcBorders>
          </w:tcPr>
          <w:p w14:paraId="7C6E74E0" w14:textId="77777777" w:rsidR="00D90AF1" w:rsidRDefault="00D90AF1" w:rsidP="00D90AF1">
            <w:pPr>
              <w:spacing w:line="276" w:lineRule="auto"/>
              <w:ind w:left="103"/>
              <w:rPr>
                <w:rFonts w:ascii="Times New Roman" w:hAnsi="Times New Roman" w:cs="Times New Roman"/>
                <w:color w:val="000000" w:themeColor="text1"/>
              </w:rPr>
            </w:pPr>
          </w:p>
          <w:p w14:paraId="3486B2BB" w14:textId="77777777" w:rsidR="00D90AF1" w:rsidRDefault="00D90AF1" w:rsidP="00D90AF1">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5.4.3</w:t>
            </w:r>
          </w:p>
          <w:p w14:paraId="2E83856E" w14:textId="77777777" w:rsidR="00D90AF1" w:rsidRDefault="00D90AF1" w:rsidP="00D90AF1">
            <w:pPr>
              <w:spacing w:line="276" w:lineRule="auto"/>
              <w:ind w:left="103"/>
              <w:rPr>
                <w:rFonts w:ascii="Times New Roman" w:hAnsi="Times New Roman" w:cs="Times New Roman"/>
                <w:color w:val="000000" w:themeColor="text1"/>
              </w:rPr>
            </w:pPr>
          </w:p>
          <w:p w14:paraId="06A28A1B" w14:textId="77777777" w:rsidR="00D90AF1" w:rsidRDefault="00D90AF1" w:rsidP="00D90AF1">
            <w:pPr>
              <w:spacing w:line="276" w:lineRule="auto"/>
              <w:ind w:left="103"/>
              <w:rPr>
                <w:rFonts w:ascii="Times New Roman" w:hAnsi="Times New Roman" w:cs="Times New Roman"/>
                <w:color w:val="000000" w:themeColor="text1"/>
              </w:rPr>
            </w:pPr>
          </w:p>
        </w:tc>
        <w:tc>
          <w:tcPr>
            <w:tcW w:w="1824" w:type="dxa"/>
            <w:vMerge w:val="restart"/>
            <w:tcBorders>
              <w:top w:val="single" w:sz="4" w:space="0" w:color="auto"/>
              <w:left w:val="single" w:sz="4" w:space="0" w:color="000000"/>
              <w:right w:val="single" w:sz="4" w:space="0" w:color="000000"/>
            </w:tcBorders>
          </w:tcPr>
          <w:p w14:paraId="2498E9AE" w14:textId="77777777" w:rsidR="00D90AF1" w:rsidRDefault="00D90AF1" w:rsidP="00D90AF1">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left w:val="single" w:sz="4" w:space="0" w:color="000000"/>
              <w:right w:val="single" w:sz="4" w:space="0" w:color="000000"/>
            </w:tcBorders>
          </w:tcPr>
          <w:p w14:paraId="194970B6" w14:textId="77777777" w:rsidR="00D90AF1" w:rsidRDefault="00D90AF1" w:rsidP="00D90AF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На ремонт забора на </w:t>
            </w:r>
            <w:proofErr w:type="spellStart"/>
            <w:r>
              <w:rPr>
                <w:rFonts w:ascii="Times New Roman" w:hAnsi="Times New Roman" w:cs="Times New Roman"/>
                <w:color w:val="000000" w:themeColor="text1"/>
              </w:rPr>
              <w:t>межпоселенческом</w:t>
            </w:r>
            <w:proofErr w:type="spellEnd"/>
            <w:r>
              <w:rPr>
                <w:rFonts w:ascii="Times New Roman" w:hAnsi="Times New Roman" w:cs="Times New Roman"/>
                <w:color w:val="000000" w:themeColor="text1"/>
              </w:rPr>
              <w:t xml:space="preserve"> кладбище </w:t>
            </w:r>
            <w:proofErr w:type="spellStart"/>
            <w:r>
              <w:rPr>
                <w:rFonts w:ascii="Times New Roman" w:hAnsi="Times New Roman" w:cs="Times New Roman"/>
                <w:color w:val="000000" w:themeColor="text1"/>
              </w:rPr>
              <w:t>пгт</w:t>
            </w:r>
            <w:proofErr w:type="gramStart"/>
            <w:r>
              <w:rPr>
                <w:rFonts w:ascii="Times New Roman" w:hAnsi="Times New Roman" w:cs="Times New Roman"/>
                <w:color w:val="000000" w:themeColor="text1"/>
              </w:rPr>
              <w:t>.Л</w:t>
            </w:r>
            <w:proofErr w:type="gramEnd"/>
            <w:r>
              <w:rPr>
                <w:rFonts w:ascii="Times New Roman" w:hAnsi="Times New Roman" w:cs="Times New Roman"/>
                <w:color w:val="000000" w:themeColor="text1"/>
              </w:rPr>
              <w:t>ебяжье</w:t>
            </w:r>
            <w:proofErr w:type="spellEnd"/>
          </w:p>
        </w:tc>
        <w:tc>
          <w:tcPr>
            <w:tcW w:w="2615" w:type="dxa"/>
            <w:tcBorders>
              <w:top w:val="single" w:sz="4" w:space="0" w:color="auto"/>
              <w:left w:val="single" w:sz="4" w:space="0" w:color="000000"/>
              <w:bottom w:val="single" w:sz="4" w:space="0" w:color="auto"/>
              <w:right w:val="single" w:sz="4" w:space="0" w:color="000000"/>
            </w:tcBorders>
          </w:tcPr>
          <w:p w14:paraId="3175A7F2" w14:textId="77777777" w:rsidR="00D90AF1" w:rsidRDefault="00D90AF1" w:rsidP="00D90AF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000000"/>
              <w:bottom w:val="single" w:sz="4" w:space="0" w:color="auto"/>
              <w:right w:val="single" w:sz="4" w:space="0" w:color="000000"/>
            </w:tcBorders>
            <w:vAlign w:val="center"/>
          </w:tcPr>
          <w:p w14:paraId="09B8C0BD"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0FC6D3A0"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59B1671B" w14:textId="77777777" w:rsidR="00D90AF1" w:rsidRDefault="0096508C" w:rsidP="00D90AF1">
            <w:pPr>
              <w:jc w:val="center"/>
              <w:rPr>
                <w:rFonts w:ascii="Times New Roman" w:hAnsi="Times New Roman" w:cs="Times New Roman"/>
                <w:color w:val="000000" w:themeColor="text1"/>
              </w:rPr>
            </w:pPr>
            <w:r>
              <w:rPr>
                <w:rFonts w:ascii="Times New Roman" w:hAnsi="Times New Roman" w:cs="Times New Roman"/>
                <w:color w:val="000000" w:themeColor="text1"/>
              </w:rPr>
              <w:t>70 857,00</w:t>
            </w:r>
          </w:p>
        </w:tc>
        <w:tc>
          <w:tcPr>
            <w:tcW w:w="1134" w:type="dxa"/>
            <w:tcBorders>
              <w:top w:val="single" w:sz="4" w:space="0" w:color="auto"/>
              <w:left w:val="single" w:sz="4" w:space="0" w:color="000000"/>
              <w:bottom w:val="single" w:sz="4" w:space="0" w:color="auto"/>
              <w:right w:val="single" w:sz="4" w:space="0" w:color="000000"/>
            </w:tcBorders>
            <w:vAlign w:val="center"/>
          </w:tcPr>
          <w:p w14:paraId="05CD69AD"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000000"/>
              <w:bottom w:val="single" w:sz="4" w:space="0" w:color="auto"/>
              <w:right w:val="single" w:sz="4" w:space="0" w:color="auto"/>
            </w:tcBorders>
            <w:vAlign w:val="center"/>
          </w:tcPr>
          <w:p w14:paraId="345BD6C8"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424B94B1" w14:textId="77777777" w:rsidR="00D90AF1" w:rsidRDefault="0096508C" w:rsidP="00D90AF1">
            <w:pPr>
              <w:jc w:val="center"/>
              <w:rPr>
                <w:rFonts w:ascii="Times New Roman" w:hAnsi="Times New Roman" w:cs="Times New Roman"/>
                <w:color w:val="000000" w:themeColor="text1"/>
              </w:rPr>
            </w:pPr>
            <w:r>
              <w:rPr>
                <w:rFonts w:ascii="Times New Roman" w:hAnsi="Times New Roman" w:cs="Times New Roman"/>
                <w:color w:val="000000" w:themeColor="text1"/>
              </w:rPr>
              <w:t>70 857,00</w:t>
            </w:r>
          </w:p>
        </w:tc>
      </w:tr>
      <w:tr w:rsidR="00D90AF1" w14:paraId="7F3B39D0" w14:textId="77777777">
        <w:trPr>
          <w:gridAfter w:val="1"/>
          <w:wAfter w:w="14" w:type="dxa"/>
          <w:trHeight w:val="540"/>
        </w:trPr>
        <w:tc>
          <w:tcPr>
            <w:tcW w:w="546" w:type="dxa"/>
            <w:vMerge/>
            <w:tcBorders>
              <w:left w:val="single" w:sz="4" w:space="0" w:color="000000"/>
              <w:right w:val="single" w:sz="4" w:space="0" w:color="000000"/>
            </w:tcBorders>
          </w:tcPr>
          <w:p w14:paraId="15FEED78" w14:textId="77777777" w:rsidR="00D90AF1" w:rsidRDefault="00D90AF1" w:rsidP="00D90AF1">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6FE8D16F" w14:textId="77777777" w:rsidR="00D90AF1" w:rsidRDefault="00D90AF1" w:rsidP="00D90AF1">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51B77C0B" w14:textId="77777777" w:rsidR="00D90AF1" w:rsidRDefault="00D90AF1" w:rsidP="00D90AF1">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071EA16B" w14:textId="77777777" w:rsidR="00D90AF1" w:rsidRDefault="00D90AF1" w:rsidP="00D90AF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14:paraId="3D233D2B"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0BEE7669"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5641612D" w14:textId="77777777" w:rsidR="00D90AF1" w:rsidRDefault="0096508C" w:rsidP="00D90AF1">
            <w:pPr>
              <w:jc w:val="center"/>
              <w:rPr>
                <w:rFonts w:ascii="Times New Roman" w:hAnsi="Times New Roman" w:cs="Times New Roman"/>
                <w:color w:val="000000" w:themeColor="text1"/>
              </w:rPr>
            </w:pPr>
            <w:r>
              <w:rPr>
                <w:rFonts w:ascii="Times New Roman" w:hAnsi="Times New Roman" w:cs="Times New Roman"/>
                <w:color w:val="000000" w:themeColor="text1"/>
              </w:rPr>
              <w:t>70 857,00</w:t>
            </w:r>
          </w:p>
        </w:tc>
        <w:tc>
          <w:tcPr>
            <w:tcW w:w="1134" w:type="dxa"/>
            <w:tcBorders>
              <w:top w:val="single" w:sz="4" w:space="0" w:color="auto"/>
              <w:left w:val="single" w:sz="4" w:space="0" w:color="000000"/>
              <w:bottom w:val="single" w:sz="4" w:space="0" w:color="auto"/>
              <w:right w:val="single" w:sz="4" w:space="0" w:color="000000"/>
            </w:tcBorders>
            <w:vAlign w:val="center"/>
          </w:tcPr>
          <w:p w14:paraId="2539DCAE"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000000"/>
              <w:bottom w:val="single" w:sz="4" w:space="0" w:color="auto"/>
              <w:right w:val="single" w:sz="4" w:space="0" w:color="auto"/>
            </w:tcBorders>
            <w:vAlign w:val="center"/>
          </w:tcPr>
          <w:p w14:paraId="37D3D72D"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54F2BCA0" w14:textId="77777777" w:rsidR="00D90AF1" w:rsidRDefault="0096508C" w:rsidP="00D90AF1">
            <w:pPr>
              <w:jc w:val="center"/>
              <w:rPr>
                <w:rFonts w:ascii="Times New Roman" w:hAnsi="Times New Roman" w:cs="Times New Roman"/>
                <w:color w:val="000000" w:themeColor="text1"/>
              </w:rPr>
            </w:pPr>
            <w:r>
              <w:rPr>
                <w:rFonts w:ascii="Times New Roman" w:hAnsi="Times New Roman" w:cs="Times New Roman"/>
                <w:color w:val="000000" w:themeColor="text1"/>
              </w:rPr>
              <w:t>70 857,00</w:t>
            </w:r>
          </w:p>
        </w:tc>
      </w:tr>
      <w:tr w:rsidR="00D90AF1" w14:paraId="09319A64" w14:textId="77777777" w:rsidTr="002837B4">
        <w:trPr>
          <w:gridAfter w:val="1"/>
          <w:wAfter w:w="14" w:type="dxa"/>
          <w:trHeight w:val="297"/>
        </w:trPr>
        <w:tc>
          <w:tcPr>
            <w:tcW w:w="546" w:type="dxa"/>
            <w:vMerge/>
            <w:tcBorders>
              <w:left w:val="single" w:sz="4" w:space="0" w:color="000000"/>
              <w:right w:val="single" w:sz="4" w:space="0" w:color="000000"/>
            </w:tcBorders>
          </w:tcPr>
          <w:p w14:paraId="1E25CBCA" w14:textId="77777777" w:rsidR="00D90AF1" w:rsidRDefault="00D90AF1" w:rsidP="00D90AF1">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2B07B52A" w14:textId="77777777" w:rsidR="00D90AF1" w:rsidRDefault="00D90AF1" w:rsidP="00D90AF1">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14:paraId="61BDC93F" w14:textId="77777777" w:rsidR="00D90AF1" w:rsidRDefault="00D90AF1" w:rsidP="00D90AF1">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48DE708B" w14:textId="77777777" w:rsidR="00D90AF1" w:rsidRDefault="00D90AF1" w:rsidP="00D90AF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000000"/>
              <w:bottom w:val="single" w:sz="4" w:space="0" w:color="auto"/>
              <w:right w:val="single" w:sz="4" w:space="0" w:color="000000"/>
            </w:tcBorders>
            <w:vAlign w:val="center"/>
          </w:tcPr>
          <w:p w14:paraId="18906B9A"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777CA405"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03AD530C"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2B57B752"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000000"/>
              <w:bottom w:val="single" w:sz="4" w:space="0" w:color="auto"/>
              <w:right w:val="single" w:sz="4" w:space="0" w:color="auto"/>
            </w:tcBorders>
            <w:vAlign w:val="center"/>
          </w:tcPr>
          <w:p w14:paraId="5F2094F6"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7FFF88D7"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D90AF1" w14:paraId="3E57C271" w14:textId="77777777">
        <w:trPr>
          <w:gridAfter w:val="1"/>
          <w:wAfter w:w="14" w:type="dxa"/>
          <w:trHeight w:val="260"/>
        </w:trPr>
        <w:tc>
          <w:tcPr>
            <w:tcW w:w="546" w:type="dxa"/>
            <w:vMerge w:val="restart"/>
            <w:tcBorders>
              <w:top w:val="single" w:sz="4" w:space="0" w:color="auto"/>
              <w:left w:val="single" w:sz="4" w:space="0" w:color="000000"/>
              <w:right w:val="single" w:sz="4" w:space="0" w:color="000000"/>
            </w:tcBorders>
          </w:tcPr>
          <w:p w14:paraId="4EFCB296" w14:textId="77777777" w:rsidR="00D90AF1" w:rsidRDefault="00D90AF1" w:rsidP="00D90AF1">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5.5</w:t>
            </w:r>
          </w:p>
        </w:tc>
        <w:tc>
          <w:tcPr>
            <w:tcW w:w="1824" w:type="dxa"/>
            <w:vMerge w:val="restart"/>
            <w:tcBorders>
              <w:top w:val="single" w:sz="4" w:space="0" w:color="auto"/>
              <w:left w:val="single" w:sz="4" w:space="0" w:color="000000"/>
              <w:right w:val="single" w:sz="4" w:space="0" w:color="000000"/>
            </w:tcBorders>
          </w:tcPr>
          <w:p w14:paraId="4F5C108A" w14:textId="77777777" w:rsidR="00D90AF1" w:rsidRDefault="00D90AF1" w:rsidP="00D90AF1">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 xml:space="preserve">мероприятие </w:t>
            </w:r>
          </w:p>
        </w:tc>
        <w:tc>
          <w:tcPr>
            <w:tcW w:w="3056" w:type="dxa"/>
            <w:vMerge w:val="restart"/>
            <w:tcBorders>
              <w:top w:val="single" w:sz="4" w:space="0" w:color="auto"/>
              <w:left w:val="single" w:sz="4" w:space="0" w:color="000000"/>
              <w:bottom w:val="single" w:sz="4" w:space="0" w:color="auto"/>
              <w:right w:val="single" w:sz="4" w:space="0" w:color="000000"/>
            </w:tcBorders>
          </w:tcPr>
          <w:p w14:paraId="19F35521" w14:textId="77777777" w:rsidR="00D90AF1" w:rsidRDefault="00D90AF1" w:rsidP="00D90AF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Техосмотр и страхование тракторов</w:t>
            </w:r>
          </w:p>
        </w:tc>
        <w:tc>
          <w:tcPr>
            <w:tcW w:w="2615" w:type="dxa"/>
            <w:tcBorders>
              <w:top w:val="single" w:sz="4" w:space="0" w:color="auto"/>
              <w:left w:val="single" w:sz="4" w:space="0" w:color="000000"/>
              <w:bottom w:val="single" w:sz="4" w:space="0" w:color="auto"/>
              <w:right w:val="single" w:sz="4" w:space="0" w:color="000000"/>
            </w:tcBorders>
          </w:tcPr>
          <w:p w14:paraId="2715820C" w14:textId="77777777" w:rsidR="00D90AF1" w:rsidRDefault="00D90AF1" w:rsidP="00D90AF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000000"/>
              <w:bottom w:val="single" w:sz="4" w:space="0" w:color="auto"/>
              <w:right w:val="single" w:sz="4" w:space="0" w:color="000000"/>
            </w:tcBorders>
            <w:vAlign w:val="center"/>
          </w:tcPr>
          <w:p w14:paraId="7F2ABC87"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6 000</w:t>
            </w:r>
          </w:p>
        </w:tc>
        <w:tc>
          <w:tcPr>
            <w:tcW w:w="1134" w:type="dxa"/>
            <w:tcBorders>
              <w:top w:val="single" w:sz="4" w:space="0" w:color="auto"/>
              <w:left w:val="single" w:sz="4" w:space="0" w:color="000000"/>
              <w:bottom w:val="single" w:sz="4" w:space="0" w:color="auto"/>
              <w:right w:val="single" w:sz="4" w:space="0" w:color="000000"/>
            </w:tcBorders>
            <w:vAlign w:val="center"/>
          </w:tcPr>
          <w:p w14:paraId="258F93C3"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5100</w:t>
            </w:r>
          </w:p>
        </w:tc>
        <w:tc>
          <w:tcPr>
            <w:tcW w:w="1134" w:type="dxa"/>
            <w:tcBorders>
              <w:top w:val="single" w:sz="4" w:space="0" w:color="auto"/>
              <w:left w:val="single" w:sz="4" w:space="0" w:color="000000"/>
              <w:bottom w:val="single" w:sz="4" w:space="0" w:color="auto"/>
              <w:right w:val="single" w:sz="4" w:space="0" w:color="000000"/>
            </w:tcBorders>
            <w:vAlign w:val="center"/>
          </w:tcPr>
          <w:p w14:paraId="1024581D"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7000</w:t>
            </w:r>
          </w:p>
        </w:tc>
        <w:tc>
          <w:tcPr>
            <w:tcW w:w="1134" w:type="dxa"/>
            <w:tcBorders>
              <w:top w:val="single" w:sz="4" w:space="0" w:color="auto"/>
              <w:left w:val="single" w:sz="4" w:space="0" w:color="000000"/>
              <w:bottom w:val="single" w:sz="4" w:space="0" w:color="auto"/>
              <w:right w:val="single" w:sz="4" w:space="0" w:color="000000"/>
            </w:tcBorders>
            <w:vAlign w:val="center"/>
          </w:tcPr>
          <w:p w14:paraId="5D5513D2"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000000"/>
              <w:bottom w:val="single" w:sz="4" w:space="0" w:color="auto"/>
              <w:right w:val="single" w:sz="4" w:space="0" w:color="auto"/>
            </w:tcBorders>
            <w:vAlign w:val="center"/>
          </w:tcPr>
          <w:p w14:paraId="23E63D7A" w14:textId="77777777" w:rsidR="00D90AF1" w:rsidRDefault="00D90AF1" w:rsidP="00D90AF1">
            <w:pPr>
              <w:jc w:val="center"/>
              <w:rPr>
                <w:rFonts w:ascii="Times New Roman" w:hAnsi="Times New Roman" w:cs="Times New Roman"/>
                <w:color w:val="000000" w:themeColor="text1"/>
              </w:rPr>
            </w:pPr>
          </w:p>
        </w:tc>
        <w:tc>
          <w:tcPr>
            <w:tcW w:w="1097" w:type="dxa"/>
            <w:tcBorders>
              <w:top w:val="single" w:sz="4" w:space="0" w:color="auto"/>
              <w:left w:val="single" w:sz="4" w:space="0" w:color="auto"/>
              <w:bottom w:val="single" w:sz="4" w:space="0" w:color="auto"/>
              <w:right w:val="single" w:sz="4" w:space="0" w:color="000000"/>
            </w:tcBorders>
            <w:vAlign w:val="center"/>
          </w:tcPr>
          <w:p w14:paraId="52D13129"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18 100</w:t>
            </w:r>
          </w:p>
        </w:tc>
      </w:tr>
      <w:tr w:rsidR="00D90AF1" w14:paraId="1EF42D30" w14:textId="77777777">
        <w:trPr>
          <w:gridAfter w:val="1"/>
          <w:wAfter w:w="14" w:type="dxa"/>
          <w:trHeight w:val="242"/>
        </w:trPr>
        <w:tc>
          <w:tcPr>
            <w:tcW w:w="546" w:type="dxa"/>
            <w:vMerge/>
            <w:tcBorders>
              <w:top w:val="single" w:sz="4" w:space="0" w:color="000000"/>
              <w:left w:val="single" w:sz="4" w:space="0" w:color="000000"/>
              <w:right w:val="single" w:sz="4" w:space="0" w:color="000000"/>
            </w:tcBorders>
          </w:tcPr>
          <w:p w14:paraId="47CB4D01" w14:textId="77777777" w:rsidR="00D90AF1" w:rsidRDefault="00D90AF1" w:rsidP="00D90AF1">
            <w:pPr>
              <w:spacing w:line="276" w:lineRule="auto"/>
              <w:ind w:left="103"/>
              <w:rPr>
                <w:rFonts w:ascii="Times New Roman" w:hAnsi="Times New Roman" w:cs="Times New Roman"/>
                <w:color w:val="000000" w:themeColor="text1"/>
              </w:rPr>
            </w:pPr>
          </w:p>
        </w:tc>
        <w:tc>
          <w:tcPr>
            <w:tcW w:w="1824" w:type="dxa"/>
            <w:vMerge/>
            <w:tcBorders>
              <w:top w:val="single" w:sz="4" w:space="0" w:color="000000"/>
              <w:left w:val="single" w:sz="4" w:space="0" w:color="000000"/>
              <w:right w:val="single" w:sz="4" w:space="0" w:color="000000"/>
            </w:tcBorders>
          </w:tcPr>
          <w:p w14:paraId="5D56050A" w14:textId="77777777" w:rsidR="00D90AF1" w:rsidRDefault="00D90AF1" w:rsidP="00D90AF1">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14:paraId="480C3D21" w14:textId="77777777" w:rsidR="00D90AF1" w:rsidRDefault="00D90AF1" w:rsidP="00D90AF1">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1891F56E" w14:textId="77777777" w:rsidR="00D90AF1" w:rsidRDefault="00D90AF1" w:rsidP="00D90AF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14:paraId="328139A7"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6 000</w:t>
            </w:r>
          </w:p>
        </w:tc>
        <w:tc>
          <w:tcPr>
            <w:tcW w:w="1134" w:type="dxa"/>
            <w:tcBorders>
              <w:top w:val="single" w:sz="4" w:space="0" w:color="auto"/>
              <w:left w:val="single" w:sz="4" w:space="0" w:color="000000"/>
              <w:bottom w:val="single" w:sz="4" w:space="0" w:color="auto"/>
              <w:right w:val="single" w:sz="4" w:space="0" w:color="000000"/>
            </w:tcBorders>
            <w:vAlign w:val="center"/>
          </w:tcPr>
          <w:p w14:paraId="228D9A74"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5100</w:t>
            </w:r>
          </w:p>
        </w:tc>
        <w:tc>
          <w:tcPr>
            <w:tcW w:w="1134" w:type="dxa"/>
            <w:tcBorders>
              <w:top w:val="single" w:sz="4" w:space="0" w:color="auto"/>
              <w:left w:val="single" w:sz="4" w:space="0" w:color="000000"/>
              <w:bottom w:val="single" w:sz="4" w:space="0" w:color="auto"/>
              <w:right w:val="single" w:sz="4" w:space="0" w:color="000000"/>
            </w:tcBorders>
            <w:vAlign w:val="center"/>
          </w:tcPr>
          <w:p w14:paraId="2D6B255D"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7000</w:t>
            </w:r>
          </w:p>
        </w:tc>
        <w:tc>
          <w:tcPr>
            <w:tcW w:w="1134" w:type="dxa"/>
            <w:tcBorders>
              <w:top w:val="single" w:sz="4" w:space="0" w:color="auto"/>
              <w:left w:val="single" w:sz="4" w:space="0" w:color="000000"/>
              <w:bottom w:val="single" w:sz="4" w:space="0" w:color="auto"/>
              <w:right w:val="single" w:sz="4" w:space="0" w:color="000000"/>
            </w:tcBorders>
            <w:vAlign w:val="center"/>
          </w:tcPr>
          <w:p w14:paraId="028536BB"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000000"/>
              <w:bottom w:val="single" w:sz="4" w:space="0" w:color="auto"/>
              <w:right w:val="single" w:sz="4" w:space="0" w:color="auto"/>
            </w:tcBorders>
            <w:vAlign w:val="center"/>
          </w:tcPr>
          <w:p w14:paraId="4B916485" w14:textId="77777777" w:rsidR="00D90AF1" w:rsidRDefault="00D90AF1" w:rsidP="00D90AF1">
            <w:pPr>
              <w:jc w:val="center"/>
              <w:rPr>
                <w:rFonts w:ascii="Times New Roman" w:hAnsi="Times New Roman" w:cs="Times New Roman"/>
                <w:color w:val="000000" w:themeColor="text1"/>
              </w:rPr>
            </w:pPr>
          </w:p>
        </w:tc>
        <w:tc>
          <w:tcPr>
            <w:tcW w:w="1097" w:type="dxa"/>
            <w:tcBorders>
              <w:top w:val="single" w:sz="4" w:space="0" w:color="auto"/>
              <w:left w:val="single" w:sz="4" w:space="0" w:color="auto"/>
              <w:bottom w:val="single" w:sz="4" w:space="0" w:color="auto"/>
              <w:right w:val="single" w:sz="4" w:space="0" w:color="000000"/>
            </w:tcBorders>
            <w:vAlign w:val="center"/>
          </w:tcPr>
          <w:p w14:paraId="23CA3230"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18 100</w:t>
            </w:r>
          </w:p>
        </w:tc>
      </w:tr>
      <w:tr w:rsidR="00D90AF1" w14:paraId="7D4B0D58" w14:textId="77777777">
        <w:trPr>
          <w:gridAfter w:val="1"/>
          <w:wAfter w:w="14" w:type="dxa"/>
          <w:trHeight w:val="109"/>
        </w:trPr>
        <w:tc>
          <w:tcPr>
            <w:tcW w:w="546" w:type="dxa"/>
            <w:vMerge/>
            <w:tcBorders>
              <w:top w:val="single" w:sz="4" w:space="0" w:color="000000"/>
              <w:left w:val="single" w:sz="4" w:space="0" w:color="000000"/>
              <w:bottom w:val="single" w:sz="4" w:space="0" w:color="auto"/>
              <w:right w:val="single" w:sz="4" w:space="0" w:color="000000"/>
            </w:tcBorders>
          </w:tcPr>
          <w:p w14:paraId="1876446F" w14:textId="77777777" w:rsidR="00D90AF1" w:rsidRDefault="00D90AF1" w:rsidP="00D90AF1">
            <w:pPr>
              <w:spacing w:line="276" w:lineRule="auto"/>
              <w:ind w:left="103"/>
              <w:rPr>
                <w:rFonts w:ascii="Times New Roman" w:hAnsi="Times New Roman" w:cs="Times New Roman"/>
                <w:color w:val="000000" w:themeColor="text1"/>
              </w:rPr>
            </w:pPr>
          </w:p>
        </w:tc>
        <w:tc>
          <w:tcPr>
            <w:tcW w:w="1824" w:type="dxa"/>
            <w:vMerge/>
            <w:tcBorders>
              <w:top w:val="single" w:sz="4" w:space="0" w:color="000000"/>
              <w:left w:val="single" w:sz="4" w:space="0" w:color="000000"/>
              <w:bottom w:val="single" w:sz="4" w:space="0" w:color="auto"/>
              <w:right w:val="single" w:sz="4" w:space="0" w:color="000000"/>
            </w:tcBorders>
          </w:tcPr>
          <w:p w14:paraId="0C2C206F" w14:textId="77777777" w:rsidR="00D90AF1" w:rsidRDefault="00D90AF1" w:rsidP="00D90AF1">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14:paraId="13E4E817" w14:textId="77777777" w:rsidR="00D90AF1" w:rsidRDefault="00D90AF1" w:rsidP="00D90AF1">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right w:val="single" w:sz="4" w:space="0" w:color="000000"/>
            </w:tcBorders>
          </w:tcPr>
          <w:p w14:paraId="4FA882CF" w14:textId="77777777" w:rsidR="00D90AF1" w:rsidRDefault="00D90AF1" w:rsidP="00D90AF1">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000000"/>
              <w:right w:val="single" w:sz="4" w:space="0" w:color="000000"/>
            </w:tcBorders>
            <w:vAlign w:val="center"/>
          </w:tcPr>
          <w:p w14:paraId="0EAF31D8"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7217DB7F"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184C818A"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4A123BE9"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000000"/>
              <w:right w:val="single" w:sz="4" w:space="0" w:color="auto"/>
            </w:tcBorders>
            <w:vAlign w:val="center"/>
          </w:tcPr>
          <w:p w14:paraId="38913D00" w14:textId="77777777" w:rsidR="00D90AF1" w:rsidRDefault="00D90AF1" w:rsidP="00D90AF1">
            <w:pPr>
              <w:jc w:val="center"/>
              <w:rPr>
                <w:rFonts w:ascii="Times New Roman" w:hAnsi="Times New Roman" w:cs="Times New Roman"/>
                <w:color w:val="000000" w:themeColor="text1"/>
              </w:rPr>
            </w:pPr>
          </w:p>
        </w:tc>
        <w:tc>
          <w:tcPr>
            <w:tcW w:w="1097" w:type="dxa"/>
            <w:tcBorders>
              <w:top w:val="single" w:sz="4" w:space="0" w:color="auto"/>
              <w:left w:val="single" w:sz="4" w:space="0" w:color="auto"/>
              <w:right w:val="single" w:sz="4" w:space="0" w:color="000000"/>
            </w:tcBorders>
            <w:vAlign w:val="center"/>
          </w:tcPr>
          <w:p w14:paraId="36DDFD4C"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D90AF1" w14:paraId="28AB5E3D" w14:textId="77777777">
        <w:trPr>
          <w:gridAfter w:val="1"/>
          <w:wAfter w:w="14" w:type="dxa"/>
          <w:trHeight w:val="109"/>
        </w:trPr>
        <w:tc>
          <w:tcPr>
            <w:tcW w:w="546" w:type="dxa"/>
            <w:vMerge w:val="restart"/>
            <w:tcBorders>
              <w:top w:val="single" w:sz="4" w:space="0" w:color="000000"/>
              <w:left w:val="single" w:sz="4" w:space="0" w:color="000000"/>
              <w:right w:val="single" w:sz="4" w:space="0" w:color="000000"/>
            </w:tcBorders>
          </w:tcPr>
          <w:p w14:paraId="434BE6C6" w14:textId="77777777" w:rsidR="00D90AF1" w:rsidRDefault="00D90AF1" w:rsidP="00D90AF1">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5.6</w:t>
            </w:r>
          </w:p>
        </w:tc>
        <w:tc>
          <w:tcPr>
            <w:tcW w:w="1824" w:type="dxa"/>
            <w:vMerge w:val="restart"/>
            <w:tcBorders>
              <w:top w:val="single" w:sz="4" w:space="0" w:color="000000"/>
              <w:left w:val="single" w:sz="4" w:space="0" w:color="000000"/>
              <w:right w:val="single" w:sz="4" w:space="0" w:color="000000"/>
            </w:tcBorders>
          </w:tcPr>
          <w:p w14:paraId="51E112DE" w14:textId="77777777" w:rsidR="00D90AF1" w:rsidRDefault="00D90AF1" w:rsidP="00D90AF1">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 xml:space="preserve">мероприятие </w:t>
            </w:r>
          </w:p>
        </w:tc>
        <w:tc>
          <w:tcPr>
            <w:tcW w:w="3056" w:type="dxa"/>
            <w:vMerge w:val="restart"/>
            <w:tcBorders>
              <w:top w:val="single" w:sz="4" w:space="0" w:color="auto"/>
              <w:left w:val="single" w:sz="4" w:space="0" w:color="000000"/>
              <w:bottom w:val="single" w:sz="4" w:space="0" w:color="auto"/>
              <w:right w:val="single" w:sz="4" w:space="0" w:color="000000"/>
            </w:tcBorders>
          </w:tcPr>
          <w:p w14:paraId="429DBFCA" w14:textId="77777777" w:rsidR="00D90AF1" w:rsidRDefault="00D90AF1" w:rsidP="00D90AF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На уплату транспортного налога по тракторам</w:t>
            </w:r>
          </w:p>
        </w:tc>
        <w:tc>
          <w:tcPr>
            <w:tcW w:w="2615" w:type="dxa"/>
            <w:tcBorders>
              <w:top w:val="single" w:sz="4" w:space="0" w:color="auto"/>
              <w:left w:val="single" w:sz="4" w:space="0" w:color="000000"/>
              <w:right w:val="single" w:sz="4" w:space="0" w:color="000000"/>
            </w:tcBorders>
          </w:tcPr>
          <w:p w14:paraId="38D38CDD" w14:textId="77777777" w:rsidR="00D90AF1" w:rsidRDefault="00D90AF1" w:rsidP="00D90AF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000000"/>
              <w:right w:val="single" w:sz="4" w:space="0" w:color="000000"/>
            </w:tcBorders>
            <w:vAlign w:val="center"/>
          </w:tcPr>
          <w:p w14:paraId="26CFC404"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12 882</w:t>
            </w:r>
          </w:p>
        </w:tc>
        <w:tc>
          <w:tcPr>
            <w:tcW w:w="1134" w:type="dxa"/>
            <w:tcBorders>
              <w:top w:val="single" w:sz="4" w:space="0" w:color="auto"/>
              <w:left w:val="single" w:sz="4" w:space="0" w:color="000000"/>
              <w:right w:val="single" w:sz="4" w:space="0" w:color="000000"/>
            </w:tcBorders>
            <w:vAlign w:val="center"/>
          </w:tcPr>
          <w:p w14:paraId="0B9F9D1B"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7500</w:t>
            </w:r>
          </w:p>
        </w:tc>
        <w:tc>
          <w:tcPr>
            <w:tcW w:w="1134" w:type="dxa"/>
            <w:tcBorders>
              <w:top w:val="single" w:sz="4" w:space="0" w:color="auto"/>
              <w:left w:val="single" w:sz="4" w:space="0" w:color="000000"/>
              <w:right w:val="single" w:sz="4" w:space="0" w:color="000000"/>
            </w:tcBorders>
            <w:vAlign w:val="center"/>
          </w:tcPr>
          <w:p w14:paraId="055ACB83"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10 824</w:t>
            </w:r>
          </w:p>
        </w:tc>
        <w:tc>
          <w:tcPr>
            <w:tcW w:w="1134" w:type="dxa"/>
            <w:tcBorders>
              <w:top w:val="single" w:sz="4" w:space="0" w:color="auto"/>
              <w:left w:val="single" w:sz="4" w:space="0" w:color="000000"/>
              <w:right w:val="single" w:sz="4" w:space="0" w:color="000000"/>
            </w:tcBorders>
            <w:vAlign w:val="center"/>
          </w:tcPr>
          <w:p w14:paraId="073E04A2"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8 400</w:t>
            </w:r>
          </w:p>
        </w:tc>
        <w:tc>
          <w:tcPr>
            <w:tcW w:w="850" w:type="dxa"/>
            <w:gridSpan w:val="2"/>
            <w:tcBorders>
              <w:top w:val="single" w:sz="4" w:space="0" w:color="auto"/>
              <w:left w:val="single" w:sz="4" w:space="0" w:color="000000"/>
              <w:right w:val="single" w:sz="4" w:space="0" w:color="auto"/>
            </w:tcBorders>
            <w:vAlign w:val="center"/>
          </w:tcPr>
          <w:p w14:paraId="71447C7C"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8 400</w:t>
            </w:r>
          </w:p>
        </w:tc>
        <w:tc>
          <w:tcPr>
            <w:tcW w:w="1097" w:type="dxa"/>
            <w:tcBorders>
              <w:top w:val="single" w:sz="4" w:space="0" w:color="auto"/>
              <w:left w:val="single" w:sz="4" w:space="0" w:color="auto"/>
              <w:right w:val="single" w:sz="4" w:space="0" w:color="000000"/>
            </w:tcBorders>
            <w:vAlign w:val="center"/>
          </w:tcPr>
          <w:p w14:paraId="6B68A5BE" w14:textId="77777777" w:rsidR="00D90AF1" w:rsidRDefault="00D90AF1" w:rsidP="00D90AF1">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48 006,00</w:t>
            </w:r>
          </w:p>
        </w:tc>
      </w:tr>
      <w:tr w:rsidR="00D90AF1" w14:paraId="3FF2A4E2" w14:textId="77777777">
        <w:trPr>
          <w:gridAfter w:val="1"/>
          <w:wAfter w:w="14" w:type="dxa"/>
          <w:trHeight w:val="109"/>
        </w:trPr>
        <w:tc>
          <w:tcPr>
            <w:tcW w:w="546" w:type="dxa"/>
            <w:vMerge/>
            <w:tcBorders>
              <w:left w:val="single" w:sz="4" w:space="0" w:color="000000"/>
              <w:right w:val="single" w:sz="4" w:space="0" w:color="000000"/>
            </w:tcBorders>
          </w:tcPr>
          <w:p w14:paraId="514B1982" w14:textId="77777777" w:rsidR="00D90AF1" w:rsidRDefault="00D90AF1" w:rsidP="00D90AF1">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491E77C7" w14:textId="77777777" w:rsidR="00D90AF1" w:rsidRDefault="00D90AF1" w:rsidP="00D90AF1">
            <w:pPr>
              <w:spacing w:line="276" w:lineRule="auto"/>
              <w:jc w:val="center"/>
              <w:rPr>
                <w:rFonts w:ascii="Times New Roman" w:hAnsi="Times New Roman" w:cs="Times New Roman"/>
                <w:color w:val="000000" w:themeColor="text1"/>
              </w:rPr>
            </w:pPr>
          </w:p>
        </w:tc>
        <w:tc>
          <w:tcPr>
            <w:tcW w:w="3056" w:type="dxa"/>
            <w:vMerge/>
            <w:tcBorders>
              <w:top w:val="single" w:sz="4" w:space="0" w:color="auto"/>
              <w:left w:val="single" w:sz="4" w:space="0" w:color="000000"/>
              <w:bottom w:val="single" w:sz="4" w:space="0" w:color="auto"/>
              <w:right w:val="single" w:sz="4" w:space="0" w:color="000000"/>
            </w:tcBorders>
          </w:tcPr>
          <w:p w14:paraId="30E5E82F" w14:textId="77777777" w:rsidR="00D90AF1" w:rsidRDefault="00D90AF1" w:rsidP="00D90AF1">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right w:val="single" w:sz="4" w:space="0" w:color="000000"/>
            </w:tcBorders>
          </w:tcPr>
          <w:p w14:paraId="7F091336" w14:textId="77777777" w:rsidR="00D90AF1" w:rsidRDefault="00D90AF1" w:rsidP="00D90AF1">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right w:val="single" w:sz="4" w:space="0" w:color="000000"/>
            </w:tcBorders>
            <w:vAlign w:val="center"/>
          </w:tcPr>
          <w:p w14:paraId="1A32EB0B"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12 882</w:t>
            </w:r>
          </w:p>
        </w:tc>
        <w:tc>
          <w:tcPr>
            <w:tcW w:w="1134" w:type="dxa"/>
            <w:tcBorders>
              <w:top w:val="single" w:sz="4" w:space="0" w:color="auto"/>
              <w:left w:val="single" w:sz="4" w:space="0" w:color="000000"/>
              <w:right w:val="single" w:sz="4" w:space="0" w:color="000000"/>
            </w:tcBorders>
            <w:vAlign w:val="center"/>
          </w:tcPr>
          <w:p w14:paraId="2E6FB22E"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7500</w:t>
            </w:r>
          </w:p>
        </w:tc>
        <w:tc>
          <w:tcPr>
            <w:tcW w:w="1134" w:type="dxa"/>
            <w:tcBorders>
              <w:top w:val="single" w:sz="4" w:space="0" w:color="auto"/>
              <w:left w:val="single" w:sz="4" w:space="0" w:color="000000"/>
              <w:right w:val="single" w:sz="4" w:space="0" w:color="000000"/>
            </w:tcBorders>
            <w:vAlign w:val="center"/>
          </w:tcPr>
          <w:p w14:paraId="0E13567F"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10 824</w:t>
            </w:r>
          </w:p>
        </w:tc>
        <w:tc>
          <w:tcPr>
            <w:tcW w:w="1134" w:type="dxa"/>
            <w:tcBorders>
              <w:top w:val="single" w:sz="4" w:space="0" w:color="auto"/>
              <w:left w:val="single" w:sz="4" w:space="0" w:color="000000"/>
              <w:right w:val="single" w:sz="4" w:space="0" w:color="000000"/>
            </w:tcBorders>
            <w:vAlign w:val="center"/>
          </w:tcPr>
          <w:p w14:paraId="16E9FA11"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8 400</w:t>
            </w:r>
          </w:p>
        </w:tc>
        <w:tc>
          <w:tcPr>
            <w:tcW w:w="850" w:type="dxa"/>
            <w:gridSpan w:val="2"/>
            <w:tcBorders>
              <w:top w:val="single" w:sz="4" w:space="0" w:color="auto"/>
              <w:left w:val="single" w:sz="4" w:space="0" w:color="000000"/>
              <w:right w:val="single" w:sz="4" w:space="0" w:color="auto"/>
            </w:tcBorders>
            <w:vAlign w:val="center"/>
          </w:tcPr>
          <w:p w14:paraId="292B0CEF"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8 400</w:t>
            </w:r>
          </w:p>
        </w:tc>
        <w:tc>
          <w:tcPr>
            <w:tcW w:w="1097" w:type="dxa"/>
            <w:tcBorders>
              <w:top w:val="single" w:sz="4" w:space="0" w:color="auto"/>
              <w:left w:val="single" w:sz="4" w:space="0" w:color="auto"/>
              <w:right w:val="single" w:sz="4" w:space="0" w:color="000000"/>
            </w:tcBorders>
            <w:vAlign w:val="center"/>
          </w:tcPr>
          <w:p w14:paraId="739BED7C" w14:textId="77777777" w:rsidR="00D90AF1" w:rsidRDefault="00D90AF1" w:rsidP="00D90AF1">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48 006,00</w:t>
            </w:r>
          </w:p>
        </w:tc>
      </w:tr>
      <w:tr w:rsidR="00D90AF1" w14:paraId="34525FD3" w14:textId="77777777">
        <w:trPr>
          <w:gridAfter w:val="1"/>
          <w:wAfter w:w="14" w:type="dxa"/>
          <w:trHeight w:val="109"/>
        </w:trPr>
        <w:tc>
          <w:tcPr>
            <w:tcW w:w="546" w:type="dxa"/>
            <w:vMerge/>
            <w:tcBorders>
              <w:left w:val="single" w:sz="4" w:space="0" w:color="000000"/>
              <w:bottom w:val="single" w:sz="4" w:space="0" w:color="auto"/>
              <w:right w:val="single" w:sz="4" w:space="0" w:color="000000"/>
            </w:tcBorders>
          </w:tcPr>
          <w:p w14:paraId="5AAC4F3C" w14:textId="77777777" w:rsidR="00D90AF1" w:rsidRDefault="00D90AF1" w:rsidP="00D90AF1">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14:paraId="1F68A889" w14:textId="77777777" w:rsidR="00D90AF1" w:rsidRDefault="00D90AF1" w:rsidP="00D90AF1">
            <w:pPr>
              <w:spacing w:line="276" w:lineRule="auto"/>
              <w:jc w:val="center"/>
              <w:rPr>
                <w:rFonts w:ascii="Times New Roman" w:hAnsi="Times New Roman" w:cs="Times New Roman"/>
                <w:color w:val="000000" w:themeColor="text1"/>
              </w:rPr>
            </w:pPr>
          </w:p>
        </w:tc>
        <w:tc>
          <w:tcPr>
            <w:tcW w:w="3056" w:type="dxa"/>
            <w:vMerge/>
            <w:tcBorders>
              <w:top w:val="single" w:sz="4" w:space="0" w:color="auto"/>
              <w:left w:val="single" w:sz="4" w:space="0" w:color="000000"/>
              <w:bottom w:val="single" w:sz="4" w:space="0" w:color="auto"/>
              <w:right w:val="single" w:sz="4" w:space="0" w:color="000000"/>
            </w:tcBorders>
          </w:tcPr>
          <w:p w14:paraId="0D164D4A" w14:textId="77777777" w:rsidR="00D90AF1" w:rsidRDefault="00D90AF1" w:rsidP="00D90AF1">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right w:val="single" w:sz="4" w:space="0" w:color="000000"/>
            </w:tcBorders>
          </w:tcPr>
          <w:p w14:paraId="2B9FC83B" w14:textId="77777777" w:rsidR="00D90AF1" w:rsidRDefault="00D90AF1" w:rsidP="00D90AF1">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000000"/>
              <w:right w:val="single" w:sz="4" w:space="0" w:color="000000"/>
            </w:tcBorders>
            <w:vAlign w:val="center"/>
          </w:tcPr>
          <w:p w14:paraId="2BD149B0"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1704BF01"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2C204994"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6DB37FCA"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000000"/>
              <w:right w:val="single" w:sz="4" w:space="0" w:color="auto"/>
            </w:tcBorders>
            <w:vAlign w:val="center"/>
          </w:tcPr>
          <w:p w14:paraId="1A3A5E19"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right w:val="single" w:sz="4" w:space="0" w:color="000000"/>
            </w:tcBorders>
            <w:vAlign w:val="center"/>
          </w:tcPr>
          <w:p w14:paraId="4C38A658"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D90AF1" w14:paraId="3B7F8200" w14:textId="77777777">
        <w:trPr>
          <w:gridAfter w:val="1"/>
          <w:wAfter w:w="14" w:type="dxa"/>
          <w:trHeight w:val="109"/>
        </w:trPr>
        <w:tc>
          <w:tcPr>
            <w:tcW w:w="546" w:type="dxa"/>
            <w:vMerge w:val="restart"/>
            <w:tcBorders>
              <w:top w:val="single" w:sz="4" w:space="0" w:color="auto"/>
              <w:left w:val="single" w:sz="4" w:space="0" w:color="auto"/>
              <w:bottom w:val="single" w:sz="4" w:space="0" w:color="auto"/>
              <w:right w:val="single" w:sz="4" w:space="0" w:color="auto"/>
            </w:tcBorders>
          </w:tcPr>
          <w:p w14:paraId="57330408" w14:textId="77777777" w:rsidR="00D90AF1" w:rsidRDefault="00D90AF1" w:rsidP="00D90AF1">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5.7</w:t>
            </w:r>
          </w:p>
        </w:tc>
        <w:tc>
          <w:tcPr>
            <w:tcW w:w="1824" w:type="dxa"/>
            <w:vMerge w:val="restart"/>
            <w:tcBorders>
              <w:top w:val="single" w:sz="4" w:space="0" w:color="auto"/>
              <w:left w:val="single" w:sz="4" w:space="0" w:color="auto"/>
              <w:bottom w:val="single" w:sz="4" w:space="0" w:color="auto"/>
              <w:right w:val="single" w:sz="4" w:space="0" w:color="auto"/>
            </w:tcBorders>
          </w:tcPr>
          <w:p w14:paraId="5B2E93B3" w14:textId="77777777" w:rsidR="00D90AF1" w:rsidRDefault="00D90AF1" w:rsidP="00D90AF1">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bottom w:val="single" w:sz="4" w:space="0" w:color="auto"/>
              <w:right w:val="single" w:sz="4" w:space="0" w:color="auto"/>
            </w:tcBorders>
          </w:tcPr>
          <w:p w14:paraId="24E53057" w14:textId="77777777" w:rsidR="00D90AF1" w:rsidRDefault="00D90AF1" w:rsidP="00D90AF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Реализация мероприятий по борьбе с борщевиком Сосновского</w:t>
            </w:r>
          </w:p>
        </w:tc>
        <w:tc>
          <w:tcPr>
            <w:tcW w:w="2615" w:type="dxa"/>
            <w:tcBorders>
              <w:top w:val="single" w:sz="4" w:space="0" w:color="auto"/>
              <w:left w:val="single" w:sz="4" w:space="0" w:color="auto"/>
              <w:right w:val="single" w:sz="4" w:space="0" w:color="000000"/>
            </w:tcBorders>
          </w:tcPr>
          <w:p w14:paraId="077C4C2E" w14:textId="77777777" w:rsidR="00D90AF1" w:rsidRDefault="00D90AF1" w:rsidP="00D90AF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000000"/>
              <w:right w:val="single" w:sz="4" w:space="0" w:color="000000"/>
            </w:tcBorders>
            <w:vAlign w:val="center"/>
          </w:tcPr>
          <w:p w14:paraId="46833AA1"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336D1BFD"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880</w:t>
            </w:r>
          </w:p>
        </w:tc>
        <w:tc>
          <w:tcPr>
            <w:tcW w:w="1134" w:type="dxa"/>
            <w:tcBorders>
              <w:top w:val="single" w:sz="4" w:space="0" w:color="auto"/>
              <w:left w:val="single" w:sz="4" w:space="0" w:color="000000"/>
              <w:right w:val="single" w:sz="4" w:space="0" w:color="000000"/>
            </w:tcBorders>
            <w:vAlign w:val="center"/>
          </w:tcPr>
          <w:p w14:paraId="7BD78928"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16B5B1FA"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000000"/>
              <w:right w:val="single" w:sz="4" w:space="0" w:color="auto"/>
            </w:tcBorders>
            <w:vAlign w:val="center"/>
          </w:tcPr>
          <w:p w14:paraId="537993C5"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right w:val="single" w:sz="4" w:space="0" w:color="000000"/>
            </w:tcBorders>
            <w:vAlign w:val="center"/>
          </w:tcPr>
          <w:p w14:paraId="7A26BF22"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880</w:t>
            </w:r>
          </w:p>
        </w:tc>
      </w:tr>
      <w:tr w:rsidR="00D90AF1" w14:paraId="6DB8832A" w14:textId="77777777">
        <w:trPr>
          <w:gridAfter w:val="1"/>
          <w:wAfter w:w="14" w:type="dxa"/>
          <w:trHeight w:val="109"/>
        </w:trPr>
        <w:tc>
          <w:tcPr>
            <w:tcW w:w="546" w:type="dxa"/>
            <w:vMerge/>
            <w:tcBorders>
              <w:top w:val="single" w:sz="4" w:space="0" w:color="auto"/>
              <w:left w:val="single" w:sz="4" w:space="0" w:color="auto"/>
              <w:bottom w:val="single" w:sz="4" w:space="0" w:color="auto"/>
              <w:right w:val="single" w:sz="4" w:space="0" w:color="auto"/>
            </w:tcBorders>
          </w:tcPr>
          <w:p w14:paraId="25AAFD36" w14:textId="77777777" w:rsidR="00D90AF1" w:rsidRDefault="00D90AF1" w:rsidP="00D90AF1">
            <w:pPr>
              <w:spacing w:line="276" w:lineRule="auto"/>
              <w:ind w:left="103"/>
              <w:rPr>
                <w:rFonts w:ascii="Times New Roman" w:hAnsi="Times New Roman" w:cs="Times New Roman"/>
                <w:color w:val="000000" w:themeColor="text1"/>
              </w:rPr>
            </w:pPr>
          </w:p>
        </w:tc>
        <w:tc>
          <w:tcPr>
            <w:tcW w:w="1824" w:type="dxa"/>
            <w:vMerge/>
            <w:tcBorders>
              <w:top w:val="single" w:sz="4" w:space="0" w:color="auto"/>
              <w:left w:val="single" w:sz="4" w:space="0" w:color="auto"/>
              <w:bottom w:val="single" w:sz="4" w:space="0" w:color="auto"/>
              <w:right w:val="single" w:sz="4" w:space="0" w:color="auto"/>
            </w:tcBorders>
          </w:tcPr>
          <w:p w14:paraId="2BC0D7D6" w14:textId="77777777" w:rsidR="00D90AF1" w:rsidRDefault="00D90AF1" w:rsidP="00D90AF1">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2024F0B4" w14:textId="77777777" w:rsidR="00D90AF1" w:rsidRDefault="00D90AF1" w:rsidP="00D90AF1">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right w:val="single" w:sz="4" w:space="0" w:color="000000"/>
            </w:tcBorders>
          </w:tcPr>
          <w:p w14:paraId="4432F990" w14:textId="77777777" w:rsidR="00D90AF1" w:rsidRDefault="00D90AF1" w:rsidP="00D90AF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w:t>
            </w:r>
            <w:r>
              <w:rPr>
                <w:rFonts w:ascii="Times New Roman" w:hAnsi="Times New Roman" w:cs="Times New Roman"/>
                <w:color w:val="000000" w:themeColor="text1"/>
              </w:rPr>
              <w:lastRenderedPageBreak/>
              <w:t>администрация Лебяжского муниципального округа Кировской области</w:t>
            </w:r>
          </w:p>
        </w:tc>
        <w:tc>
          <w:tcPr>
            <w:tcW w:w="1276" w:type="dxa"/>
            <w:tcBorders>
              <w:top w:val="single" w:sz="4" w:space="0" w:color="auto"/>
              <w:left w:val="single" w:sz="4" w:space="0" w:color="000000"/>
              <w:right w:val="single" w:sz="4" w:space="0" w:color="000000"/>
            </w:tcBorders>
            <w:vAlign w:val="center"/>
          </w:tcPr>
          <w:p w14:paraId="729CF0C9"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0</w:t>
            </w:r>
          </w:p>
        </w:tc>
        <w:tc>
          <w:tcPr>
            <w:tcW w:w="1134" w:type="dxa"/>
            <w:tcBorders>
              <w:top w:val="single" w:sz="4" w:space="0" w:color="auto"/>
              <w:left w:val="single" w:sz="4" w:space="0" w:color="000000"/>
              <w:right w:val="single" w:sz="4" w:space="0" w:color="000000"/>
            </w:tcBorders>
            <w:vAlign w:val="center"/>
          </w:tcPr>
          <w:p w14:paraId="09CE494E"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880</w:t>
            </w:r>
          </w:p>
        </w:tc>
        <w:tc>
          <w:tcPr>
            <w:tcW w:w="1134" w:type="dxa"/>
            <w:tcBorders>
              <w:top w:val="single" w:sz="4" w:space="0" w:color="auto"/>
              <w:left w:val="single" w:sz="4" w:space="0" w:color="000000"/>
              <w:right w:val="single" w:sz="4" w:space="0" w:color="000000"/>
            </w:tcBorders>
            <w:vAlign w:val="center"/>
          </w:tcPr>
          <w:p w14:paraId="49DEF998"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0A1A2845"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000000"/>
              <w:right w:val="single" w:sz="4" w:space="0" w:color="auto"/>
            </w:tcBorders>
            <w:vAlign w:val="center"/>
          </w:tcPr>
          <w:p w14:paraId="28878FB2"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right w:val="single" w:sz="4" w:space="0" w:color="000000"/>
            </w:tcBorders>
            <w:vAlign w:val="center"/>
          </w:tcPr>
          <w:p w14:paraId="73A07514"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880</w:t>
            </w:r>
          </w:p>
        </w:tc>
      </w:tr>
      <w:tr w:rsidR="00D90AF1" w14:paraId="08EF475B" w14:textId="77777777">
        <w:trPr>
          <w:gridAfter w:val="1"/>
          <w:wAfter w:w="14" w:type="dxa"/>
          <w:trHeight w:val="109"/>
        </w:trPr>
        <w:tc>
          <w:tcPr>
            <w:tcW w:w="546" w:type="dxa"/>
            <w:vMerge/>
            <w:tcBorders>
              <w:top w:val="single" w:sz="4" w:space="0" w:color="auto"/>
              <w:left w:val="single" w:sz="4" w:space="0" w:color="auto"/>
              <w:bottom w:val="single" w:sz="4" w:space="0" w:color="auto"/>
              <w:right w:val="single" w:sz="4" w:space="0" w:color="auto"/>
            </w:tcBorders>
          </w:tcPr>
          <w:p w14:paraId="5A8CC8AF" w14:textId="77777777" w:rsidR="00D90AF1" w:rsidRDefault="00D90AF1" w:rsidP="00D90AF1">
            <w:pPr>
              <w:spacing w:line="276" w:lineRule="auto"/>
              <w:ind w:left="103"/>
              <w:rPr>
                <w:rFonts w:ascii="Times New Roman" w:hAnsi="Times New Roman" w:cs="Times New Roman"/>
                <w:color w:val="000000" w:themeColor="text1"/>
              </w:rPr>
            </w:pPr>
          </w:p>
        </w:tc>
        <w:tc>
          <w:tcPr>
            <w:tcW w:w="1824" w:type="dxa"/>
            <w:vMerge/>
            <w:tcBorders>
              <w:top w:val="single" w:sz="4" w:space="0" w:color="auto"/>
              <w:left w:val="single" w:sz="4" w:space="0" w:color="auto"/>
              <w:bottom w:val="single" w:sz="4" w:space="0" w:color="auto"/>
              <w:right w:val="single" w:sz="4" w:space="0" w:color="auto"/>
            </w:tcBorders>
          </w:tcPr>
          <w:p w14:paraId="65FBC71A" w14:textId="77777777" w:rsidR="00D90AF1" w:rsidRDefault="00D90AF1" w:rsidP="00D90AF1">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07120F02" w14:textId="77777777" w:rsidR="00D90AF1" w:rsidRDefault="00D90AF1" w:rsidP="00D90AF1">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right w:val="single" w:sz="4" w:space="0" w:color="000000"/>
            </w:tcBorders>
          </w:tcPr>
          <w:p w14:paraId="5AD67C0B" w14:textId="77777777" w:rsidR="00D90AF1" w:rsidRDefault="00D90AF1" w:rsidP="00D90AF1">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000000"/>
              <w:right w:val="single" w:sz="4" w:space="0" w:color="000000"/>
            </w:tcBorders>
            <w:vAlign w:val="center"/>
          </w:tcPr>
          <w:p w14:paraId="7161944D"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478333CD"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0F67139F"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00686D91"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000000"/>
              <w:right w:val="single" w:sz="4" w:space="0" w:color="auto"/>
            </w:tcBorders>
            <w:vAlign w:val="center"/>
          </w:tcPr>
          <w:p w14:paraId="41400CFF" w14:textId="77777777" w:rsidR="00D90AF1" w:rsidRDefault="00D90AF1" w:rsidP="00D90AF1">
            <w:pPr>
              <w:jc w:val="center"/>
              <w:rPr>
                <w:rFonts w:ascii="Times New Roman" w:hAnsi="Times New Roman" w:cs="Times New Roman"/>
                <w:color w:val="000000" w:themeColor="text1"/>
              </w:rPr>
            </w:pPr>
          </w:p>
        </w:tc>
        <w:tc>
          <w:tcPr>
            <w:tcW w:w="1097" w:type="dxa"/>
            <w:tcBorders>
              <w:top w:val="single" w:sz="4" w:space="0" w:color="auto"/>
              <w:left w:val="single" w:sz="4" w:space="0" w:color="auto"/>
              <w:right w:val="single" w:sz="4" w:space="0" w:color="000000"/>
            </w:tcBorders>
            <w:vAlign w:val="center"/>
          </w:tcPr>
          <w:p w14:paraId="513F6AC1"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D90AF1" w14:paraId="0DD24AB4" w14:textId="77777777">
        <w:trPr>
          <w:gridAfter w:val="1"/>
          <w:wAfter w:w="14" w:type="dxa"/>
          <w:trHeight w:val="225"/>
        </w:trPr>
        <w:tc>
          <w:tcPr>
            <w:tcW w:w="546" w:type="dxa"/>
            <w:vMerge w:val="restart"/>
            <w:tcBorders>
              <w:top w:val="single" w:sz="4" w:space="0" w:color="auto"/>
              <w:left w:val="single" w:sz="4" w:space="0" w:color="auto"/>
              <w:right w:val="single" w:sz="4" w:space="0" w:color="auto"/>
            </w:tcBorders>
          </w:tcPr>
          <w:p w14:paraId="5E912E58" w14:textId="77777777" w:rsidR="00D90AF1" w:rsidRDefault="00D90AF1" w:rsidP="00D90AF1">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5.8</w:t>
            </w:r>
          </w:p>
        </w:tc>
        <w:tc>
          <w:tcPr>
            <w:tcW w:w="1824" w:type="dxa"/>
            <w:vMerge w:val="restart"/>
            <w:tcBorders>
              <w:top w:val="single" w:sz="4" w:space="0" w:color="auto"/>
              <w:left w:val="single" w:sz="4" w:space="0" w:color="auto"/>
              <w:right w:val="single" w:sz="4" w:space="0" w:color="auto"/>
            </w:tcBorders>
          </w:tcPr>
          <w:p w14:paraId="02ABE055" w14:textId="77777777" w:rsidR="00D90AF1" w:rsidRDefault="00D90AF1" w:rsidP="00D90AF1">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14:paraId="16C9C1BF" w14:textId="77777777" w:rsidR="00D90AF1" w:rsidRDefault="00D90AF1" w:rsidP="00D90AF1">
            <w:pPr>
              <w:spacing w:line="276" w:lineRule="auto"/>
              <w:rPr>
                <w:rFonts w:ascii="Times New Roman" w:hAnsi="Times New Roman" w:cs="Times New Roman"/>
                <w:color w:val="000000" w:themeColor="text1"/>
              </w:rPr>
            </w:pPr>
            <w:r>
              <w:t xml:space="preserve">Обустройство прилегающей территории ФАП </w:t>
            </w:r>
            <w:proofErr w:type="spellStart"/>
            <w:r>
              <w:t>п.Окунево</w:t>
            </w:r>
            <w:proofErr w:type="spellEnd"/>
          </w:p>
        </w:tc>
        <w:tc>
          <w:tcPr>
            <w:tcW w:w="2615" w:type="dxa"/>
            <w:tcBorders>
              <w:top w:val="single" w:sz="4" w:space="0" w:color="auto"/>
              <w:left w:val="single" w:sz="4" w:space="0" w:color="auto"/>
              <w:bottom w:val="single" w:sz="4" w:space="0" w:color="auto"/>
              <w:right w:val="single" w:sz="4" w:space="0" w:color="000000"/>
            </w:tcBorders>
          </w:tcPr>
          <w:p w14:paraId="551A7DF3" w14:textId="77777777" w:rsidR="00D90AF1" w:rsidRDefault="00D90AF1" w:rsidP="00D90AF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000000"/>
              <w:bottom w:val="single" w:sz="4" w:space="0" w:color="auto"/>
              <w:right w:val="single" w:sz="4" w:space="0" w:color="000000"/>
            </w:tcBorders>
            <w:vAlign w:val="center"/>
          </w:tcPr>
          <w:p w14:paraId="745EC1A5"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7237C622" w14:textId="77777777" w:rsidR="00D90AF1" w:rsidRDefault="00D90AF1" w:rsidP="00D90AF1">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152</w:t>
            </w:r>
            <w:r>
              <w:rPr>
                <w:rFonts w:ascii="Times New Roman" w:eastAsia="Times New Roman" w:hAnsi="Times New Roman" w:cs="Times New Roman"/>
                <w:kern w:val="0"/>
                <w:lang w:val="en-US" w:eastAsia="ru-RU" w:bidi="ar-SA"/>
              </w:rPr>
              <w:t xml:space="preserve"> </w:t>
            </w:r>
            <w:r>
              <w:rPr>
                <w:rFonts w:ascii="Times New Roman" w:eastAsia="Times New Roman" w:hAnsi="Times New Roman" w:cs="Times New Roman"/>
                <w:kern w:val="0"/>
                <w:lang w:eastAsia="ru-RU" w:bidi="ar-SA"/>
              </w:rPr>
              <w:t>128,00</w:t>
            </w:r>
          </w:p>
        </w:tc>
        <w:tc>
          <w:tcPr>
            <w:tcW w:w="1134" w:type="dxa"/>
            <w:tcBorders>
              <w:top w:val="single" w:sz="4" w:space="0" w:color="auto"/>
              <w:left w:val="single" w:sz="4" w:space="0" w:color="000000"/>
              <w:bottom w:val="single" w:sz="4" w:space="0" w:color="auto"/>
              <w:right w:val="single" w:sz="4" w:space="0" w:color="000000"/>
            </w:tcBorders>
            <w:vAlign w:val="center"/>
          </w:tcPr>
          <w:p w14:paraId="60B8F578"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32ADE4D2"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000000"/>
              <w:bottom w:val="single" w:sz="4" w:space="0" w:color="auto"/>
              <w:right w:val="single" w:sz="4" w:space="0" w:color="auto"/>
            </w:tcBorders>
            <w:vAlign w:val="center"/>
          </w:tcPr>
          <w:p w14:paraId="5430192A" w14:textId="77777777" w:rsidR="00D90AF1" w:rsidRDefault="00D90AF1" w:rsidP="00D90AF1">
            <w:pPr>
              <w:jc w:val="center"/>
              <w:rPr>
                <w:rFonts w:ascii="Times New Roman" w:hAnsi="Times New Roman" w:cs="Times New Roman"/>
                <w:color w:val="000000" w:themeColor="text1"/>
              </w:rPr>
            </w:pPr>
          </w:p>
        </w:tc>
        <w:tc>
          <w:tcPr>
            <w:tcW w:w="1097" w:type="dxa"/>
            <w:tcBorders>
              <w:top w:val="single" w:sz="4" w:space="0" w:color="auto"/>
              <w:left w:val="single" w:sz="4" w:space="0" w:color="auto"/>
              <w:bottom w:val="single" w:sz="4" w:space="0" w:color="auto"/>
              <w:right w:val="single" w:sz="4" w:space="0" w:color="000000"/>
            </w:tcBorders>
            <w:vAlign w:val="center"/>
          </w:tcPr>
          <w:p w14:paraId="54424808" w14:textId="77777777" w:rsidR="00D90AF1" w:rsidRDefault="00D90AF1" w:rsidP="00D90AF1">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152</w:t>
            </w:r>
            <w:r>
              <w:rPr>
                <w:rFonts w:ascii="Times New Roman" w:eastAsia="Times New Roman" w:hAnsi="Times New Roman" w:cs="Times New Roman"/>
                <w:kern w:val="0"/>
                <w:lang w:val="en-US" w:eastAsia="ru-RU" w:bidi="ar-SA"/>
              </w:rPr>
              <w:t xml:space="preserve"> </w:t>
            </w:r>
            <w:r>
              <w:rPr>
                <w:rFonts w:ascii="Times New Roman" w:eastAsia="Times New Roman" w:hAnsi="Times New Roman" w:cs="Times New Roman"/>
                <w:kern w:val="0"/>
                <w:lang w:eastAsia="ru-RU" w:bidi="ar-SA"/>
              </w:rPr>
              <w:t>128,00</w:t>
            </w:r>
          </w:p>
        </w:tc>
      </w:tr>
      <w:tr w:rsidR="00D90AF1" w14:paraId="4E4644D2" w14:textId="77777777">
        <w:trPr>
          <w:gridAfter w:val="1"/>
          <w:wAfter w:w="14" w:type="dxa"/>
          <w:trHeight w:val="150"/>
        </w:trPr>
        <w:tc>
          <w:tcPr>
            <w:tcW w:w="546" w:type="dxa"/>
            <w:vMerge/>
            <w:tcBorders>
              <w:top w:val="single" w:sz="4" w:space="0" w:color="auto"/>
              <w:left w:val="single" w:sz="4" w:space="0" w:color="auto"/>
              <w:right w:val="single" w:sz="4" w:space="0" w:color="auto"/>
            </w:tcBorders>
          </w:tcPr>
          <w:p w14:paraId="57888F2A" w14:textId="77777777" w:rsidR="00D90AF1" w:rsidRDefault="00D90AF1" w:rsidP="00D90AF1">
            <w:pPr>
              <w:spacing w:line="276" w:lineRule="auto"/>
              <w:ind w:left="103"/>
              <w:rPr>
                <w:rFonts w:ascii="Times New Roman" w:hAnsi="Times New Roman" w:cs="Times New Roman"/>
                <w:color w:val="000000" w:themeColor="text1"/>
              </w:rPr>
            </w:pPr>
          </w:p>
        </w:tc>
        <w:tc>
          <w:tcPr>
            <w:tcW w:w="1824" w:type="dxa"/>
            <w:vMerge/>
            <w:tcBorders>
              <w:top w:val="single" w:sz="4" w:space="0" w:color="auto"/>
              <w:left w:val="single" w:sz="4" w:space="0" w:color="auto"/>
              <w:right w:val="single" w:sz="4" w:space="0" w:color="auto"/>
            </w:tcBorders>
          </w:tcPr>
          <w:p w14:paraId="2CE92BCE" w14:textId="77777777" w:rsidR="00D90AF1" w:rsidRDefault="00D90AF1" w:rsidP="00D90AF1">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084246BF" w14:textId="77777777" w:rsidR="00D90AF1" w:rsidRDefault="00D90AF1" w:rsidP="00D90AF1">
            <w:pPr>
              <w:spacing w:line="276" w:lineRule="auto"/>
            </w:pPr>
          </w:p>
        </w:tc>
        <w:tc>
          <w:tcPr>
            <w:tcW w:w="2615" w:type="dxa"/>
            <w:tcBorders>
              <w:top w:val="single" w:sz="4" w:space="0" w:color="auto"/>
              <w:left w:val="single" w:sz="4" w:space="0" w:color="auto"/>
              <w:bottom w:val="single" w:sz="4" w:space="0" w:color="auto"/>
              <w:right w:val="single" w:sz="4" w:space="0" w:color="000000"/>
            </w:tcBorders>
          </w:tcPr>
          <w:p w14:paraId="71A0B6BF" w14:textId="77777777" w:rsidR="00D90AF1" w:rsidRDefault="00D90AF1" w:rsidP="00D90AF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14:paraId="3D8FA16B"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4A304C3A" w14:textId="77777777" w:rsidR="00D90AF1" w:rsidRDefault="00D90AF1" w:rsidP="00D90AF1">
            <w:pPr>
              <w:jc w:val="center"/>
              <w:rPr>
                <w:rFonts w:ascii="Times New Roman" w:hAnsi="Times New Roman" w:cs="Times New Roman"/>
                <w:color w:val="000000" w:themeColor="text1"/>
                <w:lang w:val="en-US"/>
              </w:rPr>
            </w:pPr>
            <w:r>
              <w:rPr>
                <w:rFonts w:ascii="Times New Roman" w:eastAsia="Times New Roman" w:hAnsi="Times New Roman" w:cs="Times New Roman"/>
                <w:kern w:val="0"/>
                <w:lang w:eastAsia="ru-RU" w:bidi="ar-SA"/>
              </w:rPr>
              <w:t>152</w:t>
            </w:r>
            <w:r>
              <w:rPr>
                <w:rFonts w:ascii="Times New Roman" w:eastAsia="Times New Roman" w:hAnsi="Times New Roman" w:cs="Times New Roman"/>
                <w:kern w:val="0"/>
                <w:lang w:val="en-US" w:eastAsia="ru-RU" w:bidi="ar-SA"/>
              </w:rPr>
              <w:t xml:space="preserve"> </w:t>
            </w:r>
            <w:r>
              <w:rPr>
                <w:rFonts w:ascii="Times New Roman" w:eastAsia="Times New Roman" w:hAnsi="Times New Roman" w:cs="Times New Roman"/>
                <w:kern w:val="0"/>
                <w:lang w:eastAsia="ru-RU" w:bidi="ar-SA"/>
              </w:rPr>
              <w:t>128,00</w:t>
            </w:r>
          </w:p>
        </w:tc>
        <w:tc>
          <w:tcPr>
            <w:tcW w:w="1134" w:type="dxa"/>
            <w:tcBorders>
              <w:top w:val="single" w:sz="4" w:space="0" w:color="auto"/>
              <w:left w:val="single" w:sz="4" w:space="0" w:color="000000"/>
              <w:bottom w:val="single" w:sz="4" w:space="0" w:color="auto"/>
              <w:right w:val="single" w:sz="4" w:space="0" w:color="000000"/>
            </w:tcBorders>
            <w:vAlign w:val="center"/>
          </w:tcPr>
          <w:p w14:paraId="39E93C6A"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43BF8533"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000000"/>
              <w:bottom w:val="single" w:sz="4" w:space="0" w:color="auto"/>
              <w:right w:val="single" w:sz="4" w:space="0" w:color="auto"/>
            </w:tcBorders>
            <w:vAlign w:val="center"/>
          </w:tcPr>
          <w:p w14:paraId="2565D570" w14:textId="77777777" w:rsidR="00D90AF1" w:rsidRDefault="00D90AF1" w:rsidP="00D90AF1">
            <w:pPr>
              <w:jc w:val="center"/>
              <w:rPr>
                <w:rFonts w:ascii="Times New Roman" w:hAnsi="Times New Roman" w:cs="Times New Roman"/>
                <w:color w:val="000000" w:themeColor="text1"/>
                <w:lang w:val="en-US"/>
              </w:rPr>
            </w:pPr>
          </w:p>
        </w:tc>
        <w:tc>
          <w:tcPr>
            <w:tcW w:w="1097" w:type="dxa"/>
            <w:tcBorders>
              <w:top w:val="single" w:sz="4" w:space="0" w:color="auto"/>
              <w:left w:val="single" w:sz="4" w:space="0" w:color="auto"/>
              <w:bottom w:val="single" w:sz="4" w:space="0" w:color="auto"/>
              <w:right w:val="single" w:sz="4" w:space="0" w:color="000000"/>
            </w:tcBorders>
            <w:vAlign w:val="center"/>
          </w:tcPr>
          <w:p w14:paraId="4EB9F058" w14:textId="77777777" w:rsidR="00D90AF1" w:rsidRDefault="00D90AF1" w:rsidP="00D90AF1">
            <w:pPr>
              <w:jc w:val="center"/>
              <w:rPr>
                <w:rFonts w:ascii="Times New Roman" w:hAnsi="Times New Roman" w:cs="Times New Roman"/>
                <w:color w:val="000000" w:themeColor="text1"/>
                <w:lang w:val="en-US"/>
              </w:rPr>
            </w:pPr>
            <w:r>
              <w:rPr>
                <w:rFonts w:ascii="Times New Roman" w:eastAsia="Times New Roman" w:hAnsi="Times New Roman" w:cs="Times New Roman"/>
                <w:kern w:val="0"/>
                <w:lang w:eastAsia="ru-RU" w:bidi="ar-SA"/>
              </w:rPr>
              <w:t>152</w:t>
            </w:r>
            <w:r>
              <w:rPr>
                <w:rFonts w:ascii="Times New Roman" w:eastAsia="Times New Roman" w:hAnsi="Times New Roman" w:cs="Times New Roman"/>
                <w:kern w:val="0"/>
                <w:lang w:val="en-US" w:eastAsia="ru-RU" w:bidi="ar-SA"/>
              </w:rPr>
              <w:t xml:space="preserve"> </w:t>
            </w:r>
            <w:r>
              <w:rPr>
                <w:rFonts w:ascii="Times New Roman" w:eastAsia="Times New Roman" w:hAnsi="Times New Roman" w:cs="Times New Roman"/>
                <w:kern w:val="0"/>
                <w:lang w:eastAsia="ru-RU" w:bidi="ar-SA"/>
              </w:rPr>
              <w:t>128,00</w:t>
            </w:r>
          </w:p>
        </w:tc>
      </w:tr>
      <w:tr w:rsidR="00D90AF1" w14:paraId="17A08D38" w14:textId="77777777">
        <w:trPr>
          <w:gridAfter w:val="1"/>
          <w:wAfter w:w="14" w:type="dxa"/>
          <w:trHeight w:val="177"/>
        </w:trPr>
        <w:tc>
          <w:tcPr>
            <w:tcW w:w="546" w:type="dxa"/>
            <w:vMerge/>
            <w:tcBorders>
              <w:left w:val="single" w:sz="4" w:space="0" w:color="auto"/>
              <w:bottom w:val="single" w:sz="4" w:space="0" w:color="auto"/>
              <w:right w:val="single" w:sz="4" w:space="0" w:color="auto"/>
            </w:tcBorders>
          </w:tcPr>
          <w:p w14:paraId="78CB18DB" w14:textId="77777777" w:rsidR="00D90AF1" w:rsidRDefault="00D90AF1" w:rsidP="00D90AF1">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22859155" w14:textId="77777777" w:rsidR="00D90AF1" w:rsidRDefault="00D90AF1" w:rsidP="00D90AF1">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79252272" w14:textId="77777777" w:rsidR="00D90AF1" w:rsidRDefault="00D90AF1" w:rsidP="00D90AF1">
            <w:pPr>
              <w:spacing w:line="276" w:lineRule="auto"/>
            </w:pPr>
          </w:p>
        </w:tc>
        <w:tc>
          <w:tcPr>
            <w:tcW w:w="2615" w:type="dxa"/>
            <w:tcBorders>
              <w:top w:val="single" w:sz="4" w:space="0" w:color="auto"/>
              <w:left w:val="single" w:sz="4" w:space="0" w:color="auto"/>
              <w:right w:val="single" w:sz="4" w:space="0" w:color="000000"/>
            </w:tcBorders>
          </w:tcPr>
          <w:p w14:paraId="20A774F0" w14:textId="77777777" w:rsidR="00D90AF1" w:rsidRDefault="00D90AF1" w:rsidP="00D90AF1">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000000"/>
              <w:right w:val="single" w:sz="4" w:space="0" w:color="000000"/>
            </w:tcBorders>
            <w:vAlign w:val="center"/>
          </w:tcPr>
          <w:p w14:paraId="533DE90A"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0921F3E9"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7696EBDC"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16E35C4C"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000000"/>
              <w:right w:val="single" w:sz="4" w:space="0" w:color="auto"/>
            </w:tcBorders>
            <w:vAlign w:val="center"/>
          </w:tcPr>
          <w:p w14:paraId="2B588F60" w14:textId="77777777" w:rsidR="00D90AF1" w:rsidRDefault="00D90AF1" w:rsidP="00D90AF1">
            <w:pPr>
              <w:jc w:val="center"/>
              <w:rPr>
                <w:rFonts w:ascii="Times New Roman" w:hAnsi="Times New Roman" w:cs="Times New Roman"/>
                <w:color w:val="000000" w:themeColor="text1"/>
              </w:rPr>
            </w:pPr>
          </w:p>
        </w:tc>
        <w:tc>
          <w:tcPr>
            <w:tcW w:w="1097" w:type="dxa"/>
            <w:tcBorders>
              <w:top w:val="single" w:sz="4" w:space="0" w:color="auto"/>
              <w:left w:val="single" w:sz="4" w:space="0" w:color="auto"/>
              <w:right w:val="single" w:sz="4" w:space="0" w:color="000000"/>
            </w:tcBorders>
            <w:vAlign w:val="center"/>
          </w:tcPr>
          <w:p w14:paraId="7F811F73"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D90AF1" w14:paraId="24CB226E" w14:textId="77777777">
        <w:trPr>
          <w:gridAfter w:val="1"/>
          <w:wAfter w:w="14" w:type="dxa"/>
          <w:trHeight w:val="150"/>
        </w:trPr>
        <w:tc>
          <w:tcPr>
            <w:tcW w:w="546" w:type="dxa"/>
            <w:vMerge w:val="restart"/>
            <w:tcBorders>
              <w:top w:val="single" w:sz="4" w:space="0" w:color="auto"/>
              <w:left w:val="single" w:sz="4" w:space="0" w:color="auto"/>
              <w:right w:val="single" w:sz="4" w:space="0" w:color="auto"/>
            </w:tcBorders>
          </w:tcPr>
          <w:p w14:paraId="05565C5D" w14:textId="77777777" w:rsidR="00D90AF1" w:rsidRDefault="00D90AF1" w:rsidP="00D90AF1">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5.9</w:t>
            </w:r>
          </w:p>
        </w:tc>
        <w:tc>
          <w:tcPr>
            <w:tcW w:w="1824" w:type="dxa"/>
            <w:vMerge w:val="restart"/>
            <w:tcBorders>
              <w:top w:val="single" w:sz="4" w:space="0" w:color="auto"/>
              <w:left w:val="single" w:sz="4" w:space="0" w:color="auto"/>
              <w:right w:val="single" w:sz="4" w:space="0" w:color="auto"/>
            </w:tcBorders>
          </w:tcPr>
          <w:p w14:paraId="5D22060B" w14:textId="77777777" w:rsidR="00D90AF1" w:rsidRDefault="00D90AF1" w:rsidP="00D90AF1">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14:paraId="7D4EBEEA" w14:textId="77777777" w:rsidR="00D90AF1" w:rsidRDefault="00D90AF1" w:rsidP="00D90AF1">
            <w:pPr>
              <w:spacing w:line="276" w:lineRule="auto"/>
              <w:rPr>
                <w:rFonts w:ascii="Times New Roman" w:hAnsi="Times New Roman" w:cs="Times New Roman"/>
                <w:color w:val="000000" w:themeColor="text1"/>
              </w:rPr>
            </w:pPr>
            <w:r>
              <w:t xml:space="preserve">Обустройство прилегающей территории ФАП </w:t>
            </w:r>
            <w:proofErr w:type="spellStart"/>
            <w:r>
              <w:t>с.Красное</w:t>
            </w:r>
            <w:proofErr w:type="spellEnd"/>
          </w:p>
        </w:tc>
        <w:tc>
          <w:tcPr>
            <w:tcW w:w="2615" w:type="dxa"/>
            <w:tcBorders>
              <w:top w:val="single" w:sz="4" w:space="0" w:color="auto"/>
              <w:left w:val="single" w:sz="4" w:space="0" w:color="auto"/>
              <w:bottom w:val="single" w:sz="4" w:space="0" w:color="auto"/>
              <w:right w:val="single" w:sz="4" w:space="0" w:color="000000"/>
            </w:tcBorders>
          </w:tcPr>
          <w:p w14:paraId="50FF1EED" w14:textId="77777777" w:rsidR="00D90AF1" w:rsidRDefault="00D90AF1" w:rsidP="00D90AF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000000"/>
              <w:bottom w:val="single" w:sz="4" w:space="0" w:color="auto"/>
              <w:right w:val="single" w:sz="4" w:space="0" w:color="000000"/>
            </w:tcBorders>
            <w:vAlign w:val="center"/>
          </w:tcPr>
          <w:p w14:paraId="6652571E"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7FE4FEC0" w14:textId="77777777" w:rsidR="00D90AF1" w:rsidRDefault="00D90AF1" w:rsidP="00D90AF1">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0F0DF853"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200 000,00</w:t>
            </w:r>
          </w:p>
        </w:tc>
        <w:tc>
          <w:tcPr>
            <w:tcW w:w="1134" w:type="dxa"/>
            <w:tcBorders>
              <w:top w:val="single" w:sz="4" w:space="0" w:color="auto"/>
              <w:left w:val="single" w:sz="4" w:space="0" w:color="000000"/>
              <w:bottom w:val="single" w:sz="4" w:space="0" w:color="auto"/>
              <w:right w:val="single" w:sz="4" w:space="0" w:color="000000"/>
            </w:tcBorders>
            <w:vAlign w:val="center"/>
          </w:tcPr>
          <w:p w14:paraId="25FC4346"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000000"/>
              <w:bottom w:val="single" w:sz="4" w:space="0" w:color="auto"/>
              <w:right w:val="single" w:sz="4" w:space="0" w:color="auto"/>
            </w:tcBorders>
            <w:vAlign w:val="center"/>
          </w:tcPr>
          <w:p w14:paraId="59AD93F8" w14:textId="77777777" w:rsidR="00D90AF1" w:rsidRDefault="00D90AF1" w:rsidP="00D90AF1">
            <w:pPr>
              <w:jc w:val="center"/>
              <w:rPr>
                <w:rFonts w:ascii="Times New Roman" w:hAnsi="Times New Roman" w:cs="Times New Roman"/>
                <w:color w:val="000000" w:themeColor="text1"/>
              </w:rPr>
            </w:pPr>
          </w:p>
        </w:tc>
        <w:tc>
          <w:tcPr>
            <w:tcW w:w="1097" w:type="dxa"/>
            <w:tcBorders>
              <w:top w:val="single" w:sz="4" w:space="0" w:color="auto"/>
              <w:left w:val="single" w:sz="4" w:space="0" w:color="auto"/>
              <w:bottom w:val="single" w:sz="4" w:space="0" w:color="auto"/>
              <w:right w:val="single" w:sz="4" w:space="0" w:color="000000"/>
            </w:tcBorders>
            <w:vAlign w:val="center"/>
          </w:tcPr>
          <w:p w14:paraId="73126C21"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200 000,00</w:t>
            </w:r>
          </w:p>
        </w:tc>
      </w:tr>
      <w:tr w:rsidR="00D90AF1" w14:paraId="228C60BB" w14:textId="77777777">
        <w:trPr>
          <w:gridAfter w:val="1"/>
          <w:wAfter w:w="14" w:type="dxa"/>
          <w:trHeight w:val="150"/>
        </w:trPr>
        <w:tc>
          <w:tcPr>
            <w:tcW w:w="546" w:type="dxa"/>
            <w:vMerge/>
            <w:tcBorders>
              <w:left w:val="single" w:sz="4" w:space="0" w:color="auto"/>
              <w:right w:val="single" w:sz="4" w:space="0" w:color="auto"/>
            </w:tcBorders>
          </w:tcPr>
          <w:p w14:paraId="1FF493EE" w14:textId="77777777" w:rsidR="00D90AF1" w:rsidRDefault="00D90AF1" w:rsidP="00D90AF1">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04DBCD42" w14:textId="77777777" w:rsidR="00D90AF1" w:rsidRDefault="00D90AF1" w:rsidP="00D90AF1">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7F5E0E80" w14:textId="77777777" w:rsidR="00D90AF1" w:rsidRDefault="00D90AF1" w:rsidP="00D90AF1">
            <w:pPr>
              <w:spacing w:line="276" w:lineRule="auto"/>
            </w:pPr>
          </w:p>
        </w:tc>
        <w:tc>
          <w:tcPr>
            <w:tcW w:w="2615" w:type="dxa"/>
            <w:tcBorders>
              <w:top w:val="single" w:sz="4" w:space="0" w:color="auto"/>
              <w:left w:val="single" w:sz="4" w:space="0" w:color="auto"/>
              <w:bottom w:val="single" w:sz="4" w:space="0" w:color="auto"/>
              <w:right w:val="single" w:sz="4" w:space="0" w:color="000000"/>
            </w:tcBorders>
          </w:tcPr>
          <w:p w14:paraId="565F472D" w14:textId="77777777" w:rsidR="00D90AF1" w:rsidRDefault="00D90AF1" w:rsidP="00D90AF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14:paraId="203A5ACC"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79BA0897" w14:textId="77777777" w:rsidR="00D90AF1" w:rsidRDefault="00D90AF1" w:rsidP="00D90AF1">
            <w:pPr>
              <w:jc w:val="center"/>
              <w:rPr>
                <w:rFonts w:ascii="Times New Roman" w:hAnsi="Times New Roman" w:cs="Times New Roman"/>
                <w:color w:val="000000" w:themeColor="text1"/>
                <w:lang w:val="en-US"/>
              </w:rPr>
            </w:pPr>
            <w:r>
              <w:rPr>
                <w:rFonts w:ascii="Times New Roman" w:eastAsia="Times New Roman" w:hAnsi="Times New Roman" w:cs="Times New Roman"/>
                <w:kern w:val="0"/>
                <w:lang w:eastAsia="ru-RU" w:bidi="ar-SA"/>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70E889CE"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200 000,00</w:t>
            </w:r>
          </w:p>
        </w:tc>
        <w:tc>
          <w:tcPr>
            <w:tcW w:w="1134" w:type="dxa"/>
            <w:tcBorders>
              <w:top w:val="single" w:sz="4" w:space="0" w:color="auto"/>
              <w:left w:val="single" w:sz="4" w:space="0" w:color="000000"/>
              <w:bottom w:val="single" w:sz="4" w:space="0" w:color="auto"/>
              <w:right w:val="single" w:sz="4" w:space="0" w:color="000000"/>
            </w:tcBorders>
            <w:vAlign w:val="center"/>
          </w:tcPr>
          <w:p w14:paraId="23FB94E8"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000000"/>
              <w:bottom w:val="single" w:sz="4" w:space="0" w:color="auto"/>
              <w:right w:val="single" w:sz="4" w:space="0" w:color="auto"/>
            </w:tcBorders>
            <w:vAlign w:val="center"/>
          </w:tcPr>
          <w:p w14:paraId="058C3F82" w14:textId="77777777" w:rsidR="00D90AF1" w:rsidRDefault="00D90AF1" w:rsidP="00D90AF1">
            <w:pPr>
              <w:jc w:val="center"/>
              <w:rPr>
                <w:rFonts w:ascii="Times New Roman" w:hAnsi="Times New Roman" w:cs="Times New Roman"/>
                <w:color w:val="000000" w:themeColor="text1"/>
                <w:lang w:val="en-US"/>
              </w:rPr>
            </w:pPr>
          </w:p>
        </w:tc>
        <w:tc>
          <w:tcPr>
            <w:tcW w:w="1097" w:type="dxa"/>
            <w:tcBorders>
              <w:top w:val="single" w:sz="4" w:space="0" w:color="auto"/>
              <w:left w:val="single" w:sz="4" w:space="0" w:color="auto"/>
              <w:bottom w:val="single" w:sz="4" w:space="0" w:color="auto"/>
              <w:right w:val="single" w:sz="4" w:space="0" w:color="000000"/>
            </w:tcBorders>
            <w:vAlign w:val="center"/>
          </w:tcPr>
          <w:p w14:paraId="706D0CAE"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200 000,00</w:t>
            </w:r>
          </w:p>
        </w:tc>
      </w:tr>
      <w:tr w:rsidR="00D90AF1" w14:paraId="0B3F6E45" w14:textId="77777777">
        <w:trPr>
          <w:gridAfter w:val="1"/>
          <w:wAfter w:w="14" w:type="dxa"/>
          <w:trHeight w:val="255"/>
        </w:trPr>
        <w:tc>
          <w:tcPr>
            <w:tcW w:w="546" w:type="dxa"/>
            <w:vMerge/>
            <w:tcBorders>
              <w:left w:val="single" w:sz="4" w:space="0" w:color="auto"/>
              <w:bottom w:val="single" w:sz="4" w:space="0" w:color="auto"/>
              <w:right w:val="single" w:sz="4" w:space="0" w:color="auto"/>
            </w:tcBorders>
          </w:tcPr>
          <w:p w14:paraId="7E67A099" w14:textId="77777777" w:rsidR="00D90AF1" w:rsidRDefault="00D90AF1" w:rsidP="00D90AF1">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68891666" w14:textId="77777777" w:rsidR="00D90AF1" w:rsidRDefault="00D90AF1" w:rsidP="00D90AF1">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6E2D3AF7" w14:textId="77777777" w:rsidR="00D90AF1" w:rsidRDefault="00D90AF1" w:rsidP="00D90AF1">
            <w:pPr>
              <w:spacing w:line="276" w:lineRule="auto"/>
            </w:pPr>
          </w:p>
        </w:tc>
        <w:tc>
          <w:tcPr>
            <w:tcW w:w="2615" w:type="dxa"/>
            <w:tcBorders>
              <w:top w:val="single" w:sz="4" w:space="0" w:color="auto"/>
              <w:left w:val="single" w:sz="4" w:space="0" w:color="auto"/>
              <w:bottom w:val="single" w:sz="4" w:space="0" w:color="auto"/>
              <w:right w:val="single" w:sz="4" w:space="0" w:color="000000"/>
            </w:tcBorders>
          </w:tcPr>
          <w:p w14:paraId="583C15DB" w14:textId="77777777" w:rsidR="00D90AF1" w:rsidRDefault="00D90AF1" w:rsidP="00D90AF1">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000000"/>
              <w:right w:val="single" w:sz="4" w:space="0" w:color="000000"/>
            </w:tcBorders>
            <w:vAlign w:val="center"/>
          </w:tcPr>
          <w:p w14:paraId="141F63C7"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13438E61"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21B9E4D9"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738D28DA"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000000"/>
              <w:right w:val="single" w:sz="4" w:space="0" w:color="auto"/>
            </w:tcBorders>
            <w:vAlign w:val="center"/>
          </w:tcPr>
          <w:p w14:paraId="0965331A" w14:textId="77777777" w:rsidR="00D90AF1" w:rsidRDefault="00D90AF1" w:rsidP="00D90AF1">
            <w:pPr>
              <w:jc w:val="center"/>
              <w:rPr>
                <w:rFonts w:ascii="Times New Roman" w:hAnsi="Times New Roman" w:cs="Times New Roman"/>
                <w:color w:val="000000" w:themeColor="text1"/>
              </w:rPr>
            </w:pPr>
          </w:p>
        </w:tc>
        <w:tc>
          <w:tcPr>
            <w:tcW w:w="1097" w:type="dxa"/>
            <w:tcBorders>
              <w:top w:val="single" w:sz="4" w:space="0" w:color="auto"/>
              <w:left w:val="single" w:sz="4" w:space="0" w:color="auto"/>
              <w:right w:val="single" w:sz="4" w:space="0" w:color="000000"/>
            </w:tcBorders>
            <w:vAlign w:val="center"/>
          </w:tcPr>
          <w:p w14:paraId="0A662253"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D90AF1" w14:paraId="61ACACCA" w14:textId="77777777" w:rsidTr="002837B4">
        <w:trPr>
          <w:gridAfter w:val="1"/>
          <w:wAfter w:w="14" w:type="dxa"/>
          <w:trHeight w:val="192"/>
        </w:trPr>
        <w:tc>
          <w:tcPr>
            <w:tcW w:w="546" w:type="dxa"/>
            <w:vMerge w:val="restart"/>
            <w:tcBorders>
              <w:top w:val="single" w:sz="4" w:space="0" w:color="auto"/>
              <w:left w:val="single" w:sz="4" w:space="0" w:color="auto"/>
              <w:right w:val="single" w:sz="4" w:space="0" w:color="auto"/>
            </w:tcBorders>
          </w:tcPr>
          <w:p w14:paraId="1B7615AD" w14:textId="77777777" w:rsidR="00D90AF1" w:rsidRDefault="00D90AF1" w:rsidP="00D90AF1">
            <w:pPr>
              <w:spacing w:line="276" w:lineRule="auto"/>
              <w:ind w:left="103"/>
              <w:rPr>
                <w:rFonts w:ascii="Times New Roman" w:hAnsi="Times New Roman" w:cs="Times New Roman"/>
                <w:color w:val="000000" w:themeColor="text1"/>
              </w:rPr>
            </w:pPr>
          </w:p>
          <w:p w14:paraId="1C2A41B3" w14:textId="77777777" w:rsidR="00D90AF1" w:rsidRDefault="00D90AF1" w:rsidP="00D90AF1">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5.10</w:t>
            </w:r>
          </w:p>
          <w:p w14:paraId="1C273E2E" w14:textId="77777777" w:rsidR="00D90AF1" w:rsidRDefault="00D90AF1" w:rsidP="00D90AF1">
            <w:pPr>
              <w:spacing w:line="276" w:lineRule="auto"/>
              <w:ind w:left="103"/>
              <w:rPr>
                <w:rFonts w:ascii="Times New Roman" w:hAnsi="Times New Roman" w:cs="Times New Roman"/>
                <w:color w:val="000000" w:themeColor="text1"/>
              </w:rPr>
            </w:pPr>
          </w:p>
          <w:p w14:paraId="28892F7F" w14:textId="77777777" w:rsidR="00D90AF1" w:rsidRDefault="00D90AF1" w:rsidP="00D90AF1">
            <w:pPr>
              <w:spacing w:line="276" w:lineRule="auto"/>
              <w:ind w:left="103"/>
              <w:rPr>
                <w:rFonts w:ascii="Times New Roman" w:hAnsi="Times New Roman" w:cs="Times New Roman"/>
                <w:color w:val="000000" w:themeColor="text1"/>
              </w:rPr>
            </w:pPr>
          </w:p>
          <w:p w14:paraId="31EFEB3C" w14:textId="77777777" w:rsidR="00D90AF1" w:rsidRDefault="00D90AF1" w:rsidP="00D90AF1">
            <w:pPr>
              <w:spacing w:line="276" w:lineRule="auto"/>
              <w:ind w:left="103"/>
              <w:rPr>
                <w:rFonts w:ascii="Times New Roman" w:hAnsi="Times New Roman" w:cs="Times New Roman"/>
                <w:color w:val="000000" w:themeColor="text1"/>
              </w:rPr>
            </w:pPr>
          </w:p>
        </w:tc>
        <w:tc>
          <w:tcPr>
            <w:tcW w:w="1824" w:type="dxa"/>
            <w:vMerge w:val="restart"/>
            <w:tcBorders>
              <w:top w:val="single" w:sz="4" w:space="0" w:color="auto"/>
              <w:left w:val="single" w:sz="4" w:space="0" w:color="auto"/>
              <w:right w:val="single" w:sz="4" w:space="0" w:color="auto"/>
            </w:tcBorders>
          </w:tcPr>
          <w:p w14:paraId="5C203D4E" w14:textId="77777777" w:rsidR="00D90AF1" w:rsidRDefault="00D90AF1" w:rsidP="00D90AF1">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14:paraId="5BDCB160" w14:textId="77777777" w:rsidR="00D90AF1" w:rsidRDefault="00D90AF1" w:rsidP="00D90AF1">
            <w:pPr>
              <w:spacing w:line="276" w:lineRule="auto"/>
            </w:pPr>
            <w:r>
              <w:t>Приобретение контейнеров для сбора ТКО</w:t>
            </w:r>
          </w:p>
        </w:tc>
        <w:tc>
          <w:tcPr>
            <w:tcW w:w="2615" w:type="dxa"/>
            <w:tcBorders>
              <w:top w:val="single" w:sz="4" w:space="0" w:color="auto"/>
              <w:left w:val="single" w:sz="4" w:space="0" w:color="auto"/>
              <w:bottom w:val="single" w:sz="4" w:space="0" w:color="auto"/>
              <w:right w:val="single" w:sz="4" w:space="0" w:color="000000"/>
            </w:tcBorders>
          </w:tcPr>
          <w:p w14:paraId="3C8D9A20" w14:textId="77777777" w:rsidR="00D90AF1" w:rsidRDefault="00D90AF1" w:rsidP="00D90AF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000000"/>
              <w:bottom w:val="single" w:sz="4" w:space="0" w:color="auto"/>
              <w:right w:val="single" w:sz="4" w:space="0" w:color="000000"/>
            </w:tcBorders>
            <w:vAlign w:val="center"/>
          </w:tcPr>
          <w:p w14:paraId="1F5E86D5"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08675E9E"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00A58096"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247 500</w:t>
            </w:r>
          </w:p>
        </w:tc>
        <w:tc>
          <w:tcPr>
            <w:tcW w:w="1134" w:type="dxa"/>
            <w:tcBorders>
              <w:top w:val="single" w:sz="4" w:space="0" w:color="auto"/>
              <w:left w:val="single" w:sz="4" w:space="0" w:color="000000"/>
              <w:bottom w:val="single" w:sz="4" w:space="0" w:color="auto"/>
              <w:right w:val="single" w:sz="4" w:space="0" w:color="000000"/>
            </w:tcBorders>
            <w:vAlign w:val="center"/>
          </w:tcPr>
          <w:p w14:paraId="68429BE8"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000000"/>
              <w:bottom w:val="single" w:sz="4" w:space="0" w:color="auto"/>
              <w:right w:val="single" w:sz="4" w:space="0" w:color="auto"/>
            </w:tcBorders>
            <w:vAlign w:val="center"/>
          </w:tcPr>
          <w:p w14:paraId="5E6413EF"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405D9868"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247 500</w:t>
            </w:r>
          </w:p>
        </w:tc>
      </w:tr>
      <w:tr w:rsidR="00D90AF1" w14:paraId="14F8656E" w14:textId="77777777">
        <w:trPr>
          <w:gridAfter w:val="1"/>
          <w:wAfter w:w="14" w:type="dxa"/>
          <w:trHeight w:val="660"/>
        </w:trPr>
        <w:tc>
          <w:tcPr>
            <w:tcW w:w="546" w:type="dxa"/>
            <w:vMerge/>
            <w:tcBorders>
              <w:left w:val="single" w:sz="4" w:space="0" w:color="auto"/>
              <w:right w:val="single" w:sz="4" w:space="0" w:color="auto"/>
            </w:tcBorders>
          </w:tcPr>
          <w:p w14:paraId="386DA783" w14:textId="77777777" w:rsidR="00D90AF1" w:rsidRDefault="00D90AF1" w:rsidP="00D90AF1">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61C0162B" w14:textId="77777777" w:rsidR="00D90AF1" w:rsidRDefault="00D90AF1" w:rsidP="00D90AF1">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211F57B3" w14:textId="77777777" w:rsidR="00D90AF1" w:rsidRDefault="00D90AF1" w:rsidP="00D90AF1">
            <w:pPr>
              <w:spacing w:line="276" w:lineRule="auto"/>
            </w:pPr>
          </w:p>
        </w:tc>
        <w:tc>
          <w:tcPr>
            <w:tcW w:w="2615" w:type="dxa"/>
            <w:tcBorders>
              <w:top w:val="single" w:sz="4" w:space="0" w:color="auto"/>
              <w:left w:val="single" w:sz="4" w:space="0" w:color="auto"/>
              <w:bottom w:val="single" w:sz="4" w:space="0" w:color="auto"/>
              <w:right w:val="single" w:sz="4" w:space="0" w:color="000000"/>
            </w:tcBorders>
          </w:tcPr>
          <w:p w14:paraId="4A742CF8" w14:textId="77777777" w:rsidR="00D90AF1" w:rsidRDefault="00D90AF1" w:rsidP="00D90AF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14:paraId="65EDEFBF"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7413616D"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268D9A25"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247 500</w:t>
            </w:r>
          </w:p>
        </w:tc>
        <w:tc>
          <w:tcPr>
            <w:tcW w:w="1134" w:type="dxa"/>
            <w:tcBorders>
              <w:top w:val="single" w:sz="4" w:space="0" w:color="auto"/>
              <w:left w:val="single" w:sz="4" w:space="0" w:color="000000"/>
              <w:bottom w:val="single" w:sz="4" w:space="0" w:color="auto"/>
              <w:right w:val="single" w:sz="4" w:space="0" w:color="000000"/>
            </w:tcBorders>
            <w:vAlign w:val="center"/>
          </w:tcPr>
          <w:p w14:paraId="215F478C"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000000"/>
              <w:bottom w:val="single" w:sz="4" w:space="0" w:color="auto"/>
              <w:right w:val="single" w:sz="4" w:space="0" w:color="auto"/>
            </w:tcBorders>
            <w:vAlign w:val="center"/>
          </w:tcPr>
          <w:p w14:paraId="5F4891FC"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7E155F5D"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247 500</w:t>
            </w:r>
          </w:p>
        </w:tc>
      </w:tr>
      <w:tr w:rsidR="00D90AF1" w14:paraId="035BD451" w14:textId="77777777" w:rsidTr="0057067F">
        <w:trPr>
          <w:gridAfter w:val="1"/>
          <w:wAfter w:w="14" w:type="dxa"/>
          <w:trHeight w:val="249"/>
        </w:trPr>
        <w:tc>
          <w:tcPr>
            <w:tcW w:w="546" w:type="dxa"/>
            <w:vMerge/>
            <w:tcBorders>
              <w:left w:val="single" w:sz="4" w:space="0" w:color="auto"/>
              <w:bottom w:val="single" w:sz="4" w:space="0" w:color="auto"/>
              <w:right w:val="single" w:sz="4" w:space="0" w:color="auto"/>
            </w:tcBorders>
          </w:tcPr>
          <w:p w14:paraId="1857DD25" w14:textId="77777777" w:rsidR="00D90AF1" w:rsidRDefault="00D90AF1" w:rsidP="00D90AF1">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7DCB800C" w14:textId="77777777" w:rsidR="00D90AF1" w:rsidRDefault="00D90AF1" w:rsidP="00D90AF1">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02FC41A0" w14:textId="77777777" w:rsidR="00D90AF1" w:rsidRDefault="00D90AF1" w:rsidP="00D90AF1">
            <w:pPr>
              <w:spacing w:line="276" w:lineRule="auto"/>
            </w:pPr>
          </w:p>
        </w:tc>
        <w:tc>
          <w:tcPr>
            <w:tcW w:w="2615" w:type="dxa"/>
            <w:tcBorders>
              <w:top w:val="single" w:sz="4" w:space="0" w:color="auto"/>
              <w:left w:val="single" w:sz="4" w:space="0" w:color="auto"/>
              <w:bottom w:val="single" w:sz="4" w:space="0" w:color="auto"/>
              <w:right w:val="single" w:sz="4" w:space="0" w:color="000000"/>
            </w:tcBorders>
          </w:tcPr>
          <w:p w14:paraId="226E54F1" w14:textId="77777777" w:rsidR="00D90AF1" w:rsidRDefault="00D90AF1" w:rsidP="002837B4">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000000"/>
              <w:right w:val="single" w:sz="4" w:space="0" w:color="000000"/>
            </w:tcBorders>
            <w:vAlign w:val="center"/>
          </w:tcPr>
          <w:p w14:paraId="7DBD75C5"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685BFDB3"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2C20B50A"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7DCE0184"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000000"/>
              <w:right w:val="single" w:sz="4" w:space="0" w:color="auto"/>
            </w:tcBorders>
            <w:vAlign w:val="center"/>
          </w:tcPr>
          <w:p w14:paraId="631D30B1"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right w:val="single" w:sz="4" w:space="0" w:color="000000"/>
            </w:tcBorders>
            <w:vAlign w:val="center"/>
          </w:tcPr>
          <w:p w14:paraId="71E1ED5C" w14:textId="77777777" w:rsidR="00D90AF1" w:rsidRDefault="00D90AF1" w:rsidP="00D90AF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57067F" w14:paraId="11F9F2FE" w14:textId="77777777" w:rsidTr="00A65A93">
        <w:trPr>
          <w:gridAfter w:val="1"/>
          <w:wAfter w:w="14" w:type="dxa"/>
          <w:trHeight w:val="465"/>
        </w:trPr>
        <w:tc>
          <w:tcPr>
            <w:tcW w:w="546" w:type="dxa"/>
            <w:vMerge w:val="restart"/>
            <w:tcBorders>
              <w:left w:val="single" w:sz="4" w:space="0" w:color="auto"/>
              <w:right w:val="single" w:sz="4" w:space="0" w:color="auto"/>
            </w:tcBorders>
          </w:tcPr>
          <w:p w14:paraId="3BB42B0C" w14:textId="77777777" w:rsidR="0057067F" w:rsidRDefault="0057067F" w:rsidP="0057067F">
            <w:pPr>
              <w:spacing w:line="276" w:lineRule="auto"/>
              <w:ind w:left="103"/>
              <w:rPr>
                <w:rFonts w:ascii="Times New Roman" w:hAnsi="Times New Roman" w:cs="Times New Roman"/>
                <w:color w:val="000000" w:themeColor="text1"/>
              </w:rPr>
            </w:pPr>
          </w:p>
          <w:p w14:paraId="14EC2AF4" w14:textId="3B4AD4C0" w:rsidR="0057067F" w:rsidRDefault="0057067F" w:rsidP="0057067F">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5.11</w:t>
            </w:r>
          </w:p>
          <w:p w14:paraId="6B1657B7" w14:textId="77777777" w:rsidR="0057067F" w:rsidRDefault="0057067F" w:rsidP="0057067F">
            <w:pPr>
              <w:spacing w:line="276" w:lineRule="auto"/>
              <w:ind w:left="103"/>
              <w:rPr>
                <w:rFonts w:ascii="Times New Roman" w:hAnsi="Times New Roman" w:cs="Times New Roman"/>
                <w:color w:val="000000" w:themeColor="text1"/>
              </w:rPr>
            </w:pPr>
          </w:p>
          <w:p w14:paraId="2C6F3B61" w14:textId="77777777" w:rsidR="0057067F" w:rsidRDefault="0057067F" w:rsidP="0057067F">
            <w:pPr>
              <w:spacing w:line="276" w:lineRule="auto"/>
              <w:ind w:left="103"/>
              <w:rPr>
                <w:rFonts w:ascii="Times New Roman" w:hAnsi="Times New Roman" w:cs="Times New Roman"/>
                <w:color w:val="000000" w:themeColor="text1"/>
              </w:rPr>
            </w:pPr>
          </w:p>
        </w:tc>
        <w:tc>
          <w:tcPr>
            <w:tcW w:w="1824" w:type="dxa"/>
            <w:vMerge w:val="restart"/>
            <w:tcBorders>
              <w:left w:val="single" w:sz="4" w:space="0" w:color="auto"/>
              <w:right w:val="single" w:sz="4" w:space="0" w:color="auto"/>
            </w:tcBorders>
          </w:tcPr>
          <w:p w14:paraId="4245B30F" w14:textId="2003BF50" w:rsidR="0057067F" w:rsidRDefault="0057067F" w:rsidP="0057067F">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мероприятие</w:t>
            </w:r>
          </w:p>
        </w:tc>
        <w:tc>
          <w:tcPr>
            <w:tcW w:w="3056" w:type="dxa"/>
            <w:vMerge w:val="restart"/>
            <w:tcBorders>
              <w:left w:val="single" w:sz="4" w:space="0" w:color="auto"/>
              <w:right w:val="single" w:sz="4" w:space="0" w:color="auto"/>
            </w:tcBorders>
          </w:tcPr>
          <w:p w14:paraId="06F3107B" w14:textId="2D9ECCF2" w:rsidR="0057067F" w:rsidRDefault="0057067F" w:rsidP="0057067F">
            <w:pPr>
              <w:spacing w:line="276" w:lineRule="auto"/>
            </w:pPr>
            <w:r>
              <w:t xml:space="preserve">На приобретение  саженцев деревьев для благоустройства центральной площади </w:t>
            </w:r>
            <w:proofErr w:type="spellStart"/>
            <w:r>
              <w:lastRenderedPageBreak/>
              <w:t>пгт</w:t>
            </w:r>
            <w:proofErr w:type="gramStart"/>
            <w:r>
              <w:t>.Л</w:t>
            </w:r>
            <w:proofErr w:type="gramEnd"/>
            <w:r>
              <w:t>ебяжье</w:t>
            </w:r>
            <w:proofErr w:type="spellEnd"/>
            <w:r>
              <w:t xml:space="preserve"> </w:t>
            </w:r>
          </w:p>
        </w:tc>
        <w:tc>
          <w:tcPr>
            <w:tcW w:w="2615" w:type="dxa"/>
            <w:tcBorders>
              <w:top w:val="single" w:sz="4" w:space="0" w:color="auto"/>
              <w:left w:val="single" w:sz="4" w:space="0" w:color="auto"/>
              <w:bottom w:val="single" w:sz="4" w:space="0" w:color="auto"/>
              <w:right w:val="single" w:sz="4" w:space="0" w:color="000000"/>
            </w:tcBorders>
          </w:tcPr>
          <w:p w14:paraId="35CC03D8" w14:textId="4637685E" w:rsidR="0057067F" w:rsidRDefault="0057067F" w:rsidP="0057067F">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lastRenderedPageBreak/>
              <w:t>Всего</w:t>
            </w:r>
          </w:p>
        </w:tc>
        <w:tc>
          <w:tcPr>
            <w:tcW w:w="1276" w:type="dxa"/>
            <w:tcBorders>
              <w:top w:val="single" w:sz="4" w:space="0" w:color="auto"/>
              <w:left w:val="single" w:sz="4" w:space="0" w:color="000000"/>
              <w:bottom w:val="single" w:sz="4" w:space="0" w:color="auto"/>
              <w:right w:val="single" w:sz="4" w:space="0" w:color="000000"/>
            </w:tcBorders>
            <w:vAlign w:val="center"/>
          </w:tcPr>
          <w:p w14:paraId="6EBC420B" w14:textId="0BAC1C70"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473E9243" w14:textId="64CB9AF9"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467DEE54" w14:textId="4C5B61BA"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50 000</w:t>
            </w:r>
          </w:p>
        </w:tc>
        <w:tc>
          <w:tcPr>
            <w:tcW w:w="1134" w:type="dxa"/>
            <w:tcBorders>
              <w:top w:val="single" w:sz="4" w:space="0" w:color="auto"/>
              <w:left w:val="single" w:sz="4" w:space="0" w:color="000000"/>
              <w:bottom w:val="single" w:sz="4" w:space="0" w:color="auto"/>
              <w:right w:val="single" w:sz="4" w:space="0" w:color="000000"/>
            </w:tcBorders>
            <w:vAlign w:val="center"/>
          </w:tcPr>
          <w:p w14:paraId="682CEC1F" w14:textId="4DCFCB18"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000000"/>
              <w:bottom w:val="single" w:sz="4" w:space="0" w:color="auto"/>
              <w:right w:val="single" w:sz="4" w:space="0" w:color="auto"/>
            </w:tcBorders>
            <w:vAlign w:val="center"/>
          </w:tcPr>
          <w:p w14:paraId="1E6B58C6" w14:textId="37AF30CF"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173972E8" w14:textId="655A9621"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50 000</w:t>
            </w:r>
          </w:p>
        </w:tc>
      </w:tr>
      <w:tr w:rsidR="0057067F" w14:paraId="18B4F7EE" w14:textId="77777777" w:rsidTr="00EF0CB7">
        <w:trPr>
          <w:gridAfter w:val="1"/>
          <w:wAfter w:w="14" w:type="dxa"/>
          <w:trHeight w:val="450"/>
        </w:trPr>
        <w:tc>
          <w:tcPr>
            <w:tcW w:w="546" w:type="dxa"/>
            <w:vMerge/>
            <w:tcBorders>
              <w:left w:val="single" w:sz="4" w:space="0" w:color="auto"/>
              <w:right w:val="single" w:sz="4" w:space="0" w:color="auto"/>
            </w:tcBorders>
          </w:tcPr>
          <w:p w14:paraId="2B8FA573" w14:textId="77777777" w:rsidR="0057067F" w:rsidRDefault="0057067F" w:rsidP="0057067F">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40CAF323" w14:textId="77777777" w:rsidR="0057067F" w:rsidRDefault="0057067F" w:rsidP="0057067F">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44DE5A32" w14:textId="77777777" w:rsidR="0057067F" w:rsidRDefault="0057067F" w:rsidP="0057067F">
            <w:pPr>
              <w:spacing w:line="276" w:lineRule="auto"/>
            </w:pPr>
          </w:p>
        </w:tc>
        <w:tc>
          <w:tcPr>
            <w:tcW w:w="2615" w:type="dxa"/>
            <w:tcBorders>
              <w:top w:val="single" w:sz="4" w:space="0" w:color="auto"/>
              <w:left w:val="single" w:sz="4" w:space="0" w:color="auto"/>
              <w:bottom w:val="single" w:sz="4" w:space="0" w:color="auto"/>
              <w:right w:val="single" w:sz="4" w:space="0" w:color="000000"/>
            </w:tcBorders>
          </w:tcPr>
          <w:p w14:paraId="21371578" w14:textId="56ABCB65" w:rsidR="0057067F" w:rsidRDefault="0057067F" w:rsidP="0057067F">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w:t>
            </w:r>
            <w:r>
              <w:rPr>
                <w:rFonts w:ascii="Times New Roman" w:hAnsi="Times New Roman" w:cs="Times New Roman"/>
                <w:color w:val="000000" w:themeColor="text1"/>
              </w:rPr>
              <w:lastRenderedPageBreak/>
              <w:t>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14:paraId="593F663F" w14:textId="5BE9E63E"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0</w:t>
            </w:r>
          </w:p>
        </w:tc>
        <w:tc>
          <w:tcPr>
            <w:tcW w:w="1134" w:type="dxa"/>
            <w:tcBorders>
              <w:top w:val="single" w:sz="4" w:space="0" w:color="auto"/>
              <w:left w:val="single" w:sz="4" w:space="0" w:color="000000"/>
              <w:bottom w:val="single" w:sz="4" w:space="0" w:color="auto"/>
              <w:right w:val="single" w:sz="4" w:space="0" w:color="000000"/>
            </w:tcBorders>
            <w:vAlign w:val="center"/>
          </w:tcPr>
          <w:p w14:paraId="70426DEE" w14:textId="3732C95E"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3F8024A5" w14:textId="11277B0A"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50 000</w:t>
            </w:r>
          </w:p>
        </w:tc>
        <w:tc>
          <w:tcPr>
            <w:tcW w:w="1134" w:type="dxa"/>
            <w:tcBorders>
              <w:top w:val="single" w:sz="4" w:space="0" w:color="auto"/>
              <w:left w:val="single" w:sz="4" w:space="0" w:color="000000"/>
              <w:bottom w:val="single" w:sz="4" w:space="0" w:color="auto"/>
              <w:right w:val="single" w:sz="4" w:space="0" w:color="000000"/>
            </w:tcBorders>
            <w:vAlign w:val="center"/>
          </w:tcPr>
          <w:p w14:paraId="320A980C" w14:textId="3D253D54"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000000"/>
              <w:bottom w:val="single" w:sz="4" w:space="0" w:color="auto"/>
              <w:right w:val="single" w:sz="4" w:space="0" w:color="auto"/>
            </w:tcBorders>
            <w:vAlign w:val="center"/>
          </w:tcPr>
          <w:p w14:paraId="5B77D07C" w14:textId="58AE8DAA"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1E8613DE" w14:textId="27F9108E"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50 000</w:t>
            </w:r>
          </w:p>
        </w:tc>
      </w:tr>
      <w:tr w:rsidR="0057067F" w14:paraId="40F8887A" w14:textId="77777777" w:rsidTr="002837B4">
        <w:trPr>
          <w:gridAfter w:val="1"/>
          <w:wAfter w:w="14" w:type="dxa"/>
          <w:trHeight w:val="405"/>
        </w:trPr>
        <w:tc>
          <w:tcPr>
            <w:tcW w:w="546" w:type="dxa"/>
            <w:vMerge/>
            <w:tcBorders>
              <w:left w:val="single" w:sz="4" w:space="0" w:color="auto"/>
              <w:bottom w:val="single" w:sz="4" w:space="0" w:color="auto"/>
              <w:right w:val="single" w:sz="4" w:space="0" w:color="auto"/>
            </w:tcBorders>
          </w:tcPr>
          <w:p w14:paraId="43647543" w14:textId="77777777" w:rsidR="0057067F" w:rsidRDefault="0057067F" w:rsidP="0057067F">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7FF35165" w14:textId="77777777" w:rsidR="0057067F" w:rsidRDefault="0057067F" w:rsidP="0057067F">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34868987" w14:textId="77777777" w:rsidR="0057067F" w:rsidRDefault="0057067F" w:rsidP="0057067F">
            <w:pPr>
              <w:spacing w:line="276" w:lineRule="auto"/>
            </w:pPr>
          </w:p>
        </w:tc>
        <w:tc>
          <w:tcPr>
            <w:tcW w:w="2615" w:type="dxa"/>
            <w:tcBorders>
              <w:top w:val="single" w:sz="4" w:space="0" w:color="auto"/>
              <w:left w:val="single" w:sz="4" w:space="0" w:color="auto"/>
              <w:right w:val="single" w:sz="4" w:space="0" w:color="000000"/>
            </w:tcBorders>
          </w:tcPr>
          <w:p w14:paraId="2856C102" w14:textId="17A6B517" w:rsidR="0057067F" w:rsidRDefault="0057067F" w:rsidP="0057067F">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000000"/>
              <w:right w:val="single" w:sz="4" w:space="0" w:color="000000"/>
            </w:tcBorders>
            <w:vAlign w:val="center"/>
          </w:tcPr>
          <w:p w14:paraId="23372FB6" w14:textId="5D1F9D61"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172E259F" w14:textId="20E572C0"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606609B2" w14:textId="1D6FE16E"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right w:val="single" w:sz="4" w:space="0" w:color="000000"/>
            </w:tcBorders>
            <w:vAlign w:val="center"/>
          </w:tcPr>
          <w:p w14:paraId="458ECFB3" w14:textId="6827FCD8"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000000"/>
              <w:right w:val="single" w:sz="4" w:space="0" w:color="auto"/>
            </w:tcBorders>
            <w:vAlign w:val="center"/>
          </w:tcPr>
          <w:p w14:paraId="12C2DE4C" w14:textId="611BDA09"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right w:val="single" w:sz="4" w:space="0" w:color="000000"/>
            </w:tcBorders>
            <w:vAlign w:val="center"/>
          </w:tcPr>
          <w:p w14:paraId="58D6BC09" w14:textId="048876DF"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57067F" w14:paraId="22C0A453" w14:textId="77777777">
        <w:trPr>
          <w:gridAfter w:val="1"/>
          <w:wAfter w:w="14" w:type="dxa"/>
          <w:trHeight w:val="287"/>
        </w:trPr>
        <w:tc>
          <w:tcPr>
            <w:tcW w:w="546" w:type="dxa"/>
            <w:vMerge w:val="restart"/>
            <w:tcBorders>
              <w:top w:val="single" w:sz="4" w:space="0" w:color="auto"/>
              <w:left w:val="single" w:sz="4" w:space="0" w:color="000000"/>
              <w:right w:val="single" w:sz="4" w:space="0" w:color="000000"/>
            </w:tcBorders>
          </w:tcPr>
          <w:p w14:paraId="74ECDE7F" w14:textId="77777777" w:rsidR="0057067F" w:rsidRDefault="0057067F" w:rsidP="0057067F">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w:t>
            </w:r>
          </w:p>
        </w:tc>
        <w:tc>
          <w:tcPr>
            <w:tcW w:w="1824" w:type="dxa"/>
            <w:vMerge w:val="restart"/>
            <w:tcBorders>
              <w:top w:val="single" w:sz="4" w:space="0" w:color="auto"/>
              <w:left w:val="single" w:sz="4" w:space="0" w:color="000000"/>
              <w:right w:val="single" w:sz="4" w:space="0" w:color="000000"/>
            </w:tcBorders>
          </w:tcPr>
          <w:p w14:paraId="3E209B62" w14:textId="77777777" w:rsidR="0057067F" w:rsidRDefault="0057067F" w:rsidP="0057067F">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000000"/>
              <w:right w:val="single" w:sz="4" w:space="0" w:color="000000"/>
            </w:tcBorders>
          </w:tcPr>
          <w:p w14:paraId="03F5D227" w14:textId="77777777" w:rsidR="0057067F" w:rsidRDefault="0057067F" w:rsidP="0057067F">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 </w:t>
            </w:r>
          </w:p>
          <w:p w14:paraId="088BC397" w14:textId="77777777" w:rsidR="0057067F" w:rsidRDefault="0057067F" w:rsidP="0057067F">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Предоставляемые субсидии муниципальному унитарному предприятию «</w:t>
            </w:r>
            <w:proofErr w:type="spellStart"/>
            <w:r>
              <w:rPr>
                <w:rFonts w:ascii="Times New Roman" w:hAnsi="Times New Roman" w:cs="Times New Roman"/>
                <w:color w:val="000000" w:themeColor="text1"/>
              </w:rPr>
              <w:t>Коммунсервис</w:t>
            </w:r>
            <w:proofErr w:type="spellEnd"/>
            <w:r>
              <w:rPr>
                <w:rFonts w:ascii="Times New Roman" w:hAnsi="Times New Roman" w:cs="Times New Roman"/>
                <w:color w:val="000000" w:themeColor="text1"/>
              </w:rPr>
              <w:t>»</w:t>
            </w:r>
          </w:p>
        </w:tc>
        <w:tc>
          <w:tcPr>
            <w:tcW w:w="2615" w:type="dxa"/>
            <w:tcBorders>
              <w:top w:val="single" w:sz="4" w:space="0" w:color="auto"/>
              <w:left w:val="single" w:sz="4" w:space="0" w:color="000000"/>
              <w:right w:val="single" w:sz="4" w:space="0" w:color="000000"/>
            </w:tcBorders>
          </w:tcPr>
          <w:p w14:paraId="74DB2BC7" w14:textId="77777777" w:rsidR="0057067F" w:rsidRDefault="0057067F" w:rsidP="0057067F">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000000"/>
              <w:right w:val="single" w:sz="4" w:space="0" w:color="000000"/>
            </w:tcBorders>
            <w:vAlign w:val="center"/>
          </w:tcPr>
          <w:p w14:paraId="172B6CC7"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970 613,14</w:t>
            </w:r>
          </w:p>
        </w:tc>
        <w:tc>
          <w:tcPr>
            <w:tcW w:w="1134" w:type="dxa"/>
            <w:tcBorders>
              <w:top w:val="single" w:sz="4" w:space="0" w:color="auto"/>
              <w:left w:val="single" w:sz="4" w:space="0" w:color="000000"/>
              <w:right w:val="single" w:sz="4" w:space="0" w:color="000000"/>
            </w:tcBorders>
            <w:vAlign w:val="center"/>
          </w:tcPr>
          <w:p w14:paraId="77F8CEF4"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2 445 591,00</w:t>
            </w:r>
          </w:p>
        </w:tc>
        <w:tc>
          <w:tcPr>
            <w:tcW w:w="1134" w:type="dxa"/>
            <w:tcBorders>
              <w:top w:val="single" w:sz="4" w:space="0" w:color="auto"/>
              <w:left w:val="single" w:sz="4" w:space="0" w:color="000000"/>
              <w:right w:val="single" w:sz="4" w:space="0" w:color="000000"/>
            </w:tcBorders>
            <w:vAlign w:val="center"/>
          </w:tcPr>
          <w:p w14:paraId="1F285D7B"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4 400 000</w:t>
            </w:r>
          </w:p>
        </w:tc>
        <w:tc>
          <w:tcPr>
            <w:tcW w:w="1134" w:type="dxa"/>
            <w:tcBorders>
              <w:top w:val="single" w:sz="4" w:space="0" w:color="auto"/>
              <w:left w:val="single" w:sz="4" w:space="0" w:color="000000"/>
              <w:right w:val="single" w:sz="4" w:space="0" w:color="000000"/>
            </w:tcBorders>
            <w:vAlign w:val="center"/>
          </w:tcPr>
          <w:p w14:paraId="6A96EE74"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000000"/>
              <w:right w:val="single" w:sz="4" w:space="0" w:color="auto"/>
            </w:tcBorders>
            <w:vAlign w:val="center"/>
          </w:tcPr>
          <w:p w14:paraId="3B46CFE0" w14:textId="77777777" w:rsidR="0057067F" w:rsidRDefault="0057067F" w:rsidP="0057067F">
            <w:pP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right w:val="single" w:sz="4" w:space="0" w:color="000000"/>
            </w:tcBorders>
            <w:vAlign w:val="center"/>
          </w:tcPr>
          <w:p w14:paraId="26A1A842" w14:textId="77777777" w:rsidR="0057067F" w:rsidRDefault="0057067F" w:rsidP="0057067F">
            <w:pPr>
              <w:ind w:left="288"/>
              <w:rPr>
                <w:rFonts w:ascii="Times New Roman" w:hAnsi="Times New Roman" w:cs="Times New Roman"/>
                <w:color w:val="000000" w:themeColor="text1"/>
              </w:rPr>
            </w:pPr>
            <w:r>
              <w:rPr>
                <w:rFonts w:ascii="Times New Roman" w:hAnsi="Times New Roman" w:cs="Times New Roman"/>
                <w:color w:val="000000" w:themeColor="text1"/>
              </w:rPr>
              <w:t>7 816 204,14</w:t>
            </w:r>
          </w:p>
        </w:tc>
      </w:tr>
      <w:tr w:rsidR="0057067F" w14:paraId="758C9908" w14:textId="77777777">
        <w:trPr>
          <w:gridAfter w:val="1"/>
          <w:wAfter w:w="14" w:type="dxa"/>
          <w:trHeight w:val="134"/>
        </w:trPr>
        <w:tc>
          <w:tcPr>
            <w:tcW w:w="546" w:type="dxa"/>
            <w:vMerge/>
            <w:tcBorders>
              <w:left w:val="single" w:sz="4" w:space="0" w:color="000000"/>
              <w:right w:val="single" w:sz="4" w:space="0" w:color="000000"/>
            </w:tcBorders>
          </w:tcPr>
          <w:p w14:paraId="536CCE68" w14:textId="77777777" w:rsidR="0057067F" w:rsidRDefault="0057067F" w:rsidP="0057067F">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103745D9" w14:textId="77777777" w:rsidR="0057067F" w:rsidRDefault="0057067F" w:rsidP="0057067F">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337F560C" w14:textId="77777777" w:rsidR="0057067F" w:rsidRDefault="0057067F" w:rsidP="0057067F">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right w:val="single" w:sz="4" w:space="0" w:color="000000"/>
            </w:tcBorders>
          </w:tcPr>
          <w:p w14:paraId="3714D763" w14:textId="77777777" w:rsidR="0057067F" w:rsidRDefault="0057067F" w:rsidP="0057067F">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right w:val="single" w:sz="4" w:space="0" w:color="000000"/>
            </w:tcBorders>
            <w:vAlign w:val="center"/>
          </w:tcPr>
          <w:p w14:paraId="3597C051"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970 613,14</w:t>
            </w:r>
          </w:p>
        </w:tc>
        <w:tc>
          <w:tcPr>
            <w:tcW w:w="1134" w:type="dxa"/>
            <w:tcBorders>
              <w:top w:val="single" w:sz="4" w:space="0" w:color="auto"/>
              <w:left w:val="single" w:sz="4" w:space="0" w:color="000000"/>
              <w:right w:val="single" w:sz="4" w:space="0" w:color="000000"/>
            </w:tcBorders>
            <w:vAlign w:val="center"/>
          </w:tcPr>
          <w:p w14:paraId="19B9A49E"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2 445 591,00</w:t>
            </w:r>
          </w:p>
        </w:tc>
        <w:tc>
          <w:tcPr>
            <w:tcW w:w="1134" w:type="dxa"/>
            <w:tcBorders>
              <w:top w:val="single" w:sz="4" w:space="0" w:color="auto"/>
              <w:left w:val="single" w:sz="4" w:space="0" w:color="000000"/>
              <w:right w:val="single" w:sz="4" w:space="0" w:color="000000"/>
            </w:tcBorders>
            <w:vAlign w:val="center"/>
          </w:tcPr>
          <w:p w14:paraId="01ECF5ED"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4 400 000</w:t>
            </w:r>
          </w:p>
        </w:tc>
        <w:tc>
          <w:tcPr>
            <w:tcW w:w="1134" w:type="dxa"/>
            <w:tcBorders>
              <w:top w:val="single" w:sz="4" w:space="0" w:color="auto"/>
              <w:left w:val="single" w:sz="4" w:space="0" w:color="000000"/>
              <w:right w:val="single" w:sz="4" w:space="0" w:color="000000"/>
            </w:tcBorders>
            <w:vAlign w:val="center"/>
          </w:tcPr>
          <w:p w14:paraId="7AA3453C"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000000"/>
              <w:right w:val="single" w:sz="4" w:space="0" w:color="auto"/>
            </w:tcBorders>
            <w:vAlign w:val="center"/>
          </w:tcPr>
          <w:p w14:paraId="64A3FB38"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right w:val="single" w:sz="4" w:space="0" w:color="000000"/>
            </w:tcBorders>
            <w:vAlign w:val="center"/>
          </w:tcPr>
          <w:p w14:paraId="01E97DD2" w14:textId="77777777" w:rsidR="0057067F" w:rsidRDefault="0057067F" w:rsidP="0057067F">
            <w:pPr>
              <w:jc w:val="center"/>
              <w:rPr>
                <w:rFonts w:ascii="Times New Roman" w:hAnsi="Times New Roman" w:cs="Times New Roman"/>
                <w:color w:val="000000" w:themeColor="text1"/>
                <w:lang w:val="en-US"/>
              </w:rPr>
            </w:pPr>
            <w:r>
              <w:rPr>
                <w:rFonts w:ascii="Times New Roman" w:hAnsi="Times New Roman" w:cs="Times New Roman"/>
                <w:color w:val="000000" w:themeColor="text1"/>
              </w:rPr>
              <w:t>7 816 204,14</w:t>
            </w:r>
          </w:p>
        </w:tc>
      </w:tr>
      <w:tr w:rsidR="0057067F" w14:paraId="2B606CFE" w14:textId="77777777">
        <w:trPr>
          <w:gridAfter w:val="1"/>
          <w:wAfter w:w="14" w:type="dxa"/>
          <w:trHeight w:val="134"/>
        </w:trPr>
        <w:tc>
          <w:tcPr>
            <w:tcW w:w="546" w:type="dxa"/>
            <w:vMerge/>
            <w:tcBorders>
              <w:left w:val="single" w:sz="4" w:space="0" w:color="000000"/>
              <w:bottom w:val="single" w:sz="4" w:space="0" w:color="auto"/>
              <w:right w:val="single" w:sz="4" w:space="0" w:color="000000"/>
            </w:tcBorders>
          </w:tcPr>
          <w:p w14:paraId="2DD7CD82" w14:textId="77777777" w:rsidR="0057067F" w:rsidRDefault="0057067F" w:rsidP="0057067F">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14:paraId="4AF3B989" w14:textId="77777777" w:rsidR="0057067F" w:rsidRDefault="0057067F" w:rsidP="0057067F">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14:paraId="03219749" w14:textId="77777777" w:rsidR="0057067F" w:rsidRDefault="0057067F" w:rsidP="0057067F">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3AB58F2E" w14:textId="77777777" w:rsidR="0057067F" w:rsidRDefault="0057067F" w:rsidP="0057067F">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000000"/>
              <w:bottom w:val="single" w:sz="4" w:space="0" w:color="auto"/>
              <w:right w:val="single" w:sz="4" w:space="0" w:color="000000"/>
            </w:tcBorders>
            <w:vAlign w:val="center"/>
          </w:tcPr>
          <w:p w14:paraId="6242B260"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33C1F57A"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32F312AD"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32204A05"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000000"/>
              <w:bottom w:val="single" w:sz="4" w:space="0" w:color="auto"/>
              <w:right w:val="single" w:sz="4" w:space="0" w:color="auto"/>
            </w:tcBorders>
            <w:vAlign w:val="center"/>
          </w:tcPr>
          <w:p w14:paraId="1BC46D1F"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599B06CB"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57067F" w14:paraId="1BE8561D" w14:textId="77777777">
        <w:trPr>
          <w:gridAfter w:val="1"/>
          <w:wAfter w:w="14" w:type="dxa"/>
          <w:trHeight w:val="334"/>
        </w:trPr>
        <w:tc>
          <w:tcPr>
            <w:tcW w:w="546" w:type="dxa"/>
            <w:vMerge w:val="restart"/>
            <w:tcBorders>
              <w:top w:val="single" w:sz="4" w:space="0" w:color="auto"/>
              <w:left w:val="single" w:sz="4" w:space="0" w:color="000000"/>
              <w:right w:val="single" w:sz="4" w:space="0" w:color="000000"/>
            </w:tcBorders>
          </w:tcPr>
          <w:p w14:paraId="2D421E8C" w14:textId="77777777" w:rsidR="0057067F" w:rsidRDefault="0057067F" w:rsidP="0057067F">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6.1</w:t>
            </w:r>
          </w:p>
        </w:tc>
        <w:tc>
          <w:tcPr>
            <w:tcW w:w="1824" w:type="dxa"/>
            <w:vMerge w:val="restart"/>
            <w:tcBorders>
              <w:top w:val="single" w:sz="4" w:space="0" w:color="auto"/>
              <w:left w:val="single" w:sz="4" w:space="0" w:color="000000"/>
              <w:right w:val="single" w:sz="4" w:space="0" w:color="000000"/>
            </w:tcBorders>
          </w:tcPr>
          <w:p w14:paraId="5C9AA544" w14:textId="77777777" w:rsidR="0057067F" w:rsidRDefault="0057067F" w:rsidP="0057067F">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000000"/>
              <w:right w:val="single" w:sz="4" w:space="0" w:color="000000"/>
            </w:tcBorders>
          </w:tcPr>
          <w:p w14:paraId="33C31BB0" w14:textId="77777777" w:rsidR="0057067F" w:rsidRDefault="0057067F" w:rsidP="0057067F">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Субсидия МУП «</w:t>
            </w:r>
            <w:proofErr w:type="spellStart"/>
            <w:r>
              <w:rPr>
                <w:rFonts w:ascii="Times New Roman" w:hAnsi="Times New Roman" w:cs="Times New Roman"/>
                <w:color w:val="000000" w:themeColor="text1"/>
              </w:rPr>
              <w:t>Коммунсервис</w:t>
            </w:r>
            <w:proofErr w:type="spellEnd"/>
            <w:r>
              <w:rPr>
                <w:rFonts w:ascii="Times New Roman" w:hAnsi="Times New Roman" w:cs="Times New Roman"/>
                <w:color w:val="000000" w:themeColor="text1"/>
              </w:rPr>
              <w:t>»  на обустройство санитарных зон водонапорных башен</w:t>
            </w:r>
          </w:p>
        </w:tc>
        <w:tc>
          <w:tcPr>
            <w:tcW w:w="2615" w:type="dxa"/>
            <w:tcBorders>
              <w:top w:val="single" w:sz="4" w:space="0" w:color="auto"/>
              <w:left w:val="single" w:sz="4" w:space="0" w:color="000000"/>
              <w:bottom w:val="single" w:sz="4" w:space="0" w:color="auto"/>
              <w:right w:val="single" w:sz="4" w:space="0" w:color="000000"/>
            </w:tcBorders>
          </w:tcPr>
          <w:p w14:paraId="5F09FDB0" w14:textId="77777777" w:rsidR="0057067F" w:rsidRDefault="0057067F" w:rsidP="0057067F">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000000"/>
              <w:bottom w:val="single" w:sz="4" w:space="0" w:color="auto"/>
              <w:right w:val="single" w:sz="4" w:space="0" w:color="000000"/>
            </w:tcBorders>
            <w:vAlign w:val="center"/>
          </w:tcPr>
          <w:p w14:paraId="1D561F1C"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152 023,39</w:t>
            </w:r>
          </w:p>
        </w:tc>
        <w:tc>
          <w:tcPr>
            <w:tcW w:w="1134" w:type="dxa"/>
            <w:tcBorders>
              <w:top w:val="single" w:sz="4" w:space="0" w:color="auto"/>
              <w:left w:val="single" w:sz="4" w:space="0" w:color="000000"/>
              <w:bottom w:val="single" w:sz="4" w:space="0" w:color="auto"/>
              <w:right w:val="single" w:sz="4" w:space="0" w:color="000000"/>
            </w:tcBorders>
            <w:vAlign w:val="center"/>
          </w:tcPr>
          <w:p w14:paraId="0BF4244E"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3021817B"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1071078E"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000000"/>
              <w:bottom w:val="single" w:sz="4" w:space="0" w:color="auto"/>
              <w:right w:val="single" w:sz="4" w:space="0" w:color="auto"/>
            </w:tcBorders>
            <w:vAlign w:val="center"/>
          </w:tcPr>
          <w:p w14:paraId="5B3B8B15"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16537CD3"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152 023,39</w:t>
            </w:r>
          </w:p>
        </w:tc>
      </w:tr>
      <w:tr w:rsidR="0057067F" w14:paraId="1A0F131E" w14:textId="77777777">
        <w:trPr>
          <w:gridAfter w:val="1"/>
          <w:wAfter w:w="14" w:type="dxa"/>
          <w:trHeight w:val="349"/>
        </w:trPr>
        <w:tc>
          <w:tcPr>
            <w:tcW w:w="546" w:type="dxa"/>
            <w:vMerge/>
            <w:tcBorders>
              <w:left w:val="single" w:sz="4" w:space="0" w:color="000000"/>
              <w:right w:val="single" w:sz="4" w:space="0" w:color="000000"/>
            </w:tcBorders>
          </w:tcPr>
          <w:p w14:paraId="3B3C5780" w14:textId="77777777" w:rsidR="0057067F" w:rsidRDefault="0057067F" w:rsidP="0057067F">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14F58F7C" w14:textId="77777777" w:rsidR="0057067F" w:rsidRDefault="0057067F" w:rsidP="0057067F">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2B8E548D" w14:textId="77777777" w:rsidR="0057067F" w:rsidRDefault="0057067F" w:rsidP="0057067F">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0E4E6A29" w14:textId="77777777" w:rsidR="0057067F" w:rsidRDefault="0057067F" w:rsidP="0057067F">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14:paraId="714B5E90"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152 023,39</w:t>
            </w:r>
          </w:p>
        </w:tc>
        <w:tc>
          <w:tcPr>
            <w:tcW w:w="1134" w:type="dxa"/>
            <w:tcBorders>
              <w:top w:val="single" w:sz="4" w:space="0" w:color="auto"/>
              <w:left w:val="single" w:sz="4" w:space="0" w:color="000000"/>
              <w:bottom w:val="single" w:sz="4" w:space="0" w:color="auto"/>
              <w:right w:val="single" w:sz="4" w:space="0" w:color="000000"/>
            </w:tcBorders>
            <w:vAlign w:val="center"/>
          </w:tcPr>
          <w:p w14:paraId="7377B8F0"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52FECE7D"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144482A1"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000000"/>
              <w:bottom w:val="single" w:sz="4" w:space="0" w:color="auto"/>
              <w:right w:val="single" w:sz="4" w:space="0" w:color="auto"/>
            </w:tcBorders>
            <w:vAlign w:val="center"/>
          </w:tcPr>
          <w:p w14:paraId="23541F93"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6D4C1002"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152 023,39</w:t>
            </w:r>
          </w:p>
        </w:tc>
      </w:tr>
      <w:tr w:rsidR="0057067F" w14:paraId="2581B22C" w14:textId="77777777">
        <w:trPr>
          <w:gridAfter w:val="1"/>
          <w:wAfter w:w="14" w:type="dxa"/>
          <w:trHeight w:val="227"/>
        </w:trPr>
        <w:tc>
          <w:tcPr>
            <w:tcW w:w="546" w:type="dxa"/>
            <w:vMerge/>
            <w:tcBorders>
              <w:left w:val="single" w:sz="4" w:space="0" w:color="000000"/>
              <w:bottom w:val="single" w:sz="4" w:space="0" w:color="auto"/>
              <w:right w:val="single" w:sz="4" w:space="0" w:color="000000"/>
            </w:tcBorders>
          </w:tcPr>
          <w:p w14:paraId="4F5D1913" w14:textId="77777777" w:rsidR="0057067F" w:rsidRDefault="0057067F" w:rsidP="0057067F">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14:paraId="4197CA10" w14:textId="77777777" w:rsidR="0057067F" w:rsidRDefault="0057067F" w:rsidP="0057067F">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14:paraId="772FB1AF" w14:textId="77777777" w:rsidR="0057067F" w:rsidRDefault="0057067F" w:rsidP="0057067F">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7BC079A9" w14:textId="77777777" w:rsidR="0057067F" w:rsidRDefault="0057067F" w:rsidP="0057067F">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000000"/>
              <w:bottom w:val="single" w:sz="4" w:space="0" w:color="auto"/>
              <w:right w:val="single" w:sz="4" w:space="0" w:color="000000"/>
            </w:tcBorders>
            <w:vAlign w:val="center"/>
          </w:tcPr>
          <w:p w14:paraId="22084899"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32D5E754"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531861DF"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auto"/>
            </w:tcBorders>
            <w:vAlign w:val="center"/>
          </w:tcPr>
          <w:p w14:paraId="696F987A"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793972CF"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2BF65E05"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57067F" w14:paraId="6FDD3752" w14:textId="77777777" w:rsidTr="002837B4">
        <w:trPr>
          <w:gridAfter w:val="1"/>
          <w:wAfter w:w="14" w:type="dxa"/>
          <w:trHeight w:val="78"/>
        </w:trPr>
        <w:tc>
          <w:tcPr>
            <w:tcW w:w="546" w:type="dxa"/>
            <w:vMerge w:val="restart"/>
            <w:tcBorders>
              <w:top w:val="single" w:sz="4" w:space="0" w:color="auto"/>
              <w:left w:val="single" w:sz="4" w:space="0" w:color="000000"/>
              <w:right w:val="single" w:sz="4" w:space="0" w:color="000000"/>
            </w:tcBorders>
          </w:tcPr>
          <w:p w14:paraId="7B9CF8FA" w14:textId="77777777" w:rsidR="0057067F" w:rsidRDefault="0057067F" w:rsidP="0057067F">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6.2</w:t>
            </w:r>
          </w:p>
        </w:tc>
        <w:tc>
          <w:tcPr>
            <w:tcW w:w="1824" w:type="dxa"/>
            <w:vMerge w:val="restart"/>
            <w:tcBorders>
              <w:top w:val="single" w:sz="4" w:space="0" w:color="auto"/>
              <w:left w:val="single" w:sz="4" w:space="0" w:color="000000"/>
              <w:right w:val="single" w:sz="4" w:space="0" w:color="000000"/>
            </w:tcBorders>
          </w:tcPr>
          <w:p w14:paraId="50089B76" w14:textId="77777777" w:rsidR="0057067F" w:rsidRDefault="0057067F" w:rsidP="0057067F">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000000"/>
              <w:right w:val="single" w:sz="4" w:space="0" w:color="000000"/>
            </w:tcBorders>
          </w:tcPr>
          <w:p w14:paraId="7540D575" w14:textId="77777777" w:rsidR="0057067F" w:rsidRDefault="0057067F" w:rsidP="0057067F">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Субсидия производителям товаров , работ, услуг МУП «</w:t>
            </w:r>
            <w:proofErr w:type="spellStart"/>
            <w:r>
              <w:rPr>
                <w:rFonts w:ascii="Times New Roman" w:hAnsi="Times New Roman" w:cs="Times New Roman"/>
                <w:color w:val="000000" w:themeColor="text1"/>
              </w:rPr>
              <w:t>Коммунсервис</w:t>
            </w:r>
            <w:proofErr w:type="spellEnd"/>
            <w:r>
              <w:rPr>
                <w:rFonts w:ascii="Times New Roman" w:hAnsi="Times New Roman" w:cs="Times New Roman"/>
                <w:color w:val="000000" w:themeColor="text1"/>
              </w:rPr>
              <w:t xml:space="preserve">» на объекты ППМИ 2021 года </w:t>
            </w:r>
            <w:proofErr w:type="spellStart"/>
            <w:r>
              <w:rPr>
                <w:rFonts w:ascii="Times New Roman" w:hAnsi="Times New Roman" w:cs="Times New Roman"/>
                <w:color w:val="000000" w:themeColor="text1"/>
              </w:rPr>
              <w:t>д</w:t>
            </w:r>
            <w:proofErr w:type="gramStart"/>
            <w:r>
              <w:rPr>
                <w:rFonts w:ascii="Times New Roman" w:hAnsi="Times New Roman" w:cs="Times New Roman"/>
                <w:color w:val="000000" w:themeColor="text1"/>
              </w:rPr>
              <w:t>.В</w:t>
            </w:r>
            <w:proofErr w:type="gramEnd"/>
            <w:r>
              <w:rPr>
                <w:rFonts w:ascii="Times New Roman" w:hAnsi="Times New Roman" w:cs="Times New Roman"/>
                <w:color w:val="000000" w:themeColor="text1"/>
              </w:rPr>
              <w:t>асичи</w:t>
            </w:r>
            <w:proofErr w:type="spellEnd"/>
            <w:r>
              <w:rPr>
                <w:rFonts w:ascii="Times New Roman" w:hAnsi="Times New Roman" w:cs="Times New Roman"/>
                <w:color w:val="000000" w:themeColor="text1"/>
              </w:rPr>
              <w:t xml:space="preserve"> и </w:t>
            </w:r>
            <w:proofErr w:type="spellStart"/>
            <w:r>
              <w:rPr>
                <w:rFonts w:ascii="Times New Roman" w:hAnsi="Times New Roman" w:cs="Times New Roman"/>
                <w:color w:val="000000" w:themeColor="text1"/>
              </w:rPr>
              <w:t>д.Б.Шоры</w:t>
            </w:r>
            <w:proofErr w:type="spellEnd"/>
            <w:r>
              <w:rPr>
                <w:rFonts w:ascii="Times New Roman" w:hAnsi="Times New Roman" w:cs="Times New Roman"/>
                <w:color w:val="000000" w:themeColor="text1"/>
              </w:rPr>
              <w:t xml:space="preserve"> по предписанию надзорных органов, в том числе остаток средств ППМИ 2021 года по ремонту водопровода д. </w:t>
            </w:r>
            <w:proofErr w:type="spellStart"/>
            <w:r>
              <w:rPr>
                <w:rFonts w:ascii="Times New Roman" w:hAnsi="Times New Roman" w:cs="Times New Roman"/>
                <w:color w:val="000000" w:themeColor="text1"/>
              </w:rPr>
              <w:t>Б.Шоры</w:t>
            </w:r>
            <w:proofErr w:type="spellEnd"/>
            <w:r>
              <w:rPr>
                <w:rFonts w:ascii="Times New Roman" w:hAnsi="Times New Roman" w:cs="Times New Roman"/>
                <w:color w:val="000000" w:themeColor="text1"/>
              </w:rPr>
              <w:t xml:space="preserve"> и д. </w:t>
            </w:r>
            <w:proofErr w:type="spellStart"/>
            <w:r>
              <w:rPr>
                <w:rFonts w:ascii="Times New Roman" w:hAnsi="Times New Roman" w:cs="Times New Roman"/>
                <w:color w:val="000000" w:themeColor="text1"/>
              </w:rPr>
              <w:lastRenderedPageBreak/>
              <w:t>Васичи</w:t>
            </w:r>
            <w:proofErr w:type="spellEnd"/>
          </w:p>
        </w:tc>
        <w:tc>
          <w:tcPr>
            <w:tcW w:w="2615" w:type="dxa"/>
            <w:tcBorders>
              <w:top w:val="single" w:sz="4" w:space="0" w:color="auto"/>
              <w:left w:val="single" w:sz="4" w:space="0" w:color="000000"/>
              <w:bottom w:val="single" w:sz="4" w:space="0" w:color="auto"/>
              <w:right w:val="single" w:sz="4" w:space="0" w:color="000000"/>
            </w:tcBorders>
          </w:tcPr>
          <w:p w14:paraId="5349D04E" w14:textId="77777777" w:rsidR="0057067F" w:rsidRDefault="0057067F" w:rsidP="0057067F">
            <w:pPr>
              <w:spacing w:line="276" w:lineRule="auto"/>
              <w:rPr>
                <w:rFonts w:ascii="Times New Roman" w:hAnsi="Times New Roman" w:cs="Times New Roman"/>
                <w:color w:val="000000" w:themeColor="text1"/>
              </w:rPr>
            </w:pPr>
            <w:r>
              <w:rPr>
                <w:rFonts w:ascii="Times New Roman" w:hAnsi="Times New Roman" w:cs="Times New Roman"/>
                <w:color w:val="000000" w:themeColor="text1"/>
              </w:rPr>
              <w:lastRenderedPageBreak/>
              <w:t>всего</w:t>
            </w:r>
          </w:p>
        </w:tc>
        <w:tc>
          <w:tcPr>
            <w:tcW w:w="1276" w:type="dxa"/>
            <w:tcBorders>
              <w:top w:val="single" w:sz="4" w:space="0" w:color="auto"/>
              <w:left w:val="single" w:sz="4" w:space="0" w:color="000000"/>
              <w:bottom w:val="single" w:sz="4" w:space="0" w:color="auto"/>
              <w:right w:val="single" w:sz="4" w:space="0" w:color="000000"/>
            </w:tcBorders>
            <w:vAlign w:val="center"/>
          </w:tcPr>
          <w:p w14:paraId="51C92244"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61 779,56</w:t>
            </w:r>
          </w:p>
        </w:tc>
        <w:tc>
          <w:tcPr>
            <w:tcW w:w="1134" w:type="dxa"/>
            <w:tcBorders>
              <w:top w:val="single" w:sz="4" w:space="0" w:color="auto"/>
              <w:left w:val="single" w:sz="4" w:space="0" w:color="000000"/>
              <w:bottom w:val="single" w:sz="4" w:space="0" w:color="auto"/>
              <w:right w:val="single" w:sz="4" w:space="0" w:color="000000"/>
            </w:tcBorders>
            <w:vAlign w:val="center"/>
          </w:tcPr>
          <w:p w14:paraId="2C34740E"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7354FF65"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1ED6BC61"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000000"/>
              <w:bottom w:val="single" w:sz="4" w:space="0" w:color="auto"/>
              <w:right w:val="single" w:sz="4" w:space="0" w:color="auto"/>
            </w:tcBorders>
            <w:vAlign w:val="center"/>
          </w:tcPr>
          <w:p w14:paraId="2F05A44A"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067C7690"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61 779,56</w:t>
            </w:r>
          </w:p>
        </w:tc>
      </w:tr>
      <w:tr w:rsidR="0057067F" w14:paraId="61F23BF1" w14:textId="77777777">
        <w:trPr>
          <w:gridAfter w:val="1"/>
          <w:wAfter w:w="14" w:type="dxa"/>
          <w:trHeight w:val="309"/>
        </w:trPr>
        <w:tc>
          <w:tcPr>
            <w:tcW w:w="546" w:type="dxa"/>
            <w:vMerge/>
            <w:tcBorders>
              <w:top w:val="single" w:sz="4" w:space="0" w:color="auto"/>
              <w:left w:val="single" w:sz="4" w:space="0" w:color="000000"/>
              <w:right w:val="single" w:sz="4" w:space="0" w:color="000000"/>
            </w:tcBorders>
          </w:tcPr>
          <w:p w14:paraId="14A029CC" w14:textId="77777777" w:rsidR="0057067F" w:rsidRDefault="0057067F" w:rsidP="0057067F">
            <w:pPr>
              <w:spacing w:line="276" w:lineRule="auto"/>
              <w:ind w:left="103"/>
              <w:rPr>
                <w:rFonts w:ascii="Times New Roman" w:hAnsi="Times New Roman" w:cs="Times New Roman"/>
                <w:color w:val="000000" w:themeColor="text1"/>
              </w:rPr>
            </w:pPr>
          </w:p>
        </w:tc>
        <w:tc>
          <w:tcPr>
            <w:tcW w:w="1824" w:type="dxa"/>
            <w:vMerge/>
            <w:tcBorders>
              <w:top w:val="single" w:sz="4" w:space="0" w:color="auto"/>
              <w:left w:val="single" w:sz="4" w:space="0" w:color="000000"/>
              <w:right w:val="single" w:sz="4" w:space="0" w:color="000000"/>
            </w:tcBorders>
          </w:tcPr>
          <w:p w14:paraId="5F7024E4" w14:textId="77777777" w:rsidR="0057067F" w:rsidRDefault="0057067F" w:rsidP="0057067F">
            <w:pPr>
              <w:spacing w:line="276" w:lineRule="auto"/>
              <w:jc w:val="center"/>
              <w:rPr>
                <w:rFonts w:ascii="Times New Roman" w:hAnsi="Times New Roman" w:cs="Times New Roman"/>
                <w:color w:val="000000" w:themeColor="text1"/>
              </w:rPr>
            </w:pPr>
          </w:p>
        </w:tc>
        <w:tc>
          <w:tcPr>
            <w:tcW w:w="3056" w:type="dxa"/>
            <w:vMerge/>
            <w:tcBorders>
              <w:top w:val="single" w:sz="4" w:space="0" w:color="auto"/>
              <w:left w:val="single" w:sz="4" w:space="0" w:color="000000"/>
              <w:right w:val="single" w:sz="4" w:space="0" w:color="000000"/>
            </w:tcBorders>
          </w:tcPr>
          <w:p w14:paraId="6C4417FE" w14:textId="77777777" w:rsidR="0057067F" w:rsidRDefault="0057067F" w:rsidP="0057067F">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0B594AF6" w14:textId="77777777" w:rsidR="0057067F" w:rsidRDefault="0057067F" w:rsidP="0057067F">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14:paraId="7B9D7131"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61 779,56</w:t>
            </w:r>
          </w:p>
        </w:tc>
        <w:tc>
          <w:tcPr>
            <w:tcW w:w="1134" w:type="dxa"/>
            <w:tcBorders>
              <w:top w:val="single" w:sz="4" w:space="0" w:color="auto"/>
              <w:left w:val="single" w:sz="4" w:space="0" w:color="000000"/>
              <w:bottom w:val="single" w:sz="4" w:space="0" w:color="auto"/>
              <w:right w:val="single" w:sz="4" w:space="0" w:color="000000"/>
            </w:tcBorders>
            <w:vAlign w:val="center"/>
          </w:tcPr>
          <w:p w14:paraId="620C5CFC"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0F5816E0"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4172555C"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000000"/>
              <w:bottom w:val="single" w:sz="4" w:space="0" w:color="auto"/>
              <w:right w:val="single" w:sz="4" w:space="0" w:color="auto"/>
            </w:tcBorders>
            <w:vAlign w:val="center"/>
          </w:tcPr>
          <w:p w14:paraId="5A4176EC"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1C7C2709"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61 779,56</w:t>
            </w:r>
          </w:p>
        </w:tc>
      </w:tr>
      <w:tr w:rsidR="0057067F" w14:paraId="454C5824" w14:textId="77777777">
        <w:trPr>
          <w:gridAfter w:val="1"/>
          <w:wAfter w:w="14" w:type="dxa"/>
          <w:trHeight w:val="379"/>
        </w:trPr>
        <w:tc>
          <w:tcPr>
            <w:tcW w:w="546" w:type="dxa"/>
            <w:vMerge/>
            <w:tcBorders>
              <w:left w:val="single" w:sz="4" w:space="0" w:color="000000"/>
              <w:bottom w:val="single" w:sz="4" w:space="0" w:color="auto"/>
              <w:right w:val="single" w:sz="4" w:space="0" w:color="000000"/>
            </w:tcBorders>
          </w:tcPr>
          <w:p w14:paraId="24F264D1" w14:textId="77777777" w:rsidR="0057067F" w:rsidRDefault="0057067F" w:rsidP="0057067F">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14:paraId="02127EB8" w14:textId="77777777" w:rsidR="0057067F" w:rsidRDefault="0057067F" w:rsidP="0057067F">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14:paraId="1A9415B0" w14:textId="77777777" w:rsidR="0057067F" w:rsidRDefault="0057067F" w:rsidP="0057067F">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3E10C74C" w14:textId="77777777" w:rsidR="0057067F" w:rsidRDefault="0057067F" w:rsidP="0057067F">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000000"/>
              <w:bottom w:val="single" w:sz="4" w:space="0" w:color="auto"/>
              <w:right w:val="single" w:sz="4" w:space="0" w:color="000000"/>
            </w:tcBorders>
            <w:vAlign w:val="center"/>
          </w:tcPr>
          <w:p w14:paraId="24BA8E98"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23FD2AD9"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42618134"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31A66E79"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000000"/>
              <w:bottom w:val="single" w:sz="4" w:space="0" w:color="auto"/>
              <w:right w:val="single" w:sz="4" w:space="0" w:color="auto"/>
            </w:tcBorders>
            <w:vAlign w:val="center"/>
          </w:tcPr>
          <w:p w14:paraId="58E8F5D7"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7C2C29CB"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57067F" w14:paraId="0AF6E5AD" w14:textId="77777777">
        <w:trPr>
          <w:gridAfter w:val="1"/>
          <w:wAfter w:w="14" w:type="dxa"/>
          <w:trHeight w:val="349"/>
        </w:trPr>
        <w:tc>
          <w:tcPr>
            <w:tcW w:w="546" w:type="dxa"/>
            <w:vMerge w:val="restart"/>
            <w:tcBorders>
              <w:top w:val="single" w:sz="4" w:space="0" w:color="auto"/>
              <w:left w:val="single" w:sz="4" w:space="0" w:color="000000"/>
              <w:right w:val="single" w:sz="4" w:space="0" w:color="000000"/>
            </w:tcBorders>
          </w:tcPr>
          <w:p w14:paraId="1CDE3F9C" w14:textId="77777777" w:rsidR="0057067F" w:rsidRDefault="0057067F" w:rsidP="0057067F">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lastRenderedPageBreak/>
              <w:t>6.3</w:t>
            </w:r>
          </w:p>
        </w:tc>
        <w:tc>
          <w:tcPr>
            <w:tcW w:w="1824" w:type="dxa"/>
            <w:vMerge w:val="restart"/>
            <w:tcBorders>
              <w:top w:val="single" w:sz="4" w:space="0" w:color="auto"/>
              <w:left w:val="single" w:sz="4" w:space="0" w:color="000000"/>
              <w:right w:val="single" w:sz="4" w:space="0" w:color="000000"/>
            </w:tcBorders>
          </w:tcPr>
          <w:p w14:paraId="153B180B" w14:textId="77777777" w:rsidR="0057067F" w:rsidRDefault="0057067F" w:rsidP="0057067F">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 xml:space="preserve">мероприятие </w:t>
            </w:r>
          </w:p>
        </w:tc>
        <w:tc>
          <w:tcPr>
            <w:tcW w:w="3056" w:type="dxa"/>
            <w:vMerge w:val="restart"/>
            <w:tcBorders>
              <w:top w:val="single" w:sz="4" w:space="0" w:color="auto"/>
              <w:left w:val="single" w:sz="4" w:space="0" w:color="000000"/>
              <w:right w:val="single" w:sz="4" w:space="0" w:color="000000"/>
            </w:tcBorders>
          </w:tcPr>
          <w:p w14:paraId="171625B5" w14:textId="77777777" w:rsidR="0057067F" w:rsidRDefault="0057067F" w:rsidP="0057067F">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Субсидия на ремонт водопроводов по решению надзорных органов в </w:t>
            </w:r>
            <w:proofErr w:type="spellStart"/>
            <w:r>
              <w:rPr>
                <w:rFonts w:ascii="Times New Roman" w:hAnsi="Times New Roman" w:cs="Times New Roman"/>
                <w:color w:val="000000" w:themeColor="text1"/>
              </w:rPr>
              <w:t>д.Елизарово</w:t>
            </w:r>
            <w:proofErr w:type="spellEnd"/>
            <w:r>
              <w:rPr>
                <w:rFonts w:ascii="Times New Roman" w:hAnsi="Times New Roman" w:cs="Times New Roman"/>
                <w:color w:val="000000" w:themeColor="text1"/>
              </w:rPr>
              <w:t xml:space="preserve"> и </w:t>
            </w:r>
            <w:proofErr w:type="spellStart"/>
            <w:r>
              <w:rPr>
                <w:rFonts w:ascii="Times New Roman" w:hAnsi="Times New Roman" w:cs="Times New Roman"/>
                <w:color w:val="000000" w:themeColor="text1"/>
              </w:rPr>
              <w:t>д.Окольники</w:t>
            </w:r>
            <w:proofErr w:type="spellEnd"/>
            <w:r>
              <w:rPr>
                <w:rFonts w:ascii="Times New Roman" w:hAnsi="Times New Roman" w:cs="Times New Roman"/>
                <w:color w:val="000000" w:themeColor="text1"/>
              </w:rPr>
              <w:t>, в том числе остаток средств ППМИ 2021 года по ремонту водопровода д. Елизарово</w:t>
            </w:r>
          </w:p>
        </w:tc>
        <w:tc>
          <w:tcPr>
            <w:tcW w:w="2615" w:type="dxa"/>
            <w:tcBorders>
              <w:top w:val="single" w:sz="4" w:space="0" w:color="auto"/>
              <w:left w:val="single" w:sz="4" w:space="0" w:color="000000"/>
              <w:bottom w:val="single" w:sz="4" w:space="0" w:color="auto"/>
              <w:right w:val="single" w:sz="4" w:space="0" w:color="000000"/>
            </w:tcBorders>
          </w:tcPr>
          <w:p w14:paraId="47B13DB6" w14:textId="77777777" w:rsidR="0057067F" w:rsidRDefault="0057067F" w:rsidP="0057067F">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000000"/>
              <w:bottom w:val="single" w:sz="4" w:space="0" w:color="auto"/>
              <w:right w:val="single" w:sz="4" w:space="0" w:color="000000"/>
            </w:tcBorders>
            <w:vAlign w:val="center"/>
          </w:tcPr>
          <w:p w14:paraId="7599485B"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400 000</w:t>
            </w:r>
          </w:p>
        </w:tc>
        <w:tc>
          <w:tcPr>
            <w:tcW w:w="1134" w:type="dxa"/>
            <w:tcBorders>
              <w:top w:val="single" w:sz="4" w:space="0" w:color="auto"/>
              <w:left w:val="single" w:sz="4" w:space="0" w:color="000000"/>
              <w:bottom w:val="single" w:sz="4" w:space="0" w:color="auto"/>
              <w:right w:val="single" w:sz="4" w:space="0" w:color="000000"/>
            </w:tcBorders>
            <w:vAlign w:val="center"/>
          </w:tcPr>
          <w:p w14:paraId="1479B1B7"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1BA36744"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66BD4E81"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000000"/>
              <w:bottom w:val="single" w:sz="4" w:space="0" w:color="auto"/>
              <w:right w:val="single" w:sz="4" w:space="0" w:color="auto"/>
            </w:tcBorders>
            <w:vAlign w:val="center"/>
          </w:tcPr>
          <w:p w14:paraId="07798A8D"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5CC4F4F9"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400 000</w:t>
            </w:r>
          </w:p>
        </w:tc>
      </w:tr>
      <w:tr w:rsidR="0057067F" w14:paraId="5B87637A" w14:textId="77777777">
        <w:trPr>
          <w:gridAfter w:val="1"/>
          <w:wAfter w:w="14" w:type="dxa"/>
          <w:trHeight w:val="329"/>
        </w:trPr>
        <w:tc>
          <w:tcPr>
            <w:tcW w:w="546" w:type="dxa"/>
            <w:vMerge/>
            <w:tcBorders>
              <w:left w:val="single" w:sz="4" w:space="0" w:color="000000"/>
              <w:right w:val="single" w:sz="4" w:space="0" w:color="000000"/>
            </w:tcBorders>
          </w:tcPr>
          <w:p w14:paraId="3CD5E2EF" w14:textId="77777777" w:rsidR="0057067F" w:rsidRDefault="0057067F" w:rsidP="0057067F">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14:paraId="746FB06E" w14:textId="77777777" w:rsidR="0057067F" w:rsidRDefault="0057067F" w:rsidP="0057067F">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14:paraId="7BD06258" w14:textId="77777777" w:rsidR="0057067F" w:rsidRDefault="0057067F" w:rsidP="0057067F">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0459C9E0" w14:textId="77777777" w:rsidR="0057067F" w:rsidRDefault="0057067F" w:rsidP="0057067F">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000000"/>
              <w:bottom w:val="single" w:sz="4" w:space="0" w:color="auto"/>
              <w:right w:val="single" w:sz="4" w:space="0" w:color="000000"/>
            </w:tcBorders>
            <w:vAlign w:val="center"/>
          </w:tcPr>
          <w:p w14:paraId="03A24C41"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400 000</w:t>
            </w:r>
          </w:p>
        </w:tc>
        <w:tc>
          <w:tcPr>
            <w:tcW w:w="1134" w:type="dxa"/>
            <w:tcBorders>
              <w:top w:val="single" w:sz="4" w:space="0" w:color="auto"/>
              <w:left w:val="single" w:sz="4" w:space="0" w:color="000000"/>
              <w:bottom w:val="single" w:sz="4" w:space="0" w:color="auto"/>
              <w:right w:val="single" w:sz="4" w:space="0" w:color="000000"/>
            </w:tcBorders>
            <w:vAlign w:val="center"/>
          </w:tcPr>
          <w:p w14:paraId="0453FDBC"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2539B78B"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32430359"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000000"/>
              <w:bottom w:val="single" w:sz="4" w:space="0" w:color="auto"/>
              <w:right w:val="single" w:sz="4" w:space="0" w:color="auto"/>
            </w:tcBorders>
            <w:vAlign w:val="center"/>
          </w:tcPr>
          <w:p w14:paraId="4FE43B7B"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01CAC8D6"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400 000</w:t>
            </w:r>
          </w:p>
        </w:tc>
      </w:tr>
      <w:tr w:rsidR="0057067F" w14:paraId="0BA434D8" w14:textId="77777777">
        <w:trPr>
          <w:gridAfter w:val="1"/>
          <w:wAfter w:w="14" w:type="dxa"/>
          <w:trHeight w:val="247"/>
        </w:trPr>
        <w:tc>
          <w:tcPr>
            <w:tcW w:w="546" w:type="dxa"/>
            <w:vMerge/>
            <w:tcBorders>
              <w:left w:val="single" w:sz="4" w:space="0" w:color="000000"/>
              <w:bottom w:val="single" w:sz="4" w:space="0" w:color="auto"/>
              <w:right w:val="single" w:sz="4" w:space="0" w:color="000000"/>
            </w:tcBorders>
          </w:tcPr>
          <w:p w14:paraId="74001FD4" w14:textId="77777777" w:rsidR="0057067F" w:rsidRDefault="0057067F" w:rsidP="0057067F">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14:paraId="43D1F70F" w14:textId="77777777" w:rsidR="0057067F" w:rsidRDefault="0057067F" w:rsidP="0057067F">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14:paraId="68FFDBC7" w14:textId="77777777" w:rsidR="0057067F" w:rsidRDefault="0057067F" w:rsidP="0057067F">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000000"/>
              <w:bottom w:val="single" w:sz="4" w:space="0" w:color="auto"/>
              <w:right w:val="single" w:sz="4" w:space="0" w:color="000000"/>
            </w:tcBorders>
          </w:tcPr>
          <w:p w14:paraId="3A9F5F9F" w14:textId="77777777" w:rsidR="0057067F" w:rsidRDefault="0057067F" w:rsidP="0057067F">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000000"/>
              <w:bottom w:val="single" w:sz="4" w:space="0" w:color="auto"/>
              <w:right w:val="single" w:sz="4" w:space="0" w:color="000000"/>
            </w:tcBorders>
            <w:vAlign w:val="center"/>
          </w:tcPr>
          <w:p w14:paraId="0F243A0C"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7BD38552"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7CAE8602"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000000"/>
              <w:bottom w:val="single" w:sz="4" w:space="0" w:color="auto"/>
              <w:right w:val="single" w:sz="4" w:space="0" w:color="000000"/>
            </w:tcBorders>
            <w:vAlign w:val="center"/>
          </w:tcPr>
          <w:p w14:paraId="4E57F83B"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000000"/>
              <w:bottom w:val="single" w:sz="4" w:space="0" w:color="auto"/>
              <w:right w:val="single" w:sz="4" w:space="0" w:color="auto"/>
            </w:tcBorders>
            <w:vAlign w:val="center"/>
          </w:tcPr>
          <w:p w14:paraId="1FDAD2DE"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000000"/>
            </w:tcBorders>
            <w:vAlign w:val="center"/>
          </w:tcPr>
          <w:p w14:paraId="28D8438D"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57067F" w14:paraId="10C57E02" w14:textId="77777777">
        <w:trPr>
          <w:gridAfter w:val="1"/>
          <w:wAfter w:w="14" w:type="dxa"/>
          <w:trHeight w:val="134"/>
        </w:trPr>
        <w:tc>
          <w:tcPr>
            <w:tcW w:w="546" w:type="dxa"/>
            <w:vMerge w:val="restart"/>
            <w:tcBorders>
              <w:top w:val="single" w:sz="4" w:space="0" w:color="auto"/>
              <w:left w:val="single" w:sz="4" w:space="0" w:color="auto"/>
              <w:right w:val="single" w:sz="4" w:space="0" w:color="auto"/>
            </w:tcBorders>
          </w:tcPr>
          <w:p w14:paraId="358BF3EC" w14:textId="77777777" w:rsidR="0057067F" w:rsidRDefault="0057067F" w:rsidP="0057067F">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6.4</w:t>
            </w:r>
          </w:p>
        </w:tc>
        <w:tc>
          <w:tcPr>
            <w:tcW w:w="1824" w:type="dxa"/>
            <w:vMerge w:val="restart"/>
            <w:tcBorders>
              <w:top w:val="single" w:sz="4" w:space="0" w:color="auto"/>
              <w:left w:val="single" w:sz="4" w:space="0" w:color="auto"/>
              <w:right w:val="single" w:sz="4" w:space="0" w:color="auto"/>
            </w:tcBorders>
          </w:tcPr>
          <w:p w14:paraId="55197A14" w14:textId="77777777" w:rsidR="0057067F" w:rsidRDefault="0057067F" w:rsidP="0057067F">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 xml:space="preserve">мероприятие </w:t>
            </w:r>
          </w:p>
        </w:tc>
        <w:tc>
          <w:tcPr>
            <w:tcW w:w="3056" w:type="dxa"/>
            <w:vMerge w:val="restart"/>
            <w:tcBorders>
              <w:top w:val="single" w:sz="4" w:space="0" w:color="auto"/>
              <w:left w:val="single" w:sz="4" w:space="0" w:color="auto"/>
              <w:right w:val="single" w:sz="4" w:space="0" w:color="auto"/>
            </w:tcBorders>
          </w:tcPr>
          <w:p w14:paraId="4D6D26D5" w14:textId="77777777" w:rsidR="0057067F" w:rsidRDefault="0057067F" w:rsidP="0057067F">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Субсидия МУП «</w:t>
            </w:r>
            <w:proofErr w:type="spellStart"/>
            <w:r>
              <w:rPr>
                <w:rFonts w:ascii="Times New Roman" w:hAnsi="Times New Roman" w:cs="Times New Roman"/>
                <w:color w:val="000000" w:themeColor="text1"/>
              </w:rPr>
              <w:t>Коммунсервис</w:t>
            </w:r>
            <w:proofErr w:type="spellEnd"/>
            <w:r>
              <w:rPr>
                <w:rFonts w:ascii="Times New Roman" w:hAnsi="Times New Roman" w:cs="Times New Roman"/>
                <w:color w:val="000000" w:themeColor="text1"/>
              </w:rPr>
              <w:t>»  на создание материального резерва и на погашение задолженности за электроэнергию, на создание материального резерва, на погашение задолженности за электроэнергию и покупка цистерны 4 м3,</w:t>
            </w:r>
            <w:r>
              <w:rPr>
                <w:rFonts w:ascii="Times New Roman" w:eastAsia="Times New Roman" w:hAnsi="Times New Roman" w:cs="Times New Roman"/>
                <w:kern w:val="0"/>
                <w:lang w:eastAsia="ru-RU" w:bidi="ar-SA"/>
              </w:rPr>
              <w:t xml:space="preserve"> на погашение задолженности по исполнительным листам и частичное погашение кредиторской задолженности, для проведения коммуникаций  на ФАП </w:t>
            </w:r>
            <w:proofErr w:type="spellStart"/>
            <w:r>
              <w:rPr>
                <w:rFonts w:ascii="Times New Roman" w:eastAsia="Times New Roman" w:hAnsi="Times New Roman" w:cs="Times New Roman"/>
                <w:kern w:val="0"/>
                <w:lang w:eastAsia="ru-RU" w:bidi="ar-SA"/>
              </w:rPr>
              <w:t>п</w:t>
            </w:r>
            <w:proofErr w:type="gramStart"/>
            <w:r>
              <w:rPr>
                <w:rFonts w:ascii="Times New Roman" w:eastAsia="Times New Roman" w:hAnsi="Times New Roman" w:cs="Times New Roman"/>
                <w:kern w:val="0"/>
                <w:lang w:eastAsia="ru-RU" w:bidi="ar-SA"/>
              </w:rPr>
              <w:t>.О</w:t>
            </w:r>
            <w:proofErr w:type="gramEnd"/>
            <w:r>
              <w:rPr>
                <w:rFonts w:ascii="Times New Roman" w:eastAsia="Times New Roman" w:hAnsi="Times New Roman" w:cs="Times New Roman"/>
                <w:kern w:val="0"/>
                <w:lang w:eastAsia="ru-RU" w:bidi="ar-SA"/>
              </w:rPr>
              <w:t>кунево</w:t>
            </w:r>
            <w:proofErr w:type="spellEnd"/>
          </w:p>
        </w:tc>
        <w:tc>
          <w:tcPr>
            <w:tcW w:w="2615" w:type="dxa"/>
            <w:tcBorders>
              <w:top w:val="single" w:sz="4" w:space="0" w:color="auto"/>
              <w:left w:val="single" w:sz="4" w:space="0" w:color="auto"/>
              <w:bottom w:val="single" w:sz="4" w:space="0" w:color="auto"/>
              <w:right w:val="single" w:sz="4" w:space="0" w:color="auto"/>
            </w:tcBorders>
          </w:tcPr>
          <w:p w14:paraId="6F77A3D9" w14:textId="77777777" w:rsidR="0057067F" w:rsidRDefault="0057067F" w:rsidP="0057067F">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5BD5C04E"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356 810,19</w:t>
            </w:r>
          </w:p>
        </w:tc>
        <w:tc>
          <w:tcPr>
            <w:tcW w:w="1134" w:type="dxa"/>
            <w:tcBorders>
              <w:top w:val="single" w:sz="4" w:space="0" w:color="auto"/>
              <w:left w:val="single" w:sz="4" w:space="0" w:color="auto"/>
              <w:bottom w:val="single" w:sz="4" w:space="0" w:color="auto"/>
              <w:right w:val="single" w:sz="4" w:space="0" w:color="auto"/>
            </w:tcBorders>
            <w:vAlign w:val="center"/>
          </w:tcPr>
          <w:p w14:paraId="323F4F92" w14:textId="77777777" w:rsidR="0057067F" w:rsidRDefault="0057067F" w:rsidP="0057067F">
            <w:pPr>
              <w:jc w:val="center"/>
              <w:rPr>
                <w:rFonts w:ascii="Times New Roman" w:hAnsi="Times New Roman" w:cs="Times New Roman"/>
                <w:color w:val="000000" w:themeColor="text1"/>
                <w:lang w:val="en-US"/>
              </w:rPr>
            </w:pPr>
            <w:r>
              <w:rPr>
                <w:rFonts w:ascii="Times New Roman" w:eastAsia="Times New Roman" w:hAnsi="Times New Roman" w:cs="Times New Roman"/>
                <w:kern w:val="0"/>
                <w:lang w:eastAsia="ru-RU" w:bidi="ar-SA"/>
              </w:rPr>
              <w:t>1 </w:t>
            </w:r>
            <w:r>
              <w:rPr>
                <w:rFonts w:ascii="Times New Roman" w:eastAsia="Times New Roman" w:hAnsi="Times New Roman" w:cs="Times New Roman"/>
                <w:kern w:val="0"/>
                <w:lang w:val="en-US" w:eastAsia="ru-RU" w:bidi="ar-SA"/>
              </w:rPr>
              <w:t>684 001</w:t>
            </w:r>
            <w:r>
              <w:rPr>
                <w:rFonts w:ascii="Times New Roman" w:eastAsia="Times New Roman" w:hAnsi="Times New Roman" w:cs="Times New Roman"/>
                <w:kern w:val="0"/>
                <w:lang w:eastAsia="ru-RU" w:bidi="ar-SA"/>
              </w:rPr>
              <w:t>,</w:t>
            </w:r>
            <w:r>
              <w:rPr>
                <w:rFonts w:ascii="Times New Roman" w:eastAsia="Times New Roman" w:hAnsi="Times New Roman" w:cs="Times New Roman"/>
                <w:kern w:val="0"/>
                <w:lang w:val="en-US" w:eastAsia="ru-RU" w:bidi="ar-SA"/>
              </w:rPr>
              <w:t>00</w:t>
            </w:r>
          </w:p>
        </w:tc>
        <w:tc>
          <w:tcPr>
            <w:tcW w:w="1134" w:type="dxa"/>
            <w:tcBorders>
              <w:top w:val="single" w:sz="4" w:space="0" w:color="auto"/>
              <w:left w:val="single" w:sz="4" w:space="0" w:color="auto"/>
              <w:bottom w:val="single" w:sz="4" w:space="0" w:color="auto"/>
              <w:right w:val="single" w:sz="4" w:space="0" w:color="auto"/>
            </w:tcBorders>
            <w:vAlign w:val="center"/>
          </w:tcPr>
          <w:p w14:paraId="41DC68B5"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FA9CB55"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6FEA6513"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0E348B02" w14:textId="77777777" w:rsidR="0057067F" w:rsidRDefault="0057067F" w:rsidP="0057067F">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2 040 811,19</w:t>
            </w:r>
          </w:p>
        </w:tc>
      </w:tr>
      <w:tr w:rsidR="0057067F" w14:paraId="18D2BCCB" w14:textId="77777777">
        <w:trPr>
          <w:gridAfter w:val="1"/>
          <w:wAfter w:w="14" w:type="dxa"/>
          <w:trHeight w:val="134"/>
        </w:trPr>
        <w:tc>
          <w:tcPr>
            <w:tcW w:w="546" w:type="dxa"/>
            <w:vMerge/>
            <w:tcBorders>
              <w:left w:val="single" w:sz="4" w:space="0" w:color="auto"/>
              <w:right w:val="single" w:sz="4" w:space="0" w:color="auto"/>
            </w:tcBorders>
          </w:tcPr>
          <w:p w14:paraId="037FC1A3" w14:textId="77777777" w:rsidR="0057067F" w:rsidRDefault="0057067F" w:rsidP="0057067F">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57343273" w14:textId="77777777" w:rsidR="0057067F" w:rsidRDefault="0057067F" w:rsidP="0057067F">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08805460" w14:textId="77777777" w:rsidR="0057067F" w:rsidRDefault="0057067F" w:rsidP="0057067F">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3E319E3F" w14:textId="77777777" w:rsidR="0057067F" w:rsidRDefault="0057067F" w:rsidP="0057067F">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1090B9A5"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356 810,19</w:t>
            </w:r>
          </w:p>
        </w:tc>
        <w:tc>
          <w:tcPr>
            <w:tcW w:w="1134" w:type="dxa"/>
            <w:tcBorders>
              <w:top w:val="single" w:sz="4" w:space="0" w:color="auto"/>
              <w:left w:val="single" w:sz="4" w:space="0" w:color="auto"/>
              <w:bottom w:val="single" w:sz="4" w:space="0" w:color="auto"/>
              <w:right w:val="single" w:sz="4" w:space="0" w:color="auto"/>
            </w:tcBorders>
            <w:vAlign w:val="center"/>
          </w:tcPr>
          <w:p w14:paraId="1B2EB1DB" w14:textId="77777777" w:rsidR="0057067F" w:rsidRDefault="0057067F" w:rsidP="0057067F">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1 </w:t>
            </w:r>
            <w:r>
              <w:rPr>
                <w:rFonts w:ascii="Times New Roman" w:eastAsia="Times New Roman" w:hAnsi="Times New Roman" w:cs="Times New Roman"/>
                <w:kern w:val="0"/>
                <w:lang w:val="en-US" w:eastAsia="ru-RU" w:bidi="ar-SA"/>
              </w:rPr>
              <w:t>684 001</w:t>
            </w:r>
            <w:r>
              <w:rPr>
                <w:rFonts w:ascii="Times New Roman" w:eastAsia="Times New Roman" w:hAnsi="Times New Roman" w:cs="Times New Roman"/>
                <w:kern w:val="0"/>
                <w:lang w:eastAsia="ru-RU" w:bidi="ar-SA"/>
              </w:rPr>
              <w:t>,</w:t>
            </w:r>
            <w:r>
              <w:rPr>
                <w:rFonts w:ascii="Times New Roman" w:eastAsia="Times New Roman" w:hAnsi="Times New Roman" w:cs="Times New Roman"/>
                <w:kern w:val="0"/>
                <w:lang w:val="en-US" w:eastAsia="ru-RU" w:bidi="ar-SA"/>
              </w:rPr>
              <w:t>00</w:t>
            </w:r>
          </w:p>
        </w:tc>
        <w:tc>
          <w:tcPr>
            <w:tcW w:w="1134" w:type="dxa"/>
            <w:tcBorders>
              <w:top w:val="single" w:sz="4" w:space="0" w:color="auto"/>
              <w:left w:val="single" w:sz="4" w:space="0" w:color="auto"/>
              <w:bottom w:val="single" w:sz="4" w:space="0" w:color="auto"/>
              <w:right w:val="single" w:sz="4" w:space="0" w:color="auto"/>
            </w:tcBorders>
            <w:vAlign w:val="center"/>
          </w:tcPr>
          <w:p w14:paraId="6969D9E6"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CD9475D"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56938975"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750D4310" w14:textId="77777777" w:rsidR="0057067F" w:rsidRDefault="0057067F" w:rsidP="0057067F">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2 040 811,19</w:t>
            </w:r>
          </w:p>
        </w:tc>
      </w:tr>
      <w:tr w:rsidR="0057067F" w14:paraId="7C567CF9" w14:textId="77777777">
        <w:trPr>
          <w:gridAfter w:val="1"/>
          <w:wAfter w:w="14" w:type="dxa"/>
          <w:trHeight w:val="134"/>
        </w:trPr>
        <w:tc>
          <w:tcPr>
            <w:tcW w:w="546" w:type="dxa"/>
            <w:vMerge/>
            <w:tcBorders>
              <w:left w:val="single" w:sz="4" w:space="0" w:color="auto"/>
              <w:right w:val="single" w:sz="4" w:space="0" w:color="auto"/>
            </w:tcBorders>
          </w:tcPr>
          <w:p w14:paraId="67A17483" w14:textId="77777777" w:rsidR="0057067F" w:rsidRDefault="0057067F" w:rsidP="0057067F">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37FFAB58" w14:textId="77777777" w:rsidR="0057067F" w:rsidRDefault="0057067F" w:rsidP="0057067F">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665D1C11" w14:textId="77777777" w:rsidR="0057067F" w:rsidRDefault="0057067F" w:rsidP="0057067F">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1D0AB4DC" w14:textId="77777777" w:rsidR="0057067F" w:rsidRDefault="0057067F" w:rsidP="0057067F">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auto"/>
              <w:bottom w:val="single" w:sz="4" w:space="0" w:color="auto"/>
              <w:right w:val="single" w:sz="4" w:space="0" w:color="auto"/>
            </w:tcBorders>
            <w:vAlign w:val="center"/>
          </w:tcPr>
          <w:p w14:paraId="3EC918FD"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3D07D2C"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05EE3F7"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35C528C"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47D79A34"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35439276"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57067F" w14:paraId="7EB0E259" w14:textId="77777777">
        <w:trPr>
          <w:gridAfter w:val="1"/>
          <w:wAfter w:w="14" w:type="dxa"/>
          <w:trHeight w:val="134"/>
        </w:trPr>
        <w:tc>
          <w:tcPr>
            <w:tcW w:w="546" w:type="dxa"/>
            <w:vMerge w:val="restart"/>
            <w:tcBorders>
              <w:top w:val="single" w:sz="4" w:space="0" w:color="auto"/>
              <w:left w:val="single" w:sz="4" w:space="0" w:color="auto"/>
              <w:right w:val="single" w:sz="4" w:space="0" w:color="auto"/>
            </w:tcBorders>
          </w:tcPr>
          <w:p w14:paraId="1D0560EF" w14:textId="77777777" w:rsidR="0057067F" w:rsidRDefault="0057067F" w:rsidP="0057067F">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6.4.1.</w:t>
            </w:r>
          </w:p>
        </w:tc>
        <w:tc>
          <w:tcPr>
            <w:tcW w:w="1824" w:type="dxa"/>
            <w:vMerge w:val="restart"/>
            <w:tcBorders>
              <w:top w:val="single" w:sz="4" w:space="0" w:color="auto"/>
              <w:left w:val="single" w:sz="4" w:space="0" w:color="auto"/>
              <w:right w:val="single" w:sz="4" w:space="0" w:color="auto"/>
            </w:tcBorders>
          </w:tcPr>
          <w:p w14:paraId="726469B1" w14:textId="77777777" w:rsidR="0057067F" w:rsidRDefault="0057067F" w:rsidP="0057067F">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 xml:space="preserve">мероприятие </w:t>
            </w:r>
          </w:p>
        </w:tc>
        <w:tc>
          <w:tcPr>
            <w:tcW w:w="3056" w:type="dxa"/>
            <w:vMerge w:val="restart"/>
            <w:tcBorders>
              <w:top w:val="single" w:sz="4" w:space="0" w:color="auto"/>
              <w:left w:val="single" w:sz="4" w:space="0" w:color="auto"/>
              <w:right w:val="single" w:sz="4" w:space="0" w:color="auto"/>
            </w:tcBorders>
          </w:tcPr>
          <w:p w14:paraId="1137A656" w14:textId="77777777" w:rsidR="0057067F" w:rsidRDefault="0057067F" w:rsidP="0057067F">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Субсидия МУП «</w:t>
            </w:r>
            <w:proofErr w:type="spellStart"/>
            <w:r>
              <w:rPr>
                <w:rFonts w:ascii="Times New Roman" w:hAnsi="Times New Roman" w:cs="Times New Roman"/>
                <w:color w:val="000000" w:themeColor="text1"/>
              </w:rPr>
              <w:t>Коммунсервис</w:t>
            </w:r>
            <w:proofErr w:type="spellEnd"/>
            <w:r>
              <w:rPr>
                <w:rFonts w:ascii="Times New Roman" w:hAnsi="Times New Roman" w:cs="Times New Roman"/>
                <w:color w:val="000000" w:themeColor="text1"/>
              </w:rPr>
              <w:t>»  на создание материального резерва и на погашение задолженности за электроэнергию</w:t>
            </w:r>
          </w:p>
        </w:tc>
        <w:tc>
          <w:tcPr>
            <w:tcW w:w="2615" w:type="dxa"/>
            <w:tcBorders>
              <w:top w:val="single" w:sz="4" w:space="0" w:color="auto"/>
              <w:left w:val="single" w:sz="4" w:space="0" w:color="auto"/>
              <w:bottom w:val="single" w:sz="4" w:space="0" w:color="auto"/>
              <w:right w:val="single" w:sz="4" w:space="0" w:color="auto"/>
            </w:tcBorders>
          </w:tcPr>
          <w:p w14:paraId="1EF4EE9C" w14:textId="77777777" w:rsidR="0057067F" w:rsidRDefault="0057067F" w:rsidP="0057067F">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3572A772"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356 810,19</w:t>
            </w:r>
          </w:p>
        </w:tc>
        <w:tc>
          <w:tcPr>
            <w:tcW w:w="1134" w:type="dxa"/>
            <w:tcBorders>
              <w:top w:val="single" w:sz="4" w:space="0" w:color="auto"/>
              <w:left w:val="single" w:sz="4" w:space="0" w:color="auto"/>
              <w:bottom w:val="single" w:sz="4" w:space="0" w:color="auto"/>
              <w:right w:val="single" w:sz="4" w:space="0" w:color="auto"/>
            </w:tcBorders>
            <w:vAlign w:val="center"/>
          </w:tcPr>
          <w:p w14:paraId="0A8E92EA"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AA6CDF6"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C381DA1"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5FD552FF"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15DDF29B"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356 810,19</w:t>
            </w:r>
          </w:p>
        </w:tc>
      </w:tr>
      <w:tr w:rsidR="0057067F" w14:paraId="53C99471" w14:textId="77777777">
        <w:trPr>
          <w:gridAfter w:val="1"/>
          <w:wAfter w:w="14" w:type="dxa"/>
          <w:trHeight w:val="134"/>
        </w:trPr>
        <w:tc>
          <w:tcPr>
            <w:tcW w:w="546" w:type="dxa"/>
            <w:vMerge/>
            <w:tcBorders>
              <w:left w:val="single" w:sz="4" w:space="0" w:color="auto"/>
              <w:right w:val="single" w:sz="4" w:space="0" w:color="auto"/>
            </w:tcBorders>
          </w:tcPr>
          <w:p w14:paraId="62E85974" w14:textId="77777777" w:rsidR="0057067F" w:rsidRDefault="0057067F" w:rsidP="0057067F">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06BCB15A" w14:textId="77777777" w:rsidR="0057067F" w:rsidRDefault="0057067F" w:rsidP="0057067F">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0FEC86FD" w14:textId="77777777" w:rsidR="0057067F" w:rsidRDefault="0057067F" w:rsidP="0057067F">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000361B8" w14:textId="77777777" w:rsidR="0057067F" w:rsidRDefault="0057067F" w:rsidP="0057067F">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1CC8801A"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356 810,19</w:t>
            </w:r>
          </w:p>
        </w:tc>
        <w:tc>
          <w:tcPr>
            <w:tcW w:w="1134" w:type="dxa"/>
            <w:tcBorders>
              <w:top w:val="single" w:sz="4" w:space="0" w:color="auto"/>
              <w:left w:val="single" w:sz="4" w:space="0" w:color="auto"/>
              <w:bottom w:val="single" w:sz="4" w:space="0" w:color="auto"/>
              <w:right w:val="single" w:sz="4" w:space="0" w:color="auto"/>
            </w:tcBorders>
            <w:vAlign w:val="center"/>
          </w:tcPr>
          <w:p w14:paraId="52E71806"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69176C9"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586BBAA"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6CDA1689"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059F854D"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356 810,19</w:t>
            </w:r>
          </w:p>
        </w:tc>
      </w:tr>
      <w:tr w:rsidR="0057067F" w14:paraId="14A99F70" w14:textId="77777777">
        <w:trPr>
          <w:gridAfter w:val="1"/>
          <w:wAfter w:w="14" w:type="dxa"/>
          <w:trHeight w:val="134"/>
        </w:trPr>
        <w:tc>
          <w:tcPr>
            <w:tcW w:w="546" w:type="dxa"/>
            <w:vMerge/>
            <w:tcBorders>
              <w:left w:val="single" w:sz="4" w:space="0" w:color="auto"/>
              <w:right w:val="single" w:sz="4" w:space="0" w:color="auto"/>
            </w:tcBorders>
          </w:tcPr>
          <w:p w14:paraId="7750991A" w14:textId="77777777" w:rsidR="0057067F" w:rsidRDefault="0057067F" w:rsidP="0057067F">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6A0E636B" w14:textId="77777777" w:rsidR="0057067F" w:rsidRDefault="0057067F" w:rsidP="0057067F">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4508EC24" w14:textId="77777777" w:rsidR="0057067F" w:rsidRDefault="0057067F" w:rsidP="0057067F">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02580CFB" w14:textId="77777777" w:rsidR="0057067F" w:rsidRDefault="0057067F" w:rsidP="0057067F">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auto"/>
              <w:bottom w:val="single" w:sz="4" w:space="0" w:color="auto"/>
              <w:right w:val="single" w:sz="4" w:space="0" w:color="auto"/>
            </w:tcBorders>
            <w:vAlign w:val="center"/>
          </w:tcPr>
          <w:p w14:paraId="06F69BE1"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DC6BE0A"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C75520E"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BD991C5"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34B9EC43"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BA99AEF"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57067F" w14:paraId="5A1E2395" w14:textId="77777777">
        <w:trPr>
          <w:gridAfter w:val="1"/>
          <w:wAfter w:w="14" w:type="dxa"/>
          <w:trHeight w:val="134"/>
        </w:trPr>
        <w:tc>
          <w:tcPr>
            <w:tcW w:w="546" w:type="dxa"/>
            <w:vMerge w:val="restart"/>
            <w:tcBorders>
              <w:top w:val="single" w:sz="4" w:space="0" w:color="auto"/>
              <w:left w:val="single" w:sz="4" w:space="0" w:color="auto"/>
              <w:right w:val="single" w:sz="4" w:space="0" w:color="auto"/>
            </w:tcBorders>
          </w:tcPr>
          <w:p w14:paraId="4A5652A5" w14:textId="77777777" w:rsidR="0057067F" w:rsidRDefault="0057067F" w:rsidP="0057067F">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6.4.2.</w:t>
            </w:r>
          </w:p>
        </w:tc>
        <w:tc>
          <w:tcPr>
            <w:tcW w:w="1824" w:type="dxa"/>
            <w:vMerge w:val="restart"/>
            <w:tcBorders>
              <w:top w:val="single" w:sz="4" w:space="0" w:color="auto"/>
              <w:left w:val="single" w:sz="4" w:space="0" w:color="auto"/>
              <w:right w:val="single" w:sz="4" w:space="0" w:color="auto"/>
            </w:tcBorders>
          </w:tcPr>
          <w:p w14:paraId="6CAD5E4D" w14:textId="77777777" w:rsidR="0057067F" w:rsidRDefault="0057067F" w:rsidP="0057067F">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 xml:space="preserve">мероприятие </w:t>
            </w:r>
          </w:p>
        </w:tc>
        <w:tc>
          <w:tcPr>
            <w:tcW w:w="3056" w:type="dxa"/>
            <w:vMerge w:val="restart"/>
            <w:tcBorders>
              <w:top w:val="single" w:sz="4" w:space="0" w:color="auto"/>
              <w:left w:val="single" w:sz="4" w:space="0" w:color="auto"/>
              <w:right w:val="single" w:sz="4" w:space="0" w:color="auto"/>
            </w:tcBorders>
          </w:tcPr>
          <w:p w14:paraId="5207B26C" w14:textId="77777777" w:rsidR="0057067F" w:rsidRDefault="0057067F" w:rsidP="0057067F">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Субсидия МУП "</w:t>
            </w:r>
            <w:proofErr w:type="spellStart"/>
            <w:r>
              <w:rPr>
                <w:rFonts w:ascii="Times New Roman" w:hAnsi="Times New Roman" w:cs="Times New Roman"/>
                <w:color w:val="000000" w:themeColor="text1"/>
              </w:rPr>
              <w:t>Комунсервис</w:t>
            </w:r>
            <w:proofErr w:type="spellEnd"/>
            <w:r>
              <w:rPr>
                <w:rFonts w:ascii="Times New Roman" w:hAnsi="Times New Roman" w:cs="Times New Roman"/>
                <w:color w:val="000000" w:themeColor="text1"/>
              </w:rPr>
              <w:t xml:space="preserve">" на создание материального резерва, на погашение задолженности за электроэнергию и покупка цистерны 4 м3 </w:t>
            </w:r>
          </w:p>
        </w:tc>
        <w:tc>
          <w:tcPr>
            <w:tcW w:w="2615" w:type="dxa"/>
            <w:tcBorders>
              <w:top w:val="single" w:sz="4" w:space="0" w:color="auto"/>
              <w:left w:val="single" w:sz="4" w:space="0" w:color="auto"/>
              <w:bottom w:val="single" w:sz="4" w:space="0" w:color="auto"/>
              <w:right w:val="single" w:sz="4" w:space="0" w:color="auto"/>
            </w:tcBorders>
          </w:tcPr>
          <w:p w14:paraId="0C54BC38" w14:textId="77777777" w:rsidR="0057067F" w:rsidRDefault="0057067F" w:rsidP="0057067F">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29C561CC"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445A475"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324 711,19</w:t>
            </w:r>
          </w:p>
        </w:tc>
        <w:tc>
          <w:tcPr>
            <w:tcW w:w="1134" w:type="dxa"/>
            <w:tcBorders>
              <w:top w:val="single" w:sz="4" w:space="0" w:color="auto"/>
              <w:left w:val="single" w:sz="4" w:space="0" w:color="auto"/>
              <w:bottom w:val="single" w:sz="4" w:space="0" w:color="auto"/>
              <w:right w:val="single" w:sz="4" w:space="0" w:color="auto"/>
            </w:tcBorders>
            <w:vAlign w:val="center"/>
          </w:tcPr>
          <w:p w14:paraId="4EC2CBB5"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20DC93B"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05ED942F"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065A87F3"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324 711,19</w:t>
            </w:r>
          </w:p>
        </w:tc>
      </w:tr>
      <w:tr w:rsidR="0057067F" w14:paraId="14CACF5B" w14:textId="77777777">
        <w:trPr>
          <w:gridAfter w:val="1"/>
          <w:wAfter w:w="14" w:type="dxa"/>
          <w:trHeight w:val="134"/>
        </w:trPr>
        <w:tc>
          <w:tcPr>
            <w:tcW w:w="546" w:type="dxa"/>
            <w:vMerge/>
            <w:tcBorders>
              <w:left w:val="single" w:sz="4" w:space="0" w:color="auto"/>
              <w:right w:val="single" w:sz="4" w:space="0" w:color="auto"/>
            </w:tcBorders>
          </w:tcPr>
          <w:p w14:paraId="5147EEB5" w14:textId="77777777" w:rsidR="0057067F" w:rsidRDefault="0057067F" w:rsidP="0057067F">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4F9D7EF4" w14:textId="77777777" w:rsidR="0057067F" w:rsidRDefault="0057067F" w:rsidP="0057067F">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681C3160" w14:textId="77777777" w:rsidR="0057067F" w:rsidRDefault="0057067F" w:rsidP="0057067F">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1C9F2ECE" w14:textId="77777777" w:rsidR="0057067F" w:rsidRDefault="0057067F" w:rsidP="0057067F">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21D36323"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58F0870"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324 711,19</w:t>
            </w:r>
          </w:p>
        </w:tc>
        <w:tc>
          <w:tcPr>
            <w:tcW w:w="1134" w:type="dxa"/>
            <w:tcBorders>
              <w:top w:val="single" w:sz="4" w:space="0" w:color="auto"/>
              <w:left w:val="single" w:sz="4" w:space="0" w:color="auto"/>
              <w:bottom w:val="single" w:sz="4" w:space="0" w:color="auto"/>
              <w:right w:val="single" w:sz="4" w:space="0" w:color="auto"/>
            </w:tcBorders>
            <w:vAlign w:val="center"/>
          </w:tcPr>
          <w:p w14:paraId="1B43788C"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6744DC2"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36D7B61D"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0C723794"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324 711,19</w:t>
            </w:r>
          </w:p>
        </w:tc>
      </w:tr>
      <w:tr w:rsidR="0057067F" w14:paraId="4EB47FE5" w14:textId="77777777">
        <w:trPr>
          <w:gridAfter w:val="1"/>
          <w:wAfter w:w="14" w:type="dxa"/>
          <w:trHeight w:val="134"/>
        </w:trPr>
        <w:tc>
          <w:tcPr>
            <w:tcW w:w="546" w:type="dxa"/>
            <w:vMerge/>
            <w:tcBorders>
              <w:left w:val="single" w:sz="4" w:space="0" w:color="auto"/>
              <w:bottom w:val="single" w:sz="4" w:space="0" w:color="auto"/>
              <w:right w:val="single" w:sz="4" w:space="0" w:color="auto"/>
            </w:tcBorders>
          </w:tcPr>
          <w:p w14:paraId="43819E70" w14:textId="77777777" w:rsidR="0057067F" w:rsidRDefault="0057067F" w:rsidP="0057067F">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5EA81A5C" w14:textId="77777777" w:rsidR="0057067F" w:rsidRDefault="0057067F" w:rsidP="0057067F">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720815EF" w14:textId="77777777" w:rsidR="0057067F" w:rsidRDefault="0057067F" w:rsidP="0057067F">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3B3E5BD9" w14:textId="77777777" w:rsidR="0057067F" w:rsidRDefault="0057067F" w:rsidP="0057067F">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auto"/>
              <w:bottom w:val="single" w:sz="4" w:space="0" w:color="auto"/>
              <w:right w:val="single" w:sz="4" w:space="0" w:color="auto"/>
            </w:tcBorders>
            <w:vAlign w:val="center"/>
          </w:tcPr>
          <w:p w14:paraId="62566E92"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8DCAF9B"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5499B9C"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3E38264"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2A0E248D"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7B9CF01D"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57067F" w14:paraId="28562BC4" w14:textId="77777777" w:rsidTr="002837B4">
        <w:trPr>
          <w:gridAfter w:val="1"/>
          <w:wAfter w:w="14" w:type="dxa"/>
          <w:trHeight w:val="133"/>
        </w:trPr>
        <w:tc>
          <w:tcPr>
            <w:tcW w:w="546" w:type="dxa"/>
            <w:vMerge w:val="restart"/>
            <w:tcBorders>
              <w:top w:val="single" w:sz="4" w:space="0" w:color="auto"/>
              <w:left w:val="single" w:sz="4" w:space="0" w:color="auto"/>
              <w:right w:val="single" w:sz="4" w:space="0" w:color="auto"/>
            </w:tcBorders>
          </w:tcPr>
          <w:p w14:paraId="7D9B5BAA" w14:textId="77777777" w:rsidR="0057067F" w:rsidRDefault="0057067F" w:rsidP="0057067F">
            <w:pPr>
              <w:spacing w:line="276" w:lineRule="auto"/>
              <w:ind w:left="103"/>
              <w:rPr>
                <w:rFonts w:ascii="Times New Roman" w:hAnsi="Times New Roman" w:cs="Times New Roman"/>
                <w:color w:val="000000" w:themeColor="text1"/>
              </w:rPr>
            </w:pPr>
          </w:p>
          <w:p w14:paraId="4C18830A" w14:textId="77777777" w:rsidR="0057067F" w:rsidRDefault="0057067F" w:rsidP="0057067F">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6.4.3</w:t>
            </w:r>
          </w:p>
          <w:p w14:paraId="63680141" w14:textId="77777777" w:rsidR="0057067F" w:rsidRDefault="0057067F" w:rsidP="0057067F">
            <w:pPr>
              <w:spacing w:line="276" w:lineRule="auto"/>
              <w:ind w:left="103"/>
              <w:rPr>
                <w:rFonts w:ascii="Times New Roman" w:hAnsi="Times New Roman" w:cs="Times New Roman"/>
                <w:color w:val="000000" w:themeColor="text1"/>
              </w:rPr>
            </w:pPr>
          </w:p>
          <w:p w14:paraId="280506A9" w14:textId="77777777" w:rsidR="0057067F" w:rsidRDefault="0057067F" w:rsidP="0057067F">
            <w:pPr>
              <w:spacing w:line="276" w:lineRule="auto"/>
              <w:ind w:left="103"/>
              <w:rPr>
                <w:rFonts w:ascii="Times New Roman" w:hAnsi="Times New Roman" w:cs="Times New Roman"/>
                <w:color w:val="000000" w:themeColor="text1"/>
              </w:rPr>
            </w:pPr>
          </w:p>
          <w:p w14:paraId="63DD5862" w14:textId="77777777" w:rsidR="0057067F" w:rsidRDefault="0057067F" w:rsidP="0057067F">
            <w:pPr>
              <w:spacing w:line="276" w:lineRule="auto"/>
              <w:ind w:left="103"/>
              <w:rPr>
                <w:rFonts w:ascii="Times New Roman" w:hAnsi="Times New Roman" w:cs="Times New Roman"/>
                <w:color w:val="000000" w:themeColor="text1"/>
              </w:rPr>
            </w:pPr>
          </w:p>
          <w:p w14:paraId="3D94A362" w14:textId="77777777" w:rsidR="0057067F" w:rsidRDefault="0057067F" w:rsidP="0057067F">
            <w:pPr>
              <w:spacing w:line="276" w:lineRule="auto"/>
              <w:ind w:left="103"/>
              <w:rPr>
                <w:rFonts w:ascii="Times New Roman" w:hAnsi="Times New Roman" w:cs="Times New Roman"/>
                <w:color w:val="000000" w:themeColor="text1"/>
              </w:rPr>
            </w:pPr>
          </w:p>
          <w:p w14:paraId="0A4CC324" w14:textId="77777777" w:rsidR="0057067F" w:rsidRDefault="0057067F" w:rsidP="0057067F">
            <w:pPr>
              <w:spacing w:line="276" w:lineRule="auto"/>
              <w:ind w:left="103"/>
              <w:rPr>
                <w:rFonts w:ascii="Times New Roman" w:hAnsi="Times New Roman" w:cs="Times New Roman"/>
                <w:color w:val="000000" w:themeColor="text1"/>
              </w:rPr>
            </w:pPr>
          </w:p>
        </w:tc>
        <w:tc>
          <w:tcPr>
            <w:tcW w:w="1824" w:type="dxa"/>
            <w:vMerge w:val="restart"/>
            <w:tcBorders>
              <w:top w:val="single" w:sz="4" w:space="0" w:color="auto"/>
              <w:left w:val="single" w:sz="4" w:space="0" w:color="auto"/>
              <w:right w:val="single" w:sz="4" w:space="0" w:color="auto"/>
            </w:tcBorders>
          </w:tcPr>
          <w:p w14:paraId="3DE6FC11" w14:textId="77777777" w:rsidR="0057067F" w:rsidRDefault="0057067F" w:rsidP="0057067F">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p w14:paraId="6160F6A9" w14:textId="77777777" w:rsidR="0057067F" w:rsidRDefault="0057067F" w:rsidP="0057067F">
            <w:pPr>
              <w:spacing w:line="276" w:lineRule="auto"/>
              <w:jc w:val="center"/>
              <w:rPr>
                <w:rFonts w:ascii="Times New Roman" w:hAnsi="Times New Roman" w:cs="Times New Roman"/>
                <w:color w:val="000000" w:themeColor="text1"/>
              </w:rPr>
            </w:pPr>
          </w:p>
        </w:tc>
        <w:tc>
          <w:tcPr>
            <w:tcW w:w="3056" w:type="dxa"/>
            <w:vMerge w:val="restart"/>
            <w:tcBorders>
              <w:top w:val="single" w:sz="4" w:space="0" w:color="auto"/>
              <w:left w:val="single" w:sz="4" w:space="0" w:color="auto"/>
              <w:right w:val="single" w:sz="4" w:space="0" w:color="auto"/>
            </w:tcBorders>
          </w:tcPr>
          <w:p w14:paraId="5FE38D1B" w14:textId="77777777" w:rsidR="0057067F" w:rsidRDefault="0057067F" w:rsidP="0057067F">
            <w:pPr>
              <w:spacing w:line="276" w:lineRule="auto"/>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Субсидия МУП "</w:t>
            </w:r>
            <w:proofErr w:type="spellStart"/>
            <w:r>
              <w:rPr>
                <w:rFonts w:ascii="Times New Roman" w:eastAsia="Times New Roman" w:hAnsi="Times New Roman" w:cs="Times New Roman"/>
                <w:kern w:val="0"/>
                <w:lang w:eastAsia="ru-RU" w:bidi="ar-SA"/>
              </w:rPr>
              <w:t>Комунсервис</w:t>
            </w:r>
            <w:proofErr w:type="spellEnd"/>
            <w:r>
              <w:rPr>
                <w:rFonts w:ascii="Times New Roman" w:eastAsia="Times New Roman" w:hAnsi="Times New Roman" w:cs="Times New Roman"/>
                <w:kern w:val="0"/>
                <w:lang w:eastAsia="ru-RU" w:bidi="ar-SA"/>
              </w:rPr>
              <w:t>" на погашение задолженности по исполнительным листам и частичное погашение кредиторской задолженности</w:t>
            </w:r>
          </w:p>
          <w:p w14:paraId="37A92B3D" w14:textId="77777777" w:rsidR="0057067F" w:rsidRDefault="0057067F" w:rsidP="0057067F">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6FEC823F" w14:textId="77777777" w:rsidR="0057067F" w:rsidRDefault="0057067F" w:rsidP="0057067F">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5F4DA8D7"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15326FB"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1 359 289, 81</w:t>
            </w:r>
          </w:p>
        </w:tc>
        <w:tc>
          <w:tcPr>
            <w:tcW w:w="1134" w:type="dxa"/>
            <w:tcBorders>
              <w:top w:val="single" w:sz="4" w:space="0" w:color="auto"/>
              <w:left w:val="single" w:sz="4" w:space="0" w:color="auto"/>
              <w:bottom w:val="single" w:sz="4" w:space="0" w:color="auto"/>
              <w:right w:val="single" w:sz="4" w:space="0" w:color="auto"/>
            </w:tcBorders>
            <w:vAlign w:val="center"/>
          </w:tcPr>
          <w:p w14:paraId="2E0B5416"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3A58EDC"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0166509D"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4D2F3D79"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1 359 289,81</w:t>
            </w:r>
          </w:p>
        </w:tc>
      </w:tr>
      <w:tr w:rsidR="0057067F" w14:paraId="5977456F" w14:textId="77777777">
        <w:trPr>
          <w:gridAfter w:val="1"/>
          <w:wAfter w:w="14" w:type="dxa"/>
          <w:trHeight w:val="637"/>
        </w:trPr>
        <w:tc>
          <w:tcPr>
            <w:tcW w:w="546" w:type="dxa"/>
            <w:vMerge/>
            <w:tcBorders>
              <w:left w:val="single" w:sz="4" w:space="0" w:color="auto"/>
              <w:right w:val="single" w:sz="4" w:space="0" w:color="auto"/>
            </w:tcBorders>
          </w:tcPr>
          <w:p w14:paraId="0CD9D739" w14:textId="77777777" w:rsidR="0057067F" w:rsidRDefault="0057067F" w:rsidP="0057067F">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1C225118" w14:textId="77777777" w:rsidR="0057067F" w:rsidRDefault="0057067F" w:rsidP="0057067F">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6B8DBFB6" w14:textId="77777777" w:rsidR="0057067F" w:rsidRDefault="0057067F" w:rsidP="0057067F">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38009996" w14:textId="77777777" w:rsidR="0057067F" w:rsidRDefault="0057067F" w:rsidP="0057067F">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0A10DBB3"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3C90B17"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1 359 289, 81</w:t>
            </w:r>
          </w:p>
        </w:tc>
        <w:tc>
          <w:tcPr>
            <w:tcW w:w="1134" w:type="dxa"/>
            <w:tcBorders>
              <w:top w:val="single" w:sz="4" w:space="0" w:color="auto"/>
              <w:left w:val="single" w:sz="4" w:space="0" w:color="auto"/>
              <w:bottom w:val="single" w:sz="4" w:space="0" w:color="auto"/>
              <w:right w:val="single" w:sz="4" w:space="0" w:color="auto"/>
            </w:tcBorders>
            <w:vAlign w:val="center"/>
          </w:tcPr>
          <w:p w14:paraId="12BB3984"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39A2D5C"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3CCAE2F0"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4E70D3B9"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 xml:space="preserve"> 1 359 289,81</w:t>
            </w:r>
          </w:p>
        </w:tc>
      </w:tr>
      <w:tr w:rsidR="0057067F" w14:paraId="1A5D9304" w14:textId="77777777" w:rsidTr="002837B4">
        <w:trPr>
          <w:gridAfter w:val="1"/>
          <w:wAfter w:w="14" w:type="dxa"/>
          <w:trHeight w:val="136"/>
        </w:trPr>
        <w:tc>
          <w:tcPr>
            <w:tcW w:w="546" w:type="dxa"/>
            <w:vMerge/>
            <w:tcBorders>
              <w:left w:val="single" w:sz="4" w:space="0" w:color="auto"/>
              <w:bottom w:val="single" w:sz="4" w:space="0" w:color="auto"/>
              <w:right w:val="single" w:sz="4" w:space="0" w:color="auto"/>
            </w:tcBorders>
          </w:tcPr>
          <w:p w14:paraId="4FAF9C60" w14:textId="77777777" w:rsidR="0057067F" w:rsidRDefault="0057067F" w:rsidP="0057067F">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1F0EDBAE" w14:textId="77777777" w:rsidR="0057067F" w:rsidRDefault="0057067F" w:rsidP="0057067F">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180E5CA8" w14:textId="77777777" w:rsidR="0057067F" w:rsidRDefault="0057067F" w:rsidP="0057067F">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7A056694" w14:textId="77777777" w:rsidR="0057067F" w:rsidRDefault="0057067F" w:rsidP="0057067F">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auto"/>
              <w:bottom w:val="single" w:sz="4" w:space="0" w:color="auto"/>
              <w:right w:val="single" w:sz="4" w:space="0" w:color="auto"/>
            </w:tcBorders>
            <w:vAlign w:val="center"/>
          </w:tcPr>
          <w:p w14:paraId="3C3D3BE5"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42F8B0C"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EF61071"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0E1AB06"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2C6AD548"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1984E54E"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57067F" w14:paraId="6A1CD5E5" w14:textId="77777777" w:rsidTr="002837B4">
        <w:trPr>
          <w:gridAfter w:val="1"/>
          <w:wAfter w:w="14" w:type="dxa"/>
          <w:trHeight w:val="267"/>
        </w:trPr>
        <w:tc>
          <w:tcPr>
            <w:tcW w:w="546" w:type="dxa"/>
            <w:vMerge w:val="restart"/>
            <w:tcBorders>
              <w:top w:val="single" w:sz="4" w:space="0" w:color="auto"/>
              <w:left w:val="single" w:sz="4" w:space="0" w:color="auto"/>
              <w:right w:val="single" w:sz="4" w:space="0" w:color="auto"/>
            </w:tcBorders>
          </w:tcPr>
          <w:p w14:paraId="12DDC457" w14:textId="77777777" w:rsidR="0057067F" w:rsidRDefault="0057067F" w:rsidP="0057067F">
            <w:pPr>
              <w:spacing w:line="276" w:lineRule="auto"/>
              <w:ind w:left="103"/>
              <w:rPr>
                <w:rFonts w:ascii="Times New Roman" w:hAnsi="Times New Roman" w:cs="Times New Roman"/>
                <w:color w:val="000000" w:themeColor="text1"/>
              </w:rPr>
            </w:pPr>
          </w:p>
          <w:p w14:paraId="60C206CF" w14:textId="77777777" w:rsidR="0057067F" w:rsidRDefault="0057067F" w:rsidP="0057067F">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6.5</w:t>
            </w:r>
          </w:p>
          <w:p w14:paraId="0E8C1ECD" w14:textId="77777777" w:rsidR="0057067F" w:rsidRDefault="0057067F" w:rsidP="0057067F">
            <w:pPr>
              <w:spacing w:line="276" w:lineRule="auto"/>
              <w:ind w:left="103"/>
              <w:rPr>
                <w:rFonts w:ascii="Times New Roman" w:hAnsi="Times New Roman" w:cs="Times New Roman"/>
                <w:color w:val="000000" w:themeColor="text1"/>
              </w:rPr>
            </w:pPr>
          </w:p>
          <w:p w14:paraId="30864BA8" w14:textId="77777777" w:rsidR="0057067F" w:rsidRDefault="0057067F" w:rsidP="0057067F">
            <w:pPr>
              <w:spacing w:line="276" w:lineRule="auto"/>
              <w:ind w:left="103"/>
              <w:rPr>
                <w:rFonts w:ascii="Times New Roman" w:hAnsi="Times New Roman" w:cs="Times New Roman"/>
                <w:color w:val="000000" w:themeColor="text1"/>
              </w:rPr>
            </w:pPr>
          </w:p>
          <w:p w14:paraId="2B1133D0" w14:textId="77777777" w:rsidR="0057067F" w:rsidRDefault="0057067F" w:rsidP="0057067F">
            <w:pPr>
              <w:spacing w:line="276" w:lineRule="auto"/>
              <w:ind w:left="103"/>
              <w:rPr>
                <w:rFonts w:ascii="Times New Roman" w:hAnsi="Times New Roman" w:cs="Times New Roman"/>
                <w:color w:val="000000" w:themeColor="text1"/>
              </w:rPr>
            </w:pPr>
          </w:p>
        </w:tc>
        <w:tc>
          <w:tcPr>
            <w:tcW w:w="1824" w:type="dxa"/>
            <w:vMerge w:val="restart"/>
            <w:tcBorders>
              <w:top w:val="single" w:sz="4" w:space="0" w:color="auto"/>
              <w:left w:val="single" w:sz="4" w:space="0" w:color="auto"/>
              <w:right w:val="single" w:sz="4" w:space="0" w:color="auto"/>
            </w:tcBorders>
          </w:tcPr>
          <w:p w14:paraId="4DFD8CDA" w14:textId="77777777" w:rsidR="0057067F" w:rsidRDefault="0057067F" w:rsidP="0057067F">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14:paraId="13115C51" w14:textId="77777777" w:rsidR="0057067F" w:rsidRDefault="0057067F" w:rsidP="0057067F">
            <w:pPr>
              <w:spacing w:line="276" w:lineRule="auto"/>
              <w:rPr>
                <w:rFonts w:ascii="Times New Roman" w:hAnsi="Times New Roman" w:cs="Times New Roman"/>
                <w:color w:val="000000" w:themeColor="text1"/>
              </w:rPr>
            </w:pPr>
            <w:r>
              <w:rPr>
                <w:rFonts w:ascii="Times New Roman" w:eastAsia="Times New Roman" w:hAnsi="Times New Roman" w:cs="Times New Roman"/>
                <w:kern w:val="0"/>
                <w:lang w:eastAsia="ru-RU" w:bidi="ar-SA"/>
              </w:rPr>
              <w:t>Субсидия МУП «</w:t>
            </w:r>
            <w:proofErr w:type="spellStart"/>
            <w:r>
              <w:rPr>
                <w:rFonts w:ascii="Times New Roman" w:eastAsia="Times New Roman" w:hAnsi="Times New Roman" w:cs="Times New Roman"/>
                <w:kern w:val="0"/>
                <w:lang w:eastAsia="ru-RU" w:bidi="ar-SA"/>
              </w:rPr>
              <w:t>Коммунсервис</w:t>
            </w:r>
            <w:proofErr w:type="spellEnd"/>
            <w:r>
              <w:rPr>
                <w:rFonts w:ascii="Times New Roman" w:eastAsia="Times New Roman" w:hAnsi="Times New Roman" w:cs="Times New Roman"/>
                <w:kern w:val="0"/>
                <w:lang w:eastAsia="ru-RU" w:bidi="ar-SA"/>
              </w:rPr>
              <w:t xml:space="preserve">» для проведения коммуникаций  на ФАП </w:t>
            </w:r>
            <w:proofErr w:type="spellStart"/>
            <w:r>
              <w:rPr>
                <w:rFonts w:ascii="Times New Roman" w:eastAsia="Times New Roman" w:hAnsi="Times New Roman" w:cs="Times New Roman"/>
                <w:kern w:val="0"/>
                <w:lang w:eastAsia="ru-RU" w:bidi="ar-SA"/>
              </w:rPr>
              <w:t>п</w:t>
            </w:r>
            <w:proofErr w:type="gramStart"/>
            <w:r>
              <w:rPr>
                <w:rFonts w:ascii="Times New Roman" w:eastAsia="Times New Roman" w:hAnsi="Times New Roman" w:cs="Times New Roman"/>
                <w:kern w:val="0"/>
                <w:lang w:eastAsia="ru-RU" w:bidi="ar-SA"/>
              </w:rPr>
              <w:t>.О</w:t>
            </w:r>
            <w:proofErr w:type="gramEnd"/>
            <w:r>
              <w:rPr>
                <w:rFonts w:ascii="Times New Roman" w:eastAsia="Times New Roman" w:hAnsi="Times New Roman" w:cs="Times New Roman"/>
                <w:kern w:val="0"/>
                <w:lang w:eastAsia="ru-RU" w:bidi="ar-SA"/>
              </w:rPr>
              <w:t>кунево</w:t>
            </w:r>
            <w:proofErr w:type="spellEnd"/>
          </w:p>
        </w:tc>
        <w:tc>
          <w:tcPr>
            <w:tcW w:w="2615" w:type="dxa"/>
            <w:tcBorders>
              <w:top w:val="single" w:sz="4" w:space="0" w:color="auto"/>
              <w:left w:val="single" w:sz="4" w:space="0" w:color="auto"/>
              <w:bottom w:val="single" w:sz="4" w:space="0" w:color="auto"/>
              <w:right w:val="single" w:sz="4" w:space="0" w:color="auto"/>
            </w:tcBorders>
          </w:tcPr>
          <w:p w14:paraId="1C0F5017" w14:textId="77777777" w:rsidR="0057067F" w:rsidRDefault="0057067F" w:rsidP="0057067F">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128052D5"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FF66C00"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49 450,00</w:t>
            </w:r>
          </w:p>
        </w:tc>
        <w:tc>
          <w:tcPr>
            <w:tcW w:w="1134" w:type="dxa"/>
            <w:tcBorders>
              <w:top w:val="single" w:sz="4" w:space="0" w:color="auto"/>
              <w:left w:val="single" w:sz="4" w:space="0" w:color="auto"/>
              <w:bottom w:val="single" w:sz="4" w:space="0" w:color="auto"/>
              <w:right w:val="single" w:sz="4" w:space="0" w:color="auto"/>
            </w:tcBorders>
            <w:vAlign w:val="center"/>
          </w:tcPr>
          <w:p w14:paraId="0B9A25CD"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3A8EF3B"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72EE8864"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43F35BFD"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49 450,00</w:t>
            </w:r>
          </w:p>
        </w:tc>
      </w:tr>
      <w:tr w:rsidR="0057067F" w14:paraId="2436B5A5" w14:textId="77777777">
        <w:trPr>
          <w:gridAfter w:val="1"/>
          <w:wAfter w:w="14" w:type="dxa"/>
          <w:trHeight w:val="514"/>
        </w:trPr>
        <w:tc>
          <w:tcPr>
            <w:tcW w:w="546" w:type="dxa"/>
            <w:vMerge/>
            <w:tcBorders>
              <w:left w:val="single" w:sz="4" w:space="0" w:color="auto"/>
              <w:right w:val="single" w:sz="4" w:space="0" w:color="auto"/>
            </w:tcBorders>
          </w:tcPr>
          <w:p w14:paraId="6F469BFD" w14:textId="77777777" w:rsidR="0057067F" w:rsidRDefault="0057067F" w:rsidP="0057067F">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02DB2509" w14:textId="77777777" w:rsidR="0057067F" w:rsidRDefault="0057067F" w:rsidP="0057067F">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2C2881F1" w14:textId="77777777" w:rsidR="0057067F" w:rsidRDefault="0057067F" w:rsidP="0057067F">
            <w:pPr>
              <w:spacing w:line="276" w:lineRule="auto"/>
              <w:rPr>
                <w:rFonts w:ascii="Times New Roman" w:eastAsia="Times New Roman" w:hAnsi="Times New Roman" w:cs="Times New Roman"/>
                <w:kern w:val="0"/>
                <w:lang w:eastAsia="ru-RU" w:bidi="ar-SA"/>
              </w:rPr>
            </w:pPr>
          </w:p>
        </w:tc>
        <w:tc>
          <w:tcPr>
            <w:tcW w:w="2615" w:type="dxa"/>
            <w:tcBorders>
              <w:top w:val="single" w:sz="4" w:space="0" w:color="auto"/>
              <w:left w:val="single" w:sz="4" w:space="0" w:color="auto"/>
              <w:bottom w:val="single" w:sz="4" w:space="0" w:color="auto"/>
              <w:right w:val="single" w:sz="4" w:space="0" w:color="auto"/>
            </w:tcBorders>
          </w:tcPr>
          <w:p w14:paraId="290DD2D2" w14:textId="77777777" w:rsidR="0057067F" w:rsidRDefault="0057067F" w:rsidP="0057067F">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125D8BB9"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9C5EBFC"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49 450,00</w:t>
            </w:r>
          </w:p>
        </w:tc>
        <w:tc>
          <w:tcPr>
            <w:tcW w:w="1134" w:type="dxa"/>
            <w:tcBorders>
              <w:top w:val="single" w:sz="4" w:space="0" w:color="auto"/>
              <w:left w:val="single" w:sz="4" w:space="0" w:color="auto"/>
              <w:bottom w:val="single" w:sz="4" w:space="0" w:color="auto"/>
              <w:right w:val="single" w:sz="4" w:space="0" w:color="auto"/>
            </w:tcBorders>
            <w:vAlign w:val="center"/>
          </w:tcPr>
          <w:p w14:paraId="28FAE9BB"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CE573D7"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4999CED4"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2CA07F0C"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49 450,00</w:t>
            </w:r>
          </w:p>
        </w:tc>
      </w:tr>
      <w:tr w:rsidR="0057067F" w14:paraId="6172ACBD" w14:textId="77777777" w:rsidTr="002837B4">
        <w:trPr>
          <w:gridAfter w:val="1"/>
          <w:wAfter w:w="14" w:type="dxa"/>
          <w:trHeight w:val="184"/>
        </w:trPr>
        <w:tc>
          <w:tcPr>
            <w:tcW w:w="546" w:type="dxa"/>
            <w:vMerge/>
            <w:tcBorders>
              <w:left w:val="single" w:sz="4" w:space="0" w:color="auto"/>
              <w:right w:val="single" w:sz="4" w:space="0" w:color="auto"/>
            </w:tcBorders>
          </w:tcPr>
          <w:p w14:paraId="61E33CF4" w14:textId="77777777" w:rsidR="0057067F" w:rsidRDefault="0057067F" w:rsidP="0057067F">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65A63774" w14:textId="77777777" w:rsidR="0057067F" w:rsidRDefault="0057067F" w:rsidP="0057067F">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34AA3CAD" w14:textId="77777777" w:rsidR="0057067F" w:rsidRDefault="0057067F" w:rsidP="0057067F">
            <w:pPr>
              <w:spacing w:line="276" w:lineRule="auto"/>
              <w:rPr>
                <w:rFonts w:ascii="Times New Roman" w:eastAsia="Times New Roman" w:hAnsi="Times New Roman" w:cs="Times New Roman"/>
                <w:kern w:val="0"/>
                <w:lang w:eastAsia="ru-RU" w:bidi="ar-SA"/>
              </w:rPr>
            </w:pPr>
          </w:p>
        </w:tc>
        <w:tc>
          <w:tcPr>
            <w:tcW w:w="2615" w:type="dxa"/>
            <w:tcBorders>
              <w:top w:val="single" w:sz="4" w:space="0" w:color="auto"/>
              <w:left w:val="single" w:sz="4" w:space="0" w:color="auto"/>
              <w:bottom w:val="single" w:sz="4" w:space="0" w:color="auto"/>
              <w:right w:val="single" w:sz="4" w:space="0" w:color="auto"/>
            </w:tcBorders>
          </w:tcPr>
          <w:p w14:paraId="01E68308" w14:textId="77777777" w:rsidR="0057067F" w:rsidRDefault="0057067F" w:rsidP="0057067F">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auto"/>
              <w:bottom w:val="single" w:sz="4" w:space="0" w:color="auto"/>
              <w:right w:val="single" w:sz="4" w:space="0" w:color="auto"/>
            </w:tcBorders>
            <w:vAlign w:val="center"/>
          </w:tcPr>
          <w:p w14:paraId="033D76A4"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7FD35EA"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80A35A8"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AB9568F"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733A6E68"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23AA9068"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57067F" w14:paraId="67140754" w14:textId="77777777">
        <w:trPr>
          <w:gridAfter w:val="1"/>
          <w:wAfter w:w="14" w:type="dxa"/>
          <w:trHeight w:val="308"/>
        </w:trPr>
        <w:tc>
          <w:tcPr>
            <w:tcW w:w="546" w:type="dxa"/>
            <w:vMerge w:val="restart"/>
            <w:tcBorders>
              <w:top w:val="single" w:sz="4" w:space="0" w:color="auto"/>
              <w:left w:val="single" w:sz="4" w:space="0" w:color="auto"/>
              <w:right w:val="single" w:sz="4" w:space="0" w:color="auto"/>
            </w:tcBorders>
          </w:tcPr>
          <w:p w14:paraId="0759A907" w14:textId="77777777" w:rsidR="0057067F" w:rsidRDefault="0057067F" w:rsidP="0057067F">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6.6</w:t>
            </w:r>
          </w:p>
        </w:tc>
        <w:tc>
          <w:tcPr>
            <w:tcW w:w="1824" w:type="dxa"/>
            <w:vMerge w:val="restart"/>
            <w:tcBorders>
              <w:top w:val="single" w:sz="4" w:space="0" w:color="auto"/>
              <w:left w:val="single" w:sz="4" w:space="0" w:color="auto"/>
              <w:right w:val="single" w:sz="4" w:space="0" w:color="auto"/>
            </w:tcBorders>
          </w:tcPr>
          <w:p w14:paraId="15B62745" w14:textId="77777777" w:rsidR="0057067F" w:rsidRDefault="0057067F" w:rsidP="0057067F">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14:paraId="080D3E9D" w14:textId="77777777" w:rsidR="0057067F" w:rsidRDefault="0057067F" w:rsidP="0057067F">
            <w:pPr>
              <w:spacing w:line="276" w:lineRule="auto"/>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 Субсидия МУП «</w:t>
            </w:r>
            <w:proofErr w:type="spellStart"/>
            <w:r>
              <w:rPr>
                <w:rFonts w:ascii="Times New Roman" w:eastAsia="Times New Roman" w:hAnsi="Times New Roman" w:cs="Times New Roman"/>
                <w:kern w:val="0"/>
                <w:lang w:eastAsia="ru-RU" w:bidi="ar-SA"/>
              </w:rPr>
              <w:t>Коммунсервис</w:t>
            </w:r>
            <w:proofErr w:type="spellEnd"/>
            <w:r>
              <w:rPr>
                <w:rFonts w:ascii="Times New Roman" w:eastAsia="Times New Roman" w:hAnsi="Times New Roman" w:cs="Times New Roman"/>
                <w:kern w:val="0"/>
                <w:lang w:eastAsia="ru-RU" w:bidi="ar-SA"/>
              </w:rPr>
              <w:t xml:space="preserve">» на возмещение расходов по ремонту канализационного колодца, на замену глубинных насосов в </w:t>
            </w:r>
            <w:proofErr w:type="spellStart"/>
            <w:r>
              <w:rPr>
                <w:rFonts w:ascii="Times New Roman" w:eastAsia="Times New Roman" w:hAnsi="Times New Roman" w:cs="Times New Roman"/>
                <w:kern w:val="0"/>
                <w:lang w:eastAsia="ru-RU" w:bidi="ar-SA"/>
              </w:rPr>
              <w:t>пгт</w:t>
            </w:r>
            <w:proofErr w:type="gramStart"/>
            <w:r>
              <w:rPr>
                <w:rFonts w:ascii="Times New Roman" w:eastAsia="Times New Roman" w:hAnsi="Times New Roman" w:cs="Times New Roman"/>
                <w:kern w:val="0"/>
                <w:lang w:eastAsia="ru-RU" w:bidi="ar-SA"/>
              </w:rPr>
              <w:t>.Л</w:t>
            </w:r>
            <w:proofErr w:type="gramEnd"/>
            <w:r>
              <w:rPr>
                <w:rFonts w:ascii="Times New Roman" w:eastAsia="Times New Roman" w:hAnsi="Times New Roman" w:cs="Times New Roman"/>
                <w:kern w:val="0"/>
                <w:lang w:eastAsia="ru-RU" w:bidi="ar-SA"/>
              </w:rPr>
              <w:t>ебяжье</w:t>
            </w:r>
            <w:proofErr w:type="spellEnd"/>
            <w:r>
              <w:rPr>
                <w:rFonts w:ascii="Times New Roman" w:eastAsia="Times New Roman" w:hAnsi="Times New Roman" w:cs="Times New Roman"/>
                <w:kern w:val="0"/>
                <w:lang w:eastAsia="ru-RU" w:bidi="ar-SA"/>
              </w:rPr>
              <w:t xml:space="preserve">, на </w:t>
            </w:r>
            <w:r>
              <w:rPr>
                <w:rFonts w:ascii="Times New Roman" w:eastAsia="Times New Roman" w:hAnsi="Times New Roman" w:cs="Times New Roman"/>
                <w:kern w:val="0"/>
                <w:lang w:eastAsia="ru-RU" w:bidi="ar-SA"/>
              </w:rPr>
              <w:lastRenderedPageBreak/>
              <w:t xml:space="preserve">ремонт по восстановлению водопроводной сети </w:t>
            </w:r>
            <w:proofErr w:type="spellStart"/>
            <w:r>
              <w:rPr>
                <w:rFonts w:ascii="Times New Roman" w:eastAsia="Times New Roman" w:hAnsi="Times New Roman" w:cs="Times New Roman"/>
                <w:kern w:val="0"/>
                <w:lang w:eastAsia="ru-RU" w:bidi="ar-SA"/>
              </w:rPr>
              <w:t>с.Красное</w:t>
            </w:r>
            <w:proofErr w:type="spellEnd"/>
            <w:r>
              <w:rPr>
                <w:rFonts w:ascii="Times New Roman" w:eastAsia="Times New Roman" w:hAnsi="Times New Roman" w:cs="Times New Roman"/>
                <w:kern w:val="0"/>
                <w:lang w:eastAsia="ru-RU" w:bidi="ar-SA"/>
              </w:rPr>
              <w:t xml:space="preserve">, </w:t>
            </w:r>
          </w:p>
          <w:p w14:paraId="7F27B784" w14:textId="77777777" w:rsidR="0057067F" w:rsidRDefault="0057067F" w:rsidP="0057067F">
            <w:pPr>
              <w:spacing w:line="276" w:lineRule="auto"/>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замену водопроводной трубы у </w:t>
            </w:r>
          </w:p>
          <w:p w14:paraId="31B842C8" w14:textId="77777777" w:rsidR="0057067F" w:rsidRDefault="0057067F" w:rsidP="0057067F">
            <w:pPr>
              <w:spacing w:line="276" w:lineRule="auto"/>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башни </w:t>
            </w:r>
            <w:proofErr w:type="spellStart"/>
            <w:r>
              <w:rPr>
                <w:rFonts w:ascii="Times New Roman" w:eastAsia="Times New Roman" w:hAnsi="Times New Roman" w:cs="Times New Roman"/>
                <w:kern w:val="0"/>
                <w:lang w:eastAsia="ru-RU" w:bidi="ar-SA"/>
              </w:rPr>
              <w:t>с.Красное</w:t>
            </w:r>
            <w:proofErr w:type="spellEnd"/>
          </w:p>
        </w:tc>
        <w:tc>
          <w:tcPr>
            <w:tcW w:w="2615" w:type="dxa"/>
            <w:tcBorders>
              <w:top w:val="single" w:sz="4" w:space="0" w:color="auto"/>
              <w:left w:val="single" w:sz="4" w:space="0" w:color="auto"/>
              <w:bottom w:val="single" w:sz="4" w:space="0" w:color="auto"/>
              <w:right w:val="single" w:sz="4" w:space="0" w:color="auto"/>
            </w:tcBorders>
          </w:tcPr>
          <w:p w14:paraId="04E6C801" w14:textId="77777777" w:rsidR="0057067F" w:rsidRDefault="0057067F" w:rsidP="0057067F">
            <w:pPr>
              <w:spacing w:line="276" w:lineRule="auto"/>
              <w:rPr>
                <w:rFonts w:ascii="Times New Roman" w:hAnsi="Times New Roman" w:cs="Times New Roman"/>
                <w:color w:val="000000" w:themeColor="text1"/>
              </w:rPr>
            </w:pPr>
            <w:r>
              <w:rPr>
                <w:rFonts w:ascii="Times New Roman" w:hAnsi="Times New Roman" w:cs="Times New Roman"/>
                <w:color w:val="000000" w:themeColor="text1"/>
              </w:rPr>
              <w:lastRenderedPageBreak/>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24937D92"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9450E26"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251 900,00</w:t>
            </w:r>
          </w:p>
        </w:tc>
        <w:tc>
          <w:tcPr>
            <w:tcW w:w="1134" w:type="dxa"/>
            <w:tcBorders>
              <w:top w:val="single" w:sz="4" w:space="0" w:color="auto"/>
              <w:left w:val="single" w:sz="4" w:space="0" w:color="auto"/>
              <w:bottom w:val="single" w:sz="4" w:space="0" w:color="auto"/>
              <w:right w:val="single" w:sz="4" w:space="0" w:color="auto"/>
            </w:tcBorders>
            <w:vAlign w:val="center"/>
          </w:tcPr>
          <w:p w14:paraId="793CA5E9"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6B5E13E"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2A8EDC45"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45A50740"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251 900,00</w:t>
            </w:r>
          </w:p>
        </w:tc>
      </w:tr>
      <w:tr w:rsidR="0057067F" w14:paraId="7D23AD43" w14:textId="77777777">
        <w:trPr>
          <w:gridAfter w:val="1"/>
          <w:wAfter w:w="14" w:type="dxa"/>
          <w:trHeight w:val="123"/>
        </w:trPr>
        <w:tc>
          <w:tcPr>
            <w:tcW w:w="546" w:type="dxa"/>
            <w:vMerge/>
            <w:tcBorders>
              <w:left w:val="single" w:sz="4" w:space="0" w:color="auto"/>
              <w:right w:val="single" w:sz="4" w:space="0" w:color="auto"/>
            </w:tcBorders>
          </w:tcPr>
          <w:p w14:paraId="0669FCA2" w14:textId="77777777" w:rsidR="0057067F" w:rsidRDefault="0057067F" w:rsidP="0057067F">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2B0D8189" w14:textId="77777777" w:rsidR="0057067F" w:rsidRDefault="0057067F" w:rsidP="0057067F">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402F1E77" w14:textId="77777777" w:rsidR="0057067F" w:rsidRDefault="0057067F" w:rsidP="0057067F">
            <w:pPr>
              <w:spacing w:line="276" w:lineRule="auto"/>
              <w:rPr>
                <w:rFonts w:ascii="Times New Roman" w:eastAsia="Times New Roman" w:hAnsi="Times New Roman" w:cs="Times New Roman"/>
                <w:kern w:val="0"/>
                <w:lang w:eastAsia="ru-RU" w:bidi="ar-SA"/>
              </w:rPr>
            </w:pPr>
          </w:p>
        </w:tc>
        <w:tc>
          <w:tcPr>
            <w:tcW w:w="2615" w:type="dxa"/>
            <w:tcBorders>
              <w:top w:val="single" w:sz="4" w:space="0" w:color="auto"/>
              <w:left w:val="single" w:sz="4" w:space="0" w:color="auto"/>
              <w:bottom w:val="single" w:sz="4" w:space="0" w:color="auto"/>
              <w:right w:val="single" w:sz="4" w:space="0" w:color="auto"/>
            </w:tcBorders>
          </w:tcPr>
          <w:p w14:paraId="6AB08FD2" w14:textId="77777777" w:rsidR="0057067F" w:rsidRDefault="0057067F" w:rsidP="0057067F">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муниципального округа </w:t>
            </w:r>
            <w:r>
              <w:rPr>
                <w:rFonts w:ascii="Times New Roman" w:hAnsi="Times New Roman" w:cs="Times New Roman"/>
                <w:color w:val="000000" w:themeColor="text1"/>
              </w:rPr>
              <w:lastRenderedPageBreak/>
              <w:t>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128A6E44"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0</w:t>
            </w:r>
          </w:p>
        </w:tc>
        <w:tc>
          <w:tcPr>
            <w:tcW w:w="1134" w:type="dxa"/>
            <w:tcBorders>
              <w:top w:val="single" w:sz="4" w:space="0" w:color="auto"/>
              <w:left w:val="single" w:sz="4" w:space="0" w:color="auto"/>
              <w:bottom w:val="single" w:sz="4" w:space="0" w:color="auto"/>
              <w:right w:val="single" w:sz="4" w:space="0" w:color="auto"/>
            </w:tcBorders>
            <w:vAlign w:val="center"/>
          </w:tcPr>
          <w:p w14:paraId="63B4EDA9"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251 900, 00</w:t>
            </w:r>
          </w:p>
        </w:tc>
        <w:tc>
          <w:tcPr>
            <w:tcW w:w="1134" w:type="dxa"/>
            <w:tcBorders>
              <w:top w:val="single" w:sz="4" w:space="0" w:color="auto"/>
              <w:left w:val="single" w:sz="4" w:space="0" w:color="auto"/>
              <w:bottom w:val="single" w:sz="4" w:space="0" w:color="auto"/>
              <w:right w:val="single" w:sz="4" w:space="0" w:color="auto"/>
            </w:tcBorders>
            <w:vAlign w:val="center"/>
          </w:tcPr>
          <w:p w14:paraId="2F0E46C2"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1BD5C90"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6894E337"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32DDAC31"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lang w:val="en-US"/>
              </w:rPr>
              <w:t>251 900</w:t>
            </w:r>
            <w:r>
              <w:rPr>
                <w:rFonts w:ascii="Times New Roman" w:hAnsi="Times New Roman" w:cs="Times New Roman"/>
                <w:color w:val="000000" w:themeColor="text1"/>
              </w:rPr>
              <w:t>,00</w:t>
            </w:r>
          </w:p>
        </w:tc>
      </w:tr>
      <w:tr w:rsidR="0057067F" w14:paraId="68418DAF" w14:textId="77777777">
        <w:trPr>
          <w:gridAfter w:val="1"/>
          <w:wAfter w:w="14" w:type="dxa"/>
          <w:trHeight w:val="185"/>
        </w:trPr>
        <w:tc>
          <w:tcPr>
            <w:tcW w:w="546" w:type="dxa"/>
            <w:vMerge/>
            <w:tcBorders>
              <w:left w:val="single" w:sz="4" w:space="0" w:color="auto"/>
              <w:right w:val="single" w:sz="4" w:space="0" w:color="auto"/>
            </w:tcBorders>
          </w:tcPr>
          <w:p w14:paraId="5CBADEE5" w14:textId="77777777" w:rsidR="0057067F" w:rsidRDefault="0057067F" w:rsidP="0057067F">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0805E544" w14:textId="77777777" w:rsidR="0057067F" w:rsidRDefault="0057067F" w:rsidP="0057067F">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65390EA8" w14:textId="77777777" w:rsidR="0057067F" w:rsidRDefault="0057067F" w:rsidP="0057067F">
            <w:pPr>
              <w:spacing w:line="276" w:lineRule="auto"/>
              <w:rPr>
                <w:rFonts w:ascii="Times New Roman" w:eastAsia="Times New Roman" w:hAnsi="Times New Roman" w:cs="Times New Roman"/>
                <w:kern w:val="0"/>
                <w:lang w:eastAsia="ru-RU" w:bidi="ar-SA"/>
              </w:rPr>
            </w:pPr>
          </w:p>
        </w:tc>
        <w:tc>
          <w:tcPr>
            <w:tcW w:w="2615" w:type="dxa"/>
            <w:tcBorders>
              <w:top w:val="single" w:sz="4" w:space="0" w:color="auto"/>
              <w:left w:val="single" w:sz="4" w:space="0" w:color="auto"/>
              <w:bottom w:val="single" w:sz="4" w:space="0" w:color="auto"/>
              <w:right w:val="single" w:sz="4" w:space="0" w:color="auto"/>
            </w:tcBorders>
          </w:tcPr>
          <w:p w14:paraId="58F442A2" w14:textId="77777777" w:rsidR="0057067F" w:rsidRDefault="0057067F" w:rsidP="0057067F">
            <w:pPr>
              <w:spacing w:line="276" w:lineRule="auto"/>
              <w:rPr>
                <w:rFonts w:ascii="Times New Roman" w:hAnsi="Times New Roman" w:cs="Times New Roman"/>
                <w:color w:val="000000" w:themeColor="text1"/>
              </w:rPr>
            </w:pPr>
            <w:r>
              <w:rPr>
                <w:rFonts w:ascii="Times New Roman" w:hAnsi="Times New Roman" w:cs="Times New Roman"/>
                <w:color w:val="000000" w:themeColor="text1"/>
                <w:lang w:val="en-US"/>
              </w:rPr>
              <w:t xml:space="preserve">  </w:t>
            </w: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auto"/>
              <w:bottom w:val="single" w:sz="4" w:space="0" w:color="auto"/>
              <w:right w:val="single" w:sz="4" w:space="0" w:color="auto"/>
            </w:tcBorders>
            <w:vAlign w:val="center"/>
          </w:tcPr>
          <w:p w14:paraId="2DAD2781"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6D153DB"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78AEA27"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7459BBA"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44742C4D"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37D45805"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57067F" w14:paraId="1109F745" w14:textId="77777777">
        <w:trPr>
          <w:gridAfter w:val="1"/>
          <w:wAfter w:w="14" w:type="dxa"/>
          <w:trHeight w:val="600"/>
        </w:trPr>
        <w:tc>
          <w:tcPr>
            <w:tcW w:w="546" w:type="dxa"/>
            <w:vMerge w:val="restart"/>
            <w:tcBorders>
              <w:top w:val="single" w:sz="4" w:space="0" w:color="auto"/>
              <w:left w:val="single" w:sz="4" w:space="0" w:color="auto"/>
              <w:right w:val="single" w:sz="4" w:space="0" w:color="auto"/>
            </w:tcBorders>
          </w:tcPr>
          <w:p w14:paraId="35E5528F" w14:textId="77777777" w:rsidR="0057067F" w:rsidRDefault="0057067F" w:rsidP="0057067F">
            <w:pPr>
              <w:spacing w:line="276" w:lineRule="auto"/>
              <w:ind w:left="103"/>
              <w:rPr>
                <w:rFonts w:ascii="Times New Roman" w:hAnsi="Times New Roman" w:cs="Times New Roman"/>
                <w:color w:val="000000" w:themeColor="text1"/>
              </w:rPr>
            </w:pPr>
          </w:p>
          <w:p w14:paraId="399D0593" w14:textId="77777777" w:rsidR="0057067F" w:rsidRDefault="0057067F" w:rsidP="0057067F">
            <w:pPr>
              <w:spacing w:line="276" w:lineRule="auto"/>
              <w:ind w:left="103"/>
              <w:rPr>
                <w:rFonts w:ascii="Times New Roman" w:hAnsi="Times New Roman" w:cs="Times New Roman"/>
                <w:color w:val="000000" w:themeColor="text1"/>
              </w:rPr>
            </w:pPr>
          </w:p>
          <w:p w14:paraId="57EBB922" w14:textId="77777777" w:rsidR="0057067F" w:rsidRDefault="0057067F" w:rsidP="0057067F">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6.6.1</w:t>
            </w:r>
          </w:p>
          <w:p w14:paraId="092A3A4D" w14:textId="77777777" w:rsidR="0057067F" w:rsidRDefault="0057067F" w:rsidP="0057067F">
            <w:pPr>
              <w:spacing w:line="276" w:lineRule="auto"/>
              <w:ind w:left="103"/>
              <w:rPr>
                <w:rFonts w:ascii="Times New Roman" w:hAnsi="Times New Roman" w:cs="Times New Roman"/>
                <w:color w:val="000000" w:themeColor="text1"/>
              </w:rPr>
            </w:pPr>
          </w:p>
          <w:p w14:paraId="340B537F" w14:textId="77777777" w:rsidR="0057067F" w:rsidRDefault="0057067F" w:rsidP="0057067F">
            <w:pPr>
              <w:spacing w:line="276" w:lineRule="auto"/>
              <w:ind w:left="103"/>
              <w:rPr>
                <w:rFonts w:ascii="Times New Roman" w:hAnsi="Times New Roman" w:cs="Times New Roman"/>
                <w:color w:val="000000" w:themeColor="text1"/>
              </w:rPr>
            </w:pPr>
          </w:p>
        </w:tc>
        <w:tc>
          <w:tcPr>
            <w:tcW w:w="1824" w:type="dxa"/>
            <w:vMerge w:val="restart"/>
            <w:tcBorders>
              <w:top w:val="single" w:sz="4" w:space="0" w:color="auto"/>
              <w:left w:val="single" w:sz="4" w:space="0" w:color="auto"/>
              <w:right w:val="single" w:sz="4" w:space="0" w:color="auto"/>
            </w:tcBorders>
          </w:tcPr>
          <w:p w14:paraId="318EF977" w14:textId="77777777" w:rsidR="0057067F" w:rsidRDefault="0057067F" w:rsidP="0057067F">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55052B43" w14:textId="77777777" w:rsidR="0057067F" w:rsidRDefault="0057067F" w:rsidP="0057067F">
            <w:pPr>
              <w:widowControl/>
              <w:suppressAutoHyphens w:val="0"/>
              <w:jc w:val="both"/>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Субсидия МУП «</w:t>
            </w:r>
            <w:proofErr w:type="spellStart"/>
            <w:r>
              <w:rPr>
                <w:rFonts w:ascii="Times New Roman" w:eastAsia="Times New Roman" w:hAnsi="Times New Roman" w:cs="Times New Roman"/>
                <w:kern w:val="0"/>
                <w:lang w:eastAsia="ru-RU" w:bidi="ar-SA"/>
              </w:rPr>
              <w:t>Коммунсервис</w:t>
            </w:r>
            <w:proofErr w:type="spellEnd"/>
            <w:r>
              <w:rPr>
                <w:rFonts w:ascii="Times New Roman" w:eastAsia="Times New Roman" w:hAnsi="Times New Roman" w:cs="Times New Roman"/>
                <w:kern w:val="0"/>
                <w:lang w:eastAsia="ru-RU" w:bidi="ar-SA"/>
              </w:rPr>
              <w:t>» на возмещение  расходов по приобретению насосов и материалов</w:t>
            </w:r>
          </w:p>
        </w:tc>
        <w:tc>
          <w:tcPr>
            <w:tcW w:w="2615" w:type="dxa"/>
            <w:tcBorders>
              <w:top w:val="single" w:sz="4" w:space="0" w:color="auto"/>
              <w:left w:val="single" w:sz="4" w:space="0" w:color="auto"/>
              <w:bottom w:val="single" w:sz="4" w:space="0" w:color="auto"/>
              <w:right w:val="single" w:sz="4" w:space="0" w:color="auto"/>
            </w:tcBorders>
          </w:tcPr>
          <w:p w14:paraId="42598BCC" w14:textId="77777777" w:rsidR="0057067F" w:rsidRDefault="0057067F" w:rsidP="0057067F">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0054DE84"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2E9136B"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118 237,38</w:t>
            </w:r>
          </w:p>
        </w:tc>
        <w:tc>
          <w:tcPr>
            <w:tcW w:w="1134" w:type="dxa"/>
            <w:tcBorders>
              <w:top w:val="single" w:sz="4" w:space="0" w:color="auto"/>
              <w:left w:val="single" w:sz="4" w:space="0" w:color="auto"/>
              <w:bottom w:val="single" w:sz="4" w:space="0" w:color="auto"/>
              <w:right w:val="single" w:sz="4" w:space="0" w:color="auto"/>
            </w:tcBorders>
            <w:vAlign w:val="center"/>
          </w:tcPr>
          <w:p w14:paraId="529AC2D1"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630B713"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65EC2400"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2F2DF482"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118 237,38</w:t>
            </w:r>
          </w:p>
        </w:tc>
      </w:tr>
      <w:tr w:rsidR="0057067F" w14:paraId="52E925EF" w14:textId="77777777">
        <w:trPr>
          <w:gridAfter w:val="1"/>
          <w:wAfter w:w="14" w:type="dxa"/>
          <w:trHeight w:val="840"/>
        </w:trPr>
        <w:tc>
          <w:tcPr>
            <w:tcW w:w="546" w:type="dxa"/>
            <w:vMerge/>
            <w:tcBorders>
              <w:left w:val="single" w:sz="4" w:space="0" w:color="auto"/>
              <w:right w:val="single" w:sz="4" w:space="0" w:color="auto"/>
            </w:tcBorders>
          </w:tcPr>
          <w:p w14:paraId="465FD5F4" w14:textId="77777777" w:rsidR="0057067F" w:rsidRDefault="0057067F" w:rsidP="0057067F">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659FBAD8" w14:textId="77777777" w:rsidR="0057067F" w:rsidRDefault="0057067F" w:rsidP="0057067F">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3BCFDC11" w14:textId="77777777" w:rsidR="0057067F" w:rsidRDefault="0057067F" w:rsidP="0057067F">
            <w:pPr>
              <w:spacing w:line="276" w:lineRule="auto"/>
              <w:rPr>
                <w:rFonts w:ascii="Times New Roman" w:eastAsia="Times New Roman" w:hAnsi="Times New Roman" w:cs="Times New Roman"/>
                <w:kern w:val="0"/>
                <w:lang w:eastAsia="ru-RU" w:bidi="ar-SA"/>
              </w:rPr>
            </w:pPr>
          </w:p>
        </w:tc>
        <w:tc>
          <w:tcPr>
            <w:tcW w:w="2615" w:type="dxa"/>
            <w:tcBorders>
              <w:top w:val="single" w:sz="4" w:space="0" w:color="auto"/>
              <w:left w:val="single" w:sz="4" w:space="0" w:color="auto"/>
              <w:bottom w:val="single" w:sz="4" w:space="0" w:color="auto"/>
              <w:right w:val="single" w:sz="4" w:space="0" w:color="auto"/>
            </w:tcBorders>
          </w:tcPr>
          <w:p w14:paraId="303A4BB9" w14:textId="77777777" w:rsidR="0057067F" w:rsidRDefault="0057067F" w:rsidP="0057067F">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4777BFFD"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80D2733"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118 237,38</w:t>
            </w:r>
          </w:p>
        </w:tc>
        <w:tc>
          <w:tcPr>
            <w:tcW w:w="1134" w:type="dxa"/>
            <w:tcBorders>
              <w:top w:val="single" w:sz="4" w:space="0" w:color="auto"/>
              <w:left w:val="single" w:sz="4" w:space="0" w:color="auto"/>
              <w:bottom w:val="single" w:sz="4" w:space="0" w:color="auto"/>
              <w:right w:val="single" w:sz="4" w:space="0" w:color="auto"/>
            </w:tcBorders>
            <w:vAlign w:val="center"/>
          </w:tcPr>
          <w:p w14:paraId="0BA5A4A6"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CAA34F7"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58BEDE91"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2D6D3DD0"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118 237,38</w:t>
            </w:r>
          </w:p>
        </w:tc>
      </w:tr>
      <w:tr w:rsidR="0057067F" w14:paraId="068A9864" w14:textId="77777777">
        <w:trPr>
          <w:gridAfter w:val="1"/>
          <w:wAfter w:w="14" w:type="dxa"/>
          <w:trHeight w:val="185"/>
        </w:trPr>
        <w:tc>
          <w:tcPr>
            <w:tcW w:w="546" w:type="dxa"/>
            <w:tcBorders>
              <w:left w:val="single" w:sz="4" w:space="0" w:color="auto"/>
              <w:bottom w:val="single" w:sz="4" w:space="0" w:color="auto"/>
              <w:right w:val="single" w:sz="4" w:space="0" w:color="auto"/>
            </w:tcBorders>
          </w:tcPr>
          <w:p w14:paraId="556125B4" w14:textId="77777777" w:rsidR="0057067F" w:rsidRDefault="0057067F" w:rsidP="0057067F">
            <w:pPr>
              <w:spacing w:line="276" w:lineRule="auto"/>
              <w:ind w:left="103"/>
              <w:rPr>
                <w:rFonts w:ascii="Times New Roman" w:hAnsi="Times New Roman" w:cs="Times New Roman"/>
                <w:color w:val="000000" w:themeColor="text1"/>
              </w:rPr>
            </w:pPr>
          </w:p>
        </w:tc>
        <w:tc>
          <w:tcPr>
            <w:tcW w:w="1824" w:type="dxa"/>
            <w:tcBorders>
              <w:left w:val="single" w:sz="4" w:space="0" w:color="auto"/>
              <w:bottom w:val="single" w:sz="4" w:space="0" w:color="auto"/>
              <w:right w:val="single" w:sz="4" w:space="0" w:color="auto"/>
            </w:tcBorders>
          </w:tcPr>
          <w:p w14:paraId="0AF0491B" w14:textId="77777777" w:rsidR="0057067F" w:rsidRDefault="0057067F" w:rsidP="0057067F">
            <w:pPr>
              <w:spacing w:line="276" w:lineRule="auto"/>
              <w:jc w:val="center"/>
              <w:rPr>
                <w:rFonts w:ascii="Times New Roman" w:hAnsi="Times New Roman" w:cs="Times New Roman"/>
                <w:color w:val="000000" w:themeColor="text1"/>
              </w:rPr>
            </w:pPr>
          </w:p>
        </w:tc>
        <w:tc>
          <w:tcPr>
            <w:tcW w:w="3056" w:type="dxa"/>
            <w:tcBorders>
              <w:left w:val="single" w:sz="4" w:space="0" w:color="auto"/>
              <w:bottom w:val="single" w:sz="4" w:space="0" w:color="auto"/>
              <w:right w:val="single" w:sz="4" w:space="0" w:color="auto"/>
            </w:tcBorders>
            <w:vAlign w:val="center"/>
          </w:tcPr>
          <w:p w14:paraId="3F3134B3" w14:textId="77777777" w:rsidR="0057067F" w:rsidRDefault="0057067F" w:rsidP="0057067F">
            <w:pPr>
              <w:widowControl/>
              <w:suppressAutoHyphens w:val="0"/>
              <w:jc w:val="both"/>
              <w:rPr>
                <w:rFonts w:ascii="Times New Roman" w:eastAsia="Times New Roman" w:hAnsi="Times New Roman" w:cs="Times New Roman"/>
                <w:kern w:val="0"/>
                <w:lang w:eastAsia="ru-RU" w:bidi="ar-SA"/>
              </w:rPr>
            </w:pPr>
          </w:p>
        </w:tc>
        <w:tc>
          <w:tcPr>
            <w:tcW w:w="2615" w:type="dxa"/>
            <w:tcBorders>
              <w:top w:val="single" w:sz="4" w:space="0" w:color="auto"/>
              <w:left w:val="single" w:sz="4" w:space="0" w:color="auto"/>
              <w:bottom w:val="single" w:sz="4" w:space="0" w:color="auto"/>
              <w:right w:val="single" w:sz="4" w:space="0" w:color="auto"/>
            </w:tcBorders>
          </w:tcPr>
          <w:p w14:paraId="5DBF9117" w14:textId="77777777" w:rsidR="0057067F" w:rsidRDefault="0057067F" w:rsidP="0057067F">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  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auto"/>
              <w:bottom w:val="single" w:sz="4" w:space="0" w:color="auto"/>
              <w:right w:val="single" w:sz="4" w:space="0" w:color="auto"/>
            </w:tcBorders>
            <w:vAlign w:val="center"/>
          </w:tcPr>
          <w:p w14:paraId="192E05EF"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5A66EDA"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CF7708C"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BA56C0C"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042EE340"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15D0CE64"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57067F" w14:paraId="77D110AF" w14:textId="77777777">
        <w:trPr>
          <w:gridAfter w:val="1"/>
          <w:wAfter w:w="14" w:type="dxa"/>
          <w:trHeight w:val="315"/>
        </w:trPr>
        <w:tc>
          <w:tcPr>
            <w:tcW w:w="546" w:type="dxa"/>
            <w:vMerge w:val="restart"/>
            <w:tcBorders>
              <w:top w:val="single" w:sz="4" w:space="0" w:color="auto"/>
              <w:left w:val="single" w:sz="4" w:space="0" w:color="auto"/>
              <w:right w:val="single" w:sz="4" w:space="0" w:color="auto"/>
            </w:tcBorders>
          </w:tcPr>
          <w:p w14:paraId="0E04E170" w14:textId="77777777" w:rsidR="0057067F" w:rsidRDefault="0057067F" w:rsidP="0057067F">
            <w:pPr>
              <w:spacing w:line="276" w:lineRule="auto"/>
              <w:ind w:left="103"/>
              <w:rPr>
                <w:rFonts w:ascii="Times New Roman" w:hAnsi="Times New Roman" w:cs="Times New Roman"/>
                <w:color w:val="000000" w:themeColor="text1"/>
              </w:rPr>
            </w:pPr>
          </w:p>
          <w:p w14:paraId="6C494680" w14:textId="77777777" w:rsidR="0057067F" w:rsidRDefault="0057067F" w:rsidP="0057067F">
            <w:pPr>
              <w:spacing w:line="276" w:lineRule="auto"/>
              <w:ind w:left="103"/>
              <w:rPr>
                <w:rFonts w:ascii="Times New Roman" w:hAnsi="Times New Roman" w:cs="Times New Roman"/>
                <w:color w:val="000000" w:themeColor="text1"/>
              </w:rPr>
            </w:pPr>
          </w:p>
          <w:p w14:paraId="52227AE9" w14:textId="77777777" w:rsidR="0057067F" w:rsidRDefault="0057067F" w:rsidP="0057067F">
            <w:pPr>
              <w:spacing w:line="276" w:lineRule="auto"/>
              <w:ind w:left="103"/>
              <w:rPr>
                <w:rFonts w:ascii="Times New Roman" w:hAnsi="Times New Roman" w:cs="Times New Roman"/>
                <w:color w:val="000000" w:themeColor="text1"/>
              </w:rPr>
            </w:pPr>
          </w:p>
          <w:p w14:paraId="0FD21164" w14:textId="77777777" w:rsidR="0057067F" w:rsidRDefault="0057067F" w:rsidP="0057067F">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6.7.</w:t>
            </w:r>
          </w:p>
        </w:tc>
        <w:tc>
          <w:tcPr>
            <w:tcW w:w="1824" w:type="dxa"/>
            <w:vMerge w:val="restart"/>
            <w:tcBorders>
              <w:top w:val="single" w:sz="4" w:space="0" w:color="auto"/>
              <w:left w:val="single" w:sz="4" w:space="0" w:color="auto"/>
              <w:right w:val="single" w:sz="4" w:space="0" w:color="auto"/>
            </w:tcBorders>
          </w:tcPr>
          <w:p w14:paraId="08F1ED84" w14:textId="77777777" w:rsidR="0057067F" w:rsidRDefault="0057067F" w:rsidP="0057067F">
            <w:pPr>
              <w:spacing w:line="276" w:lineRule="auto"/>
              <w:jc w:val="center"/>
              <w:rPr>
                <w:rFonts w:ascii="Times New Roman" w:hAnsi="Times New Roman" w:cs="Times New Roman"/>
                <w:color w:val="000000" w:themeColor="text1"/>
              </w:rPr>
            </w:pPr>
          </w:p>
          <w:p w14:paraId="44319FAB" w14:textId="77777777" w:rsidR="0057067F" w:rsidRDefault="0057067F" w:rsidP="0057067F">
            <w:pPr>
              <w:spacing w:line="276" w:lineRule="auto"/>
              <w:jc w:val="center"/>
              <w:rPr>
                <w:rFonts w:ascii="Times New Roman" w:hAnsi="Times New Roman" w:cs="Times New Roman"/>
                <w:color w:val="000000" w:themeColor="text1"/>
              </w:rPr>
            </w:pPr>
          </w:p>
          <w:p w14:paraId="3EC73E3C" w14:textId="77777777" w:rsidR="0057067F" w:rsidRDefault="0057067F" w:rsidP="0057067F">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7CAB58D6" w14:textId="77777777" w:rsidR="0057067F" w:rsidRDefault="0057067F" w:rsidP="0057067F">
            <w:pPr>
              <w:widowControl/>
              <w:suppressAutoHyphens w:val="0"/>
              <w:jc w:val="both"/>
              <w:rPr>
                <w:rFonts w:ascii="Times New Roman" w:eastAsia="Times New Roman" w:hAnsi="Times New Roman" w:cs="Times New Roman"/>
                <w:kern w:val="0"/>
                <w:lang w:eastAsia="ru-RU" w:bidi="ar-SA"/>
              </w:rPr>
            </w:pPr>
          </w:p>
          <w:p w14:paraId="547C102A" w14:textId="77777777" w:rsidR="0057067F" w:rsidRDefault="0057067F" w:rsidP="0057067F">
            <w:pPr>
              <w:widowControl/>
              <w:suppressAutoHyphens w:val="0"/>
              <w:jc w:val="both"/>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Субсидия МУП «</w:t>
            </w:r>
            <w:proofErr w:type="spellStart"/>
            <w:r>
              <w:rPr>
                <w:rFonts w:ascii="Times New Roman" w:eastAsia="Times New Roman" w:hAnsi="Times New Roman" w:cs="Times New Roman"/>
                <w:kern w:val="0"/>
                <w:lang w:eastAsia="ru-RU" w:bidi="ar-SA"/>
              </w:rPr>
              <w:t>Коммунсервис</w:t>
            </w:r>
            <w:proofErr w:type="spellEnd"/>
            <w:r>
              <w:rPr>
                <w:rFonts w:ascii="Times New Roman" w:eastAsia="Times New Roman" w:hAnsi="Times New Roman" w:cs="Times New Roman"/>
                <w:kern w:val="0"/>
                <w:lang w:eastAsia="ru-RU" w:bidi="ar-SA"/>
              </w:rPr>
              <w:t xml:space="preserve">» на возмещение  части затрат, по приобретению  насосов, материалов и  произведенных работ в </w:t>
            </w:r>
            <w:proofErr w:type="spellStart"/>
            <w:r>
              <w:rPr>
                <w:rFonts w:ascii="Times New Roman" w:eastAsia="Times New Roman" w:hAnsi="Times New Roman" w:cs="Times New Roman"/>
                <w:kern w:val="0"/>
                <w:lang w:eastAsia="ru-RU" w:bidi="ar-SA"/>
              </w:rPr>
              <w:t>д</w:t>
            </w:r>
            <w:proofErr w:type="gramStart"/>
            <w:r>
              <w:rPr>
                <w:rFonts w:ascii="Times New Roman" w:eastAsia="Times New Roman" w:hAnsi="Times New Roman" w:cs="Times New Roman"/>
                <w:kern w:val="0"/>
                <w:lang w:eastAsia="ru-RU" w:bidi="ar-SA"/>
              </w:rPr>
              <w:t>.К</w:t>
            </w:r>
            <w:proofErr w:type="gramEnd"/>
            <w:r>
              <w:rPr>
                <w:rFonts w:ascii="Times New Roman" w:eastAsia="Times New Roman" w:hAnsi="Times New Roman" w:cs="Times New Roman"/>
                <w:kern w:val="0"/>
                <w:lang w:eastAsia="ru-RU" w:bidi="ar-SA"/>
              </w:rPr>
              <w:t>окорево</w:t>
            </w:r>
            <w:proofErr w:type="spellEnd"/>
            <w:r>
              <w:rPr>
                <w:rFonts w:ascii="Times New Roman" w:eastAsia="Times New Roman" w:hAnsi="Times New Roman" w:cs="Times New Roman"/>
                <w:kern w:val="0"/>
                <w:lang w:eastAsia="ru-RU" w:bidi="ar-SA"/>
              </w:rPr>
              <w:t xml:space="preserve">, </w:t>
            </w:r>
            <w:proofErr w:type="spellStart"/>
            <w:r>
              <w:rPr>
                <w:rFonts w:ascii="Times New Roman" w:eastAsia="Times New Roman" w:hAnsi="Times New Roman" w:cs="Times New Roman"/>
                <w:kern w:val="0"/>
                <w:lang w:eastAsia="ru-RU" w:bidi="ar-SA"/>
              </w:rPr>
              <w:t>с.Лаж</w:t>
            </w:r>
            <w:proofErr w:type="spellEnd"/>
            <w:r>
              <w:rPr>
                <w:rFonts w:ascii="Times New Roman" w:eastAsia="Times New Roman" w:hAnsi="Times New Roman" w:cs="Times New Roman"/>
                <w:kern w:val="0"/>
                <w:lang w:eastAsia="ru-RU" w:bidi="ar-SA"/>
              </w:rPr>
              <w:t xml:space="preserve">, </w:t>
            </w:r>
            <w:proofErr w:type="spellStart"/>
            <w:r>
              <w:rPr>
                <w:rFonts w:ascii="Times New Roman" w:eastAsia="Times New Roman" w:hAnsi="Times New Roman" w:cs="Times New Roman"/>
                <w:kern w:val="0"/>
                <w:lang w:eastAsia="ru-RU" w:bidi="ar-SA"/>
              </w:rPr>
              <w:t>д.Комлево</w:t>
            </w:r>
            <w:proofErr w:type="spellEnd"/>
          </w:p>
        </w:tc>
        <w:tc>
          <w:tcPr>
            <w:tcW w:w="2615" w:type="dxa"/>
            <w:tcBorders>
              <w:top w:val="single" w:sz="4" w:space="0" w:color="auto"/>
              <w:left w:val="single" w:sz="4" w:space="0" w:color="auto"/>
              <w:bottom w:val="single" w:sz="4" w:space="0" w:color="auto"/>
              <w:right w:val="single" w:sz="4" w:space="0" w:color="auto"/>
            </w:tcBorders>
          </w:tcPr>
          <w:p w14:paraId="3684F001" w14:textId="77777777" w:rsidR="0057067F" w:rsidRDefault="0057067F" w:rsidP="0057067F">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24F81A8D"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D1F51F0"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234 545,00</w:t>
            </w:r>
          </w:p>
        </w:tc>
        <w:tc>
          <w:tcPr>
            <w:tcW w:w="1134" w:type="dxa"/>
            <w:tcBorders>
              <w:top w:val="single" w:sz="4" w:space="0" w:color="auto"/>
              <w:left w:val="single" w:sz="4" w:space="0" w:color="auto"/>
              <w:bottom w:val="single" w:sz="4" w:space="0" w:color="auto"/>
              <w:right w:val="single" w:sz="4" w:space="0" w:color="auto"/>
            </w:tcBorders>
            <w:vAlign w:val="center"/>
          </w:tcPr>
          <w:p w14:paraId="15973F4E"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6644204"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2F457383"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166D3D30"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234 545,00</w:t>
            </w:r>
          </w:p>
        </w:tc>
      </w:tr>
      <w:tr w:rsidR="0057067F" w14:paraId="3C716176" w14:textId="77777777">
        <w:trPr>
          <w:gridAfter w:val="1"/>
          <w:wAfter w:w="14" w:type="dxa"/>
          <w:trHeight w:val="360"/>
        </w:trPr>
        <w:tc>
          <w:tcPr>
            <w:tcW w:w="546" w:type="dxa"/>
            <w:vMerge/>
            <w:tcBorders>
              <w:top w:val="single" w:sz="4" w:space="0" w:color="auto"/>
              <w:left w:val="single" w:sz="4" w:space="0" w:color="auto"/>
              <w:right w:val="single" w:sz="4" w:space="0" w:color="auto"/>
            </w:tcBorders>
          </w:tcPr>
          <w:p w14:paraId="2A79F6E5" w14:textId="77777777" w:rsidR="0057067F" w:rsidRDefault="0057067F" w:rsidP="0057067F">
            <w:pPr>
              <w:spacing w:line="276" w:lineRule="auto"/>
              <w:ind w:left="103"/>
              <w:rPr>
                <w:rFonts w:ascii="Times New Roman" w:hAnsi="Times New Roman" w:cs="Times New Roman"/>
                <w:color w:val="000000" w:themeColor="text1"/>
              </w:rPr>
            </w:pPr>
          </w:p>
        </w:tc>
        <w:tc>
          <w:tcPr>
            <w:tcW w:w="1824" w:type="dxa"/>
            <w:vMerge/>
            <w:tcBorders>
              <w:top w:val="single" w:sz="4" w:space="0" w:color="auto"/>
              <w:left w:val="single" w:sz="4" w:space="0" w:color="auto"/>
              <w:right w:val="single" w:sz="4" w:space="0" w:color="auto"/>
            </w:tcBorders>
          </w:tcPr>
          <w:p w14:paraId="240189A2" w14:textId="77777777" w:rsidR="0057067F" w:rsidRDefault="0057067F" w:rsidP="0057067F">
            <w:pPr>
              <w:spacing w:line="276" w:lineRule="auto"/>
              <w:jc w:val="center"/>
              <w:rPr>
                <w:rFonts w:ascii="Times New Roman" w:hAnsi="Times New Roman" w:cs="Times New Roman"/>
                <w:color w:val="000000" w:themeColor="text1"/>
              </w:rPr>
            </w:pPr>
          </w:p>
        </w:tc>
        <w:tc>
          <w:tcPr>
            <w:tcW w:w="3056" w:type="dxa"/>
            <w:vMerge/>
            <w:tcBorders>
              <w:top w:val="single" w:sz="4" w:space="0" w:color="auto"/>
              <w:left w:val="single" w:sz="4" w:space="0" w:color="auto"/>
              <w:right w:val="single" w:sz="4" w:space="0" w:color="auto"/>
            </w:tcBorders>
            <w:vAlign w:val="center"/>
          </w:tcPr>
          <w:p w14:paraId="6A09C88B" w14:textId="77777777" w:rsidR="0057067F" w:rsidRDefault="0057067F" w:rsidP="0057067F">
            <w:pPr>
              <w:spacing w:line="276" w:lineRule="auto"/>
              <w:rPr>
                <w:rFonts w:ascii="Times New Roman" w:eastAsia="Times New Roman" w:hAnsi="Times New Roman" w:cs="Times New Roman"/>
                <w:kern w:val="0"/>
                <w:lang w:eastAsia="ru-RU" w:bidi="ar-SA"/>
              </w:rPr>
            </w:pPr>
          </w:p>
        </w:tc>
        <w:tc>
          <w:tcPr>
            <w:tcW w:w="2615" w:type="dxa"/>
            <w:tcBorders>
              <w:top w:val="single" w:sz="4" w:space="0" w:color="auto"/>
              <w:left w:val="single" w:sz="4" w:space="0" w:color="auto"/>
              <w:bottom w:val="single" w:sz="4" w:space="0" w:color="auto"/>
              <w:right w:val="single" w:sz="4" w:space="0" w:color="auto"/>
            </w:tcBorders>
          </w:tcPr>
          <w:p w14:paraId="145F5B49" w14:textId="77777777" w:rsidR="0057067F" w:rsidRDefault="0057067F" w:rsidP="0057067F">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293DAA61"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DBE212E"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234 545,00</w:t>
            </w:r>
          </w:p>
        </w:tc>
        <w:tc>
          <w:tcPr>
            <w:tcW w:w="1134" w:type="dxa"/>
            <w:tcBorders>
              <w:top w:val="single" w:sz="4" w:space="0" w:color="auto"/>
              <w:left w:val="single" w:sz="4" w:space="0" w:color="auto"/>
              <w:bottom w:val="single" w:sz="4" w:space="0" w:color="auto"/>
              <w:right w:val="single" w:sz="4" w:space="0" w:color="auto"/>
            </w:tcBorders>
            <w:vAlign w:val="center"/>
          </w:tcPr>
          <w:p w14:paraId="420BC8AA"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91DEB43"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6BD74A72"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3D4FE0D7"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234 545,00</w:t>
            </w:r>
          </w:p>
        </w:tc>
      </w:tr>
      <w:tr w:rsidR="0057067F" w14:paraId="68113F9A" w14:textId="77777777" w:rsidTr="002837B4">
        <w:trPr>
          <w:gridAfter w:val="1"/>
          <w:wAfter w:w="14" w:type="dxa"/>
          <w:trHeight w:val="135"/>
        </w:trPr>
        <w:tc>
          <w:tcPr>
            <w:tcW w:w="546" w:type="dxa"/>
            <w:vMerge/>
            <w:tcBorders>
              <w:left w:val="single" w:sz="4" w:space="0" w:color="auto"/>
              <w:bottom w:val="single" w:sz="4" w:space="0" w:color="auto"/>
              <w:right w:val="single" w:sz="4" w:space="0" w:color="auto"/>
            </w:tcBorders>
          </w:tcPr>
          <w:p w14:paraId="64B4BF09" w14:textId="77777777" w:rsidR="0057067F" w:rsidRDefault="0057067F" w:rsidP="0057067F">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0511ADF1" w14:textId="77777777" w:rsidR="0057067F" w:rsidRDefault="0057067F" w:rsidP="0057067F">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124A98B9" w14:textId="77777777" w:rsidR="0057067F" w:rsidRDefault="0057067F" w:rsidP="0057067F">
            <w:pPr>
              <w:spacing w:line="276" w:lineRule="auto"/>
              <w:rPr>
                <w:rFonts w:ascii="Times New Roman" w:eastAsia="Times New Roman" w:hAnsi="Times New Roman" w:cs="Times New Roman"/>
                <w:kern w:val="0"/>
                <w:lang w:eastAsia="ru-RU" w:bidi="ar-SA"/>
              </w:rPr>
            </w:pPr>
          </w:p>
        </w:tc>
        <w:tc>
          <w:tcPr>
            <w:tcW w:w="2615" w:type="dxa"/>
            <w:tcBorders>
              <w:top w:val="single" w:sz="4" w:space="0" w:color="auto"/>
              <w:left w:val="single" w:sz="4" w:space="0" w:color="auto"/>
              <w:bottom w:val="single" w:sz="4" w:space="0" w:color="auto"/>
              <w:right w:val="single" w:sz="4" w:space="0" w:color="auto"/>
            </w:tcBorders>
          </w:tcPr>
          <w:p w14:paraId="52D19E17" w14:textId="77777777" w:rsidR="0057067F" w:rsidRDefault="0057067F" w:rsidP="0057067F">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4EAAAAA0"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460A6E7"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AEF992E"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4D42219"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792CEF3F"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4BE33FBE"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57067F" w14:paraId="13DA894C" w14:textId="77777777" w:rsidTr="002837B4">
        <w:trPr>
          <w:gridAfter w:val="1"/>
          <w:wAfter w:w="14" w:type="dxa"/>
          <w:trHeight w:val="126"/>
        </w:trPr>
        <w:tc>
          <w:tcPr>
            <w:tcW w:w="546" w:type="dxa"/>
            <w:vMerge w:val="restart"/>
            <w:tcBorders>
              <w:top w:val="single" w:sz="4" w:space="0" w:color="auto"/>
              <w:left w:val="single" w:sz="4" w:space="0" w:color="auto"/>
              <w:right w:val="single" w:sz="4" w:space="0" w:color="auto"/>
            </w:tcBorders>
          </w:tcPr>
          <w:p w14:paraId="78C1E024" w14:textId="77777777" w:rsidR="0057067F" w:rsidRDefault="0057067F" w:rsidP="0057067F">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6.8.</w:t>
            </w:r>
          </w:p>
          <w:p w14:paraId="40C0C62E" w14:textId="77777777" w:rsidR="0057067F" w:rsidRDefault="0057067F" w:rsidP="0057067F">
            <w:pPr>
              <w:spacing w:line="276" w:lineRule="auto"/>
              <w:ind w:left="103"/>
              <w:rPr>
                <w:rFonts w:ascii="Times New Roman" w:hAnsi="Times New Roman" w:cs="Times New Roman"/>
                <w:color w:val="000000" w:themeColor="text1"/>
              </w:rPr>
            </w:pPr>
          </w:p>
          <w:p w14:paraId="3E7FAB5A" w14:textId="77777777" w:rsidR="0057067F" w:rsidRDefault="0057067F" w:rsidP="0057067F">
            <w:pPr>
              <w:spacing w:line="276" w:lineRule="auto"/>
              <w:ind w:left="103"/>
              <w:rPr>
                <w:rFonts w:ascii="Times New Roman" w:hAnsi="Times New Roman" w:cs="Times New Roman"/>
                <w:color w:val="000000" w:themeColor="text1"/>
              </w:rPr>
            </w:pPr>
          </w:p>
          <w:p w14:paraId="42DD70F7" w14:textId="77777777" w:rsidR="0057067F" w:rsidRDefault="0057067F" w:rsidP="0057067F">
            <w:pPr>
              <w:spacing w:line="276" w:lineRule="auto"/>
              <w:ind w:left="103"/>
              <w:rPr>
                <w:rFonts w:ascii="Times New Roman" w:hAnsi="Times New Roman" w:cs="Times New Roman"/>
                <w:color w:val="000000" w:themeColor="text1"/>
              </w:rPr>
            </w:pPr>
          </w:p>
          <w:p w14:paraId="44438255" w14:textId="77777777" w:rsidR="0057067F" w:rsidRDefault="0057067F" w:rsidP="0057067F">
            <w:pPr>
              <w:spacing w:line="276" w:lineRule="auto"/>
              <w:ind w:left="103"/>
              <w:rPr>
                <w:rFonts w:ascii="Times New Roman" w:hAnsi="Times New Roman" w:cs="Times New Roman"/>
                <w:color w:val="000000" w:themeColor="text1"/>
              </w:rPr>
            </w:pPr>
          </w:p>
        </w:tc>
        <w:tc>
          <w:tcPr>
            <w:tcW w:w="1824" w:type="dxa"/>
            <w:vMerge w:val="restart"/>
            <w:tcBorders>
              <w:top w:val="single" w:sz="4" w:space="0" w:color="auto"/>
              <w:left w:val="single" w:sz="4" w:space="0" w:color="auto"/>
              <w:right w:val="single" w:sz="4" w:space="0" w:color="auto"/>
            </w:tcBorders>
          </w:tcPr>
          <w:p w14:paraId="6CEBBF1B" w14:textId="77777777" w:rsidR="0057067F" w:rsidRDefault="0057067F" w:rsidP="0057067F">
            <w:pPr>
              <w:spacing w:line="276" w:lineRule="auto"/>
              <w:jc w:val="center"/>
              <w:rPr>
                <w:rFonts w:ascii="Times New Roman" w:hAnsi="Times New Roman" w:cs="Times New Roman"/>
                <w:color w:val="000000" w:themeColor="text1"/>
              </w:rPr>
            </w:pPr>
          </w:p>
          <w:p w14:paraId="2B0F72E9" w14:textId="77777777" w:rsidR="0057067F" w:rsidRDefault="0057067F" w:rsidP="0057067F">
            <w:pPr>
              <w:spacing w:line="276" w:lineRule="auto"/>
              <w:jc w:val="center"/>
              <w:rPr>
                <w:rFonts w:ascii="Times New Roman" w:hAnsi="Times New Roman" w:cs="Times New Roman"/>
                <w:color w:val="000000" w:themeColor="text1"/>
              </w:rPr>
            </w:pPr>
          </w:p>
          <w:p w14:paraId="0AB8111E" w14:textId="77777777" w:rsidR="0057067F" w:rsidRDefault="0057067F" w:rsidP="0057067F">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52754F6A" w14:textId="77777777" w:rsidR="0057067F" w:rsidRDefault="0057067F" w:rsidP="0057067F">
            <w:pPr>
              <w:widowControl/>
              <w:suppressAutoHyphens w:val="0"/>
              <w:jc w:val="both"/>
              <w:rPr>
                <w:rFonts w:ascii="Times New Roman" w:eastAsia="Times New Roman" w:hAnsi="Times New Roman" w:cs="Times New Roman"/>
                <w:kern w:val="0"/>
                <w:lang w:eastAsia="ru-RU" w:bidi="ar-SA"/>
              </w:rPr>
            </w:pPr>
            <w:r>
              <w:rPr>
                <w:rFonts w:ascii="Times New Roman" w:eastAsia="Times New Roman" w:hAnsi="Times New Roman" w:cs="Times New Roman"/>
                <w:color w:val="000000" w:themeColor="text1"/>
                <w:kern w:val="0"/>
                <w:lang w:eastAsia="ru-RU" w:bidi="ar-SA"/>
              </w:rPr>
              <w:t>Субсидия МУП «</w:t>
            </w:r>
            <w:proofErr w:type="spellStart"/>
            <w:r>
              <w:rPr>
                <w:rFonts w:ascii="Times New Roman" w:eastAsia="Times New Roman" w:hAnsi="Times New Roman" w:cs="Times New Roman"/>
                <w:color w:val="000000" w:themeColor="text1"/>
                <w:kern w:val="0"/>
                <w:lang w:eastAsia="ru-RU" w:bidi="ar-SA"/>
              </w:rPr>
              <w:t>Коммунсервис</w:t>
            </w:r>
            <w:proofErr w:type="spellEnd"/>
            <w:r>
              <w:rPr>
                <w:rFonts w:ascii="Times New Roman" w:eastAsia="Times New Roman" w:hAnsi="Times New Roman" w:cs="Times New Roman"/>
                <w:color w:val="000000" w:themeColor="text1"/>
                <w:kern w:val="0"/>
                <w:lang w:eastAsia="ru-RU" w:bidi="ar-SA"/>
              </w:rPr>
              <w:t xml:space="preserve">» на возмещение части затрат, по ремонту участка водопровода </w:t>
            </w:r>
            <w:proofErr w:type="spellStart"/>
            <w:r>
              <w:rPr>
                <w:rFonts w:ascii="Times New Roman" w:eastAsia="Times New Roman" w:hAnsi="Times New Roman" w:cs="Times New Roman"/>
                <w:color w:val="000000" w:themeColor="text1"/>
                <w:kern w:val="0"/>
                <w:lang w:eastAsia="ru-RU" w:bidi="ar-SA"/>
              </w:rPr>
              <w:t>д.Елизарово</w:t>
            </w:r>
            <w:proofErr w:type="spellEnd"/>
            <w:r>
              <w:rPr>
                <w:rFonts w:ascii="Times New Roman" w:eastAsia="Times New Roman" w:hAnsi="Times New Roman" w:cs="Times New Roman"/>
                <w:color w:val="000000" w:themeColor="text1"/>
                <w:kern w:val="0"/>
                <w:lang w:eastAsia="ru-RU" w:bidi="ar-SA"/>
              </w:rPr>
              <w:t xml:space="preserve">, д. </w:t>
            </w:r>
            <w:proofErr w:type="spellStart"/>
            <w:r>
              <w:rPr>
                <w:rFonts w:ascii="Times New Roman" w:eastAsia="Times New Roman" w:hAnsi="Times New Roman" w:cs="Times New Roman"/>
                <w:color w:val="000000" w:themeColor="text1"/>
                <w:kern w:val="0"/>
                <w:lang w:eastAsia="ru-RU" w:bidi="ar-SA"/>
              </w:rPr>
              <w:t>Окольники</w:t>
            </w:r>
            <w:proofErr w:type="spellEnd"/>
          </w:p>
        </w:tc>
        <w:tc>
          <w:tcPr>
            <w:tcW w:w="2615" w:type="dxa"/>
            <w:tcBorders>
              <w:top w:val="single" w:sz="4" w:space="0" w:color="auto"/>
              <w:left w:val="single" w:sz="4" w:space="0" w:color="auto"/>
              <w:bottom w:val="single" w:sz="4" w:space="0" w:color="auto"/>
              <w:right w:val="single" w:sz="4" w:space="0" w:color="auto"/>
            </w:tcBorders>
          </w:tcPr>
          <w:p w14:paraId="79747317" w14:textId="77777777" w:rsidR="0057067F" w:rsidRDefault="0057067F" w:rsidP="0057067F">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0370348B"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29C5D4A"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225 695,00</w:t>
            </w:r>
          </w:p>
        </w:tc>
        <w:tc>
          <w:tcPr>
            <w:tcW w:w="1134" w:type="dxa"/>
            <w:tcBorders>
              <w:top w:val="single" w:sz="4" w:space="0" w:color="auto"/>
              <w:left w:val="single" w:sz="4" w:space="0" w:color="auto"/>
              <w:bottom w:val="single" w:sz="4" w:space="0" w:color="auto"/>
              <w:right w:val="single" w:sz="4" w:space="0" w:color="auto"/>
            </w:tcBorders>
            <w:vAlign w:val="center"/>
          </w:tcPr>
          <w:p w14:paraId="43B39A7A"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C3A15CF"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3B638EBA"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756737F4"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225 695,00</w:t>
            </w:r>
          </w:p>
        </w:tc>
      </w:tr>
      <w:tr w:rsidR="0057067F" w14:paraId="683771B8" w14:textId="77777777">
        <w:trPr>
          <w:gridAfter w:val="1"/>
          <w:wAfter w:w="14" w:type="dxa"/>
          <w:trHeight w:val="570"/>
        </w:trPr>
        <w:tc>
          <w:tcPr>
            <w:tcW w:w="546" w:type="dxa"/>
            <w:vMerge/>
            <w:tcBorders>
              <w:left w:val="single" w:sz="4" w:space="0" w:color="auto"/>
              <w:right w:val="single" w:sz="4" w:space="0" w:color="auto"/>
            </w:tcBorders>
          </w:tcPr>
          <w:p w14:paraId="41D1F39D" w14:textId="77777777" w:rsidR="0057067F" w:rsidRDefault="0057067F" w:rsidP="0057067F">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2E7BA10F" w14:textId="77777777" w:rsidR="0057067F" w:rsidRDefault="0057067F" w:rsidP="0057067F">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57DE79D0" w14:textId="77777777" w:rsidR="0057067F" w:rsidRDefault="0057067F" w:rsidP="0057067F">
            <w:pPr>
              <w:spacing w:line="276" w:lineRule="auto"/>
              <w:rPr>
                <w:rFonts w:ascii="Times New Roman" w:eastAsia="Times New Roman" w:hAnsi="Times New Roman" w:cs="Times New Roman"/>
                <w:kern w:val="0"/>
                <w:lang w:eastAsia="ru-RU" w:bidi="ar-SA"/>
              </w:rPr>
            </w:pPr>
          </w:p>
        </w:tc>
        <w:tc>
          <w:tcPr>
            <w:tcW w:w="2615" w:type="dxa"/>
            <w:tcBorders>
              <w:top w:val="single" w:sz="4" w:space="0" w:color="auto"/>
              <w:left w:val="single" w:sz="4" w:space="0" w:color="auto"/>
              <w:bottom w:val="single" w:sz="4" w:space="0" w:color="auto"/>
              <w:right w:val="single" w:sz="4" w:space="0" w:color="auto"/>
            </w:tcBorders>
          </w:tcPr>
          <w:p w14:paraId="0CF417B4" w14:textId="77777777" w:rsidR="0057067F" w:rsidRDefault="0057067F" w:rsidP="0057067F">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0B3E0087"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4A6EDFE"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225 695,00</w:t>
            </w:r>
          </w:p>
        </w:tc>
        <w:tc>
          <w:tcPr>
            <w:tcW w:w="1134" w:type="dxa"/>
            <w:tcBorders>
              <w:top w:val="single" w:sz="4" w:space="0" w:color="auto"/>
              <w:left w:val="single" w:sz="4" w:space="0" w:color="auto"/>
              <w:bottom w:val="single" w:sz="4" w:space="0" w:color="auto"/>
              <w:right w:val="single" w:sz="4" w:space="0" w:color="auto"/>
            </w:tcBorders>
            <w:vAlign w:val="center"/>
          </w:tcPr>
          <w:p w14:paraId="730516E4"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54C1F11"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74509AED"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3546870"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225 695,00</w:t>
            </w:r>
          </w:p>
        </w:tc>
      </w:tr>
      <w:tr w:rsidR="0057067F" w14:paraId="64B14C65" w14:textId="77777777">
        <w:trPr>
          <w:gridAfter w:val="1"/>
          <w:wAfter w:w="14" w:type="dxa"/>
          <w:trHeight w:val="330"/>
        </w:trPr>
        <w:tc>
          <w:tcPr>
            <w:tcW w:w="546" w:type="dxa"/>
            <w:vMerge/>
            <w:tcBorders>
              <w:left w:val="single" w:sz="4" w:space="0" w:color="auto"/>
              <w:bottom w:val="single" w:sz="4" w:space="0" w:color="auto"/>
              <w:right w:val="single" w:sz="4" w:space="0" w:color="auto"/>
            </w:tcBorders>
          </w:tcPr>
          <w:p w14:paraId="3212824D" w14:textId="77777777" w:rsidR="0057067F" w:rsidRDefault="0057067F" w:rsidP="0057067F">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0B1D9161" w14:textId="77777777" w:rsidR="0057067F" w:rsidRDefault="0057067F" w:rsidP="0057067F">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085EDBB5" w14:textId="77777777" w:rsidR="0057067F" w:rsidRDefault="0057067F" w:rsidP="0057067F">
            <w:pPr>
              <w:spacing w:line="276" w:lineRule="auto"/>
              <w:rPr>
                <w:rFonts w:ascii="Times New Roman" w:eastAsia="Times New Roman" w:hAnsi="Times New Roman" w:cs="Times New Roman"/>
                <w:kern w:val="0"/>
                <w:lang w:eastAsia="ru-RU" w:bidi="ar-SA"/>
              </w:rPr>
            </w:pPr>
          </w:p>
        </w:tc>
        <w:tc>
          <w:tcPr>
            <w:tcW w:w="2615" w:type="dxa"/>
            <w:tcBorders>
              <w:top w:val="single" w:sz="4" w:space="0" w:color="auto"/>
              <w:left w:val="single" w:sz="4" w:space="0" w:color="auto"/>
              <w:bottom w:val="single" w:sz="4" w:space="0" w:color="auto"/>
              <w:right w:val="single" w:sz="4" w:space="0" w:color="auto"/>
            </w:tcBorders>
          </w:tcPr>
          <w:p w14:paraId="3A1F5B56" w14:textId="77777777" w:rsidR="0057067F" w:rsidRDefault="0057067F" w:rsidP="0057067F">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5FFFCF00"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3B52E41"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8BC6C1A"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F8BD7EB"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72E72E3B"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29E581CD"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57067F" w14:paraId="4B3C60AD" w14:textId="77777777" w:rsidTr="002837B4">
        <w:trPr>
          <w:gridAfter w:val="1"/>
          <w:wAfter w:w="14" w:type="dxa"/>
          <w:trHeight w:val="131"/>
        </w:trPr>
        <w:tc>
          <w:tcPr>
            <w:tcW w:w="546" w:type="dxa"/>
            <w:vMerge w:val="restart"/>
            <w:tcBorders>
              <w:top w:val="single" w:sz="4" w:space="0" w:color="auto"/>
              <w:left w:val="single" w:sz="4" w:space="0" w:color="auto"/>
              <w:right w:val="single" w:sz="4" w:space="0" w:color="auto"/>
            </w:tcBorders>
          </w:tcPr>
          <w:p w14:paraId="00CC9E01" w14:textId="77777777" w:rsidR="0057067F" w:rsidRDefault="0057067F" w:rsidP="0057067F">
            <w:pPr>
              <w:spacing w:line="276" w:lineRule="auto"/>
              <w:ind w:left="103"/>
              <w:rPr>
                <w:rFonts w:ascii="Times New Roman" w:hAnsi="Times New Roman" w:cs="Times New Roman"/>
                <w:color w:val="000000" w:themeColor="text1"/>
              </w:rPr>
            </w:pPr>
          </w:p>
          <w:p w14:paraId="44D641A3" w14:textId="77777777" w:rsidR="0057067F" w:rsidRDefault="0057067F" w:rsidP="0057067F">
            <w:pPr>
              <w:spacing w:line="276" w:lineRule="auto"/>
              <w:ind w:left="103"/>
              <w:rPr>
                <w:rFonts w:ascii="Times New Roman" w:hAnsi="Times New Roman" w:cs="Times New Roman"/>
                <w:color w:val="000000" w:themeColor="text1"/>
              </w:rPr>
            </w:pPr>
          </w:p>
          <w:p w14:paraId="6AA0E9AC" w14:textId="77777777" w:rsidR="0057067F" w:rsidRDefault="0057067F" w:rsidP="0057067F">
            <w:pPr>
              <w:spacing w:line="276" w:lineRule="auto"/>
              <w:ind w:left="103"/>
              <w:rPr>
                <w:rFonts w:ascii="Times New Roman" w:hAnsi="Times New Roman" w:cs="Times New Roman"/>
                <w:color w:val="000000" w:themeColor="text1"/>
              </w:rPr>
            </w:pPr>
          </w:p>
          <w:p w14:paraId="3A316086" w14:textId="77777777" w:rsidR="0057067F" w:rsidRDefault="0057067F" w:rsidP="0057067F">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6.9.</w:t>
            </w:r>
          </w:p>
        </w:tc>
        <w:tc>
          <w:tcPr>
            <w:tcW w:w="1824" w:type="dxa"/>
            <w:vMerge w:val="restart"/>
            <w:tcBorders>
              <w:top w:val="single" w:sz="4" w:space="0" w:color="auto"/>
              <w:left w:val="single" w:sz="4" w:space="0" w:color="auto"/>
              <w:right w:val="single" w:sz="4" w:space="0" w:color="auto"/>
            </w:tcBorders>
          </w:tcPr>
          <w:p w14:paraId="1350C3E2" w14:textId="77777777" w:rsidR="0057067F" w:rsidRDefault="0057067F" w:rsidP="0057067F">
            <w:pPr>
              <w:spacing w:line="276" w:lineRule="auto"/>
              <w:jc w:val="center"/>
              <w:rPr>
                <w:rFonts w:ascii="Times New Roman" w:hAnsi="Times New Roman" w:cs="Times New Roman"/>
                <w:color w:val="000000" w:themeColor="text1"/>
              </w:rPr>
            </w:pPr>
          </w:p>
          <w:p w14:paraId="1C77685B" w14:textId="77777777" w:rsidR="0057067F" w:rsidRDefault="0057067F" w:rsidP="0057067F">
            <w:pPr>
              <w:spacing w:line="276" w:lineRule="auto"/>
              <w:jc w:val="center"/>
              <w:rPr>
                <w:rFonts w:ascii="Times New Roman" w:hAnsi="Times New Roman" w:cs="Times New Roman"/>
                <w:color w:val="000000" w:themeColor="text1"/>
              </w:rPr>
            </w:pPr>
          </w:p>
          <w:p w14:paraId="2BEB27D4" w14:textId="77777777" w:rsidR="0057067F" w:rsidRDefault="0057067F" w:rsidP="0057067F">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мероприятие</w:t>
            </w:r>
          </w:p>
        </w:tc>
        <w:tc>
          <w:tcPr>
            <w:tcW w:w="3056" w:type="dxa"/>
            <w:vMerge w:val="restart"/>
            <w:tcBorders>
              <w:top w:val="single" w:sz="4" w:space="0" w:color="auto"/>
              <w:left w:val="single" w:sz="4" w:space="0" w:color="auto"/>
              <w:right w:val="single" w:sz="4" w:space="0" w:color="auto"/>
            </w:tcBorders>
            <w:vAlign w:val="center"/>
          </w:tcPr>
          <w:p w14:paraId="7763AF67" w14:textId="77777777" w:rsidR="0057067F" w:rsidRDefault="0057067F" w:rsidP="0057067F">
            <w:pPr>
              <w:spacing w:line="276" w:lineRule="auto"/>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lastRenderedPageBreak/>
              <w:t>Субсидия МУП «</w:t>
            </w:r>
            <w:proofErr w:type="spellStart"/>
            <w:r>
              <w:rPr>
                <w:rFonts w:ascii="Times New Roman" w:eastAsia="Times New Roman" w:hAnsi="Times New Roman" w:cs="Times New Roman"/>
                <w:kern w:val="0"/>
                <w:lang w:eastAsia="ru-RU" w:bidi="ar-SA"/>
              </w:rPr>
              <w:t>Коммунсервис</w:t>
            </w:r>
            <w:proofErr w:type="spellEnd"/>
            <w:r>
              <w:rPr>
                <w:rFonts w:ascii="Times New Roman" w:eastAsia="Times New Roman" w:hAnsi="Times New Roman" w:cs="Times New Roman"/>
                <w:kern w:val="0"/>
                <w:lang w:eastAsia="ru-RU" w:bidi="ar-SA"/>
              </w:rPr>
              <w:t xml:space="preserve">» на </w:t>
            </w:r>
            <w:proofErr w:type="spellStart"/>
            <w:r>
              <w:rPr>
                <w:rFonts w:ascii="Times New Roman" w:eastAsia="Times New Roman" w:hAnsi="Times New Roman" w:cs="Times New Roman"/>
                <w:kern w:val="0"/>
                <w:lang w:eastAsia="ru-RU" w:bidi="ar-SA"/>
              </w:rPr>
              <w:lastRenderedPageBreak/>
              <w:t>софинансирование</w:t>
            </w:r>
            <w:proofErr w:type="spellEnd"/>
            <w:r>
              <w:rPr>
                <w:rFonts w:ascii="Times New Roman" w:eastAsia="Times New Roman" w:hAnsi="Times New Roman" w:cs="Times New Roman"/>
                <w:kern w:val="0"/>
                <w:lang w:eastAsia="ru-RU" w:bidi="ar-SA"/>
              </w:rPr>
              <w:t xml:space="preserve"> покупки самоходной машины для погрузочно-разгрузочных и землеройно-транспортных работ на грунтах</w:t>
            </w:r>
          </w:p>
        </w:tc>
        <w:tc>
          <w:tcPr>
            <w:tcW w:w="2615" w:type="dxa"/>
            <w:tcBorders>
              <w:top w:val="single" w:sz="4" w:space="0" w:color="auto"/>
              <w:left w:val="single" w:sz="4" w:space="0" w:color="auto"/>
              <w:bottom w:val="single" w:sz="4" w:space="0" w:color="auto"/>
              <w:right w:val="single" w:sz="4" w:space="0" w:color="auto"/>
            </w:tcBorders>
          </w:tcPr>
          <w:p w14:paraId="464CF5E2" w14:textId="77777777" w:rsidR="0057067F" w:rsidRDefault="0057067F" w:rsidP="0057067F">
            <w:pPr>
              <w:spacing w:line="276" w:lineRule="auto"/>
              <w:rPr>
                <w:rFonts w:ascii="Times New Roman" w:hAnsi="Times New Roman" w:cs="Times New Roman"/>
                <w:color w:val="000000" w:themeColor="text1"/>
              </w:rPr>
            </w:pPr>
            <w:r>
              <w:rPr>
                <w:rFonts w:ascii="Times New Roman" w:hAnsi="Times New Roman" w:cs="Times New Roman"/>
                <w:color w:val="000000" w:themeColor="text1"/>
              </w:rPr>
              <w:lastRenderedPageBreak/>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1181B57F"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81C8D2C"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A60A820" w14:textId="4BDF7A90" w:rsidR="0057067F" w:rsidRDefault="00173F91" w:rsidP="0057067F">
            <w:pPr>
              <w:jc w:val="center"/>
              <w:rPr>
                <w:rFonts w:ascii="Times New Roman" w:hAnsi="Times New Roman" w:cs="Times New Roman"/>
                <w:color w:val="000000" w:themeColor="text1"/>
              </w:rPr>
            </w:pPr>
            <w:r>
              <w:rPr>
                <w:rFonts w:ascii="Times New Roman" w:hAnsi="Times New Roman" w:cs="Times New Roman"/>
                <w:color w:val="000000" w:themeColor="text1"/>
              </w:rPr>
              <w:t>3 761 999, 99</w:t>
            </w:r>
          </w:p>
        </w:tc>
        <w:tc>
          <w:tcPr>
            <w:tcW w:w="1134" w:type="dxa"/>
            <w:tcBorders>
              <w:top w:val="single" w:sz="4" w:space="0" w:color="auto"/>
              <w:left w:val="single" w:sz="4" w:space="0" w:color="auto"/>
              <w:bottom w:val="single" w:sz="4" w:space="0" w:color="auto"/>
              <w:right w:val="single" w:sz="4" w:space="0" w:color="auto"/>
            </w:tcBorders>
            <w:vAlign w:val="center"/>
          </w:tcPr>
          <w:p w14:paraId="291EB6FB"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1A5E8F7B"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38B3226C" w14:textId="4A7C4415" w:rsidR="0057067F" w:rsidRDefault="00173F91" w:rsidP="0057067F">
            <w:pPr>
              <w:jc w:val="center"/>
              <w:rPr>
                <w:rFonts w:ascii="Times New Roman" w:hAnsi="Times New Roman" w:cs="Times New Roman"/>
                <w:color w:val="000000" w:themeColor="text1"/>
              </w:rPr>
            </w:pPr>
            <w:r>
              <w:rPr>
                <w:rFonts w:ascii="Times New Roman" w:hAnsi="Times New Roman" w:cs="Times New Roman"/>
                <w:color w:val="000000" w:themeColor="text1"/>
              </w:rPr>
              <w:t>3 761 999, 99</w:t>
            </w:r>
          </w:p>
        </w:tc>
      </w:tr>
      <w:tr w:rsidR="0057067F" w14:paraId="74830B50" w14:textId="77777777">
        <w:trPr>
          <w:gridAfter w:val="1"/>
          <w:wAfter w:w="14" w:type="dxa"/>
          <w:trHeight w:val="320"/>
        </w:trPr>
        <w:tc>
          <w:tcPr>
            <w:tcW w:w="546" w:type="dxa"/>
            <w:vMerge/>
            <w:tcBorders>
              <w:left w:val="single" w:sz="4" w:space="0" w:color="auto"/>
              <w:right w:val="single" w:sz="4" w:space="0" w:color="auto"/>
            </w:tcBorders>
          </w:tcPr>
          <w:p w14:paraId="6655A5B6" w14:textId="77777777" w:rsidR="0057067F" w:rsidRDefault="0057067F" w:rsidP="0057067F">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7EC32149" w14:textId="77777777" w:rsidR="0057067F" w:rsidRDefault="0057067F" w:rsidP="0057067F">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1EE0FC7C" w14:textId="77777777" w:rsidR="0057067F" w:rsidRDefault="0057067F" w:rsidP="0057067F">
            <w:pPr>
              <w:spacing w:line="276" w:lineRule="auto"/>
              <w:rPr>
                <w:rFonts w:ascii="Times New Roman" w:eastAsia="Times New Roman" w:hAnsi="Times New Roman" w:cs="Times New Roman"/>
                <w:kern w:val="0"/>
                <w:lang w:eastAsia="ru-RU" w:bidi="ar-SA"/>
              </w:rPr>
            </w:pPr>
          </w:p>
        </w:tc>
        <w:tc>
          <w:tcPr>
            <w:tcW w:w="2615" w:type="dxa"/>
            <w:tcBorders>
              <w:top w:val="single" w:sz="4" w:space="0" w:color="auto"/>
              <w:left w:val="single" w:sz="4" w:space="0" w:color="auto"/>
              <w:bottom w:val="single" w:sz="4" w:space="0" w:color="auto"/>
              <w:right w:val="single" w:sz="4" w:space="0" w:color="auto"/>
            </w:tcBorders>
          </w:tcPr>
          <w:p w14:paraId="3842EA67" w14:textId="77777777" w:rsidR="0057067F" w:rsidRDefault="0057067F" w:rsidP="0057067F">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w:t>
            </w:r>
            <w:r>
              <w:rPr>
                <w:rFonts w:ascii="Times New Roman" w:hAnsi="Times New Roman" w:cs="Times New Roman"/>
                <w:color w:val="000000" w:themeColor="text1"/>
              </w:rPr>
              <w:lastRenderedPageBreak/>
              <w:t>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7A274496"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0</w:t>
            </w:r>
          </w:p>
        </w:tc>
        <w:tc>
          <w:tcPr>
            <w:tcW w:w="1134" w:type="dxa"/>
            <w:tcBorders>
              <w:top w:val="single" w:sz="4" w:space="0" w:color="auto"/>
              <w:left w:val="single" w:sz="4" w:space="0" w:color="auto"/>
              <w:bottom w:val="single" w:sz="4" w:space="0" w:color="auto"/>
              <w:right w:val="single" w:sz="4" w:space="0" w:color="auto"/>
            </w:tcBorders>
            <w:vAlign w:val="center"/>
          </w:tcPr>
          <w:p w14:paraId="4F7F2028"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B018D80" w14:textId="609EEC63" w:rsidR="0057067F" w:rsidRDefault="00173F91" w:rsidP="0057067F">
            <w:pPr>
              <w:jc w:val="center"/>
              <w:rPr>
                <w:rFonts w:ascii="Times New Roman" w:hAnsi="Times New Roman" w:cs="Times New Roman"/>
                <w:color w:val="000000" w:themeColor="text1"/>
              </w:rPr>
            </w:pPr>
            <w:r>
              <w:rPr>
                <w:rFonts w:ascii="Times New Roman" w:hAnsi="Times New Roman" w:cs="Times New Roman"/>
                <w:color w:val="000000" w:themeColor="text1"/>
              </w:rPr>
              <w:t xml:space="preserve">3 761 999 </w:t>
            </w:r>
            <w:r>
              <w:rPr>
                <w:rFonts w:ascii="Times New Roman" w:hAnsi="Times New Roman" w:cs="Times New Roman"/>
                <w:color w:val="000000" w:themeColor="text1"/>
              </w:rPr>
              <w:lastRenderedPageBreak/>
              <w:t>,99</w:t>
            </w:r>
          </w:p>
        </w:tc>
        <w:tc>
          <w:tcPr>
            <w:tcW w:w="1134" w:type="dxa"/>
            <w:tcBorders>
              <w:top w:val="single" w:sz="4" w:space="0" w:color="auto"/>
              <w:left w:val="single" w:sz="4" w:space="0" w:color="auto"/>
              <w:bottom w:val="single" w:sz="4" w:space="0" w:color="auto"/>
              <w:right w:val="single" w:sz="4" w:space="0" w:color="auto"/>
            </w:tcBorders>
            <w:vAlign w:val="center"/>
          </w:tcPr>
          <w:p w14:paraId="659E41B6"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034BD7A2"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0F9C26A4" w14:textId="5F94245A" w:rsidR="0057067F" w:rsidRDefault="00173F91" w:rsidP="0057067F">
            <w:pPr>
              <w:jc w:val="center"/>
              <w:rPr>
                <w:rFonts w:ascii="Times New Roman" w:hAnsi="Times New Roman" w:cs="Times New Roman"/>
                <w:color w:val="000000" w:themeColor="text1"/>
              </w:rPr>
            </w:pPr>
            <w:r>
              <w:rPr>
                <w:rFonts w:ascii="Times New Roman" w:hAnsi="Times New Roman" w:cs="Times New Roman"/>
                <w:color w:val="000000" w:themeColor="text1"/>
              </w:rPr>
              <w:t xml:space="preserve">3 761 999, </w:t>
            </w:r>
            <w:r>
              <w:rPr>
                <w:rFonts w:ascii="Times New Roman" w:hAnsi="Times New Roman" w:cs="Times New Roman"/>
                <w:color w:val="000000" w:themeColor="text1"/>
              </w:rPr>
              <w:lastRenderedPageBreak/>
              <w:t>99</w:t>
            </w:r>
          </w:p>
        </w:tc>
      </w:tr>
      <w:tr w:rsidR="0057067F" w14:paraId="1BF226A4" w14:textId="77777777" w:rsidTr="00173F91">
        <w:trPr>
          <w:gridAfter w:val="1"/>
          <w:wAfter w:w="14" w:type="dxa"/>
          <w:trHeight w:val="320"/>
        </w:trPr>
        <w:tc>
          <w:tcPr>
            <w:tcW w:w="546" w:type="dxa"/>
            <w:vMerge/>
            <w:tcBorders>
              <w:left w:val="single" w:sz="4" w:space="0" w:color="auto"/>
              <w:bottom w:val="single" w:sz="4" w:space="0" w:color="auto"/>
              <w:right w:val="single" w:sz="4" w:space="0" w:color="auto"/>
            </w:tcBorders>
          </w:tcPr>
          <w:p w14:paraId="6255F392" w14:textId="77777777" w:rsidR="0057067F" w:rsidRDefault="0057067F" w:rsidP="0057067F">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166E1D74" w14:textId="77777777" w:rsidR="0057067F" w:rsidRDefault="0057067F" w:rsidP="0057067F">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196CB6D2" w14:textId="77777777" w:rsidR="0057067F" w:rsidRDefault="0057067F" w:rsidP="0057067F">
            <w:pPr>
              <w:spacing w:line="276" w:lineRule="auto"/>
              <w:rPr>
                <w:rFonts w:ascii="Times New Roman" w:eastAsia="Times New Roman" w:hAnsi="Times New Roman" w:cs="Times New Roman"/>
                <w:kern w:val="0"/>
                <w:lang w:eastAsia="ru-RU" w:bidi="ar-SA"/>
              </w:rPr>
            </w:pPr>
          </w:p>
        </w:tc>
        <w:tc>
          <w:tcPr>
            <w:tcW w:w="2615" w:type="dxa"/>
            <w:tcBorders>
              <w:top w:val="single" w:sz="4" w:space="0" w:color="auto"/>
              <w:left w:val="single" w:sz="4" w:space="0" w:color="auto"/>
              <w:bottom w:val="single" w:sz="4" w:space="0" w:color="auto"/>
              <w:right w:val="single" w:sz="4" w:space="0" w:color="auto"/>
            </w:tcBorders>
          </w:tcPr>
          <w:p w14:paraId="7AAE5B4B" w14:textId="77777777" w:rsidR="0057067F" w:rsidRDefault="0057067F" w:rsidP="0057067F">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0DF1579E"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EBAF62D"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5831BE0"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1D14035"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0399174F" w14:textId="77777777" w:rsidR="0057067F" w:rsidRDefault="0057067F"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231FF476" w14:textId="51437566" w:rsidR="0057067F" w:rsidRDefault="00173F91" w:rsidP="0057067F">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173F91" w14:paraId="0AB6DF8C" w14:textId="77777777" w:rsidTr="00173F91">
        <w:trPr>
          <w:gridAfter w:val="1"/>
          <w:wAfter w:w="14" w:type="dxa"/>
          <w:trHeight w:val="471"/>
        </w:trPr>
        <w:tc>
          <w:tcPr>
            <w:tcW w:w="546" w:type="dxa"/>
            <w:vMerge w:val="restart"/>
            <w:tcBorders>
              <w:top w:val="single" w:sz="4" w:space="0" w:color="auto"/>
              <w:left w:val="single" w:sz="4" w:space="0" w:color="auto"/>
              <w:right w:val="single" w:sz="4" w:space="0" w:color="auto"/>
            </w:tcBorders>
          </w:tcPr>
          <w:p w14:paraId="46AC3C05" w14:textId="77777777" w:rsidR="00173F91" w:rsidRDefault="00173F91" w:rsidP="00173F91">
            <w:pPr>
              <w:spacing w:line="276" w:lineRule="auto"/>
              <w:ind w:left="103"/>
              <w:rPr>
                <w:rFonts w:ascii="Times New Roman" w:hAnsi="Times New Roman" w:cs="Times New Roman"/>
                <w:color w:val="000000" w:themeColor="text1"/>
              </w:rPr>
            </w:pPr>
          </w:p>
          <w:p w14:paraId="6047ADB0" w14:textId="77777777" w:rsidR="00173F91" w:rsidRDefault="00173F91" w:rsidP="00173F91">
            <w:pPr>
              <w:spacing w:line="276" w:lineRule="auto"/>
              <w:ind w:left="103"/>
              <w:rPr>
                <w:rFonts w:ascii="Times New Roman" w:hAnsi="Times New Roman" w:cs="Times New Roman"/>
                <w:color w:val="000000" w:themeColor="text1"/>
              </w:rPr>
            </w:pPr>
          </w:p>
          <w:p w14:paraId="651BDD35" w14:textId="77777777" w:rsidR="00173F91" w:rsidRDefault="00173F91" w:rsidP="00173F91">
            <w:pPr>
              <w:spacing w:line="276" w:lineRule="auto"/>
              <w:ind w:left="103"/>
              <w:rPr>
                <w:rFonts w:ascii="Times New Roman" w:hAnsi="Times New Roman" w:cs="Times New Roman"/>
                <w:color w:val="000000" w:themeColor="text1"/>
              </w:rPr>
            </w:pPr>
          </w:p>
          <w:p w14:paraId="629B2DEE" w14:textId="3019C9B9" w:rsidR="00173F91" w:rsidRDefault="00173F91" w:rsidP="00173F91">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6.10</w:t>
            </w:r>
          </w:p>
          <w:p w14:paraId="3E87E2D6" w14:textId="77777777" w:rsidR="00173F91" w:rsidRDefault="00173F91" w:rsidP="00173F91">
            <w:pPr>
              <w:spacing w:line="276" w:lineRule="auto"/>
              <w:ind w:left="103"/>
              <w:rPr>
                <w:rFonts w:ascii="Times New Roman" w:hAnsi="Times New Roman" w:cs="Times New Roman"/>
                <w:color w:val="000000" w:themeColor="text1"/>
              </w:rPr>
            </w:pPr>
          </w:p>
          <w:p w14:paraId="1E7EF614" w14:textId="77777777" w:rsidR="00173F91" w:rsidRDefault="00173F91" w:rsidP="00173F91">
            <w:pPr>
              <w:spacing w:line="276" w:lineRule="auto"/>
              <w:ind w:left="103"/>
              <w:rPr>
                <w:rFonts w:ascii="Times New Roman" w:hAnsi="Times New Roman" w:cs="Times New Roman"/>
                <w:color w:val="000000" w:themeColor="text1"/>
              </w:rPr>
            </w:pPr>
          </w:p>
        </w:tc>
        <w:tc>
          <w:tcPr>
            <w:tcW w:w="1824" w:type="dxa"/>
            <w:vMerge w:val="restart"/>
            <w:tcBorders>
              <w:top w:val="single" w:sz="4" w:space="0" w:color="auto"/>
              <w:left w:val="single" w:sz="4" w:space="0" w:color="auto"/>
              <w:right w:val="single" w:sz="4" w:space="0" w:color="auto"/>
            </w:tcBorders>
          </w:tcPr>
          <w:p w14:paraId="74D2B580" w14:textId="77777777" w:rsidR="00173F91" w:rsidRDefault="00173F91" w:rsidP="00173F91">
            <w:pPr>
              <w:spacing w:line="276" w:lineRule="auto"/>
              <w:jc w:val="center"/>
              <w:rPr>
                <w:rFonts w:ascii="Times New Roman" w:hAnsi="Times New Roman" w:cs="Times New Roman"/>
                <w:color w:val="000000" w:themeColor="text1"/>
              </w:rPr>
            </w:pPr>
          </w:p>
          <w:p w14:paraId="111C79CC" w14:textId="77777777" w:rsidR="00173F91" w:rsidRDefault="00173F91" w:rsidP="00173F91">
            <w:pPr>
              <w:spacing w:line="276" w:lineRule="auto"/>
              <w:jc w:val="center"/>
              <w:rPr>
                <w:rFonts w:ascii="Times New Roman" w:hAnsi="Times New Roman" w:cs="Times New Roman"/>
                <w:color w:val="000000" w:themeColor="text1"/>
              </w:rPr>
            </w:pPr>
          </w:p>
          <w:p w14:paraId="2455E0CF" w14:textId="77777777" w:rsidR="00173F91" w:rsidRDefault="00173F91" w:rsidP="00173F91">
            <w:pPr>
              <w:spacing w:line="276" w:lineRule="auto"/>
              <w:jc w:val="center"/>
              <w:rPr>
                <w:rFonts w:ascii="Times New Roman" w:hAnsi="Times New Roman" w:cs="Times New Roman"/>
                <w:color w:val="000000" w:themeColor="text1"/>
              </w:rPr>
            </w:pPr>
          </w:p>
          <w:p w14:paraId="07B32533" w14:textId="0C794B99" w:rsidR="00173F91" w:rsidRDefault="00173F91" w:rsidP="00173F91">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7EA6D763" w14:textId="40D70AA5" w:rsidR="00173F91" w:rsidRDefault="00173F91" w:rsidP="00173F91">
            <w:pPr>
              <w:spacing w:line="276" w:lineRule="auto"/>
              <w:rPr>
                <w:rFonts w:ascii="Times New Roman" w:eastAsia="Times New Roman" w:hAnsi="Times New Roman" w:cs="Times New Roman"/>
                <w:kern w:val="0"/>
                <w:lang w:eastAsia="ru-RU" w:bidi="ar-SA"/>
              </w:rPr>
            </w:pPr>
            <w:r>
              <w:rPr>
                <w:sz w:val="24"/>
                <w:szCs w:val="24"/>
              </w:rPr>
              <w:t>Субсидия МУП «</w:t>
            </w:r>
            <w:proofErr w:type="spellStart"/>
            <w:r>
              <w:rPr>
                <w:sz w:val="24"/>
                <w:szCs w:val="24"/>
              </w:rPr>
              <w:t>Коммунсервис</w:t>
            </w:r>
            <w:proofErr w:type="spellEnd"/>
            <w:r>
              <w:rPr>
                <w:sz w:val="24"/>
                <w:szCs w:val="24"/>
              </w:rPr>
              <w:t xml:space="preserve">» на </w:t>
            </w:r>
            <w:proofErr w:type="spellStart"/>
            <w:r>
              <w:rPr>
                <w:sz w:val="24"/>
                <w:szCs w:val="24"/>
              </w:rPr>
              <w:t>софинансирование</w:t>
            </w:r>
            <w:proofErr w:type="spellEnd"/>
            <w:r>
              <w:rPr>
                <w:sz w:val="24"/>
                <w:szCs w:val="24"/>
              </w:rPr>
              <w:t xml:space="preserve"> </w:t>
            </w:r>
            <w:r w:rsidRPr="00B92CAD">
              <w:rPr>
                <w:sz w:val="24"/>
                <w:szCs w:val="24"/>
              </w:rPr>
              <w:t>покупк</w:t>
            </w:r>
            <w:r>
              <w:rPr>
                <w:sz w:val="24"/>
                <w:szCs w:val="24"/>
              </w:rPr>
              <w:t xml:space="preserve">и </w:t>
            </w:r>
            <w:r w:rsidRPr="00B92CAD">
              <w:rPr>
                <w:sz w:val="24"/>
                <w:szCs w:val="24"/>
              </w:rPr>
              <w:t xml:space="preserve">оборудования для насосной станции 1-2 подъема в </w:t>
            </w:r>
            <w:proofErr w:type="spellStart"/>
            <w:r w:rsidRPr="00B92CAD">
              <w:rPr>
                <w:sz w:val="24"/>
                <w:szCs w:val="24"/>
              </w:rPr>
              <w:t>пгт</w:t>
            </w:r>
            <w:proofErr w:type="gramStart"/>
            <w:r w:rsidRPr="00B92CAD">
              <w:rPr>
                <w:sz w:val="24"/>
                <w:szCs w:val="24"/>
              </w:rPr>
              <w:t>.Л</w:t>
            </w:r>
            <w:proofErr w:type="gramEnd"/>
            <w:r w:rsidRPr="00B92CAD">
              <w:rPr>
                <w:sz w:val="24"/>
                <w:szCs w:val="24"/>
              </w:rPr>
              <w:t>ебяжье</w:t>
            </w:r>
            <w:proofErr w:type="spellEnd"/>
            <w:r w:rsidRPr="00B92CAD">
              <w:rPr>
                <w:sz w:val="24"/>
                <w:szCs w:val="24"/>
              </w:rPr>
              <w:t xml:space="preserve"> с  последующим </w:t>
            </w:r>
            <w:proofErr w:type="spellStart"/>
            <w:r w:rsidRPr="00B92CAD">
              <w:rPr>
                <w:sz w:val="24"/>
                <w:szCs w:val="24"/>
              </w:rPr>
              <w:t>монтажем</w:t>
            </w:r>
            <w:proofErr w:type="spellEnd"/>
            <w:r w:rsidRPr="00B92CAD">
              <w:rPr>
                <w:sz w:val="24"/>
                <w:szCs w:val="24"/>
              </w:rPr>
              <w:t xml:space="preserve"> и установкой; приобретение глубинных насосов, погашение задолженности за электроэнергию перед АО «</w:t>
            </w:r>
            <w:proofErr w:type="spellStart"/>
            <w:r w:rsidRPr="00B92CAD">
              <w:rPr>
                <w:sz w:val="24"/>
                <w:szCs w:val="24"/>
              </w:rPr>
              <w:t>ЭнергосбыТ</w:t>
            </w:r>
            <w:proofErr w:type="spellEnd"/>
            <w:r w:rsidRPr="00B92CAD">
              <w:rPr>
                <w:sz w:val="24"/>
                <w:szCs w:val="24"/>
              </w:rPr>
              <w:t xml:space="preserve"> Плюс»</w:t>
            </w:r>
          </w:p>
        </w:tc>
        <w:tc>
          <w:tcPr>
            <w:tcW w:w="2615" w:type="dxa"/>
            <w:tcBorders>
              <w:top w:val="single" w:sz="4" w:space="0" w:color="auto"/>
              <w:left w:val="single" w:sz="4" w:space="0" w:color="auto"/>
              <w:bottom w:val="single" w:sz="4" w:space="0" w:color="auto"/>
              <w:right w:val="single" w:sz="4" w:space="0" w:color="auto"/>
            </w:tcBorders>
          </w:tcPr>
          <w:p w14:paraId="61A1E434" w14:textId="514AA25C" w:rsidR="00173F91" w:rsidRDefault="00173F91" w:rsidP="00173F9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1ABC86D2" w14:textId="47626505"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D8CD74B" w14:textId="24CA5526"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F2C2A25" w14:textId="4A623542"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638 000,0</w:t>
            </w:r>
            <w:r w:rsidR="00346DD2">
              <w:rPr>
                <w:rFonts w:ascii="Times New Roman" w:hAnsi="Times New Roman" w:cs="Times New Roman"/>
                <w:color w:val="000000" w:themeColor="text1"/>
              </w:rPr>
              <w:t>1</w:t>
            </w:r>
          </w:p>
        </w:tc>
        <w:tc>
          <w:tcPr>
            <w:tcW w:w="1134" w:type="dxa"/>
            <w:tcBorders>
              <w:top w:val="single" w:sz="4" w:space="0" w:color="auto"/>
              <w:left w:val="single" w:sz="4" w:space="0" w:color="auto"/>
              <w:bottom w:val="single" w:sz="4" w:space="0" w:color="auto"/>
              <w:right w:val="single" w:sz="4" w:space="0" w:color="auto"/>
            </w:tcBorders>
            <w:vAlign w:val="center"/>
          </w:tcPr>
          <w:p w14:paraId="4C59955F" w14:textId="5BA11B79"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23C445BD" w14:textId="4EA7CD45"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3BB4308A" w14:textId="4754771B"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638 000, 0</w:t>
            </w:r>
            <w:r w:rsidR="00346DD2">
              <w:rPr>
                <w:rFonts w:ascii="Times New Roman" w:hAnsi="Times New Roman" w:cs="Times New Roman"/>
                <w:color w:val="000000" w:themeColor="text1"/>
              </w:rPr>
              <w:t>1</w:t>
            </w:r>
          </w:p>
        </w:tc>
      </w:tr>
      <w:tr w:rsidR="00173F91" w14:paraId="3697C7AE" w14:textId="77777777" w:rsidTr="00173F91">
        <w:trPr>
          <w:gridAfter w:val="1"/>
          <w:wAfter w:w="14" w:type="dxa"/>
          <w:trHeight w:val="555"/>
        </w:trPr>
        <w:tc>
          <w:tcPr>
            <w:tcW w:w="546" w:type="dxa"/>
            <w:vMerge/>
            <w:tcBorders>
              <w:left w:val="single" w:sz="4" w:space="0" w:color="auto"/>
              <w:right w:val="single" w:sz="4" w:space="0" w:color="auto"/>
            </w:tcBorders>
          </w:tcPr>
          <w:p w14:paraId="76C3DAAD" w14:textId="77777777" w:rsidR="00173F91" w:rsidRDefault="00173F91" w:rsidP="00173F91">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52A9093F" w14:textId="77777777" w:rsidR="00173F91" w:rsidRDefault="00173F91" w:rsidP="00173F91">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39D48D07" w14:textId="77777777" w:rsidR="00173F91" w:rsidRDefault="00173F91" w:rsidP="00173F91">
            <w:pPr>
              <w:spacing w:line="276" w:lineRule="auto"/>
              <w:rPr>
                <w:rFonts w:ascii="Times New Roman" w:eastAsia="Times New Roman" w:hAnsi="Times New Roman" w:cs="Times New Roman"/>
                <w:kern w:val="0"/>
                <w:lang w:eastAsia="ru-RU" w:bidi="ar-SA"/>
              </w:rPr>
            </w:pPr>
          </w:p>
        </w:tc>
        <w:tc>
          <w:tcPr>
            <w:tcW w:w="2615" w:type="dxa"/>
            <w:tcBorders>
              <w:top w:val="single" w:sz="4" w:space="0" w:color="auto"/>
              <w:left w:val="single" w:sz="4" w:space="0" w:color="auto"/>
              <w:bottom w:val="single" w:sz="4" w:space="0" w:color="auto"/>
              <w:right w:val="single" w:sz="4" w:space="0" w:color="auto"/>
            </w:tcBorders>
          </w:tcPr>
          <w:p w14:paraId="2A3328E6" w14:textId="374371CC" w:rsidR="00173F91" w:rsidRDefault="00173F91" w:rsidP="00173F9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07B4D3DA" w14:textId="7B4AD5A6"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F3012EF" w14:textId="00F3318D"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2533244" w14:textId="164E4AAE"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638 000, 0</w:t>
            </w:r>
            <w:r w:rsidR="00346DD2">
              <w:rPr>
                <w:rFonts w:ascii="Times New Roman" w:hAnsi="Times New Roman" w:cs="Times New Roman"/>
                <w:color w:val="000000" w:themeColor="text1"/>
              </w:rPr>
              <w:t>1</w:t>
            </w:r>
          </w:p>
        </w:tc>
        <w:tc>
          <w:tcPr>
            <w:tcW w:w="1134" w:type="dxa"/>
            <w:tcBorders>
              <w:top w:val="single" w:sz="4" w:space="0" w:color="auto"/>
              <w:left w:val="single" w:sz="4" w:space="0" w:color="auto"/>
              <w:bottom w:val="single" w:sz="4" w:space="0" w:color="auto"/>
              <w:right w:val="single" w:sz="4" w:space="0" w:color="auto"/>
            </w:tcBorders>
            <w:vAlign w:val="center"/>
          </w:tcPr>
          <w:p w14:paraId="3CBC3392" w14:textId="559D9AF9"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1B132BDA" w14:textId="1A4F373C"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49860C6F" w14:textId="42A3B81D"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638 000,0</w:t>
            </w:r>
            <w:r w:rsidR="00346DD2">
              <w:rPr>
                <w:rFonts w:ascii="Times New Roman" w:hAnsi="Times New Roman" w:cs="Times New Roman"/>
                <w:color w:val="000000" w:themeColor="text1"/>
              </w:rPr>
              <w:t>1</w:t>
            </w:r>
          </w:p>
        </w:tc>
      </w:tr>
      <w:tr w:rsidR="00173F91" w14:paraId="4CA770ED" w14:textId="77777777" w:rsidTr="001F3DF6">
        <w:trPr>
          <w:gridAfter w:val="1"/>
          <w:wAfter w:w="14" w:type="dxa"/>
          <w:trHeight w:val="690"/>
        </w:trPr>
        <w:tc>
          <w:tcPr>
            <w:tcW w:w="546" w:type="dxa"/>
            <w:vMerge/>
            <w:tcBorders>
              <w:left w:val="single" w:sz="4" w:space="0" w:color="auto"/>
              <w:right w:val="single" w:sz="4" w:space="0" w:color="auto"/>
            </w:tcBorders>
          </w:tcPr>
          <w:p w14:paraId="68C0FC5F" w14:textId="77777777" w:rsidR="00173F91" w:rsidRDefault="00173F91" w:rsidP="00173F91">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4E9EBA07" w14:textId="77777777" w:rsidR="00173F91" w:rsidRDefault="00173F91" w:rsidP="00173F91">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3A537F80" w14:textId="77777777" w:rsidR="00173F91" w:rsidRDefault="00173F91" w:rsidP="00173F91">
            <w:pPr>
              <w:spacing w:line="276" w:lineRule="auto"/>
              <w:rPr>
                <w:rFonts w:ascii="Times New Roman" w:eastAsia="Times New Roman" w:hAnsi="Times New Roman" w:cs="Times New Roman"/>
                <w:kern w:val="0"/>
                <w:lang w:eastAsia="ru-RU" w:bidi="ar-SA"/>
              </w:rPr>
            </w:pPr>
          </w:p>
        </w:tc>
        <w:tc>
          <w:tcPr>
            <w:tcW w:w="2615" w:type="dxa"/>
            <w:tcBorders>
              <w:top w:val="single" w:sz="4" w:space="0" w:color="auto"/>
              <w:left w:val="single" w:sz="4" w:space="0" w:color="auto"/>
              <w:bottom w:val="single" w:sz="4" w:space="0" w:color="auto"/>
              <w:right w:val="single" w:sz="4" w:space="0" w:color="auto"/>
            </w:tcBorders>
          </w:tcPr>
          <w:p w14:paraId="304F2CFD" w14:textId="317178CD" w:rsidR="00173F91" w:rsidRDefault="00173F91" w:rsidP="00173F9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687DB76E" w14:textId="5A6D042C"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9F2E8C7" w14:textId="2345FF00"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6D8F0C3" w14:textId="4F5475DF"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B9933D8" w14:textId="763AC1CD"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7F66B87C" w14:textId="4729D4DA"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22C07724" w14:textId="2AD780F2"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173F91" w14:paraId="030FFCB0" w14:textId="77777777">
        <w:trPr>
          <w:gridAfter w:val="1"/>
          <w:wAfter w:w="14" w:type="dxa"/>
          <w:trHeight w:val="134"/>
        </w:trPr>
        <w:tc>
          <w:tcPr>
            <w:tcW w:w="546" w:type="dxa"/>
            <w:vMerge w:val="restart"/>
            <w:tcBorders>
              <w:top w:val="single" w:sz="4" w:space="0" w:color="auto"/>
              <w:left w:val="single" w:sz="4" w:space="0" w:color="auto"/>
              <w:right w:val="single" w:sz="4" w:space="0" w:color="auto"/>
            </w:tcBorders>
          </w:tcPr>
          <w:p w14:paraId="33C117E7" w14:textId="77777777" w:rsidR="00173F91" w:rsidRDefault="00173F91" w:rsidP="00173F91">
            <w:pPr>
              <w:spacing w:line="276" w:lineRule="auto"/>
              <w:ind w:left="103"/>
              <w:rPr>
                <w:rFonts w:ascii="Times New Roman" w:hAnsi="Times New Roman" w:cs="Times New Roman"/>
                <w:color w:val="000000" w:themeColor="text1"/>
              </w:rPr>
            </w:pPr>
          </w:p>
          <w:p w14:paraId="11BEC6D9" w14:textId="77777777" w:rsidR="00173F91" w:rsidRDefault="00173F91" w:rsidP="00173F91">
            <w:pPr>
              <w:spacing w:line="276" w:lineRule="auto"/>
              <w:ind w:left="103"/>
              <w:rPr>
                <w:rFonts w:ascii="Times New Roman" w:hAnsi="Times New Roman" w:cs="Times New Roman"/>
                <w:color w:val="000000" w:themeColor="text1"/>
              </w:rPr>
            </w:pPr>
          </w:p>
          <w:p w14:paraId="5EDF22B6" w14:textId="77777777" w:rsidR="00173F91" w:rsidRDefault="00173F91" w:rsidP="00173F91">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7</w:t>
            </w:r>
          </w:p>
        </w:tc>
        <w:tc>
          <w:tcPr>
            <w:tcW w:w="1824" w:type="dxa"/>
            <w:vMerge w:val="restart"/>
            <w:tcBorders>
              <w:top w:val="single" w:sz="4" w:space="0" w:color="auto"/>
              <w:left w:val="single" w:sz="4" w:space="0" w:color="auto"/>
              <w:right w:val="single" w:sz="4" w:space="0" w:color="auto"/>
            </w:tcBorders>
          </w:tcPr>
          <w:p w14:paraId="31437C94" w14:textId="77777777" w:rsidR="00173F91" w:rsidRDefault="00173F91" w:rsidP="00173F91">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050F1927" w14:textId="77777777" w:rsidR="00173F91" w:rsidRDefault="00173F91" w:rsidP="00173F91">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ППМИ</w:t>
            </w:r>
          </w:p>
        </w:tc>
        <w:tc>
          <w:tcPr>
            <w:tcW w:w="2615" w:type="dxa"/>
            <w:tcBorders>
              <w:top w:val="single" w:sz="4" w:space="0" w:color="auto"/>
              <w:left w:val="single" w:sz="4" w:space="0" w:color="auto"/>
              <w:bottom w:val="single" w:sz="4" w:space="0" w:color="auto"/>
              <w:right w:val="single" w:sz="4" w:space="0" w:color="auto"/>
            </w:tcBorders>
          </w:tcPr>
          <w:p w14:paraId="2F44A969" w14:textId="77777777" w:rsidR="00173F91" w:rsidRDefault="00173F91" w:rsidP="00173F9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7823FC7B"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23 000</w:t>
            </w:r>
          </w:p>
        </w:tc>
        <w:tc>
          <w:tcPr>
            <w:tcW w:w="1134" w:type="dxa"/>
            <w:tcBorders>
              <w:top w:val="single" w:sz="4" w:space="0" w:color="auto"/>
              <w:left w:val="single" w:sz="4" w:space="0" w:color="auto"/>
              <w:bottom w:val="single" w:sz="4" w:space="0" w:color="auto"/>
              <w:right w:val="single" w:sz="4" w:space="0" w:color="auto"/>
            </w:tcBorders>
            <w:vAlign w:val="center"/>
          </w:tcPr>
          <w:p w14:paraId="1799E4A3"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686 517,00</w:t>
            </w:r>
          </w:p>
        </w:tc>
        <w:tc>
          <w:tcPr>
            <w:tcW w:w="1134" w:type="dxa"/>
            <w:tcBorders>
              <w:top w:val="single" w:sz="4" w:space="0" w:color="auto"/>
              <w:left w:val="single" w:sz="4" w:space="0" w:color="auto"/>
              <w:bottom w:val="single" w:sz="4" w:space="0" w:color="auto"/>
              <w:right w:val="single" w:sz="4" w:space="0" w:color="auto"/>
            </w:tcBorders>
            <w:vAlign w:val="center"/>
          </w:tcPr>
          <w:p w14:paraId="05E4EEB3"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2 536 929,00</w:t>
            </w:r>
          </w:p>
        </w:tc>
        <w:tc>
          <w:tcPr>
            <w:tcW w:w="1134" w:type="dxa"/>
            <w:tcBorders>
              <w:top w:val="single" w:sz="4" w:space="0" w:color="auto"/>
              <w:left w:val="single" w:sz="4" w:space="0" w:color="auto"/>
              <w:bottom w:val="single" w:sz="4" w:space="0" w:color="auto"/>
              <w:right w:val="single" w:sz="4" w:space="0" w:color="auto"/>
            </w:tcBorders>
            <w:vAlign w:val="center"/>
          </w:tcPr>
          <w:p w14:paraId="3AA60652"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0E4D4199"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44DA3AD6"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3 246 446,00</w:t>
            </w:r>
          </w:p>
        </w:tc>
      </w:tr>
      <w:tr w:rsidR="00173F91" w14:paraId="7F12814D" w14:textId="77777777">
        <w:trPr>
          <w:gridAfter w:val="1"/>
          <w:wAfter w:w="14" w:type="dxa"/>
          <w:trHeight w:val="134"/>
        </w:trPr>
        <w:tc>
          <w:tcPr>
            <w:tcW w:w="546" w:type="dxa"/>
            <w:vMerge/>
            <w:tcBorders>
              <w:left w:val="single" w:sz="4" w:space="0" w:color="auto"/>
              <w:right w:val="single" w:sz="4" w:space="0" w:color="auto"/>
            </w:tcBorders>
          </w:tcPr>
          <w:p w14:paraId="175D905B" w14:textId="77777777" w:rsidR="00173F91" w:rsidRDefault="00173F91" w:rsidP="00173F91">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7B77B12C" w14:textId="77777777" w:rsidR="00173F91" w:rsidRDefault="00173F91" w:rsidP="00173F91">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39D4EC15" w14:textId="77777777" w:rsidR="00173F91" w:rsidRDefault="00173F91" w:rsidP="00173F91">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3871A849" w14:textId="77777777" w:rsidR="00173F91" w:rsidRDefault="00173F91" w:rsidP="00173F9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7B51DD5F"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23 000</w:t>
            </w:r>
          </w:p>
        </w:tc>
        <w:tc>
          <w:tcPr>
            <w:tcW w:w="1134" w:type="dxa"/>
            <w:tcBorders>
              <w:top w:val="single" w:sz="4" w:space="0" w:color="auto"/>
              <w:left w:val="single" w:sz="4" w:space="0" w:color="auto"/>
              <w:bottom w:val="single" w:sz="4" w:space="0" w:color="auto"/>
              <w:right w:val="single" w:sz="4" w:space="0" w:color="auto"/>
            </w:tcBorders>
            <w:vAlign w:val="center"/>
          </w:tcPr>
          <w:p w14:paraId="0EA67216"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686 517,00</w:t>
            </w:r>
          </w:p>
        </w:tc>
        <w:tc>
          <w:tcPr>
            <w:tcW w:w="1134" w:type="dxa"/>
            <w:tcBorders>
              <w:top w:val="single" w:sz="4" w:space="0" w:color="auto"/>
              <w:left w:val="single" w:sz="4" w:space="0" w:color="auto"/>
              <w:bottom w:val="single" w:sz="4" w:space="0" w:color="auto"/>
              <w:right w:val="single" w:sz="4" w:space="0" w:color="auto"/>
            </w:tcBorders>
            <w:vAlign w:val="center"/>
          </w:tcPr>
          <w:p w14:paraId="2273711D"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2 536 929,00</w:t>
            </w:r>
          </w:p>
        </w:tc>
        <w:tc>
          <w:tcPr>
            <w:tcW w:w="1134" w:type="dxa"/>
            <w:tcBorders>
              <w:top w:val="single" w:sz="4" w:space="0" w:color="auto"/>
              <w:left w:val="single" w:sz="4" w:space="0" w:color="auto"/>
              <w:bottom w:val="single" w:sz="4" w:space="0" w:color="auto"/>
              <w:right w:val="single" w:sz="4" w:space="0" w:color="auto"/>
            </w:tcBorders>
            <w:vAlign w:val="center"/>
          </w:tcPr>
          <w:p w14:paraId="41C72513"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0FE624F2"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0B23FFA1"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3 246 446,00</w:t>
            </w:r>
          </w:p>
        </w:tc>
      </w:tr>
      <w:tr w:rsidR="00173F91" w14:paraId="33FFA9BA" w14:textId="77777777">
        <w:trPr>
          <w:gridAfter w:val="1"/>
          <w:wAfter w:w="14" w:type="dxa"/>
          <w:trHeight w:val="201"/>
        </w:trPr>
        <w:tc>
          <w:tcPr>
            <w:tcW w:w="546" w:type="dxa"/>
            <w:vMerge/>
            <w:tcBorders>
              <w:left w:val="single" w:sz="4" w:space="0" w:color="auto"/>
              <w:bottom w:val="single" w:sz="4" w:space="0" w:color="auto"/>
              <w:right w:val="single" w:sz="4" w:space="0" w:color="auto"/>
            </w:tcBorders>
          </w:tcPr>
          <w:p w14:paraId="03F7618F" w14:textId="77777777" w:rsidR="00173F91" w:rsidRDefault="00173F91" w:rsidP="00173F91">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446664B8" w14:textId="77777777" w:rsidR="00173F91" w:rsidRDefault="00173F91" w:rsidP="00173F91">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2732C268" w14:textId="77777777" w:rsidR="00173F91" w:rsidRDefault="00173F91" w:rsidP="00173F91">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6158E845" w14:textId="77777777" w:rsidR="00173F91" w:rsidRDefault="00173F91" w:rsidP="00173F91">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auto"/>
              <w:bottom w:val="single" w:sz="4" w:space="0" w:color="auto"/>
              <w:right w:val="single" w:sz="4" w:space="0" w:color="auto"/>
            </w:tcBorders>
            <w:vAlign w:val="center"/>
          </w:tcPr>
          <w:p w14:paraId="2AD38CC3"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0CBEBAF"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A1D600D"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3FADDDD"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5A1E4CF6"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77B65DD"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173F91" w14:paraId="59F3154F" w14:textId="77777777" w:rsidTr="002837B4">
        <w:trPr>
          <w:gridAfter w:val="1"/>
          <w:wAfter w:w="14" w:type="dxa"/>
          <w:trHeight w:val="223"/>
        </w:trPr>
        <w:tc>
          <w:tcPr>
            <w:tcW w:w="546" w:type="dxa"/>
            <w:vMerge w:val="restart"/>
            <w:tcBorders>
              <w:top w:val="single" w:sz="4" w:space="0" w:color="auto"/>
              <w:left w:val="single" w:sz="4" w:space="0" w:color="auto"/>
              <w:right w:val="single" w:sz="4" w:space="0" w:color="auto"/>
            </w:tcBorders>
          </w:tcPr>
          <w:p w14:paraId="721F0142" w14:textId="77777777" w:rsidR="00173F91" w:rsidRDefault="00173F91" w:rsidP="00173F91">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7.1</w:t>
            </w:r>
          </w:p>
        </w:tc>
        <w:tc>
          <w:tcPr>
            <w:tcW w:w="1824" w:type="dxa"/>
            <w:vMerge w:val="restart"/>
            <w:tcBorders>
              <w:top w:val="single" w:sz="4" w:space="0" w:color="auto"/>
              <w:left w:val="single" w:sz="4" w:space="0" w:color="auto"/>
              <w:right w:val="single" w:sz="4" w:space="0" w:color="auto"/>
            </w:tcBorders>
          </w:tcPr>
          <w:p w14:paraId="2A804620" w14:textId="77777777" w:rsidR="00173F91" w:rsidRDefault="00173F91" w:rsidP="00173F91">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14:paraId="160F0AED" w14:textId="77777777" w:rsidR="00173F91" w:rsidRDefault="00173F91" w:rsidP="00173F9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Ремонт памятника воинам Великой Отечественной войны, пос. </w:t>
            </w:r>
            <w:proofErr w:type="spellStart"/>
            <w:r>
              <w:rPr>
                <w:rFonts w:ascii="Times New Roman" w:hAnsi="Times New Roman" w:cs="Times New Roman"/>
                <w:color w:val="000000" w:themeColor="text1"/>
              </w:rPr>
              <w:t>Окунево</w:t>
            </w:r>
            <w:proofErr w:type="spellEnd"/>
          </w:p>
        </w:tc>
        <w:tc>
          <w:tcPr>
            <w:tcW w:w="2615" w:type="dxa"/>
            <w:tcBorders>
              <w:top w:val="single" w:sz="4" w:space="0" w:color="auto"/>
              <w:left w:val="single" w:sz="4" w:space="0" w:color="auto"/>
              <w:bottom w:val="single" w:sz="4" w:space="0" w:color="auto"/>
              <w:right w:val="single" w:sz="4" w:space="0" w:color="auto"/>
            </w:tcBorders>
          </w:tcPr>
          <w:p w14:paraId="5A22DCA5" w14:textId="77777777" w:rsidR="00173F91" w:rsidRDefault="00173F91" w:rsidP="00173F9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067788C7"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2C6DDCF"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336 674</w:t>
            </w:r>
          </w:p>
        </w:tc>
        <w:tc>
          <w:tcPr>
            <w:tcW w:w="1134" w:type="dxa"/>
            <w:tcBorders>
              <w:top w:val="single" w:sz="4" w:space="0" w:color="auto"/>
              <w:left w:val="single" w:sz="4" w:space="0" w:color="auto"/>
              <w:bottom w:val="single" w:sz="4" w:space="0" w:color="auto"/>
              <w:right w:val="single" w:sz="4" w:space="0" w:color="auto"/>
            </w:tcBorders>
            <w:vAlign w:val="center"/>
          </w:tcPr>
          <w:p w14:paraId="12382BCA" w14:textId="77777777" w:rsidR="00173F91" w:rsidRDefault="00173F91" w:rsidP="00173F91">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18 455,00</w:t>
            </w:r>
          </w:p>
        </w:tc>
        <w:tc>
          <w:tcPr>
            <w:tcW w:w="1134" w:type="dxa"/>
            <w:tcBorders>
              <w:top w:val="single" w:sz="4" w:space="0" w:color="auto"/>
              <w:left w:val="single" w:sz="4" w:space="0" w:color="auto"/>
              <w:bottom w:val="single" w:sz="4" w:space="0" w:color="auto"/>
              <w:right w:val="single" w:sz="4" w:space="0" w:color="auto"/>
            </w:tcBorders>
            <w:vAlign w:val="center"/>
          </w:tcPr>
          <w:p w14:paraId="0FF492D7"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34B20D42"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2DB37DEF" w14:textId="77777777" w:rsidR="00173F91" w:rsidRDefault="00173F91" w:rsidP="00173F91">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355 129,00</w:t>
            </w:r>
          </w:p>
        </w:tc>
      </w:tr>
      <w:tr w:rsidR="00173F91" w14:paraId="372AE60E" w14:textId="77777777">
        <w:trPr>
          <w:gridAfter w:val="1"/>
          <w:wAfter w:w="14" w:type="dxa"/>
          <w:trHeight w:val="134"/>
        </w:trPr>
        <w:tc>
          <w:tcPr>
            <w:tcW w:w="546" w:type="dxa"/>
            <w:vMerge/>
            <w:tcBorders>
              <w:left w:val="single" w:sz="4" w:space="0" w:color="auto"/>
              <w:right w:val="single" w:sz="4" w:space="0" w:color="auto"/>
            </w:tcBorders>
          </w:tcPr>
          <w:p w14:paraId="5D856F95" w14:textId="77777777" w:rsidR="00173F91" w:rsidRDefault="00173F91" w:rsidP="00173F91">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631698F1" w14:textId="77777777" w:rsidR="00173F91" w:rsidRDefault="00173F91" w:rsidP="00173F91">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74F65261" w14:textId="77777777" w:rsidR="00173F91" w:rsidRDefault="00173F91" w:rsidP="00173F91">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28C3449B" w14:textId="77777777" w:rsidR="00173F91" w:rsidRDefault="00173F91" w:rsidP="00173F9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w:t>
            </w:r>
            <w:r>
              <w:rPr>
                <w:rFonts w:ascii="Times New Roman" w:hAnsi="Times New Roman" w:cs="Times New Roman"/>
                <w:color w:val="000000" w:themeColor="text1"/>
              </w:rPr>
              <w:lastRenderedPageBreak/>
              <w:t>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662BC167"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0</w:t>
            </w:r>
          </w:p>
        </w:tc>
        <w:tc>
          <w:tcPr>
            <w:tcW w:w="1134" w:type="dxa"/>
            <w:tcBorders>
              <w:top w:val="single" w:sz="4" w:space="0" w:color="auto"/>
              <w:left w:val="single" w:sz="4" w:space="0" w:color="auto"/>
              <w:bottom w:val="single" w:sz="4" w:space="0" w:color="auto"/>
              <w:right w:val="single" w:sz="4" w:space="0" w:color="auto"/>
            </w:tcBorders>
            <w:vAlign w:val="center"/>
          </w:tcPr>
          <w:p w14:paraId="37A7771E"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336 674</w:t>
            </w:r>
          </w:p>
        </w:tc>
        <w:tc>
          <w:tcPr>
            <w:tcW w:w="1134" w:type="dxa"/>
            <w:tcBorders>
              <w:top w:val="single" w:sz="4" w:space="0" w:color="auto"/>
              <w:left w:val="single" w:sz="4" w:space="0" w:color="auto"/>
              <w:bottom w:val="single" w:sz="4" w:space="0" w:color="auto"/>
              <w:right w:val="single" w:sz="4" w:space="0" w:color="auto"/>
            </w:tcBorders>
            <w:vAlign w:val="center"/>
          </w:tcPr>
          <w:p w14:paraId="2E91868D" w14:textId="77777777" w:rsidR="00173F91" w:rsidRDefault="00173F91" w:rsidP="00173F91">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18 455,00</w:t>
            </w:r>
          </w:p>
        </w:tc>
        <w:tc>
          <w:tcPr>
            <w:tcW w:w="1134" w:type="dxa"/>
            <w:tcBorders>
              <w:top w:val="single" w:sz="4" w:space="0" w:color="auto"/>
              <w:left w:val="single" w:sz="4" w:space="0" w:color="auto"/>
              <w:bottom w:val="single" w:sz="4" w:space="0" w:color="auto"/>
              <w:right w:val="single" w:sz="4" w:space="0" w:color="auto"/>
            </w:tcBorders>
            <w:vAlign w:val="center"/>
          </w:tcPr>
          <w:p w14:paraId="1FE3A218"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7ACE4882"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6C0A29B" w14:textId="77777777" w:rsidR="00173F91" w:rsidRDefault="00173F91" w:rsidP="00173F91">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355 129,00</w:t>
            </w:r>
          </w:p>
        </w:tc>
      </w:tr>
      <w:tr w:rsidR="00173F91" w14:paraId="0D1019D2" w14:textId="77777777">
        <w:trPr>
          <w:gridAfter w:val="1"/>
          <w:wAfter w:w="14" w:type="dxa"/>
          <w:trHeight w:val="134"/>
        </w:trPr>
        <w:tc>
          <w:tcPr>
            <w:tcW w:w="546" w:type="dxa"/>
            <w:vMerge/>
            <w:tcBorders>
              <w:left w:val="single" w:sz="4" w:space="0" w:color="auto"/>
              <w:bottom w:val="single" w:sz="4" w:space="0" w:color="auto"/>
              <w:right w:val="single" w:sz="4" w:space="0" w:color="auto"/>
            </w:tcBorders>
          </w:tcPr>
          <w:p w14:paraId="03C88773" w14:textId="77777777" w:rsidR="00173F91" w:rsidRDefault="00173F91" w:rsidP="00173F91">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3F00EA85" w14:textId="77777777" w:rsidR="00173F91" w:rsidRDefault="00173F91" w:rsidP="00173F91">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2131BC72" w14:textId="77777777" w:rsidR="00173F91" w:rsidRDefault="00173F91" w:rsidP="00173F91">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0C1729E0" w14:textId="77777777" w:rsidR="00173F91" w:rsidRDefault="00173F91" w:rsidP="00173F91">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6FAE1C49"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5801947"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E567CE8"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7028806"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372953C7"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477FCE09"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173F91" w14:paraId="7563EE04" w14:textId="77777777">
        <w:trPr>
          <w:gridAfter w:val="1"/>
          <w:wAfter w:w="14" w:type="dxa"/>
          <w:trHeight w:val="134"/>
        </w:trPr>
        <w:tc>
          <w:tcPr>
            <w:tcW w:w="546" w:type="dxa"/>
            <w:vMerge w:val="restart"/>
            <w:tcBorders>
              <w:top w:val="single" w:sz="4" w:space="0" w:color="auto"/>
              <w:left w:val="single" w:sz="4" w:space="0" w:color="auto"/>
              <w:right w:val="single" w:sz="4" w:space="0" w:color="auto"/>
            </w:tcBorders>
          </w:tcPr>
          <w:p w14:paraId="3DBB4C01" w14:textId="77777777" w:rsidR="00173F91" w:rsidRDefault="00173F91" w:rsidP="00173F91">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7.2</w:t>
            </w:r>
          </w:p>
        </w:tc>
        <w:tc>
          <w:tcPr>
            <w:tcW w:w="1824" w:type="dxa"/>
            <w:vMerge w:val="restart"/>
            <w:tcBorders>
              <w:top w:val="single" w:sz="4" w:space="0" w:color="auto"/>
              <w:left w:val="single" w:sz="4" w:space="0" w:color="auto"/>
              <w:right w:val="single" w:sz="4" w:space="0" w:color="auto"/>
            </w:tcBorders>
          </w:tcPr>
          <w:p w14:paraId="555F9D7A" w14:textId="77777777" w:rsidR="00173F91" w:rsidRDefault="00173F91" w:rsidP="00173F91">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14:paraId="5029265D" w14:textId="77777777" w:rsidR="00173F91" w:rsidRDefault="00173F91" w:rsidP="00173F9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Обустройство территории около Памятника Неизвестному Солдату, </w:t>
            </w:r>
            <w:proofErr w:type="spellStart"/>
            <w:r>
              <w:rPr>
                <w:rFonts w:ascii="Times New Roman" w:hAnsi="Times New Roman" w:cs="Times New Roman"/>
                <w:color w:val="000000" w:themeColor="text1"/>
              </w:rPr>
              <w:t>с.Красное</w:t>
            </w:r>
            <w:proofErr w:type="spellEnd"/>
          </w:p>
        </w:tc>
        <w:tc>
          <w:tcPr>
            <w:tcW w:w="2615" w:type="dxa"/>
            <w:tcBorders>
              <w:top w:val="single" w:sz="4" w:space="0" w:color="auto"/>
              <w:left w:val="single" w:sz="4" w:space="0" w:color="auto"/>
              <w:bottom w:val="single" w:sz="4" w:space="0" w:color="auto"/>
              <w:right w:val="single" w:sz="4" w:space="0" w:color="auto"/>
            </w:tcBorders>
          </w:tcPr>
          <w:p w14:paraId="55B19DD8" w14:textId="77777777" w:rsidR="00173F91" w:rsidRDefault="00173F91" w:rsidP="00173F9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1A013C11"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C6A0E6D"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325 343</w:t>
            </w:r>
          </w:p>
        </w:tc>
        <w:tc>
          <w:tcPr>
            <w:tcW w:w="1134" w:type="dxa"/>
            <w:tcBorders>
              <w:top w:val="single" w:sz="4" w:space="0" w:color="auto"/>
              <w:left w:val="single" w:sz="4" w:space="0" w:color="auto"/>
              <w:bottom w:val="single" w:sz="4" w:space="0" w:color="auto"/>
              <w:right w:val="single" w:sz="4" w:space="0" w:color="auto"/>
            </w:tcBorders>
            <w:vAlign w:val="center"/>
          </w:tcPr>
          <w:p w14:paraId="4BB8328E"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4784BF2"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4606855D"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033723C5"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325 343</w:t>
            </w:r>
          </w:p>
        </w:tc>
      </w:tr>
      <w:tr w:rsidR="00173F91" w14:paraId="250D00A0" w14:textId="77777777">
        <w:trPr>
          <w:gridAfter w:val="1"/>
          <w:wAfter w:w="14" w:type="dxa"/>
          <w:trHeight w:val="134"/>
        </w:trPr>
        <w:tc>
          <w:tcPr>
            <w:tcW w:w="546" w:type="dxa"/>
            <w:vMerge/>
            <w:tcBorders>
              <w:left w:val="single" w:sz="4" w:space="0" w:color="auto"/>
              <w:right w:val="single" w:sz="4" w:space="0" w:color="auto"/>
            </w:tcBorders>
          </w:tcPr>
          <w:p w14:paraId="15AF0B2A" w14:textId="77777777" w:rsidR="00173F91" w:rsidRDefault="00173F91" w:rsidP="00173F91">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774C1076" w14:textId="77777777" w:rsidR="00173F91" w:rsidRDefault="00173F91" w:rsidP="00173F91">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3C2086A3" w14:textId="77777777" w:rsidR="00173F91" w:rsidRDefault="00173F91" w:rsidP="00173F91">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46D9FA26" w14:textId="77777777" w:rsidR="00173F91" w:rsidRDefault="00173F91" w:rsidP="00173F9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335E62F7"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7076B6E"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325 343</w:t>
            </w:r>
          </w:p>
        </w:tc>
        <w:tc>
          <w:tcPr>
            <w:tcW w:w="1134" w:type="dxa"/>
            <w:tcBorders>
              <w:top w:val="single" w:sz="4" w:space="0" w:color="auto"/>
              <w:left w:val="single" w:sz="4" w:space="0" w:color="auto"/>
              <w:bottom w:val="single" w:sz="4" w:space="0" w:color="auto"/>
              <w:right w:val="single" w:sz="4" w:space="0" w:color="auto"/>
            </w:tcBorders>
            <w:vAlign w:val="center"/>
          </w:tcPr>
          <w:p w14:paraId="02B142AA"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5573638"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5DC7E09B"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800781E"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325 343</w:t>
            </w:r>
          </w:p>
        </w:tc>
      </w:tr>
      <w:tr w:rsidR="00173F91" w14:paraId="35BB62EE" w14:textId="77777777">
        <w:trPr>
          <w:gridAfter w:val="1"/>
          <w:wAfter w:w="14" w:type="dxa"/>
          <w:trHeight w:val="134"/>
        </w:trPr>
        <w:tc>
          <w:tcPr>
            <w:tcW w:w="546" w:type="dxa"/>
            <w:vMerge/>
            <w:tcBorders>
              <w:left w:val="single" w:sz="4" w:space="0" w:color="auto"/>
              <w:bottom w:val="single" w:sz="4" w:space="0" w:color="auto"/>
              <w:right w:val="single" w:sz="4" w:space="0" w:color="auto"/>
            </w:tcBorders>
          </w:tcPr>
          <w:p w14:paraId="7EDDB8E9" w14:textId="77777777" w:rsidR="00173F91" w:rsidRDefault="00173F91" w:rsidP="00173F91">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1B0BCB17" w14:textId="77777777" w:rsidR="00173F91" w:rsidRDefault="00173F91" w:rsidP="00173F91">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2E7B025B" w14:textId="77777777" w:rsidR="00173F91" w:rsidRDefault="00173F91" w:rsidP="00173F91">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40161E19" w14:textId="77777777" w:rsidR="00173F91" w:rsidRDefault="00173F91" w:rsidP="00173F91">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2B8D7209"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C5C8BA6"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5664AFA"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0573369"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1C5C0DC7"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12893B7A"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173F91" w14:paraId="68C90C85" w14:textId="77777777" w:rsidTr="002837B4">
        <w:trPr>
          <w:gridAfter w:val="1"/>
          <w:wAfter w:w="14" w:type="dxa"/>
          <w:trHeight w:val="192"/>
        </w:trPr>
        <w:tc>
          <w:tcPr>
            <w:tcW w:w="546" w:type="dxa"/>
            <w:vMerge w:val="restart"/>
            <w:tcBorders>
              <w:top w:val="single" w:sz="4" w:space="0" w:color="auto"/>
              <w:left w:val="single" w:sz="4" w:space="0" w:color="auto"/>
              <w:right w:val="single" w:sz="4" w:space="0" w:color="auto"/>
            </w:tcBorders>
          </w:tcPr>
          <w:p w14:paraId="70CF135C" w14:textId="77777777" w:rsidR="00173F91" w:rsidRDefault="00173F91" w:rsidP="00173F9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7.3</w:t>
            </w:r>
          </w:p>
        </w:tc>
        <w:tc>
          <w:tcPr>
            <w:tcW w:w="1824" w:type="dxa"/>
            <w:vMerge w:val="restart"/>
            <w:tcBorders>
              <w:top w:val="single" w:sz="4" w:space="0" w:color="auto"/>
              <w:left w:val="single" w:sz="4" w:space="0" w:color="auto"/>
              <w:right w:val="single" w:sz="4" w:space="0" w:color="auto"/>
            </w:tcBorders>
          </w:tcPr>
          <w:p w14:paraId="53269486" w14:textId="77777777" w:rsidR="00173F91" w:rsidRDefault="00173F91" w:rsidP="00173F91">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14:paraId="0A1CCC4C" w14:textId="77777777" w:rsidR="00173F91" w:rsidRDefault="00173F91" w:rsidP="00173F9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Обустройство центральной  площади, </w:t>
            </w:r>
            <w:proofErr w:type="spellStart"/>
            <w:r>
              <w:rPr>
                <w:rFonts w:ascii="Times New Roman" w:hAnsi="Times New Roman" w:cs="Times New Roman"/>
                <w:color w:val="000000" w:themeColor="text1"/>
              </w:rPr>
              <w:t>ул</w:t>
            </w:r>
            <w:proofErr w:type="gramStart"/>
            <w:r>
              <w:rPr>
                <w:rFonts w:ascii="Times New Roman" w:hAnsi="Times New Roman" w:cs="Times New Roman"/>
                <w:color w:val="000000" w:themeColor="text1"/>
              </w:rPr>
              <w:t>.К</w:t>
            </w:r>
            <w:proofErr w:type="gramEnd"/>
            <w:r>
              <w:rPr>
                <w:rFonts w:ascii="Times New Roman" w:hAnsi="Times New Roman" w:cs="Times New Roman"/>
                <w:color w:val="000000" w:themeColor="text1"/>
              </w:rPr>
              <w:t>омарова</w:t>
            </w:r>
            <w:proofErr w:type="spellEnd"/>
            <w:r>
              <w:rPr>
                <w:rFonts w:ascii="Times New Roman" w:hAnsi="Times New Roman" w:cs="Times New Roman"/>
                <w:color w:val="000000" w:themeColor="text1"/>
              </w:rPr>
              <w:t xml:space="preserve">, между д.1а и д.№13, </w:t>
            </w:r>
            <w:proofErr w:type="spellStart"/>
            <w:r>
              <w:rPr>
                <w:rFonts w:ascii="Times New Roman" w:hAnsi="Times New Roman" w:cs="Times New Roman"/>
                <w:color w:val="000000" w:themeColor="text1"/>
              </w:rPr>
              <w:t>пгт.Лебяжье</w:t>
            </w:r>
            <w:proofErr w:type="spellEnd"/>
          </w:p>
        </w:tc>
        <w:tc>
          <w:tcPr>
            <w:tcW w:w="2615" w:type="dxa"/>
            <w:tcBorders>
              <w:top w:val="single" w:sz="4" w:space="0" w:color="auto"/>
              <w:left w:val="single" w:sz="4" w:space="0" w:color="auto"/>
              <w:bottom w:val="single" w:sz="4" w:space="0" w:color="auto"/>
              <w:right w:val="single" w:sz="4" w:space="0" w:color="auto"/>
            </w:tcBorders>
          </w:tcPr>
          <w:p w14:paraId="0DD63D81" w14:textId="77777777" w:rsidR="00173F91" w:rsidRDefault="00173F91" w:rsidP="00173F9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6F0232AF"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23 000,00</w:t>
            </w:r>
          </w:p>
        </w:tc>
        <w:tc>
          <w:tcPr>
            <w:tcW w:w="1134" w:type="dxa"/>
            <w:tcBorders>
              <w:top w:val="single" w:sz="4" w:space="0" w:color="auto"/>
              <w:left w:val="single" w:sz="4" w:space="0" w:color="auto"/>
              <w:bottom w:val="single" w:sz="4" w:space="0" w:color="auto"/>
              <w:right w:val="single" w:sz="4" w:space="0" w:color="auto"/>
            </w:tcBorders>
            <w:vAlign w:val="center"/>
          </w:tcPr>
          <w:p w14:paraId="425F65F3" w14:textId="77777777" w:rsidR="00173F91" w:rsidRDefault="00173F91" w:rsidP="00173F91">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0</w:t>
            </w:r>
          </w:p>
        </w:tc>
        <w:tc>
          <w:tcPr>
            <w:tcW w:w="1134" w:type="dxa"/>
            <w:tcBorders>
              <w:top w:val="single" w:sz="4" w:space="0" w:color="auto"/>
              <w:left w:val="single" w:sz="4" w:space="0" w:color="auto"/>
              <w:bottom w:val="single" w:sz="4" w:space="0" w:color="auto"/>
              <w:right w:val="single" w:sz="4" w:space="0" w:color="auto"/>
            </w:tcBorders>
            <w:vAlign w:val="center"/>
          </w:tcPr>
          <w:p w14:paraId="60D6F736"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1 681 312</w:t>
            </w:r>
          </w:p>
        </w:tc>
        <w:tc>
          <w:tcPr>
            <w:tcW w:w="1134" w:type="dxa"/>
            <w:tcBorders>
              <w:top w:val="single" w:sz="4" w:space="0" w:color="auto"/>
              <w:left w:val="single" w:sz="4" w:space="0" w:color="auto"/>
              <w:bottom w:val="single" w:sz="4" w:space="0" w:color="auto"/>
              <w:right w:val="single" w:sz="4" w:space="0" w:color="auto"/>
            </w:tcBorders>
            <w:vAlign w:val="center"/>
          </w:tcPr>
          <w:p w14:paraId="31D6CDF3"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18A7BC5F"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75F23ADC"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1 704 312,00</w:t>
            </w:r>
          </w:p>
        </w:tc>
      </w:tr>
      <w:tr w:rsidR="00173F91" w14:paraId="57DCDA0E" w14:textId="77777777">
        <w:trPr>
          <w:gridAfter w:val="1"/>
          <w:wAfter w:w="14" w:type="dxa"/>
          <w:trHeight w:val="465"/>
        </w:trPr>
        <w:tc>
          <w:tcPr>
            <w:tcW w:w="546" w:type="dxa"/>
            <w:vMerge/>
            <w:tcBorders>
              <w:left w:val="single" w:sz="4" w:space="0" w:color="auto"/>
              <w:right w:val="single" w:sz="4" w:space="0" w:color="auto"/>
            </w:tcBorders>
          </w:tcPr>
          <w:p w14:paraId="03F23B3D" w14:textId="77777777" w:rsidR="00173F91" w:rsidRDefault="00173F91" w:rsidP="00173F91">
            <w:pPr>
              <w:spacing w:line="276" w:lineRule="auto"/>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7ED73C5E" w14:textId="77777777" w:rsidR="00173F91" w:rsidRDefault="00173F91" w:rsidP="00173F91">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2233DE9B" w14:textId="77777777" w:rsidR="00173F91" w:rsidRDefault="00173F91" w:rsidP="00173F91">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3AEFAEE9" w14:textId="77777777" w:rsidR="00173F91" w:rsidRDefault="00173F91" w:rsidP="00173F9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1815E8E1"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23 000,00</w:t>
            </w:r>
          </w:p>
        </w:tc>
        <w:tc>
          <w:tcPr>
            <w:tcW w:w="1134" w:type="dxa"/>
            <w:tcBorders>
              <w:top w:val="single" w:sz="4" w:space="0" w:color="auto"/>
              <w:left w:val="single" w:sz="4" w:space="0" w:color="auto"/>
              <w:bottom w:val="single" w:sz="4" w:space="0" w:color="auto"/>
              <w:right w:val="single" w:sz="4" w:space="0" w:color="auto"/>
            </w:tcBorders>
            <w:vAlign w:val="center"/>
          </w:tcPr>
          <w:p w14:paraId="1B93B71D" w14:textId="77777777" w:rsidR="00173F91" w:rsidRDefault="00173F91" w:rsidP="00173F91">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0</w:t>
            </w:r>
          </w:p>
        </w:tc>
        <w:tc>
          <w:tcPr>
            <w:tcW w:w="1134" w:type="dxa"/>
            <w:tcBorders>
              <w:top w:val="single" w:sz="4" w:space="0" w:color="auto"/>
              <w:left w:val="single" w:sz="4" w:space="0" w:color="auto"/>
              <w:bottom w:val="single" w:sz="4" w:space="0" w:color="auto"/>
              <w:right w:val="single" w:sz="4" w:space="0" w:color="auto"/>
            </w:tcBorders>
            <w:vAlign w:val="center"/>
          </w:tcPr>
          <w:p w14:paraId="0CE48FEE"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1 681 312</w:t>
            </w:r>
          </w:p>
        </w:tc>
        <w:tc>
          <w:tcPr>
            <w:tcW w:w="1134" w:type="dxa"/>
            <w:tcBorders>
              <w:top w:val="single" w:sz="4" w:space="0" w:color="auto"/>
              <w:left w:val="single" w:sz="4" w:space="0" w:color="auto"/>
              <w:bottom w:val="single" w:sz="4" w:space="0" w:color="auto"/>
              <w:right w:val="single" w:sz="4" w:space="0" w:color="auto"/>
            </w:tcBorders>
            <w:vAlign w:val="center"/>
          </w:tcPr>
          <w:p w14:paraId="3772605F"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39E7FE38"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14107ECA"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1 704 312,00</w:t>
            </w:r>
          </w:p>
        </w:tc>
      </w:tr>
      <w:tr w:rsidR="00173F91" w14:paraId="1C2A4E3A" w14:textId="77777777" w:rsidTr="002837B4">
        <w:trPr>
          <w:gridAfter w:val="1"/>
          <w:wAfter w:w="14" w:type="dxa"/>
          <w:trHeight w:val="324"/>
        </w:trPr>
        <w:tc>
          <w:tcPr>
            <w:tcW w:w="546" w:type="dxa"/>
            <w:vMerge/>
            <w:tcBorders>
              <w:left w:val="single" w:sz="4" w:space="0" w:color="auto"/>
              <w:bottom w:val="single" w:sz="4" w:space="0" w:color="auto"/>
              <w:right w:val="single" w:sz="4" w:space="0" w:color="auto"/>
            </w:tcBorders>
          </w:tcPr>
          <w:p w14:paraId="4EA640A6" w14:textId="77777777" w:rsidR="00173F91" w:rsidRDefault="00173F91" w:rsidP="00173F91">
            <w:pPr>
              <w:spacing w:line="276" w:lineRule="auto"/>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5B0AF9EB" w14:textId="77777777" w:rsidR="00173F91" w:rsidRDefault="00173F91" w:rsidP="00173F91">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4F228F80" w14:textId="77777777" w:rsidR="00173F91" w:rsidRDefault="00173F91" w:rsidP="00173F91">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7BE80740" w14:textId="77777777" w:rsidR="00173F91" w:rsidRDefault="00173F91" w:rsidP="00173F91">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0F6B15B8"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A2CE3E0"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72ECC69"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964AF49"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56A566E0"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226873AC"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173F91" w14:paraId="7496A910" w14:textId="77777777">
        <w:trPr>
          <w:gridAfter w:val="1"/>
          <w:wAfter w:w="14" w:type="dxa"/>
          <w:trHeight w:val="195"/>
        </w:trPr>
        <w:tc>
          <w:tcPr>
            <w:tcW w:w="546" w:type="dxa"/>
            <w:vMerge w:val="restart"/>
            <w:tcBorders>
              <w:top w:val="single" w:sz="4" w:space="0" w:color="auto"/>
              <w:left w:val="single" w:sz="4" w:space="0" w:color="auto"/>
              <w:right w:val="single" w:sz="4" w:space="0" w:color="auto"/>
            </w:tcBorders>
          </w:tcPr>
          <w:p w14:paraId="1E07B827" w14:textId="77777777" w:rsidR="00173F91" w:rsidRDefault="00173F91" w:rsidP="00173F9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7.4</w:t>
            </w:r>
          </w:p>
        </w:tc>
        <w:tc>
          <w:tcPr>
            <w:tcW w:w="1824" w:type="dxa"/>
            <w:vMerge w:val="restart"/>
            <w:tcBorders>
              <w:top w:val="single" w:sz="4" w:space="0" w:color="auto"/>
              <w:left w:val="single" w:sz="4" w:space="0" w:color="auto"/>
              <w:right w:val="single" w:sz="4" w:space="0" w:color="auto"/>
            </w:tcBorders>
          </w:tcPr>
          <w:p w14:paraId="293062AC" w14:textId="77777777" w:rsidR="00173F91" w:rsidRDefault="00173F91" w:rsidP="00173F91">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14:paraId="4046244B" w14:textId="77777777" w:rsidR="00173F91" w:rsidRDefault="00173F91" w:rsidP="00173F9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Ремонт участка водопровода   </w:t>
            </w:r>
            <w:proofErr w:type="spellStart"/>
            <w:r>
              <w:rPr>
                <w:rFonts w:ascii="Times New Roman" w:hAnsi="Times New Roman" w:cs="Times New Roman"/>
                <w:color w:val="000000" w:themeColor="text1"/>
              </w:rPr>
              <w:t>ул</w:t>
            </w:r>
            <w:proofErr w:type="gramStart"/>
            <w:r>
              <w:rPr>
                <w:rFonts w:ascii="Times New Roman" w:hAnsi="Times New Roman" w:cs="Times New Roman"/>
                <w:color w:val="000000" w:themeColor="text1"/>
              </w:rPr>
              <w:t>.С</w:t>
            </w:r>
            <w:proofErr w:type="gramEnd"/>
            <w:r>
              <w:rPr>
                <w:rFonts w:ascii="Times New Roman" w:hAnsi="Times New Roman" w:cs="Times New Roman"/>
                <w:color w:val="000000" w:themeColor="text1"/>
              </w:rPr>
              <w:t>олнечная</w:t>
            </w:r>
            <w:proofErr w:type="spellEnd"/>
            <w:r>
              <w:rPr>
                <w:rFonts w:ascii="Times New Roman" w:hAnsi="Times New Roman" w:cs="Times New Roman"/>
                <w:color w:val="000000" w:themeColor="text1"/>
              </w:rPr>
              <w:t xml:space="preserve"> , </w:t>
            </w:r>
            <w:proofErr w:type="spellStart"/>
            <w:r>
              <w:rPr>
                <w:rFonts w:ascii="Times New Roman" w:hAnsi="Times New Roman" w:cs="Times New Roman"/>
                <w:color w:val="000000" w:themeColor="text1"/>
              </w:rPr>
              <w:t>д.Михеевщина</w:t>
            </w:r>
            <w:proofErr w:type="spellEnd"/>
          </w:p>
        </w:tc>
        <w:tc>
          <w:tcPr>
            <w:tcW w:w="2615" w:type="dxa"/>
            <w:tcBorders>
              <w:top w:val="single" w:sz="4" w:space="0" w:color="auto"/>
              <w:left w:val="single" w:sz="4" w:space="0" w:color="auto"/>
              <w:bottom w:val="single" w:sz="4" w:space="0" w:color="auto"/>
              <w:right w:val="single" w:sz="4" w:space="0" w:color="auto"/>
            </w:tcBorders>
          </w:tcPr>
          <w:p w14:paraId="5DEB39D8" w14:textId="77777777" w:rsidR="00173F91" w:rsidRDefault="00173F91" w:rsidP="00173F9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24170330"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1E21B9C"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6500,00</w:t>
            </w:r>
          </w:p>
        </w:tc>
        <w:tc>
          <w:tcPr>
            <w:tcW w:w="1134" w:type="dxa"/>
            <w:tcBorders>
              <w:top w:val="single" w:sz="4" w:space="0" w:color="auto"/>
              <w:left w:val="single" w:sz="4" w:space="0" w:color="auto"/>
              <w:bottom w:val="single" w:sz="4" w:space="0" w:color="auto"/>
              <w:right w:val="single" w:sz="4" w:space="0" w:color="auto"/>
            </w:tcBorders>
            <w:vAlign w:val="center"/>
          </w:tcPr>
          <w:p w14:paraId="7A49FAF9"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255 451,00</w:t>
            </w:r>
          </w:p>
        </w:tc>
        <w:tc>
          <w:tcPr>
            <w:tcW w:w="1134" w:type="dxa"/>
            <w:tcBorders>
              <w:top w:val="single" w:sz="4" w:space="0" w:color="auto"/>
              <w:left w:val="single" w:sz="4" w:space="0" w:color="auto"/>
              <w:bottom w:val="single" w:sz="4" w:space="0" w:color="auto"/>
              <w:right w:val="single" w:sz="4" w:space="0" w:color="auto"/>
            </w:tcBorders>
            <w:vAlign w:val="center"/>
          </w:tcPr>
          <w:p w14:paraId="032E115B"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195C7CF1"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0C31FBD4"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261 951,00</w:t>
            </w:r>
          </w:p>
        </w:tc>
      </w:tr>
      <w:tr w:rsidR="00173F91" w14:paraId="474D3722" w14:textId="77777777">
        <w:trPr>
          <w:gridAfter w:val="1"/>
          <w:wAfter w:w="14" w:type="dxa"/>
          <w:trHeight w:val="110"/>
        </w:trPr>
        <w:tc>
          <w:tcPr>
            <w:tcW w:w="546" w:type="dxa"/>
            <w:vMerge/>
            <w:tcBorders>
              <w:left w:val="single" w:sz="4" w:space="0" w:color="auto"/>
              <w:right w:val="single" w:sz="4" w:space="0" w:color="auto"/>
            </w:tcBorders>
          </w:tcPr>
          <w:p w14:paraId="52E0BBBB" w14:textId="77777777" w:rsidR="00173F91" w:rsidRDefault="00173F91" w:rsidP="00173F91">
            <w:pPr>
              <w:spacing w:line="276" w:lineRule="auto"/>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128EC496" w14:textId="77777777" w:rsidR="00173F91" w:rsidRDefault="00173F91" w:rsidP="00173F91">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0A186532" w14:textId="77777777" w:rsidR="00173F91" w:rsidRDefault="00173F91" w:rsidP="00173F91">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64EED334" w14:textId="77777777" w:rsidR="00173F91" w:rsidRDefault="00173F91" w:rsidP="00173F9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392959E4"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26A5E2B"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6500,00</w:t>
            </w:r>
          </w:p>
        </w:tc>
        <w:tc>
          <w:tcPr>
            <w:tcW w:w="1134" w:type="dxa"/>
            <w:tcBorders>
              <w:top w:val="single" w:sz="4" w:space="0" w:color="auto"/>
              <w:left w:val="single" w:sz="4" w:space="0" w:color="auto"/>
              <w:bottom w:val="single" w:sz="4" w:space="0" w:color="auto"/>
              <w:right w:val="single" w:sz="4" w:space="0" w:color="auto"/>
            </w:tcBorders>
            <w:vAlign w:val="center"/>
          </w:tcPr>
          <w:p w14:paraId="45AB3F09"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255 451,00</w:t>
            </w:r>
          </w:p>
        </w:tc>
        <w:tc>
          <w:tcPr>
            <w:tcW w:w="1134" w:type="dxa"/>
            <w:tcBorders>
              <w:top w:val="single" w:sz="4" w:space="0" w:color="auto"/>
              <w:left w:val="single" w:sz="4" w:space="0" w:color="auto"/>
              <w:bottom w:val="single" w:sz="4" w:space="0" w:color="auto"/>
              <w:right w:val="single" w:sz="4" w:space="0" w:color="auto"/>
            </w:tcBorders>
            <w:vAlign w:val="center"/>
          </w:tcPr>
          <w:p w14:paraId="559E0494"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2A22771C"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074042BE"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261 951,00</w:t>
            </w:r>
          </w:p>
        </w:tc>
      </w:tr>
      <w:tr w:rsidR="00173F91" w14:paraId="1A95CE16" w14:textId="77777777">
        <w:trPr>
          <w:gridAfter w:val="1"/>
          <w:wAfter w:w="14" w:type="dxa"/>
          <w:trHeight w:val="256"/>
        </w:trPr>
        <w:tc>
          <w:tcPr>
            <w:tcW w:w="546" w:type="dxa"/>
            <w:vMerge/>
            <w:tcBorders>
              <w:left w:val="single" w:sz="4" w:space="0" w:color="auto"/>
              <w:bottom w:val="single" w:sz="4" w:space="0" w:color="auto"/>
              <w:right w:val="single" w:sz="4" w:space="0" w:color="auto"/>
            </w:tcBorders>
          </w:tcPr>
          <w:p w14:paraId="7848F175" w14:textId="77777777" w:rsidR="00173F91" w:rsidRDefault="00173F91" w:rsidP="00173F91">
            <w:pPr>
              <w:spacing w:line="276" w:lineRule="auto"/>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21641B1A" w14:textId="77777777" w:rsidR="00173F91" w:rsidRDefault="00173F91" w:rsidP="00173F91">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18708931" w14:textId="77777777" w:rsidR="00173F91" w:rsidRDefault="00173F91" w:rsidP="00173F91">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304BE0FD" w14:textId="77777777" w:rsidR="00173F91" w:rsidRDefault="00173F91" w:rsidP="00173F91">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6A03089F"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16EBD3E"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05EA234"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98184F3"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68D632DF"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7C6A719F"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173F91" w14:paraId="5A72FD66" w14:textId="77777777">
        <w:trPr>
          <w:gridAfter w:val="1"/>
          <w:wAfter w:w="14" w:type="dxa"/>
          <w:trHeight w:val="183"/>
        </w:trPr>
        <w:tc>
          <w:tcPr>
            <w:tcW w:w="546" w:type="dxa"/>
            <w:vMerge w:val="restart"/>
            <w:tcBorders>
              <w:top w:val="single" w:sz="4" w:space="0" w:color="auto"/>
              <w:left w:val="single" w:sz="4" w:space="0" w:color="auto"/>
              <w:right w:val="single" w:sz="4" w:space="0" w:color="auto"/>
            </w:tcBorders>
          </w:tcPr>
          <w:p w14:paraId="000FD612" w14:textId="77777777" w:rsidR="00173F91" w:rsidRDefault="00173F91" w:rsidP="00173F9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7.5</w:t>
            </w:r>
          </w:p>
        </w:tc>
        <w:tc>
          <w:tcPr>
            <w:tcW w:w="1824" w:type="dxa"/>
            <w:vMerge w:val="restart"/>
            <w:tcBorders>
              <w:top w:val="single" w:sz="4" w:space="0" w:color="auto"/>
              <w:left w:val="single" w:sz="4" w:space="0" w:color="auto"/>
              <w:right w:val="single" w:sz="4" w:space="0" w:color="auto"/>
            </w:tcBorders>
          </w:tcPr>
          <w:p w14:paraId="7A942D3A" w14:textId="77777777" w:rsidR="00173F91" w:rsidRDefault="00173F91" w:rsidP="00173F91">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14:paraId="21980F39" w14:textId="77777777" w:rsidR="00173F91" w:rsidRDefault="00173F91" w:rsidP="00173F9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Ремонт водопровода </w:t>
            </w:r>
            <w:proofErr w:type="spellStart"/>
            <w:r>
              <w:rPr>
                <w:rFonts w:ascii="Times New Roman" w:hAnsi="Times New Roman" w:cs="Times New Roman"/>
                <w:color w:val="000000" w:themeColor="text1"/>
              </w:rPr>
              <w:t>ул.Школьная</w:t>
            </w:r>
            <w:proofErr w:type="spellEnd"/>
            <w:r>
              <w:rPr>
                <w:rFonts w:ascii="Times New Roman" w:hAnsi="Times New Roman" w:cs="Times New Roman"/>
                <w:color w:val="000000" w:themeColor="text1"/>
              </w:rPr>
              <w:t xml:space="preserve">, </w:t>
            </w:r>
            <w:proofErr w:type="spellStart"/>
            <w:r>
              <w:rPr>
                <w:rFonts w:ascii="Times New Roman" w:hAnsi="Times New Roman" w:cs="Times New Roman"/>
                <w:color w:val="000000" w:themeColor="text1"/>
              </w:rPr>
              <w:t>д.Индыгойка</w:t>
            </w:r>
            <w:proofErr w:type="spellEnd"/>
          </w:p>
        </w:tc>
        <w:tc>
          <w:tcPr>
            <w:tcW w:w="2615" w:type="dxa"/>
            <w:tcBorders>
              <w:top w:val="single" w:sz="4" w:space="0" w:color="auto"/>
              <w:left w:val="single" w:sz="4" w:space="0" w:color="auto"/>
              <w:bottom w:val="single" w:sz="4" w:space="0" w:color="auto"/>
              <w:right w:val="single" w:sz="4" w:space="0" w:color="auto"/>
            </w:tcBorders>
          </w:tcPr>
          <w:p w14:paraId="618CB647" w14:textId="77777777" w:rsidR="00173F91" w:rsidRDefault="00173F91" w:rsidP="00173F9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6E39A0F3"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3E07E58"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8000,00</w:t>
            </w:r>
          </w:p>
        </w:tc>
        <w:tc>
          <w:tcPr>
            <w:tcW w:w="1134" w:type="dxa"/>
            <w:tcBorders>
              <w:top w:val="single" w:sz="4" w:space="0" w:color="auto"/>
              <w:left w:val="single" w:sz="4" w:space="0" w:color="auto"/>
              <w:bottom w:val="single" w:sz="4" w:space="0" w:color="auto"/>
              <w:right w:val="single" w:sz="4" w:space="0" w:color="auto"/>
            </w:tcBorders>
            <w:vAlign w:val="center"/>
          </w:tcPr>
          <w:p w14:paraId="465BB762"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341 175,00</w:t>
            </w:r>
          </w:p>
        </w:tc>
        <w:tc>
          <w:tcPr>
            <w:tcW w:w="1134" w:type="dxa"/>
            <w:tcBorders>
              <w:top w:val="single" w:sz="4" w:space="0" w:color="auto"/>
              <w:left w:val="single" w:sz="4" w:space="0" w:color="auto"/>
              <w:bottom w:val="single" w:sz="4" w:space="0" w:color="auto"/>
              <w:right w:val="single" w:sz="4" w:space="0" w:color="auto"/>
            </w:tcBorders>
            <w:vAlign w:val="center"/>
          </w:tcPr>
          <w:p w14:paraId="4796F408"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051CB10D"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38C0E08B"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349 175,00</w:t>
            </w:r>
          </w:p>
        </w:tc>
      </w:tr>
      <w:tr w:rsidR="00173F91" w14:paraId="6EF3A123" w14:textId="77777777">
        <w:trPr>
          <w:gridAfter w:val="1"/>
          <w:wAfter w:w="14" w:type="dxa"/>
          <w:trHeight w:val="98"/>
        </w:trPr>
        <w:tc>
          <w:tcPr>
            <w:tcW w:w="546" w:type="dxa"/>
            <w:vMerge/>
            <w:tcBorders>
              <w:top w:val="single" w:sz="4" w:space="0" w:color="auto"/>
              <w:left w:val="single" w:sz="4" w:space="0" w:color="auto"/>
              <w:right w:val="single" w:sz="4" w:space="0" w:color="auto"/>
            </w:tcBorders>
          </w:tcPr>
          <w:p w14:paraId="08702825" w14:textId="77777777" w:rsidR="00173F91" w:rsidRDefault="00173F91" w:rsidP="00173F91">
            <w:pPr>
              <w:spacing w:line="276" w:lineRule="auto"/>
              <w:rPr>
                <w:rFonts w:ascii="Times New Roman" w:hAnsi="Times New Roman" w:cs="Times New Roman"/>
                <w:color w:val="000000" w:themeColor="text1"/>
              </w:rPr>
            </w:pPr>
          </w:p>
        </w:tc>
        <w:tc>
          <w:tcPr>
            <w:tcW w:w="1824" w:type="dxa"/>
            <w:vMerge/>
            <w:tcBorders>
              <w:top w:val="single" w:sz="4" w:space="0" w:color="auto"/>
              <w:left w:val="single" w:sz="4" w:space="0" w:color="auto"/>
              <w:right w:val="single" w:sz="4" w:space="0" w:color="auto"/>
            </w:tcBorders>
          </w:tcPr>
          <w:p w14:paraId="51C0D11B" w14:textId="77777777" w:rsidR="00173F91" w:rsidRDefault="00173F91" w:rsidP="00173F91">
            <w:pPr>
              <w:spacing w:line="276" w:lineRule="auto"/>
              <w:jc w:val="center"/>
              <w:rPr>
                <w:rFonts w:ascii="Times New Roman" w:hAnsi="Times New Roman" w:cs="Times New Roman"/>
                <w:color w:val="000000" w:themeColor="text1"/>
              </w:rPr>
            </w:pPr>
          </w:p>
        </w:tc>
        <w:tc>
          <w:tcPr>
            <w:tcW w:w="3056" w:type="dxa"/>
            <w:vMerge/>
            <w:tcBorders>
              <w:top w:val="single" w:sz="4" w:space="0" w:color="auto"/>
              <w:left w:val="single" w:sz="4" w:space="0" w:color="auto"/>
              <w:right w:val="single" w:sz="4" w:space="0" w:color="auto"/>
            </w:tcBorders>
          </w:tcPr>
          <w:p w14:paraId="6D22E574" w14:textId="77777777" w:rsidR="00173F91" w:rsidRDefault="00173F91" w:rsidP="00173F91">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6EC97B83" w14:textId="77777777" w:rsidR="00173F91" w:rsidRDefault="00173F91" w:rsidP="00173F9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w:t>
            </w:r>
            <w:r>
              <w:rPr>
                <w:rFonts w:ascii="Times New Roman" w:hAnsi="Times New Roman" w:cs="Times New Roman"/>
                <w:color w:val="000000" w:themeColor="text1"/>
              </w:rPr>
              <w:lastRenderedPageBreak/>
              <w:t>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429451D7"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0</w:t>
            </w:r>
          </w:p>
        </w:tc>
        <w:tc>
          <w:tcPr>
            <w:tcW w:w="1134" w:type="dxa"/>
            <w:tcBorders>
              <w:top w:val="single" w:sz="4" w:space="0" w:color="auto"/>
              <w:left w:val="single" w:sz="4" w:space="0" w:color="auto"/>
              <w:bottom w:val="single" w:sz="4" w:space="0" w:color="auto"/>
              <w:right w:val="single" w:sz="4" w:space="0" w:color="auto"/>
            </w:tcBorders>
            <w:vAlign w:val="center"/>
          </w:tcPr>
          <w:p w14:paraId="4F148BAF"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8000,00</w:t>
            </w:r>
          </w:p>
        </w:tc>
        <w:tc>
          <w:tcPr>
            <w:tcW w:w="1134" w:type="dxa"/>
            <w:tcBorders>
              <w:top w:val="single" w:sz="4" w:space="0" w:color="auto"/>
              <w:left w:val="single" w:sz="4" w:space="0" w:color="auto"/>
              <w:bottom w:val="single" w:sz="4" w:space="0" w:color="auto"/>
              <w:right w:val="single" w:sz="4" w:space="0" w:color="auto"/>
            </w:tcBorders>
            <w:vAlign w:val="center"/>
          </w:tcPr>
          <w:p w14:paraId="623F8599"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341 175,00</w:t>
            </w:r>
          </w:p>
        </w:tc>
        <w:tc>
          <w:tcPr>
            <w:tcW w:w="1134" w:type="dxa"/>
            <w:tcBorders>
              <w:top w:val="single" w:sz="4" w:space="0" w:color="auto"/>
              <w:left w:val="single" w:sz="4" w:space="0" w:color="auto"/>
              <w:bottom w:val="single" w:sz="4" w:space="0" w:color="auto"/>
              <w:right w:val="single" w:sz="4" w:space="0" w:color="auto"/>
            </w:tcBorders>
            <w:vAlign w:val="center"/>
          </w:tcPr>
          <w:p w14:paraId="39F5344C"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0EE408CD"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D3254FF"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349 175,00</w:t>
            </w:r>
          </w:p>
        </w:tc>
      </w:tr>
      <w:tr w:rsidR="00173F91" w14:paraId="2E617214" w14:textId="77777777">
        <w:trPr>
          <w:gridAfter w:val="1"/>
          <w:wAfter w:w="14" w:type="dxa"/>
          <w:trHeight w:val="171"/>
        </w:trPr>
        <w:tc>
          <w:tcPr>
            <w:tcW w:w="546" w:type="dxa"/>
            <w:vMerge/>
            <w:tcBorders>
              <w:left w:val="single" w:sz="4" w:space="0" w:color="auto"/>
              <w:bottom w:val="single" w:sz="4" w:space="0" w:color="auto"/>
              <w:right w:val="single" w:sz="4" w:space="0" w:color="auto"/>
            </w:tcBorders>
          </w:tcPr>
          <w:p w14:paraId="1379A824" w14:textId="77777777" w:rsidR="00173F91" w:rsidRDefault="00173F91" w:rsidP="00173F91">
            <w:pPr>
              <w:spacing w:line="276" w:lineRule="auto"/>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3D341A43" w14:textId="77777777" w:rsidR="00173F91" w:rsidRDefault="00173F91" w:rsidP="00173F91">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12E04420" w14:textId="77777777" w:rsidR="00173F91" w:rsidRDefault="00173F91" w:rsidP="00173F91">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40A2338D" w14:textId="77777777" w:rsidR="00173F91" w:rsidRDefault="00173F91" w:rsidP="00173F91">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29A07D58"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CF559A3"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B7C6C53"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F548924"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591DED83"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6C2DA6B6"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173F91" w14:paraId="3D05DCAC" w14:textId="77777777" w:rsidTr="002837B4">
        <w:trPr>
          <w:gridAfter w:val="1"/>
          <w:wAfter w:w="14" w:type="dxa"/>
          <w:trHeight w:val="120"/>
        </w:trPr>
        <w:tc>
          <w:tcPr>
            <w:tcW w:w="546" w:type="dxa"/>
            <w:vMerge w:val="restart"/>
            <w:tcBorders>
              <w:top w:val="single" w:sz="4" w:space="0" w:color="auto"/>
              <w:left w:val="single" w:sz="4" w:space="0" w:color="auto"/>
              <w:right w:val="single" w:sz="4" w:space="0" w:color="auto"/>
            </w:tcBorders>
          </w:tcPr>
          <w:p w14:paraId="6B623AB6" w14:textId="77777777" w:rsidR="00173F91" w:rsidRDefault="00173F91" w:rsidP="00173F91">
            <w:pPr>
              <w:spacing w:line="276" w:lineRule="auto"/>
              <w:rPr>
                <w:rFonts w:ascii="Times New Roman" w:hAnsi="Times New Roman" w:cs="Times New Roman"/>
                <w:color w:val="000000" w:themeColor="text1"/>
              </w:rPr>
            </w:pPr>
          </w:p>
          <w:p w14:paraId="327342F7" w14:textId="77777777" w:rsidR="00173F91" w:rsidRDefault="00173F91" w:rsidP="00173F9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7.6</w:t>
            </w:r>
          </w:p>
        </w:tc>
        <w:tc>
          <w:tcPr>
            <w:tcW w:w="1824" w:type="dxa"/>
            <w:vMerge w:val="restart"/>
            <w:tcBorders>
              <w:top w:val="single" w:sz="4" w:space="0" w:color="auto"/>
              <w:left w:val="single" w:sz="4" w:space="0" w:color="auto"/>
              <w:right w:val="single" w:sz="4" w:space="0" w:color="auto"/>
            </w:tcBorders>
          </w:tcPr>
          <w:p w14:paraId="0ADCD879" w14:textId="77777777" w:rsidR="00173F91" w:rsidRDefault="00173F91" w:rsidP="00173F91">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14:paraId="55694C28" w14:textId="77777777" w:rsidR="00173F91" w:rsidRDefault="00173F91" w:rsidP="00173F9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Ремонт участков водопровода  ул. Молодёжная, ул. </w:t>
            </w:r>
            <w:proofErr w:type="spellStart"/>
            <w:r>
              <w:rPr>
                <w:rFonts w:ascii="Times New Roman" w:hAnsi="Times New Roman" w:cs="Times New Roman"/>
                <w:color w:val="000000" w:themeColor="text1"/>
              </w:rPr>
              <w:t>Сводобы</w:t>
            </w:r>
            <w:proofErr w:type="spellEnd"/>
            <w:r>
              <w:rPr>
                <w:rFonts w:ascii="Times New Roman" w:hAnsi="Times New Roman" w:cs="Times New Roman"/>
                <w:color w:val="000000" w:themeColor="text1"/>
              </w:rPr>
              <w:t xml:space="preserve">, </w:t>
            </w:r>
            <w:proofErr w:type="spellStart"/>
            <w:r>
              <w:rPr>
                <w:rFonts w:ascii="Times New Roman" w:hAnsi="Times New Roman" w:cs="Times New Roman"/>
                <w:color w:val="000000" w:themeColor="text1"/>
              </w:rPr>
              <w:t>ул</w:t>
            </w:r>
            <w:proofErr w:type="gramStart"/>
            <w:r>
              <w:rPr>
                <w:rFonts w:ascii="Times New Roman" w:hAnsi="Times New Roman" w:cs="Times New Roman"/>
                <w:color w:val="000000" w:themeColor="text1"/>
              </w:rPr>
              <w:t>.Л</w:t>
            </w:r>
            <w:proofErr w:type="gramEnd"/>
            <w:r>
              <w:rPr>
                <w:rFonts w:ascii="Times New Roman" w:hAnsi="Times New Roman" w:cs="Times New Roman"/>
                <w:color w:val="000000" w:themeColor="text1"/>
              </w:rPr>
              <w:t>аптева</w:t>
            </w:r>
            <w:proofErr w:type="spellEnd"/>
            <w:r>
              <w:rPr>
                <w:rFonts w:ascii="Times New Roman" w:hAnsi="Times New Roman" w:cs="Times New Roman"/>
                <w:color w:val="000000" w:themeColor="text1"/>
              </w:rPr>
              <w:t xml:space="preserve">, </w:t>
            </w:r>
            <w:proofErr w:type="spellStart"/>
            <w:r>
              <w:rPr>
                <w:rFonts w:ascii="Times New Roman" w:hAnsi="Times New Roman" w:cs="Times New Roman"/>
                <w:color w:val="000000" w:themeColor="text1"/>
              </w:rPr>
              <w:t>с.Лаж</w:t>
            </w:r>
            <w:proofErr w:type="spellEnd"/>
          </w:p>
        </w:tc>
        <w:tc>
          <w:tcPr>
            <w:tcW w:w="2615" w:type="dxa"/>
            <w:tcBorders>
              <w:top w:val="single" w:sz="4" w:space="0" w:color="auto"/>
              <w:left w:val="single" w:sz="4" w:space="0" w:color="auto"/>
              <w:bottom w:val="single" w:sz="4" w:space="0" w:color="auto"/>
              <w:right w:val="single" w:sz="4" w:space="0" w:color="auto"/>
            </w:tcBorders>
          </w:tcPr>
          <w:p w14:paraId="439B8F32" w14:textId="77777777" w:rsidR="00173F91" w:rsidRDefault="00173F91" w:rsidP="00173F9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41D143E3"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4262353"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10 000,00</w:t>
            </w:r>
          </w:p>
        </w:tc>
        <w:tc>
          <w:tcPr>
            <w:tcW w:w="1134" w:type="dxa"/>
            <w:tcBorders>
              <w:top w:val="single" w:sz="4" w:space="0" w:color="auto"/>
              <w:left w:val="single" w:sz="4" w:space="0" w:color="auto"/>
              <w:bottom w:val="single" w:sz="4" w:space="0" w:color="auto"/>
              <w:right w:val="single" w:sz="4" w:space="0" w:color="auto"/>
            </w:tcBorders>
            <w:vAlign w:val="center"/>
          </w:tcPr>
          <w:p w14:paraId="1625E20D"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 xml:space="preserve"> 240 536,00</w:t>
            </w:r>
          </w:p>
        </w:tc>
        <w:tc>
          <w:tcPr>
            <w:tcW w:w="1134" w:type="dxa"/>
            <w:tcBorders>
              <w:top w:val="single" w:sz="4" w:space="0" w:color="auto"/>
              <w:left w:val="single" w:sz="4" w:space="0" w:color="auto"/>
              <w:bottom w:val="single" w:sz="4" w:space="0" w:color="auto"/>
              <w:right w:val="single" w:sz="4" w:space="0" w:color="auto"/>
            </w:tcBorders>
            <w:vAlign w:val="center"/>
          </w:tcPr>
          <w:p w14:paraId="465DB75B"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14500576"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CEE4CD1"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250 536,00</w:t>
            </w:r>
          </w:p>
        </w:tc>
      </w:tr>
      <w:tr w:rsidR="00173F91" w14:paraId="0FDF2EB6" w14:textId="77777777">
        <w:trPr>
          <w:gridAfter w:val="1"/>
          <w:wAfter w:w="14" w:type="dxa"/>
          <w:trHeight w:val="305"/>
        </w:trPr>
        <w:tc>
          <w:tcPr>
            <w:tcW w:w="546" w:type="dxa"/>
            <w:vMerge/>
            <w:tcBorders>
              <w:left w:val="single" w:sz="4" w:space="0" w:color="auto"/>
              <w:right w:val="single" w:sz="4" w:space="0" w:color="auto"/>
            </w:tcBorders>
          </w:tcPr>
          <w:p w14:paraId="24EF77CC" w14:textId="77777777" w:rsidR="00173F91" w:rsidRDefault="00173F91" w:rsidP="00173F91">
            <w:pPr>
              <w:spacing w:line="276" w:lineRule="auto"/>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11D38143" w14:textId="77777777" w:rsidR="00173F91" w:rsidRDefault="00173F91" w:rsidP="00173F91">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7A12AAFF" w14:textId="77777777" w:rsidR="00173F91" w:rsidRDefault="00173F91" w:rsidP="00173F91">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3936F9AA" w14:textId="77777777" w:rsidR="00173F91" w:rsidRDefault="00173F91" w:rsidP="00173F9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0D14C082"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029F538"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10 000,00</w:t>
            </w:r>
          </w:p>
        </w:tc>
        <w:tc>
          <w:tcPr>
            <w:tcW w:w="1134" w:type="dxa"/>
            <w:tcBorders>
              <w:top w:val="single" w:sz="4" w:space="0" w:color="auto"/>
              <w:left w:val="single" w:sz="4" w:space="0" w:color="auto"/>
              <w:bottom w:val="single" w:sz="4" w:space="0" w:color="auto"/>
              <w:right w:val="single" w:sz="4" w:space="0" w:color="auto"/>
            </w:tcBorders>
            <w:vAlign w:val="center"/>
          </w:tcPr>
          <w:p w14:paraId="14B155D0"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240 536,00</w:t>
            </w:r>
          </w:p>
        </w:tc>
        <w:tc>
          <w:tcPr>
            <w:tcW w:w="1134" w:type="dxa"/>
            <w:tcBorders>
              <w:top w:val="single" w:sz="4" w:space="0" w:color="auto"/>
              <w:left w:val="single" w:sz="4" w:space="0" w:color="auto"/>
              <w:bottom w:val="single" w:sz="4" w:space="0" w:color="auto"/>
              <w:right w:val="single" w:sz="4" w:space="0" w:color="auto"/>
            </w:tcBorders>
            <w:vAlign w:val="center"/>
          </w:tcPr>
          <w:p w14:paraId="7235D8C3"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16C9A6A1"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10A36A5"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250 536,00</w:t>
            </w:r>
          </w:p>
        </w:tc>
      </w:tr>
      <w:tr w:rsidR="00173F91" w14:paraId="0807DBC1" w14:textId="77777777">
        <w:trPr>
          <w:gridAfter w:val="1"/>
          <w:wAfter w:w="14" w:type="dxa"/>
          <w:trHeight w:val="195"/>
        </w:trPr>
        <w:tc>
          <w:tcPr>
            <w:tcW w:w="546" w:type="dxa"/>
            <w:vMerge/>
            <w:tcBorders>
              <w:left w:val="single" w:sz="4" w:space="0" w:color="auto"/>
              <w:bottom w:val="single" w:sz="4" w:space="0" w:color="auto"/>
              <w:right w:val="single" w:sz="4" w:space="0" w:color="auto"/>
            </w:tcBorders>
          </w:tcPr>
          <w:p w14:paraId="000FBCA2" w14:textId="77777777" w:rsidR="00173F91" w:rsidRDefault="00173F91" w:rsidP="00173F91">
            <w:pPr>
              <w:spacing w:line="276" w:lineRule="auto"/>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76C45563" w14:textId="77777777" w:rsidR="00173F91" w:rsidRDefault="00173F91" w:rsidP="00173F91">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650C9C31" w14:textId="77777777" w:rsidR="00173F91" w:rsidRDefault="00173F91" w:rsidP="00173F91">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2FD0FA90" w14:textId="77777777" w:rsidR="00173F91" w:rsidRDefault="00173F91" w:rsidP="00173F91">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7F293C54"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BFC506F"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9A69E25"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80DD9F8"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666FC17A"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685E62F9"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173F91" w14:paraId="11CDA9D0" w14:textId="77777777" w:rsidTr="002837B4">
        <w:trPr>
          <w:gridAfter w:val="1"/>
          <w:wAfter w:w="14" w:type="dxa"/>
          <w:trHeight w:val="253"/>
        </w:trPr>
        <w:tc>
          <w:tcPr>
            <w:tcW w:w="546" w:type="dxa"/>
            <w:vMerge w:val="restart"/>
            <w:tcBorders>
              <w:top w:val="single" w:sz="4" w:space="0" w:color="auto"/>
              <w:left w:val="single" w:sz="4" w:space="0" w:color="auto"/>
              <w:bottom w:val="single" w:sz="4" w:space="0" w:color="auto"/>
              <w:right w:val="single" w:sz="4" w:space="0" w:color="auto"/>
            </w:tcBorders>
          </w:tcPr>
          <w:p w14:paraId="308620CE" w14:textId="77777777" w:rsidR="00173F91" w:rsidRDefault="00173F91" w:rsidP="00173F9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8</w:t>
            </w:r>
          </w:p>
        </w:tc>
        <w:tc>
          <w:tcPr>
            <w:tcW w:w="1824" w:type="dxa"/>
            <w:vMerge w:val="restart"/>
            <w:tcBorders>
              <w:top w:val="single" w:sz="4" w:space="0" w:color="auto"/>
              <w:left w:val="single" w:sz="4" w:space="0" w:color="auto"/>
              <w:bottom w:val="single" w:sz="4" w:space="0" w:color="auto"/>
              <w:right w:val="single" w:sz="4" w:space="0" w:color="auto"/>
            </w:tcBorders>
          </w:tcPr>
          <w:p w14:paraId="24A54053" w14:textId="77777777" w:rsidR="00173F91" w:rsidRDefault="00173F91" w:rsidP="00173F9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bottom w:val="single" w:sz="4" w:space="0" w:color="auto"/>
              <w:right w:val="single" w:sz="4" w:space="0" w:color="auto"/>
            </w:tcBorders>
          </w:tcPr>
          <w:p w14:paraId="72A1808C" w14:textId="77777777" w:rsidR="00173F91" w:rsidRDefault="00173F91" w:rsidP="00173F9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Реализация программы формирования городской среды в населенных пунктах</w:t>
            </w:r>
          </w:p>
        </w:tc>
        <w:tc>
          <w:tcPr>
            <w:tcW w:w="2615" w:type="dxa"/>
            <w:tcBorders>
              <w:top w:val="single" w:sz="4" w:space="0" w:color="auto"/>
              <w:left w:val="single" w:sz="4" w:space="0" w:color="auto"/>
              <w:bottom w:val="single" w:sz="4" w:space="0" w:color="auto"/>
              <w:right w:val="single" w:sz="4" w:space="0" w:color="auto"/>
            </w:tcBorders>
          </w:tcPr>
          <w:p w14:paraId="38CD773E" w14:textId="77777777" w:rsidR="00173F91" w:rsidRDefault="00173F91" w:rsidP="00173F9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3D644D15"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BEDE403"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24 050,00</w:t>
            </w:r>
          </w:p>
        </w:tc>
        <w:tc>
          <w:tcPr>
            <w:tcW w:w="1134" w:type="dxa"/>
            <w:tcBorders>
              <w:top w:val="single" w:sz="4" w:space="0" w:color="auto"/>
              <w:left w:val="single" w:sz="4" w:space="0" w:color="auto"/>
              <w:bottom w:val="single" w:sz="4" w:space="0" w:color="auto"/>
              <w:right w:val="single" w:sz="4" w:space="0" w:color="auto"/>
            </w:tcBorders>
            <w:vAlign w:val="center"/>
          </w:tcPr>
          <w:p w14:paraId="00512893"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48E4EF1"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22774E98"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60ED351"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24 050,00</w:t>
            </w:r>
          </w:p>
        </w:tc>
      </w:tr>
      <w:tr w:rsidR="00173F91" w14:paraId="10BAC88D" w14:textId="77777777">
        <w:trPr>
          <w:gridAfter w:val="1"/>
          <w:wAfter w:w="14" w:type="dxa"/>
          <w:trHeight w:val="435"/>
        </w:trPr>
        <w:tc>
          <w:tcPr>
            <w:tcW w:w="546" w:type="dxa"/>
            <w:vMerge/>
            <w:tcBorders>
              <w:left w:val="single" w:sz="4" w:space="0" w:color="auto"/>
              <w:bottom w:val="single" w:sz="4" w:space="0" w:color="auto"/>
              <w:right w:val="single" w:sz="4" w:space="0" w:color="auto"/>
            </w:tcBorders>
          </w:tcPr>
          <w:p w14:paraId="19F84CCF" w14:textId="77777777" w:rsidR="00173F91" w:rsidRDefault="00173F91" w:rsidP="00173F91">
            <w:pPr>
              <w:spacing w:line="276" w:lineRule="auto"/>
              <w:rPr>
                <w:rFonts w:ascii="Times New Roman" w:hAnsi="Times New Roman" w:cs="Times New Roman"/>
                <w:color w:val="000000" w:themeColor="text1"/>
              </w:rPr>
            </w:pPr>
          </w:p>
        </w:tc>
        <w:tc>
          <w:tcPr>
            <w:tcW w:w="1824" w:type="dxa"/>
            <w:vMerge/>
            <w:tcBorders>
              <w:top w:val="single" w:sz="4" w:space="0" w:color="auto"/>
              <w:left w:val="single" w:sz="4" w:space="0" w:color="auto"/>
              <w:bottom w:val="single" w:sz="4" w:space="0" w:color="auto"/>
              <w:right w:val="single" w:sz="4" w:space="0" w:color="auto"/>
            </w:tcBorders>
          </w:tcPr>
          <w:p w14:paraId="65A7562C" w14:textId="77777777" w:rsidR="00173F91" w:rsidRDefault="00173F91" w:rsidP="00173F91">
            <w:pPr>
              <w:spacing w:line="276" w:lineRule="auto"/>
              <w:jc w:val="center"/>
              <w:rPr>
                <w:rFonts w:ascii="Times New Roman" w:hAnsi="Times New Roman" w:cs="Times New Roman"/>
                <w:color w:val="000000" w:themeColor="text1"/>
              </w:rPr>
            </w:pPr>
          </w:p>
        </w:tc>
        <w:tc>
          <w:tcPr>
            <w:tcW w:w="3056" w:type="dxa"/>
            <w:vMerge/>
            <w:tcBorders>
              <w:top w:val="single" w:sz="4" w:space="0" w:color="auto"/>
              <w:left w:val="single" w:sz="4" w:space="0" w:color="auto"/>
              <w:bottom w:val="single" w:sz="4" w:space="0" w:color="auto"/>
              <w:right w:val="single" w:sz="4" w:space="0" w:color="auto"/>
            </w:tcBorders>
          </w:tcPr>
          <w:p w14:paraId="5FA1BFEE" w14:textId="77777777" w:rsidR="00173F91" w:rsidRDefault="00173F91" w:rsidP="00173F91">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5B4D0785" w14:textId="77777777" w:rsidR="00173F91" w:rsidRDefault="00173F91" w:rsidP="00173F9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35264F09"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9B2DE52" w14:textId="77777777" w:rsidR="00173F91" w:rsidRDefault="00173F91" w:rsidP="00173F91">
            <w:pPr>
              <w:jc w:val="center"/>
              <w:rPr>
                <w:rFonts w:ascii="Times New Roman" w:hAnsi="Times New Roman" w:cs="Times New Roman"/>
                <w:b/>
                <w:color w:val="000000" w:themeColor="text1"/>
              </w:rPr>
            </w:pPr>
            <w:r>
              <w:rPr>
                <w:rFonts w:ascii="Times New Roman" w:hAnsi="Times New Roman" w:cs="Times New Roman"/>
                <w:color w:val="000000" w:themeColor="text1"/>
              </w:rPr>
              <w:t>24 050,00</w:t>
            </w:r>
          </w:p>
        </w:tc>
        <w:tc>
          <w:tcPr>
            <w:tcW w:w="1134" w:type="dxa"/>
            <w:tcBorders>
              <w:top w:val="single" w:sz="4" w:space="0" w:color="auto"/>
              <w:left w:val="single" w:sz="4" w:space="0" w:color="auto"/>
              <w:bottom w:val="single" w:sz="4" w:space="0" w:color="auto"/>
              <w:right w:val="single" w:sz="4" w:space="0" w:color="auto"/>
            </w:tcBorders>
            <w:vAlign w:val="center"/>
          </w:tcPr>
          <w:p w14:paraId="7E079F4A"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576E03C"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3C850523"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622D10D"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24 050,00</w:t>
            </w:r>
          </w:p>
        </w:tc>
      </w:tr>
      <w:tr w:rsidR="00173F91" w14:paraId="0DE39C70" w14:textId="77777777" w:rsidTr="002837B4">
        <w:trPr>
          <w:gridAfter w:val="1"/>
          <w:wAfter w:w="14" w:type="dxa"/>
          <w:trHeight w:val="70"/>
        </w:trPr>
        <w:tc>
          <w:tcPr>
            <w:tcW w:w="546" w:type="dxa"/>
            <w:vMerge/>
            <w:tcBorders>
              <w:left w:val="single" w:sz="4" w:space="0" w:color="auto"/>
              <w:bottom w:val="single" w:sz="4" w:space="0" w:color="auto"/>
              <w:right w:val="single" w:sz="4" w:space="0" w:color="auto"/>
            </w:tcBorders>
          </w:tcPr>
          <w:p w14:paraId="68AC811E" w14:textId="77777777" w:rsidR="00173F91" w:rsidRDefault="00173F91" w:rsidP="00173F91">
            <w:pPr>
              <w:spacing w:line="276" w:lineRule="auto"/>
              <w:rPr>
                <w:rFonts w:ascii="Times New Roman" w:hAnsi="Times New Roman" w:cs="Times New Roman"/>
                <w:color w:val="000000" w:themeColor="text1"/>
              </w:rPr>
            </w:pPr>
          </w:p>
        </w:tc>
        <w:tc>
          <w:tcPr>
            <w:tcW w:w="1824" w:type="dxa"/>
            <w:vMerge/>
            <w:tcBorders>
              <w:top w:val="single" w:sz="4" w:space="0" w:color="auto"/>
              <w:left w:val="single" w:sz="4" w:space="0" w:color="auto"/>
              <w:bottom w:val="single" w:sz="4" w:space="0" w:color="auto"/>
              <w:right w:val="single" w:sz="4" w:space="0" w:color="auto"/>
            </w:tcBorders>
          </w:tcPr>
          <w:p w14:paraId="3CE24912" w14:textId="77777777" w:rsidR="00173F91" w:rsidRDefault="00173F91" w:rsidP="00173F91">
            <w:pPr>
              <w:spacing w:line="276" w:lineRule="auto"/>
              <w:jc w:val="center"/>
              <w:rPr>
                <w:rFonts w:ascii="Times New Roman" w:hAnsi="Times New Roman" w:cs="Times New Roman"/>
                <w:color w:val="000000" w:themeColor="text1"/>
              </w:rPr>
            </w:pPr>
          </w:p>
        </w:tc>
        <w:tc>
          <w:tcPr>
            <w:tcW w:w="3056" w:type="dxa"/>
            <w:vMerge/>
            <w:tcBorders>
              <w:top w:val="single" w:sz="4" w:space="0" w:color="auto"/>
              <w:left w:val="single" w:sz="4" w:space="0" w:color="auto"/>
              <w:bottom w:val="single" w:sz="4" w:space="0" w:color="auto"/>
              <w:right w:val="single" w:sz="4" w:space="0" w:color="auto"/>
            </w:tcBorders>
          </w:tcPr>
          <w:p w14:paraId="501A03F7" w14:textId="77777777" w:rsidR="00173F91" w:rsidRDefault="00173F91" w:rsidP="00173F91">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1116FF10" w14:textId="77777777" w:rsidR="00173F91" w:rsidRDefault="00173F91" w:rsidP="00173F91">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3A43C49B"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4DA4633"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4C3EED7"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BAE7F8D"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70602F11"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34FAA047"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173F91" w14:paraId="7430CCE0" w14:textId="77777777" w:rsidTr="002837B4">
        <w:trPr>
          <w:gridAfter w:val="1"/>
          <w:wAfter w:w="14" w:type="dxa"/>
          <w:trHeight w:val="87"/>
        </w:trPr>
        <w:tc>
          <w:tcPr>
            <w:tcW w:w="546" w:type="dxa"/>
            <w:vMerge w:val="restart"/>
            <w:tcBorders>
              <w:left w:val="single" w:sz="4" w:space="0" w:color="auto"/>
              <w:right w:val="single" w:sz="4" w:space="0" w:color="auto"/>
            </w:tcBorders>
          </w:tcPr>
          <w:p w14:paraId="6FF52397" w14:textId="77777777" w:rsidR="00173F91" w:rsidRDefault="00173F91" w:rsidP="00173F91">
            <w:pPr>
              <w:spacing w:line="276" w:lineRule="auto"/>
              <w:rPr>
                <w:rFonts w:ascii="Times New Roman" w:hAnsi="Times New Roman" w:cs="Times New Roman"/>
                <w:color w:val="000000" w:themeColor="text1"/>
              </w:rPr>
            </w:pPr>
          </w:p>
          <w:p w14:paraId="2A634CD2" w14:textId="77777777" w:rsidR="00173F91" w:rsidRDefault="00173F91" w:rsidP="00173F9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8.1</w:t>
            </w:r>
          </w:p>
          <w:p w14:paraId="3E86DC98" w14:textId="77777777" w:rsidR="00173F91" w:rsidRDefault="00173F91" w:rsidP="00173F91">
            <w:pPr>
              <w:spacing w:line="276" w:lineRule="auto"/>
              <w:rPr>
                <w:rFonts w:ascii="Times New Roman" w:hAnsi="Times New Roman" w:cs="Times New Roman"/>
                <w:color w:val="000000" w:themeColor="text1"/>
              </w:rPr>
            </w:pPr>
          </w:p>
          <w:p w14:paraId="56C997EC" w14:textId="77777777" w:rsidR="00173F91" w:rsidRDefault="00173F91" w:rsidP="00173F91">
            <w:pPr>
              <w:spacing w:line="276" w:lineRule="auto"/>
              <w:rPr>
                <w:rFonts w:ascii="Times New Roman" w:hAnsi="Times New Roman" w:cs="Times New Roman"/>
                <w:color w:val="000000" w:themeColor="text1"/>
              </w:rPr>
            </w:pPr>
          </w:p>
        </w:tc>
        <w:tc>
          <w:tcPr>
            <w:tcW w:w="1824" w:type="dxa"/>
            <w:vMerge w:val="restart"/>
            <w:tcBorders>
              <w:top w:val="single" w:sz="4" w:space="0" w:color="auto"/>
              <w:left w:val="single" w:sz="4" w:space="0" w:color="auto"/>
              <w:right w:val="single" w:sz="4" w:space="0" w:color="auto"/>
            </w:tcBorders>
          </w:tcPr>
          <w:p w14:paraId="0ED6175F" w14:textId="77777777" w:rsidR="00173F91" w:rsidRDefault="00173F91" w:rsidP="00173F91">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14:paraId="464B5ACC" w14:textId="77777777" w:rsidR="00173F91" w:rsidRDefault="00173F91" w:rsidP="00173F91">
            <w:pPr>
              <w:spacing w:line="276" w:lineRule="auto"/>
              <w:rPr>
                <w:rFonts w:ascii="Times New Roman" w:hAnsi="Times New Roman" w:cs="Times New Roman"/>
                <w:color w:val="000000" w:themeColor="text1"/>
              </w:rPr>
            </w:pPr>
            <w:r>
              <w:rPr>
                <w:rFonts w:ascii="Times New Roman" w:eastAsia="Times New Roman" w:hAnsi="Times New Roman" w:cs="Times New Roman"/>
                <w:kern w:val="0"/>
                <w:lang w:eastAsia="ru-RU" w:bidi="ar-SA"/>
              </w:rPr>
              <w:t>Устройство уличного освещения пешеходных зон улицы Комарова  от улицы Октябрьская до улицы Производственная  пгт Лебяжье Лебяжского муниципального округа</w:t>
            </w:r>
          </w:p>
        </w:tc>
        <w:tc>
          <w:tcPr>
            <w:tcW w:w="2615" w:type="dxa"/>
            <w:tcBorders>
              <w:top w:val="single" w:sz="4" w:space="0" w:color="auto"/>
              <w:left w:val="single" w:sz="4" w:space="0" w:color="auto"/>
              <w:bottom w:val="single" w:sz="4" w:space="0" w:color="auto"/>
              <w:right w:val="single" w:sz="4" w:space="0" w:color="auto"/>
            </w:tcBorders>
          </w:tcPr>
          <w:p w14:paraId="53E7224B" w14:textId="77777777" w:rsidR="00173F91" w:rsidRDefault="00173F91" w:rsidP="00173F9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651B7D72"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AA87553"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24 050,00</w:t>
            </w:r>
          </w:p>
        </w:tc>
        <w:tc>
          <w:tcPr>
            <w:tcW w:w="1134" w:type="dxa"/>
            <w:tcBorders>
              <w:top w:val="single" w:sz="4" w:space="0" w:color="auto"/>
              <w:left w:val="single" w:sz="4" w:space="0" w:color="auto"/>
              <w:bottom w:val="single" w:sz="4" w:space="0" w:color="auto"/>
              <w:right w:val="single" w:sz="4" w:space="0" w:color="auto"/>
            </w:tcBorders>
            <w:vAlign w:val="center"/>
          </w:tcPr>
          <w:p w14:paraId="5BA9D51B"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D61527D"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39A64B8B"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3BACEDEF"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24 050,00</w:t>
            </w:r>
          </w:p>
        </w:tc>
      </w:tr>
      <w:tr w:rsidR="00173F91" w14:paraId="7EBBDDB6" w14:textId="77777777">
        <w:trPr>
          <w:gridAfter w:val="1"/>
          <w:wAfter w:w="14" w:type="dxa"/>
          <w:trHeight w:val="708"/>
        </w:trPr>
        <w:tc>
          <w:tcPr>
            <w:tcW w:w="546" w:type="dxa"/>
            <w:vMerge/>
            <w:tcBorders>
              <w:left w:val="single" w:sz="4" w:space="0" w:color="auto"/>
              <w:right w:val="single" w:sz="4" w:space="0" w:color="auto"/>
            </w:tcBorders>
          </w:tcPr>
          <w:p w14:paraId="0F30B287" w14:textId="77777777" w:rsidR="00173F91" w:rsidRDefault="00173F91" w:rsidP="00173F91">
            <w:pPr>
              <w:spacing w:line="276" w:lineRule="auto"/>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5A3D8FFA" w14:textId="77777777" w:rsidR="00173F91" w:rsidRDefault="00173F91" w:rsidP="00173F91">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06C946BC" w14:textId="77777777" w:rsidR="00173F91" w:rsidRDefault="00173F91" w:rsidP="00173F91">
            <w:pPr>
              <w:spacing w:line="276" w:lineRule="auto"/>
              <w:rPr>
                <w:rFonts w:ascii="Times New Roman" w:eastAsia="Times New Roman" w:hAnsi="Times New Roman" w:cs="Times New Roman"/>
                <w:kern w:val="0"/>
                <w:lang w:eastAsia="ru-RU" w:bidi="ar-SA"/>
              </w:rPr>
            </w:pPr>
          </w:p>
        </w:tc>
        <w:tc>
          <w:tcPr>
            <w:tcW w:w="2615" w:type="dxa"/>
            <w:tcBorders>
              <w:top w:val="single" w:sz="4" w:space="0" w:color="auto"/>
              <w:left w:val="single" w:sz="4" w:space="0" w:color="auto"/>
              <w:bottom w:val="single" w:sz="4" w:space="0" w:color="auto"/>
              <w:right w:val="single" w:sz="4" w:space="0" w:color="auto"/>
            </w:tcBorders>
          </w:tcPr>
          <w:p w14:paraId="72AB56C3" w14:textId="77777777" w:rsidR="00173F91" w:rsidRDefault="00173F91" w:rsidP="00173F9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322C6715"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C7B6E5D"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24 050,00</w:t>
            </w:r>
          </w:p>
        </w:tc>
        <w:tc>
          <w:tcPr>
            <w:tcW w:w="1134" w:type="dxa"/>
            <w:tcBorders>
              <w:top w:val="single" w:sz="4" w:space="0" w:color="auto"/>
              <w:left w:val="single" w:sz="4" w:space="0" w:color="auto"/>
              <w:bottom w:val="single" w:sz="4" w:space="0" w:color="auto"/>
              <w:right w:val="single" w:sz="4" w:space="0" w:color="auto"/>
            </w:tcBorders>
            <w:vAlign w:val="center"/>
          </w:tcPr>
          <w:p w14:paraId="5645C88A"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E2B3F8E"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6C321A3A"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92515A2"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24 050,00</w:t>
            </w:r>
          </w:p>
        </w:tc>
      </w:tr>
      <w:tr w:rsidR="00173F91" w14:paraId="694AE8D4" w14:textId="77777777" w:rsidTr="002837B4">
        <w:trPr>
          <w:gridAfter w:val="1"/>
          <w:wAfter w:w="14" w:type="dxa"/>
          <w:trHeight w:val="72"/>
        </w:trPr>
        <w:tc>
          <w:tcPr>
            <w:tcW w:w="546" w:type="dxa"/>
            <w:vMerge/>
            <w:tcBorders>
              <w:left w:val="single" w:sz="4" w:space="0" w:color="auto"/>
              <w:bottom w:val="single" w:sz="4" w:space="0" w:color="auto"/>
              <w:right w:val="single" w:sz="4" w:space="0" w:color="auto"/>
            </w:tcBorders>
          </w:tcPr>
          <w:p w14:paraId="0835849C" w14:textId="77777777" w:rsidR="00173F91" w:rsidRDefault="00173F91" w:rsidP="00173F91">
            <w:pPr>
              <w:spacing w:line="276" w:lineRule="auto"/>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082D00F5" w14:textId="77777777" w:rsidR="00173F91" w:rsidRDefault="00173F91" w:rsidP="00173F91">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418A77E4" w14:textId="77777777" w:rsidR="00173F91" w:rsidRDefault="00173F91" w:rsidP="00173F91">
            <w:pPr>
              <w:spacing w:line="276" w:lineRule="auto"/>
              <w:rPr>
                <w:rFonts w:ascii="Times New Roman" w:eastAsia="Times New Roman" w:hAnsi="Times New Roman" w:cs="Times New Roman"/>
                <w:kern w:val="0"/>
                <w:lang w:eastAsia="ru-RU" w:bidi="ar-SA"/>
              </w:rPr>
            </w:pPr>
          </w:p>
        </w:tc>
        <w:tc>
          <w:tcPr>
            <w:tcW w:w="2615" w:type="dxa"/>
            <w:tcBorders>
              <w:top w:val="single" w:sz="4" w:space="0" w:color="auto"/>
              <w:left w:val="single" w:sz="4" w:space="0" w:color="auto"/>
              <w:bottom w:val="single" w:sz="4" w:space="0" w:color="auto"/>
              <w:right w:val="single" w:sz="4" w:space="0" w:color="auto"/>
            </w:tcBorders>
          </w:tcPr>
          <w:p w14:paraId="78264B34" w14:textId="77777777" w:rsidR="00173F91" w:rsidRDefault="00173F91" w:rsidP="00173F91">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702000E0"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6CE7C4D"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A83513F"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AD084FF"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5C8B23CB"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60E91802"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173F91" w14:paraId="4A6D845A" w14:textId="77777777" w:rsidTr="002837B4">
        <w:trPr>
          <w:gridAfter w:val="1"/>
          <w:wAfter w:w="14" w:type="dxa"/>
          <w:trHeight w:val="203"/>
        </w:trPr>
        <w:tc>
          <w:tcPr>
            <w:tcW w:w="546" w:type="dxa"/>
            <w:vMerge w:val="restart"/>
            <w:tcBorders>
              <w:top w:val="single" w:sz="4" w:space="0" w:color="auto"/>
              <w:left w:val="single" w:sz="4" w:space="0" w:color="auto"/>
              <w:right w:val="single" w:sz="4" w:space="0" w:color="auto"/>
            </w:tcBorders>
          </w:tcPr>
          <w:p w14:paraId="79D300A0" w14:textId="77777777" w:rsidR="00173F91" w:rsidRDefault="00173F91" w:rsidP="00173F91">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9</w:t>
            </w:r>
          </w:p>
        </w:tc>
        <w:tc>
          <w:tcPr>
            <w:tcW w:w="1824" w:type="dxa"/>
            <w:vMerge w:val="restart"/>
            <w:tcBorders>
              <w:top w:val="single" w:sz="4" w:space="0" w:color="auto"/>
              <w:left w:val="single" w:sz="4" w:space="0" w:color="auto"/>
              <w:right w:val="single" w:sz="4" w:space="0" w:color="auto"/>
            </w:tcBorders>
          </w:tcPr>
          <w:p w14:paraId="2ECC04BE" w14:textId="77777777" w:rsidR="00173F91" w:rsidRDefault="00173F91" w:rsidP="00173F9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14:paraId="63DEC85C" w14:textId="77777777" w:rsidR="00173F91" w:rsidRDefault="00173F91" w:rsidP="00173F9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Разработка схем газоснабжения населенных пунктов</w:t>
            </w:r>
          </w:p>
        </w:tc>
        <w:tc>
          <w:tcPr>
            <w:tcW w:w="2615" w:type="dxa"/>
            <w:tcBorders>
              <w:top w:val="single" w:sz="4" w:space="0" w:color="auto"/>
              <w:left w:val="single" w:sz="4" w:space="0" w:color="auto"/>
              <w:bottom w:val="single" w:sz="4" w:space="0" w:color="auto"/>
              <w:right w:val="single" w:sz="4" w:space="0" w:color="auto"/>
            </w:tcBorders>
          </w:tcPr>
          <w:p w14:paraId="74B95B5E" w14:textId="77777777" w:rsidR="00173F91" w:rsidRDefault="00173F91" w:rsidP="00173F9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05F31F36"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B010A0C"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9 000</w:t>
            </w:r>
          </w:p>
        </w:tc>
        <w:tc>
          <w:tcPr>
            <w:tcW w:w="1134" w:type="dxa"/>
            <w:tcBorders>
              <w:top w:val="single" w:sz="4" w:space="0" w:color="auto"/>
              <w:left w:val="single" w:sz="4" w:space="0" w:color="auto"/>
              <w:bottom w:val="single" w:sz="4" w:space="0" w:color="auto"/>
              <w:right w:val="single" w:sz="4" w:space="0" w:color="auto"/>
            </w:tcBorders>
            <w:vAlign w:val="center"/>
          </w:tcPr>
          <w:p w14:paraId="51EB4760"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A1DFF9F"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7BE4571E"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01EF0A5F"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9 000</w:t>
            </w:r>
          </w:p>
        </w:tc>
      </w:tr>
      <w:tr w:rsidR="00173F91" w14:paraId="1D680D09" w14:textId="77777777">
        <w:trPr>
          <w:gridAfter w:val="1"/>
          <w:wAfter w:w="14" w:type="dxa"/>
          <w:trHeight w:val="435"/>
        </w:trPr>
        <w:tc>
          <w:tcPr>
            <w:tcW w:w="546" w:type="dxa"/>
            <w:vMerge/>
            <w:tcBorders>
              <w:top w:val="single" w:sz="4" w:space="0" w:color="auto"/>
              <w:left w:val="single" w:sz="4" w:space="0" w:color="auto"/>
              <w:right w:val="single" w:sz="4" w:space="0" w:color="auto"/>
            </w:tcBorders>
          </w:tcPr>
          <w:p w14:paraId="667B401F" w14:textId="77777777" w:rsidR="00173F91" w:rsidRDefault="00173F91" w:rsidP="00173F91">
            <w:pPr>
              <w:spacing w:line="276" w:lineRule="auto"/>
              <w:jc w:val="center"/>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2157C46C" w14:textId="77777777" w:rsidR="00173F91" w:rsidRDefault="00173F91" w:rsidP="00173F91">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3F1730EF" w14:textId="77777777" w:rsidR="00173F91" w:rsidRDefault="00173F91" w:rsidP="00173F91">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77BD2886" w14:textId="77777777" w:rsidR="00173F91" w:rsidRDefault="00173F91" w:rsidP="00173F91">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w:t>
            </w:r>
            <w:r>
              <w:rPr>
                <w:rFonts w:ascii="Times New Roman" w:hAnsi="Times New Roman" w:cs="Times New Roman"/>
                <w:color w:val="000000" w:themeColor="text1"/>
              </w:rPr>
              <w:lastRenderedPageBreak/>
              <w:t>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2EC88581"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0</w:t>
            </w:r>
          </w:p>
        </w:tc>
        <w:tc>
          <w:tcPr>
            <w:tcW w:w="1134" w:type="dxa"/>
            <w:tcBorders>
              <w:top w:val="single" w:sz="4" w:space="0" w:color="auto"/>
              <w:left w:val="single" w:sz="4" w:space="0" w:color="auto"/>
              <w:bottom w:val="single" w:sz="4" w:space="0" w:color="auto"/>
              <w:right w:val="single" w:sz="4" w:space="0" w:color="auto"/>
            </w:tcBorders>
            <w:vAlign w:val="center"/>
          </w:tcPr>
          <w:p w14:paraId="5DB68432"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9 000</w:t>
            </w:r>
          </w:p>
        </w:tc>
        <w:tc>
          <w:tcPr>
            <w:tcW w:w="1134" w:type="dxa"/>
            <w:tcBorders>
              <w:top w:val="single" w:sz="4" w:space="0" w:color="auto"/>
              <w:left w:val="single" w:sz="4" w:space="0" w:color="auto"/>
              <w:bottom w:val="single" w:sz="4" w:space="0" w:color="auto"/>
              <w:right w:val="single" w:sz="4" w:space="0" w:color="auto"/>
            </w:tcBorders>
            <w:vAlign w:val="center"/>
          </w:tcPr>
          <w:p w14:paraId="3DFA664E"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A3386A4"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35C12648"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4DE676CA"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9 000</w:t>
            </w:r>
          </w:p>
        </w:tc>
      </w:tr>
      <w:tr w:rsidR="00173F91" w14:paraId="3B4D97A0" w14:textId="77777777" w:rsidTr="002837B4">
        <w:trPr>
          <w:gridAfter w:val="1"/>
          <w:wAfter w:w="14" w:type="dxa"/>
          <w:trHeight w:val="134"/>
        </w:trPr>
        <w:tc>
          <w:tcPr>
            <w:tcW w:w="546" w:type="dxa"/>
            <w:vMerge/>
            <w:tcBorders>
              <w:top w:val="single" w:sz="4" w:space="0" w:color="auto"/>
              <w:left w:val="single" w:sz="4" w:space="0" w:color="auto"/>
              <w:bottom w:val="single" w:sz="4" w:space="0" w:color="auto"/>
              <w:right w:val="single" w:sz="4" w:space="0" w:color="auto"/>
            </w:tcBorders>
          </w:tcPr>
          <w:p w14:paraId="3BC8CA17" w14:textId="77777777" w:rsidR="00173F91" w:rsidRDefault="00173F91" w:rsidP="00173F91">
            <w:pPr>
              <w:spacing w:line="276" w:lineRule="auto"/>
              <w:jc w:val="center"/>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20FDBA8F" w14:textId="77777777" w:rsidR="00173F91" w:rsidRDefault="00173F91" w:rsidP="00173F91">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40EAD07F" w14:textId="77777777" w:rsidR="00173F91" w:rsidRDefault="00173F91" w:rsidP="00173F91">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0B4D7C18" w14:textId="77777777" w:rsidR="00173F91" w:rsidRDefault="00173F91" w:rsidP="00173F91">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369E6409"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5707366"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60810DA"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E7B84B1"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539E39C4"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781AE845"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173F91" w14:paraId="16CC30EF" w14:textId="77777777">
        <w:trPr>
          <w:gridAfter w:val="1"/>
          <w:wAfter w:w="14" w:type="dxa"/>
          <w:trHeight w:val="264"/>
        </w:trPr>
        <w:tc>
          <w:tcPr>
            <w:tcW w:w="546" w:type="dxa"/>
            <w:vMerge w:val="restart"/>
            <w:tcBorders>
              <w:top w:val="single" w:sz="4" w:space="0" w:color="auto"/>
              <w:left w:val="single" w:sz="4" w:space="0" w:color="auto"/>
              <w:bottom w:val="single" w:sz="4" w:space="0" w:color="auto"/>
              <w:right w:val="single" w:sz="4" w:space="0" w:color="auto"/>
            </w:tcBorders>
          </w:tcPr>
          <w:p w14:paraId="2ABEB902" w14:textId="77777777" w:rsidR="00173F91" w:rsidRDefault="00173F91" w:rsidP="00173F91">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10</w:t>
            </w:r>
          </w:p>
        </w:tc>
        <w:tc>
          <w:tcPr>
            <w:tcW w:w="1824" w:type="dxa"/>
            <w:vMerge w:val="restart"/>
            <w:tcBorders>
              <w:top w:val="single" w:sz="4" w:space="0" w:color="auto"/>
              <w:left w:val="single" w:sz="4" w:space="0" w:color="auto"/>
              <w:right w:val="single" w:sz="4" w:space="0" w:color="auto"/>
            </w:tcBorders>
          </w:tcPr>
          <w:p w14:paraId="71CC3A12" w14:textId="77777777" w:rsidR="00173F91" w:rsidRDefault="00173F91" w:rsidP="00173F9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14:paraId="42DCB528" w14:textId="77777777" w:rsidR="00173F91" w:rsidRDefault="00173F91" w:rsidP="00173F91">
            <w:pPr>
              <w:spacing w:line="276" w:lineRule="auto"/>
              <w:rPr>
                <w:rFonts w:ascii="Times New Roman" w:hAnsi="Times New Roman" w:cs="Times New Roman"/>
                <w:color w:val="000000" w:themeColor="text1"/>
              </w:rPr>
            </w:pPr>
            <w:r>
              <w:rPr>
                <w:rFonts w:ascii="Times New Roman" w:eastAsia="Times New Roman" w:hAnsi="Times New Roman" w:cs="Times New Roman"/>
                <w:kern w:val="0"/>
                <w:lang w:eastAsia="ru-RU" w:bidi="ar-SA"/>
              </w:rPr>
              <w:t>Исполнение судебного решения по разработке проекта санитарно-защитной зоны полигона ТБО пгт Лебяжье</w:t>
            </w:r>
          </w:p>
        </w:tc>
        <w:tc>
          <w:tcPr>
            <w:tcW w:w="2615" w:type="dxa"/>
            <w:tcBorders>
              <w:top w:val="single" w:sz="4" w:space="0" w:color="auto"/>
              <w:left w:val="single" w:sz="4" w:space="0" w:color="auto"/>
              <w:bottom w:val="single" w:sz="4" w:space="0" w:color="auto"/>
              <w:right w:val="single" w:sz="4" w:space="0" w:color="auto"/>
            </w:tcBorders>
          </w:tcPr>
          <w:p w14:paraId="281E99AC" w14:textId="77777777" w:rsidR="00173F91" w:rsidRDefault="00173F91" w:rsidP="00173F9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38FA22AB"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F10C306"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300 000</w:t>
            </w:r>
          </w:p>
        </w:tc>
        <w:tc>
          <w:tcPr>
            <w:tcW w:w="1134" w:type="dxa"/>
            <w:tcBorders>
              <w:top w:val="single" w:sz="4" w:space="0" w:color="auto"/>
              <w:left w:val="single" w:sz="4" w:space="0" w:color="auto"/>
              <w:bottom w:val="single" w:sz="4" w:space="0" w:color="auto"/>
              <w:right w:val="single" w:sz="4" w:space="0" w:color="auto"/>
            </w:tcBorders>
            <w:vAlign w:val="center"/>
          </w:tcPr>
          <w:p w14:paraId="7116B344"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EE81BBC"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797CC1A7"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421E1303"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300 000</w:t>
            </w:r>
          </w:p>
        </w:tc>
      </w:tr>
      <w:tr w:rsidR="00173F91" w14:paraId="1C776A10" w14:textId="77777777">
        <w:trPr>
          <w:gridAfter w:val="1"/>
          <w:wAfter w:w="14" w:type="dxa"/>
          <w:trHeight w:val="435"/>
        </w:trPr>
        <w:tc>
          <w:tcPr>
            <w:tcW w:w="546" w:type="dxa"/>
            <w:vMerge/>
            <w:tcBorders>
              <w:top w:val="single" w:sz="4" w:space="0" w:color="auto"/>
              <w:left w:val="single" w:sz="4" w:space="0" w:color="auto"/>
              <w:bottom w:val="single" w:sz="4" w:space="0" w:color="auto"/>
              <w:right w:val="single" w:sz="4" w:space="0" w:color="auto"/>
            </w:tcBorders>
          </w:tcPr>
          <w:p w14:paraId="327E084F" w14:textId="77777777" w:rsidR="00173F91" w:rsidRDefault="00173F91" w:rsidP="00173F91">
            <w:pPr>
              <w:spacing w:line="276" w:lineRule="auto"/>
              <w:jc w:val="center"/>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28117D1E" w14:textId="77777777" w:rsidR="00173F91" w:rsidRDefault="00173F91" w:rsidP="00173F91">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14:paraId="41F9A723" w14:textId="77777777" w:rsidR="00173F91" w:rsidRDefault="00173F91" w:rsidP="00173F91">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218DCF3F" w14:textId="77777777" w:rsidR="00173F91" w:rsidRDefault="00173F91" w:rsidP="00173F91">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58545C15"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75D744F"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300 000</w:t>
            </w:r>
          </w:p>
        </w:tc>
        <w:tc>
          <w:tcPr>
            <w:tcW w:w="1134" w:type="dxa"/>
            <w:tcBorders>
              <w:top w:val="single" w:sz="4" w:space="0" w:color="auto"/>
              <w:left w:val="single" w:sz="4" w:space="0" w:color="auto"/>
              <w:bottom w:val="single" w:sz="4" w:space="0" w:color="auto"/>
              <w:right w:val="single" w:sz="4" w:space="0" w:color="auto"/>
            </w:tcBorders>
            <w:vAlign w:val="center"/>
          </w:tcPr>
          <w:p w14:paraId="1743DD02"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1825531"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200B0CDF"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62F99935"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300 000</w:t>
            </w:r>
          </w:p>
        </w:tc>
      </w:tr>
      <w:tr w:rsidR="00173F91" w14:paraId="25F4CE39" w14:textId="77777777" w:rsidTr="002837B4">
        <w:trPr>
          <w:gridAfter w:val="1"/>
          <w:wAfter w:w="14" w:type="dxa"/>
          <w:trHeight w:val="70"/>
        </w:trPr>
        <w:tc>
          <w:tcPr>
            <w:tcW w:w="546" w:type="dxa"/>
            <w:vMerge/>
            <w:tcBorders>
              <w:top w:val="single" w:sz="4" w:space="0" w:color="auto"/>
              <w:left w:val="single" w:sz="4" w:space="0" w:color="auto"/>
              <w:bottom w:val="single" w:sz="4" w:space="0" w:color="auto"/>
              <w:right w:val="single" w:sz="4" w:space="0" w:color="auto"/>
            </w:tcBorders>
          </w:tcPr>
          <w:p w14:paraId="2C2C9931" w14:textId="77777777" w:rsidR="00173F91" w:rsidRDefault="00173F91" w:rsidP="00173F91">
            <w:pPr>
              <w:spacing w:line="276" w:lineRule="auto"/>
              <w:jc w:val="center"/>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45FDBB2D" w14:textId="77777777" w:rsidR="00173F91" w:rsidRDefault="00173F91" w:rsidP="00173F91">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14:paraId="3202870A" w14:textId="77777777" w:rsidR="00173F91" w:rsidRDefault="00173F91" w:rsidP="00173F91">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26034E5F" w14:textId="77777777" w:rsidR="00173F91" w:rsidRDefault="00173F91" w:rsidP="00173F91">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67E24DC7"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FCEBF21"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9874E25"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6CDD6B5"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21B29B7F"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C042463"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173F91" w14:paraId="02FCC16E" w14:textId="77777777">
        <w:trPr>
          <w:gridAfter w:val="1"/>
          <w:wAfter w:w="14" w:type="dxa"/>
          <w:trHeight w:val="98"/>
        </w:trPr>
        <w:tc>
          <w:tcPr>
            <w:tcW w:w="546" w:type="dxa"/>
            <w:vMerge w:val="restart"/>
            <w:tcBorders>
              <w:top w:val="single" w:sz="4" w:space="0" w:color="auto"/>
              <w:left w:val="single" w:sz="4" w:space="0" w:color="auto"/>
              <w:right w:val="single" w:sz="4" w:space="0" w:color="auto"/>
            </w:tcBorders>
          </w:tcPr>
          <w:p w14:paraId="3B981588" w14:textId="77777777" w:rsidR="00173F91" w:rsidRDefault="00173F91" w:rsidP="00173F9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11</w:t>
            </w:r>
          </w:p>
        </w:tc>
        <w:tc>
          <w:tcPr>
            <w:tcW w:w="1824" w:type="dxa"/>
            <w:vMerge w:val="restart"/>
            <w:tcBorders>
              <w:top w:val="single" w:sz="4" w:space="0" w:color="auto"/>
              <w:left w:val="single" w:sz="4" w:space="0" w:color="auto"/>
              <w:right w:val="single" w:sz="4" w:space="0" w:color="auto"/>
            </w:tcBorders>
          </w:tcPr>
          <w:p w14:paraId="547EDE6B" w14:textId="77777777" w:rsidR="00173F91" w:rsidRDefault="00173F91" w:rsidP="00173F91">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22278ACF" w14:textId="77777777" w:rsidR="00173F91" w:rsidRDefault="00173F91" w:rsidP="00173F91">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Средства самообложения граждан, зачисляемые в бюджет Лебяжского муниципального округа</w:t>
            </w:r>
          </w:p>
        </w:tc>
        <w:tc>
          <w:tcPr>
            <w:tcW w:w="2615" w:type="dxa"/>
            <w:tcBorders>
              <w:top w:val="single" w:sz="4" w:space="0" w:color="auto"/>
              <w:left w:val="single" w:sz="4" w:space="0" w:color="auto"/>
              <w:bottom w:val="single" w:sz="4" w:space="0" w:color="auto"/>
              <w:right w:val="single" w:sz="4" w:space="0" w:color="auto"/>
            </w:tcBorders>
          </w:tcPr>
          <w:p w14:paraId="6204FC2B" w14:textId="77777777" w:rsidR="00173F91" w:rsidRDefault="00173F91" w:rsidP="00173F9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744AD6B5"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61BDCD4"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522 500,00</w:t>
            </w:r>
          </w:p>
        </w:tc>
        <w:tc>
          <w:tcPr>
            <w:tcW w:w="1134" w:type="dxa"/>
            <w:tcBorders>
              <w:top w:val="single" w:sz="4" w:space="0" w:color="auto"/>
              <w:left w:val="single" w:sz="4" w:space="0" w:color="auto"/>
              <w:bottom w:val="single" w:sz="4" w:space="0" w:color="auto"/>
              <w:right w:val="single" w:sz="4" w:space="0" w:color="auto"/>
            </w:tcBorders>
            <w:vAlign w:val="center"/>
          </w:tcPr>
          <w:p w14:paraId="25F3B39E"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295 629,00</w:t>
            </w:r>
          </w:p>
        </w:tc>
        <w:tc>
          <w:tcPr>
            <w:tcW w:w="1134" w:type="dxa"/>
            <w:tcBorders>
              <w:top w:val="single" w:sz="4" w:space="0" w:color="auto"/>
              <w:left w:val="single" w:sz="4" w:space="0" w:color="auto"/>
              <w:bottom w:val="single" w:sz="4" w:space="0" w:color="auto"/>
              <w:right w:val="single" w:sz="4" w:space="0" w:color="auto"/>
            </w:tcBorders>
            <w:vAlign w:val="center"/>
          </w:tcPr>
          <w:p w14:paraId="113E7EF5"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25992637"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7F5BE212"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818 129,00</w:t>
            </w:r>
          </w:p>
        </w:tc>
      </w:tr>
      <w:tr w:rsidR="00173F91" w14:paraId="653D81D6" w14:textId="77777777">
        <w:trPr>
          <w:gridAfter w:val="1"/>
          <w:wAfter w:w="14" w:type="dxa"/>
          <w:trHeight w:val="183"/>
        </w:trPr>
        <w:tc>
          <w:tcPr>
            <w:tcW w:w="546" w:type="dxa"/>
            <w:vMerge/>
            <w:tcBorders>
              <w:top w:val="single" w:sz="4" w:space="0" w:color="auto"/>
              <w:left w:val="single" w:sz="4" w:space="0" w:color="auto"/>
              <w:right w:val="single" w:sz="4" w:space="0" w:color="auto"/>
            </w:tcBorders>
          </w:tcPr>
          <w:p w14:paraId="35955A39" w14:textId="77777777" w:rsidR="00173F91" w:rsidRDefault="00173F91" w:rsidP="00173F91">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3DB31E91" w14:textId="77777777" w:rsidR="00173F91" w:rsidRDefault="00173F91" w:rsidP="00173F91">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1BA873B3" w14:textId="77777777" w:rsidR="00173F91" w:rsidRDefault="00173F91" w:rsidP="00173F91">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286B5765" w14:textId="77777777" w:rsidR="00173F91" w:rsidRDefault="00173F91" w:rsidP="00173F91">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39048E77"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EDA3DB9"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522 500,00</w:t>
            </w:r>
          </w:p>
        </w:tc>
        <w:tc>
          <w:tcPr>
            <w:tcW w:w="1134" w:type="dxa"/>
            <w:tcBorders>
              <w:top w:val="single" w:sz="4" w:space="0" w:color="auto"/>
              <w:left w:val="single" w:sz="4" w:space="0" w:color="auto"/>
              <w:bottom w:val="single" w:sz="4" w:space="0" w:color="auto"/>
              <w:right w:val="single" w:sz="4" w:space="0" w:color="auto"/>
            </w:tcBorders>
            <w:vAlign w:val="center"/>
          </w:tcPr>
          <w:p w14:paraId="157EE1E3"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295 629,00</w:t>
            </w:r>
          </w:p>
        </w:tc>
        <w:tc>
          <w:tcPr>
            <w:tcW w:w="1134" w:type="dxa"/>
            <w:tcBorders>
              <w:top w:val="single" w:sz="4" w:space="0" w:color="auto"/>
              <w:left w:val="single" w:sz="4" w:space="0" w:color="auto"/>
              <w:bottom w:val="single" w:sz="4" w:space="0" w:color="auto"/>
              <w:right w:val="single" w:sz="4" w:space="0" w:color="auto"/>
            </w:tcBorders>
            <w:vAlign w:val="center"/>
          </w:tcPr>
          <w:p w14:paraId="3FAC88B9"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5905F114"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3FE7E3B"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818 129,00</w:t>
            </w:r>
          </w:p>
        </w:tc>
      </w:tr>
      <w:tr w:rsidR="00173F91" w14:paraId="5FB99AF0" w14:textId="77777777">
        <w:trPr>
          <w:gridAfter w:val="1"/>
          <w:wAfter w:w="14" w:type="dxa"/>
          <w:trHeight w:val="191"/>
        </w:trPr>
        <w:tc>
          <w:tcPr>
            <w:tcW w:w="546" w:type="dxa"/>
            <w:vMerge/>
            <w:tcBorders>
              <w:left w:val="single" w:sz="4" w:space="0" w:color="auto"/>
              <w:bottom w:val="single" w:sz="4" w:space="0" w:color="auto"/>
              <w:right w:val="single" w:sz="4" w:space="0" w:color="auto"/>
            </w:tcBorders>
          </w:tcPr>
          <w:p w14:paraId="03AAD7DF" w14:textId="77777777" w:rsidR="00173F91" w:rsidRDefault="00173F91" w:rsidP="00173F91">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4C28336B" w14:textId="77777777" w:rsidR="00173F91" w:rsidRDefault="00173F91" w:rsidP="00173F91">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3D496C8F" w14:textId="77777777" w:rsidR="00173F91" w:rsidRDefault="00173F91" w:rsidP="00173F91">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44D677E0" w14:textId="77777777" w:rsidR="00173F91" w:rsidRDefault="00173F91" w:rsidP="00173F91">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72C1A29D"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98863DD"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06BCE74"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2DC28AF"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631194AB"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34814ED2"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173F91" w14:paraId="6BBBBCC5" w14:textId="77777777">
        <w:trPr>
          <w:gridAfter w:val="1"/>
          <w:wAfter w:w="14" w:type="dxa"/>
          <w:trHeight w:val="167"/>
        </w:trPr>
        <w:tc>
          <w:tcPr>
            <w:tcW w:w="546" w:type="dxa"/>
            <w:vMerge w:val="restart"/>
            <w:tcBorders>
              <w:top w:val="single" w:sz="4" w:space="0" w:color="auto"/>
              <w:left w:val="single" w:sz="4" w:space="0" w:color="auto"/>
              <w:right w:val="single" w:sz="4" w:space="0" w:color="auto"/>
            </w:tcBorders>
          </w:tcPr>
          <w:p w14:paraId="6E79E26B" w14:textId="77777777" w:rsidR="00173F91" w:rsidRDefault="00173F91" w:rsidP="00173F91">
            <w:pPr>
              <w:spacing w:line="276" w:lineRule="auto"/>
              <w:ind w:left="103"/>
              <w:rPr>
                <w:rFonts w:ascii="Times New Roman" w:hAnsi="Times New Roman" w:cs="Times New Roman"/>
                <w:color w:val="000000" w:themeColor="text1"/>
                <w:lang w:val="en-US"/>
              </w:rPr>
            </w:pPr>
            <w:r>
              <w:rPr>
                <w:rFonts w:ascii="Times New Roman" w:hAnsi="Times New Roman" w:cs="Times New Roman"/>
                <w:color w:val="000000" w:themeColor="text1"/>
                <w:lang w:val="en-US"/>
              </w:rPr>
              <w:t>1</w:t>
            </w:r>
            <w:r>
              <w:rPr>
                <w:rFonts w:ascii="Times New Roman" w:hAnsi="Times New Roman" w:cs="Times New Roman"/>
                <w:color w:val="000000" w:themeColor="text1"/>
              </w:rPr>
              <w:t>1</w:t>
            </w:r>
            <w:r>
              <w:rPr>
                <w:rFonts w:ascii="Times New Roman" w:hAnsi="Times New Roman" w:cs="Times New Roman"/>
                <w:color w:val="000000" w:themeColor="text1"/>
                <w:lang w:val="en-US"/>
              </w:rPr>
              <w:t>.1</w:t>
            </w:r>
          </w:p>
        </w:tc>
        <w:tc>
          <w:tcPr>
            <w:tcW w:w="1824" w:type="dxa"/>
            <w:vMerge w:val="restart"/>
            <w:tcBorders>
              <w:top w:val="single" w:sz="4" w:space="0" w:color="auto"/>
              <w:left w:val="single" w:sz="4" w:space="0" w:color="auto"/>
              <w:right w:val="single" w:sz="4" w:space="0" w:color="auto"/>
            </w:tcBorders>
          </w:tcPr>
          <w:p w14:paraId="54F01F07" w14:textId="77777777" w:rsidR="00173F91" w:rsidRDefault="00173F91" w:rsidP="00173F91">
            <w:pPr>
              <w:spacing w:line="276" w:lineRule="auto"/>
              <w:jc w:val="center"/>
              <w:rPr>
                <w:rFonts w:ascii="Times New Roman" w:hAnsi="Times New Roman" w:cs="Times New Roman"/>
                <w:color w:val="000000" w:themeColor="text1"/>
                <w:lang w:val="en-US"/>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1AE328A3" w14:textId="77777777" w:rsidR="00173F91" w:rsidRDefault="00173F91" w:rsidP="00173F91">
            <w:pPr>
              <w:widowControl/>
              <w:suppressAutoHyphens w:val="0"/>
              <w:rPr>
                <w:rFonts w:ascii="Times New Roman" w:eastAsia="Times New Roman" w:hAnsi="Times New Roman" w:cs="Times New Roman"/>
                <w:kern w:val="0"/>
                <w:lang w:eastAsia="ru-RU" w:bidi="ar-SA"/>
              </w:rPr>
            </w:pPr>
          </w:p>
          <w:p w14:paraId="179AA792" w14:textId="77777777" w:rsidR="00173F91" w:rsidRDefault="00173F91" w:rsidP="00173F91">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Обустройство уличного освещения, ремонт памятника и благоустройство деревни </w:t>
            </w:r>
            <w:proofErr w:type="spellStart"/>
            <w:r>
              <w:rPr>
                <w:rFonts w:ascii="Times New Roman" w:eastAsia="Times New Roman" w:hAnsi="Times New Roman" w:cs="Times New Roman"/>
                <w:kern w:val="0"/>
                <w:lang w:eastAsia="ru-RU" w:bidi="ar-SA"/>
              </w:rPr>
              <w:t>Гаврюшата</w:t>
            </w:r>
            <w:proofErr w:type="spellEnd"/>
          </w:p>
        </w:tc>
        <w:tc>
          <w:tcPr>
            <w:tcW w:w="2615" w:type="dxa"/>
            <w:tcBorders>
              <w:top w:val="single" w:sz="4" w:space="0" w:color="auto"/>
              <w:left w:val="single" w:sz="4" w:space="0" w:color="auto"/>
              <w:bottom w:val="single" w:sz="4" w:space="0" w:color="auto"/>
              <w:right w:val="single" w:sz="4" w:space="0" w:color="auto"/>
            </w:tcBorders>
          </w:tcPr>
          <w:p w14:paraId="231B41EA" w14:textId="77777777" w:rsidR="00173F91" w:rsidRDefault="00173F91" w:rsidP="00173F9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67BC787C"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4671C04"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16 500,00</w:t>
            </w:r>
          </w:p>
        </w:tc>
        <w:tc>
          <w:tcPr>
            <w:tcW w:w="1134" w:type="dxa"/>
            <w:tcBorders>
              <w:top w:val="single" w:sz="4" w:space="0" w:color="auto"/>
              <w:left w:val="single" w:sz="4" w:space="0" w:color="auto"/>
              <w:bottom w:val="single" w:sz="4" w:space="0" w:color="auto"/>
              <w:right w:val="single" w:sz="4" w:space="0" w:color="auto"/>
            </w:tcBorders>
            <w:vAlign w:val="center"/>
          </w:tcPr>
          <w:p w14:paraId="42AA9FAB"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16 500,00</w:t>
            </w:r>
          </w:p>
        </w:tc>
        <w:tc>
          <w:tcPr>
            <w:tcW w:w="1134" w:type="dxa"/>
            <w:tcBorders>
              <w:top w:val="single" w:sz="4" w:space="0" w:color="auto"/>
              <w:left w:val="single" w:sz="4" w:space="0" w:color="auto"/>
              <w:bottom w:val="single" w:sz="4" w:space="0" w:color="auto"/>
              <w:right w:val="single" w:sz="4" w:space="0" w:color="auto"/>
            </w:tcBorders>
            <w:vAlign w:val="center"/>
          </w:tcPr>
          <w:p w14:paraId="26BC3146"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1CBB0F37"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4F438114"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33 000,00</w:t>
            </w:r>
          </w:p>
        </w:tc>
      </w:tr>
      <w:tr w:rsidR="00173F91" w14:paraId="1267C7F8" w14:textId="77777777">
        <w:trPr>
          <w:gridAfter w:val="1"/>
          <w:wAfter w:w="14" w:type="dxa"/>
          <w:trHeight w:val="108"/>
        </w:trPr>
        <w:tc>
          <w:tcPr>
            <w:tcW w:w="546" w:type="dxa"/>
            <w:vMerge/>
            <w:tcBorders>
              <w:left w:val="single" w:sz="4" w:space="0" w:color="auto"/>
              <w:right w:val="single" w:sz="4" w:space="0" w:color="auto"/>
            </w:tcBorders>
          </w:tcPr>
          <w:p w14:paraId="1C45CFF9" w14:textId="77777777" w:rsidR="00173F91" w:rsidRDefault="00173F91" w:rsidP="00173F91">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3D48476B" w14:textId="77777777" w:rsidR="00173F91" w:rsidRDefault="00173F91" w:rsidP="00173F91">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18E8A40C" w14:textId="77777777" w:rsidR="00173F91" w:rsidRDefault="00173F91" w:rsidP="00173F91">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2FEA2179" w14:textId="77777777" w:rsidR="00173F91" w:rsidRDefault="00173F91" w:rsidP="00173F91">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4412F2E0"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5FC6600"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16 500,00</w:t>
            </w:r>
          </w:p>
        </w:tc>
        <w:tc>
          <w:tcPr>
            <w:tcW w:w="1134" w:type="dxa"/>
            <w:tcBorders>
              <w:top w:val="single" w:sz="4" w:space="0" w:color="auto"/>
              <w:left w:val="single" w:sz="4" w:space="0" w:color="auto"/>
              <w:bottom w:val="single" w:sz="4" w:space="0" w:color="auto"/>
              <w:right w:val="single" w:sz="4" w:space="0" w:color="auto"/>
            </w:tcBorders>
            <w:vAlign w:val="center"/>
          </w:tcPr>
          <w:p w14:paraId="5EE1D3AF"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16 500,00</w:t>
            </w:r>
          </w:p>
        </w:tc>
        <w:tc>
          <w:tcPr>
            <w:tcW w:w="1134" w:type="dxa"/>
            <w:tcBorders>
              <w:top w:val="single" w:sz="4" w:space="0" w:color="auto"/>
              <w:left w:val="single" w:sz="4" w:space="0" w:color="auto"/>
              <w:bottom w:val="single" w:sz="4" w:space="0" w:color="auto"/>
              <w:right w:val="single" w:sz="4" w:space="0" w:color="auto"/>
            </w:tcBorders>
            <w:vAlign w:val="center"/>
          </w:tcPr>
          <w:p w14:paraId="1882B792"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69C90B18"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60BB7441"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33 000,00</w:t>
            </w:r>
          </w:p>
        </w:tc>
      </w:tr>
      <w:tr w:rsidR="00173F91" w14:paraId="4DECC006" w14:textId="77777777">
        <w:trPr>
          <w:gridAfter w:val="1"/>
          <w:wAfter w:w="14" w:type="dxa"/>
          <w:trHeight w:val="171"/>
        </w:trPr>
        <w:tc>
          <w:tcPr>
            <w:tcW w:w="546" w:type="dxa"/>
            <w:vMerge/>
            <w:tcBorders>
              <w:left w:val="single" w:sz="4" w:space="0" w:color="auto"/>
              <w:bottom w:val="single" w:sz="4" w:space="0" w:color="auto"/>
              <w:right w:val="single" w:sz="4" w:space="0" w:color="auto"/>
            </w:tcBorders>
          </w:tcPr>
          <w:p w14:paraId="326F2D37" w14:textId="77777777" w:rsidR="00173F91" w:rsidRDefault="00173F91" w:rsidP="00173F91">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6E2672B1" w14:textId="77777777" w:rsidR="00173F91" w:rsidRDefault="00173F91" w:rsidP="00173F91">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540AD6BA" w14:textId="77777777" w:rsidR="00173F91" w:rsidRDefault="00173F91" w:rsidP="00173F91">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3EDC8319" w14:textId="77777777" w:rsidR="00173F91" w:rsidRDefault="00173F91" w:rsidP="00173F91">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2C9E34A5"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C565A42"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7D17849"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A0047FC"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67D6629D"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26921999"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173F91" w14:paraId="364E4D03" w14:textId="77777777">
        <w:trPr>
          <w:gridAfter w:val="1"/>
          <w:wAfter w:w="14" w:type="dxa"/>
          <w:trHeight w:val="159"/>
        </w:trPr>
        <w:tc>
          <w:tcPr>
            <w:tcW w:w="546" w:type="dxa"/>
            <w:vMerge w:val="restart"/>
            <w:tcBorders>
              <w:top w:val="single" w:sz="4" w:space="0" w:color="auto"/>
              <w:left w:val="single" w:sz="4" w:space="0" w:color="auto"/>
              <w:right w:val="single" w:sz="4" w:space="0" w:color="auto"/>
            </w:tcBorders>
          </w:tcPr>
          <w:p w14:paraId="0E8F7DED" w14:textId="77777777" w:rsidR="00173F91" w:rsidRDefault="00173F91" w:rsidP="00173F91">
            <w:pPr>
              <w:spacing w:line="276" w:lineRule="auto"/>
              <w:ind w:left="103"/>
              <w:rPr>
                <w:rFonts w:ascii="Times New Roman" w:hAnsi="Times New Roman" w:cs="Times New Roman"/>
                <w:color w:val="000000" w:themeColor="text1"/>
                <w:lang w:val="en-US"/>
              </w:rPr>
            </w:pPr>
            <w:r>
              <w:rPr>
                <w:rFonts w:ascii="Times New Roman" w:hAnsi="Times New Roman" w:cs="Times New Roman"/>
                <w:color w:val="000000" w:themeColor="text1"/>
                <w:lang w:val="en-US"/>
              </w:rPr>
              <w:t>11.2</w:t>
            </w:r>
          </w:p>
        </w:tc>
        <w:tc>
          <w:tcPr>
            <w:tcW w:w="1824" w:type="dxa"/>
            <w:vMerge w:val="restart"/>
            <w:tcBorders>
              <w:top w:val="single" w:sz="4" w:space="0" w:color="auto"/>
              <w:left w:val="single" w:sz="4" w:space="0" w:color="auto"/>
              <w:right w:val="single" w:sz="4" w:space="0" w:color="auto"/>
            </w:tcBorders>
          </w:tcPr>
          <w:p w14:paraId="31DE951C" w14:textId="77777777" w:rsidR="00173F91" w:rsidRDefault="00173F91" w:rsidP="00173F91">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430B2CDC" w14:textId="77777777" w:rsidR="00173F91" w:rsidRDefault="00173F91" w:rsidP="00173F91">
            <w:pPr>
              <w:widowControl/>
              <w:suppressAutoHyphens w:val="0"/>
              <w:rPr>
                <w:rFonts w:ascii="Times New Roman" w:eastAsia="Times New Roman" w:hAnsi="Times New Roman" w:cs="Times New Roman"/>
                <w:kern w:val="0"/>
                <w:lang w:eastAsia="ru-RU" w:bidi="ar-SA"/>
              </w:rPr>
            </w:pPr>
          </w:p>
          <w:p w14:paraId="1EC4DE06" w14:textId="77777777" w:rsidR="00173F91" w:rsidRDefault="00173F91" w:rsidP="00173F91">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Промывка водозаборной скважины на </w:t>
            </w:r>
            <w:proofErr w:type="spellStart"/>
            <w:r>
              <w:rPr>
                <w:rFonts w:ascii="Times New Roman" w:eastAsia="Times New Roman" w:hAnsi="Times New Roman" w:cs="Times New Roman"/>
                <w:kern w:val="0"/>
                <w:lang w:eastAsia="ru-RU" w:bidi="ar-SA"/>
              </w:rPr>
              <w:t>ул.Лаптева</w:t>
            </w:r>
            <w:proofErr w:type="spellEnd"/>
            <w:r>
              <w:rPr>
                <w:rFonts w:ascii="Times New Roman" w:eastAsia="Times New Roman" w:hAnsi="Times New Roman" w:cs="Times New Roman"/>
                <w:kern w:val="0"/>
                <w:lang w:eastAsia="ru-RU" w:bidi="ar-SA"/>
              </w:rPr>
              <w:t xml:space="preserve"> </w:t>
            </w:r>
            <w:proofErr w:type="spellStart"/>
            <w:r>
              <w:rPr>
                <w:rFonts w:ascii="Times New Roman" w:eastAsia="Times New Roman" w:hAnsi="Times New Roman" w:cs="Times New Roman"/>
                <w:kern w:val="0"/>
                <w:lang w:eastAsia="ru-RU" w:bidi="ar-SA"/>
              </w:rPr>
              <w:t>с.Лаж</w:t>
            </w:r>
            <w:proofErr w:type="spellEnd"/>
            <w:r>
              <w:rPr>
                <w:rFonts w:ascii="Times New Roman" w:eastAsia="Times New Roman" w:hAnsi="Times New Roman" w:cs="Times New Roman"/>
                <w:kern w:val="0"/>
                <w:lang w:eastAsia="ru-RU" w:bidi="ar-SA"/>
              </w:rPr>
              <w:t xml:space="preserve">, </w:t>
            </w:r>
            <w:r>
              <w:rPr>
                <w:rFonts w:ascii="Times New Roman" w:eastAsia="Times New Roman" w:hAnsi="Times New Roman" w:cs="Times New Roman"/>
                <w:kern w:val="0"/>
                <w:lang w:eastAsia="ru-RU" w:bidi="ar-SA"/>
              </w:rPr>
              <w:lastRenderedPageBreak/>
              <w:t xml:space="preserve">замена труб в водозаборной скважине </w:t>
            </w:r>
            <w:proofErr w:type="spellStart"/>
            <w:r>
              <w:rPr>
                <w:rFonts w:ascii="Times New Roman" w:eastAsia="Times New Roman" w:hAnsi="Times New Roman" w:cs="Times New Roman"/>
                <w:kern w:val="0"/>
                <w:lang w:eastAsia="ru-RU" w:bidi="ar-SA"/>
              </w:rPr>
              <w:t>ул.Зеленая</w:t>
            </w:r>
            <w:proofErr w:type="spellEnd"/>
            <w:r>
              <w:rPr>
                <w:rFonts w:ascii="Times New Roman" w:eastAsia="Times New Roman" w:hAnsi="Times New Roman" w:cs="Times New Roman"/>
                <w:kern w:val="0"/>
                <w:lang w:eastAsia="ru-RU" w:bidi="ar-SA"/>
              </w:rPr>
              <w:t xml:space="preserve"> </w:t>
            </w:r>
            <w:proofErr w:type="spellStart"/>
            <w:r>
              <w:rPr>
                <w:rFonts w:ascii="Times New Roman" w:eastAsia="Times New Roman" w:hAnsi="Times New Roman" w:cs="Times New Roman"/>
                <w:kern w:val="0"/>
                <w:lang w:eastAsia="ru-RU" w:bidi="ar-SA"/>
              </w:rPr>
              <w:t>с.Лаж</w:t>
            </w:r>
            <w:proofErr w:type="spellEnd"/>
          </w:p>
        </w:tc>
        <w:tc>
          <w:tcPr>
            <w:tcW w:w="2615" w:type="dxa"/>
            <w:tcBorders>
              <w:top w:val="single" w:sz="4" w:space="0" w:color="auto"/>
              <w:left w:val="single" w:sz="4" w:space="0" w:color="auto"/>
              <w:bottom w:val="single" w:sz="4" w:space="0" w:color="auto"/>
              <w:right w:val="single" w:sz="4" w:space="0" w:color="auto"/>
            </w:tcBorders>
          </w:tcPr>
          <w:p w14:paraId="01864774" w14:textId="77777777" w:rsidR="00173F91" w:rsidRDefault="00173F91" w:rsidP="00173F9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lastRenderedPageBreak/>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176FD442"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82E9469"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136 500,00</w:t>
            </w:r>
          </w:p>
        </w:tc>
        <w:tc>
          <w:tcPr>
            <w:tcW w:w="1134" w:type="dxa"/>
            <w:tcBorders>
              <w:top w:val="single" w:sz="4" w:space="0" w:color="auto"/>
              <w:left w:val="single" w:sz="4" w:space="0" w:color="auto"/>
              <w:bottom w:val="single" w:sz="4" w:space="0" w:color="auto"/>
              <w:right w:val="single" w:sz="4" w:space="0" w:color="auto"/>
            </w:tcBorders>
            <w:vAlign w:val="center"/>
          </w:tcPr>
          <w:p w14:paraId="6E005A78"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25 500,00</w:t>
            </w:r>
          </w:p>
        </w:tc>
        <w:tc>
          <w:tcPr>
            <w:tcW w:w="1134" w:type="dxa"/>
            <w:tcBorders>
              <w:top w:val="single" w:sz="4" w:space="0" w:color="auto"/>
              <w:left w:val="single" w:sz="4" w:space="0" w:color="auto"/>
              <w:bottom w:val="single" w:sz="4" w:space="0" w:color="auto"/>
              <w:right w:val="single" w:sz="4" w:space="0" w:color="auto"/>
            </w:tcBorders>
            <w:vAlign w:val="center"/>
          </w:tcPr>
          <w:p w14:paraId="1E9B9958"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5256803C"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B8271A2"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162 000,00</w:t>
            </w:r>
          </w:p>
        </w:tc>
      </w:tr>
      <w:tr w:rsidR="00173F91" w14:paraId="48898D38" w14:textId="77777777">
        <w:trPr>
          <w:gridAfter w:val="1"/>
          <w:wAfter w:w="14" w:type="dxa"/>
          <w:trHeight w:val="122"/>
        </w:trPr>
        <w:tc>
          <w:tcPr>
            <w:tcW w:w="546" w:type="dxa"/>
            <w:vMerge/>
            <w:tcBorders>
              <w:top w:val="single" w:sz="4" w:space="0" w:color="auto"/>
              <w:left w:val="single" w:sz="4" w:space="0" w:color="auto"/>
              <w:right w:val="single" w:sz="4" w:space="0" w:color="auto"/>
            </w:tcBorders>
          </w:tcPr>
          <w:p w14:paraId="74ED3AE9" w14:textId="77777777" w:rsidR="00173F91" w:rsidRDefault="00173F91" w:rsidP="00173F91">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4BFA0025" w14:textId="77777777" w:rsidR="00173F91" w:rsidRDefault="00173F91" w:rsidP="00173F91">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50E45CE3" w14:textId="77777777" w:rsidR="00173F91" w:rsidRDefault="00173F91" w:rsidP="00173F91">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63CC5B50" w14:textId="77777777" w:rsidR="00173F91" w:rsidRDefault="00173F91" w:rsidP="00173F91">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w:t>
            </w:r>
            <w:r>
              <w:rPr>
                <w:rFonts w:ascii="Times New Roman" w:hAnsi="Times New Roman" w:cs="Times New Roman"/>
                <w:color w:val="000000" w:themeColor="text1"/>
              </w:rPr>
              <w:lastRenderedPageBreak/>
              <w:t>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31D7E6A7"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0</w:t>
            </w:r>
          </w:p>
        </w:tc>
        <w:tc>
          <w:tcPr>
            <w:tcW w:w="1134" w:type="dxa"/>
            <w:tcBorders>
              <w:top w:val="single" w:sz="4" w:space="0" w:color="auto"/>
              <w:left w:val="single" w:sz="4" w:space="0" w:color="auto"/>
              <w:bottom w:val="single" w:sz="4" w:space="0" w:color="auto"/>
              <w:right w:val="single" w:sz="4" w:space="0" w:color="auto"/>
            </w:tcBorders>
            <w:vAlign w:val="center"/>
          </w:tcPr>
          <w:p w14:paraId="42B85F4C"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136 500,00</w:t>
            </w:r>
          </w:p>
        </w:tc>
        <w:tc>
          <w:tcPr>
            <w:tcW w:w="1134" w:type="dxa"/>
            <w:tcBorders>
              <w:top w:val="single" w:sz="4" w:space="0" w:color="auto"/>
              <w:left w:val="single" w:sz="4" w:space="0" w:color="auto"/>
              <w:bottom w:val="single" w:sz="4" w:space="0" w:color="auto"/>
              <w:right w:val="single" w:sz="4" w:space="0" w:color="auto"/>
            </w:tcBorders>
            <w:vAlign w:val="center"/>
          </w:tcPr>
          <w:p w14:paraId="362CBD27"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25 500,00</w:t>
            </w:r>
          </w:p>
        </w:tc>
        <w:tc>
          <w:tcPr>
            <w:tcW w:w="1134" w:type="dxa"/>
            <w:tcBorders>
              <w:top w:val="single" w:sz="4" w:space="0" w:color="auto"/>
              <w:left w:val="single" w:sz="4" w:space="0" w:color="auto"/>
              <w:bottom w:val="single" w:sz="4" w:space="0" w:color="auto"/>
              <w:right w:val="single" w:sz="4" w:space="0" w:color="auto"/>
            </w:tcBorders>
            <w:vAlign w:val="center"/>
          </w:tcPr>
          <w:p w14:paraId="6D615323"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49BF5AFA"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4D120D00"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162 000,00</w:t>
            </w:r>
          </w:p>
        </w:tc>
      </w:tr>
      <w:tr w:rsidR="00173F91" w14:paraId="26A9FEA2" w14:textId="77777777">
        <w:trPr>
          <w:gridAfter w:val="1"/>
          <w:wAfter w:w="14" w:type="dxa"/>
          <w:trHeight w:val="134"/>
        </w:trPr>
        <w:tc>
          <w:tcPr>
            <w:tcW w:w="546" w:type="dxa"/>
            <w:vMerge/>
            <w:tcBorders>
              <w:left w:val="single" w:sz="4" w:space="0" w:color="auto"/>
              <w:right w:val="single" w:sz="4" w:space="0" w:color="auto"/>
            </w:tcBorders>
          </w:tcPr>
          <w:p w14:paraId="5FFB7D7A" w14:textId="77777777" w:rsidR="00173F91" w:rsidRDefault="00173F91" w:rsidP="00173F91">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4E098CE2" w14:textId="77777777" w:rsidR="00173F91" w:rsidRDefault="00173F91" w:rsidP="00173F91">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5F6E9297" w14:textId="77777777" w:rsidR="00173F91" w:rsidRDefault="00173F91" w:rsidP="00173F91">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2FFA988D" w14:textId="77777777" w:rsidR="00173F91" w:rsidRDefault="00173F91" w:rsidP="00173F91">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3BBB3011"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72FC3A9"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E71E8D0"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2FD32CE"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1692C801"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180F8690"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173F91" w14:paraId="106CC4A3" w14:textId="77777777">
        <w:trPr>
          <w:gridAfter w:val="1"/>
          <w:wAfter w:w="14" w:type="dxa"/>
          <w:trHeight w:val="120"/>
        </w:trPr>
        <w:tc>
          <w:tcPr>
            <w:tcW w:w="546" w:type="dxa"/>
            <w:vMerge w:val="restart"/>
            <w:tcBorders>
              <w:top w:val="single" w:sz="4" w:space="0" w:color="auto"/>
              <w:left w:val="single" w:sz="4" w:space="0" w:color="auto"/>
              <w:right w:val="single" w:sz="4" w:space="0" w:color="auto"/>
            </w:tcBorders>
          </w:tcPr>
          <w:p w14:paraId="629A48CB" w14:textId="77777777" w:rsidR="00173F91" w:rsidRDefault="00173F91" w:rsidP="00173F91">
            <w:pPr>
              <w:spacing w:line="276" w:lineRule="auto"/>
              <w:ind w:left="103"/>
              <w:rPr>
                <w:rFonts w:ascii="Times New Roman" w:hAnsi="Times New Roman" w:cs="Times New Roman"/>
                <w:color w:val="000000" w:themeColor="text1"/>
                <w:lang w:val="en-US"/>
              </w:rPr>
            </w:pPr>
            <w:r>
              <w:rPr>
                <w:rFonts w:ascii="Times New Roman" w:hAnsi="Times New Roman" w:cs="Times New Roman"/>
                <w:color w:val="000000" w:themeColor="text1"/>
                <w:lang w:val="en-US"/>
              </w:rPr>
              <w:t>1</w:t>
            </w:r>
            <w:r>
              <w:rPr>
                <w:rFonts w:ascii="Times New Roman" w:hAnsi="Times New Roman" w:cs="Times New Roman"/>
                <w:color w:val="000000" w:themeColor="text1"/>
              </w:rPr>
              <w:t>1</w:t>
            </w:r>
            <w:r>
              <w:rPr>
                <w:rFonts w:ascii="Times New Roman" w:hAnsi="Times New Roman" w:cs="Times New Roman"/>
                <w:color w:val="000000" w:themeColor="text1"/>
                <w:lang w:val="en-US"/>
              </w:rPr>
              <w:t>.3</w:t>
            </w:r>
          </w:p>
        </w:tc>
        <w:tc>
          <w:tcPr>
            <w:tcW w:w="1824" w:type="dxa"/>
            <w:vMerge w:val="restart"/>
            <w:tcBorders>
              <w:top w:val="single" w:sz="4" w:space="0" w:color="auto"/>
              <w:left w:val="single" w:sz="4" w:space="0" w:color="auto"/>
              <w:right w:val="single" w:sz="4" w:space="0" w:color="auto"/>
            </w:tcBorders>
          </w:tcPr>
          <w:p w14:paraId="53E77993" w14:textId="77777777" w:rsidR="00173F91" w:rsidRDefault="00173F91" w:rsidP="00173F91">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722FD078" w14:textId="77777777" w:rsidR="00173F91" w:rsidRDefault="00173F91" w:rsidP="00173F91">
            <w:pPr>
              <w:widowControl/>
              <w:suppressAutoHyphens w:val="0"/>
              <w:rPr>
                <w:rFonts w:ascii="Times New Roman" w:eastAsia="Times New Roman" w:hAnsi="Times New Roman" w:cs="Times New Roman"/>
                <w:kern w:val="0"/>
                <w:lang w:eastAsia="ru-RU" w:bidi="ar-SA"/>
              </w:rPr>
            </w:pPr>
          </w:p>
          <w:p w14:paraId="2F5D8428" w14:textId="77777777" w:rsidR="00173F91" w:rsidRDefault="00173F91" w:rsidP="00173F91">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Мероприятия по благоустройству </w:t>
            </w:r>
            <w:proofErr w:type="spellStart"/>
            <w:r>
              <w:rPr>
                <w:rFonts w:ascii="Times New Roman" w:eastAsia="Times New Roman" w:hAnsi="Times New Roman" w:cs="Times New Roman"/>
                <w:kern w:val="0"/>
                <w:lang w:eastAsia="ru-RU" w:bidi="ar-SA"/>
              </w:rPr>
              <w:t>с.Лаж</w:t>
            </w:r>
            <w:proofErr w:type="spellEnd"/>
          </w:p>
        </w:tc>
        <w:tc>
          <w:tcPr>
            <w:tcW w:w="2615" w:type="dxa"/>
            <w:tcBorders>
              <w:top w:val="single" w:sz="4" w:space="0" w:color="auto"/>
              <w:left w:val="single" w:sz="4" w:space="0" w:color="auto"/>
              <w:bottom w:val="single" w:sz="4" w:space="0" w:color="auto"/>
              <w:right w:val="single" w:sz="4" w:space="0" w:color="auto"/>
            </w:tcBorders>
          </w:tcPr>
          <w:p w14:paraId="31A3B00C" w14:textId="77777777" w:rsidR="00173F91" w:rsidRDefault="00173F91" w:rsidP="00173F9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6FA59B11"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F3ACBCB"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1000,00</w:t>
            </w:r>
          </w:p>
        </w:tc>
        <w:tc>
          <w:tcPr>
            <w:tcW w:w="1134" w:type="dxa"/>
            <w:tcBorders>
              <w:top w:val="single" w:sz="4" w:space="0" w:color="auto"/>
              <w:left w:val="single" w:sz="4" w:space="0" w:color="auto"/>
              <w:bottom w:val="single" w:sz="4" w:space="0" w:color="auto"/>
              <w:right w:val="single" w:sz="4" w:space="0" w:color="auto"/>
            </w:tcBorders>
            <w:vAlign w:val="center"/>
          </w:tcPr>
          <w:p w14:paraId="4DA904E2"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1000,00</w:t>
            </w:r>
          </w:p>
        </w:tc>
        <w:tc>
          <w:tcPr>
            <w:tcW w:w="1134" w:type="dxa"/>
            <w:tcBorders>
              <w:top w:val="single" w:sz="4" w:space="0" w:color="auto"/>
              <w:left w:val="single" w:sz="4" w:space="0" w:color="auto"/>
              <w:bottom w:val="single" w:sz="4" w:space="0" w:color="auto"/>
              <w:right w:val="single" w:sz="4" w:space="0" w:color="auto"/>
            </w:tcBorders>
            <w:vAlign w:val="center"/>
          </w:tcPr>
          <w:p w14:paraId="682D3FA5"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2AEF8C36"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42E2C357"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2000,00</w:t>
            </w:r>
          </w:p>
        </w:tc>
      </w:tr>
      <w:tr w:rsidR="00173F91" w14:paraId="0A5A4EFB" w14:textId="77777777">
        <w:trPr>
          <w:gridAfter w:val="1"/>
          <w:wAfter w:w="14" w:type="dxa"/>
          <w:trHeight w:val="159"/>
        </w:trPr>
        <w:tc>
          <w:tcPr>
            <w:tcW w:w="546" w:type="dxa"/>
            <w:vMerge/>
            <w:tcBorders>
              <w:top w:val="single" w:sz="4" w:space="0" w:color="auto"/>
              <w:left w:val="single" w:sz="4" w:space="0" w:color="auto"/>
              <w:right w:val="single" w:sz="4" w:space="0" w:color="auto"/>
            </w:tcBorders>
          </w:tcPr>
          <w:p w14:paraId="37C06780" w14:textId="77777777" w:rsidR="00173F91" w:rsidRDefault="00173F91" w:rsidP="00173F91">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6B4F5B82" w14:textId="77777777" w:rsidR="00173F91" w:rsidRDefault="00173F91" w:rsidP="00173F91">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5E768B67" w14:textId="77777777" w:rsidR="00173F91" w:rsidRDefault="00173F91" w:rsidP="00173F91">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04CECDF5" w14:textId="77777777" w:rsidR="00173F91" w:rsidRDefault="00173F91" w:rsidP="00173F91">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0CBFD3D3"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62DF263"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1000,00</w:t>
            </w:r>
          </w:p>
        </w:tc>
        <w:tc>
          <w:tcPr>
            <w:tcW w:w="1134" w:type="dxa"/>
            <w:tcBorders>
              <w:top w:val="single" w:sz="4" w:space="0" w:color="auto"/>
              <w:left w:val="single" w:sz="4" w:space="0" w:color="auto"/>
              <w:bottom w:val="single" w:sz="4" w:space="0" w:color="auto"/>
              <w:right w:val="single" w:sz="4" w:space="0" w:color="auto"/>
            </w:tcBorders>
            <w:vAlign w:val="center"/>
          </w:tcPr>
          <w:p w14:paraId="1BB8844D"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1000,00</w:t>
            </w:r>
          </w:p>
        </w:tc>
        <w:tc>
          <w:tcPr>
            <w:tcW w:w="1134" w:type="dxa"/>
            <w:tcBorders>
              <w:top w:val="single" w:sz="4" w:space="0" w:color="auto"/>
              <w:left w:val="single" w:sz="4" w:space="0" w:color="auto"/>
              <w:bottom w:val="single" w:sz="4" w:space="0" w:color="auto"/>
              <w:right w:val="single" w:sz="4" w:space="0" w:color="auto"/>
            </w:tcBorders>
            <w:vAlign w:val="center"/>
          </w:tcPr>
          <w:p w14:paraId="10B84AA1"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0913AF00"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32D426E"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2000,00</w:t>
            </w:r>
          </w:p>
        </w:tc>
      </w:tr>
      <w:tr w:rsidR="00173F91" w14:paraId="0C2D08C9" w14:textId="77777777">
        <w:trPr>
          <w:gridAfter w:val="1"/>
          <w:wAfter w:w="14" w:type="dxa"/>
          <w:trHeight w:val="159"/>
        </w:trPr>
        <w:tc>
          <w:tcPr>
            <w:tcW w:w="546" w:type="dxa"/>
            <w:vMerge/>
            <w:tcBorders>
              <w:top w:val="single" w:sz="4" w:space="0" w:color="auto"/>
              <w:left w:val="single" w:sz="4" w:space="0" w:color="auto"/>
              <w:right w:val="single" w:sz="4" w:space="0" w:color="auto"/>
            </w:tcBorders>
          </w:tcPr>
          <w:p w14:paraId="45949E91" w14:textId="77777777" w:rsidR="00173F91" w:rsidRDefault="00173F91" w:rsidP="00173F91">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71940108" w14:textId="77777777" w:rsidR="00173F91" w:rsidRDefault="00173F91" w:rsidP="00173F91">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55F8805F" w14:textId="77777777" w:rsidR="00173F91" w:rsidRDefault="00173F91" w:rsidP="00173F91">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3961AF14" w14:textId="77777777" w:rsidR="00173F91" w:rsidRDefault="00173F91" w:rsidP="00173F91">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738661B0"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55E8B76"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718DE59"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016C3D1"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7462E757"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1151DA36"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173F91" w14:paraId="77F7B49D" w14:textId="77777777">
        <w:trPr>
          <w:gridAfter w:val="1"/>
          <w:wAfter w:w="14" w:type="dxa"/>
          <w:trHeight w:val="281"/>
        </w:trPr>
        <w:tc>
          <w:tcPr>
            <w:tcW w:w="546" w:type="dxa"/>
            <w:vMerge w:val="restart"/>
            <w:tcBorders>
              <w:top w:val="single" w:sz="4" w:space="0" w:color="auto"/>
              <w:left w:val="single" w:sz="4" w:space="0" w:color="auto"/>
              <w:right w:val="single" w:sz="4" w:space="0" w:color="auto"/>
            </w:tcBorders>
          </w:tcPr>
          <w:p w14:paraId="36B6BF37" w14:textId="77777777" w:rsidR="00173F91" w:rsidRDefault="00173F91" w:rsidP="00173F91">
            <w:pPr>
              <w:spacing w:line="276" w:lineRule="auto"/>
              <w:ind w:left="103"/>
              <w:rPr>
                <w:rFonts w:ascii="Times New Roman" w:hAnsi="Times New Roman" w:cs="Times New Roman"/>
                <w:color w:val="000000" w:themeColor="text1"/>
                <w:lang w:val="en-US"/>
              </w:rPr>
            </w:pPr>
            <w:r>
              <w:rPr>
                <w:rFonts w:ascii="Times New Roman" w:hAnsi="Times New Roman" w:cs="Times New Roman"/>
                <w:color w:val="000000" w:themeColor="text1"/>
                <w:lang w:val="en-US"/>
              </w:rPr>
              <w:t>1</w:t>
            </w:r>
            <w:r>
              <w:rPr>
                <w:rFonts w:ascii="Times New Roman" w:hAnsi="Times New Roman" w:cs="Times New Roman"/>
                <w:color w:val="000000" w:themeColor="text1"/>
              </w:rPr>
              <w:t>1</w:t>
            </w:r>
            <w:r>
              <w:rPr>
                <w:rFonts w:ascii="Times New Roman" w:hAnsi="Times New Roman" w:cs="Times New Roman"/>
                <w:color w:val="000000" w:themeColor="text1"/>
                <w:lang w:val="en-US"/>
              </w:rPr>
              <w:t>.4</w:t>
            </w:r>
          </w:p>
        </w:tc>
        <w:tc>
          <w:tcPr>
            <w:tcW w:w="1824" w:type="dxa"/>
            <w:vMerge w:val="restart"/>
            <w:tcBorders>
              <w:top w:val="single" w:sz="4" w:space="0" w:color="auto"/>
              <w:left w:val="single" w:sz="4" w:space="0" w:color="auto"/>
              <w:right w:val="single" w:sz="4" w:space="0" w:color="auto"/>
            </w:tcBorders>
          </w:tcPr>
          <w:p w14:paraId="1BD283AA" w14:textId="77777777" w:rsidR="00173F91" w:rsidRDefault="00173F91" w:rsidP="00173F91">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7611CCB3" w14:textId="77777777" w:rsidR="00173F91" w:rsidRDefault="00173F91" w:rsidP="00173F91">
            <w:pPr>
              <w:widowControl/>
              <w:suppressAutoHyphens w:val="0"/>
              <w:rPr>
                <w:rFonts w:ascii="Times New Roman" w:eastAsia="Times New Roman" w:hAnsi="Times New Roman" w:cs="Times New Roman"/>
                <w:kern w:val="0"/>
                <w:lang w:eastAsia="ru-RU" w:bidi="ar-SA"/>
              </w:rPr>
            </w:pPr>
          </w:p>
          <w:p w14:paraId="23E6D4DB" w14:textId="77777777" w:rsidR="00173F91" w:rsidRDefault="00173F91" w:rsidP="00173F91">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Благоустройство территории </w:t>
            </w:r>
            <w:proofErr w:type="spellStart"/>
            <w:r>
              <w:rPr>
                <w:rFonts w:ascii="Times New Roman" w:eastAsia="Times New Roman" w:hAnsi="Times New Roman" w:cs="Times New Roman"/>
                <w:kern w:val="0"/>
                <w:lang w:eastAsia="ru-RU" w:bidi="ar-SA"/>
              </w:rPr>
              <w:t>с.Кузнецово</w:t>
            </w:r>
            <w:proofErr w:type="spellEnd"/>
          </w:p>
        </w:tc>
        <w:tc>
          <w:tcPr>
            <w:tcW w:w="2615" w:type="dxa"/>
            <w:tcBorders>
              <w:top w:val="single" w:sz="4" w:space="0" w:color="auto"/>
              <w:left w:val="single" w:sz="4" w:space="0" w:color="auto"/>
              <w:bottom w:val="single" w:sz="4" w:space="0" w:color="auto"/>
              <w:right w:val="single" w:sz="4" w:space="0" w:color="auto"/>
            </w:tcBorders>
          </w:tcPr>
          <w:p w14:paraId="6980A9B3" w14:textId="77777777" w:rsidR="00173F91" w:rsidRDefault="00173F91" w:rsidP="00173F9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07FB378F"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B8F2245"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40 000,00</w:t>
            </w:r>
          </w:p>
        </w:tc>
        <w:tc>
          <w:tcPr>
            <w:tcW w:w="1134" w:type="dxa"/>
            <w:tcBorders>
              <w:top w:val="single" w:sz="4" w:space="0" w:color="auto"/>
              <w:left w:val="single" w:sz="4" w:space="0" w:color="auto"/>
              <w:bottom w:val="single" w:sz="4" w:space="0" w:color="auto"/>
              <w:right w:val="single" w:sz="4" w:space="0" w:color="auto"/>
            </w:tcBorders>
            <w:vAlign w:val="center"/>
          </w:tcPr>
          <w:p w14:paraId="4D22892E"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0F59AEE"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2945618C"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65BBFD77"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40 000,00</w:t>
            </w:r>
          </w:p>
        </w:tc>
      </w:tr>
      <w:tr w:rsidR="00173F91" w14:paraId="1789FC1C" w14:textId="77777777">
        <w:trPr>
          <w:gridAfter w:val="1"/>
          <w:wAfter w:w="14" w:type="dxa"/>
          <w:trHeight w:val="122"/>
        </w:trPr>
        <w:tc>
          <w:tcPr>
            <w:tcW w:w="546" w:type="dxa"/>
            <w:vMerge/>
            <w:tcBorders>
              <w:left w:val="single" w:sz="4" w:space="0" w:color="auto"/>
              <w:right w:val="single" w:sz="4" w:space="0" w:color="auto"/>
            </w:tcBorders>
          </w:tcPr>
          <w:p w14:paraId="74D8EAEF" w14:textId="77777777" w:rsidR="00173F91" w:rsidRDefault="00173F91" w:rsidP="00173F91">
            <w:pPr>
              <w:spacing w:line="276" w:lineRule="auto"/>
              <w:ind w:left="103"/>
              <w:rPr>
                <w:rFonts w:ascii="Times New Roman" w:hAnsi="Times New Roman" w:cs="Times New Roman"/>
                <w:color w:val="000000" w:themeColor="text1"/>
                <w:lang w:val="en-US"/>
              </w:rPr>
            </w:pPr>
          </w:p>
        </w:tc>
        <w:tc>
          <w:tcPr>
            <w:tcW w:w="1824" w:type="dxa"/>
            <w:vMerge/>
            <w:tcBorders>
              <w:left w:val="single" w:sz="4" w:space="0" w:color="auto"/>
              <w:right w:val="single" w:sz="4" w:space="0" w:color="auto"/>
            </w:tcBorders>
          </w:tcPr>
          <w:p w14:paraId="40B9D56D" w14:textId="77777777" w:rsidR="00173F91" w:rsidRDefault="00173F91" w:rsidP="00173F91">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343D8127" w14:textId="77777777" w:rsidR="00173F91" w:rsidRDefault="00173F91" w:rsidP="00173F91">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369084BE" w14:textId="77777777" w:rsidR="00173F91" w:rsidRDefault="00173F91" w:rsidP="00173F91">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6141431D"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FB8A46D"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40 000,00</w:t>
            </w:r>
          </w:p>
        </w:tc>
        <w:tc>
          <w:tcPr>
            <w:tcW w:w="1134" w:type="dxa"/>
            <w:tcBorders>
              <w:top w:val="single" w:sz="4" w:space="0" w:color="auto"/>
              <w:left w:val="single" w:sz="4" w:space="0" w:color="auto"/>
              <w:bottom w:val="single" w:sz="4" w:space="0" w:color="auto"/>
              <w:right w:val="single" w:sz="4" w:space="0" w:color="auto"/>
            </w:tcBorders>
            <w:vAlign w:val="center"/>
          </w:tcPr>
          <w:p w14:paraId="0988AADD"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B0F9BC7"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00D803AE"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7A11CA47"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40 000,00</w:t>
            </w:r>
          </w:p>
        </w:tc>
      </w:tr>
      <w:tr w:rsidR="00173F91" w14:paraId="23A5A448" w14:textId="77777777">
        <w:trPr>
          <w:gridAfter w:val="1"/>
          <w:wAfter w:w="14" w:type="dxa"/>
          <w:trHeight w:val="159"/>
        </w:trPr>
        <w:tc>
          <w:tcPr>
            <w:tcW w:w="546" w:type="dxa"/>
            <w:vMerge/>
            <w:tcBorders>
              <w:left w:val="single" w:sz="4" w:space="0" w:color="auto"/>
              <w:right w:val="single" w:sz="4" w:space="0" w:color="auto"/>
            </w:tcBorders>
          </w:tcPr>
          <w:p w14:paraId="239975FF" w14:textId="77777777" w:rsidR="00173F91" w:rsidRDefault="00173F91" w:rsidP="00173F91">
            <w:pPr>
              <w:spacing w:line="276" w:lineRule="auto"/>
              <w:ind w:left="103"/>
              <w:rPr>
                <w:rFonts w:ascii="Times New Roman" w:hAnsi="Times New Roman" w:cs="Times New Roman"/>
                <w:color w:val="000000" w:themeColor="text1"/>
                <w:lang w:val="en-US"/>
              </w:rPr>
            </w:pPr>
          </w:p>
        </w:tc>
        <w:tc>
          <w:tcPr>
            <w:tcW w:w="1824" w:type="dxa"/>
            <w:vMerge/>
            <w:tcBorders>
              <w:left w:val="single" w:sz="4" w:space="0" w:color="auto"/>
              <w:bottom w:val="single" w:sz="4" w:space="0" w:color="auto"/>
              <w:right w:val="single" w:sz="4" w:space="0" w:color="auto"/>
            </w:tcBorders>
          </w:tcPr>
          <w:p w14:paraId="5150777A" w14:textId="77777777" w:rsidR="00173F91" w:rsidRDefault="00173F91" w:rsidP="00173F91">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170453DF" w14:textId="77777777" w:rsidR="00173F91" w:rsidRDefault="00173F91" w:rsidP="00173F91">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1C124F9B" w14:textId="77777777" w:rsidR="00173F91" w:rsidRDefault="00173F91" w:rsidP="00173F91">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0584ACA0"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DDF3C42"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8178A6B"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A25E791"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6B315E18"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FF3B64D"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173F91" w14:paraId="4E60BB02" w14:textId="77777777">
        <w:trPr>
          <w:gridAfter w:val="1"/>
          <w:wAfter w:w="14" w:type="dxa"/>
          <w:trHeight w:val="167"/>
        </w:trPr>
        <w:tc>
          <w:tcPr>
            <w:tcW w:w="546" w:type="dxa"/>
            <w:vMerge w:val="restart"/>
            <w:tcBorders>
              <w:top w:val="single" w:sz="4" w:space="0" w:color="auto"/>
              <w:left w:val="single" w:sz="4" w:space="0" w:color="auto"/>
              <w:right w:val="single" w:sz="4" w:space="0" w:color="auto"/>
            </w:tcBorders>
          </w:tcPr>
          <w:p w14:paraId="249C1EBF" w14:textId="77777777" w:rsidR="00173F91" w:rsidRDefault="00173F91" w:rsidP="00173F91">
            <w:pPr>
              <w:spacing w:line="276" w:lineRule="auto"/>
              <w:ind w:left="103"/>
              <w:rPr>
                <w:rFonts w:ascii="Times New Roman" w:hAnsi="Times New Roman" w:cs="Times New Roman"/>
                <w:color w:val="000000" w:themeColor="text1"/>
                <w:lang w:val="en-US"/>
              </w:rPr>
            </w:pPr>
            <w:r>
              <w:rPr>
                <w:rFonts w:ascii="Times New Roman" w:hAnsi="Times New Roman" w:cs="Times New Roman"/>
                <w:color w:val="000000" w:themeColor="text1"/>
                <w:lang w:val="en-US"/>
              </w:rPr>
              <w:t>1</w:t>
            </w:r>
            <w:r>
              <w:rPr>
                <w:rFonts w:ascii="Times New Roman" w:hAnsi="Times New Roman" w:cs="Times New Roman"/>
                <w:color w:val="000000" w:themeColor="text1"/>
              </w:rPr>
              <w:t>1</w:t>
            </w:r>
            <w:r>
              <w:rPr>
                <w:rFonts w:ascii="Times New Roman" w:hAnsi="Times New Roman" w:cs="Times New Roman"/>
                <w:color w:val="000000" w:themeColor="text1"/>
                <w:lang w:val="en-US"/>
              </w:rPr>
              <w:t>.5</w:t>
            </w:r>
          </w:p>
        </w:tc>
        <w:tc>
          <w:tcPr>
            <w:tcW w:w="1824" w:type="dxa"/>
            <w:vMerge w:val="restart"/>
            <w:tcBorders>
              <w:top w:val="single" w:sz="4" w:space="0" w:color="auto"/>
              <w:left w:val="single" w:sz="4" w:space="0" w:color="auto"/>
              <w:right w:val="single" w:sz="4" w:space="0" w:color="auto"/>
            </w:tcBorders>
          </w:tcPr>
          <w:p w14:paraId="14544EE5" w14:textId="77777777" w:rsidR="00173F91" w:rsidRDefault="00173F91" w:rsidP="00173F91">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016361F0" w14:textId="77777777" w:rsidR="00173F91" w:rsidRDefault="00173F91" w:rsidP="00173F91">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Обустройство территории кладбища и уборка старых деревьев на территории  кладбища </w:t>
            </w:r>
            <w:proofErr w:type="spellStart"/>
            <w:r>
              <w:rPr>
                <w:rFonts w:ascii="Times New Roman" w:eastAsia="Times New Roman" w:hAnsi="Times New Roman" w:cs="Times New Roman"/>
                <w:kern w:val="0"/>
                <w:lang w:eastAsia="ru-RU" w:bidi="ar-SA"/>
              </w:rPr>
              <w:t>с</w:t>
            </w:r>
            <w:proofErr w:type="gramStart"/>
            <w:r>
              <w:rPr>
                <w:rFonts w:ascii="Times New Roman" w:eastAsia="Times New Roman" w:hAnsi="Times New Roman" w:cs="Times New Roman"/>
                <w:kern w:val="0"/>
                <w:lang w:eastAsia="ru-RU" w:bidi="ar-SA"/>
              </w:rPr>
              <w:t>.В</w:t>
            </w:r>
            <w:proofErr w:type="gramEnd"/>
            <w:r>
              <w:rPr>
                <w:rFonts w:ascii="Times New Roman" w:eastAsia="Times New Roman" w:hAnsi="Times New Roman" w:cs="Times New Roman"/>
                <w:kern w:val="0"/>
                <w:lang w:eastAsia="ru-RU" w:bidi="ar-SA"/>
              </w:rPr>
              <w:t>отское</w:t>
            </w:r>
            <w:proofErr w:type="spellEnd"/>
            <w:r>
              <w:rPr>
                <w:rFonts w:ascii="Times New Roman" w:eastAsia="Times New Roman" w:hAnsi="Times New Roman" w:cs="Times New Roman"/>
                <w:kern w:val="0"/>
                <w:lang w:eastAsia="ru-RU" w:bidi="ar-SA"/>
              </w:rPr>
              <w:t xml:space="preserve">, мероприятия по борьбе с борщевиком </w:t>
            </w:r>
            <w:proofErr w:type="spellStart"/>
            <w:r>
              <w:rPr>
                <w:rFonts w:ascii="Times New Roman" w:eastAsia="Times New Roman" w:hAnsi="Times New Roman" w:cs="Times New Roman"/>
                <w:kern w:val="0"/>
                <w:lang w:eastAsia="ru-RU" w:bidi="ar-SA"/>
              </w:rPr>
              <w:t>с.Вотское</w:t>
            </w:r>
            <w:proofErr w:type="spellEnd"/>
          </w:p>
        </w:tc>
        <w:tc>
          <w:tcPr>
            <w:tcW w:w="2615" w:type="dxa"/>
            <w:tcBorders>
              <w:top w:val="single" w:sz="4" w:space="0" w:color="auto"/>
              <w:left w:val="single" w:sz="4" w:space="0" w:color="auto"/>
              <w:bottom w:val="single" w:sz="4" w:space="0" w:color="auto"/>
              <w:right w:val="single" w:sz="4" w:space="0" w:color="auto"/>
            </w:tcBorders>
          </w:tcPr>
          <w:p w14:paraId="5CB0F73F" w14:textId="77777777" w:rsidR="00173F91" w:rsidRDefault="00173F91" w:rsidP="00173F9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0C0A1B89"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ACF0812"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80 000,00</w:t>
            </w:r>
          </w:p>
        </w:tc>
        <w:tc>
          <w:tcPr>
            <w:tcW w:w="1134" w:type="dxa"/>
            <w:tcBorders>
              <w:top w:val="single" w:sz="4" w:space="0" w:color="auto"/>
              <w:left w:val="single" w:sz="4" w:space="0" w:color="auto"/>
              <w:bottom w:val="single" w:sz="4" w:space="0" w:color="auto"/>
              <w:right w:val="single" w:sz="4" w:space="0" w:color="auto"/>
            </w:tcBorders>
            <w:vAlign w:val="center"/>
          </w:tcPr>
          <w:p w14:paraId="7375884E"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80 000,00</w:t>
            </w:r>
          </w:p>
        </w:tc>
        <w:tc>
          <w:tcPr>
            <w:tcW w:w="1134" w:type="dxa"/>
            <w:tcBorders>
              <w:top w:val="single" w:sz="4" w:space="0" w:color="auto"/>
              <w:left w:val="single" w:sz="4" w:space="0" w:color="auto"/>
              <w:bottom w:val="single" w:sz="4" w:space="0" w:color="auto"/>
              <w:right w:val="single" w:sz="4" w:space="0" w:color="auto"/>
            </w:tcBorders>
            <w:vAlign w:val="center"/>
          </w:tcPr>
          <w:p w14:paraId="7EFB1C95"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028470E6"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2DEBE945"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160 000,00</w:t>
            </w:r>
          </w:p>
        </w:tc>
      </w:tr>
      <w:tr w:rsidR="00173F91" w14:paraId="01854FAC" w14:textId="77777777">
        <w:trPr>
          <w:gridAfter w:val="1"/>
          <w:wAfter w:w="14" w:type="dxa"/>
          <w:trHeight w:val="86"/>
        </w:trPr>
        <w:tc>
          <w:tcPr>
            <w:tcW w:w="546" w:type="dxa"/>
            <w:vMerge/>
            <w:tcBorders>
              <w:left w:val="single" w:sz="4" w:space="0" w:color="auto"/>
              <w:right w:val="single" w:sz="4" w:space="0" w:color="auto"/>
            </w:tcBorders>
          </w:tcPr>
          <w:p w14:paraId="6FF31C62" w14:textId="77777777" w:rsidR="00173F91" w:rsidRDefault="00173F91" w:rsidP="00173F91">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5C94C194" w14:textId="77777777" w:rsidR="00173F91" w:rsidRDefault="00173F91" w:rsidP="00173F91">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51D32CD9" w14:textId="77777777" w:rsidR="00173F91" w:rsidRDefault="00173F91" w:rsidP="00173F91">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2D6C51C2" w14:textId="77777777" w:rsidR="00173F91" w:rsidRDefault="00173F91" w:rsidP="00173F91">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2F89398C"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E7180EF"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80 000,00</w:t>
            </w:r>
          </w:p>
        </w:tc>
        <w:tc>
          <w:tcPr>
            <w:tcW w:w="1134" w:type="dxa"/>
            <w:tcBorders>
              <w:top w:val="single" w:sz="4" w:space="0" w:color="auto"/>
              <w:left w:val="single" w:sz="4" w:space="0" w:color="auto"/>
              <w:bottom w:val="single" w:sz="4" w:space="0" w:color="auto"/>
              <w:right w:val="single" w:sz="4" w:space="0" w:color="auto"/>
            </w:tcBorders>
            <w:vAlign w:val="center"/>
          </w:tcPr>
          <w:p w14:paraId="236C18D5"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80 000,00</w:t>
            </w:r>
          </w:p>
        </w:tc>
        <w:tc>
          <w:tcPr>
            <w:tcW w:w="1134" w:type="dxa"/>
            <w:tcBorders>
              <w:top w:val="single" w:sz="4" w:space="0" w:color="auto"/>
              <w:left w:val="single" w:sz="4" w:space="0" w:color="auto"/>
              <w:bottom w:val="single" w:sz="4" w:space="0" w:color="auto"/>
              <w:right w:val="single" w:sz="4" w:space="0" w:color="auto"/>
            </w:tcBorders>
            <w:vAlign w:val="center"/>
          </w:tcPr>
          <w:p w14:paraId="05016C37"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22A11C60"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19CA50AA"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160 000,00</w:t>
            </w:r>
          </w:p>
        </w:tc>
      </w:tr>
      <w:tr w:rsidR="00173F91" w14:paraId="31E7E1D4" w14:textId="77777777">
        <w:trPr>
          <w:gridAfter w:val="1"/>
          <w:wAfter w:w="14" w:type="dxa"/>
          <w:trHeight w:val="195"/>
        </w:trPr>
        <w:tc>
          <w:tcPr>
            <w:tcW w:w="546" w:type="dxa"/>
            <w:vMerge/>
            <w:tcBorders>
              <w:left w:val="single" w:sz="4" w:space="0" w:color="auto"/>
              <w:bottom w:val="single" w:sz="4" w:space="0" w:color="auto"/>
              <w:right w:val="single" w:sz="4" w:space="0" w:color="auto"/>
            </w:tcBorders>
          </w:tcPr>
          <w:p w14:paraId="724E18A7" w14:textId="77777777" w:rsidR="00173F91" w:rsidRDefault="00173F91" w:rsidP="00173F91">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3914AE17" w14:textId="77777777" w:rsidR="00173F91" w:rsidRDefault="00173F91" w:rsidP="00173F91">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69676B44" w14:textId="77777777" w:rsidR="00173F91" w:rsidRDefault="00173F91" w:rsidP="00173F91">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3F8AF169" w14:textId="77777777" w:rsidR="00173F91" w:rsidRDefault="00173F91" w:rsidP="00173F91">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505C1D97"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8E7F887"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636489A"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B8C3C00"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6DE68FCF"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4127E0CD"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173F91" w14:paraId="7A21D6D1" w14:textId="77777777">
        <w:trPr>
          <w:gridAfter w:val="1"/>
          <w:wAfter w:w="14" w:type="dxa"/>
          <w:trHeight w:val="171"/>
        </w:trPr>
        <w:tc>
          <w:tcPr>
            <w:tcW w:w="546" w:type="dxa"/>
            <w:vMerge w:val="restart"/>
            <w:tcBorders>
              <w:top w:val="single" w:sz="4" w:space="0" w:color="auto"/>
              <w:left w:val="single" w:sz="4" w:space="0" w:color="auto"/>
              <w:right w:val="single" w:sz="4" w:space="0" w:color="auto"/>
            </w:tcBorders>
          </w:tcPr>
          <w:p w14:paraId="27CF5530" w14:textId="77777777" w:rsidR="00173F91" w:rsidRDefault="00173F91" w:rsidP="00173F91">
            <w:pPr>
              <w:spacing w:line="276" w:lineRule="auto"/>
              <w:ind w:left="103"/>
              <w:rPr>
                <w:rFonts w:ascii="Times New Roman" w:hAnsi="Times New Roman" w:cs="Times New Roman"/>
                <w:color w:val="000000" w:themeColor="text1"/>
                <w:lang w:val="en-US"/>
              </w:rPr>
            </w:pPr>
            <w:r>
              <w:rPr>
                <w:rFonts w:ascii="Times New Roman" w:hAnsi="Times New Roman" w:cs="Times New Roman"/>
                <w:color w:val="000000" w:themeColor="text1"/>
                <w:lang w:val="en-US"/>
              </w:rPr>
              <w:t>1</w:t>
            </w:r>
            <w:r>
              <w:rPr>
                <w:rFonts w:ascii="Times New Roman" w:hAnsi="Times New Roman" w:cs="Times New Roman"/>
                <w:color w:val="000000" w:themeColor="text1"/>
              </w:rPr>
              <w:t>1</w:t>
            </w:r>
            <w:r>
              <w:rPr>
                <w:rFonts w:ascii="Times New Roman" w:hAnsi="Times New Roman" w:cs="Times New Roman"/>
                <w:color w:val="000000" w:themeColor="text1"/>
                <w:lang w:val="en-US"/>
              </w:rPr>
              <w:t>.6</w:t>
            </w:r>
          </w:p>
        </w:tc>
        <w:tc>
          <w:tcPr>
            <w:tcW w:w="1824" w:type="dxa"/>
            <w:vMerge w:val="restart"/>
            <w:tcBorders>
              <w:top w:val="single" w:sz="4" w:space="0" w:color="auto"/>
              <w:left w:val="single" w:sz="4" w:space="0" w:color="auto"/>
              <w:right w:val="single" w:sz="4" w:space="0" w:color="auto"/>
            </w:tcBorders>
          </w:tcPr>
          <w:p w14:paraId="5803DDBD" w14:textId="77777777" w:rsidR="00173F91" w:rsidRDefault="00173F91" w:rsidP="00173F91">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275E8A8E" w14:textId="77777777" w:rsidR="00173F91" w:rsidRDefault="00173F91" w:rsidP="00173F91">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Ремонт павильона - накопителя питьевой воды в </w:t>
            </w:r>
            <w:proofErr w:type="spellStart"/>
            <w:r>
              <w:rPr>
                <w:rFonts w:ascii="Times New Roman" w:eastAsia="Times New Roman" w:hAnsi="Times New Roman" w:cs="Times New Roman"/>
                <w:kern w:val="0"/>
                <w:lang w:eastAsia="ru-RU" w:bidi="ar-SA"/>
              </w:rPr>
              <w:t>д.Чупраки</w:t>
            </w:r>
            <w:proofErr w:type="spellEnd"/>
          </w:p>
        </w:tc>
        <w:tc>
          <w:tcPr>
            <w:tcW w:w="2615" w:type="dxa"/>
            <w:tcBorders>
              <w:top w:val="single" w:sz="4" w:space="0" w:color="auto"/>
              <w:left w:val="single" w:sz="4" w:space="0" w:color="auto"/>
              <w:bottom w:val="single" w:sz="4" w:space="0" w:color="auto"/>
              <w:right w:val="single" w:sz="4" w:space="0" w:color="auto"/>
            </w:tcBorders>
          </w:tcPr>
          <w:p w14:paraId="70F63CD4" w14:textId="77777777" w:rsidR="00173F91" w:rsidRDefault="00173F91" w:rsidP="00173F9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318889A7"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5E15903A"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75 500,00</w:t>
            </w:r>
          </w:p>
        </w:tc>
        <w:tc>
          <w:tcPr>
            <w:tcW w:w="1134" w:type="dxa"/>
            <w:tcBorders>
              <w:top w:val="single" w:sz="4" w:space="0" w:color="auto"/>
              <w:left w:val="single" w:sz="4" w:space="0" w:color="auto"/>
              <w:bottom w:val="single" w:sz="4" w:space="0" w:color="auto"/>
              <w:right w:val="single" w:sz="4" w:space="0" w:color="auto"/>
            </w:tcBorders>
            <w:vAlign w:val="center"/>
          </w:tcPr>
          <w:p w14:paraId="7C4AE2A0"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75 500,00</w:t>
            </w:r>
          </w:p>
        </w:tc>
        <w:tc>
          <w:tcPr>
            <w:tcW w:w="1134" w:type="dxa"/>
            <w:tcBorders>
              <w:top w:val="single" w:sz="4" w:space="0" w:color="auto"/>
              <w:left w:val="single" w:sz="4" w:space="0" w:color="auto"/>
              <w:bottom w:val="single" w:sz="4" w:space="0" w:color="auto"/>
              <w:right w:val="single" w:sz="4" w:space="0" w:color="auto"/>
            </w:tcBorders>
            <w:vAlign w:val="center"/>
          </w:tcPr>
          <w:p w14:paraId="5FE500FF"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6F640DA0"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6C6BAEE7"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151 000,00</w:t>
            </w:r>
          </w:p>
        </w:tc>
      </w:tr>
      <w:tr w:rsidR="00173F91" w14:paraId="55FD5388" w14:textId="77777777">
        <w:trPr>
          <w:gridAfter w:val="1"/>
          <w:wAfter w:w="14" w:type="dxa"/>
          <w:trHeight w:val="108"/>
        </w:trPr>
        <w:tc>
          <w:tcPr>
            <w:tcW w:w="546" w:type="dxa"/>
            <w:vMerge/>
            <w:tcBorders>
              <w:top w:val="single" w:sz="4" w:space="0" w:color="auto"/>
              <w:left w:val="single" w:sz="4" w:space="0" w:color="auto"/>
              <w:right w:val="single" w:sz="4" w:space="0" w:color="auto"/>
            </w:tcBorders>
          </w:tcPr>
          <w:p w14:paraId="7F3AF659" w14:textId="77777777" w:rsidR="00173F91" w:rsidRDefault="00173F91" w:rsidP="00173F91">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1409C03A" w14:textId="77777777" w:rsidR="00173F91" w:rsidRDefault="00173F91" w:rsidP="00173F91">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55202957" w14:textId="77777777" w:rsidR="00173F91" w:rsidRDefault="00173F91" w:rsidP="00173F91">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4DDED841" w14:textId="77777777" w:rsidR="00173F91" w:rsidRDefault="00173F91" w:rsidP="00173F91">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w:t>
            </w:r>
            <w:r>
              <w:rPr>
                <w:rFonts w:ascii="Times New Roman" w:hAnsi="Times New Roman" w:cs="Times New Roman"/>
                <w:color w:val="000000" w:themeColor="text1"/>
              </w:rPr>
              <w:lastRenderedPageBreak/>
              <w:t>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791B13CC"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0</w:t>
            </w:r>
          </w:p>
        </w:tc>
        <w:tc>
          <w:tcPr>
            <w:tcW w:w="1134" w:type="dxa"/>
            <w:tcBorders>
              <w:top w:val="single" w:sz="4" w:space="0" w:color="auto"/>
              <w:left w:val="single" w:sz="4" w:space="0" w:color="auto"/>
              <w:bottom w:val="single" w:sz="4" w:space="0" w:color="auto"/>
              <w:right w:val="single" w:sz="4" w:space="0" w:color="auto"/>
            </w:tcBorders>
            <w:vAlign w:val="center"/>
          </w:tcPr>
          <w:p w14:paraId="1ED35F50"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75 500,00</w:t>
            </w:r>
          </w:p>
        </w:tc>
        <w:tc>
          <w:tcPr>
            <w:tcW w:w="1134" w:type="dxa"/>
            <w:tcBorders>
              <w:top w:val="single" w:sz="4" w:space="0" w:color="auto"/>
              <w:left w:val="single" w:sz="4" w:space="0" w:color="auto"/>
              <w:bottom w:val="single" w:sz="4" w:space="0" w:color="auto"/>
              <w:right w:val="single" w:sz="4" w:space="0" w:color="auto"/>
            </w:tcBorders>
            <w:vAlign w:val="center"/>
          </w:tcPr>
          <w:p w14:paraId="2DFC509D"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75 500,00</w:t>
            </w:r>
          </w:p>
        </w:tc>
        <w:tc>
          <w:tcPr>
            <w:tcW w:w="1134" w:type="dxa"/>
            <w:tcBorders>
              <w:top w:val="single" w:sz="4" w:space="0" w:color="auto"/>
              <w:left w:val="single" w:sz="4" w:space="0" w:color="auto"/>
              <w:bottom w:val="single" w:sz="4" w:space="0" w:color="auto"/>
              <w:right w:val="single" w:sz="4" w:space="0" w:color="auto"/>
            </w:tcBorders>
            <w:vAlign w:val="center"/>
          </w:tcPr>
          <w:p w14:paraId="43AD54A0"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6B9463CD"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36C59BF8"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151 000,00</w:t>
            </w:r>
          </w:p>
        </w:tc>
      </w:tr>
      <w:tr w:rsidR="00173F91" w14:paraId="48880D3B" w14:textId="77777777">
        <w:trPr>
          <w:gridAfter w:val="1"/>
          <w:wAfter w:w="14" w:type="dxa"/>
          <w:trHeight w:val="167"/>
        </w:trPr>
        <w:tc>
          <w:tcPr>
            <w:tcW w:w="546" w:type="dxa"/>
            <w:vMerge/>
            <w:tcBorders>
              <w:left w:val="single" w:sz="4" w:space="0" w:color="auto"/>
              <w:bottom w:val="single" w:sz="4" w:space="0" w:color="auto"/>
              <w:right w:val="single" w:sz="4" w:space="0" w:color="auto"/>
            </w:tcBorders>
          </w:tcPr>
          <w:p w14:paraId="727A6B75" w14:textId="77777777" w:rsidR="00173F91" w:rsidRDefault="00173F91" w:rsidP="00173F91">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5D796CA6" w14:textId="77777777" w:rsidR="00173F91" w:rsidRDefault="00173F91" w:rsidP="00173F91">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164A13F8" w14:textId="77777777" w:rsidR="00173F91" w:rsidRDefault="00173F91" w:rsidP="00173F91">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32ECC7A5" w14:textId="77777777" w:rsidR="00173F91" w:rsidRDefault="00173F91" w:rsidP="00173F91">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40B3C169"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B0FA306"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1EDFAC4"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1BA0606"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2885DF56"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32D5A0D6"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173F91" w14:paraId="79EBBBDD" w14:textId="77777777">
        <w:trPr>
          <w:gridAfter w:val="1"/>
          <w:wAfter w:w="14" w:type="dxa"/>
          <w:trHeight w:val="171"/>
        </w:trPr>
        <w:tc>
          <w:tcPr>
            <w:tcW w:w="546" w:type="dxa"/>
            <w:vMerge w:val="restart"/>
            <w:tcBorders>
              <w:top w:val="single" w:sz="4" w:space="0" w:color="auto"/>
              <w:left w:val="single" w:sz="4" w:space="0" w:color="auto"/>
              <w:right w:val="single" w:sz="4" w:space="0" w:color="auto"/>
            </w:tcBorders>
          </w:tcPr>
          <w:p w14:paraId="267061F5" w14:textId="77777777" w:rsidR="00173F91" w:rsidRDefault="00173F91" w:rsidP="00173F91">
            <w:pPr>
              <w:spacing w:line="276" w:lineRule="auto"/>
              <w:ind w:left="103"/>
              <w:rPr>
                <w:rFonts w:ascii="Times New Roman" w:hAnsi="Times New Roman" w:cs="Times New Roman"/>
                <w:color w:val="000000" w:themeColor="text1"/>
                <w:lang w:val="en-US"/>
              </w:rPr>
            </w:pPr>
            <w:r>
              <w:rPr>
                <w:rFonts w:ascii="Times New Roman" w:hAnsi="Times New Roman" w:cs="Times New Roman"/>
                <w:color w:val="000000" w:themeColor="text1"/>
                <w:lang w:val="en-US"/>
              </w:rPr>
              <w:t>1</w:t>
            </w:r>
            <w:r>
              <w:rPr>
                <w:rFonts w:ascii="Times New Roman" w:hAnsi="Times New Roman" w:cs="Times New Roman"/>
                <w:color w:val="000000" w:themeColor="text1"/>
              </w:rPr>
              <w:t>1</w:t>
            </w:r>
            <w:r>
              <w:rPr>
                <w:rFonts w:ascii="Times New Roman" w:hAnsi="Times New Roman" w:cs="Times New Roman"/>
                <w:color w:val="000000" w:themeColor="text1"/>
                <w:lang w:val="en-US"/>
              </w:rPr>
              <w:t>.7</w:t>
            </w:r>
          </w:p>
        </w:tc>
        <w:tc>
          <w:tcPr>
            <w:tcW w:w="1824" w:type="dxa"/>
            <w:vMerge w:val="restart"/>
            <w:tcBorders>
              <w:top w:val="single" w:sz="4" w:space="0" w:color="auto"/>
              <w:left w:val="single" w:sz="4" w:space="0" w:color="auto"/>
              <w:right w:val="single" w:sz="4" w:space="0" w:color="auto"/>
            </w:tcBorders>
          </w:tcPr>
          <w:p w14:paraId="406ABF75" w14:textId="77777777" w:rsidR="00173F91" w:rsidRDefault="00173F91" w:rsidP="00173F91">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5A3FC1F8" w14:textId="77777777" w:rsidR="00173F91" w:rsidRDefault="00173F91" w:rsidP="00173F91">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Мероприятия по благоустройству </w:t>
            </w:r>
            <w:proofErr w:type="spellStart"/>
            <w:r>
              <w:rPr>
                <w:rFonts w:ascii="Times New Roman" w:eastAsia="Times New Roman" w:hAnsi="Times New Roman" w:cs="Times New Roman"/>
                <w:kern w:val="0"/>
                <w:lang w:eastAsia="ru-RU" w:bidi="ar-SA"/>
              </w:rPr>
              <w:t>с.Мелянда</w:t>
            </w:r>
            <w:proofErr w:type="spellEnd"/>
          </w:p>
        </w:tc>
        <w:tc>
          <w:tcPr>
            <w:tcW w:w="2615" w:type="dxa"/>
            <w:tcBorders>
              <w:top w:val="single" w:sz="4" w:space="0" w:color="auto"/>
              <w:left w:val="single" w:sz="4" w:space="0" w:color="auto"/>
              <w:bottom w:val="single" w:sz="4" w:space="0" w:color="auto"/>
              <w:right w:val="single" w:sz="4" w:space="0" w:color="auto"/>
            </w:tcBorders>
          </w:tcPr>
          <w:p w14:paraId="5B013875" w14:textId="77777777" w:rsidR="00173F91" w:rsidRDefault="00173F91" w:rsidP="00173F9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58DFD9E3"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EB6BD32"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1000,00</w:t>
            </w:r>
          </w:p>
        </w:tc>
        <w:tc>
          <w:tcPr>
            <w:tcW w:w="1134" w:type="dxa"/>
            <w:tcBorders>
              <w:top w:val="single" w:sz="4" w:space="0" w:color="auto"/>
              <w:left w:val="single" w:sz="4" w:space="0" w:color="auto"/>
              <w:bottom w:val="single" w:sz="4" w:space="0" w:color="auto"/>
              <w:right w:val="single" w:sz="4" w:space="0" w:color="auto"/>
            </w:tcBorders>
            <w:vAlign w:val="center"/>
          </w:tcPr>
          <w:p w14:paraId="6384F7EF"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1000,00</w:t>
            </w:r>
          </w:p>
        </w:tc>
        <w:tc>
          <w:tcPr>
            <w:tcW w:w="1134" w:type="dxa"/>
            <w:tcBorders>
              <w:top w:val="single" w:sz="4" w:space="0" w:color="auto"/>
              <w:left w:val="single" w:sz="4" w:space="0" w:color="auto"/>
              <w:bottom w:val="single" w:sz="4" w:space="0" w:color="auto"/>
              <w:right w:val="single" w:sz="4" w:space="0" w:color="auto"/>
            </w:tcBorders>
            <w:vAlign w:val="center"/>
          </w:tcPr>
          <w:p w14:paraId="7F2884AE"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507706E3"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01502017"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2000,00</w:t>
            </w:r>
          </w:p>
        </w:tc>
      </w:tr>
      <w:tr w:rsidR="00173F91" w14:paraId="333B8264" w14:textId="77777777">
        <w:trPr>
          <w:gridAfter w:val="1"/>
          <w:wAfter w:w="14" w:type="dxa"/>
          <w:trHeight w:val="108"/>
        </w:trPr>
        <w:tc>
          <w:tcPr>
            <w:tcW w:w="546" w:type="dxa"/>
            <w:vMerge/>
            <w:tcBorders>
              <w:top w:val="single" w:sz="4" w:space="0" w:color="auto"/>
              <w:left w:val="single" w:sz="4" w:space="0" w:color="auto"/>
              <w:right w:val="single" w:sz="4" w:space="0" w:color="auto"/>
            </w:tcBorders>
          </w:tcPr>
          <w:p w14:paraId="6392FF40" w14:textId="77777777" w:rsidR="00173F91" w:rsidRDefault="00173F91" w:rsidP="00173F91">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19572A45" w14:textId="77777777" w:rsidR="00173F91" w:rsidRDefault="00173F91" w:rsidP="00173F91">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3FFD61BF" w14:textId="77777777" w:rsidR="00173F91" w:rsidRDefault="00173F91" w:rsidP="00173F91">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769BBD91" w14:textId="77777777" w:rsidR="00173F91" w:rsidRDefault="00173F91" w:rsidP="00173F91">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4FC45411"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9D9FBB3"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1000,00</w:t>
            </w:r>
          </w:p>
        </w:tc>
        <w:tc>
          <w:tcPr>
            <w:tcW w:w="1134" w:type="dxa"/>
            <w:tcBorders>
              <w:top w:val="single" w:sz="4" w:space="0" w:color="auto"/>
              <w:left w:val="single" w:sz="4" w:space="0" w:color="auto"/>
              <w:bottom w:val="single" w:sz="4" w:space="0" w:color="auto"/>
              <w:right w:val="single" w:sz="4" w:space="0" w:color="auto"/>
            </w:tcBorders>
            <w:vAlign w:val="center"/>
          </w:tcPr>
          <w:p w14:paraId="7A99CE9A"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1000,00</w:t>
            </w:r>
          </w:p>
        </w:tc>
        <w:tc>
          <w:tcPr>
            <w:tcW w:w="1134" w:type="dxa"/>
            <w:tcBorders>
              <w:top w:val="single" w:sz="4" w:space="0" w:color="auto"/>
              <w:left w:val="single" w:sz="4" w:space="0" w:color="auto"/>
              <w:bottom w:val="single" w:sz="4" w:space="0" w:color="auto"/>
              <w:right w:val="single" w:sz="4" w:space="0" w:color="auto"/>
            </w:tcBorders>
            <w:vAlign w:val="center"/>
          </w:tcPr>
          <w:p w14:paraId="7997DC35"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51E7DD9B"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472D62FE"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2000,00</w:t>
            </w:r>
          </w:p>
        </w:tc>
      </w:tr>
      <w:tr w:rsidR="00173F91" w14:paraId="2BE3343F" w14:textId="77777777" w:rsidTr="002837B4">
        <w:trPr>
          <w:gridAfter w:val="1"/>
          <w:wAfter w:w="14" w:type="dxa"/>
          <w:trHeight w:val="70"/>
        </w:trPr>
        <w:tc>
          <w:tcPr>
            <w:tcW w:w="546" w:type="dxa"/>
            <w:vMerge/>
            <w:tcBorders>
              <w:left w:val="single" w:sz="4" w:space="0" w:color="auto"/>
              <w:bottom w:val="single" w:sz="4" w:space="0" w:color="auto"/>
              <w:right w:val="single" w:sz="4" w:space="0" w:color="auto"/>
            </w:tcBorders>
          </w:tcPr>
          <w:p w14:paraId="0D06012F" w14:textId="77777777" w:rsidR="00173F91" w:rsidRDefault="00173F91" w:rsidP="00173F91">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3A682D29" w14:textId="77777777" w:rsidR="00173F91" w:rsidRDefault="00173F91" w:rsidP="00173F91">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49994381" w14:textId="77777777" w:rsidR="00173F91" w:rsidRDefault="00173F91" w:rsidP="00173F91">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17BF7BE4" w14:textId="77777777" w:rsidR="00173F91" w:rsidRDefault="00173F91" w:rsidP="00173F91">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28008D02"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82E3B87"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0AE6D8D"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EADAD51"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07DEAFE8"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050F0298"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173F91" w14:paraId="63821F2C" w14:textId="77777777">
        <w:trPr>
          <w:gridAfter w:val="1"/>
          <w:wAfter w:w="14" w:type="dxa"/>
          <w:trHeight w:val="134"/>
        </w:trPr>
        <w:tc>
          <w:tcPr>
            <w:tcW w:w="546" w:type="dxa"/>
            <w:vMerge w:val="restart"/>
            <w:tcBorders>
              <w:top w:val="single" w:sz="4" w:space="0" w:color="auto"/>
              <w:left w:val="single" w:sz="4" w:space="0" w:color="auto"/>
              <w:right w:val="single" w:sz="4" w:space="0" w:color="auto"/>
            </w:tcBorders>
          </w:tcPr>
          <w:p w14:paraId="4658231D" w14:textId="77777777" w:rsidR="00173F91" w:rsidRDefault="00173F91" w:rsidP="00173F91">
            <w:pPr>
              <w:spacing w:line="276" w:lineRule="auto"/>
              <w:ind w:left="103"/>
              <w:rPr>
                <w:rFonts w:ascii="Times New Roman" w:hAnsi="Times New Roman" w:cs="Times New Roman"/>
                <w:color w:val="000000" w:themeColor="text1"/>
                <w:lang w:val="en-US"/>
              </w:rPr>
            </w:pPr>
            <w:r>
              <w:rPr>
                <w:rFonts w:ascii="Times New Roman" w:hAnsi="Times New Roman" w:cs="Times New Roman"/>
                <w:color w:val="000000" w:themeColor="text1"/>
                <w:lang w:val="en-US"/>
              </w:rPr>
              <w:t>11.8</w:t>
            </w:r>
          </w:p>
        </w:tc>
        <w:tc>
          <w:tcPr>
            <w:tcW w:w="1824" w:type="dxa"/>
            <w:vMerge w:val="restart"/>
            <w:tcBorders>
              <w:top w:val="single" w:sz="4" w:space="0" w:color="auto"/>
              <w:left w:val="single" w:sz="4" w:space="0" w:color="auto"/>
              <w:right w:val="single" w:sz="4" w:space="0" w:color="auto"/>
            </w:tcBorders>
          </w:tcPr>
          <w:p w14:paraId="3E47DB4A" w14:textId="77777777" w:rsidR="00173F91" w:rsidRDefault="00173F91" w:rsidP="00173F91">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65B471DC" w14:textId="77777777" w:rsidR="00173F91" w:rsidRDefault="00173F91" w:rsidP="00173F91">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Обустройство территории кладбища и ремонт забора кладбища </w:t>
            </w:r>
            <w:proofErr w:type="spellStart"/>
            <w:r>
              <w:rPr>
                <w:rFonts w:ascii="Times New Roman" w:eastAsia="Times New Roman" w:hAnsi="Times New Roman" w:cs="Times New Roman"/>
                <w:kern w:val="0"/>
                <w:lang w:eastAsia="ru-RU" w:bidi="ar-SA"/>
              </w:rPr>
              <w:t>с.Ветошкино</w:t>
            </w:r>
            <w:proofErr w:type="spellEnd"/>
          </w:p>
        </w:tc>
        <w:tc>
          <w:tcPr>
            <w:tcW w:w="2615" w:type="dxa"/>
            <w:tcBorders>
              <w:top w:val="single" w:sz="4" w:space="0" w:color="auto"/>
              <w:left w:val="single" w:sz="4" w:space="0" w:color="auto"/>
              <w:bottom w:val="single" w:sz="4" w:space="0" w:color="auto"/>
              <w:right w:val="single" w:sz="4" w:space="0" w:color="auto"/>
            </w:tcBorders>
          </w:tcPr>
          <w:p w14:paraId="5680E5CE" w14:textId="77777777" w:rsidR="00173F91" w:rsidRDefault="00173F91" w:rsidP="00173F9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29FCE45B"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5D14CB3"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112 000,00</w:t>
            </w:r>
          </w:p>
        </w:tc>
        <w:tc>
          <w:tcPr>
            <w:tcW w:w="1134" w:type="dxa"/>
            <w:tcBorders>
              <w:top w:val="single" w:sz="4" w:space="0" w:color="auto"/>
              <w:left w:val="single" w:sz="4" w:space="0" w:color="auto"/>
              <w:bottom w:val="single" w:sz="4" w:space="0" w:color="auto"/>
              <w:right w:val="single" w:sz="4" w:space="0" w:color="auto"/>
            </w:tcBorders>
            <w:vAlign w:val="center"/>
          </w:tcPr>
          <w:p w14:paraId="29786078"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36 129,00</w:t>
            </w:r>
          </w:p>
        </w:tc>
        <w:tc>
          <w:tcPr>
            <w:tcW w:w="1134" w:type="dxa"/>
            <w:tcBorders>
              <w:top w:val="single" w:sz="4" w:space="0" w:color="auto"/>
              <w:left w:val="single" w:sz="4" w:space="0" w:color="auto"/>
              <w:bottom w:val="single" w:sz="4" w:space="0" w:color="auto"/>
              <w:right w:val="single" w:sz="4" w:space="0" w:color="auto"/>
            </w:tcBorders>
            <w:vAlign w:val="center"/>
          </w:tcPr>
          <w:p w14:paraId="0A19B596"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1757F4BD"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2454C7CF"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148 129,00</w:t>
            </w:r>
          </w:p>
        </w:tc>
      </w:tr>
      <w:tr w:rsidR="00173F91" w14:paraId="053DB5CC" w14:textId="77777777">
        <w:trPr>
          <w:gridAfter w:val="1"/>
          <w:wAfter w:w="14" w:type="dxa"/>
          <w:trHeight w:val="146"/>
        </w:trPr>
        <w:tc>
          <w:tcPr>
            <w:tcW w:w="546" w:type="dxa"/>
            <w:vMerge/>
            <w:tcBorders>
              <w:top w:val="single" w:sz="4" w:space="0" w:color="auto"/>
              <w:left w:val="single" w:sz="4" w:space="0" w:color="auto"/>
              <w:right w:val="single" w:sz="4" w:space="0" w:color="auto"/>
            </w:tcBorders>
          </w:tcPr>
          <w:p w14:paraId="11F2C60F" w14:textId="77777777" w:rsidR="00173F91" w:rsidRDefault="00173F91" w:rsidP="00173F91">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29A4F695" w14:textId="77777777" w:rsidR="00173F91" w:rsidRDefault="00173F91" w:rsidP="00173F91">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38947065" w14:textId="77777777" w:rsidR="00173F91" w:rsidRDefault="00173F91" w:rsidP="00173F91">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31A8AA5C" w14:textId="77777777" w:rsidR="00173F91" w:rsidRDefault="00173F91" w:rsidP="00173F91">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2E9C52D4"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E226CD4"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112 000,00</w:t>
            </w:r>
          </w:p>
        </w:tc>
        <w:tc>
          <w:tcPr>
            <w:tcW w:w="1134" w:type="dxa"/>
            <w:tcBorders>
              <w:top w:val="single" w:sz="4" w:space="0" w:color="auto"/>
              <w:left w:val="single" w:sz="4" w:space="0" w:color="auto"/>
              <w:bottom w:val="single" w:sz="4" w:space="0" w:color="auto"/>
              <w:right w:val="single" w:sz="4" w:space="0" w:color="auto"/>
            </w:tcBorders>
            <w:vAlign w:val="center"/>
          </w:tcPr>
          <w:p w14:paraId="49B5C460"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36 129,00</w:t>
            </w:r>
          </w:p>
        </w:tc>
        <w:tc>
          <w:tcPr>
            <w:tcW w:w="1134" w:type="dxa"/>
            <w:tcBorders>
              <w:top w:val="single" w:sz="4" w:space="0" w:color="auto"/>
              <w:left w:val="single" w:sz="4" w:space="0" w:color="auto"/>
              <w:bottom w:val="single" w:sz="4" w:space="0" w:color="auto"/>
              <w:right w:val="single" w:sz="4" w:space="0" w:color="auto"/>
            </w:tcBorders>
            <w:vAlign w:val="center"/>
          </w:tcPr>
          <w:p w14:paraId="5D3B7C07"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4E11FAA0"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22C89D0D"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148 129,00</w:t>
            </w:r>
          </w:p>
        </w:tc>
      </w:tr>
      <w:tr w:rsidR="00173F91" w14:paraId="10B38A03" w14:textId="77777777">
        <w:trPr>
          <w:gridAfter w:val="1"/>
          <w:wAfter w:w="14" w:type="dxa"/>
          <w:trHeight w:val="268"/>
        </w:trPr>
        <w:tc>
          <w:tcPr>
            <w:tcW w:w="546" w:type="dxa"/>
            <w:vMerge/>
            <w:tcBorders>
              <w:left w:val="single" w:sz="4" w:space="0" w:color="auto"/>
              <w:bottom w:val="single" w:sz="4" w:space="0" w:color="auto"/>
              <w:right w:val="single" w:sz="4" w:space="0" w:color="auto"/>
            </w:tcBorders>
          </w:tcPr>
          <w:p w14:paraId="2B73FDD2" w14:textId="77777777" w:rsidR="00173F91" w:rsidRDefault="00173F91" w:rsidP="00173F91">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1BDD294C" w14:textId="77777777" w:rsidR="00173F91" w:rsidRDefault="00173F91" w:rsidP="00173F91">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0E861171" w14:textId="77777777" w:rsidR="00173F91" w:rsidRDefault="00173F91" w:rsidP="00173F91">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4857E4CE" w14:textId="77777777" w:rsidR="00173F91" w:rsidRDefault="00173F91" w:rsidP="00173F91">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276" w:type="dxa"/>
            <w:tcBorders>
              <w:top w:val="single" w:sz="4" w:space="0" w:color="auto"/>
              <w:left w:val="single" w:sz="4" w:space="0" w:color="auto"/>
              <w:bottom w:val="single" w:sz="4" w:space="0" w:color="auto"/>
              <w:right w:val="single" w:sz="4" w:space="0" w:color="auto"/>
            </w:tcBorders>
            <w:vAlign w:val="center"/>
          </w:tcPr>
          <w:p w14:paraId="6EF19AFC"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45D3A1D1"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2F3BAE5"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3B55D994"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6788DC4E"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08787880"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173F91" w14:paraId="36E74F61" w14:textId="77777777">
        <w:trPr>
          <w:gridAfter w:val="1"/>
          <w:wAfter w:w="14" w:type="dxa"/>
          <w:trHeight w:val="305"/>
        </w:trPr>
        <w:tc>
          <w:tcPr>
            <w:tcW w:w="546" w:type="dxa"/>
            <w:vMerge w:val="restart"/>
            <w:tcBorders>
              <w:top w:val="single" w:sz="4" w:space="0" w:color="auto"/>
              <w:left w:val="single" w:sz="4" w:space="0" w:color="auto"/>
              <w:right w:val="single" w:sz="4" w:space="0" w:color="auto"/>
            </w:tcBorders>
          </w:tcPr>
          <w:p w14:paraId="52C261D1" w14:textId="77777777" w:rsidR="00173F91" w:rsidRDefault="00173F91" w:rsidP="00173F91">
            <w:pPr>
              <w:spacing w:line="276" w:lineRule="auto"/>
              <w:ind w:left="103"/>
              <w:rPr>
                <w:rFonts w:ascii="Times New Roman" w:hAnsi="Times New Roman" w:cs="Times New Roman"/>
                <w:color w:val="000000" w:themeColor="text1"/>
              </w:rPr>
            </w:pPr>
          </w:p>
          <w:p w14:paraId="062F68C5" w14:textId="77777777" w:rsidR="00173F91" w:rsidRDefault="00173F91" w:rsidP="00173F91">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11.9</w:t>
            </w:r>
          </w:p>
        </w:tc>
        <w:tc>
          <w:tcPr>
            <w:tcW w:w="1824" w:type="dxa"/>
            <w:vMerge w:val="restart"/>
            <w:tcBorders>
              <w:top w:val="single" w:sz="4" w:space="0" w:color="auto"/>
              <w:left w:val="single" w:sz="4" w:space="0" w:color="auto"/>
              <w:right w:val="single" w:sz="4" w:space="0" w:color="auto"/>
            </w:tcBorders>
          </w:tcPr>
          <w:p w14:paraId="63D2F8E0" w14:textId="77777777" w:rsidR="00173F91" w:rsidRDefault="00173F91" w:rsidP="00173F91">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2FA282C4" w14:textId="77777777" w:rsidR="00173F91" w:rsidRDefault="00173F91" w:rsidP="00173F9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Благоустройство на территории кладбища села </w:t>
            </w:r>
            <w:proofErr w:type="spellStart"/>
            <w:r>
              <w:rPr>
                <w:rFonts w:ascii="Times New Roman" w:hAnsi="Times New Roman" w:cs="Times New Roman"/>
                <w:color w:val="000000" w:themeColor="text1"/>
              </w:rPr>
              <w:t>Боровково</w:t>
            </w:r>
            <w:proofErr w:type="spellEnd"/>
            <w:r>
              <w:rPr>
                <w:rFonts w:ascii="Times New Roman" w:hAnsi="Times New Roman" w:cs="Times New Roman"/>
                <w:color w:val="000000" w:themeColor="text1"/>
              </w:rPr>
              <w:t xml:space="preserve">, обустройство  подъездных путей к кладбищу села </w:t>
            </w:r>
            <w:proofErr w:type="spellStart"/>
            <w:r>
              <w:rPr>
                <w:rFonts w:ascii="Times New Roman" w:hAnsi="Times New Roman" w:cs="Times New Roman"/>
                <w:color w:val="000000" w:themeColor="text1"/>
              </w:rPr>
              <w:t>Боровково</w:t>
            </w:r>
            <w:proofErr w:type="spellEnd"/>
          </w:p>
        </w:tc>
        <w:tc>
          <w:tcPr>
            <w:tcW w:w="2615" w:type="dxa"/>
            <w:tcBorders>
              <w:top w:val="single" w:sz="4" w:space="0" w:color="auto"/>
              <w:left w:val="single" w:sz="4" w:space="0" w:color="auto"/>
              <w:bottom w:val="single" w:sz="4" w:space="0" w:color="auto"/>
              <w:right w:val="single" w:sz="4" w:space="0" w:color="auto"/>
            </w:tcBorders>
          </w:tcPr>
          <w:p w14:paraId="087F676F" w14:textId="77777777" w:rsidR="00173F91" w:rsidRDefault="00173F91" w:rsidP="00173F9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1AAFB2B7"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167E275"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60 000,00</w:t>
            </w:r>
          </w:p>
        </w:tc>
        <w:tc>
          <w:tcPr>
            <w:tcW w:w="1134" w:type="dxa"/>
            <w:tcBorders>
              <w:top w:val="single" w:sz="4" w:space="0" w:color="auto"/>
              <w:left w:val="single" w:sz="4" w:space="0" w:color="auto"/>
              <w:bottom w:val="single" w:sz="4" w:space="0" w:color="auto"/>
              <w:right w:val="single" w:sz="4" w:space="0" w:color="auto"/>
            </w:tcBorders>
            <w:vAlign w:val="center"/>
          </w:tcPr>
          <w:p w14:paraId="69678362"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60 000,00</w:t>
            </w:r>
          </w:p>
        </w:tc>
        <w:tc>
          <w:tcPr>
            <w:tcW w:w="1134" w:type="dxa"/>
            <w:tcBorders>
              <w:top w:val="single" w:sz="4" w:space="0" w:color="auto"/>
              <w:left w:val="single" w:sz="4" w:space="0" w:color="auto"/>
              <w:bottom w:val="single" w:sz="4" w:space="0" w:color="auto"/>
              <w:right w:val="single" w:sz="4" w:space="0" w:color="auto"/>
            </w:tcBorders>
            <w:vAlign w:val="center"/>
          </w:tcPr>
          <w:p w14:paraId="4328417C"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7A6507B0"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10E4DC62"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120 000,00</w:t>
            </w:r>
          </w:p>
        </w:tc>
      </w:tr>
      <w:tr w:rsidR="00173F91" w14:paraId="1D014853" w14:textId="77777777">
        <w:trPr>
          <w:gridAfter w:val="1"/>
          <w:wAfter w:w="14" w:type="dxa"/>
          <w:trHeight w:val="349"/>
        </w:trPr>
        <w:tc>
          <w:tcPr>
            <w:tcW w:w="546" w:type="dxa"/>
            <w:vMerge/>
            <w:tcBorders>
              <w:left w:val="single" w:sz="4" w:space="0" w:color="auto"/>
              <w:right w:val="single" w:sz="4" w:space="0" w:color="auto"/>
            </w:tcBorders>
          </w:tcPr>
          <w:p w14:paraId="62DD036B" w14:textId="77777777" w:rsidR="00173F91" w:rsidRDefault="00173F91" w:rsidP="00173F91">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53D90F24" w14:textId="77777777" w:rsidR="00173F91" w:rsidRDefault="00173F91" w:rsidP="00173F91">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4926A7CD" w14:textId="77777777" w:rsidR="00173F91" w:rsidRDefault="00173F91" w:rsidP="00173F91">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6B004780" w14:textId="77777777" w:rsidR="00173F91" w:rsidRDefault="00173F91" w:rsidP="00173F91">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04C3E626"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A6101F7"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60 000,00</w:t>
            </w:r>
          </w:p>
        </w:tc>
        <w:tc>
          <w:tcPr>
            <w:tcW w:w="1134" w:type="dxa"/>
            <w:tcBorders>
              <w:top w:val="single" w:sz="4" w:space="0" w:color="auto"/>
              <w:left w:val="single" w:sz="4" w:space="0" w:color="auto"/>
              <w:bottom w:val="single" w:sz="4" w:space="0" w:color="auto"/>
              <w:right w:val="single" w:sz="4" w:space="0" w:color="auto"/>
            </w:tcBorders>
            <w:vAlign w:val="center"/>
          </w:tcPr>
          <w:p w14:paraId="2695497B"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60 000,00</w:t>
            </w:r>
          </w:p>
        </w:tc>
        <w:tc>
          <w:tcPr>
            <w:tcW w:w="1134" w:type="dxa"/>
            <w:tcBorders>
              <w:top w:val="single" w:sz="4" w:space="0" w:color="auto"/>
              <w:left w:val="single" w:sz="4" w:space="0" w:color="auto"/>
              <w:bottom w:val="single" w:sz="4" w:space="0" w:color="auto"/>
              <w:right w:val="single" w:sz="4" w:space="0" w:color="auto"/>
            </w:tcBorders>
            <w:vAlign w:val="center"/>
          </w:tcPr>
          <w:p w14:paraId="4830CAFA"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12E7A3C0"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B81C8CD"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120 000,00</w:t>
            </w:r>
          </w:p>
        </w:tc>
      </w:tr>
      <w:tr w:rsidR="00173F91" w14:paraId="7922672F" w14:textId="77777777">
        <w:trPr>
          <w:gridAfter w:val="1"/>
          <w:wAfter w:w="14" w:type="dxa"/>
          <w:trHeight w:val="189"/>
        </w:trPr>
        <w:tc>
          <w:tcPr>
            <w:tcW w:w="546" w:type="dxa"/>
            <w:vMerge/>
            <w:tcBorders>
              <w:left w:val="single" w:sz="4" w:space="0" w:color="auto"/>
              <w:bottom w:val="single" w:sz="4" w:space="0" w:color="auto"/>
              <w:right w:val="single" w:sz="4" w:space="0" w:color="auto"/>
            </w:tcBorders>
          </w:tcPr>
          <w:p w14:paraId="5540688D" w14:textId="77777777" w:rsidR="00173F91" w:rsidRDefault="00173F91" w:rsidP="00173F91">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22F7BF3E" w14:textId="77777777" w:rsidR="00173F91" w:rsidRDefault="00173F91" w:rsidP="00173F91">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15707515" w14:textId="77777777" w:rsidR="00173F91" w:rsidRDefault="00173F91" w:rsidP="00173F91">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16486C04" w14:textId="77777777" w:rsidR="00173F91" w:rsidRDefault="00173F91" w:rsidP="00173F91">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auto"/>
              <w:bottom w:val="single" w:sz="4" w:space="0" w:color="auto"/>
              <w:right w:val="single" w:sz="4" w:space="0" w:color="auto"/>
            </w:tcBorders>
            <w:vAlign w:val="center"/>
          </w:tcPr>
          <w:p w14:paraId="73649092"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40B16F0"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87BF696"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6AFCD01"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51588A83"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4CC693D6"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173F91" w14:paraId="641F411E" w14:textId="77777777" w:rsidTr="002837B4">
        <w:trPr>
          <w:gridAfter w:val="1"/>
          <w:wAfter w:w="14" w:type="dxa"/>
          <w:trHeight w:val="203"/>
        </w:trPr>
        <w:tc>
          <w:tcPr>
            <w:tcW w:w="546" w:type="dxa"/>
            <w:vMerge w:val="restart"/>
            <w:tcBorders>
              <w:top w:val="single" w:sz="4" w:space="0" w:color="auto"/>
              <w:left w:val="single" w:sz="4" w:space="0" w:color="auto"/>
              <w:right w:val="single" w:sz="4" w:space="0" w:color="auto"/>
            </w:tcBorders>
          </w:tcPr>
          <w:p w14:paraId="37DD6C3D" w14:textId="77777777" w:rsidR="00173F91" w:rsidRDefault="00173F91" w:rsidP="00173F91">
            <w:pPr>
              <w:spacing w:line="276" w:lineRule="auto"/>
              <w:ind w:left="103"/>
              <w:rPr>
                <w:rFonts w:ascii="Times New Roman" w:hAnsi="Times New Roman" w:cs="Times New Roman"/>
                <w:color w:val="000000" w:themeColor="text1"/>
              </w:rPr>
            </w:pPr>
          </w:p>
          <w:p w14:paraId="448E24DF" w14:textId="77777777" w:rsidR="00173F91" w:rsidRDefault="00173F91" w:rsidP="00173F91">
            <w:pPr>
              <w:spacing w:line="276" w:lineRule="auto"/>
              <w:ind w:left="103"/>
              <w:rPr>
                <w:rFonts w:ascii="Times New Roman" w:hAnsi="Times New Roman" w:cs="Times New Roman"/>
                <w:color w:val="000000" w:themeColor="text1"/>
              </w:rPr>
            </w:pPr>
          </w:p>
          <w:p w14:paraId="1C294825" w14:textId="77777777" w:rsidR="00173F91" w:rsidRDefault="00173F91" w:rsidP="00173F91">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12</w:t>
            </w:r>
          </w:p>
          <w:p w14:paraId="76C171B4" w14:textId="77777777" w:rsidR="00173F91" w:rsidRDefault="00173F91" w:rsidP="00173F91">
            <w:pPr>
              <w:spacing w:line="276" w:lineRule="auto"/>
              <w:ind w:left="103"/>
              <w:rPr>
                <w:rFonts w:ascii="Times New Roman" w:hAnsi="Times New Roman" w:cs="Times New Roman"/>
                <w:color w:val="000000" w:themeColor="text1"/>
              </w:rPr>
            </w:pPr>
          </w:p>
          <w:p w14:paraId="7634046B" w14:textId="77777777" w:rsidR="00173F91" w:rsidRDefault="00173F91" w:rsidP="00173F91">
            <w:pPr>
              <w:spacing w:line="276" w:lineRule="auto"/>
              <w:ind w:left="103"/>
              <w:rPr>
                <w:rFonts w:ascii="Times New Roman" w:hAnsi="Times New Roman" w:cs="Times New Roman"/>
                <w:color w:val="000000" w:themeColor="text1"/>
              </w:rPr>
            </w:pPr>
          </w:p>
          <w:p w14:paraId="449A6ACA" w14:textId="77777777" w:rsidR="00173F91" w:rsidRDefault="00173F91" w:rsidP="00173F91">
            <w:pPr>
              <w:spacing w:line="276" w:lineRule="auto"/>
              <w:ind w:left="103"/>
              <w:rPr>
                <w:rFonts w:ascii="Times New Roman" w:hAnsi="Times New Roman" w:cs="Times New Roman"/>
                <w:color w:val="000000" w:themeColor="text1"/>
              </w:rPr>
            </w:pPr>
          </w:p>
        </w:tc>
        <w:tc>
          <w:tcPr>
            <w:tcW w:w="1824" w:type="dxa"/>
            <w:vMerge w:val="restart"/>
            <w:tcBorders>
              <w:top w:val="single" w:sz="4" w:space="0" w:color="auto"/>
              <w:left w:val="single" w:sz="4" w:space="0" w:color="auto"/>
              <w:right w:val="single" w:sz="4" w:space="0" w:color="auto"/>
            </w:tcBorders>
          </w:tcPr>
          <w:p w14:paraId="72FFB334" w14:textId="77777777" w:rsidR="00173F91" w:rsidRDefault="00173F91" w:rsidP="00173F91">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мероприятие</w:t>
            </w:r>
          </w:p>
        </w:tc>
        <w:tc>
          <w:tcPr>
            <w:tcW w:w="3056" w:type="dxa"/>
            <w:vMerge w:val="restart"/>
            <w:tcBorders>
              <w:left w:val="single" w:sz="4" w:space="0" w:color="auto"/>
              <w:right w:val="single" w:sz="4" w:space="0" w:color="auto"/>
            </w:tcBorders>
            <w:vAlign w:val="center"/>
          </w:tcPr>
          <w:p w14:paraId="568ABA57" w14:textId="77777777" w:rsidR="00173F91" w:rsidRDefault="00173F91" w:rsidP="00173F91">
            <w:pPr>
              <w:rPr>
                <w:sz w:val="24"/>
                <w:szCs w:val="24"/>
              </w:rPr>
            </w:pPr>
            <w:r>
              <w:rPr>
                <w:sz w:val="24"/>
                <w:szCs w:val="24"/>
              </w:rPr>
              <w:t xml:space="preserve">На исполнение предписания </w:t>
            </w:r>
            <w:r>
              <w:rPr>
                <w:sz w:val="24"/>
                <w:szCs w:val="24"/>
              </w:rPr>
              <w:lastRenderedPageBreak/>
              <w:t>Министерства финансов от 28.12.2023 №53-19-05/070</w:t>
            </w:r>
          </w:p>
        </w:tc>
        <w:tc>
          <w:tcPr>
            <w:tcW w:w="2615" w:type="dxa"/>
            <w:tcBorders>
              <w:top w:val="single" w:sz="4" w:space="0" w:color="auto"/>
              <w:left w:val="single" w:sz="4" w:space="0" w:color="auto"/>
              <w:bottom w:val="single" w:sz="4" w:space="0" w:color="auto"/>
              <w:right w:val="single" w:sz="4" w:space="0" w:color="auto"/>
            </w:tcBorders>
          </w:tcPr>
          <w:p w14:paraId="231B7D8A" w14:textId="77777777" w:rsidR="00173F91" w:rsidRDefault="00173F91" w:rsidP="00173F9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lastRenderedPageBreak/>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70ABDA1E"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BDB9994"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29F6CCE"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15 882,00</w:t>
            </w:r>
          </w:p>
        </w:tc>
        <w:tc>
          <w:tcPr>
            <w:tcW w:w="1134" w:type="dxa"/>
            <w:tcBorders>
              <w:top w:val="single" w:sz="4" w:space="0" w:color="auto"/>
              <w:left w:val="single" w:sz="4" w:space="0" w:color="auto"/>
              <w:bottom w:val="single" w:sz="4" w:space="0" w:color="auto"/>
              <w:right w:val="single" w:sz="4" w:space="0" w:color="auto"/>
            </w:tcBorders>
            <w:vAlign w:val="center"/>
          </w:tcPr>
          <w:p w14:paraId="391DCA7E"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46EE0B55"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35359844"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15 882,00</w:t>
            </w:r>
          </w:p>
        </w:tc>
      </w:tr>
      <w:tr w:rsidR="00173F91" w14:paraId="17FE2949" w14:textId="77777777">
        <w:trPr>
          <w:gridAfter w:val="1"/>
          <w:wAfter w:w="14" w:type="dxa"/>
          <w:trHeight w:val="680"/>
        </w:trPr>
        <w:tc>
          <w:tcPr>
            <w:tcW w:w="546" w:type="dxa"/>
            <w:vMerge/>
            <w:tcBorders>
              <w:left w:val="single" w:sz="4" w:space="0" w:color="auto"/>
              <w:right w:val="single" w:sz="4" w:space="0" w:color="auto"/>
            </w:tcBorders>
          </w:tcPr>
          <w:p w14:paraId="1E1202A1" w14:textId="77777777" w:rsidR="00173F91" w:rsidRDefault="00173F91" w:rsidP="00173F91">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33FB8F17" w14:textId="77777777" w:rsidR="00173F91" w:rsidRDefault="00173F91" w:rsidP="00173F91">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54AD2C76" w14:textId="77777777" w:rsidR="00173F91" w:rsidRDefault="00173F91" w:rsidP="00173F91">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128F932C" w14:textId="77777777" w:rsidR="00173F91" w:rsidRDefault="00173F91" w:rsidP="00173F91">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290DAC78"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C9E34E3"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C5FB245"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15 882,00</w:t>
            </w:r>
          </w:p>
        </w:tc>
        <w:tc>
          <w:tcPr>
            <w:tcW w:w="1134" w:type="dxa"/>
            <w:tcBorders>
              <w:top w:val="single" w:sz="4" w:space="0" w:color="auto"/>
              <w:left w:val="single" w:sz="4" w:space="0" w:color="auto"/>
              <w:bottom w:val="single" w:sz="4" w:space="0" w:color="auto"/>
              <w:right w:val="single" w:sz="4" w:space="0" w:color="auto"/>
            </w:tcBorders>
            <w:vAlign w:val="center"/>
          </w:tcPr>
          <w:p w14:paraId="6E46D7AE"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2ECD2D84"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1057EBCF"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15 882,00</w:t>
            </w:r>
          </w:p>
        </w:tc>
      </w:tr>
      <w:tr w:rsidR="00173F91" w14:paraId="0B560C19" w14:textId="77777777" w:rsidTr="002837B4">
        <w:trPr>
          <w:gridAfter w:val="1"/>
          <w:wAfter w:w="14" w:type="dxa"/>
          <w:trHeight w:hRule="exact" w:val="296"/>
        </w:trPr>
        <w:tc>
          <w:tcPr>
            <w:tcW w:w="546" w:type="dxa"/>
            <w:vMerge/>
            <w:tcBorders>
              <w:left w:val="single" w:sz="4" w:space="0" w:color="auto"/>
              <w:bottom w:val="single" w:sz="4" w:space="0" w:color="auto"/>
              <w:right w:val="single" w:sz="4" w:space="0" w:color="auto"/>
            </w:tcBorders>
          </w:tcPr>
          <w:p w14:paraId="0C829B22" w14:textId="77777777" w:rsidR="00173F91" w:rsidRDefault="00173F91" w:rsidP="00173F91">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09861104" w14:textId="77777777" w:rsidR="00173F91" w:rsidRDefault="00173F91" w:rsidP="00173F91">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774779A0" w14:textId="77777777" w:rsidR="00173F91" w:rsidRDefault="00173F91" w:rsidP="00173F91">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0C11F1A7" w14:textId="77777777" w:rsidR="00173F91" w:rsidRDefault="00173F91" w:rsidP="00173F91">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auto"/>
              <w:bottom w:val="single" w:sz="4" w:space="0" w:color="auto"/>
              <w:right w:val="single" w:sz="4" w:space="0" w:color="auto"/>
            </w:tcBorders>
            <w:vAlign w:val="center"/>
          </w:tcPr>
          <w:p w14:paraId="27705754"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BD30C2E"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A871250"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AD6331E"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0673FE9D"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2AFB7220"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173F91" w14:paraId="4ED01E36" w14:textId="77777777" w:rsidTr="002837B4">
        <w:trPr>
          <w:gridAfter w:val="1"/>
          <w:wAfter w:w="14" w:type="dxa"/>
          <w:trHeight w:val="110"/>
        </w:trPr>
        <w:tc>
          <w:tcPr>
            <w:tcW w:w="546" w:type="dxa"/>
            <w:vMerge w:val="restart"/>
            <w:tcBorders>
              <w:top w:val="single" w:sz="4" w:space="0" w:color="auto"/>
              <w:left w:val="single" w:sz="4" w:space="0" w:color="auto"/>
              <w:right w:val="single" w:sz="4" w:space="0" w:color="auto"/>
            </w:tcBorders>
          </w:tcPr>
          <w:p w14:paraId="7F1ABFB8" w14:textId="77777777" w:rsidR="00173F91" w:rsidRDefault="00173F91" w:rsidP="00173F91">
            <w:pPr>
              <w:spacing w:line="276" w:lineRule="auto"/>
              <w:ind w:left="103"/>
              <w:rPr>
                <w:rFonts w:ascii="Times New Roman" w:hAnsi="Times New Roman" w:cs="Times New Roman"/>
                <w:color w:val="000000" w:themeColor="text1"/>
              </w:rPr>
            </w:pPr>
          </w:p>
          <w:p w14:paraId="4039EF3A" w14:textId="77777777" w:rsidR="00173F91" w:rsidRDefault="00173F91" w:rsidP="00173F91">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13</w:t>
            </w:r>
          </w:p>
          <w:p w14:paraId="099B67CE" w14:textId="77777777" w:rsidR="00173F91" w:rsidRDefault="00173F91" w:rsidP="00173F91">
            <w:pPr>
              <w:spacing w:line="276" w:lineRule="auto"/>
              <w:ind w:left="103"/>
              <w:rPr>
                <w:rFonts w:ascii="Times New Roman" w:hAnsi="Times New Roman" w:cs="Times New Roman"/>
                <w:color w:val="000000" w:themeColor="text1"/>
              </w:rPr>
            </w:pPr>
          </w:p>
          <w:p w14:paraId="29E9F43F" w14:textId="77777777" w:rsidR="00173F91" w:rsidRDefault="00173F91" w:rsidP="00173F91">
            <w:pPr>
              <w:spacing w:line="276" w:lineRule="auto"/>
              <w:ind w:left="103"/>
              <w:rPr>
                <w:rFonts w:ascii="Times New Roman" w:hAnsi="Times New Roman" w:cs="Times New Roman"/>
                <w:color w:val="000000" w:themeColor="text1"/>
              </w:rPr>
            </w:pPr>
          </w:p>
          <w:p w14:paraId="0F4BE763" w14:textId="77777777" w:rsidR="00173F91" w:rsidRDefault="00173F91" w:rsidP="00173F91">
            <w:pPr>
              <w:spacing w:line="276" w:lineRule="auto"/>
              <w:ind w:left="103"/>
              <w:rPr>
                <w:rFonts w:ascii="Times New Roman" w:hAnsi="Times New Roman" w:cs="Times New Roman"/>
                <w:color w:val="000000" w:themeColor="text1"/>
              </w:rPr>
            </w:pPr>
          </w:p>
        </w:tc>
        <w:tc>
          <w:tcPr>
            <w:tcW w:w="1824" w:type="dxa"/>
            <w:vMerge w:val="restart"/>
            <w:tcBorders>
              <w:top w:val="single" w:sz="4" w:space="0" w:color="auto"/>
              <w:left w:val="single" w:sz="4" w:space="0" w:color="auto"/>
              <w:right w:val="single" w:sz="4" w:space="0" w:color="auto"/>
            </w:tcBorders>
          </w:tcPr>
          <w:p w14:paraId="6DF873EA" w14:textId="77777777" w:rsidR="00173F91" w:rsidRDefault="00173F91" w:rsidP="00173F91">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left w:val="single" w:sz="4" w:space="0" w:color="auto"/>
              <w:right w:val="single" w:sz="4" w:space="0" w:color="auto"/>
            </w:tcBorders>
            <w:vAlign w:val="center"/>
          </w:tcPr>
          <w:p w14:paraId="6F83C5A0" w14:textId="77777777" w:rsidR="00173F91" w:rsidRDefault="00173F91" w:rsidP="00173F91">
            <w:pPr>
              <w:widowControl/>
              <w:suppressAutoHyphens w:val="0"/>
              <w:rPr>
                <w:rFonts w:ascii="Times New Roman" w:eastAsia="Times New Roman" w:hAnsi="Times New Roman" w:cs="Times New Roman"/>
                <w:kern w:val="0"/>
                <w:lang w:eastAsia="ru-RU" w:bidi="ar-SA"/>
              </w:rPr>
            </w:pPr>
          </w:p>
          <w:p w14:paraId="2D418170" w14:textId="77777777" w:rsidR="00173F91" w:rsidRDefault="00173F91" w:rsidP="00173F91"/>
          <w:p w14:paraId="450F7855" w14:textId="77777777" w:rsidR="00173F91" w:rsidRDefault="00173F91" w:rsidP="00173F91">
            <w:pPr>
              <w:widowControl/>
              <w:suppressAutoHyphens w:val="0"/>
              <w:rPr>
                <w:rFonts w:ascii="Times New Roman" w:eastAsia="Times New Roman" w:hAnsi="Times New Roman" w:cs="Times New Roman"/>
                <w:kern w:val="0"/>
                <w:lang w:eastAsia="ru-RU" w:bidi="ar-SA"/>
              </w:rPr>
            </w:pPr>
            <w:r>
              <w:rPr>
                <w:sz w:val="24"/>
                <w:szCs w:val="24"/>
              </w:rPr>
              <w:t>На исполнение  судебного решения по гражданскому делу №2-3/131/2023 по иску прокурора в защиту прав несовершеннолетнего, в счет компенсации  морального вреда</w:t>
            </w:r>
          </w:p>
        </w:tc>
        <w:tc>
          <w:tcPr>
            <w:tcW w:w="2615" w:type="dxa"/>
            <w:tcBorders>
              <w:top w:val="single" w:sz="4" w:space="0" w:color="auto"/>
              <w:left w:val="single" w:sz="4" w:space="0" w:color="auto"/>
              <w:bottom w:val="single" w:sz="4" w:space="0" w:color="auto"/>
              <w:right w:val="single" w:sz="4" w:space="0" w:color="auto"/>
            </w:tcBorders>
          </w:tcPr>
          <w:p w14:paraId="7D883C20" w14:textId="77777777" w:rsidR="00173F91" w:rsidRDefault="00173F91" w:rsidP="00173F91">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6E77A35D"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EC31DD8"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E5CD970"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15 000,00</w:t>
            </w:r>
          </w:p>
        </w:tc>
        <w:tc>
          <w:tcPr>
            <w:tcW w:w="1134" w:type="dxa"/>
            <w:tcBorders>
              <w:top w:val="single" w:sz="4" w:space="0" w:color="auto"/>
              <w:left w:val="single" w:sz="4" w:space="0" w:color="auto"/>
              <w:bottom w:val="single" w:sz="4" w:space="0" w:color="auto"/>
              <w:right w:val="single" w:sz="4" w:space="0" w:color="auto"/>
            </w:tcBorders>
            <w:vAlign w:val="center"/>
          </w:tcPr>
          <w:p w14:paraId="6B0E5BCD"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20E4B791"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01630554"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15 000,00</w:t>
            </w:r>
          </w:p>
        </w:tc>
      </w:tr>
      <w:tr w:rsidR="00173F91" w14:paraId="54105171" w14:textId="77777777">
        <w:trPr>
          <w:gridAfter w:val="1"/>
          <w:wAfter w:w="14" w:type="dxa"/>
          <w:trHeight w:val="480"/>
        </w:trPr>
        <w:tc>
          <w:tcPr>
            <w:tcW w:w="546" w:type="dxa"/>
            <w:vMerge/>
            <w:tcBorders>
              <w:left w:val="single" w:sz="4" w:space="0" w:color="auto"/>
              <w:right w:val="single" w:sz="4" w:space="0" w:color="auto"/>
            </w:tcBorders>
          </w:tcPr>
          <w:p w14:paraId="2123EE63" w14:textId="77777777" w:rsidR="00173F91" w:rsidRDefault="00173F91" w:rsidP="00173F91">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7A7D1910" w14:textId="77777777" w:rsidR="00173F91" w:rsidRDefault="00173F91" w:rsidP="00173F91">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2C37777F" w14:textId="77777777" w:rsidR="00173F91" w:rsidRDefault="00173F91" w:rsidP="00173F91">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66F00034" w14:textId="77777777" w:rsidR="00173F91" w:rsidRDefault="00173F91" w:rsidP="00173F91">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2044A628"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4A70927"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716CEA0"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15 000,00</w:t>
            </w:r>
          </w:p>
        </w:tc>
        <w:tc>
          <w:tcPr>
            <w:tcW w:w="1134" w:type="dxa"/>
            <w:tcBorders>
              <w:top w:val="single" w:sz="4" w:space="0" w:color="auto"/>
              <w:left w:val="single" w:sz="4" w:space="0" w:color="auto"/>
              <w:bottom w:val="single" w:sz="4" w:space="0" w:color="auto"/>
              <w:right w:val="single" w:sz="4" w:space="0" w:color="auto"/>
            </w:tcBorders>
            <w:vAlign w:val="center"/>
          </w:tcPr>
          <w:p w14:paraId="61017F1A"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11760461"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7792C158"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15 000,00</w:t>
            </w:r>
          </w:p>
        </w:tc>
      </w:tr>
      <w:tr w:rsidR="00173F91" w14:paraId="34AAD9CC" w14:textId="77777777" w:rsidTr="00EE4762">
        <w:trPr>
          <w:gridAfter w:val="1"/>
          <w:wAfter w:w="14" w:type="dxa"/>
          <w:trHeight w:val="70"/>
        </w:trPr>
        <w:tc>
          <w:tcPr>
            <w:tcW w:w="546" w:type="dxa"/>
            <w:vMerge/>
            <w:tcBorders>
              <w:left w:val="single" w:sz="4" w:space="0" w:color="auto"/>
              <w:bottom w:val="single" w:sz="4" w:space="0" w:color="auto"/>
              <w:right w:val="single" w:sz="4" w:space="0" w:color="auto"/>
            </w:tcBorders>
          </w:tcPr>
          <w:p w14:paraId="11113B4A" w14:textId="77777777" w:rsidR="00173F91" w:rsidRDefault="00173F91" w:rsidP="00173F91">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5D1C3430" w14:textId="77777777" w:rsidR="00173F91" w:rsidRDefault="00173F91" w:rsidP="00173F91">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1E0AF905" w14:textId="77777777" w:rsidR="00173F91" w:rsidRDefault="00173F91" w:rsidP="00173F91">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25FFF7A8" w14:textId="77777777" w:rsidR="00173F91" w:rsidRDefault="00173F91" w:rsidP="00173F91">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auto"/>
              <w:bottom w:val="single" w:sz="4" w:space="0" w:color="auto"/>
              <w:right w:val="single" w:sz="4" w:space="0" w:color="auto"/>
            </w:tcBorders>
            <w:vAlign w:val="center"/>
          </w:tcPr>
          <w:p w14:paraId="67CC9C67"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F991A59"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F9496A2"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2639793"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61BAAA42"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122873C" w14:textId="7777777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173F91" w14:paraId="00B709BA" w14:textId="77777777" w:rsidTr="00470420">
        <w:trPr>
          <w:gridAfter w:val="1"/>
          <w:wAfter w:w="14" w:type="dxa"/>
          <w:trHeight w:val="441"/>
        </w:trPr>
        <w:tc>
          <w:tcPr>
            <w:tcW w:w="546" w:type="dxa"/>
            <w:vMerge w:val="restart"/>
            <w:tcBorders>
              <w:top w:val="single" w:sz="4" w:space="0" w:color="auto"/>
              <w:left w:val="single" w:sz="4" w:space="0" w:color="auto"/>
              <w:right w:val="single" w:sz="4" w:space="0" w:color="auto"/>
            </w:tcBorders>
          </w:tcPr>
          <w:p w14:paraId="63E57977" w14:textId="77777777" w:rsidR="00173F91" w:rsidRDefault="00173F91" w:rsidP="00173F91">
            <w:pPr>
              <w:spacing w:line="276" w:lineRule="auto"/>
              <w:ind w:left="103"/>
              <w:rPr>
                <w:rFonts w:ascii="Times New Roman" w:hAnsi="Times New Roman" w:cs="Times New Roman"/>
                <w:color w:val="000000" w:themeColor="text1"/>
              </w:rPr>
            </w:pPr>
          </w:p>
          <w:p w14:paraId="27D63877" w14:textId="03F26430" w:rsidR="00173F91" w:rsidRDefault="00173F91" w:rsidP="00173F91">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14</w:t>
            </w:r>
          </w:p>
          <w:p w14:paraId="36383790" w14:textId="77777777" w:rsidR="00173F91" w:rsidRDefault="00173F91" w:rsidP="00173F91">
            <w:pPr>
              <w:spacing w:line="276" w:lineRule="auto"/>
              <w:ind w:left="103"/>
              <w:rPr>
                <w:rFonts w:ascii="Times New Roman" w:hAnsi="Times New Roman" w:cs="Times New Roman"/>
                <w:color w:val="000000" w:themeColor="text1"/>
              </w:rPr>
            </w:pPr>
          </w:p>
          <w:p w14:paraId="2BCCAFB1" w14:textId="77777777" w:rsidR="00173F91" w:rsidRDefault="00173F91" w:rsidP="00173F91">
            <w:pPr>
              <w:spacing w:line="276" w:lineRule="auto"/>
              <w:ind w:left="103"/>
              <w:rPr>
                <w:rFonts w:ascii="Times New Roman" w:hAnsi="Times New Roman" w:cs="Times New Roman"/>
                <w:color w:val="000000" w:themeColor="text1"/>
              </w:rPr>
            </w:pPr>
          </w:p>
          <w:p w14:paraId="5E5B2DDC" w14:textId="77777777" w:rsidR="00173F91" w:rsidRDefault="00173F91" w:rsidP="00173F91">
            <w:pPr>
              <w:spacing w:line="276" w:lineRule="auto"/>
              <w:ind w:left="103"/>
              <w:rPr>
                <w:rFonts w:ascii="Times New Roman" w:hAnsi="Times New Roman" w:cs="Times New Roman"/>
                <w:color w:val="000000" w:themeColor="text1"/>
              </w:rPr>
            </w:pPr>
          </w:p>
          <w:p w14:paraId="4E72CEFC" w14:textId="77777777" w:rsidR="00173F91" w:rsidRDefault="00173F91" w:rsidP="00173F91">
            <w:pPr>
              <w:spacing w:line="276" w:lineRule="auto"/>
              <w:ind w:left="103"/>
              <w:rPr>
                <w:rFonts w:ascii="Times New Roman" w:hAnsi="Times New Roman" w:cs="Times New Roman"/>
                <w:color w:val="000000" w:themeColor="text1"/>
              </w:rPr>
            </w:pPr>
          </w:p>
        </w:tc>
        <w:tc>
          <w:tcPr>
            <w:tcW w:w="1824" w:type="dxa"/>
            <w:vMerge w:val="restart"/>
            <w:tcBorders>
              <w:top w:val="single" w:sz="4" w:space="0" w:color="auto"/>
              <w:left w:val="single" w:sz="4" w:space="0" w:color="auto"/>
              <w:right w:val="single" w:sz="4" w:space="0" w:color="auto"/>
            </w:tcBorders>
          </w:tcPr>
          <w:p w14:paraId="257B7449" w14:textId="48E3C3C0" w:rsidR="00173F91" w:rsidRDefault="00173F91" w:rsidP="00173F91">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14:paraId="64B21842" w14:textId="77777777" w:rsidR="00173F91" w:rsidRDefault="00173F91" w:rsidP="00173F91">
            <w:r>
              <w:t xml:space="preserve">На разработку проектно- сметной документации на строительство тротуаров по </w:t>
            </w:r>
            <w:proofErr w:type="spellStart"/>
            <w:r>
              <w:t>ул.Комарова</w:t>
            </w:r>
            <w:proofErr w:type="spellEnd"/>
            <w:r>
              <w:t xml:space="preserve"> </w:t>
            </w:r>
            <w:proofErr w:type="spellStart"/>
            <w:r>
              <w:t>п.Лебяжье</w:t>
            </w:r>
            <w:proofErr w:type="spellEnd"/>
          </w:p>
          <w:p w14:paraId="0C28ED17" w14:textId="77777777" w:rsidR="00173F91" w:rsidRDefault="00173F91" w:rsidP="00173F91">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191C334C" w14:textId="58810AFE" w:rsidR="00173F91" w:rsidRDefault="00173F91" w:rsidP="00173F91">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6" w:type="dxa"/>
            <w:tcBorders>
              <w:top w:val="single" w:sz="4" w:space="0" w:color="auto"/>
              <w:left w:val="single" w:sz="4" w:space="0" w:color="auto"/>
              <w:bottom w:val="single" w:sz="4" w:space="0" w:color="auto"/>
              <w:right w:val="single" w:sz="4" w:space="0" w:color="auto"/>
            </w:tcBorders>
            <w:vAlign w:val="center"/>
          </w:tcPr>
          <w:p w14:paraId="69E896F7" w14:textId="3F1E39CB"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1AF46FF4" w14:textId="059C077A"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E779E89" w14:textId="17DCA75B"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1 500 000,00</w:t>
            </w:r>
          </w:p>
        </w:tc>
        <w:tc>
          <w:tcPr>
            <w:tcW w:w="1134" w:type="dxa"/>
            <w:tcBorders>
              <w:top w:val="single" w:sz="4" w:space="0" w:color="auto"/>
              <w:left w:val="single" w:sz="4" w:space="0" w:color="auto"/>
              <w:bottom w:val="single" w:sz="4" w:space="0" w:color="auto"/>
              <w:right w:val="single" w:sz="4" w:space="0" w:color="auto"/>
            </w:tcBorders>
            <w:vAlign w:val="center"/>
          </w:tcPr>
          <w:p w14:paraId="3E09BEC4" w14:textId="60862FD7"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16E84C9B" w14:textId="16E63369"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68CFA342" w14:textId="5F35B6D9"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1 500 000,00</w:t>
            </w:r>
          </w:p>
        </w:tc>
      </w:tr>
      <w:tr w:rsidR="00173F91" w14:paraId="7AEEBD8A" w14:textId="77777777" w:rsidTr="00EE4762">
        <w:trPr>
          <w:gridAfter w:val="1"/>
          <w:wAfter w:w="14" w:type="dxa"/>
          <w:trHeight w:val="675"/>
        </w:trPr>
        <w:tc>
          <w:tcPr>
            <w:tcW w:w="546" w:type="dxa"/>
            <w:vMerge/>
            <w:tcBorders>
              <w:left w:val="single" w:sz="4" w:space="0" w:color="auto"/>
              <w:right w:val="single" w:sz="4" w:space="0" w:color="auto"/>
            </w:tcBorders>
          </w:tcPr>
          <w:p w14:paraId="3D013B19" w14:textId="77777777" w:rsidR="00173F91" w:rsidRDefault="00173F91" w:rsidP="00173F91">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14:paraId="73450260" w14:textId="77777777" w:rsidR="00173F91" w:rsidRDefault="00173F91" w:rsidP="00173F91">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14:paraId="397903FA" w14:textId="77777777" w:rsidR="00173F91" w:rsidRDefault="00173F91" w:rsidP="00173F91">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729A6542" w14:textId="698F98FF" w:rsidR="00173F91" w:rsidRDefault="00173F91" w:rsidP="00173F91">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14:paraId="282B9435" w14:textId="27720DC8"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AE17937" w14:textId="5D877B76"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26F40328" w14:textId="5CFE5F71"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1 500 000,00</w:t>
            </w:r>
          </w:p>
        </w:tc>
        <w:tc>
          <w:tcPr>
            <w:tcW w:w="1134" w:type="dxa"/>
            <w:tcBorders>
              <w:top w:val="single" w:sz="4" w:space="0" w:color="auto"/>
              <w:left w:val="single" w:sz="4" w:space="0" w:color="auto"/>
              <w:bottom w:val="single" w:sz="4" w:space="0" w:color="auto"/>
              <w:right w:val="single" w:sz="4" w:space="0" w:color="auto"/>
            </w:tcBorders>
            <w:vAlign w:val="center"/>
          </w:tcPr>
          <w:p w14:paraId="7A29D6A4" w14:textId="372251FD"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321C4BDD" w14:textId="3AB021B0"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0297218D" w14:textId="0D5EC6A6"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1 500 000,00</w:t>
            </w:r>
          </w:p>
        </w:tc>
      </w:tr>
      <w:tr w:rsidR="00173F91" w14:paraId="0D3419FB" w14:textId="77777777" w:rsidTr="00470420">
        <w:trPr>
          <w:gridAfter w:val="1"/>
          <w:wAfter w:w="14" w:type="dxa"/>
          <w:trHeight w:val="600"/>
        </w:trPr>
        <w:tc>
          <w:tcPr>
            <w:tcW w:w="546" w:type="dxa"/>
            <w:vMerge/>
            <w:tcBorders>
              <w:left w:val="single" w:sz="4" w:space="0" w:color="auto"/>
              <w:bottom w:val="single" w:sz="4" w:space="0" w:color="auto"/>
              <w:right w:val="single" w:sz="4" w:space="0" w:color="auto"/>
            </w:tcBorders>
          </w:tcPr>
          <w:p w14:paraId="093D96EC" w14:textId="77777777" w:rsidR="00173F91" w:rsidRDefault="00173F91" w:rsidP="00173F91">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14:paraId="1AD3A132" w14:textId="77777777" w:rsidR="00173F91" w:rsidRDefault="00173F91" w:rsidP="00173F91">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14:paraId="43DBBD40" w14:textId="77777777" w:rsidR="00173F91" w:rsidRDefault="00173F91" w:rsidP="00173F91">
            <w:pPr>
              <w:spacing w:line="276" w:lineRule="auto"/>
              <w:rPr>
                <w:rFonts w:ascii="Times New Roman" w:hAnsi="Times New Roman" w:cs="Times New Roman"/>
                <w:color w:val="000000" w:themeColor="text1"/>
              </w:rPr>
            </w:pPr>
          </w:p>
        </w:tc>
        <w:tc>
          <w:tcPr>
            <w:tcW w:w="2615" w:type="dxa"/>
            <w:tcBorders>
              <w:top w:val="single" w:sz="4" w:space="0" w:color="auto"/>
              <w:left w:val="single" w:sz="4" w:space="0" w:color="auto"/>
              <w:bottom w:val="single" w:sz="4" w:space="0" w:color="auto"/>
              <w:right w:val="single" w:sz="4" w:space="0" w:color="auto"/>
            </w:tcBorders>
          </w:tcPr>
          <w:p w14:paraId="5FF82208" w14:textId="44ED6FF7" w:rsidR="00173F91" w:rsidRDefault="00173F91" w:rsidP="00173F91">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276" w:type="dxa"/>
            <w:tcBorders>
              <w:top w:val="single" w:sz="4" w:space="0" w:color="auto"/>
              <w:left w:val="single" w:sz="4" w:space="0" w:color="auto"/>
              <w:bottom w:val="single" w:sz="4" w:space="0" w:color="auto"/>
              <w:right w:val="single" w:sz="4" w:space="0" w:color="auto"/>
            </w:tcBorders>
            <w:vAlign w:val="center"/>
          </w:tcPr>
          <w:p w14:paraId="4D3E6851" w14:textId="081F6F9B"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6E34DC57" w14:textId="39093698"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7CF5EB8A" w14:textId="31804248"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134" w:type="dxa"/>
            <w:tcBorders>
              <w:top w:val="single" w:sz="4" w:space="0" w:color="auto"/>
              <w:left w:val="single" w:sz="4" w:space="0" w:color="auto"/>
              <w:bottom w:val="single" w:sz="4" w:space="0" w:color="auto"/>
              <w:right w:val="single" w:sz="4" w:space="0" w:color="auto"/>
            </w:tcBorders>
            <w:vAlign w:val="center"/>
          </w:tcPr>
          <w:p w14:paraId="015A09BE" w14:textId="207B8E90"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76347432" w14:textId="3F18EBF3"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097" w:type="dxa"/>
            <w:tcBorders>
              <w:top w:val="single" w:sz="4" w:space="0" w:color="auto"/>
              <w:left w:val="single" w:sz="4" w:space="0" w:color="auto"/>
              <w:bottom w:val="single" w:sz="4" w:space="0" w:color="auto"/>
              <w:right w:val="single" w:sz="4" w:space="0" w:color="auto"/>
            </w:tcBorders>
            <w:vAlign w:val="center"/>
          </w:tcPr>
          <w:p w14:paraId="555A8884" w14:textId="3A20A79D" w:rsidR="00173F91" w:rsidRDefault="00173F91" w:rsidP="00173F91">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bl>
    <w:p w14:paraId="19722826" w14:textId="77777777" w:rsidR="00ED12A8" w:rsidRPr="00EE4762" w:rsidRDefault="00ED12A8">
      <w:pPr>
        <w:spacing w:after="160" w:line="276" w:lineRule="auto"/>
        <w:rPr>
          <w:rFonts w:ascii="Times New Roman" w:hAnsi="Times New Roman" w:cs="Times New Roman"/>
          <w:color w:val="000000" w:themeColor="text1"/>
        </w:rPr>
      </w:pPr>
    </w:p>
    <w:p w14:paraId="4B7B06C1" w14:textId="77777777" w:rsidR="00ED12A8" w:rsidRDefault="00E37A03">
      <w:pPr>
        <w:spacing w:after="160"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_________________</w:t>
      </w:r>
    </w:p>
    <w:p w14:paraId="0B9B5687" w14:textId="77777777" w:rsidR="00384604" w:rsidRDefault="00384604">
      <w:pPr>
        <w:spacing w:after="160" w:line="276" w:lineRule="auto"/>
        <w:rPr>
          <w:rFonts w:ascii="Times New Roman" w:hAnsi="Times New Roman" w:cs="Times New Roman"/>
          <w:color w:val="000000" w:themeColor="text1"/>
        </w:rPr>
      </w:pPr>
    </w:p>
    <w:p w14:paraId="3DE8AD42" w14:textId="77777777" w:rsidR="00310FA4" w:rsidRDefault="00310FA4">
      <w:pPr>
        <w:spacing w:after="160" w:line="276" w:lineRule="auto"/>
        <w:rPr>
          <w:rFonts w:ascii="Times New Roman" w:hAnsi="Times New Roman" w:cs="Times New Roman"/>
          <w:color w:val="000000" w:themeColor="text1"/>
        </w:rPr>
      </w:pPr>
    </w:p>
    <w:p w14:paraId="0FC607F1" w14:textId="00C5C379" w:rsidR="00ED12A8" w:rsidRDefault="00E37A03">
      <w:pPr>
        <w:spacing w:after="160" w:line="276" w:lineRule="auto"/>
        <w:rPr>
          <w:rFonts w:ascii="Times New Roman" w:hAnsi="Times New Roman" w:cs="Times New Roman"/>
          <w:color w:val="000000" w:themeColor="text1"/>
        </w:rPr>
      </w:pPr>
      <w:r>
        <w:rPr>
          <w:rFonts w:ascii="Times New Roman" w:hAnsi="Times New Roman" w:cs="Times New Roman"/>
          <w:b/>
          <w:color w:val="000000" w:themeColor="text1"/>
        </w:rPr>
        <w:lastRenderedPageBreak/>
        <w:t>4</w:t>
      </w:r>
      <w:r>
        <w:rPr>
          <w:rFonts w:ascii="Times New Roman" w:hAnsi="Times New Roman" w:cs="Times New Roman"/>
          <w:color w:val="000000" w:themeColor="text1"/>
        </w:rPr>
        <w:t>. Приложен</w:t>
      </w:r>
      <w:r w:rsidR="002837B4">
        <w:rPr>
          <w:rFonts w:ascii="Times New Roman" w:hAnsi="Times New Roman" w:cs="Times New Roman"/>
          <w:color w:val="000000" w:themeColor="text1"/>
        </w:rPr>
        <w:t xml:space="preserve">ие №3 к муниципальной программе </w:t>
      </w:r>
      <w:r>
        <w:rPr>
          <w:rFonts w:ascii="Times New Roman" w:hAnsi="Times New Roman" w:cs="Times New Roman"/>
          <w:color w:val="000000" w:themeColor="text1"/>
        </w:rPr>
        <w:t xml:space="preserve">«Прогнозная (справочная) оценка ресурсного обеспечения реализации Муниципальной программы за счет всех источников финансирования» изложить в новой </w:t>
      </w:r>
      <w:hyperlink r:id="rId11" w:anchor="Par486" w:history="1">
        <w:r>
          <w:rPr>
            <w:rStyle w:val="a9"/>
            <w:rFonts w:ascii="Times New Roman" w:hAnsi="Times New Roman" w:cs="Times New Roman"/>
            <w:color w:val="000000" w:themeColor="text1"/>
            <w:u w:val="none"/>
          </w:rPr>
          <w:t>редакции</w:t>
        </w:r>
      </w:hyperlink>
      <w:r>
        <w:rPr>
          <w:rFonts w:ascii="Times New Roman" w:hAnsi="Times New Roman" w:cs="Times New Roman"/>
          <w:color w:val="000000" w:themeColor="text1"/>
        </w:rPr>
        <w:t>:</w:t>
      </w:r>
    </w:p>
    <w:p w14:paraId="3B2B5CDA" w14:textId="77777777" w:rsidR="00ED12A8" w:rsidRDefault="00E37A03">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                                                                                                                                                           «Приложение № 3 к Муниципальной программе </w:t>
      </w:r>
    </w:p>
    <w:p w14:paraId="0995E8CC" w14:textId="77777777" w:rsidR="00ED12A8" w:rsidRDefault="00ED12A8">
      <w:pPr>
        <w:spacing w:line="276" w:lineRule="auto"/>
        <w:ind w:left="4414" w:right="4337" w:hanging="77"/>
        <w:jc w:val="center"/>
        <w:rPr>
          <w:rFonts w:ascii="Times New Roman" w:hAnsi="Times New Roman" w:cs="Times New Roman"/>
          <w:color w:val="000000" w:themeColor="text1"/>
        </w:rPr>
      </w:pPr>
    </w:p>
    <w:p w14:paraId="5710862B" w14:textId="77777777" w:rsidR="00ED12A8" w:rsidRDefault="00E37A03">
      <w:pPr>
        <w:spacing w:line="276" w:lineRule="auto"/>
        <w:ind w:left="2268" w:right="820" w:hanging="19"/>
        <w:jc w:val="center"/>
        <w:rPr>
          <w:rFonts w:ascii="Times New Roman" w:hAnsi="Times New Roman" w:cs="Times New Roman"/>
          <w:color w:val="000000" w:themeColor="text1"/>
        </w:rPr>
      </w:pPr>
      <w:r>
        <w:rPr>
          <w:rFonts w:ascii="Times New Roman" w:hAnsi="Times New Roman" w:cs="Times New Roman"/>
          <w:color w:val="000000" w:themeColor="text1"/>
        </w:rPr>
        <w:t>Прогнозная (справочная) оценка ресурсного обеспечения реализации муниципальной программы за счет всех источников финансирования</w:t>
      </w:r>
    </w:p>
    <w:p w14:paraId="2FF7F1F8" w14:textId="77777777" w:rsidR="00ED12A8" w:rsidRDefault="00ED12A8">
      <w:pPr>
        <w:spacing w:line="276" w:lineRule="auto"/>
        <w:ind w:left="2268" w:right="820" w:hanging="19"/>
        <w:jc w:val="center"/>
        <w:rPr>
          <w:rFonts w:ascii="Times New Roman" w:hAnsi="Times New Roman" w:cs="Times New Roman"/>
          <w:color w:val="000000" w:themeColor="text1"/>
        </w:rPr>
      </w:pPr>
    </w:p>
    <w:tbl>
      <w:tblPr>
        <w:tblpPr w:leftFromText="180" w:rightFromText="180" w:vertAnchor="text" w:tblpY="1"/>
        <w:tblOverlap w:val="never"/>
        <w:tblW w:w="14992" w:type="dxa"/>
        <w:tblLayout w:type="fixed"/>
        <w:tblLook w:val="04A0" w:firstRow="1" w:lastRow="0" w:firstColumn="1" w:lastColumn="0" w:noHBand="0" w:noVBand="1"/>
      </w:tblPr>
      <w:tblGrid>
        <w:gridCol w:w="667"/>
        <w:gridCol w:w="1843"/>
        <w:gridCol w:w="2710"/>
        <w:gridCol w:w="1714"/>
        <w:gridCol w:w="1276"/>
        <w:gridCol w:w="1559"/>
        <w:gridCol w:w="1276"/>
        <w:gridCol w:w="1134"/>
        <w:gridCol w:w="1254"/>
        <w:gridCol w:w="1276"/>
        <w:gridCol w:w="283"/>
      </w:tblGrid>
      <w:tr w:rsidR="00ED12A8" w14:paraId="63ED3579" w14:textId="77777777" w:rsidTr="00BB0875">
        <w:trPr>
          <w:gridAfter w:val="1"/>
          <w:wAfter w:w="283" w:type="dxa"/>
          <w:trHeight w:val="315"/>
        </w:trPr>
        <w:tc>
          <w:tcPr>
            <w:tcW w:w="667" w:type="dxa"/>
            <w:vMerge w:val="restart"/>
            <w:tcBorders>
              <w:top w:val="single" w:sz="4" w:space="0" w:color="auto"/>
              <w:left w:val="single" w:sz="4" w:space="0" w:color="auto"/>
              <w:bottom w:val="single" w:sz="4" w:space="0" w:color="auto"/>
              <w:right w:val="nil"/>
            </w:tcBorders>
            <w:shd w:val="clear" w:color="auto" w:fill="auto"/>
            <w:vAlign w:val="center"/>
            <w:hideMark/>
          </w:tcPr>
          <w:p w14:paraId="560A8278"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п/п</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3C2B74"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Статус</w:t>
            </w:r>
          </w:p>
        </w:tc>
        <w:tc>
          <w:tcPr>
            <w:tcW w:w="2710" w:type="dxa"/>
            <w:vMerge w:val="restart"/>
            <w:tcBorders>
              <w:top w:val="single" w:sz="4" w:space="0" w:color="auto"/>
              <w:left w:val="nil"/>
              <w:bottom w:val="single" w:sz="4" w:space="0" w:color="auto"/>
              <w:right w:val="single" w:sz="4" w:space="0" w:color="auto"/>
            </w:tcBorders>
            <w:shd w:val="clear" w:color="auto" w:fill="auto"/>
            <w:vAlign w:val="center"/>
            <w:hideMark/>
          </w:tcPr>
          <w:p w14:paraId="5B5BF6A0"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Название муниципальной программы</w:t>
            </w:r>
          </w:p>
        </w:tc>
        <w:tc>
          <w:tcPr>
            <w:tcW w:w="1714"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72115122"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Источник финансирования</w:t>
            </w:r>
          </w:p>
        </w:tc>
        <w:tc>
          <w:tcPr>
            <w:tcW w:w="7775" w:type="dxa"/>
            <w:gridSpan w:val="6"/>
            <w:tcBorders>
              <w:top w:val="single" w:sz="4" w:space="0" w:color="auto"/>
              <w:left w:val="nil"/>
              <w:bottom w:val="single" w:sz="4" w:space="0" w:color="auto"/>
              <w:right w:val="single" w:sz="4" w:space="0" w:color="auto"/>
            </w:tcBorders>
            <w:shd w:val="clear" w:color="auto" w:fill="auto"/>
            <w:vAlign w:val="bottom"/>
            <w:hideMark/>
          </w:tcPr>
          <w:p w14:paraId="1D626C9B"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Оценка расходов (рублей)</w:t>
            </w:r>
          </w:p>
        </w:tc>
      </w:tr>
      <w:tr w:rsidR="00ED12A8" w14:paraId="1AD1EC60" w14:textId="77777777" w:rsidTr="00BB0875">
        <w:trPr>
          <w:gridAfter w:val="1"/>
          <w:wAfter w:w="283" w:type="dxa"/>
          <w:trHeight w:val="765"/>
        </w:trPr>
        <w:tc>
          <w:tcPr>
            <w:tcW w:w="667" w:type="dxa"/>
            <w:vMerge/>
            <w:tcBorders>
              <w:top w:val="single" w:sz="4" w:space="0" w:color="auto"/>
              <w:left w:val="single" w:sz="4" w:space="0" w:color="auto"/>
              <w:bottom w:val="single" w:sz="4" w:space="0" w:color="auto"/>
              <w:right w:val="nil"/>
            </w:tcBorders>
            <w:vAlign w:val="center"/>
            <w:hideMark/>
          </w:tcPr>
          <w:p w14:paraId="1E294185"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FC347A3"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single" w:sz="4" w:space="0" w:color="auto"/>
              <w:left w:val="nil"/>
              <w:bottom w:val="single" w:sz="4" w:space="0" w:color="auto"/>
              <w:right w:val="single" w:sz="4" w:space="0" w:color="auto"/>
            </w:tcBorders>
            <w:vAlign w:val="center"/>
            <w:hideMark/>
          </w:tcPr>
          <w:p w14:paraId="719FF428"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714" w:type="dxa"/>
            <w:vMerge/>
            <w:tcBorders>
              <w:top w:val="single" w:sz="4" w:space="0" w:color="auto"/>
              <w:left w:val="single" w:sz="4" w:space="0" w:color="auto"/>
              <w:bottom w:val="single" w:sz="4" w:space="0" w:color="auto"/>
              <w:right w:val="single" w:sz="4" w:space="0" w:color="auto"/>
            </w:tcBorders>
            <w:vAlign w:val="center"/>
            <w:hideMark/>
          </w:tcPr>
          <w:p w14:paraId="2066885C"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276" w:type="dxa"/>
            <w:tcBorders>
              <w:top w:val="nil"/>
              <w:left w:val="nil"/>
              <w:bottom w:val="single" w:sz="4" w:space="0" w:color="auto"/>
              <w:right w:val="single" w:sz="4" w:space="0" w:color="auto"/>
            </w:tcBorders>
            <w:shd w:val="clear" w:color="auto" w:fill="auto"/>
            <w:vAlign w:val="bottom"/>
            <w:hideMark/>
          </w:tcPr>
          <w:p w14:paraId="188A0592" w14:textId="77777777" w:rsidR="00ED12A8" w:rsidRDefault="00E37A03"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2022 год</w:t>
            </w:r>
          </w:p>
        </w:tc>
        <w:tc>
          <w:tcPr>
            <w:tcW w:w="1559" w:type="dxa"/>
            <w:tcBorders>
              <w:top w:val="nil"/>
              <w:left w:val="nil"/>
              <w:bottom w:val="single" w:sz="4" w:space="0" w:color="auto"/>
              <w:right w:val="single" w:sz="4" w:space="0" w:color="auto"/>
            </w:tcBorders>
            <w:shd w:val="clear" w:color="auto" w:fill="auto"/>
            <w:vAlign w:val="bottom"/>
            <w:hideMark/>
          </w:tcPr>
          <w:p w14:paraId="020464D8" w14:textId="77777777" w:rsidR="00ED12A8" w:rsidRDefault="00E37A03"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2023 год</w:t>
            </w:r>
          </w:p>
        </w:tc>
        <w:tc>
          <w:tcPr>
            <w:tcW w:w="1276" w:type="dxa"/>
            <w:tcBorders>
              <w:top w:val="nil"/>
              <w:left w:val="nil"/>
              <w:bottom w:val="single" w:sz="4" w:space="0" w:color="auto"/>
              <w:right w:val="single" w:sz="4" w:space="0" w:color="auto"/>
            </w:tcBorders>
            <w:shd w:val="clear" w:color="auto" w:fill="auto"/>
            <w:vAlign w:val="bottom"/>
            <w:hideMark/>
          </w:tcPr>
          <w:p w14:paraId="7D9D6BC9" w14:textId="77777777" w:rsidR="00ED12A8" w:rsidRDefault="00E37A03"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2024 год</w:t>
            </w:r>
          </w:p>
        </w:tc>
        <w:tc>
          <w:tcPr>
            <w:tcW w:w="1134" w:type="dxa"/>
            <w:tcBorders>
              <w:top w:val="nil"/>
              <w:left w:val="nil"/>
              <w:bottom w:val="single" w:sz="4" w:space="0" w:color="auto"/>
              <w:right w:val="single" w:sz="4" w:space="0" w:color="auto"/>
            </w:tcBorders>
            <w:shd w:val="clear" w:color="auto" w:fill="auto"/>
            <w:vAlign w:val="bottom"/>
            <w:hideMark/>
          </w:tcPr>
          <w:p w14:paraId="1B3CFC81" w14:textId="77777777" w:rsidR="00ED12A8" w:rsidRDefault="00E37A03"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2025 год</w:t>
            </w:r>
          </w:p>
        </w:tc>
        <w:tc>
          <w:tcPr>
            <w:tcW w:w="1254" w:type="dxa"/>
            <w:tcBorders>
              <w:top w:val="nil"/>
              <w:left w:val="nil"/>
              <w:bottom w:val="single" w:sz="4" w:space="0" w:color="auto"/>
              <w:right w:val="single" w:sz="4" w:space="0" w:color="auto"/>
            </w:tcBorders>
            <w:shd w:val="clear" w:color="auto" w:fill="auto"/>
            <w:vAlign w:val="bottom"/>
            <w:hideMark/>
          </w:tcPr>
          <w:p w14:paraId="0DAF9C6F" w14:textId="77777777" w:rsidR="00ED12A8" w:rsidRDefault="00E37A03"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2026 год</w:t>
            </w:r>
          </w:p>
        </w:tc>
        <w:tc>
          <w:tcPr>
            <w:tcW w:w="1276" w:type="dxa"/>
            <w:tcBorders>
              <w:top w:val="nil"/>
              <w:left w:val="nil"/>
              <w:bottom w:val="single" w:sz="4" w:space="0" w:color="auto"/>
              <w:right w:val="single" w:sz="4" w:space="0" w:color="auto"/>
            </w:tcBorders>
            <w:shd w:val="clear" w:color="auto" w:fill="auto"/>
            <w:vAlign w:val="bottom"/>
          </w:tcPr>
          <w:p w14:paraId="25111150" w14:textId="77777777" w:rsidR="00ED12A8" w:rsidRDefault="00E37A03" w:rsidP="00BB0875">
            <w:pP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Итого</w:t>
            </w:r>
          </w:p>
        </w:tc>
      </w:tr>
      <w:tr w:rsidR="00ED12A8" w14:paraId="018E54CA" w14:textId="77777777" w:rsidTr="00BB0875">
        <w:trPr>
          <w:gridAfter w:val="1"/>
          <w:wAfter w:w="283" w:type="dxa"/>
          <w:trHeight w:val="375"/>
        </w:trPr>
        <w:tc>
          <w:tcPr>
            <w:tcW w:w="667" w:type="dxa"/>
            <w:vMerge w:val="restart"/>
            <w:tcBorders>
              <w:top w:val="nil"/>
              <w:left w:val="single" w:sz="8" w:space="0" w:color="000000"/>
              <w:bottom w:val="single" w:sz="8" w:space="0" w:color="000000"/>
              <w:right w:val="nil"/>
            </w:tcBorders>
            <w:shd w:val="clear" w:color="auto" w:fill="auto"/>
            <w:vAlign w:val="center"/>
            <w:hideMark/>
          </w:tcPr>
          <w:p w14:paraId="0265EF34"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1B964694"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Муниципальная программа</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6F1E6771"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«Развитие коммунальной и жилищной инфраструктуры, благоустройство территорий  Лебяжского муниципального округа»</w:t>
            </w:r>
          </w:p>
        </w:tc>
        <w:tc>
          <w:tcPr>
            <w:tcW w:w="1714" w:type="dxa"/>
            <w:tcBorders>
              <w:top w:val="nil"/>
              <w:left w:val="nil"/>
              <w:bottom w:val="single" w:sz="8" w:space="0" w:color="000000"/>
              <w:right w:val="single" w:sz="8" w:space="0" w:color="000000"/>
            </w:tcBorders>
            <w:shd w:val="clear" w:color="auto" w:fill="auto"/>
            <w:vAlign w:val="bottom"/>
            <w:hideMark/>
          </w:tcPr>
          <w:p w14:paraId="7C735C6C" w14:textId="77777777" w:rsidR="00ED12A8" w:rsidRDefault="00E37A03"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всего</w:t>
            </w:r>
          </w:p>
        </w:tc>
        <w:tc>
          <w:tcPr>
            <w:tcW w:w="1276" w:type="dxa"/>
            <w:tcBorders>
              <w:top w:val="nil"/>
              <w:left w:val="nil"/>
              <w:bottom w:val="single" w:sz="8" w:space="0" w:color="000000"/>
              <w:right w:val="single" w:sz="8" w:space="0" w:color="000000"/>
            </w:tcBorders>
            <w:shd w:val="clear" w:color="auto" w:fill="auto"/>
            <w:vAlign w:val="center"/>
            <w:hideMark/>
          </w:tcPr>
          <w:p w14:paraId="70AD9D88" w14:textId="77777777" w:rsidR="00ED12A8" w:rsidRDefault="00E37A03"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4 160 603,76</w:t>
            </w:r>
          </w:p>
        </w:tc>
        <w:tc>
          <w:tcPr>
            <w:tcW w:w="1559" w:type="dxa"/>
            <w:tcBorders>
              <w:top w:val="nil"/>
              <w:left w:val="nil"/>
              <w:bottom w:val="single" w:sz="8" w:space="0" w:color="000000"/>
              <w:right w:val="single" w:sz="8" w:space="0" w:color="000000"/>
            </w:tcBorders>
            <w:shd w:val="clear" w:color="auto" w:fill="auto"/>
            <w:vAlign w:val="center"/>
            <w:hideMark/>
          </w:tcPr>
          <w:p w14:paraId="4F8165D0" w14:textId="77777777" w:rsidR="00ED12A8" w:rsidRDefault="00E37A03"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12 458 119,00</w:t>
            </w:r>
          </w:p>
        </w:tc>
        <w:tc>
          <w:tcPr>
            <w:tcW w:w="1276" w:type="dxa"/>
            <w:tcBorders>
              <w:top w:val="nil"/>
              <w:left w:val="nil"/>
              <w:bottom w:val="single" w:sz="8" w:space="0" w:color="000000"/>
              <w:right w:val="single" w:sz="8" w:space="0" w:color="000000"/>
            </w:tcBorders>
            <w:shd w:val="clear" w:color="auto" w:fill="auto"/>
            <w:vAlign w:val="center"/>
            <w:hideMark/>
          </w:tcPr>
          <w:p w14:paraId="322BBCB2" w14:textId="4A1BE047" w:rsidR="00ED12A8" w:rsidRPr="00384604" w:rsidRDefault="00384604" w:rsidP="00BB0875">
            <w:pPr>
              <w:jc w:val="center"/>
              <w:rPr>
                <w:rFonts w:ascii="Times New Roman" w:hAnsi="Times New Roman" w:cs="Times New Roman"/>
                <w:color w:val="000000" w:themeColor="text1"/>
              </w:rPr>
            </w:pPr>
            <w:r>
              <w:rPr>
                <w:rFonts w:ascii="Times New Roman" w:hAnsi="Times New Roman" w:cs="Times New Roman"/>
                <w:color w:val="000000" w:themeColor="text1"/>
              </w:rPr>
              <w:t>15 413 824, 00</w:t>
            </w:r>
          </w:p>
        </w:tc>
        <w:tc>
          <w:tcPr>
            <w:tcW w:w="1134" w:type="dxa"/>
            <w:tcBorders>
              <w:top w:val="nil"/>
              <w:left w:val="nil"/>
              <w:bottom w:val="single" w:sz="8" w:space="0" w:color="000000"/>
              <w:right w:val="single" w:sz="8" w:space="0" w:color="000000"/>
            </w:tcBorders>
            <w:shd w:val="clear" w:color="auto" w:fill="auto"/>
            <w:vAlign w:val="center"/>
            <w:hideMark/>
          </w:tcPr>
          <w:p w14:paraId="52F2D43A" w14:textId="77777777" w:rsidR="00ED12A8" w:rsidRDefault="00E37A03" w:rsidP="00BB0875">
            <w:pPr>
              <w:jc w:val="center"/>
              <w:rPr>
                <w:rFonts w:ascii="Times New Roman" w:hAnsi="Times New Roman" w:cs="Times New Roman"/>
                <w:color w:val="000000" w:themeColor="text1"/>
              </w:rPr>
            </w:pPr>
            <w:r>
              <w:rPr>
                <w:rFonts w:ascii="Times New Roman" w:hAnsi="Times New Roman" w:cs="Times New Roman"/>
                <w:color w:val="000000" w:themeColor="text1"/>
              </w:rPr>
              <w:t>1 569 699,00</w:t>
            </w:r>
          </w:p>
        </w:tc>
        <w:tc>
          <w:tcPr>
            <w:tcW w:w="1254" w:type="dxa"/>
            <w:tcBorders>
              <w:top w:val="nil"/>
              <w:left w:val="nil"/>
              <w:bottom w:val="single" w:sz="8" w:space="0" w:color="auto"/>
              <w:right w:val="single" w:sz="4" w:space="0" w:color="auto"/>
            </w:tcBorders>
            <w:shd w:val="clear" w:color="auto" w:fill="auto"/>
            <w:vAlign w:val="center"/>
            <w:hideMark/>
          </w:tcPr>
          <w:p w14:paraId="48C48D8F"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1 499 699,00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377794A5" w14:textId="3EEAE7F6" w:rsidR="00ED12A8" w:rsidRDefault="00384604" w:rsidP="00BB0875">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35 101 944,76</w:t>
            </w:r>
          </w:p>
        </w:tc>
      </w:tr>
      <w:tr w:rsidR="00ED12A8" w14:paraId="2A0B7DA3" w14:textId="77777777" w:rsidTr="00BB0875">
        <w:trPr>
          <w:gridAfter w:val="1"/>
          <w:wAfter w:w="283" w:type="dxa"/>
          <w:trHeight w:val="630"/>
        </w:trPr>
        <w:tc>
          <w:tcPr>
            <w:tcW w:w="667" w:type="dxa"/>
            <w:vMerge/>
            <w:tcBorders>
              <w:top w:val="nil"/>
              <w:left w:val="single" w:sz="8" w:space="0" w:color="000000"/>
              <w:bottom w:val="single" w:sz="8" w:space="0" w:color="000000"/>
              <w:right w:val="nil"/>
            </w:tcBorders>
            <w:vAlign w:val="center"/>
            <w:hideMark/>
          </w:tcPr>
          <w:p w14:paraId="4C576A80"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509D9547"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4874B5DC"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4071966F" w14:textId="77777777" w:rsidR="00ED12A8" w:rsidRDefault="00E37A03"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Федеральный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60A4EE2C" w14:textId="77777777" w:rsidR="00ED12A8" w:rsidRDefault="00E37A03"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3252039F" w14:textId="77777777" w:rsidR="00ED12A8" w:rsidRDefault="00E37A03"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0F61CB59" w14:textId="77777777" w:rsidR="00ED12A8" w:rsidRDefault="00E37A03"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35C2CDFB" w14:textId="77777777" w:rsidR="00ED12A8" w:rsidRDefault="00E37A03"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0D64D5F3" w14:textId="77777777" w:rsidR="00ED12A8" w:rsidRDefault="00E37A03"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707094DB" w14:textId="77777777" w:rsidR="00ED12A8" w:rsidRDefault="00E37A03" w:rsidP="00BB0875">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r>
      <w:tr w:rsidR="00ED12A8" w14:paraId="5608A1AF" w14:textId="77777777" w:rsidTr="00BB0875">
        <w:trPr>
          <w:gridAfter w:val="1"/>
          <w:wAfter w:w="283" w:type="dxa"/>
          <w:trHeight w:val="570"/>
        </w:trPr>
        <w:tc>
          <w:tcPr>
            <w:tcW w:w="667" w:type="dxa"/>
            <w:vMerge/>
            <w:tcBorders>
              <w:top w:val="nil"/>
              <w:left w:val="single" w:sz="8" w:space="0" w:color="000000"/>
              <w:bottom w:val="single" w:sz="8" w:space="0" w:color="000000"/>
              <w:right w:val="nil"/>
            </w:tcBorders>
            <w:vAlign w:val="center"/>
            <w:hideMark/>
          </w:tcPr>
          <w:p w14:paraId="15DF953C"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3D6CC90F"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116A0903"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2BE87349" w14:textId="77777777" w:rsidR="00ED12A8" w:rsidRDefault="00E37A03"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Областной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0F9B7E08" w14:textId="77777777" w:rsidR="00ED12A8" w:rsidRDefault="00E37A03"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1 303 270,00</w:t>
            </w:r>
          </w:p>
        </w:tc>
        <w:tc>
          <w:tcPr>
            <w:tcW w:w="1559" w:type="dxa"/>
            <w:tcBorders>
              <w:top w:val="nil"/>
              <w:left w:val="nil"/>
              <w:bottom w:val="single" w:sz="8" w:space="0" w:color="000000"/>
              <w:right w:val="single" w:sz="8" w:space="0" w:color="000000"/>
            </w:tcBorders>
            <w:shd w:val="clear" w:color="auto" w:fill="auto"/>
            <w:vAlign w:val="center"/>
            <w:hideMark/>
          </w:tcPr>
          <w:p w14:paraId="5B3EA975" w14:textId="77777777" w:rsidR="00ED12A8" w:rsidRDefault="00E37A03"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5 055 784, 00</w:t>
            </w:r>
          </w:p>
        </w:tc>
        <w:tc>
          <w:tcPr>
            <w:tcW w:w="1276" w:type="dxa"/>
            <w:tcBorders>
              <w:top w:val="nil"/>
              <w:left w:val="nil"/>
              <w:bottom w:val="single" w:sz="8" w:space="0" w:color="000000"/>
              <w:right w:val="single" w:sz="8" w:space="0" w:color="000000"/>
            </w:tcBorders>
            <w:shd w:val="clear" w:color="auto" w:fill="auto"/>
            <w:vAlign w:val="center"/>
            <w:hideMark/>
          </w:tcPr>
          <w:p w14:paraId="0DF7E252" w14:textId="77777777" w:rsidR="00ED12A8" w:rsidRDefault="00E37A03"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4 054 600</w:t>
            </w:r>
          </w:p>
        </w:tc>
        <w:tc>
          <w:tcPr>
            <w:tcW w:w="1134" w:type="dxa"/>
            <w:tcBorders>
              <w:top w:val="nil"/>
              <w:left w:val="nil"/>
              <w:bottom w:val="single" w:sz="8" w:space="0" w:color="000000"/>
              <w:right w:val="single" w:sz="8" w:space="0" w:color="000000"/>
            </w:tcBorders>
            <w:shd w:val="clear" w:color="auto" w:fill="auto"/>
            <w:vAlign w:val="center"/>
            <w:hideMark/>
          </w:tcPr>
          <w:p w14:paraId="79B21E15" w14:textId="77777777" w:rsidR="00ED12A8" w:rsidRDefault="00E37A03"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4138F19B" w14:textId="77777777" w:rsidR="00ED12A8" w:rsidRDefault="00ED12A8" w:rsidP="00BB0875">
            <w:pPr>
              <w:widowControl/>
              <w:suppressAutoHyphens w:val="0"/>
              <w:jc w:val="center"/>
              <w:rPr>
                <w:rFonts w:ascii="Times New Roman" w:eastAsia="Times New Roman" w:hAnsi="Times New Roman" w:cs="Times New Roman"/>
                <w:color w:val="000000" w:themeColor="text1"/>
                <w:kern w:val="0"/>
                <w:lang w:eastAsia="ru-RU" w:bidi="ar-SA"/>
              </w:rPr>
            </w:pPr>
          </w:p>
          <w:p w14:paraId="4099A964" w14:textId="77777777" w:rsidR="00ED12A8" w:rsidRDefault="00E37A03"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62043240" w14:textId="77777777" w:rsidR="00ED12A8" w:rsidRDefault="00E37A03" w:rsidP="00BB0875">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10 413 654,00</w:t>
            </w:r>
          </w:p>
        </w:tc>
      </w:tr>
      <w:tr w:rsidR="00ED12A8" w14:paraId="7B534DF6" w14:textId="77777777" w:rsidTr="00BB0875">
        <w:trPr>
          <w:gridAfter w:val="1"/>
          <w:wAfter w:w="283" w:type="dxa"/>
          <w:trHeight w:val="570"/>
        </w:trPr>
        <w:tc>
          <w:tcPr>
            <w:tcW w:w="667" w:type="dxa"/>
            <w:vMerge/>
            <w:tcBorders>
              <w:top w:val="nil"/>
              <w:left w:val="single" w:sz="8" w:space="0" w:color="000000"/>
              <w:bottom w:val="single" w:sz="8" w:space="0" w:color="000000"/>
              <w:right w:val="nil"/>
            </w:tcBorders>
            <w:vAlign w:val="center"/>
            <w:hideMark/>
          </w:tcPr>
          <w:p w14:paraId="242F87A6"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4E73B34F"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47B2CCE5"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316B35F3" w14:textId="77777777" w:rsidR="00ED12A8" w:rsidRDefault="00E37A03"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79016D10" w14:textId="77777777" w:rsidR="00ED12A8" w:rsidRDefault="00E37A03" w:rsidP="00BB0875">
            <w:pPr>
              <w:jc w:val="center"/>
              <w:rPr>
                <w:rFonts w:ascii="Times New Roman" w:hAnsi="Times New Roman" w:cs="Times New Roman"/>
                <w:color w:val="000000" w:themeColor="text1"/>
              </w:rPr>
            </w:pPr>
            <w:r>
              <w:rPr>
                <w:rFonts w:ascii="Times New Roman" w:hAnsi="Times New Roman" w:cs="Times New Roman"/>
                <w:color w:val="000000" w:themeColor="text1"/>
              </w:rPr>
              <w:t>2 857 333,76</w:t>
            </w:r>
          </w:p>
        </w:tc>
        <w:tc>
          <w:tcPr>
            <w:tcW w:w="1559" w:type="dxa"/>
            <w:tcBorders>
              <w:top w:val="nil"/>
              <w:left w:val="nil"/>
              <w:bottom w:val="single" w:sz="8" w:space="0" w:color="000000"/>
              <w:right w:val="single" w:sz="8" w:space="0" w:color="000000"/>
            </w:tcBorders>
            <w:shd w:val="clear" w:color="auto" w:fill="auto"/>
            <w:vAlign w:val="center"/>
            <w:hideMark/>
          </w:tcPr>
          <w:p w14:paraId="46C1EB15" w14:textId="77777777" w:rsidR="00ED12A8" w:rsidRDefault="00E37A03" w:rsidP="00BB0875">
            <w:pPr>
              <w:rPr>
                <w:rFonts w:ascii="Times New Roman" w:hAnsi="Times New Roman" w:cs="Times New Roman"/>
                <w:color w:val="000000" w:themeColor="text1"/>
              </w:rPr>
            </w:pPr>
            <w:r>
              <w:rPr>
                <w:rFonts w:ascii="Times New Roman" w:hAnsi="Times New Roman" w:cs="Times New Roman"/>
                <w:color w:val="000000" w:themeColor="text1"/>
              </w:rPr>
              <w:t>7 402 335,00</w:t>
            </w:r>
          </w:p>
        </w:tc>
        <w:tc>
          <w:tcPr>
            <w:tcW w:w="1276" w:type="dxa"/>
            <w:tcBorders>
              <w:top w:val="nil"/>
              <w:left w:val="nil"/>
              <w:bottom w:val="single" w:sz="8" w:space="0" w:color="000000"/>
              <w:right w:val="single" w:sz="8" w:space="0" w:color="000000"/>
            </w:tcBorders>
            <w:shd w:val="clear" w:color="auto" w:fill="auto"/>
            <w:vAlign w:val="center"/>
            <w:hideMark/>
          </w:tcPr>
          <w:p w14:paraId="1864709A" w14:textId="0B14A374" w:rsidR="00ED12A8" w:rsidRDefault="00384604" w:rsidP="00BB0875">
            <w:pPr>
              <w:jc w:val="center"/>
              <w:rPr>
                <w:rFonts w:ascii="Times New Roman" w:hAnsi="Times New Roman" w:cs="Times New Roman"/>
                <w:color w:val="000000" w:themeColor="text1"/>
              </w:rPr>
            </w:pPr>
            <w:r>
              <w:rPr>
                <w:rFonts w:ascii="Times New Roman" w:hAnsi="Times New Roman" w:cs="Times New Roman"/>
                <w:color w:val="000000" w:themeColor="text1"/>
              </w:rPr>
              <w:t>11 359 224,00</w:t>
            </w:r>
          </w:p>
        </w:tc>
        <w:tc>
          <w:tcPr>
            <w:tcW w:w="1134" w:type="dxa"/>
            <w:tcBorders>
              <w:top w:val="nil"/>
              <w:left w:val="nil"/>
              <w:bottom w:val="single" w:sz="8" w:space="0" w:color="000000"/>
              <w:right w:val="single" w:sz="8" w:space="0" w:color="000000"/>
            </w:tcBorders>
            <w:shd w:val="clear" w:color="auto" w:fill="auto"/>
            <w:vAlign w:val="center"/>
            <w:hideMark/>
          </w:tcPr>
          <w:p w14:paraId="604093F8" w14:textId="77777777" w:rsidR="00ED12A8" w:rsidRDefault="00E37A03" w:rsidP="00BB0875">
            <w:pPr>
              <w:jc w:val="center"/>
              <w:rPr>
                <w:rFonts w:ascii="Times New Roman" w:hAnsi="Times New Roman" w:cs="Times New Roman"/>
                <w:color w:val="000000" w:themeColor="text1"/>
              </w:rPr>
            </w:pPr>
            <w:r>
              <w:rPr>
                <w:rFonts w:ascii="Times New Roman" w:hAnsi="Times New Roman" w:cs="Times New Roman"/>
                <w:color w:val="000000" w:themeColor="text1"/>
              </w:rPr>
              <w:t>1 569 699,00</w:t>
            </w:r>
          </w:p>
        </w:tc>
        <w:tc>
          <w:tcPr>
            <w:tcW w:w="1254" w:type="dxa"/>
            <w:tcBorders>
              <w:top w:val="nil"/>
              <w:left w:val="nil"/>
              <w:bottom w:val="single" w:sz="8" w:space="0" w:color="auto"/>
              <w:right w:val="single" w:sz="4" w:space="0" w:color="auto"/>
            </w:tcBorders>
            <w:shd w:val="clear" w:color="auto" w:fill="auto"/>
            <w:vAlign w:val="center"/>
            <w:hideMark/>
          </w:tcPr>
          <w:p w14:paraId="28796AA3"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1 499 699,00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4FCA503" w14:textId="3BE189D2" w:rsidR="00ED12A8" w:rsidRDefault="00384604"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24 688 290,76</w:t>
            </w:r>
          </w:p>
        </w:tc>
      </w:tr>
      <w:tr w:rsidR="00ED12A8" w14:paraId="3F395468" w14:textId="77777777" w:rsidTr="00BB0875">
        <w:trPr>
          <w:gridAfter w:val="1"/>
          <w:wAfter w:w="283" w:type="dxa"/>
          <w:trHeight w:val="330"/>
        </w:trPr>
        <w:tc>
          <w:tcPr>
            <w:tcW w:w="667" w:type="dxa"/>
            <w:vMerge/>
            <w:tcBorders>
              <w:top w:val="nil"/>
              <w:left w:val="single" w:sz="8" w:space="0" w:color="000000"/>
              <w:bottom w:val="single" w:sz="8" w:space="0" w:color="000000"/>
              <w:right w:val="nil"/>
            </w:tcBorders>
            <w:vAlign w:val="center"/>
            <w:hideMark/>
          </w:tcPr>
          <w:p w14:paraId="45E2C975"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28576758"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3C246CA4"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5C68A8F7"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Иные</w:t>
            </w:r>
          </w:p>
        </w:tc>
        <w:tc>
          <w:tcPr>
            <w:tcW w:w="1276" w:type="dxa"/>
            <w:tcBorders>
              <w:top w:val="nil"/>
              <w:left w:val="nil"/>
              <w:bottom w:val="single" w:sz="8" w:space="0" w:color="000000"/>
              <w:right w:val="single" w:sz="8" w:space="0" w:color="000000"/>
            </w:tcBorders>
            <w:shd w:val="clear" w:color="auto" w:fill="auto"/>
            <w:vAlign w:val="center"/>
            <w:hideMark/>
          </w:tcPr>
          <w:p w14:paraId="36270052"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1144158B"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7BFB4178"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710B9FD6"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65FFCFB3"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21CFE2B7" w14:textId="77777777" w:rsidR="00ED12A8" w:rsidRDefault="00E37A03"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D12A8" w14:paraId="3ACA44F6" w14:textId="77777777" w:rsidTr="00BB0875">
        <w:trPr>
          <w:gridAfter w:val="1"/>
          <w:wAfter w:w="283" w:type="dxa"/>
          <w:trHeight w:val="345"/>
        </w:trPr>
        <w:tc>
          <w:tcPr>
            <w:tcW w:w="667" w:type="dxa"/>
            <w:vMerge w:val="restart"/>
            <w:tcBorders>
              <w:top w:val="nil"/>
              <w:left w:val="single" w:sz="8" w:space="0" w:color="000000"/>
              <w:bottom w:val="single" w:sz="8" w:space="0" w:color="000000"/>
              <w:right w:val="nil"/>
            </w:tcBorders>
            <w:shd w:val="clear" w:color="auto" w:fill="auto"/>
            <w:vAlign w:val="center"/>
            <w:hideMark/>
          </w:tcPr>
          <w:p w14:paraId="1567F007"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4F6FF2A4"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14BC5CF7"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Модернизация и капитальный ремонт объектов теплоснабжения</w:t>
            </w:r>
          </w:p>
        </w:tc>
        <w:tc>
          <w:tcPr>
            <w:tcW w:w="1714" w:type="dxa"/>
            <w:tcBorders>
              <w:top w:val="nil"/>
              <w:left w:val="nil"/>
              <w:bottom w:val="single" w:sz="8" w:space="0" w:color="000000"/>
              <w:right w:val="single" w:sz="8" w:space="0" w:color="000000"/>
            </w:tcBorders>
            <w:shd w:val="clear" w:color="auto" w:fill="auto"/>
            <w:vAlign w:val="bottom"/>
            <w:hideMark/>
          </w:tcPr>
          <w:p w14:paraId="19472BFA"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000000"/>
              <w:right w:val="single" w:sz="8" w:space="0" w:color="000000"/>
            </w:tcBorders>
            <w:shd w:val="clear" w:color="auto" w:fill="auto"/>
            <w:vAlign w:val="center"/>
            <w:hideMark/>
          </w:tcPr>
          <w:p w14:paraId="5A6ECACB"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1 161 770,00</w:t>
            </w:r>
          </w:p>
        </w:tc>
        <w:tc>
          <w:tcPr>
            <w:tcW w:w="1559" w:type="dxa"/>
            <w:tcBorders>
              <w:top w:val="nil"/>
              <w:left w:val="nil"/>
              <w:bottom w:val="single" w:sz="8" w:space="0" w:color="000000"/>
              <w:right w:val="single" w:sz="8" w:space="0" w:color="000000"/>
            </w:tcBorders>
            <w:shd w:val="clear" w:color="auto" w:fill="auto"/>
            <w:vAlign w:val="center"/>
            <w:hideMark/>
          </w:tcPr>
          <w:p w14:paraId="6766B7B1"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6AA1FB5B"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6334CE23"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7BD50D1F" w14:textId="77777777" w:rsidR="00ED12A8" w:rsidRDefault="00ED12A8" w:rsidP="00BB0875">
            <w:pPr>
              <w:widowControl/>
              <w:suppressAutoHyphens w:val="0"/>
              <w:jc w:val="center"/>
              <w:rPr>
                <w:rFonts w:ascii="Times New Roman" w:eastAsia="Times New Roman" w:hAnsi="Times New Roman" w:cs="Times New Roman"/>
                <w:kern w:val="0"/>
                <w:lang w:eastAsia="ru-RU" w:bidi="ar-SA"/>
              </w:rPr>
            </w:pPr>
          </w:p>
          <w:p w14:paraId="37655A7E"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464D73E8"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1 161 </w:t>
            </w:r>
          </w:p>
          <w:p w14:paraId="246466D8" w14:textId="77777777" w:rsidR="00ED12A8" w:rsidRDefault="00E37A03"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770,00</w:t>
            </w:r>
          </w:p>
        </w:tc>
      </w:tr>
      <w:tr w:rsidR="00ED12A8" w14:paraId="44DC9076" w14:textId="77777777" w:rsidTr="00BB0875">
        <w:trPr>
          <w:gridAfter w:val="1"/>
          <w:wAfter w:w="283" w:type="dxa"/>
          <w:trHeight w:val="585"/>
        </w:trPr>
        <w:tc>
          <w:tcPr>
            <w:tcW w:w="667" w:type="dxa"/>
            <w:vMerge/>
            <w:tcBorders>
              <w:top w:val="nil"/>
              <w:left w:val="single" w:sz="8" w:space="0" w:color="000000"/>
              <w:bottom w:val="single" w:sz="8" w:space="0" w:color="000000"/>
              <w:right w:val="nil"/>
            </w:tcBorders>
            <w:vAlign w:val="center"/>
            <w:hideMark/>
          </w:tcPr>
          <w:p w14:paraId="7CC458B2"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138BA1DF"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6ECDAF91"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63D5396C"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0608C5DF"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199BA321"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02CDD56D"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2D815F0F"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57289F96"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4C7F25DE" w14:textId="77777777" w:rsidR="00ED12A8" w:rsidRDefault="00E37A03"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D12A8" w14:paraId="03EBD0DE" w14:textId="77777777" w:rsidTr="00BB0875">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5C9EDE66"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55C6DF99"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497CC3AD"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526BAE8B"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0813FD84"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1 051 770,00</w:t>
            </w:r>
          </w:p>
        </w:tc>
        <w:tc>
          <w:tcPr>
            <w:tcW w:w="1559" w:type="dxa"/>
            <w:tcBorders>
              <w:top w:val="nil"/>
              <w:left w:val="nil"/>
              <w:bottom w:val="single" w:sz="8" w:space="0" w:color="000000"/>
              <w:right w:val="single" w:sz="8" w:space="0" w:color="000000"/>
            </w:tcBorders>
            <w:shd w:val="clear" w:color="auto" w:fill="auto"/>
            <w:vAlign w:val="center"/>
            <w:hideMark/>
          </w:tcPr>
          <w:p w14:paraId="01F15D77"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239B4DAA"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17FF256A"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324B15E5" w14:textId="77777777" w:rsidR="00ED12A8" w:rsidRDefault="00ED12A8" w:rsidP="00BB0875">
            <w:pPr>
              <w:widowControl/>
              <w:suppressAutoHyphens w:val="0"/>
              <w:jc w:val="center"/>
              <w:rPr>
                <w:rFonts w:ascii="Times New Roman" w:eastAsia="Times New Roman" w:hAnsi="Times New Roman" w:cs="Times New Roman"/>
                <w:kern w:val="0"/>
                <w:lang w:eastAsia="ru-RU" w:bidi="ar-SA"/>
              </w:rPr>
            </w:pPr>
          </w:p>
          <w:p w14:paraId="0593C97D"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11A564FA"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1 051 </w:t>
            </w:r>
          </w:p>
          <w:p w14:paraId="111F96E0" w14:textId="77777777" w:rsidR="00ED12A8" w:rsidRDefault="00E37A03"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770,00</w:t>
            </w:r>
          </w:p>
        </w:tc>
      </w:tr>
      <w:tr w:rsidR="00ED12A8" w14:paraId="04900165" w14:textId="77777777" w:rsidTr="00BB0875">
        <w:trPr>
          <w:gridAfter w:val="1"/>
          <w:wAfter w:w="283" w:type="dxa"/>
          <w:trHeight w:val="615"/>
        </w:trPr>
        <w:tc>
          <w:tcPr>
            <w:tcW w:w="667" w:type="dxa"/>
            <w:vMerge/>
            <w:tcBorders>
              <w:top w:val="nil"/>
              <w:left w:val="single" w:sz="8" w:space="0" w:color="000000"/>
              <w:bottom w:val="single" w:sz="8" w:space="0" w:color="000000"/>
              <w:right w:val="nil"/>
            </w:tcBorders>
            <w:vAlign w:val="center"/>
            <w:hideMark/>
          </w:tcPr>
          <w:p w14:paraId="08B87EB0"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28E0D598"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546EEFC6"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3EF16AAD"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4E965054"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110 000,00</w:t>
            </w:r>
          </w:p>
        </w:tc>
        <w:tc>
          <w:tcPr>
            <w:tcW w:w="1559" w:type="dxa"/>
            <w:tcBorders>
              <w:top w:val="nil"/>
              <w:left w:val="nil"/>
              <w:bottom w:val="single" w:sz="8" w:space="0" w:color="000000"/>
              <w:right w:val="single" w:sz="8" w:space="0" w:color="000000"/>
            </w:tcBorders>
            <w:shd w:val="clear" w:color="auto" w:fill="auto"/>
            <w:vAlign w:val="center"/>
            <w:hideMark/>
          </w:tcPr>
          <w:p w14:paraId="77948C6A"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18DBBFE9"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415E1BCC"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525D25E5"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A83924A" w14:textId="77777777" w:rsidR="00ED12A8" w:rsidRDefault="00E37A03"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110 000,00</w:t>
            </w:r>
          </w:p>
        </w:tc>
      </w:tr>
      <w:tr w:rsidR="00ED12A8" w14:paraId="2BE3C054" w14:textId="77777777" w:rsidTr="00BB0875">
        <w:trPr>
          <w:gridAfter w:val="1"/>
          <w:wAfter w:w="283" w:type="dxa"/>
          <w:trHeight w:val="375"/>
        </w:trPr>
        <w:tc>
          <w:tcPr>
            <w:tcW w:w="667" w:type="dxa"/>
            <w:vMerge w:val="restart"/>
            <w:tcBorders>
              <w:top w:val="nil"/>
              <w:left w:val="single" w:sz="8" w:space="0" w:color="000000"/>
              <w:bottom w:val="single" w:sz="8" w:space="0" w:color="000000"/>
              <w:right w:val="nil"/>
            </w:tcBorders>
            <w:shd w:val="clear" w:color="auto" w:fill="auto"/>
            <w:vAlign w:val="center"/>
            <w:hideMark/>
          </w:tcPr>
          <w:p w14:paraId="2392315F"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1.1</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3A7CCD66"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60E08B42"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Замена котла в котельной №3 по ул. </w:t>
            </w:r>
            <w:r>
              <w:rPr>
                <w:rFonts w:ascii="Times New Roman" w:eastAsia="Times New Roman" w:hAnsi="Times New Roman" w:cs="Times New Roman"/>
                <w:kern w:val="0"/>
                <w:lang w:eastAsia="ru-RU" w:bidi="ar-SA"/>
              </w:rPr>
              <w:lastRenderedPageBreak/>
              <w:t>Кооперативной пгт Лебяжье, Лебяжского района</w:t>
            </w:r>
          </w:p>
        </w:tc>
        <w:tc>
          <w:tcPr>
            <w:tcW w:w="1714" w:type="dxa"/>
            <w:tcBorders>
              <w:top w:val="nil"/>
              <w:left w:val="nil"/>
              <w:bottom w:val="single" w:sz="8" w:space="0" w:color="auto"/>
              <w:right w:val="single" w:sz="8" w:space="0" w:color="000000"/>
            </w:tcBorders>
            <w:shd w:val="clear" w:color="auto" w:fill="auto"/>
            <w:vAlign w:val="bottom"/>
            <w:hideMark/>
          </w:tcPr>
          <w:p w14:paraId="214B4E93"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lastRenderedPageBreak/>
              <w:t>всего</w:t>
            </w:r>
          </w:p>
        </w:tc>
        <w:tc>
          <w:tcPr>
            <w:tcW w:w="1276" w:type="dxa"/>
            <w:tcBorders>
              <w:top w:val="nil"/>
              <w:left w:val="nil"/>
              <w:bottom w:val="single" w:sz="8" w:space="0" w:color="auto"/>
              <w:right w:val="single" w:sz="8" w:space="0" w:color="000000"/>
            </w:tcBorders>
            <w:shd w:val="clear" w:color="auto" w:fill="auto"/>
            <w:vAlign w:val="center"/>
            <w:hideMark/>
          </w:tcPr>
          <w:p w14:paraId="611230F2"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640 407,00</w:t>
            </w:r>
          </w:p>
        </w:tc>
        <w:tc>
          <w:tcPr>
            <w:tcW w:w="1559" w:type="dxa"/>
            <w:tcBorders>
              <w:top w:val="nil"/>
              <w:left w:val="nil"/>
              <w:bottom w:val="single" w:sz="8" w:space="0" w:color="auto"/>
              <w:right w:val="single" w:sz="8" w:space="0" w:color="000000"/>
            </w:tcBorders>
            <w:shd w:val="clear" w:color="auto" w:fill="auto"/>
            <w:vAlign w:val="center"/>
            <w:hideMark/>
          </w:tcPr>
          <w:p w14:paraId="11ECA210"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3E11F3BD"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51C06EC7"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5E66AF51"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2460AD44" w14:textId="77777777" w:rsidR="00ED12A8" w:rsidRDefault="00E37A03"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640 407,00</w:t>
            </w:r>
          </w:p>
        </w:tc>
      </w:tr>
      <w:tr w:rsidR="00ED12A8" w14:paraId="1EAB9A95" w14:textId="77777777" w:rsidTr="00BB0875">
        <w:trPr>
          <w:gridAfter w:val="1"/>
          <w:wAfter w:w="283" w:type="dxa"/>
          <w:trHeight w:val="615"/>
        </w:trPr>
        <w:tc>
          <w:tcPr>
            <w:tcW w:w="667" w:type="dxa"/>
            <w:vMerge/>
            <w:tcBorders>
              <w:top w:val="nil"/>
              <w:left w:val="single" w:sz="8" w:space="0" w:color="000000"/>
              <w:bottom w:val="single" w:sz="8" w:space="0" w:color="000000"/>
              <w:right w:val="nil"/>
            </w:tcBorders>
            <w:vAlign w:val="center"/>
            <w:hideMark/>
          </w:tcPr>
          <w:p w14:paraId="5B5619F3"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112E6B67"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3CDB0604"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398298C0"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622ADAA9"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2113683A"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009242F4"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061F41DE"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782E901A"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2D5B3276" w14:textId="77777777" w:rsidR="00ED12A8" w:rsidRDefault="00E37A03"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D12A8" w14:paraId="092B5E81" w14:textId="77777777" w:rsidTr="00BB0875">
        <w:trPr>
          <w:gridAfter w:val="1"/>
          <w:wAfter w:w="283" w:type="dxa"/>
          <w:trHeight w:val="570"/>
        </w:trPr>
        <w:tc>
          <w:tcPr>
            <w:tcW w:w="667" w:type="dxa"/>
            <w:vMerge/>
            <w:tcBorders>
              <w:top w:val="nil"/>
              <w:left w:val="single" w:sz="8" w:space="0" w:color="000000"/>
              <w:bottom w:val="single" w:sz="8" w:space="0" w:color="000000"/>
              <w:right w:val="nil"/>
            </w:tcBorders>
            <w:vAlign w:val="center"/>
            <w:hideMark/>
          </w:tcPr>
          <w:p w14:paraId="38560512"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570D4D31"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34573FD8"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123922A7"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auto"/>
              <w:right w:val="single" w:sz="8" w:space="0" w:color="000000"/>
            </w:tcBorders>
            <w:shd w:val="clear" w:color="auto" w:fill="auto"/>
            <w:vAlign w:val="center"/>
            <w:hideMark/>
          </w:tcPr>
          <w:p w14:paraId="34F32AB3"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580 407,00</w:t>
            </w:r>
          </w:p>
        </w:tc>
        <w:tc>
          <w:tcPr>
            <w:tcW w:w="1559" w:type="dxa"/>
            <w:tcBorders>
              <w:top w:val="nil"/>
              <w:left w:val="nil"/>
              <w:bottom w:val="single" w:sz="8" w:space="0" w:color="auto"/>
              <w:right w:val="single" w:sz="8" w:space="0" w:color="000000"/>
            </w:tcBorders>
            <w:shd w:val="clear" w:color="auto" w:fill="auto"/>
            <w:vAlign w:val="center"/>
            <w:hideMark/>
          </w:tcPr>
          <w:p w14:paraId="6FB9DA2F"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47F43004"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7DE2D580"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02259DB8"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78204606" w14:textId="77777777" w:rsidR="00ED12A8" w:rsidRDefault="00E37A03"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580 407,00</w:t>
            </w:r>
          </w:p>
        </w:tc>
      </w:tr>
      <w:tr w:rsidR="00ED12A8" w14:paraId="6E0DA673" w14:textId="77777777" w:rsidTr="00BB0875">
        <w:trPr>
          <w:gridAfter w:val="1"/>
          <w:wAfter w:w="283" w:type="dxa"/>
          <w:trHeight w:val="600"/>
        </w:trPr>
        <w:tc>
          <w:tcPr>
            <w:tcW w:w="667" w:type="dxa"/>
            <w:vMerge/>
            <w:tcBorders>
              <w:top w:val="nil"/>
              <w:left w:val="single" w:sz="8" w:space="0" w:color="000000"/>
              <w:bottom w:val="single" w:sz="8" w:space="0" w:color="000000"/>
              <w:right w:val="nil"/>
            </w:tcBorders>
            <w:vAlign w:val="center"/>
            <w:hideMark/>
          </w:tcPr>
          <w:p w14:paraId="5FD52AE4"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0FDB573B"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6CAE2336"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6F89B1F8"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107D71E8"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60 000,00</w:t>
            </w:r>
          </w:p>
        </w:tc>
        <w:tc>
          <w:tcPr>
            <w:tcW w:w="1559" w:type="dxa"/>
            <w:tcBorders>
              <w:top w:val="nil"/>
              <w:left w:val="nil"/>
              <w:bottom w:val="single" w:sz="8" w:space="0" w:color="000000"/>
              <w:right w:val="single" w:sz="8" w:space="0" w:color="000000"/>
            </w:tcBorders>
            <w:shd w:val="clear" w:color="auto" w:fill="auto"/>
            <w:vAlign w:val="center"/>
            <w:hideMark/>
          </w:tcPr>
          <w:p w14:paraId="378779AB"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63536B49"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1247CB61"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67520561"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0A53C78" w14:textId="77777777" w:rsidR="00ED12A8" w:rsidRDefault="00E37A03"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60 000,00</w:t>
            </w:r>
          </w:p>
        </w:tc>
      </w:tr>
      <w:tr w:rsidR="00ED12A8" w14:paraId="0FA0282F" w14:textId="77777777" w:rsidTr="00BB0875">
        <w:trPr>
          <w:gridAfter w:val="1"/>
          <w:wAfter w:w="283" w:type="dxa"/>
          <w:trHeight w:val="330"/>
        </w:trPr>
        <w:tc>
          <w:tcPr>
            <w:tcW w:w="667" w:type="dxa"/>
            <w:vMerge w:val="restart"/>
            <w:tcBorders>
              <w:top w:val="nil"/>
              <w:left w:val="single" w:sz="8" w:space="0" w:color="auto"/>
              <w:bottom w:val="single" w:sz="8" w:space="0" w:color="000000"/>
              <w:right w:val="nil"/>
            </w:tcBorders>
            <w:shd w:val="clear" w:color="auto" w:fill="auto"/>
            <w:vAlign w:val="center"/>
            <w:hideMark/>
          </w:tcPr>
          <w:p w14:paraId="1CB78855"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1.2</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47F5F6C6"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4208F839"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Ремонт тепловой сети в пгт Лебяжье, Лебяжского района</w:t>
            </w:r>
          </w:p>
        </w:tc>
        <w:tc>
          <w:tcPr>
            <w:tcW w:w="1714" w:type="dxa"/>
            <w:tcBorders>
              <w:top w:val="nil"/>
              <w:left w:val="nil"/>
              <w:bottom w:val="single" w:sz="8" w:space="0" w:color="auto"/>
              <w:right w:val="single" w:sz="8" w:space="0" w:color="000000"/>
            </w:tcBorders>
            <w:shd w:val="clear" w:color="auto" w:fill="auto"/>
            <w:vAlign w:val="bottom"/>
            <w:hideMark/>
          </w:tcPr>
          <w:p w14:paraId="6D278AEE"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auto"/>
              <w:right w:val="single" w:sz="8" w:space="0" w:color="000000"/>
            </w:tcBorders>
            <w:shd w:val="clear" w:color="auto" w:fill="auto"/>
            <w:vAlign w:val="center"/>
            <w:hideMark/>
          </w:tcPr>
          <w:p w14:paraId="2109BFB4"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521 363,00</w:t>
            </w:r>
          </w:p>
        </w:tc>
        <w:tc>
          <w:tcPr>
            <w:tcW w:w="1559" w:type="dxa"/>
            <w:tcBorders>
              <w:top w:val="nil"/>
              <w:left w:val="nil"/>
              <w:bottom w:val="single" w:sz="8" w:space="0" w:color="auto"/>
              <w:right w:val="single" w:sz="8" w:space="0" w:color="000000"/>
            </w:tcBorders>
            <w:shd w:val="clear" w:color="auto" w:fill="auto"/>
            <w:vAlign w:val="center"/>
            <w:hideMark/>
          </w:tcPr>
          <w:p w14:paraId="0E0C1DF5"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01E5F103"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6D5BAB9F"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70D3E10E"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0B6DD565" w14:textId="77777777" w:rsidR="00ED12A8" w:rsidRDefault="00E37A03"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521 363,00</w:t>
            </w:r>
          </w:p>
        </w:tc>
      </w:tr>
      <w:tr w:rsidR="00ED12A8" w14:paraId="1314C61D" w14:textId="77777777" w:rsidTr="00BB0875">
        <w:trPr>
          <w:gridAfter w:val="1"/>
          <w:wAfter w:w="283" w:type="dxa"/>
          <w:trHeight w:val="645"/>
        </w:trPr>
        <w:tc>
          <w:tcPr>
            <w:tcW w:w="667" w:type="dxa"/>
            <w:vMerge/>
            <w:tcBorders>
              <w:top w:val="nil"/>
              <w:left w:val="single" w:sz="8" w:space="0" w:color="auto"/>
              <w:bottom w:val="single" w:sz="8" w:space="0" w:color="000000"/>
              <w:right w:val="nil"/>
            </w:tcBorders>
            <w:vAlign w:val="center"/>
            <w:hideMark/>
          </w:tcPr>
          <w:p w14:paraId="0E325829"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3C6CE281"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383A3EE3"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2D8B6401"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57885686"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246C3C8E"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675BE04F"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4AB936E7"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3E7C0D97"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3822333F" w14:textId="77777777" w:rsidR="00ED12A8" w:rsidRDefault="00E37A03"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D12A8" w14:paraId="351F550F" w14:textId="77777777" w:rsidTr="00BB0875">
        <w:trPr>
          <w:gridAfter w:val="1"/>
          <w:wAfter w:w="283" w:type="dxa"/>
          <w:trHeight w:val="675"/>
        </w:trPr>
        <w:tc>
          <w:tcPr>
            <w:tcW w:w="667" w:type="dxa"/>
            <w:vMerge/>
            <w:tcBorders>
              <w:top w:val="nil"/>
              <w:left w:val="single" w:sz="8" w:space="0" w:color="auto"/>
              <w:bottom w:val="single" w:sz="8" w:space="0" w:color="000000"/>
              <w:right w:val="nil"/>
            </w:tcBorders>
            <w:vAlign w:val="center"/>
            <w:hideMark/>
          </w:tcPr>
          <w:p w14:paraId="1F01124A"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07276CDD"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0E8814CF"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1592F75C"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auto"/>
              <w:right w:val="single" w:sz="8" w:space="0" w:color="000000"/>
            </w:tcBorders>
            <w:shd w:val="clear" w:color="auto" w:fill="auto"/>
            <w:vAlign w:val="center"/>
            <w:hideMark/>
          </w:tcPr>
          <w:p w14:paraId="422833B4"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471 363,00</w:t>
            </w:r>
          </w:p>
        </w:tc>
        <w:tc>
          <w:tcPr>
            <w:tcW w:w="1559" w:type="dxa"/>
            <w:tcBorders>
              <w:top w:val="nil"/>
              <w:left w:val="nil"/>
              <w:bottom w:val="single" w:sz="8" w:space="0" w:color="auto"/>
              <w:right w:val="single" w:sz="8" w:space="0" w:color="000000"/>
            </w:tcBorders>
            <w:shd w:val="clear" w:color="auto" w:fill="auto"/>
            <w:vAlign w:val="center"/>
            <w:hideMark/>
          </w:tcPr>
          <w:p w14:paraId="1B544B79"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0BE01496"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2E8277BD"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5E385ECE"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3399FA2D" w14:textId="77777777" w:rsidR="00ED12A8" w:rsidRDefault="00E37A03"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471 363,00</w:t>
            </w:r>
          </w:p>
        </w:tc>
      </w:tr>
      <w:tr w:rsidR="00ED12A8" w14:paraId="4AB102AA" w14:textId="77777777" w:rsidTr="00BB0875">
        <w:trPr>
          <w:gridAfter w:val="1"/>
          <w:wAfter w:w="283" w:type="dxa"/>
          <w:trHeight w:val="555"/>
        </w:trPr>
        <w:tc>
          <w:tcPr>
            <w:tcW w:w="667" w:type="dxa"/>
            <w:vMerge/>
            <w:tcBorders>
              <w:top w:val="nil"/>
              <w:left w:val="single" w:sz="8" w:space="0" w:color="auto"/>
              <w:bottom w:val="single" w:sz="8" w:space="0" w:color="000000"/>
              <w:right w:val="nil"/>
            </w:tcBorders>
            <w:vAlign w:val="center"/>
            <w:hideMark/>
          </w:tcPr>
          <w:p w14:paraId="0E0EE995"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6D23B764"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0E3F755C"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338611FB"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396C8F91"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50 000,00</w:t>
            </w:r>
          </w:p>
        </w:tc>
        <w:tc>
          <w:tcPr>
            <w:tcW w:w="1559" w:type="dxa"/>
            <w:tcBorders>
              <w:top w:val="nil"/>
              <w:left w:val="nil"/>
              <w:bottom w:val="single" w:sz="8" w:space="0" w:color="000000"/>
              <w:right w:val="single" w:sz="8" w:space="0" w:color="000000"/>
            </w:tcBorders>
            <w:shd w:val="clear" w:color="auto" w:fill="auto"/>
            <w:vAlign w:val="center"/>
            <w:hideMark/>
          </w:tcPr>
          <w:p w14:paraId="14CC8F29"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069CD770"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4A01985D"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3A3EF5DC"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1C6ADD1A" w14:textId="77777777" w:rsidR="00ED12A8" w:rsidRDefault="00E37A03"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50 000,00</w:t>
            </w:r>
          </w:p>
        </w:tc>
      </w:tr>
      <w:tr w:rsidR="00ED12A8" w14:paraId="303FA62E" w14:textId="77777777" w:rsidTr="00BB0875">
        <w:trPr>
          <w:gridAfter w:val="1"/>
          <w:wAfter w:w="283" w:type="dxa"/>
          <w:trHeight w:val="315"/>
        </w:trPr>
        <w:tc>
          <w:tcPr>
            <w:tcW w:w="667" w:type="dxa"/>
            <w:vMerge w:val="restart"/>
            <w:tcBorders>
              <w:top w:val="nil"/>
              <w:left w:val="single" w:sz="8" w:space="0" w:color="000000"/>
              <w:bottom w:val="single" w:sz="8" w:space="0" w:color="000000"/>
              <w:right w:val="nil"/>
            </w:tcBorders>
            <w:shd w:val="clear" w:color="auto" w:fill="auto"/>
            <w:vAlign w:val="center"/>
            <w:hideMark/>
          </w:tcPr>
          <w:p w14:paraId="03C013E5"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7AC7ED63"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62EAEDD1"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Модернизация и капитальный ремонт объектов водоснабжения</w:t>
            </w:r>
          </w:p>
        </w:tc>
        <w:tc>
          <w:tcPr>
            <w:tcW w:w="1714" w:type="dxa"/>
            <w:tcBorders>
              <w:top w:val="nil"/>
              <w:left w:val="nil"/>
              <w:bottom w:val="single" w:sz="8" w:space="0" w:color="000000"/>
              <w:right w:val="single" w:sz="8" w:space="0" w:color="000000"/>
            </w:tcBorders>
            <w:shd w:val="clear" w:color="auto" w:fill="auto"/>
            <w:vAlign w:val="bottom"/>
            <w:hideMark/>
          </w:tcPr>
          <w:p w14:paraId="69B258B2"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000000"/>
              <w:right w:val="single" w:sz="8" w:space="0" w:color="000000"/>
            </w:tcBorders>
            <w:shd w:val="clear" w:color="auto" w:fill="auto"/>
            <w:vAlign w:val="center"/>
            <w:hideMark/>
          </w:tcPr>
          <w:p w14:paraId="7A018279"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445 646,00</w:t>
            </w:r>
          </w:p>
        </w:tc>
        <w:tc>
          <w:tcPr>
            <w:tcW w:w="1559" w:type="dxa"/>
            <w:tcBorders>
              <w:top w:val="nil"/>
              <w:left w:val="nil"/>
              <w:bottom w:val="single" w:sz="8" w:space="0" w:color="000000"/>
              <w:right w:val="single" w:sz="8" w:space="0" w:color="000000"/>
            </w:tcBorders>
            <w:shd w:val="clear" w:color="auto" w:fill="auto"/>
            <w:vAlign w:val="center"/>
            <w:hideMark/>
          </w:tcPr>
          <w:p w14:paraId="26F745AF"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77390970"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622BF6BC"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4BA57D9C"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26D0B86B" w14:textId="77777777" w:rsidR="00ED12A8" w:rsidRDefault="00E37A03"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445 646,00</w:t>
            </w:r>
          </w:p>
        </w:tc>
      </w:tr>
      <w:tr w:rsidR="00ED12A8" w14:paraId="27AE38D3" w14:textId="77777777" w:rsidTr="00BB0875">
        <w:trPr>
          <w:gridAfter w:val="1"/>
          <w:wAfter w:w="283" w:type="dxa"/>
          <w:trHeight w:val="660"/>
        </w:trPr>
        <w:tc>
          <w:tcPr>
            <w:tcW w:w="667" w:type="dxa"/>
            <w:vMerge/>
            <w:tcBorders>
              <w:top w:val="nil"/>
              <w:left w:val="single" w:sz="8" w:space="0" w:color="000000"/>
              <w:bottom w:val="single" w:sz="8" w:space="0" w:color="000000"/>
              <w:right w:val="nil"/>
            </w:tcBorders>
            <w:vAlign w:val="center"/>
            <w:hideMark/>
          </w:tcPr>
          <w:p w14:paraId="14D70D3A"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19232DBC"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759E3998"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5214742E"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75B9DB34"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761B5991"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1247FD4D"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6ECD1C8E"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4DCD6C85"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CC90ABF" w14:textId="77777777" w:rsidR="00ED12A8" w:rsidRDefault="00E37A03"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D12A8" w14:paraId="1A29A90F" w14:textId="77777777" w:rsidTr="00BB0875">
        <w:trPr>
          <w:gridAfter w:val="1"/>
          <w:wAfter w:w="283" w:type="dxa"/>
          <w:trHeight w:val="585"/>
        </w:trPr>
        <w:tc>
          <w:tcPr>
            <w:tcW w:w="667" w:type="dxa"/>
            <w:vMerge/>
            <w:tcBorders>
              <w:top w:val="nil"/>
              <w:left w:val="single" w:sz="8" w:space="0" w:color="000000"/>
              <w:bottom w:val="single" w:sz="8" w:space="0" w:color="000000"/>
              <w:right w:val="nil"/>
            </w:tcBorders>
            <w:vAlign w:val="center"/>
            <w:hideMark/>
          </w:tcPr>
          <w:p w14:paraId="61C6BEA8"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208D223A"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6166D3D3"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40D92DCE"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66BEFDBE"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48194DEC"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0DCF1FCB"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5E03660B"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436E8FC9"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038ED90E" w14:textId="77777777" w:rsidR="00ED12A8" w:rsidRDefault="00E37A03"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D12A8" w14:paraId="44831930" w14:textId="77777777" w:rsidTr="00BB0875">
        <w:trPr>
          <w:gridAfter w:val="1"/>
          <w:wAfter w:w="283" w:type="dxa"/>
          <w:trHeight w:val="600"/>
        </w:trPr>
        <w:tc>
          <w:tcPr>
            <w:tcW w:w="667" w:type="dxa"/>
            <w:vMerge/>
            <w:tcBorders>
              <w:top w:val="nil"/>
              <w:left w:val="single" w:sz="8" w:space="0" w:color="000000"/>
              <w:bottom w:val="single" w:sz="8" w:space="0" w:color="000000"/>
              <w:right w:val="nil"/>
            </w:tcBorders>
            <w:vAlign w:val="center"/>
            <w:hideMark/>
          </w:tcPr>
          <w:p w14:paraId="4B47560D"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0ABD1402"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12B537B1"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4D264629"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505E69F6"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445 646,00</w:t>
            </w:r>
          </w:p>
        </w:tc>
        <w:tc>
          <w:tcPr>
            <w:tcW w:w="1559" w:type="dxa"/>
            <w:tcBorders>
              <w:top w:val="nil"/>
              <w:left w:val="nil"/>
              <w:bottom w:val="single" w:sz="8" w:space="0" w:color="000000"/>
              <w:right w:val="single" w:sz="8" w:space="0" w:color="000000"/>
            </w:tcBorders>
            <w:shd w:val="clear" w:color="auto" w:fill="auto"/>
            <w:vAlign w:val="center"/>
            <w:hideMark/>
          </w:tcPr>
          <w:p w14:paraId="5113DEC1"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02556A88"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21E4A3C6"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5B6B9788"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49A11A84" w14:textId="77777777" w:rsidR="00ED12A8" w:rsidRDefault="00E37A03"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445 646,00</w:t>
            </w:r>
          </w:p>
        </w:tc>
      </w:tr>
      <w:tr w:rsidR="00ED12A8" w14:paraId="4B7BD57B" w14:textId="77777777" w:rsidTr="00BB0875">
        <w:trPr>
          <w:gridAfter w:val="1"/>
          <w:wAfter w:w="283" w:type="dxa"/>
          <w:trHeight w:val="330"/>
        </w:trPr>
        <w:tc>
          <w:tcPr>
            <w:tcW w:w="667" w:type="dxa"/>
            <w:vMerge w:val="restart"/>
            <w:tcBorders>
              <w:top w:val="nil"/>
              <w:left w:val="single" w:sz="8" w:space="0" w:color="000000"/>
              <w:bottom w:val="single" w:sz="8" w:space="0" w:color="000000"/>
              <w:right w:val="nil"/>
            </w:tcBorders>
            <w:shd w:val="clear" w:color="auto" w:fill="auto"/>
            <w:vAlign w:val="center"/>
            <w:hideMark/>
          </w:tcPr>
          <w:p w14:paraId="746A1B1B"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2.1</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259EBE64"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55FAC53D" w14:textId="77777777" w:rsidR="00ED12A8" w:rsidRPr="0092375F" w:rsidRDefault="00E37A03" w:rsidP="00BB0875">
            <w:pPr>
              <w:widowControl/>
              <w:suppressAutoHyphens w:val="0"/>
              <w:jc w:val="center"/>
              <w:rPr>
                <w:rFonts w:ascii="Times New Roman" w:eastAsia="Times New Roman" w:hAnsi="Times New Roman" w:cs="Times New Roman"/>
                <w:kern w:val="0"/>
                <w:lang w:eastAsia="ru-RU" w:bidi="ar-SA"/>
              </w:rPr>
            </w:pPr>
            <w:r w:rsidRPr="0092375F">
              <w:rPr>
                <w:rFonts w:ascii="Times New Roman" w:eastAsia="Times New Roman" w:hAnsi="Times New Roman" w:cs="Times New Roman"/>
                <w:kern w:val="0"/>
                <w:lang w:eastAsia="ru-RU" w:bidi="ar-SA"/>
              </w:rPr>
              <w:t xml:space="preserve">Выполнение работ по ремонту водопровода в </w:t>
            </w:r>
            <w:proofErr w:type="spellStart"/>
            <w:r w:rsidRPr="0092375F">
              <w:rPr>
                <w:rFonts w:ascii="Times New Roman" w:eastAsia="Times New Roman" w:hAnsi="Times New Roman" w:cs="Times New Roman"/>
                <w:kern w:val="0"/>
                <w:lang w:eastAsia="ru-RU" w:bidi="ar-SA"/>
              </w:rPr>
              <w:t>д.Индыгойка</w:t>
            </w:r>
            <w:proofErr w:type="spellEnd"/>
          </w:p>
        </w:tc>
        <w:tc>
          <w:tcPr>
            <w:tcW w:w="1714" w:type="dxa"/>
            <w:tcBorders>
              <w:top w:val="nil"/>
              <w:left w:val="nil"/>
              <w:bottom w:val="single" w:sz="8" w:space="0" w:color="auto"/>
              <w:right w:val="single" w:sz="8" w:space="0" w:color="000000"/>
            </w:tcBorders>
            <w:shd w:val="clear" w:color="auto" w:fill="auto"/>
            <w:vAlign w:val="bottom"/>
            <w:hideMark/>
          </w:tcPr>
          <w:p w14:paraId="106D96DF"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auto"/>
              <w:right w:val="single" w:sz="8" w:space="0" w:color="000000"/>
            </w:tcBorders>
            <w:shd w:val="clear" w:color="auto" w:fill="auto"/>
            <w:vAlign w:val="center"/>
            <w:hideMark/>
          </w:tcPr>
          <w:p w14:paraId="57419717"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120 000,00</w:t>
            </w:r>
          </w:p>
        </w:tc>
        <w:tc>
          <w:tcPr>
            <w:tcW w:w="1559" w:type="dxa"/>
            <w:tcBorders>
              <w:top w:val="nil"/>
              <w:left w:val="nil"/>
              <w:bottom w:val="single" w:sz="8" w:space="0" w:color="auto"/>
              <w:right w:val="single" w:sz="8" w:space="0" w:color="000000"/>
            </w:tcBorders>
            <w:shd w:val="clear" w:color="auto" w:fill="auto"/>
            <w:vAlign w:val="center"/>
            <w:hideMark/>
          </w:tcPr>
          <w:p w14:paraId="0A4E4266"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7755EBE3"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36476371"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6BBEC92E"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1138CF77" w14:textId="77777777" w:rsidR="00ED12A8" w:rsidRDefault="00E37A03"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120 000,00</w:t>
            </w:r>
          </w:p>
        </w:tc>
      </w:tr>
      <w:tr w:rsidR="00ED12A8" w14:paraId="4DC63005" w14:textId="77777777" w:rsidTr="00BB0875">
        <w:trPr>
          <w:gridAfter w:val="1"/>
          <w:wAfter w:w="283" w:type="dxa"/>
          <w:trHeight w:val="705"/>
        </w:trPr>
        <w:tc>
          <w:tcPr>
            <w:tcW w:w="667" w:type="dxa"/>
            <w:vMerge/>
            <w:tcBorders>
              <w:top w:val="nil"/>
              <w:left w:val="single" w:sz="8" w:space="0" w:color="000000"/>
              <w:bottom w:val="single" w:sz="8" w:space="0" w:color="000000"/>
              <w:right w:val="nil"/>
            </w:tcBorders>
            <w:vAlign w:val="center"/>
            <w:hideMark/>
          </w:tcPr>
          <w:p w14:paraId="68B9B3EF"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3738D960"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1AF813E4"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3A1FC767"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70318F62"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3856A20E"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6E93CBE0"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37013395"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4424A17D"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4C540164" w14:textId="77777777" w:rsidR="00ED12A8" w:rsidRDefault="00E37A03"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D12A8" w14:paraId="0FDE82A6" w14:textId="77777777" w:rsidTr="00BB0875">
        <w:trPr>
          <w:gridAfter w:val="1"/>
          <w:wAfter w:w="283" w:type="dxa"/>
          <w:trHeight w:val="660"/>
        </w:trPr>
        <w:tc>
          <w:tcPr>
            <w:tcW w:w="667" w:type="dxa"/>
            <w:vMerge/>
            <w:tcBorders>
              <w:top w:val="nil"/>
              <w:left w:val="single" w:sz="8" w:space="0" w:color="000000"/>
              <w:bottom w:val="single" w:sz="8" w:space="0" w:color="000000"/>
              <w:right w:val="nil"/>
            </w:tcBorders>
            <w:vAlign w:val="center"/>
            <w:hideMark/>
          </w:tcPr>
          <w:p w14:paraId="472D0FB9"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26C1193B"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58F1AAEC"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4A370C4E"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auto"/>
              <w:right w:val="single" w:sz="8" w:space="0" w:color="000000"/>
            </w:tcBorders>
            <w:shd w:val="clear" w:color="auto" w:fill="auto"/>
            <w:vAlign w:val="center"/>
            <w:hideMark/>
          </w:tcPr>
          <w:p w14:paraId="3CDFEDBE"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75B070F4"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0CEA462B"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1292871D"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1A560C73"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722851FE" w14:textId="77777777" w:rsidR="00ED12A8" w:rsidRDefault="00E37A03"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D12A8" w14:paraId="48A78EE0" w14:textId="77777777" w:rsidTr="00BB0875">
        <w:trPr>
          <w:gridAfter w:val="1"/>
          <w:wAfter w:w="283" w:type="dxa"/>
          <w:trHeight w:val="570"/>
        </w:trPr>
        <w:tc>
          <w:tcPr>
            <w:tcW w:w="667" w:type="dxa"/>
            <w:vMerge/>
            <w:tcBorders>
              <w:top w:val="nil"/>
              <w:left w:val="single" w:sz="8" w:space="0" w:color="000000"/>
              <w:bottom w:val="single" w:sz="8" w:space="0" w:color="000000"/>
              <w:right w:val="nil"/>
            </w:tcBorders>
            <w:vAlign w:val="center"/>
            <w:hideMark/>
          </w:tcPr>
          <w:p w14:paraId="6646DA11"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4728AE1E"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7EAC9CF8"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3F0EE1C3"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38F7BF7F"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120 000,00</w:t>
            </w:r>
          </w:p>
        </w:tc>
        <w:tc>
          <w:tcPr>
            <w:tcW w:w="1559" w:type="dxa"/>
            <w:tcBorders>
              <w:top w:val="nil"/>
              <w:left w:val="nil"/>
              <w:bottom w:val="single" w:sz="8" w:space="0" w:color="000000"/>
              <w:right w:val="single" w:sz="8" w:space="0" w:color="000000"/>
            </w:tcBorders>
            <w:shd w:val="clear" w:color="auto" w:fill="auto"/>
            <w:vAlign w:val="center"/>
            <w:hideMark/>
          </w:tcPr>
          <w:p w14:paraId="137A33D2"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5222BA1B"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194A8E34"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5C3E260C"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7468D4C" w14:textId="77777777" w:rsidR="00ED12A8" w:rsidRDefault="00E37A03"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120 000,00</w:t>
            </w:r>
          </w:p>
        </w:tc>
      </w:tr>
      <w:tr w:rsidR="00ED12A8" w14:paraId="5AB386A6" w14:textId="77777777" w:rsidTr="00BB0875">
        <w:trPr>
          <w:gridAfter w:val="1"/>
          <w:wAfter w:w="283" w:type="dxa"/>
          <w:trHeight w:val="330"/>
        </w:trPr>
        <w:tc>
          <w:tcPr>
            <w:tcW w:w="667" w:type="dxa"/>
            <w:vMerge w:val="restart"/>
            <w:tcBorders>
              <w:top w:val="nil"/>
              <w:left w:val="single" w:sz="8" w:space="0" w:color="000000"/>
              <w:bottom w:val="single" w:sz="8" w:space="0" w:color="000000"/>
              <w:right w:val="nil"/>
            </w:tcBorders>
            <w:shd w:val="clear" w:color="auto" w:fill="auto"/>
            <w:vAlign w:val="center"/>
            <w:hideMark/>
          </w:tcPr>
          <w:p w14:paraId="5F21014A"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lastRenderedPageBreak/>
              <w:t>2.2</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103B4C87"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4DF385F3"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Выполнение работ по ремонту водопроводов</w:t>
            </w:r>
          </w:p>
        </w:tc>
        <w:tc>
          <w:tcPr>
            <w:tcW w:w="1714" w:type="dxa"/>
            <w:tcBorders>
              <w:top w:val="nil"/>
              <w:left w:val="nil"/>
              <w:bottom w:val="single" w:sz="8" w:space="0" w:color="auto"/>
              <w:right w:val="single" w:sz="8" w:space="0" w:color="000000"/>
            </w:tcBorders>
            <w:shd w:val="clear" w:color="auto" w:fill="auto"/>
            <w:vAlign w:val="bottom"/>
            <w:hideMark/>
          </w:tcPr>
          <w:p w14:paraId="126689E1"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auto"/>
              <w:right w:val="single" w:sz="8" w:space="0" w:color="000000"/>
            </w:tcBorders>
            <w:shd w:val="clear" w:color="auto" w:fill="auto"/>
            <w:vAlign w:val="center"/>
            <w:hideMark/>
          </w:tcPr>
          <w:p w14:paraId="02C444F9"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325 646,00</w:t>
            </w:r>
          </w:p>
        </w:tc>
        <w:tc>
          <w:tcPr>
            <w:tcW w:w="1559" w:type="dxa"/>
            <w:tcBorders>
              <w:top w:val="nil"/>
              <w:left w:val="nil"/>
              <w:bottom w:val="single" w:sz="8" w:space="0" w:color="auto"/>
              <w:right w:val="single" w:sz="8" w:space="0" w:color="000000"/>
            </w:tcBorders>
            <w:shd w:val="clear" w:color="auto" w:fill="auto"/>
            <w:vAlign w:val="center"/>
            <w:hideMark/>
          </w:tcPr>
          <w:p w14:paraId="3E96BBD4"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37B096C6"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0C9503D9"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4BC14E1C"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1DE5D71" w14:textId="77777777" w:rsidR="00ED12A8" w:rsidRDefault="00E37A03"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325 646,00</w:t>
            </w:r>
          </w:p>
        </w:tc>
      </w:tr>
      <w:tr w:rsidR="00ED12A8" w14:paraId="14D96FB7" w14:textId="77777777" w:rsidTr="00BB0875">
        <w:trPr>
          <w:gridAfter w:val="1"/>
          <w:wAfter w:w="283" w:type="dxa"/>
          <w:trHeight w:val="570"/>
        </w:trPr>
        <w:tc>
          <w:tcPr>
            <w:tcW w:w="667" w:type="dxa"/>
            <w:vMerge/>
            <w:tcBorders>
              <w:top w:val="nil"/>
              <w:left w:val="single" w:sz="8" w:space="0" w:color="000000"/>
              <w:bottom w:val="single" w:sz="8" w:space="0" w:color="000000"/>
              <w:right w:val="nil"/>
            </w:tcBorders>
            <w:vAlign w:val="center"/>
            <w:hideMark/>
          </w:tcPr>
          <w:p w14:paraId="34417CE6"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4F61614A"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65DE36A3" w14:textId="77777777" w:rsidR="00ED12A8" w:rsidRDefault="00ED12A8" w:rsidP="00BB0875">
            <w:pPr>
              <w:widowControl/>
              <w:suppressAutoHyphens w:val="0"/>
              <w:rPr>
                <w:rFonts w:ascii="Times New Roman" w:eastAsia="Times New Roman" w:hAnsi="Times New Roman" w:cs="Times New Roman"/>
                <w:kern w:val="0"/>
                <w:sz w:val="22"/>
                <w:szCs w:val="22"/>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18E2F47E"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55CA411E"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4B30F058"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2F812EA5"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09E73F25"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076E21B2"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270F666F" w14:textId="77777777" w:rsidR="00ED12A8" w:rsidRDefault="00E37A03"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D12A8" w14:paraId="48AEB8F0" w14:textId="77777777" w:rsidTr="00BB0875">
        <w:trPr>
          <w:gridAfter w:val="1"/>
          <w:wAfter w:w="283" w:type="dxa"/>
          <w:trHeight w:val="570"/>
        </w:trPr>
        <w:tc>
          <w:tcPr>
            <w:tcW w:w="667" w:type="dxa"/>
            <w:vMerge/>
            <w:tcBorders>
              <w:top w:val="nil"/>
              <w:left w:val="single" w:sz="8" w:space="0" w:color="000000"/>
              <w:bottom w:val="single" w:sz="8" w:space="0" w:color="000000"/>
              <w:right w:val="nil"/>
            </w:tcBorders>
            <w:vAlign w:val="center"/>
            <w:hideMark/>
          </w:tcPr>
          <w:p w14:paraId="749F8C94"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27E10673"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7EC126D7" w14:textId="77777777" w:rsidR="00ED12A8" w:rsidRDefault="00ED12A8" w:rsidP="00BB0875">
            <w:pPr>
              <w:widowControl/>
              <w:suppressAutoHyphens w:val="0"/>
              <w:rPr>
                <w:rFonts w:ascii="Times New Roman" w:eastAsia="Times New Roman" w:hAnsi="Times New Roman" w:cs="Times New Roman"/>
                <w:kern w:val="0"/>
                <w:sz w:val="22"/>
                <w:szCs w:val="22"/>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52FC07BB"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auto"/>
              <w:right w:val="single" w:sz="8" w:space="0" w:color="000000"/>
            </w:tcBorders>
            <w:shd w:val="clear" w:color="auto" w:fill="auto"/>
            <w:vAlign w:val="center"/>
            <w:hideMark/>
          </w:tcPr>
          <w:p w14:paraId="29C17411"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7D8E6F90"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5C5ADAC7"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2487DAB0"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0ADD55FA"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68380899" w14:textId="77777777" w:rsidR="00ED12A8" w:rsidRDefault="00E37A03"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D12A8" w14:paraId="02962166" w14:textId="77777777" w:rsidTr="00BB0875">
        <w:trPr>
          <w:gridAfter w:val="1"/>
          <w:wAfter w:w="283" w:type="dxa"/>
          <w:trHeight w:val="570"/>
        </w:trPr>
        <w:tc>
          <w:tcPr>
            <w:tcW w:w="667" w:type="dxa"/>
            <w:vMerge/>
            <w:tcBorders>
              <w:top w:val="nil"/>
              <w:left w:val="single" w:sz="8" w:space="0" w:color="000000"/>
              <w:bottom w:val="single" w:sz="8" w:space="0" w:color="000000"/>
              <w:right w:val="nil"/>
            </w:tcBorders>
            <w:vAlign w:val="center"/>
            <w:hideMark/>
          </w:tcPr>
          <w:p w14:paraId="71F9A37B"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11018CCA"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0382D277" w14:textId="77777777" w:rsidR="00ED12A8" w:rsidRDefault="00ED12A8" w:rsidP="00BB0875">
            <w:pPr>
              <w:widowControl/>
              <w:suppressAutoHyphens w:val="0"/>
              <w:rPr>
                <w:rFonts w:ascii="Times New Roman" w:eastAsia="Times New Roman" w:hAnsi="Times New Roman" w:cs="Times New Roman"/>
                <w:kern w:val="0"/>
                <w:sz w:val="22"/>
                <w:szCs w:val="22"/>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4CD0D1BB"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020ADD1C"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325 646,00</w:t>
            </w:r>
          </w:p>
        </w:tc>
        <w:tc>
          <w:tcPr>
            <w:tcW w:w="1559" w:type="dxa"/>
            <w:tcBorders>
              <w:top w:val="nil"/>
              <w:left w:val="nil"/>
              <w:bottom w:val="single" w:sz="8" w:space="0" w:color="000000"/>
              <w:right w:val="single" w:sz="8" w:space="0" w:color="000000"/>
            </w:tcBorders>
            <w:shd w:val="clear" w:color="auto" w:fill="auto"/>
            <w:vAlign w:val="center"/>
            <w:hideMark/>
          </w:tcPr>
          <w:p w14:paraId="75D13D68"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772DAE80"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2E8C4EAD"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57B30528"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09D9C639" w14:textId="77777777" w:rsidR="00ED12A8" w:rsidRDefault="00E37A03"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325 646,00</w:t>
            </w:r>
          </w:p>
        </w:tc>
      </w:tr>
      <w:tr w:rsidR="00ED12A8" w14:paraId="4DB75C9B" w14:textId="77777777" w:rsidTr="00BB0875">
        <w:trPr>
          <w:gridAfter w:val="1"/>
          <w:wAfter w:w="283" w:type="dxa"/>
          <w:trHeight w:val="360"/>
        </w:trPr>
        <w:tc>
          <w:tcPr>
            <w:tcW w:w="667" w:type="dxa"/>
            <w:vMerge w:val="restart"/>
            <w:tcBorders>
              <w:top w:val="nil"/>
              <w:left w:val="single" w:sz="8" w:space="0" w:color="000000"/>
              <w:bottom w:val="single" w:sz="8" w:space="0" w:color="000000"/>
              <w:right w:val="nil"/>
            </w:tcBorders>
            <w:shd w:val="clear" w:color="auto" w:fill="auto"/>
            <w:vAlign w:val="center"/>
            <w:hideMark/>
          </w:tcPr>
          <w:p w14:paraId="548BEB5E"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16D16087"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7970CA52" w14:textId="77777777" w:rsidR="00ED12A8" w:rsidRDefault="00E37A03" w:rsidP="00BB0875">
            <w:pPr>
              <w:widowControl/>
              <w:suppressAutoHyphens w:val="0"/>
              <w:jc w:val="center"/>
              <w:rPr>
                <w:rFonts w:ascii="Times New Roman" w:eastAsia="Times New Roman" w:hAnsi="Times New Roman" w:cs="Times New Roman"/>
                <w:kern w:val="0"/>
                <w:sz w:val="22"/>
                <w:szCs w:val="22"/>
                <w:lang w:eastAsia="ru-RU" w:bidi="ar-SA"/>
              </w:rPr>
            </w:pPr>
            <w:r>
              <w:rPr>
                <w:rFonts w:ascii="Times New Roman" w:eastAsia="Times New Roman" w:hAnsi="Times New Roman" w:cs="Times New Roman"/>
                <w:kern w:val="0"/>
                <w:sz w:val="22"/>
                <w:szCs w:val="22"/>
                <w:lang w:eastAsia="ru-RU" w:bidi="ar-SA"/>
              </w:rPr>
              <w:t>Осуществление деятельности по обращению с животными без владельцев</w:t>
            </w:r>
          </w:p>
        </w:tc>
        <w:tc>
          <w:tcPr>
            <w:tcW w:w="1714" w:type="dxa"/>
            <w:tcBorders>
              <w:top w:val="nil"/>
              <w:left w:val="nil"/>
              <w:bottom w:val="single" w:sz="8" w:space="0" w:color="000000"/>
              <w:right w:val="single" w:sz="8" w:space="0" w:color="000000"/>
            </w:tcBorders>
            <w:shd w:val="clear" w:color="auto" w:fill="auto"/>
            <w:vAlign w:val="bottom"/>
            <w:hideMark/>
          </w:tcPr>
          <w:p w14:paraId="770E9D3A"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000000"/>
              <w:right w:val="single" w:sz="8" w:space="0" w:color="000000"/>
            </w:tcBorders>
            <w:shd w:val="clear" w:color="auto" w:fill="auto"/>
            <w:vAlign w:val="center"/>
            <w:hideMark/>
          </w:tcPr>
          <w:p w14:paraId="06B2BA93"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251 500,00</w:t>
            </w:r>
          </w:p>
        </w:tc>
        <w:tc>
          <w:tcPr>
            <w:tcW w:w="1559" w:type="dxa"/>
            <w:tcBorders>
              <w:top w:val="nil"/>
              <w:left w:val="nil"/>
              <w:bottom w:val="single" w:sz="8" w:space="0" w:color="000000"/>
              <w:right w:val="single" w:sz="8" w:space="0" w:color="000000"/>
            </w:tcBorders>
            <w:shd w:val="clear" w:color="auto" w:fill="auto"/>
            <w:vAlign w:val="center"/>
            <w:hideMark/>
          </w:tcPr>
          <w:p w14:paraId="11AC60AA"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1D050345"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645B39AB"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1AC03987"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B6BB2CD" w14:textId="77777777" w:rsidR="00ED12A8" w:rsidRDefault="00E37A03"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251 500,00</w:t>
            </w:r>
          </w:p>
        </w:tc>
      </w:tr>
      <w:tr w:rsidR="00ED12A8" w14:paraId="0C9F72F0" w14:textId="77777777" w:rsidTr="00BB0875">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0E688300"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5A763E90"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054AF08F"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26FB540D"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12D42FBF"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71386EA0"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1CF8F1D4"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156215AE"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6EE66882"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18443B31" w14:textId="77777777" w:rsidR="00ED12A8" w:rsidRDefault="00E37A03"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D12A8" w14:paraId="7A1B53EC" w14:textId="77777777" w:rsidTr="00BB0875">
        <w:trPr>
          <w:gridAfter w:val="1"/>
          <w:wAfter w:w="283" w:type="dxa"/>
          <w:trHeight w:val="615"/>
        </w:trPr>
        <w:tc>
          <w:tcPr>
            <w:tcW w:w="667" w:type="dxa"/>
            <w:vMerge/>
            <w:tcBorders>
              <w:top w:val="nil"/>
              <w:left w:val="single" w:sz="8" w:space="0" w:color="000000"/>
              <w:bottom w:val="single" w:sz="8" w:space="0" w:color="000000"/>
              <w:right w:val="nil"/>
            </w:tcBorders>
            <w:vAlign w:val="center"/>
            <w:hideMark/>
          </w:tcPr>
          <w:p w14:paraId="5C091423"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63567055"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0620631F"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23874181"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16E8AFE8"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bookmarkStart w:id="1" w:name="RANGE!F35"/>
            <w:r>
              <w:rPr>
                <w:rFonts w:ascii="Times New Roman" w:eastAsia="Times New Roman" w:hAnsi="Times New Roman" w:cs="Times New Roman"/>
                <w:kern w:val="0"/>
                <w:lang w:eastAsia="ru-RU" w:bidi="ar-SA"/>
              </w:rPr>
              <w:t>251 500,00</w:t>
            </w:r>
            <w:bookmarkEnd w:id="1"/>
          </w:p>
        </w:tc>
        <w:tc>
          <w:tcPr>
            <w:tcW w:w="1559" w:type="dxa"/>
            <w:tcBorders>
              <w:top w:val="nil"/>
              <w:left w:val="nil"/>
              <w:bottom w:val="single" w:sz="8" w:space="0" w:color="000000"/>
              <w:right w:val="single" w:sz="8" w:space="0" w:color="000000"/>
            </w:tcBorders>
            <w:shd w:val="clear" w:color="auto" w:fill="auto"/>
            <w:vAlign w:val="center"/>
            <w:hideMark/>
          </w:tcPr>
          <w:p w14:paraId="77B11A0A"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6040EBC4"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35A19B0A"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13C5AA7F"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212A9824" w14:textId="77777777" w:rsidR="00ED12A8" w:rsidRDefault="00E37A03"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251 500,00</w:t>
            </w:r>
          </w:p>
        </w:tc>
      </w:tr>
      <w:tr w:rsidR="00ED12A8" w14:paraId="0B821A09" w14:textId="77777777" w:rsidTr="00BB0875">
        <w:trPr>
          <w:gridAfter w:val="1"/>
          <w:wAfter w:w="283" w:type="dxa"/>
          <w:trHeight w:val="585"/>
        </w:trPr>
        <w:tc>
          <w:tcPr>
            <w:tcW w:w="667" w:type="dxa"/>
            <w:vMerge/>
            <w:tcBorders>
              <w:top w:val="nil"/>
              <w:left w:val="single" w:sz="8" w:space="0" w:color="000000"/>
              <w:bottom w:val="single" w:sz="8" w:space="0" w:color="000000"/>
              <w:right w:val="nil"/>
            </w:tcBorders>
            <w:vAlign w:val="center"/>
            <w:hideMark/>
          </w:tcPr>
          <w:p w14:paraId="056F8371"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22123F86"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311BB75F"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0F567A20"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0397E376"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74FDE46E"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4B314380"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3BF762F0"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1C9B5812"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0E8E7DF0" w14:textId="77777777" w:rsidR="00ED12A8" w:rsidRDefault="00E37A03"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D12A8" w14:paraId="023F1877" w14:textId="77777777" w:rsidTr="00BB0875">
        <w:trPr>
          <w:gridAfter w:val="1"/>
          <w:wAfter w:w="283" w:type="dxa"/>
          <w:trHeight w:val="360"/>
        </w:trPr>
        <w:tc>
          <w:tcPr>
            <w:tcW w:w="667" w:type="dxa"/>
            <w:vMerge w:val="restart"/>
            <w:tcBorders>
              <w:top w:val="nil"/>
              <w:left w:val="single" w:sz="8" w:space="0" w:color="000000"/>
              <w:bottom w:val="single" w:sz="8" w:space="0" w:color="000000"/>
              <w:right w:val="nil"/>
            </w:tcBorders>
            <w:shd w:val="clear" w:color="auto" w:fill="auto"/>
            <w:vAlign w:val="center"/>
            <w:hideMark/>
          </w:tcPr>
          <w:p w14:paraId="192D8771"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02B1A810"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74890F27"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Создание мест (площадок) накопления твёрдых коммунальных отходов</w:t>
            </w:r>
          </w:p>
        </w:tc>
        <w:tc>
          <w:tcPr>
            <w:tcW w:w="1714" w:type="dxa"/>
            <w:tcBorders>
              <w:top w:val="nil"/>
              <w:left w:val="nil"/>
              <w:bottom w:val="single" w:sz="8" w:space="0" w:color="000000"/>
              <w:right w:val="single" w:sz="8" w:space="0" w:color="000000"/>
            </w:tcBorders>
            <w:shd w:val="clear" w:color="auto" w:fill="auto"/>
            <w:vAlign w:val="bottom"/>
            <w:hideMark/>
          </w:tcPr>
          <w:p w14:paraId="491744DB"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000000"/>
              <w:right w:val="single" w:sz="8" w:space="0" w:color="000000"/>
            </w:tcBorders>
            <w:shd w:val="clear" w:color="auto" w:fill="auto"/>
            <w:vAlign w:val="center"/>
            <w:hideMark/>
          </w:tcPr>
          <w:p w14:paraId="1CB94F84"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0C2C3926"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608 280,00</w:t>
            </w:r>
          </w:p>
        </w:tc>
        <w:tc>
          <w:tcPr>
            <w:tcW w:w="1276" w:type="dxa"/>
            <w:tcBorders>
              <w:top w:val="nil"/>
              <w:left w:val="nil"/>
              <w:bottom w:val="single" w:sz="8" w:space="0" w:color="000000"/>
              <w:right w:val="single" w:sz="8" w:space="0" w:color="000000"/>
            </w:tcBorders>
            <w:shd w:val="clear" w:color="auto" w:fill="auto"/>
            <w:vAlign w:val="center"/>
            <w:hideMark/>
          </w:tcPr>
          <w:p w14:paraId="17991124"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66335D9B"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5B9AE0BE"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FACC644" w14:textId="77777777" w:rsidR="00ED12A8" w:rsidRDefault="00E37A03"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608 280,00</w:t>
            </w:r>
          </w:p>
        </w:tc>
      </w:tr>
      <w:tr w:rsidR="00ED12A8" w14:paraId="023FC5AF" w14:textId="77777777" w:rsidTr="00BB0875">
        <w:trPr>
          <w:gridAfter w:val="1"/>
          <w:wAfter w:w="283" w:type="dxa"/>
          <w:trHeight w:val="615"/>
        </w:trPr>
        <w:tc>
          <w:tcPr>
            <w:tcW w:w="667" w:type="dxa"/>
            <w:vMerge/>
            <w:tcBorders>
              <w:top w:val="nil"/>
              <w:left w:val="single" w:sz="8" w:space="0" w:color="000000"/>
              <w:bottom w:val="single" w:sz="8" w:space="0" w:color="000000"/>
              <w:right w:val="nil"/>
            </w:tcBorders>
            <w:vAlign w:val="center"/>
            <w:hideMark/>
          </w:tcPr>
          <w:p w14:paraId="499A4713"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3EA58670"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6F233BB2"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35B600AB"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22447445"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372D2DDE"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5B457D55"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13E5FDFF"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794DEA7D"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3D29A8DC" w14:textId="77777777" w:rsidR="00ED12A8" w:rsidRDefault="00E37A03"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D12A8" w14:paraId="237588C0" w14:textId="77777777" w:rsidTr="00BB0875">
        <w:trPr>
          <w:gridAfter w:val="1"/>
          <w:wAfter w:w="283" w:type="dxa"/>
          <w:trHeight w:val="630"/>
        </w:trPr>
        <w:tc>
          <w:tcPr>
            <w:tcW w:w="667" w:type="dxa"/>
            <w:vMerge/>
            <w:tcBorders>
              <w:top w:val="nil"/>
              <w:left w:val="single" w:sz="8" w:space="0" w:color="000000"/>
              <w:bottom w:val="single" w:sz="8" w:space="0" w:color="000000"/>
              <w:right w:val="nil"/>
            </w:tcBorders>
            <w:vAlign w:val="center"/>
            <w:hideMark/>
          </w:tcPr>
          <w:p w14:paraId="638F822B"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1381A349"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6F61F511"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1C038D4E"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4F50B430"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661D80E2"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565 400,00</w:t>
            </w:r>
          </w:p>
        </w:tc>
        <w:tc>
          <w:tcPr>
            <w:tcW w:w="1276" w:type="dxa"/>
            <w:tcBorders>
              <w:top w:val="nil"/>
              <w:left w:val="nil"/>
              <w:bottom w:val="single" w:sz="8" w:space="0" w:color="000000"/>
              <w:right w:val="single" w:sz="8" w:space="0" w:color="000000"/>
            </w:tcBorders>
            <w:shd w:val="clear" w:color="auto" w:fill="auto"/>
            <w:vAlign w:val="center"/>
            <w:hideMark/>
          </w:tcPr>
          <w:p w14:paraId="14E64A14"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61B48AED"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66427FA3"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20276C61" w14:textId="77777777" w:rsidR="00ED12A8" w:rsidRDefault="00E37A03"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565 400,00</w:t>
            </w:r>
          </w:p>
        </w:tc>
      </w:tr>
      <w:tr w:rsidR="00ED12A8" w14:paraId="61B8E4C4" w14:textId="77777777" w:rsidTr="00BB0875">
        <w:trPr>
          <w:gridAfter w:val="1"/>
          <w:wAfter w:w="283" w:type="dxa"/>
          <w:trHeight w:val="600"/>
        </w:trPr>
        <w:tc>
          <w:tcPr>
            <w:tcW w:w="667" w:type="dxa"/>
            <w:vMerge/>
            <w:tcBorders>
              <w:top w:val="nil"/>
              <w:left w:val="single" w:sz="8" w:space="0" w:color="000000"/>
              <w:bottom w:val="single" w:sz="8" w:space="0" w:color="000000"/>
              <w:right w:val="nil"/>
            </w:tcBorders>
            <w:vAlign w:val="center"/>
            <w:hideMark/>
          </w:tcPr>
          <w:p w14:paraId="6F0BFA79"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3994F429"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22679AA5"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7BA465EF"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6CE7724A"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06187374"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42 880,00</w:t>
            </w:r>
          </w:p>
        </w:tc>
        <w:tc>
          <w:tcPr>
            <w:tcW w:w="1276" w:type="dxa"/>
            <w:tcBorders>
              <w:top w:val="nil"/>
              <w:left w:val="nil"/>
              <w:bottom w:val="single" w:sz="8" w:space="0" w:color="000000"/>
              <w:right w:val="single" w:sz="8" w:space="0" w:color="000000"/>
            </w:tcBorders>
            <w:shd w:val="clear" w:color="auto" w:fill="auto"/>
            <w:vAlign w:val="center"/>
            <w:hideMark/>
          </w:tcPr>
          <w:p w14:paraId="7311D246"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0DBCBCEC"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1CA85605"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00F8BEB5" w14:textId="77777777" w:rsidR="00ED12A8" w:rsidRDefault="00E37A03"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42 880,00</w:t>
            </w:r>
          </w:p>
        </w:tc>
      </w:tr>
      <w:tr w:rsidR="00ED12A8" w14:paraId="60FA4CB0" w14:textId="77777777" w:rsidTr="00BB0875">
        <w:trPr>
          <w:gridAfter w:val="1"/>
          <w:wAfter w:w="283" w:type="dxa"/>
          <w:trHeight w:val="285"/>
        </w:trPr>
        <w:tc>
          <w:tcPr>
            <w:tcW w:w="667" w:type="dxa"/>
            <w:vMerge w:val="restart"/>
            <w:tcBorders>
              <w:top w:val="nil"/>
              <w:left w:val="single" w:sz="8" w:space="0" w:color="000000"/>
              <w:bottom w:val="single" w:sz="8" w:space="0" w:color="000000"/>
              <w:right w:val="nil"/>
            </w:tcBorders>
            <w:shd w:val="clear" w:color="auto" w:fill="auto"/>
            <w:vAlign w:val="center"/>
            <w:hideMark/>
          </w:tcPr>
          <w:p w14:paraId="0D2D2A32"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18B869D4"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75C09D30"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Благоустройство территорий Лебяжского муниципального округа</w:t>
            </w:r>
          </w:p>
        </w:tc>
        <w:tc>
          <w:tcPr>
            <w:tcW w:w="1714" w:type="dxa"/>
            <w:tcBorders>
              <w:top w:val="nil"/>
              <w:left w:val="nil"/>
              <w:bottom w:val="single" w:sz="8" w:space="0" w:color="000000"/>
              <w:right w:val="single" w:sz="8" w:space="0" w:color="000000"/>
            </w:tcBorders>
            <w:shd w:val="clear" w:color="auto" w:fill="auto"/>
            <w:vAlign w:val="bottom"/>
            <w:hideMark/>
          </w:tcPr>
          <w:p w14:paraId="795B3CF6"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000000"/>
              <w:right w:val="single" w:sz="8" w:space="0" w:color="000000"/>
            </w:tcBorders>
            <w:shd w:val="clear" w:color="auto" w:fill="auto"/>
            <w:vAlign w:val="center"/>
            <w:hideMark/>
          </w:tcPr>
          <w:p w14:paraId="3C3E9364"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1 308 074,62</w:t>
            </w:r>
          </w:p>
        </w:tc>
        <w:tc>
          <w:tcPr>
            <w:tcW w:w="1559" w:type="dxa"/>
            <w:tcBorders>
              <w:top w:val="nil"/>
              <w:left w:val="nil"/>
              <w:bottom w:val="single" w:sz="8" w:space="0" w:color="000000"/>
              <w:right w:val="single" w:sz="8" w:space="0" w:color="000000"/>
            </w:tcBorders>
            <w:shd w:val="clear" w:color="auto" w:fill="auto"/>
            <w:vAlign w:val="center"/>
            <w:hideMark/>
          </w:tcPr>
          <w:p w14:paraId="47A93E11"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3 458 697,00</w:t>
            </w:r>
          </w:p>
        </w:tc>
        <w:tc>
          <w:tcPr>
            <w:tcW w:w="1276" w:type="dxa"/>
            <w:tcBorders>
              <w:top w:val="nil"/>
              <w:left w:val="nil"/>
              <w:bottom w:val="single" w:sz="8" w:space="0" w:color="000000"/>
              <w:right w:val="single" w:sz="8" w:space="0" w:color="000000"/>
            </w:tcBorders>
            <w:shd w:val="clear" w:color="auto" w:fill="auto"/>
            <w:vAlign w:val="center"/>
            <w:hideMark/>
          </w:tcPr>
          <w:p w14:paraId="42BEEABE" w14:textId="6CC15C95" w:rsidR="00ED12A8" w:rsidRDefault="00D97236"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2 595 784,00</w:t>
            </w:r>
          </w:p>
        </w:tc>
        <w:tc>
          <w:tcPr>
            <w:tcW w:w="1134" w:type="dxa"/>
            <w:tcBorders>
              <w:top w:val="nil"/>
              <w:left w:val="nil"/>
              <w:bottom w:val="single" w:sz="8" w:space="0" w:color="000000"/>
              <w:right w:val="single" w:sz="8" w:space="0" w:color="000000"/>
            </w:tcBorders>
            <w:shd w:val="clear" w:color="auto" w:fill="auto"/>
            <w:vAlign w:val="center"/>
            <w:hideMark/>
          </w:tcPr>
          <w:p w14:paraId="31404953"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1 569 699,00</w:t>
            </w:r>
          </w:p>
        </w:tc>
        <w:tc>
          <w:tcPr>
            <w:tcW w:w="1254" w:type="dxa"/>
            <w:tcBorders>
              <w:top w:val="nil"/>
              <w:left w:val="nil"/>
              <w:bottom w:val="single" w:sz="8" w:space="0" w:color="auto"/>
              <w:right w:val="single" w:sz="4" w:space="0" w:color="auto"/>
            </w:tcBorders>
            <w:shd w:val="clear" w:color="auto" w:fill="auto"/>
            <w:vAlign w:val="center"/>
            <w:hideMark/>
          </w:tcPr>
          <w:p w14:paraId="0A49C7E0"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1 499 699,00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4B85A43B" w14:textId="53953DE3" w:rsidR="00ED12A8" w:rsidRDefault="00F67AE7"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10</w:t>
            </w:r>
            <w:r w:rsidR="00D97236">
              <w:rPr>
                <w:rFonts w:ascii="Times New Roman" w:eastAsia="Times New Roman" w:hAnsi="Times New Roman" w:cs="Times New Roman"/>
                <w:kern w:val="0"/>
                <w:lang w:eastAsia="ru-RU" w:bidi="ar-SA"/>
              </w:rPr>
              <w:t> 431 953,62</w:t>
            </w:r>
          </w:p>
        </w:tc>
      </w:tr>
      <w:tr w:rsidR="00ED12A8" w14:paraId="2427F1B1" w14:textId="77777777" w:rsidTr="00BB0875">
        <w:trPr>
          <w:gridAfter w:val="1"/>
          <w:wAfter w:w="283" w:type="dxa"/>
          <w:trHeight w:val="570"/>
        </w:trPr>
        <w:tc>
          <w:tcPr>
            <w:tcW w:w="667" w:type="dxa"/>
            <w:vMerge/>
            <w:tcBorders>
              <w:top w:val="nil"/>
              <w:left w:val="single" w:sz="8" w:space="0" w:color="000000"/>
              <w:bottom w:val="single" w:sz="8" w:space="0" w:color="000000"/>
              <w:right w:val="nil"/>
            </w:tcBorders>
            <w:vAlign w:val="center"/>
            <w:hideMark/>
          </w:tcPr>
          <w:p w14:paraId="7D5CF34B"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71EE9202"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68644A0A"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6A795073"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4B103E6B"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49376543"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6D34A5BC"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17C71ACE"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4C5C0DE7"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028E322F" w14:textId="77777777" w:rsidR="00ED12A8" w:rsidRDefault="00E37A03"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D12A8" w14:paraId="24E12011" w14:textId="77777777" w:rsidTr="00BB0875">
        <w:trPr>
          <w:gridAfter w:val="1"/>
          <w:wAfter w:w="283" w:type="dxa"/>
          <w:trHeight w:val="570"/>
        </w:trPr>
        <w:tc>
          <w:tcPr>
            <w:tcW w:w="667" w:type="dxa"/>
            <w:vMerge/>
            <w:tcBorders>
              <w:top w:val="nil"/>
              <w:left w:val="single" w:sz="8" w:space="0" w:color="000000"/>
              <w:bottom w:val="single" w:sz="8" w:space="0" w:color="000000"/>
              <w:right w:val="nil"/>
            </w:tcBorders>
            <w:vAlign w:val="center"/>
            <w:hideMark/>
          </w:tcPr>
          <w:p w14:paraId="2B6FEB1F"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7F9BCA3E"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16AA9F64"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2AB18457"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772EBC3E"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56F89108"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86 900,00</w:t>
            </w:r>
          </w:p>
        </w:tc>
        <w:tc>
          <w:tcPr>
            <w:tcW w:w="1276" w:type="dxa"/>
            <w:tcBorders>
              <w:top w:val="nil"/>
              <w:left w:val="nil"/>
              <w:bottom w:val="single" w:sz="8" w:space="0" w:color="000000"/>
              <w:right w:val="single" w:sz="8" w:space="0" w:color="000000"/>
            </w:tcBorders>
            <w:shd w:val="clear" w:color="auto" w:fill="auto"/>
            <w:vAlign w:val="center"/>
            <w:hideMark/>
          </w:tcPr>
          <w:p w14:paraId="18E0B926"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002BA719"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25B617B7"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5B892B5" w14:textId="77777777" w:rsidR="00ED12A8" w:rsidRDefault="00E37A03"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86 900,00</w:t>
            </w:r>
          </w:p>
        </w:tc>
      </w:tr>
      <w:tr w:rsidR="00ED12A8" w14:paraId="77FBBAAD" w14:textId="77777777" w:rsidTr="00BB0875">
        <w:trPr>
          <w:gridAfter w:val="1"/>
          <w:wAfter w:w="283" w:type="dxa"/>
          <w:trHeight w:val="555"/>
        </w:trPr>
        <w:tc>
          <w:tcPr>
            <w:tcW w:w="667" w:type="dxa"/>
            <w:vMerge/>
            <w:tcBorders>
              <w:top w:val="nil"/>
              <w:left w:val="single" w:sz="8" w:space="0" w:color="000000"/>
              <w:bottom w:val="single" w:sz="8" w:space="0" w:color="000000"/>
              <w:right w:val="nil"/>
            </w:tcBorders>
            <w:vAlign w:val="center"/>
            <w:hideMark/>
          </w:tcPr>
          <w:p w14:paraId="6B97FEBF"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4114C5AB"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54F01AB2"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1A3CF5E2"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2FB1A310"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1 308 074,62</w:t>
            </w:r>
          </w:p>
        </w:tc>
        <w:tc>
          <w:tcPr>
            <w:tcW w:w="1559" w:type="dxa"/>
            <w:tcBorders>
              <w:top w:val="nil"/>
              <w:left w:val="nil"/>
              <w:bottom w:val="single" w:sz="8" w:space="0" w:color="000000"/>
              <w:right w:val="single" w:sz="8" w:space="0" w:color="000000"/>
            </w:tcBorders>
            <w:shd w:val="clear" w:color="auto" w:fill="auto"/>
            <w:vAlign w:val="center"/>
            <w:hideMark/>
          </w:tcPr>
          <w:p w14:paraId="4CC96CFC"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3 371 797,00</w:t>
            </w:r>
          </w:p>
        </w:tc>
        <w:tc>
          <w:tcPr>
            <w:tcW w:w="1276" w:type="dxa"/>
            <w:tcBorders>
              <w:top w:val="nil"/>
              <w:left w:val="nil"/>
              <w:bottom w:val="single" w:sz="8" w:space="0" w:color="000000"/>
              <w:right w:val="single" w:sz="8" w:space="0" w:color="000000"/>
            </w:tcBorders>
            <w:shd w:val="clear" w:color="auto" w:fill="auto"/>
            <w:vAlign w:val="center"/>
            <w:hideMark/>
          </w:tcPr>
          <w:p w14:paraId="6666E705" w14:textId="1220245E" w:rsidR="00ED12A8" w:rsidRDefault="005D4342"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w:t>
            </w:r>
            <w:r w:rsidR="00D97236">
              <w:rPr>
                <w:rFonts w:ascii="Times New Roman" w:eastAsia="Times New Roman" w:hAnsi="Times New Roman" w:cs="Times New Roman"/>
                <w:kern w:val="0"/>
                <w:lang w:eastAsia="ru-RU" w:bidi="ar-SA"/>
              </w:rPr>
              <w:t> 595 784,00</w:t>
            </w:r>
          </w:p>
        </w:tc>
        <w:tc>
          <w:tcPr>
            <w:tcW w:w="1134" w:type="dxa"/>
            <w:tcBorders>
              <w:top w:val="nil"/>
              <w:left w:val="nil"/>
              <w:bottom w:val="single" w:sz="8" w:space="0" w:color="000000"/>
              <w:right w:val="single" w:sz="8" w:space="0" w:color="000000"/>
            </w:tcBorders>
            <w:shd w:val="clear" w:color="auto" w:fill="auto"/>
            <w:vAlign w:val="center"/>
            <w:hideMark/>
          </w:tcPr>
          <w:p w14:paraId="14B9A51A"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1 569 699,00</w:t>
            </w:r>
          </w:p>
        </w:tc>
        <w:tc>
          <w:tcPr>
            <w:tcW w:w="1254" w:type="dxa"/>
            <w:tcBorders>
              <w:top w:val="nil"/>
              <w:left w:val="nil"/>
              <w:bottom w:val="single" w:sz="8" w:space="0" w:color="auto"/>
              <w:right w:val="single" w:sz="4" w:space="0" w:color="auto"/>
            </w:tcBorders>
            <w:shd w:val="clear" w:color="auto" w:fill="auto"/>
            <w:vAlign w:val="center"/>
            <w:hideMark/>
          </w:tcPr>
          <w:p w14:paraId="30FF9AB5"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1 499 699,00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8DED770" w14:textId="2D64BFC1" w:rsidR="00ED12A8" w:rsidRDefault="005D4342"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10</w:t>
            </w:r>
            <w:r w:rsidR="00D97236">
              <w:rPr>
                <w:rFonts w:ascii="Times New Roman" w:eastAsia="Times New Roman" w:hAnsi="Times New Roman" w:cs="Times New Roman"/>
                <w:kern w:val="0"/>
                <w:lang w:eastAsia="ru-RU" w:bidi="ar-SA"/>
              </w:rPr>
              <w:t> 431 953,62</w:t>
            </w:r>
          </w:p>
        </w:tc>
      </w:tr>
      <w:tr w:rsidR="00ED12A8" w14:paraId="13103ACF" w14:textId="77777777" w:rsidTr="00BB0875">
        <w:trPr>
          <w:gridAfter w:val="1"/>
          <w:wAfter w:w="283" w:type="dxa"/>
          <w:trHeight w:val="360"/>
        </w:trPr>
        <w:tc>
          <w:tcPr>
            <w:tcW w:w="667" w:type="dxa"/>
            <w:vMerge w:val="restart"/>
            <w:tcBorders>
              <w:top w:val="nil"/>
              <w:left w:val="single" w:sz="8" w:space="0" w:color="000000"/>
              <w:bottom w:val="single" w:sz="8" w:space="0" w:color="000000"/>
              <w:right w:val="nil"/>
            </w:tcBorders>
            <w:shd w:val="clear" w:color="auto" w:fill="auto"/>
            <w:vAlign w:val="center"/>
            <w:hideMark/>
          </w:tcPr>
          <w:p w14:paraId="0F357AA2"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5.1</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11AE4F07"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671A7F88"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Работы по благоустройству территорий Лебяжского муниципального округа</w:t>
            </w:r>
          </w:p>
        </w:tc>
        <w:tc>
          <w:tcPr>
            <w:tcW w:w="1714" w:type="dxa"/>
            <w:tcBorders>
              <w:top w:val="nil"/>
              <w:left w:val="nil"/>
              <w:bottom w:val="single" w:sz="8" w:space="0" w:color="000000"/>
              <w:right w:val="single" w:sz="8" w:space="0" w:color="000000"/>
            </w:tcBorders>
            <w:shd w:val="clear" w:color="auto" w:fill="auto"/>
            <w:vAlign w:val="bottom"/>
            <w:hideMark/>
          </w:tcPr>
          <w:p w14:paraId="7E9B62E3"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000000"/>
              <w:right w:val="single" w:sz="8" w:space="0" w:color="000000"/>
            </w:tcBorders>
            <w:shd w:val="clear" w:color="auto" w:fill="auto"/>
            <w:vAlign w:val="center"/>
            <w:hideMark/>
          </w:tcPr>
          <w:p w14:paraId="2A2DA08B"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183 014,62</w:t>
            </w:r>
          </w:p>
        </w:tc>
        <w:tc>
          <w:tcPr>
            <w:tcW w:w="1559" w:type="dxa"/>
            <w:tcBorders>
              <w:top w:val="nil"/>
              <w:left w:val="nil"/>
              <w:bottom w:val="single" w:sz="8" w:space="0" w:color="000000"/>
              <w:right w:val="single" w:sz="8" w:space="0" w:color="000000"/>
            </w:tcBorders>
            <w:shd w:val="clear" w:color="auto" w:fill="auto"/>
            <w:vAlign w:val="center"/>
            <w:hideMark/>
          </w:tcPr>
          <w:p w14:paraId="3374B490"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1 010 00</w:t>
            </w:r>
            <w:r>
              <w:rPr>
                <w:rFonts w:ascii="Times New Roman" w:eastAsia="Times New Roman" w:hAnsi="Times New Roman" w:cs="Times New Roman"/>
                <w:kern w:val="0"/>
                <w:lang w:val="en-US" w:eastAsia="ru-RU" w:bidi="ar-SA"/>
              </w:rPr>
              <w:t>7</w:t>
            </w:r>
            <w:r>
              <w:rPr>
                <w:rFonts w:ascii="Times New Roman" w:eastAsia="Times New Roman" w:hAnsi="Times New Roman" w:cs="Times New Roman"/>
                <w:kern w:val="0"/>
                <w:lang w:eastAsia="ru-RU" w:bidi="ar-SA"/>
              </w:rPr>
              <w:t>,00</w:t>
            </w:r>
          </w:p>
        </w:tc>
        <w:tc>
          <w:tcPr>
            <w:tcW w:w="1276" w:type="dxa"/>
            <w:tcBorders>
              <w:top w:val="nil"/>
              <w:left w:val="nil"/>
              <w:bottom w:val="single" w:sz="8" w:space="0" w:color="000000"/>
              <w:right w:val="single" w:sz="8" w:space="0" w:color="000000"/>
            </w:tcBorders>
            <w:shd w:val="clear" w:color="auto" w:fill="auto"/>
            <w:vAlign w:val="center"/>
            <w:hideMark/>
          </w:tcPr>
          <w:p w14:paraId="1F3FB768"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493 000,00</w:t>
            </w:r>
          </w:p>
        </w:tc>
        <w:tc>
          <w:tcPr>
            <w:tcW w:w="1134" w:type="dxa"/>
            <w:tcBorders>
              <w:top w:val="nil"/>
              <w:left w:val="nil"/>
              <w:bottom w:val="single" w:sz="8" w:space="0" w:color="000000"/>
              <w:right w:val="single" w:sz="8" w:space="0" w:color="000000"/>
            </w:tcBorders>
            <w:shd w:val="clear" w:color="auto" w:fill="auto"/>
            <w:vAlign w:val="center"/>
            <w:hideMark/>
          </w:tcPr>
          <w:p w14:paraId="6A6BC202"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500 000,00</w:t>
            </w:r>
          </w:p>
        </w:tc>
        <w:tc>
          <w:tcPr>
            <w:tcW w:w="1254" w:type="dxa"/>
            <w:tcBorders>
              <w:top w:val="nil"/>
              <w:left w:val="nil"/>
              <w:bottom w:val="single" w:sz="8" w:space="0" w:color="auto"/>
              <w:right w:val="single" w:sz="4" w:space="0" w:color="auto"/>
            </w:tcBorders>
            <w:shd w:val="clear" w:color="auto" w:fill="auto"/>
            <w:vAlign w:val="center"/>
            <w:hideMark/>
          </w:tcPr>
          <w:p w14:paraId="42FEAD87"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500 000,00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3F53F5FA" w14:textId="77777777" w:rsidR="00ED12A8" w:rsidRDefault="00E37A03"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2 686 02</w:t>
            </w:r>
            <w:r>
              <w:rPr>
                <w:rFonts w:ascii="Times New Roman" w:eastAsia="Times New Roman" w:hAnsi="Times New Roman" w:cs="Times New Roman"/>
                <w:kern w:val="0"/>
                <w:lang w:val="en-US" w:eastAsia="ru-RU" w:bidi="ar-SA"/>
              </w:rPr>
              <w:t>2</w:t>
            </w:r>
            <w:r>
              <w:rPr>
                <w:rFonts w:ascii="Times New Roman" w:eastAsia="Times New Roman" w:hAnsi="Times New Roman" w:cs="Times New Roman"/>
                <w:kern w:val="0"/>
                <w:lang w:eastAsia="ru-RU" w:bidi="ar-SA"/>
              </w:rPr>
              <w:t>,62</w:t>
            </w:r>
          </w:p>
        </w:tc>
      </w:tr>
      <w:tr w:rsidR="00ED12A8" w14:paraId="47E04DCA" w14:textId="77777777" w:rsidTr="00BB0875">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70ACD982"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322146EA"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41AA4E0F"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3D816121"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2777F400"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3FD862A4"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6B4D01B8"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0447EF60"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56B6EF58"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4308E905" w14:textId="77777777" w:rsidR="00ED12A8" w:rsidRDefault="00E37A03"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D12A8" w14:paraId="5C5291D9" w14:textId="77777777" w:rsidTr="00BB0875">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03152A95"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5E0F54B1"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0D30FDD9"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2B871565"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784C99EE"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2DBA424A"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5D8DCA0D"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238D4544"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7DA714CC"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0DD5C0D0" w14:textId="77777777" w:rsidR="00ED12A8" w:rsidRDefault="00E37A03"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D12A8" w14:paraId="0300A5FC" w14:textId="77777777" w:rsidTr="00BB0875">
        <w:trPr>
          <w:gridAfter w:val="1"/>
          <w:wAfter w:w="283" w:type="dxa"/>
          <w:trHeight w:val="555"/>
        </w:trPr>
        <w:tc>
          <w:tcPr>
            <w:tcW w:w="667" w:type="dxa"/>
            <w:vMerge/>
            <w:tcBorders>
              <w:top w:val="nil"/>
              <w:left w:val="single" w:sz="8" w:space="0" w:color="000000"/>
              <w:bottom w:val="single" w:sz="8" w:space="0" w:color="000000"/>
              <w:right w:val="nil"/>
            </w:tcBorders>
            <w:vAlign w:val="center"/>
            <w:hideMark/>
          </w:tcPr>
          <w:p w14:paraId="66B22B10"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5C2B00F8"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78D1031B"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05711AEC"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5F2289CD"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183 014,62</w:t>
            </w:r>
          </w:p>
        </w:tc>
        <w:tc>
          <w:tcPr>
            <w:tcW w:w="1559" w:type="dxa"/>
            <w:tcBorders>
              <w:top w:val="nil"/>
              <w:left w:val="nil"/>
              <w:bottom w:val="single" w:sz="8" w:space="0" w:color="000000"/>
              <w:right w:val="single" w:sz="8" w:space="0" w:color="000000"/>
            </w:tcBorders>
            <w:shd w:val="clear" w:color="auto" w:fill="auto"/>
            <w:vAlign w:val="center"/>
            <w:hideMark/>
          </w:tcPr>
          <w:p w14:paraId="4B0D74E8"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1 010 00</w:t>
            </w:r>
            <w:r>
              <w:rPr>
                <w:rFonts w:ascii="Times New Roman" w:eastAsia="Times New Roman" w:hAnsi="Times New Roman" w:cs="Times New Roman"/>
                <w:kern w:val="0"/>
                <w:lang w:val="en-US" w:eastAsia="ru-RU" w:bidi="ar-SA"/>
              </w:rPr>
              <w:t>7</w:t>
            </w:r>
            <w:r>
              <w:rPr>
                <w:rFonts w:ascii="Times New Roman" w:eastAsia="Times New Roman" w:hAnsi="Times New Roman" w:cs="Times New Roman"/>
                <w:kern w:val="0"/>
                <w:lang w:eastAsia="ru-RU" w:bidi="ar-SA"/>
              </w:rPr>
              <w:t>,00</w:t>
            </w:r>
          </w:p>
        </w:tc>
        <w:tc>
          <w:tcPr>
            <w:tcW w:w="1276" w:type="dxa"/>
            <w:tcBorders>
              <w:top w:val="nil"/>
              <w:left w:val="nil"/>
              <w:bottom w:val="single" w:sz="8" w:space="0" w:color="000000"/>
              <w:right w:val="single" w:sz="8" w:space="0" w:color="000000"/>
            </w:tcBorders>
            <w:shd w:val="clear" w:color="auto" w:fill="auto"/>
            <w:vAlign w:val="center"/>
            <w:hideMark/>
          </w:tcPr>
          <w:p w14:paraId="5E4AD6A6"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493 000,00</w:t>
            </w:r>
          </w:p>
        </w:tc>
        <w:tc>
          <w:tcPr>
            <w:tcW w:w="1134" w:type="dxa"/>
            <w:tcBorders>
              <w:top w:val="nil"/>
              <w:left w:val="nil"/>
              <w:bottom w:val="single" w:sz="8" w:space="0" w:color="000000"/>
              <w:right w:val="single" w:sz="8" w:space="0" w:color="000000"/>
            </w:tcBorders>
            <w:shd w:val="clear" w:color="auto" w:fill="auto"/>
            <w:vAlign w:val="center"/>
            <w:hideMark/>
          </w:tcPr>
          <w:p w14:paraId="78198D7F"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500 000,00</w:t>
            </w:r>
          </w:p>
        </w:tc>
        <w:tc>
          <w:tcPr>
            <w:tcW w:w="1254" w:type="dxa"/>
            <w:tcBorders>
              <w:top w:val="nil"/>
              <w:left w:val="nil"/>
              <w:bottom w:val="single" w:sz="8" w:space="0" w:color="auto"/>
              <w:right w:val="single" w:sz="4" w:space="0" w:color="auto"/>
            </w:tcBorders>
            <w:shd w:val="clear" w:color="auto" w:fill="auto"/>
            <w:vAlign w:val="center"/>
            <w:hideMark/>
          </w:tcPr>
          <w:p w14:paraId="07563042"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500 000,00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108615D7" w14:textId="77777777" w:rsidR="00ED12A8" w:rsidRDefault="00E37A03"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2 686 02</w:t>
            </w:r>
            <w:r>
              <w:rPr>
                <w:rFonts w:ascii="Times New Roman" w:eastAsia="Times New Roman" w:hAnsi="Times New Roman" w:cs="Times New Roman"/>
                <w:kern w:val="0"/>
                <w:lang w:val="en-US" w:eastAsia="ru-RU" w:bidi="ar-SA"/>
              </w:rPr>
              <w:t>2</w:t>
            </w:r>
            <w:r>
              <w:rPr>
                <w:rFonts w:ascii="Times New Roman" w:eastAsia="Times New Roman" w:hAnsi="Times New Roman" w:cs="Times New Roman"/>
                <w:kern w:val="0"/>
                <w:lang w:eastAsia="ru-RU" w:bidi="ar-SA"/>
              </w:rPr>
              <w:t>,62</w:t>
            </w:r>
          </w:p>
        </w:tc>
      </w:tr>
      <w:tr w:rsidR="00ED12A8" w14:paraId="6C22666F" w14:textId="77777777" w:rsidTr="00BB0875">
        <w:trPr>
          <w:gridAfter w:val="1"/>
          <w:wAfter w:w="283" w:type="dxa"/>
          <w:trHeight w:val="330"/>
        </w:trPr>
        <w:tc>
          <w:tcPr>
            <w:tcW w:w="667" w:type="dxa"/>
            <w:vMerge w:val="restart"/>
            <w:tcBorders>
              <w:top w:val="nil"/>
              <w:left w:val="single" w:sz="8" w:space="0" w:color="000000"/>
              <w:bottom w:val="single" w:sz="8" w:space="0" w:color="000000"/>
              <w:right w:val="nil"/>
            </w:tcBorders>
            <w:shd w:val="clear" w:color="auto" w:fill="auto"/>
            <w:vAlign w:val="center"/>
            <w:hideMark/>
          </w:tcPr>
          <w:p w14:paraId="4AEC75F5"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5.1.1</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6C7627CC"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0BE1AE41"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Работы по ремонту памятников</w:t>
            </w:r>
          </w:p>
        </w:tc>
        <w:tc>
          <w:tcPr>
            <w:tcW w:w="1714" w:type="dxa"/>
            <w:tcBorders>
              <w:top w:val="nil"/>
              <w:left w:val="nil"/>
              <w:bottom w:val="single" w:sz="8" w:space="0" w:color="000000"/>
              <w:right w:val="single" w:sz="8" w:space="0" w:color="000000"/>
            </w:tcBorders>
            <w:shd w:val="clear" w:color="auto" w:fill="auto"/>
            <w:vAlign w:val="bottom"/>
            <w:hideMark/>
          </w:tcPr>
          <w:p w14:paraId="6BE6B1E0"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000000"/>
              <w:right w:val="single" w:sz="8" w:space="0" w:color="000000"/>
            </w:tcBorders>
            <w:shd w:val="clear" w:color="auto" w:fill="auto"/>
            <w:vAlign w:val="center"/>
            <w:hideMark/>
          </w:tcPr>
          <w:p w14:paraId="0C42DC68"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9 752,50</w:t>
            </w:r>
          </w:p>
        </w:tc>
        <w:tc>
          <w:tcPr>
            <w:tcW w:w="1559" w:type="dxa"/>
            <w:tcBorders>
              <w:top w:val="nil"/>
              <w:left w:val="nil"/>
              <w:bottom w:val="single" w:sz="8" w:space="0" w:color="000000"/>
              <w:right w:val="single" w:sz="8" w:space="0" w:color="000000"/>
            </w:tcBorders>
            <w:shd w:val="clear" w:color="auto" w:fill="auto"/>
            <w:vAlign w:val="center"/>
            <w:hideMark/>
          </w:tcPr>
          <w:p w14:paraId="7C0E4956"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22 710,00</w:t>
            </w:r>
          </w:p>
        </w:tc>
        <w:tc>
          <w:tcPr>
            <w:tcW w:w="1276" w:type="dxa"/>
            <w:tcBorders>
              <w:top w:val="nil"/>
              <w:left w:val="nil"/>
              <w:bottom w:val="single" w:sz="8" w:space="0" w:color="000000"/>
              <w:right w:val="single" w:sz="8" w:space="0" w:color="000000"/>
            </w:tcBorders>
            <w:shd w:val="clear" w:color="auto" w:fill="auto"/>
            <w:vAlign w:val="center"/>
            <w:hideMark/>
          </w:tcPr>
          <w:p w14:paraId="4B2053FD"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30 000,00</w:t>
            </w:r>
          </w:p>
        </w:tc>
        <w:tc>
          <w:tcPr>
            <w:tcW w:w="1134" w:type="dxa"/>
            <w:tcBorders>
              <w:top w:val="nil"/>
              <w:left w:val="nil"/>
              <w:bottom w:val="single" w:sz="8" w:space="0" w:color="000000"/>
              <w:right w:val="single" w:sz="8" w:space="0" w:color="000000"/>
            </w:tcBorders>
            <w:shd w:val="clear" w:color="auto" w:fill="auto"/>
            <w:vAlign w:val="center"/>
            <w:hideMark/>
          </w:tcPr>
          <w:p w14:paraId="3242F28B"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4D5F8BF9"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6589A240" w14:textId="77777777" w:rsidR="00ED12A8" w:rsidRDefault="00E37A03"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62 462,50</w:t>
            </w:r>
          </w:p>
        </w:tc>
      </w:tr>
      <w:tr w:rsidR="00ED12A8" w14:paraId="0EBC25F5" w14:textId="77777777" w:rsidTr="00BB0875">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7EC0B3D2"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41BF771A"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6948E501"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2C8638EC"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34427C3E"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75A52D70"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5CCD1680"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42E50D3C"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68397D61"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008BD021" w14:textId="77777777" w:rsidR="00ED12A8" w:rsidRDefault="00E37A03"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D12A8" w14:paraId="0906D9B2" w14:textId="77777777" w:rsidTr="00BB0875">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6308E2AC"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66ECCE71"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25B8A111"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3707BEC0"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3F2DA0B8"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547B8BEF"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22B4288B"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7484125E"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09C190FE"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61E42907" w14:textId="77777777" w:rsidR="00ED12A8" w:rsidRDefault="00E37A03"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D12A8" w14:paraId="73EE0676" w14:textId="77777777" w:rsidTr="00BB0875">
        <w:trPr>
          <w:gridAfter w:val="1"/>
          <w:wAfter w:w="283" w:type="dxa"/>
          <w:trHeight w:val="570"/>
        </w:trPr>
        <w:tc>
          <w:tcPr>
            <w:tcW w:w="667" w:type="dxa"/>
            <w:vMerge/>
            <w:tcBorders>
              <w:top w:val="nil"/>
              <w:left w:val="single" w:sz="8" w:space="0" w:color="000000"/>
              <w:bottom w:val="single" w:sz="8" w:space="0" w:color="000000"/>
              <w:right w:val="nil"/>
            </w:tcBorders>
            <w:vAlign w:val="center"/>
            <w:hideMark/>
          </w:tcPr>
          <w:p w14:paraId="66DA4792"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5EF897EF"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01E99B3F"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79F5772E"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58EA21DD"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9 752,50</w:t>
            </w:r>
          </w:p>
        </w:tc>
        <w:tc>
          <w:tcPr>
            <w:tcW w:w="1559" w:type="dxa"/>
            <w:tcBorders>
              <w:top w:val="nil"/>
              <w:left w:val="nil"/>
              <w:bottom w:val="single" w:sz="8" w:space="0" w:color="000000"/>
              <w:right w:val="single" w:sz="8" w:space="0" w:color="000000"/>
            </w:tcBorders>
            <w:shd w:val="clear" w:color="auto" w:fill="auto"/>
            <w:vAlign w:val="center"/>
            <w:hideMark/>
          </w:tcPr>
          <w:p w14:paraId="2921F952"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22 710,00</w:t>
            </w:r>
          </w:p>
        </w:tc>
        <w:tc>
          <w:tcPr>
            <w:tcW w:w="1276" w:type="dxa"/>
            <w:tcBorders>
              <w:top w:val="nil"/>
              <w:left w:val="nil"/>
              <w:bottom w:val="single" w:sz="8" w:space="0" w:color="000000"/>
              <w:right w:val="single" w:sz="8" w:space="0" w:color="000000"/>
            </w:tcBorders>
            <w:shd w:val="clear" w:color="auto" w:fill="auto"/>
            <w:vAlign w:val="center"/>
            <w:hideMark/>
          </w:tcPr>
          <w:p w14:paraId="1766970F"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30 000,00</w:t>
            </w:r>
          </w:p>
        </w:tc>
        <w:tc>
          <w:tcPr>
            <w:tcW w:w="1134" w:type="dxa"/>
            <w:tcBorders>
              <w:top w:val="nil"/>
              <w:left w:val="nil"/>
              <w:bottom w:val="single" w:sz="8" w:space="0" w:color="000000"/>
              <w:right w:val="single" w:sz="8" w:space="0" w:color="000000"/>
            </w:tcBorders>
            <w:shd w:val="clear" w:color="auto" w:fill="auto"/>
            <w:vAlign w:val="center"/>
            <w:hideMark/>
          </w:tcPr>
          <w:p w14:paraId="55BDCCE0"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6D699094"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05DC6A7E" w14:textId="77777777" w:rsidR="00ED12A8" w:rsidRDefault="00E37A03"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62 462,50</w:t>
            </w:r>
          </w:p>
        </w:tc>
      </w:tr>
      <w:tr w:rsidR="00ED12A8" w14:paraId="3B82617C" w14:textId="77777777" w:rsidTr="00BB0875">
        <w:trPr>
          <w:gridAfter w:val="1"/>
          <w:wAfter w:w="283" w:type="dxa"/>
          <w:trHeight w:val="360"/>
        </w:trPr>
        <w:tc>
          <w:tcPr>
            <w:tcW w:w="667" w:type="dxa"/>
            <w:vMerge w:val="restart"/>
            <w:tcBorders>
              <w:top w:val="nil"/>
              <w:left w:val="single" w:sz="8" w:space="0" w:color="000000"/>
              <w:bottom w:val="single" w:sz="8" w:space="0" w:color="000000"/>
              <w:right w:val="nil"/>
            </w:tcBorders>
            <w:shd w:val="clear" w:color="auto" w:fill="auto"/>
            <w:vAlign w:val="center"/>
            <w:hideMark/>
          </w:tcPr>
          <w:p w14:paraId="0D7AE0E5"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5.2</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3E1266C4"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62FD422C"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Прочие мероприятия  по благоустройству территорий Лебяжского муниципального округа на оплату работы граждан направленных отделом трудоустройства Лебяжского района «КОГКУ ЦЗН Советского района»</w:t>
            </w:r>
          </w:p>
        </w:tc>
        <w:tc>
          <w:tcPr>
            <w:tcW w:w="1714" w:type="dxa"/>
            <w:tcBorders>
              <w:top w:val="nil"/>
              <w:left w:val="nil"/>
              <w:bottom w:val="single" w:sz="8" w:space="0" w:color="000000"/>
              <w:right w:val="single" w:sz="8" w:space="0" w:color="000000"/>
            </w:tcBorders>
            <w:shd w:val="clear" w:color="auto" w:fill="auto"/>
            <w:vAlign w:val="bottom"/>
            <w:hideMark/>
          </w:tcPr>
          <w:p w14:paraId="28E06B13"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000000"/>
              <w:right w:val="single" w:sz="8" w:space="0" w:color="000000"/>
            </w:tcBorders>
            <w:shd w:val="clear" w:color="auto" w:fill="auto"/>
            <w:vAlign w:val="center"/>
            <w:hideMark/>
          </w:tcPr>
          <w:p w14:paraId="4478909E"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47 924,83</w:t>
            </w:r>
          </w:p>
        </w:tc>
        <w:tc>
          <w:tcPr>
            <w:tcW w:w="1559" w:type="dxa"/>
            <w:tcBorders>
              <w:top w:val="nil"/>
              <w:left w:val="nil"/>
              <w:bottom w:val="single" w:sz="8" w:space="0" w:color="000000"/>
              <w:right w:val="single" w:sz="8" w:space="0" w:color="000000"/>
            </w:tcBorders>
            <w:shd w:val="clear" w:color="auto" w:fill="auto"/>
            <w:vAlign w:val="center"/>
            <w:hideMark/>
          </w:tcPr>
          <w:p w14:paraId="6050D9A2"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57 842,00</w:t>
            </w:r>
          </w:p>
        </w:tc>
        <w:tc>
          <w:tcPr>
            <w:tcW w:w="1276" w:type="dxa"/>
            <w:tcBorders>
              <w:top w:val="nil"/>
              <w:left w:val="nil"/>
              <w:bottom w:val="single" w:sz="8" w:space="0" w:color="000000"/>
              <w:right w:val="single" w:sz="8" w:space="0" w:color="000000"/>
            </w:tcBorders>
            <w:shd w:val="clear" w:color="auto" w:fill="auto"/>
            <w:vAlign w:val="center"/>
            <w:hideMark/>
          </w:tcPr>
          <w:p w14:paraId="18BA0CB2"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40 000,00</w:t>
            </w:r>
          </w:p>
        </w:tc>
        <w:tc>
          <w:tcPr>
            <w:tcW w:w="1134" w:type="dxa"/>
            <w:tcBorders>
              <w:top w:val="nil"/>
              <w:left w:val="nil"/>
              <w:bottom w:val="single" w:sz="8" w:space="0" w:color="000000"/>
              <w:right w:val="single" w:sz="8" w:space="0" w:color="000000"/>
            </w:tcBorders>
            <w:shd w:val="clear" w:color="auto" w:fill="auto"/>
            <w:vAlign w:val="center"/>
            <w:hideMark/>
          </w:tcPr>
          <w:p w14:paraId="3485D145"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40 000,00</w:t>
            </w:r>
          </w:p>
        </w:tc>
        <w:tc>
          <w:tcPr>
            <w:tcW w:w="1254" w:type="dxa"/>
            <w:tcBorders>
              <w:top w:val="nil"/>
              <w:left w:val="nil"/>
              <w:bottom w:val="single" w:sz="8" w:space="0" w:color="auto"/>
              <w:right w:val="single" w:sz="4" w:space="0" w:color="auto"/>
            </w:tcBorders>
            <w:shd w:val="clear" w:color="auto" w:fill="auto"/>
            <w:vAlign w:val="center"/>
            <w:hideMark/>
          </w:tcPr>
          <w:p w14:paraId="0CBA1E49"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40 000,00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B287E4E" w14:textId="77777777" w:rsidR="00ED12A8" w:rsidRDefault="00E37A03"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225 766, 00</w:t>
            </w:r>
          </w:p>
        </w:tc>
      </w:tr>
      <w:tr w:rsidR="00ED12A8" w14:paraId="2803C121" w14:textId="77777777" w:rsidTr="00BB0875">
        <w:trPr>
          <w:gridAfter w:val="1"/>
          <w:wAfter w:w="283" w:type="dxa"/>
          <w:trHeight w:val="585"/>
        </w:trPr>
        <w:tc>
          <w:tcPr>
            <w:tcW w:w="667" w:type="dxa"/>
            <w:vMerge/>
            <w:tcBorders>
              <w:top w:val="nil"/>
              <w:left w:val="single" w:sz="8" w:space="0" w:color="000000"/>
              <w:bottom w:val="single" w:sz="8" w:space="0" w:color="000000"/>
              <w:right w:val="nil"/>
            </w:tcBorders>
            <w:vAlign w:val="center"/>
            <w:hideMark/>
          </w:tcPr>
          <w:p w14:paraId="13E2A226"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787345F2"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794F5351"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733C34BF"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67C079FF"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5E151A28"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6A99474C"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1551157D"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62B21EF2"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665A0F24" w14:textId="77777777" w:rsidR="00ED12A8" w:rsidRDefault="00E37A03"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D12A8" w14:paraId="4E3186B8" w14:textId="77777777" w:rsidTr="00BB0875">
        <w:trPr>
          <w:gridAfter w:val="1"/>
          <w:wAfter w:w="283" w:type="dxa"/>
          <w:trHeight w:val="555"/>
        </w:trPr>
        <w:tc>
          <w:tcPr>
            <w:tcW w:w="667" w:type="dxa"/>
            <w:vMerge/>
            <w:tcBorders>
              <w:top w:val="nil"/>
              <w:left w:val="single" w:sz="8" w:space="0" w:color="000000"/>
              <w:bottom w:val="single" w:sz="8" w:space="0" w:color="000000"/>
              <w:right w:val="nil"/>
            </w:tcBorders>
            <w:vAlign w:val="center"/>
            <w:hideMark/>
          </w:tcPr>
          <w:p w14:paraId="3314DBCA"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4240B531"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4773E65A"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4458E476"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21414D93"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6149B78C"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64136A12"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57D92A2D"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4133E0EE"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7E48E977" w14:textId="77777777" w:rsidR="00ED12A8" w:rsidRDefault="00E37A03"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ED12A8" w14:paraId="2C72F05B" w14:textId="77777777" w:rsidTr="00BB0875">
        <w:trPr>
          <w:gridAfter w:val="1"/>
          <w:wAfter w:w="283" w:type="dxa"/>
          <w:trHeight w:val="585"/>
        </w:trPr>
        <w:tc>
          <w:tcPr>
            <w:tcW w:w="667" w:type="dxa"/>
            <w:vMerge/>
            <w:tcBorders>
              <w:top w:val="nil"/>
              <w:left w:val="single" w:sz="8" w:space="0" w:color="000000"/>
              <w:bottom w:val="single" w:sz="8" w:space="0" w:color="000000"/>
              <w:right w:val="nil"/>
            </w:tcBorders>
            <w:vAlign w:val="center"/>
            <w:hideMark/>
          </w:tcPr>
          <w:p w14:paraId="5D0A30DC"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6B0156F7"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2D7222EA" w14:textId="77777777" w:rsidR="00ED12A8" w:rsidRDefault="00ED12A8"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0EB2351D"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65AC65A9"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47 924,83</w:t>
            </w:r>
          </w:p>
        </w:tc>
        <w:tc>
          <w:tcPr>
            <w:tcW w:w="1559" w:type="dxa"/>
            <w:tcBorders>
              <w:top w:val="nil"/>
              <w:left w:val="nil"/>
              <w:bottom w:val="single" w:sz="8" w:space="0" w:color="000000"/>
              <w:right w:val="single" w:sz="8" w:space="0" w:color="000000"/>
            </w:tcBorders>
            <w:shd w:val="clear" w:color="auto" w:fill="auto"/>
            <w:vAlign w:val="center"/>
            <w:hideMark/>
          </w:tcPr>
          <w:p w14:paraId="21C4F337"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57 842,00</w:t>
            </w:r>
          </w:p>
        </w:tc>
        <w:tc>
          <w:tcPr>
            <w:tcW w:w="1276" w:type="dxa"/>
            <w:tcBorders>
              <w:top w:val="nil"/>
              <w:left w:val="nil"/>
              <w:bottom w:val="single" w:sz="8" w:space="0" w:color="000000"/>
              <w:right w:val="single" w:sz="8" w:space="0" w:color="000000"/>
            </w:tcBorders>
            <w:shd w:val="clear" w:color="auto" w:fill="auto"/>
            <w:vAlign w:val="center"/>
            <w:hideMark/>
          </w:tcPr>
          <w:p w14:paraId="1BB35143"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40 000,00</w:t>
            </w:r>
          </w:p>
        </w:tc>
        <w:tc>
          <w:tcPr>
            <w:tcW w:w="1134" w:type="dxa"/>
            <w:tcBorders>
              <w:top w:val="nil"/>
              <w:left w:val="nil"/>
              <w:bottom w:val="single" w:sz="8" w:space="0" w:color="000000"/>
              <w:right w:val="single" w:sz="8" w:space="0" w:color="000000"/>
            </w:tcBorders>
            <w:shd w:val="clear" w:color="auto" w:fill="auto"/>
            <w:vAlign w:val="center"/>
            <w:hideMark/>
          </w:tcPr>
          <w:p w14:paraId="4941275E"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40 000,00</w:t>
            </w:r>
          </w:p>
        </w:tc>
        <w:tc>
          <w:tcPr>
            <w:tcW w:w="1254" w:type="dxa"/>
            <w:tcBorders>
              <w:top w:val="nil"/>
              <w:left w:val="nil"/>
              <w:bottom w:val="single" w:sz="8" w:space="0" w:color="auto"/>
              <w:right w:val="single" w:sz="4" w:space="0" w:color="auto"/>
            </w:tcBorders>
            <w:shd w:val="clear" w:color="auto" w:fill="auto"/>
            <w:vAlign w:val="center"/>
            <w:hideMark/>
          </w:tcPr>
          <w:p w14:paraId="63902B8B" w14:textId="77777777" w:rsidR="00ED12A8" w:rsidRDefault="00E37A03"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40 000,00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2CE37101" w14:textId="77777777" w:rsidR="00ED12A8" w:rsidRDefault="00E37A03"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225 766, 00</w:t>
            </w:r>
          </w:p>
        </w:tc>
      </w:tr>
      <w:tr w:rsidR="00ED12A8" w14:paraId="785D4D06" w14:textId="77777777" w:rsidTr="00BB0875">
        <w:trPr>
          <w:gridAfter w:val="1"/>
          <w:wAfter w:w="283" w:type="dxa"/>
          <w:trHeight w:val="360"/>
        </w:trPr>
        <w:tc>
          <w:tcPr>
            <w:tcW w:w="667" w:type="dxa"/>
            <w:vMerge w:val="restart"/>
            <w:tcBorders>
              <w:top w:val="nil"/>
              <w:left w:val="single" w:sz="8" w:space="0" w:color="000000"/>
              <w:bottom w:val="single" w:sz="8" w:space="0" w:color="000000"/>
              <w:right w:val="nil"/>
            </w:tcBorders>
            <w:shd w:val="clear" w:color="auto" w:fill="auto"/>
            <w:vAlign w:val="center"/>
            <w:hideMark/>
          </w:tcPr>
          <w:p w14:paraId="507BA75A" w14:textId="77777777" w:rsidR="00ED12A8" w:rsidRDefault="00E37A03"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5.3</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32D00ECC" w14:textId="77777777" w:rsidR="00ED12A8" w:rsidRDefault="00E37A03"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72D47F8C" w14:textId="77777777" w:rsidR="00ED12A8" w:rsidRDefault="00E37A03"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 xml:space="preserve">Содержание уличного освещения Лебяжского </w:t>
            </w:r>
            <w:r>
              <w:rPr>
                <w:rFonts w:ascii="Times New Roman" w:eastAsia="Times New Roman" w:hAnsi="Times New Roman" w:cs="Times New Roman"/>
                <w:color w:val="000000" w:themeColor="text1"/>
                <w:kern w:val="0"/>
                <w:lang w:eastAsia="ru-RU" w:bidi="ar-SA"/>
              </w:rPr>
              <w:lastRenderedPageBreak/>
              <w:t>муниципального округа</w:t>
            </w:r>
          </w:p>
        </w:tc>
        <w:tc>
          <w:tcPr>
            <w:tcW w:w="1714" w:type="dxa"/>
            <w:tcBorders>
              <w:top w:val="nil"/>
              <w:left w:val="nil"/>
              <w:bottom w:val="single" w:sz="8" w:space="0" w:color="000000"/>
              <w:right w:val="single" w:sz="8" w:space="0" w:color="000000"/>
            </w:tcBorders>
            <w:shd w:val="clear" w:color="auto" w:fill="auto"/>
            <w:vAlign w:val="bottom"/>
            <w:hideMark/>
          </w:tcPr>
          <w:p w14:paraId="5D2E1D16" w14:textId="77777777" w:rsidR="00ED12A8" w:rsidRDefault="00E37A03"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lastRenderedPageBreak/>
              <w:t>всего</w:t>
            </w:r>
          </w:p>
        </w:tc>
        <w:tc>
          <w:tcPr>
            <w:tcW w:w="1276" w:type="dxa"/>
            <w:tcBorders>
              <w:top w:val="nil"/>
              <w:left w:val="nil"/>
              <w:bottom w:val="single" w:sz="8" w:space="0" w:color="000000"/>
              <w:right w:val="single" w:sz="8" w:space="0" w:color="000000"/>
            </w:tcBorders>
            <w:shd w:val="clear" w:color="auto" w:fill="auto"/>
            <w:vAlign w:val="center"/>
            <w:hideMark/>
          </w:tcPr>
          <w:p w14:paraId="4D1EBF51" w14:textId="77777777" w:rsidR="00ED12A8" w:rsidRDefault="00E37A03"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1 038 615,17</w:t>
            </w:r>
          </w:p>
        </w:tc>
        <w:tc>
          <w:tcPr>
            <w:tcW w:w="1559" w:type="dxa"/>
            <w:tcBorders>
              <w:top w:val="nil"/>
              <w:left w:val="nil"/>
              <w:bottom w:val="single" w:sz="8" w:space="0" w:color="000000"/>
              <w:right w:val="single" w:sz="8" w:space="0" w:color="000000"/>
            </w:tcBorders>
            <w:shd w:val="clear" w:color="auto" w:fill="auto"/>
            <w:vAlign w:val="center"/>
            <w:hideMark/>
          </w:tcPr>
          <w:p w14:paraId="2F9E569A" w14:textId="77777777" w:rsidR="00ED12A8" w:rsidRDefault="00E37A03"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1 840 846,00</w:t>
            </w:r>
          </w:p>
        </w:tc>
        <w:tc>
          <w:tcPr>
            <w:tcW w:w="1276" w:type="dxa"/>
            <w:tcBorders>
              <w:top w:val="nil"/>
              <w:left w:val="nil"/>
              <w:bottom w:val="single" w:sz="8" w:space="0" w:color="000000"/>
              <w:right w:val="single" w:sz="8" w:space="0" w:color="000000"/>
            </w:tcBorders>
            <w:shd w:val="clear" w:color="auto" w:fill="auto"/>
            <w:vAlign w:val="center"/>
            <w:hideMark/>
          </w:tcPr>
          <w:p w14:paraId="686D130E" w14:textId="242A1184" w:rsidR="00ED12A8" w:rsidRDefault="00E37A03"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1</w:t>
            </w:r>
            <w:r w:rsidR="00F84763">
              <w:rPr>
                <w:rFonts w:ascii="Times New Roman" w:eastAsia="Times New Roman" w:hAnsi="Times New Roman" w:cs="Times New Roman"/>
                <w:color w:val="000000" w:themeColor="text1"/>
                <w:kern w:val="0"/>
                <w:lang w:eastAsia="ru-RU" w:bidi="ar-SA"/>
              </w:rPr>
              <w:t> 242 800,00</w:t>
            </w:r>
          </w:p>
        </w:tc>
        <w:tc>
          <w:tcPr>
            <w:tcW w:w="1134" w:type="dxa"/>
            <w:tcBorders>
              <w:top w:val="nil"/>
              <w:left w:val="nil"/>
              <w:bottom w:val="single" w:sz="8" w:space="0" w:color="000000"/>
              <w:right w:val="single" w:sz="8" w:space="0" w:color="000000"/>
            </w:tcBorders>
            <w:shd w:val="clear" w:color="auto" w:fill="auto"/>
            <w:vAlign w:val="center"/>
            <w:hideMark/>
          </w:tcPr>
          <w:p w14:paraId="3B80FA5F" w14:textId="77777777" w:rsidR="00ED12A8" w:rsidRDefault="00E37A03"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950 000,00</w:t>
            </w:r>
          </w:p>
        </w:tc>
        <w:tc>
          <w:tcPr>
            <w:tcW w:w="1254" w:type="dxa"/>
            <w:tcBorders>
              <w:top w:val="nil"/>
              <w:left w:val="nil"/>
              <w:bottom w:val="single" w:sz="8" w:space="0" w:color="auto"/>
              <w:right w:val="single" w:sz="4" w:space="0" w:color="auto"/>
            </w:tcBorders>
            <w:shd w:val="clear" w:color="auto" w:fill="auto"/>
            <w:vAlign w:val="center"/>
            <w:hideMark/>
          </w:tcPr>
          <w:p w14:paraId="5E11D2C5" w14:textId="77777777" w:rsidR="00ED12A8" w:rsidRDefault="00E37A03"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950 000,00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6CCFBB9C" w14:textId="28B4DFA5" w:rsidR="00ED12A8" w:rsidRDefault="00F84763" w:rsidP="00BB0875">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6 022 261,17</w:t>
            </w:r>
          </w:p>
        </w:tc>
      </w:tr>
      <w:tr w:rsidR="00ED12A8" w14:paraId="3718FC0B" w14:textId="77777777" w:rsidTr="00BB0875">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2E60DB0A" w14:textId="77777777" w:rsidR="00ED12A8" w:rsidRDefault="00ED12A8" w:rsidP="00BB0875">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54BFCBD9" w14:textId="77777777" w:rsidR="00ED12A8" w:rsidRDefault="00ED12A8" w:rsidP="00BB0875">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5CFC2D08" w14:textId="77777777" w:rsidR="00ED12A8" w:rsidRDefault="00ED12A8" w:rsidP="00BB0875">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515866A5" w14:textId="77777777" w:rsidR="00ED12A8" w:rsidRDefault="00E37A03"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Федеральный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4766A082" w14:textId="77777777" w:rsidR="00ED12A8" w:rsidRDefault="00E37A03"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47286987" w14:textId="77777777" w:rsidR="00ED12A8" w:rsidRDefault="00E37A03"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746532C3" w14:textId="77777777" w:rsidR="00ED12A8" w:rsidRDefault="00E37A03"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6959510F" w14:textId="77777777" w:rsidR="00ED12A8" w:rsidRDefault="00E37A03"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22878DC8" w14:textId="77777777" w:rsidR="00ED12A8" w:rsidRDefault="00E37A03"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4557099F" w14:textId="77777777" w:rsidR="00ED12A8" w:rsidRDefault="00E37A03" w:rsidP="00BB0875">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r>
      <w:tr w:rsidR="00ED12A8" w14:paraId="6F55A179" w14:textId="77777777" w:rsidTr="00BB0875">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5489FF52" w14:textId="77777777" w:rsidR="00ED12A8" w:rsidRDefault="00ED12A8" w:rsidP="00BB0875">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4D14D803" w14:textId="77777777" w:rsidR="00ED12A8" w:rsidRDefault="00ED12A8" w:rsidP="00BB0875">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33AFC228" w14:textId="77777777" w:rsidR="00ED12A8" w:rsidRDefault="00ED12A8" w:rsidP="00BB0875">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78B854EA" w14:textId="77777777" w:rsidR="00ED12A8" w:rsidRDefault="00E37A03"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Областной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529E93C9" w14:textId="77777777" w:rsidR="00ED12A8" w:rsidRDefault="00E37A03"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28986CBF" w14:textId="77777777" w:rsidR="00ED12A8" w:rsidRDefault="00E37A03"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7A90B659" w14:textId="77777777" w:rsidR="00ED12A8" w:rsidRDefault="00E37A03"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1CB061CE" w14:textId="77777777" w:rsidR="00ED12A8" w:rsidRDefault="00E37A03"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35A4DDD9" w14:textId="77777777" w:rsidR="00ED12A8" w:rsidRDefault="00E37A03"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10DFA8A6" w14:textId="77777777" w:rsidR="00ED12A8" w:rsidRDefault="00E37A03" w:rsidP="00BB0875">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r>
      <w:tr w:rsidR="00ED12A8" w14:paraId="5EEC8BCA" w14:textId="77777777" w:rsidTr="00BB0875">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43208F80" w14:textId="77777777" w:rsidR="00ED12A8" w:rsidRDefault="00ED12A8" w:rsidP="00BB0875">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532DF4BF" w14:textId="77777777" w:rsidR="00ED12A8" w:rsidRDefault="00ED12A8" w:rsidP="00BB0875">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251315A9" w14:textId="77777777" w:rsidR="00ED12A8" w:rsidRDefault="00ED12A8" w:rsidP="00BB0875">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6832B8CD" w14:textId="77777777" w:rsidR="00ED12A8" w:rsidRDefault="00E37A03"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7CE88A74" w14:textId="77777777" w:rsidR="00ED12A8" w:rsidRDefault="00E37A03"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1 038 615,17</w:t>
            </w:r>
          </w:p>
        </w:tc>
        <w:tc>
          <w:tcPr>
            <w:tcW w:w="1559" w:type="dxa"/>
            <w:tcBorders>
              <w:top w:val="nil"/>
              <w:left w:val="nil"/>
              <w:bottom w:val="single" w:sz="8" w:space="0" w:color="000000"/>
              <w:right w:val="single" w:sz="8" w:space="0" w:color="000000"/>
            </w:tcBorders>
            <w:shd w:val="clear" w:color="auto" w:fill="auto"/>
            <w:vAlign w:val="center"/>
            <w:hideMark/>
          </w:tcPr>
          <w:p w14:paraId="00147942" w14:textId="77777777" w:rsidR="00ED12A8" w:rsidRDefault="00E37A03"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1 840 846,00</w:t>
            </w:r>
          </w:p>
        </w:tc>
        <w:tc>
          <w:tcPr>
            <w:tcW w:w="1276" w:type="dxa"/>
            <w:tcBorders>
              <w:top w:val="nil"/>
              <w:left w:val="nil"/>
              <w:bottom w:val="single" w:sz="8" w:space="0" w:color="000000"/>
              <w:right w:val="single" w:sz="8" w:space="0" w:color="000000"/>
            </w:tcBorders>
            <w:shd w:val="clear" w:color="auto" w:fill="auto"/>
            <w:vAlign w:val="center"/>
            <w:hideMark/>
          </w:tcPr>
          <w:p w14:paraId="2C7C88DB" w14:textId="0F183760" w:rsidR="00ED12A8" w:rsidRDefault="00E37A03"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1</w:t>
            </w:r>
            <w:r w:rsidR="00F84763">
              <w:rPr>
                <w:rFonts w:ascii="Times New Roman" w:eastAsia="Times New Roman" w:hAnsi="Times New Roman" w:cs="Times New Roman"/>
                <w:color w:val="000000" w:themeColor="text1"/>
                <w:kern w:val="0"/>
                <w:lang w:eastAsia="ru-RU" w:bidi="ar-SA"/>
              </w:rPr>
              <w:t> 242 800,00</w:t>
            </w:r>
          </w:p>
        </w:tc>
        <w:tc>
          <w:tcPr>
            <w:tcW w:w="1134" w:type="dxa"/>
            <w:tcBorders>
              <w:top w:val="nil"/>
              <w:left w:val="nil"/>
              <w:bottom w:val="single" w:sz="8" w:space="0" w:color="000000"/>
              <w:right w:val="single" w:sz="8" w:space="0" w:color="000000"/>
            </w:tcBorders>
            <w:shd w:val="clear" w:color="auto" w:fill="auto"/>
            <w:vAlign w:val="center"/>
            <w:hideMark/>
          </w:tcPr>
          <w:p w14:paraId="409B1606" w14:textId="77777777" w:rsidR="00ED12A8" w:rsidRDefault="00E37A03"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950 000,00</w:t>
            </w:r>
          </w:p>
        </w:tc>
        <w:tc>
          <w:tcPr>
            <w:tcW w:w="1254" w:type="dxa"/>
            <w:tcBorders>
              <w:top w:val="nil"/>
              <w:left w:val="nil"/>
              <w:bottom w:val="single" w:sz="8" w:space="0" w:color="auto"/>
              <w:right w:val="single" w:sz="4" w:space="0" w:color="auto"/>
            </w:tcBorders>
            <w:shd w:val="clear" w:color="auto" w:fill="auto"/>
            <w:vAlign w:val="center"/>
            <w:hideMark/>
          </w:tcPr>
          <w:p w14:paraId="18A8AAD7" w14:textId="77777777" w:rsidR="00ED12A8" w:rsidRDefault="00E37A03"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950 000,00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19AEB899" w14:textId="3D60EA2C" w:rsidR="00ED12A8" w:rsidRDefault="00F84763" w:rsidP="00BB0875">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6 022 261,17</w:t>
            </w:r>
          </w:p>
        </w:tc>
      </w:tr>
      <w:tr w:rsidR="00F27C5F" w14:paraId="53E168D6" w14:textId="77777777" w:rsidTr="00BB0875">
        <w:trPr>
          <w:gridAfter w:val="1"/>
          <w:wAfter w:w="283" w:type="dxa"/>
          <w:trHeight w:val="1140"/>
        </w:trPr>
        <w:tc>
          <w:tcPr>
            <w:tcW w:w="667" w:type="dxa"/>
            <w:vMerge w:val="restart"/>
            <w:tcBorders>
              <w:top w:val="nil"/>
              <w:left w:val="single" w:sz="8" w:space="0" w:color="000000"/>
              <w:right w:val="nil"/>
            </w:tcBorders>
            <w:vAlign w:val="center"/>
          </w:tcPr>
          <w:p w14:paraId="33BBA5CA" w14:textId="77777777" w:rsidR="00F27C5F" w:rsidRDefault="00F27C5F" w:rsidP="00BB0875">
            <w:pPr>
              <w:widowControl/>
              <w:suppressAutoHyphens w:val="0"/>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5.3.1</w:t>
            </w:r>
          </w:p>
        </w:tc>
        <w:tc>
          <w:tcPr>
            <w:tcW w:w="1843" w:type="dxa"/>
            <w:vMerge w:val="restart"/>
            <w:tcBorders>
              <w:top w:val="nil"/>
              <w:left w:val="single" w:sz="4" w:space="0" w:color="auto"/>
              <w:right w:val="single" w:sz="4" w:space="0" w:color="auto"/>
            </w:tcBorders>
            <w:vAlign w:val="center"/>
          </w:tcPr>
          <w:p w14:paraId="40D41551" w14:textId="77777777" w:rsidR="00F27C5F" w:rsidRDefault="00F27C5F" w:rsidP="00BB0875">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val="restart"/>
            <w:tcBorders>
              <w:top w:val="nil"/>
              <w:left w:val="nil"/>
              <w:right w:val="single" w:sz="8" w:space="0" w:color="000000"/>
            </w:tcBorders>
            <w:vAlign w:val="center"/>
          </w:tcPr>
          <w:p w14:paraId="2342A396" w14:textId="77777777" w:rsidR="00F27C5F" w:rsidRDefault="00F27C5F" w:rsidP="00BB0875">
            <w:pPr>
              <w:widowControl/>
              <w:suppressAutoHyphens w:val="0"/>
              <w:rPr>
                <w:rFonts w:ascii="Times New Roman" w:eastAsia="Times New Roman" w:hAnsi="Times New Roman" w:cs="Times New Roman"/>
                <w:color w:val="000000" w:themeColor="text1"/>
                <w:kern w:val="0"/>
                <w:lang w:eastAsia="ru-RU" w:bidi="ar-SA"/>
              </w:rPr>
            </w:pPr>
            <w:r>
              <w:rPr>
                <w:rFonts w:ascii="Times New Roman" w:hAnsi="Times New Roman" w:cs="Times New Roman"/>
                <w:color w:val="000000" w:themeColor="text1"/>
              </w:rPr>
              <w:t xml:space="preserve">На  проведение уличного освещения по </w:t>
            </w:r>
            <w:proofErr w:type="spellStart"/>
            <w:r>
              <w:rPr>
                <w:rFonts w:ascii="Times New Roman" w:hAnsi="Times New Roman" w:cs="Times New Roman"/>
                <w:color w:val="000000" w:themeColor="text1"/>
              </w:rPr>
              <w:t>ул</w:t>
            </w:r>
            <w:proofErr w:type="gramStart"/>
            <w:r>
              <w:rPr>
                <w:rFonts w:ascii="Times New Roman" w:hAnsi="Times New Roman" w:cs="Times New Roman"/>
                <w:color w:val="000000" w:themeColor="text1"/>
              </w:rPr>
              <w:t>.К</w:t>
            </w:r>
            <w:proofErr w:type="gramEnd"/>
            <w:r>
              <w:rPr>
                <w:rFonts w:ascii="Times New Roman" w:hAnsi="Times New Roman" w:cs="Times New Roman"/>
                <w:color w:val="000000" w:themeColor="text1"/>
              </w:rPr>
              <w:t>ооперативной</w:t>
            </w:r>
            <w:proofErr w:type="spellEnd"/>
            <w:r>
              <w:rPr>
                <w:rFonts w:ascii="Times New Roman" w:hAnsi="Times New Roman" w:cs="Times New Roman"/>
                <w:color w:val="000000" w:themeColor="text1"/>
              </w:rPr>
              <w:t xml:space="preserve"> (от поворота Южной/Кооперативной до поворота  </w:t>
            </w:r>
            <w:proofErr w:type="spellStart"/>
            <w:r>
              <w:rPr>
                <w:rFonts w:ascii="Times New Roman" w:hAnsi="Times New Roman" w:cs="Times New Roman"/>
                <w:color w:val="000000" w:themeColor="text1"/>
              </w:rPr>
              <w:t>ул.Строителей</w:t>
            </w:r>
            <w:proofErr w:type="spellEnd"/>
            <w:r>
              <w:rPr>
                <w:rFonts w:ascii="Times New Roman" w:hAnsi="Times New Roman" w:cs="Times New Roman"/>
                <w:color w:val="000000" w:themeColor="text1"/>
              </w:rPr>
              <w:t xml:space="preserve"> / </w:t>
            </w:r>
            <w:proofErr w:type="spellStart"/>
            <w:r>
              <w:rPr>
                <w:rFonts w:ascii="Times New Roman" w:hAnsi="Times New Roman" w:cs="Times New Roman"/>
                <w:color w:val="000000" w:themeColor="text1"/>
              </w:rPr>
              <w:t>ул.Кооперативная</w:t>
            </w:r>
            <w:proofErr w:type="spellEnd"/>
            <w:r>
              <w:rPr>
                <w:rFonts w:ascii="Times New Roman" w:hAnsi="Times New Roman" w:cs="Times New Roman"/>
                <w:color w:val="000000" w:themeColor="text1"/>
              </w:rPr>
              <w:t xml:space="preserve">) и замену светильников по </w:t>
            </w:r>
            <w:proofErr w:type="spellStart"/>
            <w:r>
              <w:rPr>
                <w:rFonts w:ascii="Times New Roman" w:hAnsi="Times New Roman" w:cs="Times New Roman"/>
                <w:color w:val="000000" w:themeColor="text1"/>
              </w:rPr>
              <w:t>ул.Комарова</w:t>
            </w:r>
            <w:proofErr w:type="spellEnd"/>
            <w:r>
              <w:rPr>
                <w:rFonts w:ascii="Times New Roman" w:hAnsi="Times New Roman" w:cs="Times New Roman"/>
                <w:color w:val="000000" w:themeColor="text1"/>
              </w:rPr>
              <w:t xml:space="preserve"> (от поворота по </w:t>
            </w:r>
            <w:proofErr w:type="spellStart"/>
            <w:r>
              <w:rPr>
                <w:rFonts w:ascii="Times New Roman" w:hAnsi="Times New Roman" w:cs="Times New Roman"/>
                <w:color w:val="000000" w:themeColor="text1"/>
              </w:rPr>
              <w:t>ул.Октябрьская</w:t>
            </w:r>
            <w:proofErr w:type="spellEnd"/>
            <w:r>
              <w:rPr>
                <w:rFonts w:ascii="Times New Roman" w:hAnsi="Times New Roman" w:cs="Times New Roman"/>
                <w:color w:val="000000" w:themeColor="text1"/>
              </w:rPr>
              <w:t xml:space="preserve"> / </w:t>
            </w:r>
            <w:proofErr w:type="spellStart"/>
            <w:r>
              <w:rPr>
                <w:rFonts w:ascii="Times New Roman" w:hAnsi="Times New Roman" w:cs="Times New Roman"/>
                <w:color w:val="000000" w:themeColor="text1"/>
              </w:rPr>
              <w:t>ул.Комарова</w:t>
            </w:r>
            <w:proofErr w:type="spellEnd"/>
            <w:r>
              <w:rPr>
                <w:rFonts w:ascii="Times New Roman" w:hAnsi="Times New Roman" w:cs="Times New Roman"/>
                <w:color w:val="000000" w:themeColor="text1"/>
              </w:rPr>
              <w:t xml:space="preserve">), дополнительная установка светильников по </w:t>
            </w:r>
            <w:proofErr w:type="spellStart"/>
            <w:r>
              <w:rPr>
                <w:rFonts w:ascii="Times New Roman" w:hAnsi="Times New Roman" w:cs="Times New Roman"/>
                <w:color w:val="000000" w:themeColor="text1"/>
              </w:rPr>
              <w:t>ул.Советская</w:t>
            </w:r>
            <w:proofErr w:type="spellEnd"/>
            <w:r>
              <w:rPr>
                <w:rFonts w:ascii="Times New Roman" w:hAnsi="Times New Roman" w:cs="Times New Roman"/>
                <w:color w:val="000000" w:themeColor="text1"/>
              </w:rPr>
              <w:t>/</w:t>
            </w:r>
            <w:proofErr w:type="spellStart"/>
            <w:r>
              <w:rPr>
                <w:rFonts w:ascii="Times New Roman" w:hAnsi="Times New Roman" w:cs="Times New Roman"/>
                <w:color w:val="000000" w:themeColor="text1"/>
              </w:rPr>
              <w:t>ул.Октябрьская</w:t>
            </w:r>
            <w:proofErr w:type="spellEnd"/>
            <w:r>
              <w:rPr>
                <w:rFonts w:ascii="Times New Roman" w:hAnsi="Times New Roman" w:cs="Times New Roman"/>
                <w:color w:val="000000" w:themeColor="text1"/>
              </w:rPr>
              <w:t xml:space="preserve">, </w:t>
            </w:r>
            <w:proofErr w:type="spellStart"/>
            <w:r>
              <w:rPr>
                <w:rFonts w:ascii="Times New Roman" w:hAnsi="Times New Roman" w:cs="Times New Roman"/>
                <w:color w:val="000000" w:themeColor="text1"/>
              </w:rPr>
              <w:t>ул.Юбилейная</w:t>
            </w:r>
            <w:proofErr w:type="spellEnd"/>
            <w:r>
              <w:rPr>
                <w:rFonts w:ascii="Times New Roman" w:hAnsi="Times New Roman" w:cs="Times New Roman"/>
                <w:color w:val="000000" w:themeColor="text1"/>
              </w:rPr>
              <w:t xml:space="preserve">, </w:t>
            </w:r>
            <w:proofErr w:type="spellStart"/>
            <w:r>
              <w:rPr>
                <w:rFonts w:ascii="Times New Roman" w:hAnsi="Times New Roman" w:cs="Times New Roman"/>
                <w:color w:val="000000" w:themeColor="text1"/>
              </w:rPr>
              <w:t>ул.Патрушева</w:t>
            </w:r>
            <w:proofErr w:type="spellEnd"/>
          </w:p>
        </w:tc>
        <w:tc>
          <w:tcPr>
            <w:tcW w:w="1714" w:type="dxa"/>
            <w:tcBorders>
              <w:top w:val="nil"/>
              <w:left w:val="nil"/>
              <w:bottom w:val="single" w:sz="4" w:space="0" w:color="auto"/>
              <w:right w:val="single" w:sz="8" w:space="0" w:color="000000"/>
            </w:tcBorders>
            <w:shd w:val="clear" w:color="auto" w:fill="auto"/>
            <w:vAlign w:val="bottom"/>
          </w:tcPr>
          <w:p w14:paraId="4E8A7F31"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всего</w:t>
            </w:r>
          </w:p>
        </w:tc>
        <w:tc>
          <w:tcPr>
            <w:tcW w:w="1276" w:type="dxa"/>
            <w:tcBorders>
              <w:top w:val="nil"/>
              <w:left w:val="nil"/>
              <w:bottom w:val="single" w:sz="4" w:space="0" w:color="auto"/>
              <w:right w:val="single" w:sz="8" w:space="0" w:color="000000"/>
            </w:tcBorders>
            <w:shd w:val="clear" w:color="auto" w:fill="auto"/>
            <w:vAlign w:val="center"/>
          </w:tcPr>
          <w:p w14:paraId="323E6281"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559" w:type="dxa"/>
            <w:tcBorders>
              <w:top w:val="nil"/>
              <w:left w:val="nil"/>
              <w:bottom w:val="single" w:sz="4" w:space="0" w:color="auto"/>
              <w:right w:val="single" w:sz="8" w:space="0" w:color="000000"/>
            </w:tcBorders>
            <w:shd w:val="clear" w:color="auto" w:fill="auto"/>
            <w:vAlign w:val="center"/>
          </w:tcPr>
          <w:p w14:paraId="1E55B154"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nil"/>
              <w:bottom w:val="single" w:sz="4" w:space="0" w:color="auto"/>
              <w:right w:val="single" w:sz="8" w:space="0" w:color="000000"/>
            </w:tcBorders>
            <w:shd w:val="clear" w:color="auto" w:fill="auto"/>
            <w:vAlign w:val="center"/>
          </w:tcPr>
          <w:p w14:paraId="58809B69" w14:textId="77777777" w:rsidR="00F27C5F" w:rsidRDefault="00EA479D"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hAnsi="Times New Roman" w:cs="Times New Roman"/>
                <w:color w:val="000000" w:themeColor="text1"/>
              </w:rPr>
              <w:t>134 800,00</w:t>
            </w:r>
          </w:p>
        </w:tc>
        <w:tc>
          <w:tcPr>
            <w:tcW w:w="1134" w:type="dxa"/>
            <w:tcBorders>
              <w:top w:val="nil"/>
              <w:left w:val="nil"/>
              <w:bottom w:val="single" w:sz="4" w:space="0" w:color="auto"/>
              <w:right w:val="single" w:sz="8" w:space="0" w:color="000000"/>
            </w:tcBorders>
            <w:shd w:val="clear" w:color="auto" w:fill="auto"/>
            <w:vAlign w:val="center"/>
          </w:tcPr>
          <w:p w14:paraId="58D6F850"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54" w:type="dxa"/>
            <w:tcBorders>
              <w:top w:val="nil"/>
              <w:left w:val="nil"/>
              <w:bottom w:val="single" w:sz="4" w:space="0" w:color="auto"/>
              <w:right w:val="single" w:sz="4" w:space="0" w:color="auto"/>
            </w:tcBorders>
            <w:shd w:val="clear" w:color="auto" w:fill="auto"/>
            <w:vAlign w:val="center"/>
          </w:tcPr>
          <w:p w14:paraId="4A0107DA"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4" w:space="0" w:color="auto"/>
              <w:right w:val="single" w:sz="8" w:space="0" w:color="auto"/>
            </w:tcBorders>
            <w:shd w:val="clear" w:color="auto" w:fill="auto"/>
            <w:vAlign w:val="center"/>
          </w:tcPr>
          <w:p w14:paraId="24971A87" w14:textId="77777777" w:rsidR="00F27C5F" w:rsidRDefault="00EA479D" w:rsidP="00BB0875">
            <w:pPr>
              <w:jc w:val="center"/>
              <w:rPr>
                <w:rFonts w:ascii="Times New Roman" w:eastAsia="Times New Roman" w:hAnsi="Times New Roman" w:cs="Times New Roman"/>
                <w:color w:val="000000" w:themeColor="text1"/>
                <w:kern w:val="0"/>
                <w:lang w:eastAsia="ru-RU" w:bidi="ar-SA"/>
              </w:rPr>
            </w:pPr>
            <w:r>
              <w:rPr>
                <w:rFonts w:ascii="Times New Roman" w:hAnsi="Times New Roman" w:cs="Times New Roman"/>
                <w:color w:val="000000" w:themeColor="text1"/>
              </w:rPr>
              <w:t>134 800,00</w:t>
            </w:r>
          </w:p>
        </w:tc>
      </w:tr>
      <w:tr w:rsidR="00F27C5F" w14:paraId="4236679D" w14:textId="77777777" w:rsidTr="00BB0875">
        <w:trPr>
          <w:gridAfter w:val="1"/>
          <w:wAfter w:w="283" w:type="dxa"/>
          <w:trHeight w:val="870"/>
        </w:trPr>
        <w:tc>
          <w:tcPr>
            <w:tcW w:w="667" w:type="dxa"/>
            <w:vMerge/>
            <w:tcBorders>
              <w:left w:val="single" w:sz="8" w:space="0" w:color="000000"/>
              <w:right w:val="nil"/>
            </w:tcBorders>
            <w:vAlign w:val="center"/>
          </w:tcPr>
          <w:p w14:paraId="097FB1A3" w14:textId="77777777" w:rsidR="00F27C5F" w:rsidRDefault="00F27C5F" w:rsidP="00BB0875">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left w:val="single" w:sz="4" w:space="0" w:color="auto"/>
              <w:right w:val="single" w:sz="4" w:space="0" w:color="auto"/>
            </w:tcBorders>
            <w:vAlign w:val="center"/>
          </w:tcPr>
          <w:p w14:paraId="02CE702B" w14:textId="77777777" w:rsidR="00F27C5F" w:rsidRDefault="00F27C5F" w:rsidP="00BB0875">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left w:val="nil"/>
              <w:right w:val="single" w:sz="8" w:space="0" w:color="000000"/>
            </w:tcBorders>
            <w:vAlign w:val="center"/>
          </w:tcPr>
          <w:p w14:paraId="44B1CCB4" w14:textId="77777777" w:rsidR="00F27C5F" w:rsidRDefault="00F27C5F" w:rsidP="00BB0875">
            <w:pPr>
              <w:widowControl/>
              <w:suppressAutoHyphens w:val="0"/>
              <w:rPr>
                <w:rFonts w:ascii="Times New Roman" w:hAnsi="Times New Roman" w:cs="Times New Roman"/>
                <w:color w:val="000000" w:themeColor="text1"/>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7407003D"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BA115C0"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7DCC4EAC"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1F31A37"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6418208"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A261C6A"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431CC821" w14:textId="77777777" w:rsidR="00F27C5F" w:rsidRDefault="00F27C5F" w:rsidP="00BB0875">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r>
      <w:tr w:rsidR="00F27C5F" w14:paraId="150C6626" w14:textId="77777777" w:rsidTr="00BB0875">
        <w:trPr>
          <w:gridAfter w:val="1"/>
          <w:wAfter w:w="283" w:type="dxa"/>
          <w:trHeight w:val="1260"/>
        </w:trPr>
        <w:tc>
          <w:tcPr>
            <w:tcW w:w="667" w:type="dxa"/>
            <w:vMerge/>
            <w:tcBorders>
              <w:left w:val="single" w:sz="8" w:space="0" w:color="000000"/>
              <w:right w:val="nil"/>
            </w:tcBorders>
            <w:vAlign w:val="center"/>
          </w:tcPr>
          <w:p w14:paraId="3C31D2C5" w14:textId="77777777" w:rsidR="00F27C5F" w:rsidRDefault="00F27C5F" w:rsidP="00BB0875">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left w:val="single" w:sz="4" w:space="0" w:color="auto"/>
              <w:right w:val="single" w:sz="4" w:space="0" w:color="auto"/>
            </w:tcBorders>
            <w:vAlign w:val="center"/>
          </w:tcPr>
          <w:p w14:paraId="5E6F9626" w14:textId="77777777" w:rsidR="00F27C5F" w:rsidRDefault="00F27C5F" w:rsidP="00BB0875">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left w:val="nil"/>
              <w:right w:val="single" w:sz="8" w:space="0" w:color="000000"/>
            </w:tcBorders>
            <w:vAlign w:val="center"/>
          </w:tcPr>
          <w:p w14:paraId="79E00DB0" w14:textId="77777777" w:rsidR="00F27C5F" w:rsidRDefault="00F27C5F" w:rsidP="00BB0875">
            <w:pPr>
              <w:widowControl/>
              <w:suppressAutoHyphens w:val="0"/>
              <w:rPr>
                <w:rFonts w:ascii="Times New Roman" w:hAnsi="Times New Roman" w:cs="Times New Roman"/>
                <w:color w:val="000000" w:themeColor="text1"/>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237A09A2"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BD04686"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202E3EC6"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92AFF55"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71922BB4"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0FA391B4"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11195CDE" w14:textId="77777777" w:rsidR="00F27C5F" w:rsidRDefault="00F27C5F" w:rsidP="00BB0875">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r>
      <w:tr w:rsidR="00F27C5F" w14:paraId="241FAC78" w14:textId="77777777" w:rsidTr="00BB0875">
        <w:trPr>
          <w:gridAfter w:val="1"/>
          <w:wAfter w:w="283" w:type="dxa"/>
          <w:trHeight w:val="945"/>
        </w:trPr>
        <w:tc>
          <w:tcPr>
            <w:tcW w:w="667" w:type="dxa"/>
            <w:vMerge/>
            <w:tcBorders>
              <w:left w:val="single" w:sz="8" w:space="0" w:color="000000"/>
              <w:right w:val="nil"/>
            </w:tcBorders>
            <w:vAlign w:val="center"/>
          </w:tcPr>
          <w:p w14:paraId="17B78DCF" w14:textId="77777777" w:rsidR="00F27C5F" w:rsidRDefault="00F27C5F" w:rsidP="00BB0875">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left w:val="single" w:sz="4" w:space="0" w:color="auto"/>
              <w:right w:val="single" w:sz="4" w:space="0" w:color="auto"/>
            </w:tcBorders>
            <w:vAlign w:val="center"/>
          </w:tcPr>
          <w:p w14:paraId="77C7F50B" w14:textId="77777777" w:rsidR="00F27C5F" w:rsidRDefault="00F27C5F" w:rsidP="00BB0875">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left w:val="nil"/>
              <w:right w:val="single" w:sz="8" w:space="0" w:color="000000"/>
            </w:tcBorders>
            <w:vAlign w:val="center"/>
          </w:tcPr>
          <w:p w14:paraId="4D10A5B3" w14:textId="77777777" w:rsidR="00F27C5F" w:rsidRDefault="00F27C5F" w:rsidP="00BB0875">
            <w:pPr>
              <w:widowControl/>
              <w:suppressAutoHyphens w:val="0"/>
              <w:rPr>
                <w:rFonts w:ascii="Times New Roman" w:hAnsi="Times New Roman" w:cs="Times New Roman"/>
                <w:color w:val="000000" w:themeColor="text1"/>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12B1A3DD"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Местный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3E814F9"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39797D6F"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4CDD129" w14:textId="77777777" w:rsidR="00F27C5F" w:rsidRDefault="00EA479D"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hAnsi="Times New Roman" w:cs="Times New Roman"/>
                <w:color w:val="000000" w:themeColor="text1"/>
              </w:rPr>
              <w:t>134 800,00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6DDD075"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6930C0B"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3241DF48" w14:textId="77777777" w:rsidR="00F27C5F" w:rsidRDefault="00EA479D" w:rsidP="00BB0875">
            <w:pPr>
              <w:jc w:val="center"/>
              <w:rPr>
                <w:rFonts w:ascii="Times New Roman" w:eastAsia="Times New Roman" w:hAnsi="Times New Roman" w:cs="Times New Roman"/>
                <w:color w:val="000000" w:themeColor="text1"/>
                <w:kern w:val="0"/>
                <w:lang w:eastAsia="ru-RU" w:bidi="ar-SA"/>
              </w:rPr>
            </w:pPr>
            <w:r>
              <w:rPr>
                <w:rFonts w:ascii="Times New Roman" w:hAnsi="Times New Roman" w:cs="Times New Roman"/>
                <w:color w:val="000000" w:themeColor="text1"/>
              </w:rPr>
              <w:t>134 800,00</w:t>
            </w:r>
          </w:p>
        </w:tc>
      </w:tr>
      <w:tr w:rsidR="00F27C5F" w14:paraId="624E784F" w14:textId="77777777" w:rsidTr="00BB0875">
        <w:trPr>
          <w:gridAfter w:val="1"/>
          <w:wAfter w:w="283" w:type="dxa"/>
          <w:trHeight w:val="345"/>
        </w:trPr>
        <w:tc>
          <w:tcPr>
            <w:tcW w:w="667" w:type="dxa"/>
            <w:vMerge w:val="restart"/>
            <w:tcBorders>
              <w:top w:val="single" w:sz="4" w:space="0" w:color="auto"/>
              <w:left w:val="single" w:sz="8" w:space="0" w:color="000000"/>
              <w:bottom w:val="single" w:sz="8" w:space="0" w:color="000000"/>
              <w:right w:val="nil"/>
            </w:tcBorders>
            <w:shd w:val="clear" w:color="auto" w:fill="auto"/>
            <w:vAlign w:val="center"/>
            <w:hideMark/>
          </w:tcPr>
          <w:p w14:paraId="6E282CDE"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5.4</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4E201C"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мероприятие</w:t>
            </w:r>
          </w:p>
        </w:tc>
        <w:tc>
          <w:tcPr>
            <w:tcW w:w="2710" w:type="dxa"/>
            <w:vMerge w:val="restart"/>
            <w:tcBorders>
              <w:top w:val="single" w:sz="4" w:space="0" w:color="auto"/>
              <w:left w:val="nil"/>
              <w:bottom w:val="single" w:sz="8" w:space="0" w:color="000000"/>
              <w:right w:val="single" w:sz="8" w:space="0" w:color="000000"/>
            </w:tcBorders>
            <w:shd w:val="clear" w:color="auto" w:fill="auto"/>
            <w:vAlign w:val="center"/>
            <w:hideMark/>
          </w:tcPr>
          <w:p w14:paraId="4E329588"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Содержание мест захоронений Лебяжского муниципального округа</w:t>
            </w:r>
          </w:p>
        </w:tc>
        <w:tc>
          <w:tcPr>
            <w:tcW w:w="1714" w:type="dxa"/>
            <w:tcBorders>
              <w:top w:val="nil"/>
              <w:left w:val="nil"/>
              <w:bottom w:val="single" w:sz="8" w:space="0" w:color="000000"/>
              <w:right w:val="single" w:sz="8" w:space="0" w:color="000000"/>
            </w:tcBorders>
            <w:shd w:val="clear" w:color="auto" w:fill="auto"/>
            <w:vAlign w:val="bottom"/>
            <w:hideMark/>
          </w:tcPr>
          <w:p w14:paraId="059F6790"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всего</w:t>
            </w:r>
          </w:p>
        </w:tc>
        <w:tc>
          <w:tcPr>
            <w:tcW w:w="1276" w:type="dxa"/>
            <w:tcBorders>
              <w:top w:val="nil"/>
              <w:left w:val="nil"/>
              <w:bottom w:val="single" w:sz="8" w:space="0" w:color="000000"/>
              <w:right w:val="single" w:sz="4" w:space="0" w:color="auto"/>
            </w:tcBorders>
            <w:shd w:val="clear" w:color="auto" w:fill="auto"/>
            <w:vAlign w:val="center"/>
            <w:hideMark/>
          </w:tcPr>
          <w:p w14:paraId="4F54BB08"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19 638,00</w:t>
            </w:r>
          </w:p>
        </w:tc>
        <w:tc>
          <w:tcPr>
            <w:tcW w:w="1559" w:type="dxa"/>
            <w:tcBorders>
              <w:top w:val="nil"/>
              <w:left w:val="single" w:sz="4" w:space="0" w:color="auto"/>
              <w:bottom w:val="single" w:sz="8" w:space="0" w:color="000000"/>
              <w:right w:val="single" w:sz="8" w:space="0" w:color="000000"/>
            </w:tcBorders>
            <w:shd w:val="clear" w:color="auto" w:fill="auto"/>
            <w:vAlign w:val="center"/>
            <w:hideMark/>
          </w:tcPr>
          <w:p w14:paraId="0097F2D5"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297 494,00</w:t>
            </w:r>
          </w:p>
        </w:tc>
        <w:tc>
          <w:tcPr>
            <w:tcW w:w="1276" w:type="dxa"/>
            <w:tcBorders>
              <w:top w:val="nil"/>
              <w:left w:val="nil"/>
              <w:bottom w:val="single" w:sz="8" w:space="0" w:color="000000"/>
              <w:right w:val="single" w:sz="8" w:space="0" w:color="000000"/>
            </w:tcBorders>
            <w:shd w:val="clear" w:color="auto" w:fill="auto"/>
            <w:vAlign w:val="center"/>
            <w:hideMark/>
          </w:tcPr>
          <w:p w14:paraId="604B8F72" w14:textId="52F4CC7D" w:rsidR="00F27C5F" w:rsidRDefault="0081019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304 660, 00</w:t>
            </w:r>
          </w:p>
        </w:tc>
        <w:tc>
          <w:tcPr>
            <w:tcW w:w="1134" w:type="dxa"/>
            <w:tcBorders>
              <w:top w:val="nil"/>
              <w:left w:val="nil"/>
              <w:bottom w:val="single" w:sz="8" w:space="0" w:color="000000"/>
              <w:right w:val="single" w:sz="8" w:space="0" w:color="000000"/>
            </w:tcBorders>
            <w:shd w:val="clear" w:color="auto" w:fill="auto"/>
            <w:vAlign w:val="center"/>
            <w:hideMark/>
          </w:tcPr>
          <w:p w14:paraId="4DCAFFDA"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71 299, 00</w:t>
            </w:r>
          </w:p>
        </w:tc>
        <w:tc>
          <w:tcPr>
            <w:tcW w:w="1254" w:type="dxa"/>
            <w:tcBorders>
              <w:top w:val="nil"/>
              <w:left w:val="nil"/>
              <w:bottom w:val="single" w:sz="8" w:space="0" w:color="auto"/>
              <w:right w:val="single" w:sz="4" w:space="0" w:color="auto"/>
            </w:tcBorders>
            <w:shd w:val="clear" w:color="auto" w:fill="auto"/>
            <w:vAlign w:val="center"/>
            <w:hideMark/>
          </w:tcPr>
          <w:p w14:paraId="7FC621A9"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1 299,00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6F065DEE" w14:textId="431C86AD" w:rsidR="00F27C5F" w:rsidRDefault="0081019F" w:rsidP="00BB0875">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674 390, 00</w:t>
            </w:r>
          </w:p>
        </w:tc>
      </w:tr>
      <w:tr w:rsidR="00F27C5F" w14:paraId="6D3FF377" w14:textId="77777777" w:rsidTr="00BB0875">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776A4A7C" w14:textId="77777777" w:rsidR="00F27C5F" w:rsidRDefault="00F27C5F" w:rsidP="00BB0875">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43B86471" w14:textId="77777777" w:rsidR="00F27C5F" w:rsidRDefault="00F27C5F" w:rsidP="00BB0875">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13F22463" w14:textId="77777777" w:rsidR="00F27C5F" w:rsidRDefault="00F27C5F" w:rsidP="00BB0875">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4B6A9B91"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Федеральный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53DEECF4"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2A354055"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57F1C1BD"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70A246B9"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1C8029F6"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7BD6747E" w14:textId="77777777" w:rsidR="00F27C5F" w:rsidRDefault="00F27C5F" w:rsidP="00BB0875">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r>
      <w:tr w:rsidR="00F27C5F" w14:paraId="561D05B1" w14:textId="77777777" w:rsidTr="00BB0875">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496C196F" w14:textId="77777777" w:rsidR="00F27C5F" w:rsidRDefault="00F27C5F" w:rsidP="00BB0875">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5318A53E" w14:textId="77777777" w:rsidR="00F27C5F" w:rsidRDefault="00F27C5F" w:rsidP="00BB0875">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73882744" w14:textId="77777777" w:rsidR="00F27C5F" w:rsidRDefault="00F27C5F" w:rsidP="00BB0875">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4957638C"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Областной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3892D7D6"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746F0EBF"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6395A5B4"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7F02CF04"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29CCCA7C"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3080BE9B" w14:textId="77777777" w:rsidR="00F27C5F" w:rsidRDefault="00F27C5F" w:rsidP="00BB0875">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r>
      <w:tr w:rsidR="00F27C5F" w14:paraId="5EFAD06E" w14:textId="77777777" w:rsidTr="00BB0875">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327038C9" w14:textId="77777777" w:rsidR="00F27C5F" w:rsidRDefault="00F27C5F" w:rsidP="00BB0875">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163F3690" w14:textId="77777777" w:rsidR="00F27C5F" w:rsidRDefault="00F27C5F" w:rsidP="00BB0875">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121CE6FD" w14:textId="77777777" w:rsidR="00F27C5F" w:rsidRDefault="00F27C5F" w:rsidP="00BB0875">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79D645FB"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2C47B8BA"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19 638,00</w:t>
            </w:r>
          </w:p>
        </w:tc>
        <w:tc>
          <w:tcPr>
            <w:tcW w:w="1559" w:type="dxa"/>
            <w:tcBorders>
              <w:top w:val="nil"/>
              <w:left w:val="nil"/>
              <w:bottom w:val="single" w:sz="8" w:space="0" w:color="000000"/>
              <w:right w:val="single" w:sz="8" w:space="0" w:color="000000"/>
            </w:tcBorders>
            <w:shd w:val="clear" w:color="auto" w:fill="auto"/>
            <w:vAlign w:val="center"/>
            <w:hideMark/>
          </w:tcPr>
          <w:p w14:paraId="56868BDD"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297 494,00</w:t>
            </w:r>
          </w:p>
        </w:tc>
        <w:tc>
          <w:tcPr>
            <w:tcW w:w="1276" w:type="dxa"/>
            <w:tcBorders>
              <w:top w:val="nil"/>
              <w:left w:val="nil"/>
              <w:bottom w:val="single" w:sz="8" w:space="0" w:color="000000"/>
              <w:right w:val="single" w:sz="8" w:space="0" w:color="000000"/>
            </w:tcBorders>
            <w:shd w:val="clear" w:color="auto" w:fill="auto"/>
            <w:vAlign w:val="center"/>
            <w:hideMark/>
          </w:tcPr>
          <w:p w14:paraId="02B08464" w14:textId="490B5626" w:rsidR="00F27C5F" w:rsidRDefault="0081019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304 660, 00</w:t>
            </w:r>
          </w:p>
        </w:tc>
        <w:tc>
          <w:tcPr>
            <w:tcW w:w="1134" w:type="dxa"/>
            <w:tcBorders>
              <w:top w:val="nil"/>
              <w:left w:val="nil"/>
              <w:bottom w:val="single" w:sz="8" w:space="0" w:color="000000"/>
              <w:right w:val="single" w:sz="8" w:space="0" w:color="000000"/>
            </w:tcBorders>
            <w:shd w:val="clear" w:color="auto" w:fill="auto"/>
            <w:vAlign w:val="center"/>
            <w:hideMark/>
          </w:tcPr>
          <w:p w14:paraId="48D3A168"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71 299, 00</w:t>
            </w:r>
          </w:p>
        </w:tc>
        <w:tc>
          <w:tcPr>
            <w:tcW w:w="1254" w:type="dxa"/>
            <w:tcBorders>
              <w:top w:val="nil"/>
              <w:left w:val="nil"/>
              <w:bottom w:val="single" w:sz="8" w:space="0" w:color="auto"/>
              <w:right w:val="single" w:sz="4" w:space="0" w:color="auto"/>
            </w:tcBorders>
            <w:shd w:val="clear" w:color="auto" w:fill="auto"/>
            <w:vAlign w:val="center"/>
            <w:hideMark/>
          </w:tcPr>
          <w:p w14:paraId="79E3EBA5"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1 299,00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37D41A1E" w14:textId="5D167F3F" w:rsidR="00F27C5F" w:rsidRDefault="0081019F" w:rsidP="00BB0875">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674 390, 00</w:t>
            </w:r>
          </w:p>
        </w:tc>
      </w:tr>
      <w:tr w:rsidR="00F27C5F" w14:paraId="005E6B7D" w14:textId="77777777" w:rsidTr="00BB0875">
        <w:trPr>
          <w:gridAfter w:val="1"/>
          <w:wAfter w:w="283" w:type="dxa"/>
          <w:trHeight w:val="330"/>
        </w:trPr>
        <w:tc>
          <w:tcPr>
            <w:tcW w:w="667" w:type="dxa"/>
            <w:vMerge w:val="restart"/>
            <w:tcBorders>
              <w:top w:val="nil"/>
              <w:left w:val="single" w:sz="8" w:space="0" w:color="000000"/>
              <w:bottom w:val="single" w:sz="8" w:space="0" w:color="000000"/>
              <w:right w:val="nil"/>
            </w:tcBorders>
            <w:shd w:val="clear" w:color="auto" w:fill="auto"/>
            <w:vAlign w:val="center"/>
            <w:hideMark/>
          </w:tcPr>
          <w:p w14:paraId="571AFC81"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5.4.1</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4155B3F6"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0FE5A8B4"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Организация и содержание мест захоронения</w:t>
            </w:r>
          </w:p>
        </w:tc>
        <w:tc>
          <w:tcPr>
            <w:tcW w:w="1714" w:type="dxa"/>
            <w:tcBorders>
              <w:top w:val="nil"/>
              <w:left w:val="nil"/>
              <w:bottom w:val="single" w:sz="8" w:space="0" w:color="000000"/>
              <w:right w:val="single" w:sz="8" w:space="0" w:color="000000"/>
            </w:tcBorders>
            <w:shd w:val="clear" w:color="auto" w:fill="auto"/>
            <w:vAlign w:val="bottom"/>
            <w:hideMark/>
          </w:tcPr>
          <w:p w14:paraId="7885CE0A"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всего</w:t>
            </w:r>
          </w:p>
        </w:tc>
        <w:tc>
          <w:tcPr>
            <w:tcW w:w="1276" w:type="dxa"/>
            <w:tcBorders>
              <w:top w:val="nil"/>
              <w:left w:val="nil"/>
              <w:bottom w:val="single" w:sz="8" w:space="0" w:color="000000"/>
              <w:right w:val="single" w:sz="8" w:space="0" w:color="000000"/>
            </w:tcBorders>
            <w:shd w:val="clear" w:color="auto" w:fill="auto"/>
            <w:vAlign w:val="center"/>
            <w:hideMark/>
          </w:tcPr>
          <w:p w14:paraId="403E4EDE"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31647098"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52 473,00</w:t>
            </w:r>
          </w:p>
        </w:tc>
        <w:tc>
          <w:tcPr>
            <w:tcW w:w="1276" w:type="dxa"/>
            <w:tcBorders>
              <w:top w:val="nil"/>
              <w:left w:val="nil"/>
              <w:bottom w:val="single" w:sz="8" w:space="0" w:color="000000"/>
              <w:right w:val="single" w:sz="8" w:space="0" w:color="000000"/>
            </w:tcBorders>
            <w:shd w:val="clear" w:color="auto" w:fill="auto"/>
            <w:vAlign w:val="center"/>
            <w:hideMark/>
          </w:tcPr>
          <w:p w14:paraId="754037CE"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50 000,00</w:t>
            </w:r>
          </w:p>
        </w:tc>
        <w:tc>
          <w:tcPr>
            <w:tcW w:w="1134" w:type="dxa"/>
            <w:tcBorders>
              <w:top w:val="nil"/>
              <w:left w:val="nil"/>
              <w:bottom w:val="single" w:sz="8" w:space="0" w:color="000000"/>
              <w:right w:val="single" w:sz="8" w:space="0" w:color="000000"/>
            </w:tcBorders>
            <w:shd w:val="clear" w:color="auto" w:fill="auto"/>
            <w:vAlign w:val="center"/>
            <w:hideMark/>
          </w:tcPr>
          <w:p w14:paraId="3BA9C9B4"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7BABDF92"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0BACD46F" w14:textId="77777777" w:rsidR="00F27C5F" w:rsidRDefault="00F27C5F" w:rsidP="00BB0875">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102 473,00</w:t>
            </w:r>
          </w:p>
        </w:tc>
      </w:tr>
      <w:tr w:rsidR="00F27C5F" w14:paraId="28A3850A" w14:textId="77777777" w:rsidTr="00BB0875">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414E40A0" w14:textId="77777777" w:rsidR="00F27C5F" w:rsidRDefault="00F27C5F" w:rsidP="00BB0875">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72120607" w14:textId="77777777" w:rsidR="00F27C5F" w:rsidRDefault="00F27C5F" w:rsidP="00BB0875">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387E22D8"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5A0B8C50"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Федеральный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0812BCB9"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51DEA8A6"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65F8BEEB"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12C13CAD"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1A4183A1"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E63759A" w14:textId="77777777" w:rsidR="00F27C5F" w:rsidRDefault="00F27C5F" w:rsidP="00BB0875">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r>
      <w:tr w:rsidR="00F27C5F" w14:paraId="6F45758D" w14:textId="77777777" w:rsidTr="00BB0875">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2433A049" w14:textId="77777777" w:rsidR="00F27C5F" w:rsidRDefault="00F27C5F" w:rsidP="00BB0875">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6B98C737" w14:textId="77777777" w:rsidR="00F27C5F" w:rsidRDefault="00F27C5F" w:rsidP="00BB0875">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5F1F79BF"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558E7C76"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Областной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5649A02B"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619281A3"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4C843942"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07957A2A"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0C7C40ED"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15D38942" w14:textId="77777777" w:rsidR="00F27C5F" w:rsidRDefault="00F27C5F" w:rsidP="00BB0875">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r>
      <w:tr w:rsidR="00F27C5F" w14:paraId="0F11419F" w14:textId="77777777" w:rsidTr="00BB0875">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56BB947D" w14:textId="77777777" w:rsidR="00F27C5F" w:rsidRDefault="00F27C5F" w:rsidP="00BB0875">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753C5965" w14:textId="77777777" w:rsidR="00F27C5F" w:rsidRDefault="00F27C5F" w:rsidP="00BB0875">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273E7DAA"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p>
        </w:tc>
        <w:tc>
          <w:tcPr>
            <w:tcW w:w="1714" w:type="dxa"/>
            <w:tcBorders>
              <w:top w:val="nil"/>
              <w:left w:val="nil"/>
              <w:bottom w:val="single" w:sz="4" w:space="0" w:color="auto"/>
              <w:right w:val="single" w:sz="4" w:space="0" w:color="auto"/>
            </w:tcBorders>
            <w:shd w:val="clear" w:color="auto" w:fill="auto"/>
            <w:vAlign w:val="bottom"/>
            <w:hideMark/>
          </w:tcPr>
          <w:p w14:paraId="2367B3E8"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Местный бюджет</w:t>
            </w:r>
          </w:p>
        </w:tc>
        <w:tc>
          <w:tcPr>
            <w:tcW w:w="1276" w:type="dxa"/>
            <w:tcBorders>
              <w:top w:val="nil"/>
              <w:left w:val="single" w:sz="4" w:space="0" w:color="auto"/>
              <w:bottom w:val="single" w:sz="4" w:space="0" w:color="auto"/>
              <w:right w:val="single" w:sz="8" w:space="0" w:color="000000"/>
            </w:tcBorders>
            <w:shd w:val="clear" w:color="auto" w:fill="auto"/>
            <w:vAlign w:val="center"/>
            <w:hideMark/>
          </w:tcPr>
          <w:p w14:paraId="5C6D9A41"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73C39AAF"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52 473,00</w:t>
            </w:r>
          </w:p>
        </w:tc>
        <w:tc>
          <w:tcPr>
            <w:tcW w:w="1276" w:type="dxa"/>
            <w:tcBorders>
              <w:top w:val="nil"/>
              <w:left w:val="nil"/>
              <w:bottom w:val="single" w:sz="8" w:space="0" w:color="000000"/>
              <w:right w:val="single" w:sz="8" w:space="0" w:color="000000"/>
            </w:tcBorders>
            <w:shd w:val="clear" w:color="auto" w:fill="auto"/>
            <w:vAlign w:val="center"/>
            <w:hideMark/>
          </w:tcPr>
          <w:p w14:paraId="32121B12"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50 000,00</w:t>
            </w:r>
          </w:p>
        </w:tc>
        <w:tc>
          <w:tcPr>
            <w:tcW w:w="1134" w:type="dxa"/>
            <w:tcBorders>
              <w:top w:val="nil"/>
              <w:left w:val="nil"/>
              <w:bottom w:val="single" w:sz="8" w:space="0" w:color="000000"/>
              <w:right w:val="single" w:sz="8" w:space="0" w:color="000000"/>
            </w:tcBorders>
            <w:shd w:val="clear" w:color="auto" w:fill="auto"/>
            <w:vAlign w:val="center"/>
            <w:hideMark/>
          </w:tcPr>
          <w:p w14:paraId="7BA53FCD"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0D8D9981"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0C46B16C" w14:textId="77777777" w:rsidR="00F27C5F" w:rsidRDefault="00F27C5F" w:rsidP="00BB0875">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102 473,00</w:t>
            </w:r>
          </w:p>
        </w:tc>
      </w:tr>
      <w:tr w:rsidR="00F27C5F" w14:paraId="0A10F290" w14:textId="77777777" w:rsidTr="00BB0875">
        <w:trPr>
          <w:gridAfter w:val="1"/>
          <w:wAfter w:w="283" w:type="dxa"/>
          <w:trHeight w:val="286"/>
        </w:trPr>
        <w:tc>
          <w:tcPr>
            <w:tcW w:w="667" w:type="dxa"/>
            <w:vMerge w:val="restart"/>
            <w:tcBorders>
              <w:top w:val="nil"/>
              <w:left w:val="single" w:sz="8" w:space="0" w:color="000000"/>
              <w:right w:val="nil"/>
            </w:tcBorders>
            <w:vAlign w:val="center"/>
          </w:tcPr>
          <w:p w14:paraId="240F2BE2" w14:textId="77777777" w:rsidR="00F27C5F" w:rsidRDefault="00F27C5F" w:rsidP="00BB0875">
            <w:pPr>
              <w:widowControl/>
              <w:suppressAutoHyphens w:val="0"/>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5.4.2</w:t>
            </w:r>
          </w:p>
        </w:tc>
        <w:tc>
          <w:tcPr>
            <w:tcW w:w="1843" w:type="dxa"/>
            <w:vMerge w:val="restart"/>
            <w:tcBorders>
              <w:top w:val="nil"/>
              <w:left w:val="single" w:sz="4" w:space="0" w:color="auto"/>
              <w:right w:val="single" w:sz="4" w:space="0" w:color="auto"/>
            </w:tcBorders>
            <w:vAlign w:val="center"/>
          </w:tcPr>
          <w:p w14:paraId="75133CA3" w14:textId="77777777" w:rsidR="00F27C5F" w:rsidRDefault="00F27C5F" w:rsidP="00BB0875">
            <w:pPr>
              <w:widowControl/>
              <w:suppressAutoHyphens w:val="0"/>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мероприятие</w:t>
            </w:r>
          </w:p>
        </w:tc>
        <w:tc>
          <w:tcPr>
            <w:tcW w:w="2710" w:type="dxa"/>
            <w:vMerge w:val="restart"/>
            <w:tcBorders>
              <w:top w:val="nil"/>
              <w:left w:val="nil"/>
              <w:right w:val="single" w:sz="8" w:space="0" w:color="000000"/>
            </w:tcBorders>
            <w:vAlign w:val="center"/>
          </w:tcPr>
          <w:p w14:paraId="7E0A3A9D"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 xml:space="preserve">На ремонт забора на </w:t>
            </w:r>
            <w:proofErr w:type="spellStart"/>
            <w:r>
              <w:rPr>
                <w:rFonts w:ascii="Times New Roman" w:eastAsia="Times New Roman" w:hAnsi="Times New Roman" w:cs="Times New Roman"/>
                <w:color w:val="000000" w:themeColor="text1"/>
                <w:kern w:val="0"/>
                <w:lang w:eastAsia="ru-RU" w:bidi="ar-SA"/>
              </w:rPr>
              <w:t>межпоселенческом</w:t>
            </w:r>
            <w:proofErr w:type="spellEnd"/>
            <w:r>
              <w:rPr>
                <w:rFonts w:ascii="Times New Roman" w:eastAsia="Times New Roman" w:hAnsi="Times New Roman" w:cs="Times New Roman"/>
                <w:color w:val="000000" w:themeColor="text1"/>
                <w:kern w:val="0"/>
                <w:lang w:eastAsia="ru-RU" w:bidi="ar-SA"/>
              </w:rPr>
              <w:t xml:space="preserve"> кладбище </w:t>
            </w:r>
            <w:proofErr w:type="spellStart"/>
            <w:r>
              <w:rPr>
                <w:rFonts w:ascii="Times New Roman" w:eastAsia="Times New Roman" w:hAnsi="Times New Roman" w:cs="Times New Roman"/>
                <w:color w:val="000000" w:themeColor="text1"/>
                <w:kern w:val="0"/>
                <w:lang w:eastAsia="ru-RU" w:bidi="ar-SA"/>
              </w:rPr>
              <w:t>пгт</w:t>
            </w:r>
            <w:proofErr w:type="gramStart"/>
            <w:r>
              <w:rPr>
                <w:rFonts w:ascii="Times New Roman" w:eastAsia="Times New Roman" w:hAnsi="Times New Roman" w:cs="Times New Roman"/>
                <w:color w:val="000000" w:themeColor="text1"/>
                <w:kern w:val="0"/>
                <w:lang w:eastAsia="ru-RU" w:bidi="ar-SA"/>
              </w:rPr>
              <w:t>.Л</w:t>
            </w:r>
            <w:proofErr w:type="gramEnd"/>
            <w:r>
              <w:rPr>
                <w:rFonts w:ascii="Times New Roman" w:eastAsia="Times New Roman" w:hAnsi="Times New Roman" w:cs="Times New Roman"/>
                <w:color w:val="000000" w:themeColor="text1"/>
                <w:kern w:val="0"/>
                <w:lang w:eastAsia="ru-RU" w:bidi="ar-SA"/>
              </w:rPr>
              <w:t>ебяжье</w:t>
            </w:r>
            <w:proofErr w:type="spellEnd"/>
          </w:p>
        </w:tc>
        <w:tc>
          <w:tcPr>
            <w:tcW w:w="1714" w:type="dxa"/>
            <w:tcBorders>
              <w:top w:val="single" w:sz="4" w:space="0" w:color="auto"/>
              <w:left w:val="nil"/>
              <w:bottom w:val="single" w:sz="4" w:space="0" w:color="auto"/>
              <w:right w:val="single" w:sz="8" w:space="0" w:color="000000"/>
            </w:tcBorders>
            <w:shd w:val="clear" w:color="auto" w:fill="auto"/>
            <w:vAlign w:val="bottom"/>
          </w:tcPr>
          <w:p w14:paraId="69778D8C"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всего</w:t>
            </w:r>
          </w:p>
        </w:tc>
        <w:tc>
          <w:tcPr>
            <w:tcW w:w="1276" w:type="dxa"/>
            <w:tcBorders>
              <w:top w:val="nil"/>
              <w:left w:val="nil"/>
              <w:bottom w:val="single" w:sz="4" w:space="0" w:color="auto"/>
              <w:right w:val="single" w:sz="8" w:space="0" w:color="000000"/>
            </w:tcBorders>
            <w:shd w:val="clear" w:color="auto" w:fill="auto"/>
            <w:vAlign w:val="center"/>
          </w:tcPr>
          <w:p w14:paraId="2A7E1F15"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559" w:type="dxa"/>
            <w:tcBorders>
              <w:top w:val="nil"/>
              <w:left w:val="nil"/>
              <w:bottom w:val="single" w:sz="4" w:space="0" w:color="auto"/>
              <w:right w:val="single" w:sz="8" w:space="0" w:color="000000"/>
            </w:tcBorders>
            <w:shd w:val="clear" w:color="auto" w:fill="auto"/>
            <w:vAlign w:val="center"/>
          </w:tcPr>
          <w:p w14:paraId="437B3FB2"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nil"/>
              <w:bottom w:val="single" w:sz="4" w:space="0" w:color="auto"/>
              <w:right w:val="single" w:sz="8" w:space="0" w:color="000000"/>
            </w:tcBorders>
            <w:shd w:val="clear" w:color="auto" w:fill="auto"/>
            <w:vAlign w:val="center"/>
          </w:tcPr>
          <w:p w14:paraId="6A476C0C" w14:textId="77777777" w:rsidR="00F27C5F" w:rsidRDefault="00D45D18"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70 857,00</w:t>
            </w:r>
          </w:p>
        </w:tc>
        <w:tc>
          <w:tcPr>
            <w:tcW w:w="1134" w:type="dxa"/>
            <w:tcBorders>
              <w:top w:val="nil"/>
              <w:left w:val="nil"/>
              <w:bottom w:val="single" w:sz="4" w:space="0" w:color="auto"/>
              <w:right w:val="single" w:sz="8" w:space="0" w:color="000000"/>
            </w:tcBorders>
            <w:shd w:val="clear" w:color="auto" w:fill="auto"/>
            <w:vAlign w:val="center"/>
          </w:tcPr>
          <w:p w14:paraId="51090723"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54" w:type="dxa"/>
            <w:tcBorders>
              <w:top w:val="nil"/>
              <w:left w:val="nil"/>
              <w:bottom w:val="single" w:sz="4" w:space="0" w:color="auto"/>
              <w:right w:val="single" w:sz="4" w:space="0" w:color="auto"/>
            </w:tcBorders>
            <w:shd w:val="clear" w:color="auto" w:fill="auto"/>
            <w:vAlign w:val="center"/>
          </w:tcPr>
          <w:p w14:paraId="6263B071"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single" w:sz="4" w:space="0" w:color="auto"/>
              <w:bottom w:val="single" w:sz="4" w:space="0" w:color="auto"/>
              <w:right w:val="single" w:sz="8" w:space="0" w:color="auto"/>
            </w:tcBorders>
            <w:shd w:val="clear" w:color="auto" w:fill="auto"/>
            <w:vAlign w:val="center"/>
          </w:tcPr>
          <w:p w14:paraId="2574BA04" w14:textId="77777777" w:rsidR="00F27C5F" w:rsidRDefault="00D45D18" w:rsidP="00BB0875">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70 857,00</w:t>
            </w:r>
          </w:p>
        </w:tc>
      </w:tr>
      <w:tr w:rsidR="00F27C5F" w14:paraId="01DB4F08" w14:textId="77777777" w:rsidTr="00BB0875">
        <w:trPr>
          <w:gridAfter w:val="1"/>
          <w:wAfter w:w="283" w:type="dxa"/>
          <w:trHeight w:val="101"/>
        </w:trPr>
        <w:tc>
          <w:tcPr>
            <w:tcW w:w="667" w:type="dxa"/>
            <w:vMerge/>
            <w:tcBorders>
              <w:left w:val="single" w:sz="8" w:space="0" w:color="000000"/>
              <w:right w:val="nil"/>
            </w:tcBorders>
            <w:vAlign w:val="center"/>
          </w:tcPr>
          <w:p w14:paraId="47364040" w14:textId="77777777" w:rsidR="00F27C5F" w:rsidRDefault="00F27C5F" w:rsidP="00BB0875">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left w:val="single" w:sz="4" w:space="0" w:color="auto"/>
              <w:right w:val="single" w:sz="4" w:space="0" w:color="auto"/>
            </w:tcBorders>
            <w:vAlign w:val="center"/>
          </w:tcPr>
          <w:p w14:paraId="074BAB19" w14:textId="77777777" w:rsidR="00F27C5F" w:rsidRDefault="00F27C5F" w:rsidP="00BB0875">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left w:val="nil"/>
              <w:right w:val="single" w:sz="8" w:space="0" w:color="000000"/>
            </w:tcBorders>
            <w:vAlign w:val="center"/>
          </w:tcPr>
          <w:p w14:paraId="7CEF9B5F"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F287BAF"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F1D98E8"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4D7FB5D3"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76F4CAD"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43DD4757"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B069AD1"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676DFEF8"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r>
      <w:tr w:rsidR="00F27C5F" w14:paraId="5A7A7D66" w14:textId="77777777" w:rsidTr="00BB0875">
        <w:trPr>
          <w:gridAfter w:val="1"/>
          <w:wAfter w:w="283" w:type="dxa"/>
          <w:trHeight w:val="186"/>
        </w:trPr>
        <w:tc>
          <w:tcPr>
            <w:tcW w:w="667" w:type="dxa"/>
            <w:vMerge/>
            <w:tcBorders>
              <w:left w:val="single" w:sz="8" w:space="0" w:color="000000"/>
              <w:right w:val="nil"/>
            </w:tcBorders>
            <w:vAlign w:val="center"/>
          </w:tcPr>
          <w:p w14:paraId="55739EB3" w14:textId="77777777" w:rsidR="00F27C5F" w:rsidRDefault="00F27C5F" w:rsidP="00BB0875">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left w:val="single" w:sz="4" w:space="0" w:color="auto"/>
              <w:right w:val="single" w:sz="4" w:space="0" w:color="auto"/>
            </w:tcBorders>
            <w:vAlign w:val="center"/>
          </w:tcPr>
          <w:p w14:paraId="4F9C2D18" w14:textId="77777777" w:rsidR="00F27C5F" w:rsidRDefault="00F27C5F" w:rsidP="00BB0875">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left w:val="nil"/>
              <w:right w:val="single" w:sz="8" w:space="0" w:color="000000"/>
            </w:tcBorders>
            <w:vAlign w:val="center"/>
          </w:tcPr>
          <w:p w14:paraId="357ACA0F"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42A68135"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8B7AD57"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0981A957"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E4A3410"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FBC3244"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41E1161F"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731A7EAC"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r>
      <w:tr w:rsidR="00F27C5F" w14:paraId="644107FA" w14:textId="77777777" w:rsidTr="00BB0875">
        <w:trPr>
          <w:gridAfter w:val="1"/>
          <w:wAfter w:w="283" w:type="dxa"/>
          <w:trHeight w:val="214"/>
        </w:trPr>
        <w:tc>
          <w:tcPr>
            <w:tcW w:w="667" w:type="dxa"/>
            <w:vMerge/>
            <w:tcBorders>
              <w:left w:val="single" w:sz="8" w:space="0" w:color="000000"/>
              <w:bottom w:val="single" w:sz="8" w:space="0" w:color="000000"/>
              <w:right w:val="nil"/>
            </w:tcBorders>
            <w:vAlign w:val="center"/>
          </w:tcPr>
          <w:p w14:paraId="2829A812" w14:textId="77777777" w:rsidR="00F27C5F" w:rsidRDefault="00F27C5F" w:rsidP="00BB0875">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6121713C" w14:textId="77777777" w:rsidR="00F27C5F" w:rsidRDefault="00F27C5F" w:rsidP="00BB0875">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left w:val="nil"/>
              <w:bottom w:val="single" w:sz="4" w:space="0" w:color="auto"/>
              <w:right w:val="single" w:sz="8" w:space="0" w:color="000000"/>
            </w:tcBorders>
            <w:vAlign w:val="center"/>
          </w:tcPr>
          <w:p w14:paraId="5B01FB90"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761CAB4F"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Местный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4E4FA66"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nil"/>
              <w:bottom w:val="single" w:sz="8" w:space="0" w:color="000000"/>
              <w:right w:val="single" w:sz="8" w:space="0" w:color="000000"/>
            </w:tcBorders>
            <w:shd w:val="clear" w:color="auto" w:fill="auto"/>
            <w:vAlign w:val="center"/>
          </w:tcPr>
          <w:p w14:paraId="1F66E8E8"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nil"/>
              <w:bottom w:val="single" w:sz="8" w:space="0" w:color="000000"/>
              <w:right w:val="single" w:sz="8" w:space="0" w:color="000000"/>
            </w:tcBorders>
            <w:shd w:val="clear" w:color="auto" w:fill="auto"/>
            <w:vAlign w:val="center"/>
          </w:tcPr>
          <w:p w14:paraId="4A01DB8E" w14:textId="77777777" w:rsidR="00F27C5F" w:rsidRDefault="00D45D18"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70 857,00</w:t>
            </w:r>
          </w:p>
        </w:tc>
        <w:tc>
          <w:tcPr>
            <w:tcW w:w="1134" w:type="dxa"/>
            <w:tcBorders>
              <w:top w:val="single" w:sz="4" w:space="0" w:color="auto"/>
              <w:left w:val="nil"/>
              <w:bottom w:val="single" w:sz="8" w:space="0" w:color="000000"/>
              <w:right w:val="single" w:sz="8" w:space="0" w:color="000000"/>
            </w:tcBorders>
            <w:shd w:val="clear" w:color="auto" w:fill="auto"/>
            <w:vAlign w:val="center"/>
          </w:tcPr>
          <w:p w14:paraId="4450B72B"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nil"/>
              <w:bottom w:val="single" w:sz="8" w:space="0" w:color="auto"/>
              <w:right w:val="single" w:sz="4" w:space="0" w:color="auto"/>
            </w:tcBorders>
            <w:shd w:val="clear" w:color="auto" w:fill="auto"/>
            <w:vAlign w:val="center"/>
          </w:tcPr>
          <w:p w14:paraId="678FCBA1"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single" w:sz="4" w:space="0" w:color="auto"/>
              <w:bottom w:val="single" w:sz="8" w:space="0" w:color="auto"/>
              <w:right w:val="single" w:sz="8" w:space="0" w:color="auto"/>
            </w:tcBorders>
            <w:shd w:val="clear" w:color="auto" w:fill="auto"/>
            <w:vAlign w:val="center"/>
          </w:tcPr>
          <w:p w14:paraId="1283C59E" w14:textId="77777777" w:rsidR="00F27C5F" w:rsidRDefault="00D45D18" w:rsidP="00BB0875">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70 857,00</w:t>
            </w:r>
          </w:p>
        </w:tc>
      </w:tr>
      <w:tr w:rsidR="00F27C5F" w14:paraId="0D52B11B" w14:textId="77777777" w:rsidTr="00BB0875">
        <w:trPr>
          <w:gridAfter w:val="1"/>
          <w:wAfter w:w="283" w:type="dxa"/>
          <w:trHeight w:val="267"/>
        </w:trPr>
        <w:tc>
          <w:tcPr>
            <w:tcW w:w="667" w:type="dxa"/>
            <w:vMerge w:val="restart"/>
            <w:tcBorders>
              <w:top w:val="nil"/>
              <w:left w:val="single" w:sz="8" w:space="0" w:color="000000"/>
              <w:right w:val="nil"/>
            </w:tcBorders>
            <w:vAlign w:val="center"/>
          </w:tcPr>
          <w:p w14:paraId="2DDBE9E6" w14:textId="77777777" w:rsidR="00F27C5F" w:rsidRDefault="00F27C5F" w:rsidP="00BB0875">
            <w:pPr>
              <w:widowControl/>
              <w:suppressAutoHyphens w:val="0"/>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5.4.3</w:t>
            </w:r>
          </w:p>
        </w:tc>
        <w:tc>
          <w:tcPr>
            <w:tcW w:w="1843" w:type="dxa"/>
            <w:vMerge w:val="restart"/>
            <w:tcBorders>
              <w:top w:val="nil"/>
              <w:left w:val="single" w:sz="4" w:space="0" w:color="auto"/>
              <w:right w:val="single" w:sz="4" w:space="0" w:color="auto"/>
            </w:tcBorders>
            <w:vAlign w:val="center"/>
          </w:tcPr>
          <w:p w14:paraId="68A8DB7E" w14:textId="77777777" w:rsidR="00F27C5F" w:rsidRDefault="00F27C5F" w:rsidP="00BB0875">
            <w:pPr>
              <w:widowControl/>
              <w:suppressAutoHyphens w:val="0"/>
              <w:rPr>
                <w:rFonts w:ascii="Times New Roman" w:eastAsia="Times New Roman" w:hAnsi="Times New Roman" w:cs="Times New Roman"/>
                <w:b/>
                <w:color w:val="000000" w:themeColor="text1"/>
                <w:kern w:val="0"/>
                <w:lang w:eastAsia="ru-RU" w:bidi="ar-SA"/>
              </w:rPr>
            </w:pPr>
            <w:r>
              <w:rPr>
                <w:rFonts w:ascii="Times New Roman" w:eastAsia="Times New Roman" w:hAnsi="Times New Roman" w:cs="Times New Roman"/>
                <w:color w:val="000000" w:themeColor="text1"/>
                <w:kern w:val="0"/>
                <w:lang w:eastAsia="ru-RU" w:bidi="ar-SA"/>
              </w:rPr>
              <w:t>мероприятие</w:t>
            </w:r>
          </w:p>
        </w:tc>
        <w:tc>
          <w:tcPr>
            <w:tcW w:w="2710" w:type="dxa"/>
            <w:vMerge w:val="restart"/>
            <w:tcBorders>
              <w:top w:val="single" w:sz="4" w:space="0" w:color="auto"/>
              <w:left w:val="nil"/>
              <w:right w:val="single" w:sz="8" w:space="0" w:color="000000"/>
            </w:tcBorders>
            <w:vAlign w:val="center"/>
          </w:tcPr>
          <w:p w14:paraId="30F960CB"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 xml:space="preserve">Приобретение материалов на благоустройство забора на кладбище в </w:t>
            </w:r>
            <w:proofErr w:type="spellStart"/>
            <w:r>
              <w:rPr>
                <w:rFonts w:ascii="Times New Roman" w:eastAsia="Times New Roman" w:hAnsi="Times New Roman" w:cs="Times New Roman"/>
                <w:color w:val="000000" w:themeColor="text1"/>
                <w:kern w:val="0"/>
                <w:lang w:eastAsia="ru-RU" w:bidi="ar-SA"/>
              </w:rPr>
              <w:t>п.Окунево</w:t>
            </w:r>
            <w:proofErr w:type="spellEnd"/>
          </w:p>
        </w:tc>
        <w:tc>
          <w:tcPr>
            <w:tcW w:w="1714" w:type="dxa"/>
            <w:tcBorders>
              <w:top w:val="single" w:sz="4" w:space="0" w:color="auto"/>
              <w:left w:val="nil"/>
              <w:bottom w:val="single" w:sz="4" w:space="0" w:color="auto"/>
              <w:right w:val="single" w:sz="8" w:space="0" w:color="000000"/>
            </w:tcBorders>
            <w:shd w:val="clear" w:color="auto" w:fill="auto"/>
            <w:vAlign w:val="bottom"/>
          </w:tcPr>
          <w:p w14:paraId="6A03146D"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всего</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3337AC8"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559" w:type="dxa"/>
            <w:tcBorders>
              <w:top w:val="nil"/>
              <w:left w:val="nil"/>
              <w:bottom w:val="single" w:sz="4" w:space="0" w:color="auto"/>
              <w:right w:val="single" w:sz="8" w:space="0" w:color="000000"/>
            </w:tcBorders>
            <w:shd w:val="clear" w:color="auto" w:fill="auto"/>
            <w:vAlign w:val="center"/>
          </w:tcPr>
          <w:p w14:paraId="38FA14B0"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68 601,26</w:t>
            </w:r>
          </w:p>
        </w:tc>
        <w:tc>
          <w:tcPr>
            <w:tcW w:w="1276" w:type="dxa"/>
            <w:tcBorders>
              <w:top w:val="nil"/>
              <w:left w:val="nil"/>
              <w:bottom w:val="single" w:sz="4" w:space="0" w:color="auto"/>
              <w:right w:val="single" w:sz="8" w:space="0" w:color="000000"/>
            </w:tcBorders>
            <w:shd w:val="clear" w:color="auto" w:fill="auto"/>
            <w:vAlign w:val="center"/>
          </w:tcPr>
          <w:p w14:paraId="6CF86918" w14:textId="7F36D519" w:rsidR="00F27C5F" w:rsidRDefault="00FC0B40"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30 016,00</w:t>
            </w:r>
          </w:p>
        </w:tc>
        <w:tc>
          <w:tcPr>
            <w:tcW w:w="1134" w:type="dxa"/>
            <w:tcBorders>
              <w:top w:val="nil"/>
              <w:left w:val="nil"/>
              <w:bottom w:val="single" w:sz="4" w:space="0" w:color="auto"/>
              <w:right w:val="single" w:sz="8" w:space="0" w:color="000000"/>
            </w:tcBorders>
            <w:shd w:val="clear" w:color="auto" w:fill="auto"/>
            <w:vAlign w:val="center"/>
          </w:tcPr>
          <w:p w14:paraId="10E4B0A9"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54" w:type="dxa"/>
            <w:tcBorders>
              <w:top w:val="nil"/>
              <w:left w:val="nil"/>
              <w:bottom w:val="single" w:sz="4" w:space="0" w:color="auto"/>
              <w:right w:val="single" w:sz="4" w:space="0" w:color="auto"/>
            </w:tcBorders>
            <w:shd w:val="clear" w:color="auto" w:fill="auto"/>
            <w:vAlign w:val="center"/>
          </w:tcPr>
          <w:p w14:paraId="305A0F73"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4" w:space="0" w:color="auto"/>
              <w:right w:val="single" w:sz="8" w:space="0" w:color="auto"/>
            </w:tcBorders>
            <w:shd w:val="clear" w:color="auto" w:fill="auto"/>
            <w:vAlign w:val="center"/>
          </w:tcPr>
          <w:p w14:paraId="0A0F7045" w14:textId="6397AE8E" w:rsidR="00F27C5F" w:rsidRDefault="00FC0B40" w:rsidP="00BB0875">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9</w:t>
            </w:r>
            <w:r w:rsidR="00F27C5F">
              <w:rPr>
                <w:rFonts w:ascii="Times New Roman" w:eastAsia="Times New Roman" w:hAnsi="Times New Roman" w:cs="Times New Roman"/>
                <w:color w:val="000000" w:themeColor="text1"/>
                <w:kern w:val="0"/>
                <w:lang w:eastAsia="ru-RU" w:bidi="ar-SA"/>
              </w:rPr>
              <w:t>8 </w:t>
            </w:r>
            <w:r>
              <w:rPr>
                <w:rFonts w:ascii="Times New Roman" w:eastAsia="Times New Roman" w:hAnsi="Times New Roman" w:cs="Times New Roman"/>
                <w:color w:val="000000" w:themeColor="text1"/>
                <w:kern w:val="0"/>
                <w:lang w:eastAsia="ru-RU" w:bidi="ar-SA"/>
              </w:rPr>
              <w:t>617</w:t>
            </w:r>
            <w:r w:rsidR="00F27C5F">
              <w:rPr>
                <w:rFonts w:ascii="Times New Roman" w:eastAsia="Times New Roman" w:hAnsi="Times New Roman" w:cs="Times New Roman"/>
                <w:color w:val="000000" w:themeColor="text1"/>
                <w:kern w:val="0"/>
                <w:lang w:eastAsia="ru-RU" w:bidi="ar-SA"/>
              </w:rPr>
              <w:t>,26</w:t>
            </w:r>
          </w:p>
        </w:tc>
      </w:tr>
      <w:tr w:rsidR="00F27C5F" w14:paraId="5C573E4F" w14:textId="77777777" w:rsidTr="00BB0875">
        <w:trPr>
          <w:gridAfter w:val="1"/>
          <w:wAfter w:w="283" w:type="dxa"/>
          <w:trHeight w:val="207"/>
        </w:trPr>
        <w:tc>
          <w:tcPr>
            <w:tcW w:w="667" w:type="dxa"/>
            <w:vMerge/>
            <w:tcBorders>
              <w:top w:val="nil"/>
              <w:left w:val="single" w:sz="8" w:space="0" w:color="000000"/>
              <w:right w:val="nil"/>
            </w:tcBorders>
            <w:vAlign w:val="center"/>
          </w:tcPr>
          <w:p w14:paraId="38610877" w14:textId="77777777" w:rsidR="00F27C5F" w:rsidRDefault="00F27C5F" w:rsidP="00BB0875">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top w:val="nil"/>
              <w:left w:val="single" w:sz="4" w:space="0" w:color="auto"/>
              <w:right w:val="single" w:sz="4" w:space="0" w:color="auto"/>
            </w:tcBorders>
            <w:vAlign w:val="center"/>
          </w:tcPr>
          <w:p w14:paraId="7D8E84C9" w14:textId="77777777" w:rsidR="00F27C5F" w:rsidRDefault="00F27C5F" w:rsidP="00BB0875">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top w:val="nil"/>
              <w:left w:val="nil"/>
              <w:right w:val="single" w:sz="8" w:space="0" w:color="000000"/>
            </w:tcBorders>
            <w:vAlign w:val="center"/>
          </w:tcPr>
          <w:p w14:paraId="5F88FEC4" w14:textId="77777777" w:rsidR="00F27C5F" w:rsidRDefault="00F27C5F" w:rsidP="00BB0875">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25A286D6"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71B8D37"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27057024"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6ABE3E8"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5B52F20D"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81CD476"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250F7063" w14:textId="77777777" w:rsidR="00F27C5F" w:rsidRDefault="00F27C5F" w:rsidP="00BB0875">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r>
      <w:tr w:rsidR="00F27C5F" w14:paraId="6899392C" w14:textId="77777777" w:rsidTr="00BB0875">
        <w:trPr>
          <w:gridAfter w:val="1"/>
          <w:wAfter w:w="283" w:type="dxa"/>
          <w:trHeight w:val="473"/>
        </w:trPr>
        <w:tc>
          <w:tcPr>
            <w:tcW w:w="667" w:type="dxa"/>
            <w:vMerge/>
            <w:tcBorders>
              <w:left w:val="single" w:sz="8" w:space="0" w:color="000000"/>
              <w:right w:val="nil"/>
            </w:tcBorders>
            <w:vAlign w:val="center"/>
          </w:tcPr>
          <w:p w14:paraId="19FE4D52" w14:textId="77777777" w:rsidR="00F27C5F" w:rsidRDefault="00F27C5F" w:rsidP="00BB0875">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left w:val="single" w:sz="4" w:space="0" w:color="auto"/>
              <w:right w:val="single" w:sz="4" w:space="0" w:color="auto"/>
            </w:tcBorders>
            <w:vAlign w:val="center"/>
          </w:tcPr>
          <w:p w14:paraId="4BE8F67D" w14:textId="77777777" w:rsidR="00F27C5F" w:rsidRDefault="00F27C5F" w:rsidP="00BB0875">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left w:val="nil"/>
              <w:right w:val="single" w:sz="8" w:space="0" w:color="000000"/>
            </w:tcBorders>
            <w:vAlign w:val="center"/>
          </w:tcPr>
          <w:p w14:paraId="4344FFFD" w14:textId="77777777" w:rsidR="00F27C5F" w:rsidRDefault="00F27C5F" w:rsidP="00BB0875">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491D59F0"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6101B8A"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32FD3E52"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84CAAAE"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703C9559"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5F3A63C0"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5E11B6A8" w14:textId="77777777" w:rsidR="00F27C5F" w:rsidRDefault="00F27C5F" w:rsidP="00BB0875">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r>
      <w:tr w:rsidR="00F27C5F" w14:paraId="37F2E9C4" w14:textId="77777777" w:rsidTr="00BB0875">
        <w:trPr>
          <w:gridAfter w:val="1"/>
          <w:wAfter w:w="283" w:type="dxa"/>
          <w:trHeight w:val="391"/>
        </w:trPr>
        <w:tc>
          <w:tcPr>
            <w:tcW w:w="667" w:type="dxa"/>
            <w:vMerge/>
            <w:tcBorders>
              <w:left w:val="single" w:sz="8" w:space="0" w:color="000000"/>
              <w:bottom w:val="single" w:sz="8" w:space="0" w:color="000000"/>
              <w:right w:val="nil"/>
            </w:tcBorders>
            <w:vAlign w:val="center"/>
          </w:tcPr>
          <w:p w14:paraId="59334DA3" w14:textId="77777777" w:rsidR="00F27C5F" w:rsidRDefault="00F27C5F" w:rsidP="00BB0875">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20363B56" w14:textId="77777777" w:rsidR="00F27C5F" w:rsidRDefault="00F27C5F" w:rsidP="00BB0875">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left w:val="nil"/>
              <w:bottom w:val="single" w:sz="8" w:space="0" w:color="000000"/>
              <w:right w:val="single" w:sz="8" w:space="0" w:color="000000"/>
            </w:tcBorders>
            <w:vAlign w:val="center"/>
          </w:tcPr>
          <w:p w14:paraId="5B8F12E7" w14:textId="77777777" w:rsidR="00F27C5F" w:rsidRDefault="00F27C5F" w:rsidP="00BB0875">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single" w:sz="4" w:space="0" w:color="auto"/>
              <w:left w:val="nil"/>
              <w:bottom w:val="single" w:sz="8" w:space="0" w:color="000000"/>
              <w:right w:val="single" w:sz="8" w:space="0" w:color="000000"/>
            </w:tcBorders>
            <w:shd w:val="clear" w:color="auto" w:fill="auto"/>
            <w:vAlign w:val="bottom"/>
          </w:tcPr>
          <w:p w14:paraId="1AD51EC2"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Местный бюджет</w:t>
            </w:r>
          </w:p>
        </w:tc>
        <w:tc>
          <w:tcPr>
            <w:tcW w:w="1276" w:type="dxa"/>
            <w:tcBorders>
              <w:top w:val="single" w:sz="4" w:space="0" w:color="auto"/>
              <w:left w:val="nil"/>
              <w:bottom w:val="single" w:sz="8" w:space="0" w:color="000000"/>
              <w:right w:val="single" w:sz="8" w:space="0" w:color="000000"/>
            </w:tcBorders>
            <w:shd w:val="clear" w:color="auto" w:fill="auto"/>
            <w:vAlign w:val="center"/>
          </w:tcPr>
          <w:p w14:paraId="7D09AF19"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nil"/>
              <w:bottom w:val="single" w:sz="8" w:space="0" w:color="000000"/>
              <w:right w:val="single" w:sz="8" w:space="0" w:color="000000"/>
            </w:tcBorders>
            <w:shd w:val="clear" w:color="auto" w:fill="auto"/>
            <w:vAlign w:val="center"/>
          </w:tcPr>
          <w:p w14:paraId="778F3BE1"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68 601,26</w:t>
            </w:r>
          </w:p>
        </w:tc>
        <w:tc>
          <w:tcPr>
            <w:tcW w:w="1276" w:type="dxa"/>
            <w:tcBorders>
              <w:top w:val="single" w:sz="4" w:space="0" w:color="auto"/>
              <w:left w:val="nil"/>
              <w:bottom w:val="single" w:sz="8" w:space="0" w:color="000000"/>
              <w:right w:val="single" w:sz="8" w:space="0" w:color="000000"/>
            </w:tcBorders>
            <w:shd w:val="clear" w:color="auto" w:fill="auto"/>
            <w:vAlign w:val="center"/>
          </w:tcPr>
          <w:p w14:paraId="4CF912DC" w14:textId="2678CE21" w:rsidR="00F27C5F" w:rsidRDefault="00FC0B40"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30 016,00</w:t>
            </w:r>
          </w:p>
        </w:tc>
        <w:tc>
          <w:tcPr>
            <w:tcW w:w="1134" w:type="dxa"/>
            <w:tcBorders>
              <w:top w:val="single" w:sz="4" w:space="0" w:color="auto"/>
              <w:left w:val="nil"/>
              <w:bottom w:val="single" w:sz="8" w:space="0" w:color="000000"/>
              <w:right w:val="single" w:sz="8" w:space="0" w:color="000000"/>
            </w:tcBorders>
            <w:shd w:val="clear" w:color="auto" w:fill="auto"/>
            <w:vAlign w:val="center"/>
          </w:tcPr>
          <w:p w14:paraId="0A555FF6" w14:textId="77777777" w:rsidR="00F27C5F" w:rsidRDefault="00F27C5F"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nil"/>
              <w:bottom w:val="single" w:sz="8" w:space="0" w:color="auto"/>
              <w:right w:val="single" w:sz="4" w:space="0" w:color="auto"/>
            </w:tcBorders>
            <w:shd w:val="clear" w:color="auto" w:fill="auto"/>
            <w:vAlign w:val="center"/>
          </w:tcPr>
          <w:p w14:paraId="084F1246"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8" w:space="0" w:color="auto"/>
              <w:right w:val="single" w:sz="8" w:space="0" w:color="auto"/>
            </w:tcBorders>
            <w:shd w:val="clear" w:color="auto" w:fill="auto"/>
            <w:vAlign w:val="center"/>
          </w:tcPr>
          <w:p w14:paraId="5C7CB9DB" w14:textId="7F54A415" w:rsidR="00F27C5F" w:rsidRDefault="00FC0B40" w:rsidP="00BB0875">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9</w:t>
            </w:r>
            <w:r w:rsidR="00F27C5F">
              <w:rPr>
                <w:rFonts w:ascii="Times New Roman" w:eastAsia="Times New Roman" w:hAnsi="Times New Roman" w:cs="Times New Roman"/>
                <w:color w:val="000000" w:themeColor="text1"/>
                <w:kern w:val="0"/>
                <w:lang w:eastAsia="ru-RU" w:bidi="ar-SA"/>
              </w:rPr>
              <w:t>8 </w:t>
            </w:r>
            <w:r>
              <w:rPr>
                <w:rFonts w:ascii="Times New Roman" w:eastAsia="Times New Roman" w:hAnsi="Times New Roman" w:cs="Times New Roman"/>
                <w:color w:val="000000" w:themeColor="text1"/>
                <w:kern w:val="0"/>
                <w:lang w:eastAsia="ru-RU" w:bidi="ar-SA"/>
              </w:rPr>
              <w:t>617</w:t>
            </w:r>
            <w:r w:rsidR="00F27C5F">
              <w:rPr>
                <w:rFonts w:ascii="Times New Roman" w:eastAsia="Times New Roman" w:hAnsi="Times New Roman" w:cs="Times New Roman"/>
                <w:color w:val="000000" w:themeColor="text1"/>
                <w:kern w:val="0"/>
                <w:lang w:eastAsia="ru-RU" w:bidi="ar-SA"/>
              </w:rPr>
              <w:t>,26</w:t>
            </w:r>
          </w:p>
        </w:tc>
      </w:tr>
      <w:tr w:rsidR="00F27C5F" w14:paraId="2558848D" w14:textId="77777777" w:rsidTr="00BB0875">
        <w:trPr>
          <w:gridAfter w:val="1"/>
          <w:wAfter w:w="283" w:type="dxa"/>
          <w:trHeight w:val="345"/>
        </w:trPr>
        <w:tc>
          <w:tcPr>
            <w:tcW w:w="667" w:type="dxa"/>
            <w:vMerge w:val="restart"/>
            <w:tcBorders>
              <w:top w:val="nil"/>
              <w:left w:val="single" w:sz="8" w:space="0" w:color="000000"/>
              <w:bottom w:val="single" w:sz="8" w:space="0" w:color="000000"/>
              <w:right w:val="nil"/>
            </w:tcBorders>
            <w:shd w:val="clear" w:color="auto" w:fill="auto"/>
            <w:vAlign w:val="center"/>
            <w:hideMark/>
          </w:tcPr>
          <w:p w14:paraId="7CFECA8F"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5.5</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55ADBF4B"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05907718"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Техосмотр и страхование тракторов</w:t>
            </w:r>
          </w:p>
        </w:tc>
        <w:tc>
          <w:tcPr>
            <w:tcW w:w="1714" w:type="dxa"/>
            <w:tcBorders>
              <w:top w:val="nil"/>
              <w:left w:val="nil"/>
              <w:bottom w:val="single" w:sz="4" w:space="0" w:color="auto"/>
              <w:right w:val="single" w:sz="8" w:space="0" w:color="000000"/>
            </w:tcBorders>
            <w:shd w:val="clear" w:color="auto" w:fill="auto"/>
            <w:vAlign w:val="bottom"/>
            <w:hideMark/>
          </w:tcPr>
          <w:p w14:paraId="123574D7"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nil"/>
              <w:left w:val="nil"/>
              <w:bottom w:val="single" w:sz="4" w:space="0" w:color="auto"/>
              <w:right w:val="single" w:sz="8" w:space="0" w:color="000000"/>
            </w:tcBorders>
            <w:shd w:val="clear" w:color="auto" w:fill="auto"/>
            <w:vAlign w:val="center"/>
            <w:hideMark/>
          </w:tcPr>
          <w:p w14:paraId="27D01A86"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6 000,00</w:t>
            </w:r>
          </w:p>
        </w:tc>
        <w:tc>
          <w:tcPr>
            <w:tcW w:w="1559" w:type="dxa"/>
            <w:tcBorders>
              <w:top w:val="nil"/>
              <w:left w:val="nil"/>
              <w:bottom w:val="single" w:sz="4" w:space="0" w:color="auto"/>
              <w:right w:val="single" w:sz="8" w:space="0" w:color="000000"/>
            </w:tcBorders>
            <w:shd w:val="clear" w:color="auto" w:fill="auto"/>
            <w:vAlign w:val="center"/>
            <w:hideMark/>
          </w:tcPr>
          <w:p w14:paraId="759645EB"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5 100,00</w:t>
            </w:r>
          </w:p>
        </w:tc>
        <w:tc>
          <w:tcPr>
            <w:tcW w:w="1276" w:type="dxa"/>
            <w:tcBorders>
              <w:top w:val="nil"/>
              <w:left w:val="nil"/>
              <w:bottom w:val="single" w:sz="4" w:space="0" w:color="auto"/>
              <w:right w:val="single" w:sz="8" w:space="0" w:color="000000"/>
            </w:tcBorders>
            <w:shd w:val="clear" w:color="auto" w:fill="auto"/>
            <w:vAlign w:val="center"/>
            <w:hideMark/>
          </w:tcPr>
          <w:p w14:paraId="21052DE7"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7000,00</w:t>
            </w:r>
          </w:p>
        </w:tc>
        <w:tc>
          <w:tcPr>
            <w:tcW w:w="1134" w:type="dxa"/>
            <w:tcBorders>
              <w:top w:val="nil"/>
              <w:left w:val="nil"/>
              <w:bottom w:val="single" w:sz="4" w:space="0" w:color="auto"/>
              <w:right w:val="single" w:sz="8" w:space="0" w:color="000000"/>
            </w:tcBorders>
            <w:shd w:val="clear" w:color="auto" w:fill="auto"/>
            <w:vAlign w:val="center"/>
            <w:hideMark/>
          </w:tcPr>
          <w:p w14:paraId="5EBEAF30"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5453AE16"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294A602E" w14:textId="77777777" w:rsidR="00F27C5F" w:rsidRDefault="00F27C5F"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18 100,00</w:t>
            </w:r>
          </w:p>
        </w:tc>
      </w:tr>
      <w:tr w:rsidR="00F27C5F" w14:paraId="081D1A61" w14:textId="77777777" w:rsidTr="00BB0875">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4FE1E5C5" w14:textId="77777777" w:rsidR="00F27C5F" w:rsidRDefault="00F27C5F"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28389A86" w14:textId="77777777" w:rsidR="00F27C5F" w:rsidRDefault="00F27C5F"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1E8CC5FF" w14:textId="77777777" w:rsidR="00F27C5F" w:rsidRDefault="00F27C5F"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19948DC6"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730F9901"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386D9E6B"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60634DCE"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5CACB6FE"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68F52256"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1F3324F2" w14:textId="77777777" w:rsidR="00F27C5F" w:rsidRDefault="00F27C5F"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F27C5F" w14:paraId="53712C42" w14:textId="77777777" w:rsidTr="00BB0875">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5F89B322" w14:textId="77777777" w:rsidR="00F27C5F" w:rsidRDefault="00F27C5F"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40AA0C86" w14:textId="77777777" w:rsidR="00F27C5F" w:rsidRDefault="00F27C5F"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56AF3D1B" w14:textId="77777777" w:rsidR="00F27C5F" w:rsidRDefault="00F27C5F"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4" w:space="0" w:color="auto"/>
              <w:right w:val="single" w:sz="8" w:space="0" w:color="000000"/>
            </w:tcBorders>
            <w:shd w:val="clear" w:color="auto" w:fill="auto"/>
            <w:vAlign w:val="bottom"/>
            <w:hideMark/>
          </w:tcPr>
          <w:p w14:paraId="1BC81924"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4" w:space="0" w:color="auto"/>
              <w:right w:val="single" w:sz="8" w:space="0" w:color="000000"/>
            </w:tcBorders>
            <w:shd w:val="clear" w:color="auto" w:fill="auto"/>
            <w:vAlign w:val="center"/>
            <w:hideMark/>
          </w:tcPr>
          <w:p w14:paraId="667935DE"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4" w:space="0" w:color="auto"/>
              <w:right w:val="single" w:sz="8" w:space="0" w:color="000000"/>
            </w:tcBorders>
            <w:shd w:val="clear" w:color="auto" w:fill="auto"/>
            <w:vAlign w:val="center"/>
            <w:hideMark/>
          </w:tcPr>
          <w:p w14:paraId="531483E7"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4" w:space="0" w:color="auto"/>
              <w:right w:val="single" w:sz="8" w:space="0" w:color="000000"/>
            </w:tcBorders>
            <w:shd w:val="clear" w:color="auto" w:fill="auto"/>
            <w:vAlign w:val="center"/>
            <w:hideMark/>
          </w:tcPr>
          <w:p w14:paraId="5515113B"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4" w:space="0" w:color="auto"/>
              <w:right w:val="single" w:sz="8" w:space="0" w:color="000000"/>
            </w:tcBorders>
            <w:shd w:val="clear" w:color="auto" w:fill="auto"/>
            <w:vAlign w:val="center"/>
            <w:hideMark/>
          </w:tcPr>
          <w:p w14:paraId="2442D5E2"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33140396"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21DA6C15" w14:textId="77777777" w:rsidR="00F27C5F" w:rsidRDefault="00F27C5F"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F27C5F" w14:paraId="30AEDB32" w14:textId="77777777" w:rsidTr="00BB0875">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37BBB685" w14:textId="77777777" w:rsidR="00F27C5F" w:rsidRDefault="00F27C5F"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3755DE4A" w14:textId="77777777" w:rsidR="00F27C5F" w:rsidRDefault="00F27C5F"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743D8BC8" w14:textId="77777777" w:rsidR="00F27C5F" w:rsidRDefault="00F27C5F"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78285BC2"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3F551517"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6 000,00</w:t>
            </w:r>
          </w:p>
        </w:tc>
        <w:tc>
          <w:tcPr>
            <w:tcW w:w="1559" w:type="dxa"/>
            <w:tcBorders>
              <w:top w:val="nil"/>
              <w:left w:val="nil"/>
              <w:bottom w:val="single" w:sz="8" w:space="0" w:color="auto"/>
              <w:right w:val="single" w:sz="8" w:space="0" w:color="000000"/>
            </w:tcBorders>
            <w:shd w:val="clear" w:color="auto" w:fill="auto"/>
            <w:vAlign w:val="center"/>
            <w:hideMark/>
          </w:tcPr>
          <w:p w14:paraId="3E16F7AF"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5 100,00</w:t>
            </w:r>
          </w:p>
        </w:tc>
        <w:tc>
          <w:tcPr>
            <w:tcW w:w="1276" w:type="dxa"/>
            <w:tcBorders>
              <w:top w:val="nil"/>
              <w:left w:val="nil"/>
              <w:bottom w:val="single" w:sz="8" w:space="0" w:color="auto"/>
              <w:right w:val="single" w:sz="8" w:space="0" w:color="000000"/>
            </w:tcBorders>
            <w:shd w:val="clear" w:color="auto" w:fill="auto"/>
            <w:vAlign w:val="center"/>
            <w:hideMark/>
          </w:tcPr>
          <w:p w14:paraId="1228D6BC"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7000,00</w:t>
            </w:r>
          </w:p>
        </w:tc>
        <w:tc>
          <w:tcPr>
            <w:tcW w:w="1134" w:type="dxa"/>
            <w:tcBorders>
              <w:top w:val="nil"/>
              <w:left w:val="nil"/>
              <w:bottom w:val="single" w:sz="8" w:space="0" w:color="auto"/>
              <w:right w:val="single" w:sz="8" w:space="0" w:color="000000"/>
            </w:tcBorders>
            <w:shd w:val="clear" w:color="auto" w:fill="auto"/>
            <w:vAlign w:val="center"/>
            <w:hideMark/>
          </w:tcPr>
          <w:p w14:paraId="43C29BD3"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1BE0C9F7"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19B0DA2E" w14:textId="77777777" w:rsidR="00F27C5F" w:rsidRDefault="00F27C5F"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18 100,00</w:t>
            </w:r>
          </w:p>
        </w:tc>
      </w:tr>
      <w:tr w:rsidR="00F27C5F" w14:paraId="6B5ABA36" w14:textId="77777777" w:rsidTr="00BB0875">
        <w:trPr>
          <w:gridAfter w:val="1"/>
          <w:wAfter w:w="283" w:type="dxa"/>
          <w:trHeight w:val="330"/>
        </w:trPr>
        <w:tc>
          <w:tcPr>
            <w:tcW w:w="667" w:type="dxa"/>
            <w:vMerge w:val="restart"/>
            <w:tcBorders>
              <w:top w:val="nil"/>
              <w:left w:val="single" w:sz="8" w:space="0" w:color="000000"/>
              <w:bottom w:val="single" w:sz="8" w:space="0" w:color="000000"/>
              <w:right w:val="nil"/>
            </w:tcBorders>
            <w:shd w:val="clear" w:color="auto" w:fill="auto"/>
            <w:vAlign w:val="center"/>
            <w:hideMark/>
          </w:tcPr>
          <w:p w14:paraId="3F1BE7C1"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5.6</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2C96A1BE"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4" w:space="0" w:color="auto"/>
            </w:tcBorders>
            <w:shd w:val="clear" w:color="auto" w:fill="auto"/>
            <w:vAlign w:val="center"/>
            <w:hideMark/>
          </w:tcPr>
          <w:p w14:paraId="29C7CC91"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На уплату транспортного налога по тракторам</w:t>
            </w:r>
          </w:p>
        </w:tc>
        <w:tc>
          <w:tcPr>
            <w:tcW w:w="1714" w:type="dxa"/>
            <w:tcBorders>
              <w:top w:val="nil"/>
              <w:left w:val="single" w:sz="4" w:space="0" w:color="auto"/>
              <w:bottom w:val="single" w:sz="8" w:space="0" w:color="auto"/>
              <w:right w:val="single" w:sz="8" w:space="0" w:color="000000"/>
            </w:tcBorders>
            <w:shd w:val="clear" w:color="auto" w:fill="auto"/>
            <w:vAlign w:val="bottom"/>
            <w:hideMark/>
          </w:tcPr>
          <w:p w14:paraId="70FFA8A5"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auto"/>
              <w:right w:val="single" w:sz="8" w:space="0" w:color="000000"/>
            </w:tcBorders>
            <w:shd w:val="clear" w:color="auto" w:fill="auto"/>
            <w:vAlign w:val="center"/>
            <w:hideMark/>
          </w:tcPr>
          <w:p w14:paraId="1AF5B735"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12 882,00</w:t>
            </w:r>
          </w:p>
        </w:tc>
        <w:tc>
          <w:tcPr>
            <w:tcW w:w="1559" w:type="dxa"/>
            <w:tcBorders>
              <w:top w:val="nil"/>
              <w:left w:val="nil"/>
              <w:bottom w:val="single" w:sz="8" w:space="0" w:color="auto"/>
              <w:right w:val="single" w:sz="8" w:space="0" w:color="000000"/>
            </w:tcBorders>
            <w:shd w:val="clear" w:color="auto" w:fill="auto"/>
            <w:vAlign w:val="center"/>
            <w:hideMark/>
          </w:tcPr>
          <w:p w14:paraId="5F822A11"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7 500,00</w:t>
            </w:r>
          </w:p>
        </w:tc>
        <w:tc>
          <w:tcPr>
            <w:tcW w:w="1276" w:type="dxa"/>
            <w:tcBorders>
              <w:top w:val="nil"/>
              <w:left w:val="nil"/>
              <w:bottom w:val="single" w:sz="8" w:space="0" w:color="auto"/>
              <w:right w:val="single" w:sz="8" w:space="0" w:color="000000"/>
            </w:tcBorders>
            <w:shd w:val="clear" w:color="auto" w:fill="auto"/>
            <w:vAlign w:val="center"/>
            <w:hideMark/>
          </w:tcPr>
          <w:p w14:paraId="1F94C8C3"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val="en-US" w:eastAsia="ru-RU" w:bidi="ar-SA"/>
              </w:rPr>
              <w:t>10</w:t>
            </w:r>
            <w:r>
              <w:rPr>
                <w:rFonts w:ascii="Times New Roman" w:eastAsia="Times New Roman" w:hAnsi="Times New Roman" w:cs="Times New Roman"/>
                <w:kern w:val="0"/>
                <w:lang w:eastAsia="ru-RU" w:bidi="ar-SA"/>
              </w:rPr>
              <w:t xml:space="preserve"> </w:t>
            </w:r>
            <w:r>
              <w:rPr>
                <w:rFonts w:ascii="Times New Roman" w:eastAsia="Times New Roman" w:hAnsi="Times New Roman" w:cs="Times New Roman"/>
                <w:kern w:val="0"/>
                <w:lang w:val="en-US" w:eastAsia="ru-RU" w:bidi="ar-SA"/>
              </w:rPr>
              <w:t>824</w:t>
            </w:r>
            <w:r>
              <w:rPr>
                <w:rFonts w:ascii="Times New Roman" w:eastAsia="Times New Roman" w:hAnsi="Times New Roman" w:cs="Times New Roman"/>
                <w:kern w:val="0"/>
                <w:lang w:eastAsia="ru-RU" w:bidi="ar-SA"/>
              </w:rPr>
              <w:t>,00</w:t>
            </w:r>
          </w:p>
        </w:tc>
        <w:tc>
          <w:tcPr>
            <w:tcW w:w="1134" w:type="dxa"/>
            <w:tcBorders>
              <w:top w:val="nil"/>
              <w:left w:val="nil"/>
              <w:bottom w:val="single" w:sz="8" w:space="0" w:color="auto"/>
              <w:right w:val="single" w:sz="8" w:space="0" w:color="auto"/>
            </w:tcBorders>
            <w:shd w:val="clear" w:color="auto" w:fill="auto"/>
            <w:vAlign w:val="center"/>
            <w:hideMark/>
          </w:tcPr>
          <w:p w14:paraId="29E69A9C"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8 400,00</w:t>
            </w:r>
          </w:p>
        </w:tc>
        <w:tc>
          <w:tcPr>
            <w:tcW w:w="1254" w:type="dxa"/>
            <w:tcBorders>
              <w:top w:val="nil"/>
              <w:left w:val="nil"/>
              <w:bottom w:val="single" w:sz="8" w:space="0" w:color="auto"/>
              <w:right w:val="single" w:sz="4" w:space="0" w:color="auto"/>
            </w:tcBorders>
            <w:shd w:val="clear" w:color="auto" w:fill="auto"/>
            <w:vAlign w:val="center"/>
            <w:hideMark/>
          </w:tcPr>
          <w:p w14:paraId="0EC62E3D"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8 400,00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63E88C49" w14:textId="77777777" w:rsidR="00F27C5F" w:rsidRDefault="00F27C5F"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48 006,00</w:t>
            </w:r>
          </w:p>
        </w:tc>
      </w:tr>
      <w:tr w:rsidR="00F27C5F" w14:paraId="334FCC9B" w14:textId="77777777" w:rsidTr="00BB0875">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12A6A6D3" w14:textId="77777777" w:rsidR="00F27C5F" w:rsidRDefault="00F27C5F"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1E5AB436" w14:textId="77777777" w:rsidR="00F27C5F" w:rsidRDefault="00F27C5F"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4" w:space="0" w:color="auto"/>
            </w:tcBorders>
            <w:vAlign w:val="center"/>
            <w:hideMark/>
          </w:tcPr>
          <w:p w14:paraId="18C04101" w14:textId="77777777" w:rsidR="00F27C5F" w:rsidRDefault="00F27C5F"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single" w:sz="4" w:space="0" w:color="auto"/>
              <w:bottom w:val="single" w:sz="8" w:space="0" w:color="auto"/>
              <w:right w:val="single" w:sz="8" w:space="0" w:color="000000"/>
            </w:tcBorders>
            <w:shd w:val="clear" w:color="auto" w:fill="auto"/>
            <w:vAlign w:val="bottom"/>
            <w:hideMark/>
          </w:tcPr>
          <w:p w14:paraId="228A7E7C"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36231A96"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7BBFC787"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07567A7C"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1BA5A504"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3CB8463F"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046BB6C8" w14:textId="77777777" w:rsidR="00F27C5F" w:rsidRDefault="00F27C5F"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F27C5F" w14:paraId="3899CECA" w14:textId="77777777" w:rsidTr="00BB0875">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176927C2" w14:textId="77777777" w:rsidR="00F27C5F" w:rsidRDefault="00F27C5F"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382701F6" w14:textId="77777777" w:rsidR="00F27C5F" w:rsidRDefault="00F27C5F"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4" w:space="0" w:color="auto"/>
            </w:tcBorders>
            <w:vAlign w:val="center"/>
            <w:hideMark/>
          </w:tcPr>
          <w:p w14:paraId="4B8314F5" w14:textId="77777777" w:rsidR="00F27C5F" w:rsidRDefault="00F27C5F"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single" w:sz="4" w:space="0" w:color="auto"/>
              <w:bottom w:val="nil"/>
              <w:right w:val="single" w:sz="8" w:space="0" w:color="000000"/>
            </w:tcBorders>
            <w:shd w:val="clear" w:color="auto" w:fill="auto"/>
            <w:vAlign w:val="bottom"/>
            <w:hideMark/>
          </w:tcPr>
          <w:p w14:paraId="7EC7C5A1"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nil"/>
              <w:left w:val="nil"/>
              <w:bottom w:val="nil"/>
              <w:right w:val="single" w:sz="8" w:space="0" w:color="000000"/>
            </w:tcBorders>
            <w:shd w:val="clear" w:color="auto" w:fill="auto"/>
            <w:vAlign w:val="center"/>
            <w:hideMark/>
          </w:tcPr>
          <w:p w14:paraId="50F5AE65"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nil"/>
              <w:right w:val="single" w:sz="8" w:space="0" w:color="000000"/>
            </w:tcBorders>
            <w:shd w:val="clear" w:color="auto" w:fill="auto"/>
            <w:vAlign w:val="center"/>
            <w:hideMark/>
          </w:tcPr>
          <w:p w14:paraId="7C302ABC"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nil"/>
              <w:right w:val="single" w:sz="8" w:space="0" w:color="000000"/>
            </w:tcBorders>
            <w:shd w:val="clear" w:color="auto" w:fill="auto"/>
            <w:vAlign w:val="center"/>
            <w:hideMark/>
          </w:tcPr>
          <w:p w14:paraId="5EE46A87"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nil"/>
              <w:right w:val="single" w:sz="8" w:space="0" w:color="000000"/>
            </w:tcBorders>
            <w:shd w:val="clear" w:color="auto" w:fill="auto"/>
            <w:vAlign w:val="center"/>
            <w:hideMark/>
          </w:tcPr>
          <w:p w14:paraId="7BD79D2C"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19B5A2EA"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68379D48" w14:textId="77777777" w:rsidR="00F27C5F" w:rsidRDefault="00F27C5F"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F27C5F" w14:paraId="69EF8D63" w14:textId="77777777" w:rsidTr="00BB0875">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7F9EE9FB" w14:textId="77777777" w:rsidR="00F27C5F" w:rsidRDefault="00F27C5F"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0E8330C8" w14:textId="77777777" w:rsidR="00F27C5F" w:rsidRDefault="00F27C5F"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4" w:space="0" w:color="auto"/>
            </w:tcBorders>
            <w:vAlign w:val="center"/>
            <w:hideMark/>
          </w:tcPr>
          <w:p w14:paraId="59F32007" w14:textId="77777777" w:rsidR="00F27C5F" w:rsidRDefault="00F27C5F" w:rsidP="00BB0875">
            <w:pPr>
              <w:widowControl/>
              <w:suppressAutoHyphens w:val="0"/>
              <w:rPr>
                <w:rFonts w:ascii="Times New Roman" w:eastAsia="Times New Roman" w:hAnsi="Times New Roman" w:cs="Times New Roman"/>
                <w:kern w:val="0"/>
                <w:lang w:eastAsia="ru-RU" w:bidi="ar-SA"/>
              </w:rPr>
            </w:pPr>
          </w:p>
        </w:tc>
        <w:tc>
          <w:tcPr>
            <w:tcW w:w="1714" w:type="dxa"/>
            <w:tcBorders>
              <w:top w:val="single" w:sz="8" w:space="0" w:color="auto"/>
              <w:left w:val="single" w:sz="4" w:space="0" w:color="auto"/>
              <w:bottom w:val="single" w:sz="8" w:space="0" w:color="auto"/>
              <w:right w:val="single" w:sz="8" w:space="0" w:color="auto"/>
            </w:tcBorders>
            <w:shd w:val="clear" w:color="auto" w:fill="auto"/>
            <w:vAlign w:val="bottom"/>
            <w:hideMark/>
          </w:tcPr>
          <w:p w14:paraId="5F208F4C"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single" w:sz="8" w:space="0" w:color="auto"/>
              <w:left w:val="nil"/>
              <w:bottom w:val="single" w:sz="8" w:space="0" w:color="auto"/>
              <w:right w:val="single" w:sz="8" w:space="0" w:color="000000"/>
            </w:tcBorders>
            <w:shd w:val="clear" w:color="auto" w:fill="auto"/>
            <w:vAlign w:val="center"/>
            <w:hideMark/>
          </w:tcPr>
          <w:p w14:paraId="7F263FE1"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12 882,00</w:t>
            </w:r>
          </w:p>
        </w:tc>
        <w:tc>
          <w:tcPr>
            <w:tcW w:w="1559" w:type="dxa"/>
            <w:tcBorders>
              <w:top w:val="single" w:sz="8" w:space="0" w:color="auto"/>
              <w:left w:val="nil"/>
              <w:bottom w:val="single" w:sz="8" w:space="0" w:color="auto"/>
              <w:right w:val="single" w:sz="8" w:space="0" w:color="000000"/>
            </w:tcBorders>
            <w:shd w:val="clear" w:color="auto" w:fill="auto"/>
            <w:vAlign w:val="center"/>
            <w:hideMark/>
          </w:tcPr>
          <w:p w14:paraId="796DA2CE"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7 500,00</w:t>
            </w:r>
          </w:p>
        </w:tc>
        <w:tc>
          <w:tcPr>
            <w:tcW w:w="1276" w:type="dxa"/>
            <w:tcBorders>
              <w:top w:val="single" w:sz="8" w:space="0" w:color="auto"/>
              <w:left w:val="nil"/>
              <w:bottom w:val="single" w:sz="8" w:space="0" w:color="auto"/>
              <w:right w:val="single" w:sz="8" w:space="0" w:color="000000"/>
            </w:tcBorders>
            <w:shd w:val="clear" w:color="auto" w:fill="auto"/>
            <w:vAlign w:val="center"/>
            <w:hideMark/>
          </w:tcPr>
          <w:p w14:paraId="7E0BB3A4"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val="en-US" w:eastAsia="ru-RU" w:bidi="ar-SA"/>
              </w:rPr>
              <w:t>10</w:t>
            </w:r>
            <w:r>
              <w:rPr>
                <w:rFonts w:ascii="Times New Roman" w:eastAsia="Times New Roman" w:hAnsi="Times New Roman" w:cs="Times New Roman"/>
                <w:kern w:val="0"/>
                <w:lang w:eastAsia="ru-RU" w:bidi="ar-SA"/>
              </w:rPr>
              <w:t xml:space="preserve"> </w:t>
            </w:r>
            <w:r>
              <w:rPr>
                <w:rFonts w:ascii="Times New Roman" w:eastAsia="Times New Roman" w:hAnsi="Times New Roman" w:cs="Times New Roman"/>
                <w:kern w:val="0"/>
                <w:lang w:val="en-US" w:eastAsia="ru-RU" w:bidi="ar-SA"/>
              </w:rPr>
              <w:t>824</w:t>
            </w:r>
            <w:r>
              <w:rPr>
                <w:rFonts w:ascii="Times New Roman" w:eastAsia="Times New Roman" w:hAnsi="Times New Roman" w:cs="Times New Roman"/>
                <w:kern w:val="0"/>
                <w:lang w:eastAsia="ru-RU" w:bidi="ar-SA"/>
              </w:rPr>
              <w:t>,00</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21F78FB1"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8 400,00</w:t>
            </w:r>
          </w:p>
        </w:tc>
        <w:tc>
          <w:tcPr>
            <w:tcW w:w="1254" w:type="dxa"/>
            <w:tcBorders>
              <w:top w:val="nil"/>
              <w:left w:val="nil"/>
              <w:bottom w:val="single" w:sz="8" w:space="0" w:color="auto"/>
              <w:right w:val="single" w:sz="4" w:space="0" w:color="auto"/>
            </w:tcBorders>
            <w:shd w:val="clear" w:color="auto" w:fill="auto"/>
            <w:vAlign w:val="center"/>
            <w:hideMark/>
          </w:tcPr>
          <w:p w14:paraId="31504F8B"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8 400,00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710863F4" w14:textId="77777777" w:rsidR="00F27C5F" w:rsidRDefault="00F27C5F"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48 006,00</w:t>
            </w:r>
          </w:p>
        </w:tc>
      </w:tr>
      <w:tr w:rsidR="00F27C5F" w14:paraId="2120580E" w14:textId="77777777" w:rsidTr="00BB0875">
        <w:trPr>
          <w:gridAfter w:val="1"/>
          <w:wAfter w:w="283" w:type="dxa"/>
          <w:trHeight w:val="330"/>
        </w:trPr>
        <w:tc>
          <w:tcPr>
            <w:tcW w:w="667" w:type="dxa"/>
            <w:vMerge w:val="restart"/>
            <w:tcBorders>
              <w:top w:val="nil"/>
              <w:left w:val="single" w:sz="8" w:space="0" w:color="000000"/>
              <w:bottom w:val="single" w:sz="8" w:space="0" w:color="000000"/>
              <w:right w:val="nil"/>
            </w:tcBorders>
            <w:shd w:val="clear" w:color="auto" w:fill="auto"/>
            <w:vAlign w:val="center"/>
            <w:hideMark/>
          </w:tcPr>
          <w:p w14:paraId="260FF1A6"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5.7</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4CB6293F"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03593BB8"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Реализация мероприятий по борьбе с борщевиком Сосновского</w:t>
            </w:r>
          </w:p>
        </w:tc>
        <w:tc>
          <w:tcPr>
            <w:tcW w:w="1714" w:type="dxa"/>
            <w:tcBorders>
              <w:top w:val="nil"/>
              <w:left w:val="nil"/>
              <w:bottom w:val="single" w:sz="4" w:space="0" w:color="auto"/>
              <w:right w:val="single" w:sz="8" w:space="0" w:color="000000"/>
            </w:tcBorders>
            <w:shd w:val="clear" w:color="auto" w:fill="auto"/>
            <w:vAlign w:val="bottom"/>
            <w:hideMark/>
          </w:tcPr>
          <w:p w14:paraId="1154AF8E"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nil"/>
              <w:left w:val="nil"/>
              <w:bottom w:val="single" w:sz="4" w:space="0" w:color="auto"/>
              <w:right w:val="single" w:sz="8" w:space="0" w:color="000000"/>
            </w:tcBorders>
            <w:shd w:val="clear" w:color="auto" w:fill="auto"/>
            <w:vAlign w:val="center"/>
            <w:hideMark/>
          </w:tcPr>
          <w:p w14:paraId="78DF866A"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4" w:space="0" w:color="auto"/>
              <w:right w:val="single" w:sz="8" w:space="0" w:color="000000"/>
            </w:tcBorders>
            <w:shd w:val="clear" w:color="auto" w:fill="auto"/>
            <w:vAlign w:val="center"/>
            <w:hideMark/>
          </w:tcPr>
          <w:p w14:paraId="32349AAD"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87 780,00</w:t>
            </w:r>
          </w:p>
        </w:tc>
        <w:tc>
          <w:tcPr>
            <w:tcW w:w="1276" w:type="dxa"/>
            <w:tcBorders>
              <w:top w:val="nil"/>
              <w:left w:val="nil"/>
              <w:bottom w:val="single" w:sz="4" w:space="0" w:color="auto"/>
              <w:right w:val="single" w:sz="8" w:space="0" w:color="000000"/>
            </w:tcBorders>
            <w:shd w:val="clear" w:color="auto" w:fill="auto"/>
            <w:vAlign w:val="center"/>
          </w:tcPr>
          <w:p w14:paraId="271EB697"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4" w:space="0" w:color="auto"/>
              <w:right w:val="single" w:sz="8" w:space="0" w:color="000000"/>
            </w:tcBorders>
            <w:shd w:val="clear" w:color="auto" w:fill="auto"/>
            <w:vAlign w:val="center"/>
          </w:tcPr>
          <w:p w14:paraId="604F8D3B"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66E9EA1F"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36C7915C" w14:textId="77777777" w:rsidR="00F27C5F" w:rsidRDefault="00F27C5F"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87 780,00</w:t>
            </w:r>
          </w:p>
        </w:tc>
      </w:tr>
      <w:tr w:rsidR="00F27C5F" w14:paraId="7D0D24D3" w14:textId="77777777" w:rsidTr="00BB0875">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70DEDE8F" w14:textId="77777777" w:rsidR="00F27C5F" w:rsidRDefault="00F27C5F"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310D0D1C" w14:textId="77777777" w:rsidR="00F27C5F" w:rsidRDefault="00F27C5F"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5CBCBA12" w14:textId="77777777" w:rsidR="00F27C5F" w:rsidRDefault="00F27C5F"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4F3B28A5"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2B930F32"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43BAAF0E"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tcPr>
          <w:p w14:paraId="6BDA8745"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tcPr>
          <w:p w14:paraId="39846471"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270E1EFD"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63C7A4E1" w14:textId="77777777" w:rsidR="00F27C5F" w:rsidRDefault="00F27C5F"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F27C5F" w14:paraId="3EF3649E" w14:textId="77777777" w:rsidTr="00BB0875">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7C4AB1BA" w14:textId="77777777" w:rsidR="00F27C5F" w:rsidRDefault="00F27C5F"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58912F2B" w14:textId="77777777" w:rsidR="00F27C5F" w:rsidRDefault="00F27C5F"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54CB7589" w14:textId="77777777" w:rsidR="00F27C5F" w:rsidRDefault="00F27C5F"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auto"/>
            </w:tcBorders>
            <w:shd w:val="clear" w:color="auto" w:fill="auto"/>
            <w:vAlign w:val="bottom"/>
            <w:hideMark/>
          </w:tcPr>
          <w:p w14:paraId="1C68FEB6"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4" w:space="0" w:color="auto"/>
              <w:right w:val="single" w:sz="8" w:space="0" w:color="000000"/>
            </w:tcBorders>
            <w:shd w:val="clear" w:color="auto" w:fill="auto"/>
            <w:vAlign w:val="center"/>
            <w:hideMark/>
          </w:tcPr>
          <w:p w14:paraId="03003BDA"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4" w:space="0" w:color="auto"/>
              <w:right w:val="single" w:sz="8" w:space="0" w:color="000000"/>
            </w:tcBorders>
            <w:shd w:val="clear" w:color="auto" w:fill="auto"/>
            <w:vAlign w:val="center"/>
            <w:hideMark/>
          </w:tcPr>
          <w:p w14:paraId="3B04C25C"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86 900,00</w:t>
            </w:r>
          </w:p>
        </w:tc>
        <w:tc>
          <w:tcPr>
            <w:tcW w:w="1276" w:type="dxa"/>
            <w:tcBorders>
              <w:top w:val="nil"/>
              <w:left w:val="nil"/>
              <w:bottom w:val="single" w:sz="4" w:space="0" w:color="auto"/>
              <w:right w:val="single" w:sz="8" w:space="0" w:color="000000"/>
            </w:tcBorders>
            <w:shd w:val="clear" w:color="auto" w:fill="auto"/>
            <w:vAlign w:val="center"/>
          </w:tcPr>
          <w:p w14:paraId="40A104B0"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4" w:space="0" w:color="auto"/>
              <w:right w:val="single" w:sz="8" w:space="0" w:color="000000"/>
            </w:tcBorders>
            <w:shd w:val="clear" w:color="auto" w:fill="auto"/>
            <w:vAlign w:val="center"/>
          </w:tcPr>
          <w:p w14:paraId="7C3DA66E"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6426C9A3"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3F125FD6" w14:textId="77777777" w:rsidR="00F27C5F" w:rsidRDefault="00F27C5F"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86 900,00</w:t>
            </w:r>
          </w:p>
        </w:tc>
      </w:tr>
      <w:tr w:rsidR="00F27C5F" w14:paraId="75730EB0" w14:textId="77777777" w:rsidTr="00BB0875">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1A67CD01" w14:textId="77777777" w:rsidR="00F27C5F" w:rsidRDefault="00F27C5F"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1B305D68" w14:textId="77777777" w:rsidR="00F27C5F" w:rsidRDefault="00F27C5F"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297C218B" w14:textId="77777777" w:rsidR="00F27C5F" w:rsidRDefault="00F27C5F"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4" w:space="0" w:color="auto"/>
              <w:right w:val="single" w:sz="8" w:space="0" w:color="000000"/>
            </w:tcBorders>
            <w:shd w:val="clear" w:color="auto" w:fill="auto"/>
            <w:vAlign w:val="bottom"/>
            <w:hideMark/>
          </w:tcPr>
          <w:p w14:paraId="1A1FA545"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4" w:space="0" w:color="auto"/>
              <w:right w:val="single" w:sz="8" w:space="0" w:color="000000"/>
            </w:tcBorders>
            <w:shd w:val="clear" w:color="auto" w:fill="auto"/>
            <w:vAlign w:val="center"/>
            <w:hideMark/>
          </w:tcPr>
          <w:p w14:paraId="4B13FE64"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4" w:space="0" w:color="auto"/>
              <w:right w:val="single" w:sz="8" w:space="0" w:color="000000"/>
            </w:tcBorders>
            <w:shd w:val="clear" w:color="auto" w:fill="auto"/>
            <w:vAlign w:val="center"/>
            <w:hideMark/>
          </w:tcPr>
          <w:p w14:paraId="59131041"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880,00</w:t>
            </w:r>
          </w:p>
        </w:tc>
        <w:tc>
          <w:tcPr>
            <w:tcW w:w="1276" w:type="dxa"/>
            <w:tcBorders>
              <w:top w:val="nil"/>
              <w:left w:val="nil"/>
              <w:bottom w:val="single" w:sz="4" w:space="0" w:color="auto"/>
              <w:right w:val="single" w:sz="8" w:space="0" w:color="000000"/>
            </w:tcBorders>
            <w:shd w:val="clear" w:color="auto" w:fill="auto"/>
            <w:vAlign w:val="center"/>
          </w:tcPr>
          <w:p w14:paraId="4B6363DB"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4" w:space="0" w:color="auto"/>
              <w:right w:val="single" w:sz="8" w:space="0" w:color="000000"/>
            </w:tcBorders>
            <w:shd w:val="clear" w:color="auto" w:fill="auto"/>
            <w:vAlign w:val="center"/>
          </w:tcPr>
          <w:p w14:paraId="3EFAA505"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4" w:space="0" w:color="auto"/>
              <w:right w:val="single" w:sz="4" w:space="0" w:color="auto"/>
            </w:tcBorders>
            <w:shd w:val="clear" w:color="auto" w:fill="auto"/>
            <w:vAlign w:val="center"/>
            <w:hideMark/>
          </w:tcPr>
          <w:p w14:paraId="30999034"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4" w:space="0" w:color="auto"/>
              <w:right w:val="single" w:sz="8" w:space="0" w:color="auto"/>
            </w:tcBorders>
            <w:shd w:val="clear" w:color="auto" w:fill="auto"/>
            <w:vAlign w:val="center"/>
          </w:tcPr>
          <w:p w14:paraId="0E3DD723" w14:textId="77777777" w:rsidR="00F27C5F" w:rsidRDefault="00F27C5F"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880,00</w:t>
            </w:r>
          </w:p>
        </w:tc>
      </w:tr>
      <w:tr w:rsidR="00F27C5F" w14:paraId="087101E3" w14:textId="77777777" w:rsidTr="00BB0875">
        <w:trPr>
          <w:gridAfter w:val="1"/>
          <w:wAfter w:w="283" w:type="dxa"/>
          <w:trHeight w:val="210"/>
        </w:trPr>
        <w:tc>
          <w:tcPr>
            <w:tcW w:w="667" w:type="dxa"/>
            <w:vMerge w:val="restart"/>
            <w:tcBorders>
              <w:top w:val="nil"/>
              <w:left w:val="single" w:sz="8" w:space="0" w:color="000000"/>
              <w:right w:val="nil"/>
            </w:tcBorders>
            <w:vAlign w:val="center"/>
          </w:tcPr>
          <w:p w14:paraId="5A075FE3"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5.8</w:t>
            </w:r>
          </w:p>
        </w:tc>
        <w:tc>
          <w:tcPr>
            <w:tcW w:w="1843" w:type="dxa"/>
            <w:vMerge w:val="restart"/>
            <w:tcBorders>
              <w:top w:val="nil"/>
              <w:left w:val="single" w:sz="4" w:space="0" w:color="auto"/>
              <w:right w:val="single" w:sz="4" w:space="0" w:color="auto"/>
            </w:tcBorders>
            <w:vAlign w:val="center"/>
          </w:tcPr>
          <w:p w14:paraId="67F65B4F"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nil"/>
              <w:left w:val="nil"/>
              <w:right w:val="single" w:sz="8" w:space="0" w:color="000000"/>
            </w:tcBorders>
            <w:vAlign w:val="center"/>
          </w:tcPr>
          <w:p w14:paraId="7119C95A"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Обустройство прилегающей территории ФАП </w:t>
            </w:r>
            <w:proofErr w:type="spellStart"/>
            <w:r>
              <w:rPr>
                <w:rFonts w:ascii="Times New Roman" w:eastAsia="Times New Roman" w:hAnsi="Times New Roman" w:cs="Times New Roman"/>
                <w:kern w:val="0"/>
                <w:lang w:eastAsia="ru-RU" w:bidi="ar-SA"/>
              </w:rPr>
              <w:t>п.Окунево</w:t>
            </w:r>
            <w:proofErr w:type="spellEnd"/>
          </w:p>
        </w:tc>
        <w:tc>
          <w:tcPr>
            <w:tcW w:w="1714" w:type="dxa"/>
            <w:tcBorders>
              <w:top w:val="nil"/>
              <w:left w:val="nil"/>
              <w:bottom w:val="single" w:sz="4" w:space="0" w:color="auto"/>
              <w:right w:val="single" w:sz="8" w:space="0" w:color="000000"/>
            </w:tcBorders>
            <w:shd w:val="clear" w:color="auto" w:fill="auto"/>
            <w:vAlign w:val="bottom"/>
          </w:tcPr>
          <w:p w14:paraId="054E71DE"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nil"/>
              <w:left w:val="nil"/>
              <w:bottom w:val="single" w:sz="4" w:space="0" w:color="auto"/>
              <w:right w:val="single" w:sz="8" w:space="0" w:color="000000"/>
            </w:tcBorders>
            <w:shd w:val="clear" w:color="auto" w:fill="auto"/>
            <w:vAlign w:val="center"/>
          </w:tcPr>
          <w:p w14:paraId="2D7301FB"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4" w:space="0" w:color="auto"/>
              <w:right w:val="single" w:sz="8" w:space="0" w:color="000000"/>
            </w:tcBorders>
            <w:shd w:val="clear" w:color="auto" w:fill="auto"/>
            <w:vAlign w:val="center"/>
          </w:tcPr>
          <w:p w14:paraId="301FB3BB" w14:textId="77777777" w:rsidR="00F27C5F" w:rsidRDefault="00F27C5F" w:rsidP="00BB0875">
            <w:pPr>
              <w:widowControl/>
              <w:suppressAutoHyphens w:val="0"/>
              <w:jc w:val="center"/>
              <w:rPr>
                <w:rFonts w:ascii="Times New Roman" w:eastAsia="Times New Roman" w:hAnsi="Times New Roman" w:cs="Times New Roman"/>
                <w:kern w:val="0"/>
                <w:lang w:val="en-US" w:eastAsia="ru-RU" w:bidi="ar-SA"/>
              </w:rPr>
            </w:pPr>
            <w:r>
              <w:rPr>
                <w:rFonts w:ascii="Times New Roman" w:eastAsia="Times New Roman" w:hAnsi="Times New Roman" w:cs="Times New Roman"/>
                <w:kern w:val="0"/>
                <w:lang w:val="en-US" w:eastAsia="ru-RU" w:bidi="ar-SA"/>
              </w:rPr>
              <w:t>152 128</w:t>
            </w:r>
            <w:r>
              <w:rPr>
                <w:rFonts w:ascii="Times New Roman" w:eastAsia="Times New Roman" w:hAnsi="Times New Roman" w:cs="Times New Roman"/>
                <w:kern w:val="0"/>
                <w:lang w:eastAsia="ru-RU" w:bidi="ar-SA"/>
              </w:rPr>
              <w:t>,</w:t>
            </w:r>
            <w:r>
              <w:rPr>
                <w:rFonts w:ascii="Times New Roman" w:eastAsia="Times New Roman" w:hAnsi="Times New Roman" w:cs="Times New Roman"/>
                <w:kern w:val="0"/>
                <w:lang w:val="en-US" w:eastAsia="ru-RU" w:bidi="ar-SA"/>
              </w:rPr>
              <w:t>00</w:t>
            </w:r>
          </w:p>
        </w:tc>
        <w:tc>
          <w:tcPr>
            <w:tcW w:w="1276" w:type="dxa"/>
            <w:tcBorders>
              <w:top w:val="nil"/>
              <w:left w:val="nil"/>
              <w:bottom w:val="single" w:sz="4" w:space="0" w:color="auto"/>
              <w:right w:val="single" w:sz="8" w:space="0" w:color="000000"/>
            </w:tcBorders>
            <w:shd w:val="clear" w:color="auto" w:fill="auto"/>
            <w:vAlign w:val="center"/>
          </w:tcPr>
          <w:p w14:paraId="4B3ED397"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4" w:space="0" w:color="auto"/>
              <w:right w:val="single" w:sz="8" w:space="0" w:color="000000"/>
            </w:tcBorders>
            <w:shd w:val="clear" w:color="auto" w:fill="auto"/>
            <w:vAlign w:val="center"/>
          </w:tcPr>
          <w:p w14:paraId="44482CB6"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4" w:space="0" w:color="auto"/>
              <w:right w:val="single" w:sz="4" w:space="0" w:color="auto"/>
            </w:tcBorders>
            <w:shd w:val="clear" w:color="auto" w:fill="auto"/>
            <w:vAlign w:val="center"/>
          </w:tcPr>
          <w:p w14:paraId="1FE80854"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4" w:space="0" w:color="auto"/>
              <w:right w:val="single" w:sz="8" w:space="0" w:color="auto"/>
            </w:tcBorders>
            <w:shd w:val="clear" w:color="auto" w:fill="auto"/>
            <w:vAlign w:val="center"/>
          </w:tcPr>
          <w:p w14:paraId="23943990" w14:textId="77777777" w:rsidR="00F27C5F" w:rsidRDefault="00F27C5F" w:rsidP="00BB0875">
            <w:pPr>
              <w:jc w:val="center"/>
              <w:rPr>
                <w:rFonts w:ascii="Times New Roman" w:eastAsia="Times New Roman" w:hAnsi="Times New Roman" w:cs="Times New Roman"/>
                <w:kern w:val="0"/>
                <w:lang w:val="en-US" w:eastAsia="ru-RU" w:bidi="ar-SA"/>
              </w:rPr>
            </w:pPr>
            <w:r>
              <w:rPr>
                <w:rFonts w:ascii="Times New Roman" w:eastAsia="Times New Roman" w:hAnsi="Times New Roman" w:cs="Times New Roman"/>
                <w:kern w:val="0"/>
                <w:lang w:val="en-US" w:eastAsia="ru-RU" w:bidi="ar-SA"/>
              </w:rPr>
              <w:t>152 128</w:t>
            </w:r>
            <w:r>
              <w:rPr>
                <w:rFonts w:ascii="Times New Roman" w:eastAsia="Times New Roman" w:hAnsi="Times New Roman" w:cs="Times New Roman"/>
                <w:kern w:val="0"/>
                <w:lang w:eastAsia="ru-RU" w:bidi="ar-SA"/>
              </w:rPr>
              <w:t>,</w:t>
            </w:r>
            <w:r>
              <w:rPr>
                <w:rFonts w:ascii="Times New Roman" w:eastAsia="Times New Roman" w:hAnsi="Times New Roman" w:cs="Times New Roman"/>
                <w:kern w:val="0"/>
                <w:lang w:val="en-US" w:eastAsia="ru-RU" w:bidi="ar-SA"/>
              </w:rPr>
              <w:t>00</w:t>
            </w:r>
          </w:p>
        </w:tc>
      </w:tr>
      <w:tr w:rsidR="00F27C5F" w14:paraId="1BB2E8A9" w14:textId="77777777" w:rsidTr="00BB0875">
        <w:trPr>
          <w:gridAfter w:val="1"/>
          <w:wAfter w:w="283" w:type="dxa"/>
          <w:trHeight w:val="135"/>
        </w:trPr>
        <w:tc>
          <w:tcPr>
            <w:tcW w:w="667" w:type="dxa"/>
            <w:vMerge/>
            <w:tcBorders>
              <w:top w:val="nil"/>
              <w:left w:val="single" w:sz="8" w:space="0" w:color="000000"/>
              <w:right w:val="nil"/>
            </w:tcBorders>
            <w:vAlign w:val="center"/>
          </w:tcPr>
          <w:p w14:paraId="72621A42" w14:textId="77777777" w:rsidR="00F27C5F" w:rsidRDefault="00F27C5F"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right w:val="single" w:sz="4" w:space="0" w:color="auto"/>
            </w:tcBorders>
            <w:vAlign w:val="center"/>
          </w:tcPr>
          <w:p w14:paraId="38964A0B" w14:textId="77777777" w:rsidR="00F27C5F" w:rsidRDefault="00F27C5F"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right w:val="single" w:sz="8" w:space="0" w:color="000000"/>
            </w:tcBorders>
            <w:vAlign w:val="center"/>
          </w:tcPr>
          <w:p w14:paraId="78A34968"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2B440A93"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C56838A"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4E0132AD"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F020645"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BB73C5D"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2F939793"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4C2AA96F" w14:textId="77777777" w:rsidR="00F27C5F" w:rsidRDefault="00F27C5F"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F27C5F" w14:paraId="6E34A335" w14:textId="77777777" w:rsidTr="00BB0875">
        <w:trPr>
          <w:gridAfter w:val="1"/>
          <w:wAfter w:w="283" w:type="dxa"/>
          <w:trHeight w:val="135"/>
        </w:trPr>
        <w:tc>
          <w:tcPr>
            <w:tcW w:w="667" w:type="dxa"/>
            <w:vMerge/>
            <w:tcBorders>
              <w:left w:val="single" w:sz="8" w:space="0" w:color="000000"/>
              <w:right w:val="nil"/>
            </w:tcBorders>
            <w:vAlign w:val="center"/>
          </w:tcPr>
          <w:p w14:paraId="39944CFF" w14:textId="77777777" w:rsidR="00F27C5F" w:rsidRDefault="00F27C5F"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095AB5EC" w14:textId="77777777" w:rsidR="00F27C5F" w:rsidRDefault="00F27C5F"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7801C5B2"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770A28E2"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BCF639B"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3E2D14BD"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28171EC"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1AFC4DB8"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5C3E3D4C"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5AC261F4" w14:textId="77777777" w:rsidR="00F27C5F" w:rsidRDefault="00F27C5F"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F27C5F" w14:paraId="5E7DEA97" w14:textId="77777777" w:rsidTr="00BB0875">
        <w:trPr>
          <w:gridAfter w:val="1"/>
          <w:wAfter w:w="283" w:type="dxa"/>
          <w:trHeight w:val="150"/>
        </w:trPr>
        <w:tc>
          <w:tcPr>
            <w:tcW w:w="667" w:type="dxa"/>
            <w:vMerge/>
            <w:tcBorders>
              <w:left w:val="single" w:sz="8" w:space="0" w:color="000000"/>
              <w:bottom w:val="single" w:sz="8" w:space="0" w:color="000000"/>
              <w:right w:val="nil"/>
            </w:tcBorders>
            <w:vAlign w:val="center"/>
          </w:tcPr>
          <w:p w14:paraId="746612B9" w14:textId="77777777" w:rsidR="00F27C5F" w:rsidRDefault="00F27C5F"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0AE947C2" w14:textId="77777777" w:rsidR="00F27C5F" w:rsidRDefault="00F27C5F"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8" w:space="0" w:color="000000"/>
              <w:right w:val="single" w:sz="8" w:space="0" w:color="000000"/>
            </w:tcBorders>
            <w:vAlign w:val="center"/>
          </w:tcPr>
          <w:p w14:paraId="32729D64"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720CDCD7"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2812A4D"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6040B219"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val="en-US" w:eastAsia="ru-RU" w:bidi="ar-SA"/>
              </w:rPr>
              <w:t>152 128</w:t>
            </w:r>
            <w:r>
              <w:rPr>
                <w:rFonts w:ascii="Times New Roman" w:eastAsia="Times New Roman" w:hAnsi="Times New Roman" w:cs="Times New Roman"/>
                <w:kern w:val="0"/>
                <w:lang w:eastAsia="ru-RU" w:bidi="ar-SA"/>
              </w:rPr>
              <w:t>,</w:t>
            </w:r>
            <w:r>
              <w:rPr>
                <w:rFonts w:ascii="Times New Roman" w:eastAsia="Times New Roman" w:hAnsi="Times New Roman" w:cs="Times New Roman"/>
                <w:kern w:val="0"/>
                <w:lang w:val="en-US" w:eastAsia="ru-RU" w:bidi="ar-SA"/>
              </w:rPr>
              <w:t>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CFD591A"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E500321"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2E94C3CF"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1C28A63B" w14:textId="77777777" w:rsidR="00F27C5F" w:rsidRDefault="00F27C5F"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val="en-US" w:eastAsia="ru-RU" w:bidi="ar-SA"/>
              </w:rPr>
              <w:t>152 128</w:t>
            </w:r>
            <w:r>
              <w:rPr>
                <w:rFonts w:ascii="Times New Roman" w:eastAsia="Times New Roman" w:hAnsi="Times New Roman" w:cs="Times New Roman"/>
                <w:kern w:val="0"/>
                <w:lang w:eastAsia="ru-RU" w:bidi="ar-SA"/>
              </w:rPr>
              <w:t>,</w:t>
            </w:r>
            <w:r>
              <w:rPr>
                <w:rFonts w:ascii="Times New Roman" w:eastAsia="Times New Roman" w:hAnsi="Times New Roman" w:cs="Times New Roman"/>
                <w:kern w:val="0"/>
                <w:lang w:val="en-US" w:eastAsia="ru-RU" w:bidi="ar-SA"/>
              </w:rPr>
              <w:t>00</w:t>
            </w:r>
          </w:p>
        </w:tc>
      </w:tr>
      <w:tr w:rsidR="00F27C5F" w14:paraId="7CE4C4DC" w14:textId="77777777" w:rsidTr="00BB0875">
        <w:trPr>
          <w:gridAfter w:val="1"/>
          <w:wAfter w:w="283" w:type="dxa"/>
          <w:trHeight w:val="270"/>
        </w:trPr>
        <w:tc>
          <w:tcPr>
            <w:tcW w:w="667" w:type="dxa"/>
            <w:vMerge w:val="restart"/>
            <w:tcBorders>
              <w:top w:val="nil"/>
              <w:left w:val="single" w:sz="8" w:space="0" w:color="000000"/>
              <w:right w:val="nil"/>
            </w:tcBorders>
            <w:vAlign w:val="center"/>
          </w:tcPr>
          <w:p w14:paraId="1F9D95CC" w14:textId="77777777" w:rsidR="00F27C5F" w:rsidRDefault="00F27C5F"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5.9</w:t>
            </w:r>
          </w:p>
        </w:tc>
        <w:tc>
          <w:tcPr>
            <w:tcW w:w="1843" w:type="dxa"/>
            <w:vMerge w:val="restart"/>
            <w:tcBorders>
              <w:top w:val="nil"/>
              <w:left w:val="single" w:sz="4" w:space="0" w:color="auto"/>
              <w:right w:val="single" w:sz="4" w:space="0" w:color="auto"/>
            </w:tcBorders>
            <w:vAlign w:val="center"/>
          </w:tcPr>
          <w:p w14:paraId="7B887F02" w14:textId="77777777" w:rsidR="00F27C5F" w:rsidRDefault="00F27C5F"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nil"/>
              <w:left w:val="nil"/>
              <w:right w:val="single" w:sz="8" w:space="0" w:color="000000"/>
            </w:tcBorders>
            <w:vAlign w:val="center"/>
          </w:tcPr>
          <w:p w14:paraId="3E7D7001"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Обустройство прилегающей территории ФАП </w:t>
            </w:r>
            <w:proofErr w:type="spellStart"/>
            <w:r>
              <w:rPr>
                <w:rFonts w:ascii="Times New Roman" w:eastAsia="Times New Roman" w:hAnsi="Times New Roman" w:cs="Times New Roman"/>
                <w:kern w:val="0"/>
                <w:lang w:eastAsia="ru-RU" w:bidi="ar-SA"/>
              </w:rPr>
              <w:t>с.Красное</w:t>
            </w:r>
            <w:proofErr w:type="spellEnd"/>
          </w:p>
        </w:tc>
        <w:tc>
          <w:tcPr>
            <w:tcW w:w="1714" w:type="dxa"/>
            <w:tcBorders>
              <w:top w:val="nil"/>
              <w:left w:val="nil"/>
              <w:bottom w:val="single" w:sz="4" w:space="0" w:color="auto"/>
              <w:right w:val="single" w:sz="8" w:space="0" w:color="000000"/>
            </w:tcBorders>
            <w:shd w:val="clear" w:color="auto" w:fill="auto"/>
            <w:vAlign w:val="bottom"/>
          </w:tcPr>
          <w:p w14:paraId="6D3EAF00"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nil"/>
              <w:left w:val="nil"/>
              <w:bottom w:val="single" w:sz="4" w:space="0" w:color="auto"/>
              <w:right w:val="single" w:sz="8" w:space="0" w:color="000000"/>
            </w:tcBorders>
            <w:shd w:val="clear" w:color="auto" w:fill="auto"/>
            <w:vAlign w:val="center"/>
          </w:tcPr>
          <w:p w14:paraId="18CC8EA2"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4" w:space="0" w:color="auto"/>
              <w:right w:val="single" w:sz="8" w:space="0" w:color="000000"/>
            </w:tcBorders>
            <w:shd w:val="clear" w:color="auto" w:fill="auto"/>
            <w:vAlign w:val="center"/>
          </w:tcPr>
          <w:p w14:paraId="7A88AB99"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4" w:space="0" w:color="auto"/>
              <w:right w:val="single" w:sz="8" w:space="0" w:color="000000"/>
            </w:tcBorders>
            <w:shd w:val="clear" w:color="auto" w:fill="auto"/>
            <w:vAlign w:val="center"/>
          </w:tcPr>
          <w:p w14:paraId="682C091C"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200 000,00</w:t>
            </w:r>
          </w:p>
        </w:tc>
        <w:tc>
          <w:tcPr>
            <w:tcW w:w="1134" w:type="dxa"/>
            <w:tcBorders>
              <w:top w:val="nil"/>
              <w:left w:val="nil"/>
              <w:bottom w:val="single" w:sz="4" w:space="0" w:color="auto"/>
              <w:right w:val="single" w:sz="8" w:space="0" w:color="000000"/>
            </w:tcBorders>
            <w:shd w:val="clear" w:color="auto" w:fill="auto"/>
            <w:vAlign w:val="center"/>
          </w:tcPr>
          <w:p w14:paraId="7C66732D"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4" w:space="0" w:color="auto"/>
              <w:right w:val="single" w:sz="4" w:space="0" w:color="auto"/>
            </w:tcBorders>
            <w:shd w:val="clear" w:color="auto" w:fill="auto"/>
            <w:vAlign w:val="center"/>
          </w:tcPr>
          <w:p w14:paraId="015D76CB"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4" w:space="0" w:color="auto"/>
              <w:right w:val="single" w:sz="8" w:space="0" w:color="auto"/>
            </w:tcBorders>
            <w:shd w:val="clear" w:color="auto" w:fill="auto"/>
            <w:vAlign w:val="center"/>
          </w:tcPr>
          <w:p w14:paraId="79A2FD85" w14:textId="77777777" w:rsidR="00F27C5F" w:rsidRDefault="00F27C5F" w:rsidP="00BB0875">
            <w:pPr>
              <w:jc w:val="center"/>
              <w:rPr>
                <w:rFonts w:ascii="Times New Roman" w:eastAsia="Times New Roman" w:hAnsi="Times New Roman" w:cs="Times New Roman"/>
                <w:kern w:val="0"/>
                <w:lang w:val="en-US" w:eastAsia="ru-RU" w:bidi="ar-SA"/>
              </w:rPr>
            </w:pPr>
            <w:r>
              <w:rPr>
                <w:rFonts w:ascii="Times New Roman" w:eastAsia="Times New Roman" w:hAnsi="Times New Roman" w:cs="Times New Roman"/>
                <w:kern w:val="0"/>
                <w:lang w:eastAsia="ru-RU" w:bidi="ar-SA"/>
              </w:rPr>
              <w:t>200 000, 00</w:t>
            </w:r>
          </w:p>
        </w:tc>
      </w:tr>
      <w:tr w:rsidR="00F27C5F" w14:paraId="5C381AB7" w14:textId="77777777" w:rsidTr="00BB0875">
        <w:trPr>
          <w:gridAfter w:val="1"/>
          <w:wAfter w:w="283" w:type="dxa"/>
          <w:trHeight w:val="150"/>
        </w:trPr>
        <w:tc>
          <w:tcPr>
            <w:tcW w:w="667" w:type="dxa"/>
            <w:vMerge/>
            <w:tcBorders>
              <w:left w:val="single" w:sz="8" w:space="0" w:color="000000"/>
              <w:right w:val="nil"/>
            </w:tcBorders>
            <w:vAlign w:val="center"/>
          </w:tcPr>
          <w:p w14:paraId="6F6126BA" w14:textId="77777777" w:rsidR="00F27C5F" w:rsidRDefault="00F27C5F"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7D17A2AE" w14:textId="77777777" w:rsidR="00F27C5F" w:rsidRDefault="00F27C5F"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0EC8E9D2" w14:textId="77777777" w:rsidR="00F27C5F" w:rsidRDefault="00F27C5F" w:rsidP="00BB0875">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4CBED376"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FC33C38"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0FEA0ED5"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147B6BB"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5739E3FF"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2EC9316"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28D3B0F3" w14:textId="77777777" w:rsidR="00F27C5F" w:rsidRDefault="00F27C5F"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F27C5F" w14:paraId="646512BA" w14:textId="77777777" w:rsidTr="00BB0875">
        <w:trPr>
          <w:gridAfter w:val="1"/>
          <w:wAfter w:w="283" w:type="dxa"/>
          <w:trHeight w:val="111"/>
        </w:trPr>
        <w:tc>
          <w:tcPr>
            <w:tcW w:w="667" w:type="dxa"/>
            <w:vMerge/>
            <w:tcBorders>
              <w:left w:val="single" w:sz="8" w:space="0" w:color="000000"/>
              <w:right w:val="nil"/>
            </w:tcBorders>
            <w:vAlign w:val="center"/>
          </w:tcPr>
          <w:p w14:paraId="6F65C069" w14:textId="77777777" w:rsidR="00F27C5F" w:rsidRDefault="00F27C5F"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2D93657F" w14:textId="77777777" w:rsidR="00F27C5F" w:rsidRDefault="00F27C5F"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0AA97B9A" w14:textId="77777777" w:rsidR="00F27C5F" w:rsidRDefault="00F27C5F" w:rsidP="00BB0875">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22F77AD8"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B307748"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5D5CAB38"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72167AC"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79313A3"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0655279"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1A19A1E8" w14:textId="77777777" w:rsidR="00F27C5F" w:rsidRDefault="00F27C5F"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F27C5F" w14:paraId="344DF257" w14:textId="77777777" w:rsidTr="00BB0875">
        <w:trPr>
          <w:gridAfter w:val="1"/>
          <w:wAfter w:w="283" w:type="dxa"/>
          <w:trHeight w:val="225"/>
        </w:trPr>
        <w:tc>
          <w:tcPr>
            <w:tcW w:w="667" w:type="dxa"/>
            <w:vMerge/>
            <w:tcBorders>
              <w:left w:val="single" w:sz="8" w:space="0" w:color="000000"/>
              <w:bottom w:val="single" w:sz="8" w:space="0" w:color="000000"/>
              <w:right w:val="nil"/>
            </w:tcBorders>
            <w:vAlign w:val="center"/>
          </w:tcPr>
          <w:p w14:paraId="148C546C" w14:textId="77777777" w:rsidR="00F27C5F" w:rsidRDefault="00F27C5F"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668F6775" w14:textId="77777777" w:rsidR="00F27C5F" w:rsidRDefault="00F27C5F"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8" w:space="0" w:color="000000"/>
              <w:right w:val="single" w:sz="8" w:space="0" w:color="000000"/>
            </w:tcBorders>
            <w:vAlign w:val="center"/>
          </w:tcPr>
          <w:p w14:paraId="2680E47F" w14:textId="77777777" w:rsidR="00F27C5F" w:rsidRDefault="00F27C5F" w:rsidP="00BB0875">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39CAB2AE"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0358F2F"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11C2CCFA"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93E508F"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200 000, 00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6A57190"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740285A3"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1FCDC6BD" w14:textId="77777777" w:rsidR="00F27C5F" w:rsidRDefault="00F27C5F"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200 000, 00</w:t>
            </w:r>
          </w:p>
        </w:tc>
      </w:tr>
      <w:tr w:rsidR="00F27C5F" w14:paraId="06F86B9D" w14:textId="77777777" w:rsidTr="00BB0875">
        <w:trPr>
          <w:gridAfter w:val="1"/>
          <w:wAfter w:w="283" w:type="dxa"/>
          <w:trHeight w:val="342"/>
        </w:trPr>
        <w:tc>
          <w:tcPr>
            <w:tcW w:w="667" w:type="dxa"/>
            <w:vMerge w:val="restart"/>
            <w:tcBorders>
              <w:left w:val="single" w:sz="8" w:space="0" w:color="000000"/>
              <w:right w:val="nil"/>
            </w:tcBorders>
            <w:vAlign w:val="center"/>
          </w:tcPr>
          <w:p w14:paraId="2D56B77E" w14:textId="77777777" w:rsidR="00F27C5F" w:rsidRDefault="00F27C5F"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5.10</w:t>
            </w:r>
          </w:p>
        </w:tc>
        <w:tc>
          <w:tcPr>
            <w:tcW w:w="1843" w:type="dxa"/>
            <w:vMerge w:val="restart"/>
            <w:tcBorders>
              <w:left w:val="single" w:sz="4" w:space="0" w:color="auto"/>
              <w:right w:val="single" w:sz="4" w:space="0" w:color="auto"/>
            </w:tcBorders>
            <w:vAlign w:val="center"/>
          </w:tcPr>
          <w:p w14:paraId="72CA25FA" w14:textId="77777777" w:rsidR="00F27C5F" w:rsidRDefault="00F27C5F"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left w:val="nil"/>
              <w:right w:val="single" w:sz="8" w:space="0" w:color="000000"/>
            </w:tcBorders>
            <w:vAlign w:val="center"/>
          </w:tcPr>
          <w:p w14:paraId="501FD36B" w14:textId="77777777" w:rsidR="00F27C5F" w:rsidRDefault="00F27C5F"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Приобретение контейнеров для сбора ТБО</w:t>
            </w:r>
          </w:p>
        </w:tc>
        <w:tc>
          <w:tcPr>
            <w:tcW w:w="1714" w:type="dxa"/>
            <w:tcBorders>
              <w:top w:val="single" w:sz="4" w:space="0" w:color="auto"/>
              <w:left w:val="nil"/>
              <w:bottom w:val="single" w:sz="4" w:space="0" w:color="auto"/>
              <w:right w:val="single" w:sz="4" w:space="0" w:color="auto"/>
            </w:tcBorders>
            <w:shd w:val="clear" w:color="auto" w:fill="auto"/>
            <w:vAlign w:val="bottom"/>
          </w:tcPr>
          <w:p w14:paraId="6FFE836A"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single" w:sz="4" w:space="0" w:color="auto"/>
              <w:left w:val="single" w:sz="4" w:space="0" w:color="auto"/>
              <w:bottom w:val="single" w:sz="4" w:space="0" w:color="auto"/>
              <w:right w:val="single" w:sz="8" w:space="0" w:color="000000"/>
            </w:tcBorders>
            <w:shd w:val="clear" w:color="auto" w:fill="auto"/>
            <w:vAlign w:val="center"/>
          </w:tcPr>
          <w:p w14:paraId="120467A8"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4E094C1B"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5B98ADD"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247 500, 00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4A111F12"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0DE1C6C4"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2992FCC9" w14:textId="77777777" w:rsidR="00F27C5F" w:rsidRDefault="00F27C5F" w:rsidP="00BB0875">
            <w:pPr>
              <w:jc w:val="center"/>
              <w:rPr>
                <w:rFonts w:ascii="Times New Roman" w:eastAsia="Times New Roman" w:hAnsi="Times New Roman" w:cs="Times New Roman"/>
                <w:kern w:val="0"/>
                <w:lang w:val="en-US" w:eastAsia="ru-RU" w:bidi="ar-SA"/>
              </w:rPr>
            </w:pPr>
            <w:r>
              <w:rPr>
                <w:rFonts w:ascii="Times New Roman" w:eastAsia="Times New Roman" w:hAnsi="Times New Roman" w:cs="Times New Roman"/>
                <w:kern w:val="0"/>
                <w:lang w:eastAsia="ru-RU" w:bidi="ar-SA"/>
              </w:rPr>
              <w:t>247 500, 00</w:t>
            </w:r>
          </w:p>
        </w:tc>
      </w:tr>
      <w:tr w:rsidR="00F27C5F" w14:paraId="3240727B" w14:textId="77777777" w:rsidTr="00BB0875">
        <w:trPr>
          <w:gridAfter w:val="1"/>
          <w:wAfter w:w="283" w:type="dxa"/>
          <w:trHeight w:val="228"/>
        </w:trPr>
        <w:tc>
          <w:tcPr>
            <w:tcW w:w="667" w:type="dxa"/>
            <w:vMerge/>
            <w:tcBorders>
              <w:left w:val="single" w:sz="8" w:space="0" w:color="000000"/>
              <w:right w:val="nil"/>
            </w:tcBorders>
            <w:vAlign w:val="center"/>
          </w:tcPr>
          <w:p w14:paraId="0345092E" w14:textId="77777777" w:rsidR="00F27C5F" w:rsidRDefault="00F27C5F"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0A7DE475" w14:textId="77777777" w:rsidR="00F27C5F" w:rsidRDefault="00F27C5F"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1AB21F92" w14:textId="77777777" w:rsidR="00F27C5F" w:rsidRDefault="00F27C5F" w:rsidP="00BB0875">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3E71DDF3"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15C8D88"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46AE58E5"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99535C4"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5C3C5B3F"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2855ED3"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21937D73" w14:textId="77777777" w:rsidR="00F27C5F" w:rsidRDefault="00F27C5F"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F27C5F" w14:paraId="564ECA75" w14:textId="77777777" w:rsidTr="00BB0875">
        <w:trPr>
          <w:gridAfter w:val="1"/>
          <w:wAfter w:w="283" w:type="dxa"/>
          <w:trHeight w:val="580"/>
        </w:trPr>
        <w:tc>
          <w:tcPr>
            <w:tcW w:w="667" w:type="dxa"/>
            <w:vMerge/>
            <w:tcBorders>
              <w:left w:val="single" w:sz="8" w:space="0" w:color="000000"/>
              <w:right w:val="nil"/>
            </w:tcBorders>
            <w:vAlign w:val="center"/>
          </w:tcPr>
          <w:p w14:paraId="6D749A05" w14:textId="77777777" w:rsidR="00F27C5F" w:rsidRDefault="00F27C5F"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2D459AA4" w14:textId="77777777" w:rsidR="00F27C5F" w:rsidRDefault="00F27C5F"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624A63E9" w14:textId="77777777" w:rsidR="00F27C5F" w:rsidRDefault="00F27C5F" w:rsidP="00BB0875">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5AE7D5C8"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B014854"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4B407CDB"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402BC32"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77FA8D72"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21152F6"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4DA88DA5" w14:textId="77777777" w:rsidR="00F27C5F" w:rsidRDefault="00F27C5F"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F27C5F" w14:paraId="3CCC7BA0" w14:textId="77777777" w:rsidTr="00BB0875">
        <w:trPr>
          <w:gridAfter w:val="1"/>
          <w:wAfter w:w="283" w:type="dxa"/>
          <w:trHeight w:val="185"/>
        </w:trPr>
        <w:tc>
          <w:tcPr>
            <w:tcW w:w="667" w:type="dxa"/>
            <w:vMerge/>
            <w:tcBorders>
              <w:left w:val="single" w:sz="8" w:space="0" w:color="000000"/>
              <w:bottom w:val="single" w:sz="8" w:space="0" w:color="000000"/>
              <w:right w:val="nil"/>
            </w:tcBorders>
            <w:vAlign w:val="center"/>
          </w:tcPr>
          <w:p w14:paraId="27B9CA57" w14:textId="77777777" w:rsidR="00F27C5F" w:rsidRDefault="00F27C5F"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1D942B4C" w14:textId="77777777" w:rsidR="00F27C5F" w:rsidRDefault="00F27C5F"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8" w:space="0" w:color="000000"/>
              <w:right w:val="single" w:sz="8" w:space="0" w:color="000000"/>
            </w:tcBorders>
            <w:vAlign w:val="center"/>
          </w:tcPr>
          <w:p w14:paraId="584DC538" w14:textId="77777777" w:rsidR="00F27C5F" w:rsidRDefault="00F27C5F" w:rsidP="00BB0875">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3A93E18A"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640500F"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7C4C42FC"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4B2C133"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247 500, 00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8AA7A8D"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2F2C2F77" w14:textId="77777777" w:rsidR="00F27C5F" w:rsidRDefault="00F27C5F"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4D25C391" w14:textId="77777777" w:rsidR="00F27C5F" w:rsidRDefault="00F27C5F"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247 500, 00</w:t>
            </w:r>
          </w:p>
        </w:tc>
      </w:tr>
      <w:tr w:rsidR="00C41A2E" w14:paraId="5D00EE64" w14:textId="77777777" w:rsidTr="00BB0875">
        <w:trPr>
          <w:gridAfter w:val="1"/>
          <w:wAfter w:w="283" w:type="dxa"/>
          <w:trHeight w:val="300"/>
        </w:trPr>
        <w:tc>
          <w:tcPr>
            <w:tcW w:w="667" w:type="dxa"/>
            <w:vMerge w:val="restart"/>
            <w:tcBorders>
              <w:left w:val="single" w:sz="8" w:space="0" w:color="000000"/>
              <w:right w:val="nil"/>
            </w:tcBorders>
            <w:vAlign w:val="center"/>
          </w:tcPr>
          <w:p w14:paraId="587B6CD2" w14:textId="1F3EC5FE" w:rsidR="00C41A2E" w:rsidRDefault="00C41A2E"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5.11</w:t>
            </w:r>
          </w:p>
        </w:tc>
        <w:tc>
          <w:tcPr>
            <w:tcW w:w="1843" w:type="dxa"/>
            <w:vMerge w:val="restart"/>
            <w:tcBorders>
              <w:left w:val="single" w:sz="4" w:space="0" w:color="auto"/>
              <w:right w:val="single" w:sz="4" w:space="0" w:color="auto"/>
            </w:tcBorders>
            <w:vAlign w:val="center"/>
          </w:tcPr>
          <w:p w14:paraId="120AA4B9" w14:textId="611DB1B9" w:rsidR="00C41A2E" w:rsidRDefault="00C41A2E"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left w:val="nil"/>
              <w:right w:val="single" w:sz="8" w:space="0" w:color="000000"/>
            </w:tcBorders>
            <w:vAlign w:val="center"/>
          </w:tcPr>
          <w:p w14:paraId="3D5E02B5" w14:textId="50BA2078" w:rsidR="00C41A2E" w:rsidRDefault="00C41A2E"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На приобретение саженцев деревьев для благоустройства центральной площади </w:t>
            </w:r>
            <w:proofErr w:type="spellStart"/>
            <w:r>
              <w:rPr>
                <w:rFonts w:ascii="Times New Roman" w:eastAsia="Times New Roman" w:hAnsi="Times New Roman" w:cs="Times New Roman"/>
                <w:kern w:val="0"/>
                <w:lang w:eastAsia="ru-RU" w:bidi="ar-SA"/>
              </w:rPr>
              <w:t>пгт</w:t>
            </w:r>
            <w:proofErr w:type="gramStart"/>
            <w:r>
              <w:rPr>
                <w:rFonts w:ascii="Times New Roman" w:eastAsia="Times New Roman" w:hAnsi="Times New Roman" w:cs="Times New Roman"/>
                <w:kern w:val="0"/>
                <w:lang w:eastAsia="ru-RU" w:bidi="ar-SA"/>
              </w:rPr>
              <w:t>.Л</w:t>
            </w:r>
            <w:proofErr w:type="gramEnd"/>
            <w:r>
              <w:rPr>
                <w:rFonts w:ascii="Times New Roman" w:eastAsia="Times New Roman" w:hAnsi="Times New Roman" w:cs="Times New Roman"/>
                <w:kern w:val="0"/>
                <w:lang w:eastAsia="ru-RU" w:bidi="ar-SA"/>
              </w:rPr>
              <w:t>ебяжье</w:t>
            </w:r>
            <w:proofErr w:type="spellEnd"/>
          </w:p>
        </w:tc>
        <w:tc>
          <w:tcPr>
            <w:tcW w:w="1714" w:type="dxa"/>
            <w:tcBorders>
              <w:top w:val="single" w:sz="4" w:space="0" w:color="auto"/>
              <w:left w:val="nil"/>
              <w:bottom w:val="single" w:sz="4" w:space="0" w:color="auto"/>
              <w:right w:val="single" w:sz="8" w:space="0" w:color="000000"/>
            </w:tcBorders>
            <w:shd w:val="clear" w:color="auto" w:fill="auto"/>
            <w:vAlign w:val="bottom"/>
          </w:tcPr>
          <w:p w14:paraId="5A9AA7C1" w14:textId="65A1A024"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A227452" w14:textId="2BF18650"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16D56C7F" w14:textId="6BBA70F8"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0FE4CB1"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50</w:t>
            </w:r>
          </w:p>
          <w:p w14:paraId="14AFFD9C" w14:textId="1D4733E4"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3EA1095D" w14:textId="35946A54"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42F0F766" w14:textId="19BFF62E"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314FC9E4" w14:textId="33A0A046" w:rsidR="00C41A2E" w:rsidRDefault="00C41A2E"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50 000,00</w:t>
            </w:r>
          </w:p>
        </w:tc>
      </w:tr>
      <w:tr w:rsidR="00C41A2E" w14:paraId="272C3E64" w14:textId="77777777" w:rsidTr="00BB0875">
        <w:trPr>
          <w:gridAfter w:val="1"/>
          <w:wAfter w:w="283" w:type="dxa"/>
          <w:trHeight w:val="435"/>
        </w:trPr>
        <w:tc>
          <w:tcPr>
            <w:tcW w:w="667" w:type="dxa"/>
            <w:vMerge/>
            <w:tcBorders>
              <w:left w:val="single" w:sz="8" w:space="0" w:color="000000"/>
              <w:right w:val="nil"/>
            </w:tcBorders>
            <w:vAlign w:val="center"/>
          </w:tcPr>
          <w:p w14:paraId="6C3097FF"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1F440EFE"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10FFFBC5"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476A71B5" w14:textId="04896EBB"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9990EFC" w14:textId="54631DBF"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5FE0B868" w14:textId="797909B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B0F45F9" w14:textId="3376AFD0"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3FC3348" w14:textId="6B437BA0"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D48121F" w14:textId="16EAAAC1"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70EBF53E" w14:textId="43A56AE1" w:rsidR="00C41A2E" w:rsidRDefault="00C41A2E"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C41A2E" w14:paraId="58158A52" w14:textId="77777777" w:rsidTr="00BB0875">
        <w:trPr>
          <w:gridAfter w:val="1"/>
          <w:wAfter w:w="283" w:type="dxa"/>
          <w:trHeight w:val="405"/>
        </w:trPr>
        <w:tc>
          <w:tcPr>
            <w:tcW w:w="667" w:type="dxa"/>
            <w:vMerge/>
            <w:tcBorders>
              <w:left w:val="single" w:sz="8" w:space="0" w:color="000000"/>
              <w:right w:val="nil"/>
            </w:tcBorders>
            <w:vAlign w:val="center"/>
          </w:tcPr>
          <w:p w14:paraId="0D600418"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3789D34D"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3D7C0EDC"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5B52D840" w14:textId="2769B3C2"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43EF049" w14:textId="3C021F7E"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4D94DC9D" w14:textId="387EF1E0"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2E0406F" w14:textId="7911F4B0"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5014D484" w14:textId="40E50DBB"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4A299EE6" w14:textId="2E4C9A46"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39C1BA51" w14:textId="4BC73304" w:rsidR="00C41A2E" w:rsidRDefault="00C41A2E"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C41A2E" w14:paraId="1CC49A0B" w14:textId="77777777" w:rsidTr="00BB0875">
        <w:trPr>
          <w:gridAfter w:val="1"/>
          <w:wAfter w:w="283" w:type="dxa"/>
          <w:trHeight w:val="225"/>
        </w:trPr>
        <w:tc>
          <w:tcPr>
            <w:tcW w:w="667" w:type="dxa"/>
            <w:vMerge/>
            <w:tcBorders>
              <w:left w:val="single" w:sz="8" w:space="0" w:color="000000"/>
              <w:bottom w:val="single" w:sz="8" w:space="0" w:color="000000"/>
              <w:right w:val="nil"/>
            </w:tcBorders>
            <w:vAlign w:val="center"/>
          </w:tcPr>
          <w:p w14:paraId="5D3A1ADF"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1925D174"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8" w:space="0" w:color="000000"/>
              <w:right w:val="single" w:sz="8" w:space="0" w:color="000000"/>
            </w:tcBorders>
            <w:vAlign w:val="center"/>
          </w:tcPr>
          <w:p w14:paraId="5AE10CF5"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6BAE73A" w14:textId="1D21D951"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B4555D7" w14:textId="33FCF426"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3DFAF4AB" w14:textId="0A2F2B8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F891C9C" w14:textId="09F3BE34"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50 000, 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A1B7A5E" w14:textId="3F080670"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7B323EFD" w14:textId="31EBD6AC"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single" w:sz="4" w:space="0" w:color="auto"/>
              <w:bottom w:val="single" w:sz="4" w:space="0" w:color="auto"/>
              <w:right w:val="single" w:sz="8" w:space="0" w:color="auto"/>
            </w:tcBorders>
            <w:shd w:val="clear" w:color="auto" w:fill="auto"/>
            <w:vAlign w:val="center"/>
          </w:tcPr>
          <w:p w14:paraId="51A75DC1" w14:textId="4AFD2DE6" w:rsidR="00C41A2E" w:rsidRDefault="00C41A2E"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50 000,00</w:t>
            </w:r>
          </w:p>
        </w:tc>
      </w:tr>
      <w:tr w:rsidR="00C41A2E" w14:paraId="0628D484" w14:textId="77777777" w:rsidTr="00BB0875">
        <w:trPr>
          <w:gridAfter w:val="1"/>
          <w:wAfter w:w="283" w:type="dxa"/>
          <w:trHeight w:val="300"/>
        </w:trPr>
        <w:tc>
          <w:tcPr>
            <w:tcW w:w="667" w:type="dxa"/>
            <w:vMerge w:val="restart"/>
            <w:tcBorders>
              <w:top w:val="nil"/>
              <w:left w:val="single" w:sz="8" w:space="0" w:color="000000"/>
              <w:bottom w:val="single" w:sz="8" w:space="0" w:color="000000"/>
              <w:right w:val="nil"/>
            </w:tcBorders>
            <w:shd w:val="clear" w:color="auto" w:fill="auto"/>
            <w:vAlign w:val="center"/>
            <w:hideMark/>
          </w:tcPr>
          <w:p w14:paraId="0BAF7CD3"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66545A01"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4D0DD0C6"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Предоставляемые субсидии муниципальному унитарному предприятию «</w:t>
            </w:r>
            <w:proofErr w:type="spellStart"/>
            <w:r>
              <w:rPr>
                <w:rFonts w:ascii="Times New Roman" w:eastAsia="Times New Roman" w:hAnsi="Times New Roman" w:cs="Times New Roman"/>
                <w:kern w:val="0"/>
                <w:lang w:eastAsia="ru-RU" w:bidi="ar-SA"/>
              </w:rPr>
              <w:t>Коммунсервис</w:t>
            </w:r>
            <w:proofErr w:type="spellEnd"/>
            <w:r>
              <w:rPr>
                <w:rFonts w:ascii="Times New Roman" w:eastAsia="Times New Roman" w:hAnsi="Times New Roman" w:cs="Times New Roman"/>
                <w:kern w:val="0"/>
                <w:lang w:eastAsia="ru-RU" w:bidi="ar-SA"/>
              </w:rPr>
              <w:t>»</w:t>
            </w:r>
          </w:p>
        </w:tc>
        <w:tc>
          <w:tcPr>
            <w:tcW w:w="1714" w:type="dxa"/>
            <w:tcBorders>
              <w:top w:val="nil"/>
              <w:left w:val="nil"/>
              <w:bottom w:val="single" w:sz="8" w:space="0" w:color="auto"/>
              <w:right w:val="single" w:sz="8" w:space="0" w:color="000000"/>
            </w:tcBorders>
            <w:shd w:val="clear" w:color="auto" w:fill="auto"/>
            <w:vAlign w:val="bottom"/>
            <w:hideMark/>
          </w:tcPr>
          <w:p w14:paraId="260F11CD"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000000"/>
              <w:right w:val="single" w:sz="8" w:space="0" w:color="000000"/>
            </w:tcBorders>
            <w:shd w:val="clear" w:color="auto" w:fill="auto"/>
            <w:vAlign w:val="center"/>
            <w:hideMark/>
          </w:tcPr>
          <w:p w14:paraId="2B2A9F18"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970 613,14</w:t>
            </w:r>
          </w:p>
        </w:tc>
        <w:tc>
          <w:tcPr>
            <w:tcW w:w="1559" w:type="dxa"/>
            <w:tcBorders>
              <w:top w:val="nil"/>
              <w:left w:val="nil"/>
              <w:bottom w:val="single" w:sz="8" w:space="0" w:color="000000"/>
              <w:right w:val="single" w:sz="8" w:space="0" w:color="000000"/>
            </w:tcBorders>
            <w:shd w:val="clear" w:color="auto" w:fill="auto"/>
            <w:vAlign w:val="center"/>
            <w:hideMark/>
          </w:tcPr>
          <w:p w14:paraId="1D262959"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2 445 591,00</w:t>
            </w:r>
          </w:p>
        </w:tc>
        <w:tc>
          <w:tcPr>
            <w:tcW w:w="1276" w:type="dxa"/>
            <w:tcBorders>
              <w:top w:val="nil"/>
              <w:left w:val="nil"/>
              <w:bottom w:val="single" w:sz="8" w:space="0" w:color="000000"/>
              <w:right w:val="single" w:sz="8" w:space="0" w:color="000000"/>
            </w:tcBorders>
            <w:shd w:val="clear" w:color="auto" w:fill="auto"/>
            <w:vAlign w:val="center"/>
            <w:hideMark/>
          </w:tcPr>
          <w:p w14:paraId="5C0CF5B3"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4 400 000</w:t>
            </w:r>
          </w:p>
        </w:tc>
        <w:tc>
          <w:tcPr>
            <w:tcW w:w="1134" w:type="dxa"/>
            <w:tcBorders>
              <w:top w:val="nil"/>
              <w:left w:val="nil"/>
              <w:bottom w:val="single" w:sz="8" w:space="0" w:color="000000"/>
              <w:right w:val="single" w:sz="8" w:space="0" w:color="000000"/>
            </w:tcBorders>
            <w:shd w:val="clear" w:color="auto" w:fill="auto"/>
            <w:vAlign w:val="center"/>
            <w:hideMark/>
          </w:tcPr>
          <w:p w14:paraId="783AC0F8"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0109EE59"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7509705F" w14:textId="77777777" w:rsidR="00C41A2E" w:rsidRDefault="00C41A2E"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7 816 204.,14</w:t>
            </w:r>
          </w:p>
        </w:tc>
      </w:tr>
      <w:tr w:rsidR="00C41A2E" w14:paraId="02147716" w14:textId="77777777" w:rsidTr="00BB0875">
        <w:trPr>
          <w:gridAfter w:val="1"/>
          <w:wAfter w:w="283" w:type="dxa"/>
          <w:trHeight w:val="660"/>
        </w:trPr>
        <w:tc>
          <w:tcPr>
            <w:tcW w:w="667" w:type="dxa"/>
            <w:vMerge/>
            <w:tcBorders>
              <w:top w:val="nil"/>
              <w:left w:val="single" w:sz="8" w:space="0" w:color="000000"/>
              <w:bottom w:val="single" w:sz="8" w:space="0" w:color="000000"/>
              <w:right w:val="nil"/>
            </w:tcBorders>
            <w:vAlign w:val="center"/>
            <w:hideMark/>
          </w:tcPr>
          <w:p w14:paraId="676D8F76"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712594F4"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49D054D8"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5853B437"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1E358257"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05D60DB7"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7FD8CB3E"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3AF9F858"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22B91453"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314D6B27" w14:textId="77777777" w:rsidR="00C41A2E" w:rsidRDefault="00C41A2E"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C41A2E" w14:paraId="25E23DC8" w14:textId="77777777" w:rsidTr="00BB0875">
        <w:trPr>
          <w:gridAfter w:val="1"/>
          <w:wAfter w:w="283" w:type="dxa"/>
          <w:trHeight w:val="675"/>
        </w:trPr>
        <w:tc>
          <w:tcPr>
            <w:tcW w:w="667" w:type="dxa"/>
            <w:vMerge/>
            <w:tcBorders>
              <w:top w:val="nil"/>
              <w:left w:val="single" w:sz="8" w:space="0" w:color="000000"/>
              <w:bottom w:val="single" w:sz="8" w:space="0" w:color="000000"/>
              <w:right w:val="nil"/>
            </w:tcBorders>
            <w:vAlign w:val="center"/>
            <w:hideMark/>
          </w:tcPr>
          <w:p w14:paraId="66293825"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565BC347"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195F517D"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78C5E1F4"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5A7A3AA9"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1E294A53"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31151F54"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125FB6CE"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7CF4B5C7"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2EE954B" w14:textId="77777777" w:rsidR="00C41A2E" w:rsidRDefault="00C41A2E"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C41A2E" w14:paraId="0D453A98" w14:textId="77777777" w:rsidTr="00BB0875">
        <w:trPr>
          <w:gridAfter w:val="1"/>
          <w:wAfter w:w="283" w:type="dxa"/>
          <w:trHeight w:val="555"/>
        </w:trPr>
        <w:tc>
          <w:tcPr>
            <w:tcW w:w="667" w:type="dxa"/>
            <w:vMerge/>
            <w:tcBorders>
              <w:top w:val="nil"/>
              <w:left w:val="single" w:sz="8" w:space="0" w:color="000000"/>
              <w:bottom w:val="single" w:sz="8" w:space="0" w:color="000000"/>
              <w:right w:val="nil"/>
            </w:tcBorders>
            <w:vAlign w:val="center"/>
            <w:hideMark/>
          </w:tcPr>
          <w:p w14:paraId="7368EBD5"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1B2C43D7"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0C335385"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2817C293"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32905027"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970 613,14</w:t>
            </w:r>
          </w:p>
        </w:tc>
        <w:tc>
          <w:tcPr>
            <w:tcW w:w="1559" w:type="dxa"/>
            <w:tcBorders>
              <w:top w:val="nil"/>
              <w:left w:val="nil"/>
              <w:bottom w:val="single" w:sz="8" w:space="0" w:color="000000"/>
              <w:right w:val="single" w:sz="8" w:space="0" w:color="000000"/>
            </w:tcBorders>
            <w:shd w:val="clear" w:color="auto" w:fill="auto"/>
            <w:vAlign w:val="center"/>
            <w:hideMark/>
          </w:tcPr>
          <w:p w14:paraId="655FBE55" w14:textId="77777777" w:rsidR="00C41A2E" w:rsidRDefault="00C41A2E"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2 445 591,00</w:t>
            </w:r>
          </w:p>
        </w:tc>
        <w:tc>
          <w:tcPr>
            <w:tcW w:w="1276" w:type="dxa"/>
            <w:tcBorders>
              <w:top w:val="nil"/>
              <w:left w:val="nil"/>
              <w:bottom w:val="single" w:sz="8" w:space="0" w:color="000000"/>
              <w:right w:val="single" w:sz="8" w:space="0" w:color="000000"/>
            </w:tcBorders>
            <w:shd w:val="clear" w:color="auto" w:fill="auto"/>
            <w:vAlign w:val="center"/>
            <w:hideMark/>
          </w:tcPr>
          <w:p w14:paraId="2515BEBD"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4 400  000</w:t>
            </w:r>
          </w:p>
        </w:tc>
        <w:tc>
          <w:tcPr>
            <w:tcW w:w="1134" w:type="dxa"/>
            <w:tcBorders>
              <w:top w:val="nil"/>
              <w:left w:val="nil"/>
              <w:bottom w:val="single" w:sz="8" w:space="0" w:color="000000"/>
              <w:right w:val="single" w:sz="8" w:space="0" w:color="000000"/>
            </w:tcBorders>
            <w:shd w:val="clear" w:color="auto" w:fill="auto"/>
            <w:vAlign w:val="center"/>
            <w:hideMark/>
          </w:tcPr>
          <w:p w14:paraId="4E4315CD"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7EA83BB3"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17074741" w14:textId="77777777" w:rsidR="00C41A2E" w:rsidRDefault="00C41A2E"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7 816 204.,14</w:t>
            </w:r>
          </w:p>
        </w:tc>
      </w:tr>
      <w:tr w:rsidR="00C41A2E" w14:paraId="4D5892BA" w14:textId="77777777" w:rsidTr="00BB0875">
        <w:trPr>
          <w:gridAfter w:val="1"/>
          <w:wAfter w:w="283" w:type="dxa"/>
          <w:trHeight w:val="360"/>
        </w:trPr>
        <w:tc>
          <w:tcPr>
            <w:tcW w:w="667" w:type="dxa"/>
            <w:vMerge w:val="restart"/>
            <w:tcBorders>
              <w:top w:val="nil"/>
              <w:left w:val="single" w:sz="8" w:space="0" w:color="000000"/>
              <w:bottom w:val="single" w:sz="8" w:space="0" w:color="000000"/>
              <w:right w:val="nil"/>
            </w:tcBorders>
            <w:shd w:val="clear" w:color="auto" w:fill="auto"/>
            <w:vAlign w:val="center"/>
            <w:hideMark/>
          </w:tcPr>
          <w:p w14:paraId="33E5929D"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6.1</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0936701F"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08781BFF"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Субсидия МУП «</w:t>
            </w:r>
            <w:proofErr w:type="spellStart"/>
            <w:r>
              <w:rPr>
                <w:rFonts w:ascii="Times New Roman" w:eastAsia="Times New Roman" w:hAnsi="Times New Roman" w:cs="Times New Roman"/>
                <w:kern w:val="0"/>
                <w:lang w:eastAsia="ru-RU" w:bidi="ar-SA"/>
              </w:rPr>
              <w:t>Коммунсервис</w:t>
            </w:r>
            <w:proofErr w:type="spellEnd"/>
            <w:r>
              <w:rPr>
                <w:rFonts w:ascii="Times New Roman" w:eastAsia="Times New Roman" w:hAnsi="Times New Roman" w:cs="Times New Roman"/>
                <w:kern w:val="0"/>
                <w:lang w:eastAsia="ru-RU" w:bidi="ar-SA"/>
              </w:rPr>
              <w:t xml:space="preserve">»  на обустройство санитарных зон </w:t>
            </w:r>
            <w:r>
              <w:rPr>
                <w:rFonts w:ascii="Times New Roman" w:eastAsia="Times New Roman" w:hAnsi="Times New Roman" w:cs="Times New Roman"/>
                <w:kern w:val="0"/>
                <w:lang w:eastAsia="ru-RU" w:bidi="ar-SA"/>
              </w:rPr>
              <w:lastRenderedPageBreak/>
              <w:t>водонапорных башен</w:t>
            </w:r>
          </w:p>
        </w:tc>
        <w:tc>
          <w:tcPr>
            <w:tcW w:w="1714" w:type="dxa"/>
            <w:tcBorders>
              <w:top w:val="nil"/>
              <w:left w:val="nil"/>
              <w:bottom w:val="single" w:sz="8" w:space="0" w:color="auto"/>
              <w:right w:val="single" w:sz="8" w:space="0" w:color="000000"/>
            </w:tcBorders>
            <w:shd w:val="clear" w:color="auto" w:fill="auto"/>
            <w:vAlign w:val="bottom"/>
            <w:hideMark/>
          </w:tcPr>
          <w:p w14:paraId="02D6CB19"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lastRenderedPageBreak/>
              <w:t>всего</w:t>
            </w:r>
          </w:p>
        </w:tc>
        <w:tc>
          <w:tcPr>
            <w:tcW w:w="1276" w:type="dxa"/>
            <w:tcBorders>
              <w:top w:val="nil"/>
              <w:left w:val="nil"/>
              <w:bottom w:val="single" w:sz="8" w:space="0" w:color="auto"/>
              <w:right w:val="single" w:sz="8" w:space="0" w:color="000000"/>
            </w:tcBorders>
            <w:shd w:val="clear" w:color="auto" w:fill="auto"/>
            <w:vAlign w:val="center"/>
            <w:hideMark/>
          </w:tcPr>
          <w:p w14:paraId="053A402C"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152 023,39</w:t>
            </w:r>
          </w:p>
        </w:tc>
        <w:tc>
          <w:tcPr>
            <w:tcW w:w="1559" w:type="dxa"/>
            <w:tcBorders>
              <w:top w:val="nil"/>
              <w:left w:val="nil"/>
              <w:bottom w:val="single" w:sz="8" w:space="0" w:color="auto"/>
              <w:right w:val="single" w:sz="8" w:space="0" w:color="000000"/>
            </w:tcBorders>
            <w:shd w:val="clear" w:color="auto" w:fill="auto"/>
            <w:vAlign w:val="center"/>
            <w:hideMark/>
          </w:tcPr>
          <w:p w14:paraId="26BC9368"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2B6FC8D3"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7A781F40"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6D53E594"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469B42A5" w14:textId="77777777" w:rsidR="00C41A2E" w:rsidRDefault="00C41A2E"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152 023,39</w:t>
            </w:r>
          </w:p>
        </w:tc>
      </w:tr>
      <w:tr w:rsidR="00C41A2E" w14:paraId="73B8C099" w14:textId="77777777" w:rsidTr="00BB0875">
        <w:trPr>
          <w:gridAfter w:val="1"/>
          <w:wAfter w:w="283" w:type="dxa"/>
          <w:trHeight w:val="675"/>
        </w:trPr>
        <w:tc>
          <w:tcPr>
            <w:tcW w:w="667" w:type="dxa"/>
            <w:vMerge/>
            <w:tcBorders>
              <w:top w:val="nil"/>
              <w:left w:val="single" w:sz="8" w:space="0" w:color="000000"/>
              <w:bottom w:val="single" w:sz="8" w:space="0" w:color="000000"/>
              <w:right w:val="nil"/>
            </w:tcBorders>
            <w:vAlign w:val="center"/>
            <w:hideMark/>
          </w:tcPr>
          <w:p w14:paraId="5A01BACB"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0F67D3B1"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1D30EDE4"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79230D54"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50C356FC"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70ECEAF8"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4BFF1BBD"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14D7EE04"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3AD2C673"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4314100E" w14:textId="77777777" w:rsidR="00C41A2E" w:rsidRDefault="00C41A2E"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C41A2E" w14:paraId="2D8F6423" w14:textId="77777777" w:rsidTr="00BB0875">
        <w:trPr>
          <w:gridAfter w:val="1"/>
          <w:wAfter w:w="283" w:type="dxa"/>
          <w:trHeight w:val="615"/>
        </w:trPr>
        <w:tc>
          <w:tcPr>
            <w:tcW w:w="667" w:type="dxa"/>
            <w:vMerge/>
            <w:tcBorders>
              <w:top w:val="nil"/>
              <w:left w:val="single" w:sz="8" w:space="0" w:color="000000"/>
              <w:bottom w:val="single" w:sz="8" w:space="0" w:color="000000"/>
              <w:right w:val="nil"/>
            </w:tcBorders>
            <w:vAlign w:val="center"/>
            <w:hideMark/>
          </w:tcPr>
          <w:p w14:paraId="11C1B3C8"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4F1ABF6B"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502E5BD0"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1D8522A4"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auto"/>
              <w:right w:val="single" w:sz="8" w:space="0" w:color="000000"/>
            </w:tcBorders>
            <w:shd w:val="clear" w:color="auto" w:fill="auto"/>
            <w:vAlign w:val="center"/>
            <w:hideMark/>
          </w:tcPr>
          <w:p w14:paraId="178EAC85"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577D33F8"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793FA022"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18EF3FE6"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2D7324A9"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35523386" w14:textId="77777777" w:rsidR="00C41A2E" w:rsidRDefault="00C41A2E"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C41A2E" w14:paraId="1E4F3F90" w14:textId="77777777" w:rsidTr="00BB0875">
        <w:trPr>
          <w:gridAfter w:val="1"/>
          <w:wAfter w:w="283" w:type="dxa"/>
          <w:trHeight w:val="540"/>
        </w:trPr>
        <w:tc>
          <w:tcPr>
            <w:tcW w:w="667" w:type="dxa"/>
            <w:vMerge/>
            <w:tcBorders>
              <w:top w:val="nil"/>
              <w:left w:val="single" w:sz="8" w:space="0" w:color="000000"/>
              <w:bottom w:val="single" w:sz="8" w:space="0" w:color="000000"/>
              <w:right w:val="nil"/>
            </w:tcBorders>
            <w:vAlign w:val="center"/>
            <w:hideMark/>
          </w:tcPr>
          <w:p w14:paraId="71015EFD"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5CA60CAA"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6940C03B"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741B758A"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5C7934BB"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152 023,39</w:t>
            </w:r>
          </w:p>
        </w:tc>
        <w:tc>
          <w:tcPr>
            <w:tcW w:w="1559" w:type="dxa"/>
            <w:tcBorders>
              <w:top w:val="nil"/>
              <w:left w:val="nil"/>
              <w:bottom w:val="single" w:sz="8" w:space="0" w:color="000000"/>
              <w:right w:val="single" w:sz="8" w:space="0" w:color="000000"/>
            </w:tcBorders>
            <w:shd w:val="clear" w:color="auto" w:fill="auto"/>
            <w:vAlign w:val="center"/>
            <w:hideMark/>
          </w:tcPr>
          <w:p w14:paraId="30E8BEAE"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6BE7DD65"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392550C5"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679870C1"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E2A7820" w14:textId="77777777" w:rsidR="00C41A2E" w:rsidRDefault="00C41A2E"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152 023,39</w:t>
            </w:r>
          </w:p>
        </w:tc>
      </w:tr>
      <w:tr w:rsidR="00C41A2E" w14:paraId="18B5BF97" w14:textId="77777777" w:rsidTr="00BB0875">
        <w:trPr>
          <w:gridAfter w:val="1"/>
          <w:wAfter w:w="283" w:type="dxa"/>
          <w:trHeight w:val="540"/>
        </w:trPr>
        <w:tc>
          <w:tcPr>
            <w:tcW w:w="667" w:type="dxa"/>
            <w:vMerge w:val="restart"/>
            <w:tcBorders>
              <w:top w:val="nil"/>
              <w:left w:val="single" w:sz="8" w:space="0" w:color="000000"/>
              <w:bottom w:val="single" w:sz="8" w:space="0" w:color="000000"/>
              <w:right w:val="nil"/>
            </w:tcBorders>
            <w:shd w:val="clear" w:color="auto" w:fill="auto"/>
            <w:vAlign w:val="center"/>
            <w:hideMark/>
          </w:tcPr>
          <w:p w14:paraId="61464C48"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6.2</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60E93F3F"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6F2C2C99"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Субсидия производителям товаров , работ, услуг МУП «</w:t>
            </w:r>
            <w:proofErr w:type="spellStart"/>
            <w:r>
              <w:rPr>
                <w:rFonts w:ascii="Times New Roman" w:eastAsia="Times New Roman" w:hAnsi="Times New Roman" w:cs="Times New Roman"/>
                <w:kern w:val="0"/>
                <w:lang w:eastAsia="ru-RU" w:bidi="ar-SA"/>
              </w:rPr>
              <w:t>Коммунсервис</w:t>
            </w:r>
            <w:proofErr w:type="spellEnd"/>
            <w:r>
              <w:rPr>
                <w:rFonts w:ascii="Times New Roman" w:eastAsia="Times New Roman" w:hAnsi="Times New Roman" w:cs="Times New Roman"/>
                <w:kern w:val="0"/>
                <w:lang w:eastAsia="ru-RU" w:bidi="ar-SA"/>
              </w:rPr>
              <w:t xml:space="preserve">» на объекты ППМИ 2021 года </w:t>
            </w:r>
            <w:proofErr w:type="spellStart"/>
            <w:r>
              <w:rPr>
                <w:rFonts w:ascii="Times New Roman" w:eastAsia="Times New Roman" w:hAnsi="Times New Roman" w:cs="Times New Roman"/>
                <w:kern w:val="0"/>
                <w:lang w:eastAsia="ru-RU" w:bidi="ar-SA"/>
              </w:rPr>
              <w:t>д</w:t>
            </w:r>
            <w:proofErr w:type="gramStart"/>
            <w:r>
              <w:rPr>
                <w:rFonts w:ascii="Times New Roman" w:eastAsia="Times New Roman" w:hAnsi="Times New Roman" w:cs="Times New Roman"/>
                <w:kern w:val="0"/>
                <w:lang w:eastAsia="ru-RU" w:bidi="ar-SA"/>
              </w:rPr>
              <w:t>.В</w:t>
            </w:r>
            <w:proofErr w:type="gramEnd"/>
            <w:r>
              <w:rPr>
                <w:rFonts w:ascii="Times New Roman" w:eastAsia="Times New Roman" w:hAnsi="Times New Roman" w:cs="Times New Roman"/>
                <w:kern w:val="0"/>
                <w:lang w:eastAsia="ru-RU" w:bidi="ar-SA"/>
              </w:rPr>
              <w:t>асичи</w:t>
            </w:r>
            <w:proofErr w:type="spellEnd"/>
            <w:r>
              <w:rPr>
                <w:rFonts w:ascii="Times New Roman" w:eastAsia="Times New Roman" w:hAnsi="Times New Roman" w:cs="Times New Roman"/>
                <w:kern w:val="0"/>
                <w:lang w:eastAsia="ru-RU" w:bidi="ar-SA"/>
              </w:rPr>
              <w:t xml:space="preserve"> и </w:t>
            </w:r>
            <w:proofErr w:type="spellStart"/>
            <w:r>
              <w:rPr>
                <w:rFonts w:ascii="Times New Roman" w:eastAsia="Times New Roman" w:hAnsi="Times New Roman" w:cs="Times New Roman"/>
                <w:kern w:val="0"/>
                <w:lang w:eastAsia="ru-RU" w:bidi="ar-SA"/>
              </w:rPr>
              <w:t>д.Б.Шоры</w:t>
            </w:r>
            <w:proofErr w:type="spellEnd"/>
            <w:r>
              <w:rPr>
                <w:rFonts w:ascii="Times New Roman" w:eastAsia="Times New Roman" w:hAnsi="Times New Roman" w:cs="Times New Roman"/>
                <w:kern w:val="0"/>
                <w:lang w:eastAsia="ru-RU" w:bidi="ar-SA"/>
              </w:rPr>
              <w:t xml:space="preserve"> по предписанию надзорных органов, в том числе остаток средств ППМИ 2021 года по ремонту водопровода д. </w:t>
            </w:r>
            <w:proofErr w:type="spellStart"/>
            <w:r>
              <w:rPr>
                <w:rFonts w:ascii="Times New Roman" w:eastAsia="Times New Roman" w:hAnsi="Times New Roman" w:cs="Times New Roman"/>
                <w:kern w:val="0"/>
                <w:lang w:eastAsia="ru-RU" w:bidi="ar-SA"/>
              </w:rPr>
              <w:t>Б.Шоры</w:t>
            </w:r>
            <w:proofErr w:type="spellEnd"/>
            <w:r>
              <w:rPr>
                <w:rFonts w:ascii="Times New Roman" w:eastAsia="Times New Roman" w:hAnsi="Times New Roman" w:cs="Times New Roman"/>
                <w:kern w:val="0"/>
                <w:lang w:eastAsia="ru-RU" w:bidi="ar-SA"/>
              </w:rPr>
              <w:t xml:space="preserve"> и д. </w:t>
            </w:r>
            <w:proofErr w:type="spellStart"/>
            <w:r>
              <w:rPr>
                <w:rFonts w:ascii="Times New Roman" w:eastAsia="Times New Roman" w:hAnsi="Times New Roman" w:cs="Times New Roman"/>
                <w:kern w:val="0"/>
                <w:lang w:eastAsia="ru-RU" w:bidi="ar-SA"/>
              </w:rPr>
              <w:t>Васичи</w:t>
            </w:r>
            <w:proofErr w:type="spellEnd"/>
          </w:p>
        </w:tc>
        <w:tc>
          <w:tcPr>
            <w:tcW w:w="1714" w:type="dxa"/>
            <w:tcBorders>
              <w:top w:val="nil"/>
              <w:left w:val="nil"/>
              <w:bottom w:val="single" w:sz="4" w:space="0" w:color="auto"/>
              <w:right w:val="single" w:sz="8" w:space="0" w:color="000000"/>
            </w:tcBorders>
            <w:shd w:val="clear" w:color="auto" w:fill="auto"/>
            <w:vAlign w:val="bottom"/>
            <w:hideMark/>
          </w:tcPr>
          <w:p w14:paraId="0CB7EC2F"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nil"/>
              <w:left w:val="nil"/>
              <w:bottom w:val="single" w:sz="4" w:space="0" w:color="auto"/>
              <w:right w:val="single" w:sz="8" w:space="0" w:color="000000"/>
            </w:tcBorders>
            <w:shd w:val="clear" w:color="auto" w:fill="auto"/>
            <w:vAlign w:val="center"/>
            <w:hideMark/>
          </w:tcPr>
          <w:p w14:paraId="06EC91A2"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61 779,56</w:t>
            </w:r>
          </w:p>
        </w:tc>
        <w:tc>
          <w:tcPr>
            <w:tcW w:w="1559" w:type="dxa"/>
            <w:tcBorders>
              <w:top w:val="nil"/>
              <w:left w:val="nil"/>
              <w:bottom w:val="single" w:sz="4" w:space="0" w:color="auto"/>
              <w:right w:val="single" w:sz="8" w:space="0" w:color="000000"/>
            </w:tcBorders>
            <w:shd w:val="clear" w:color="auto" w:fill="auto"/>
            <w:vAlign w:val="center"/>
            <w:hideMark/>
          </w:tcPr>
          <w:p w14:paraId="3C9B9D10"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4" w:space="0" w:color="auto"/>
              <w:right w:val="single" w:sz="8" w:space="0" w:color="000000"/>
            </w:tcBorders>
            <w:shd w:val="clear" w:color="auto" w:fill="auto"/>
            <w:vAlign w:val="center"/>
            <w:hideMark/>
          </w:tcPr>
          <w:p w14:paraId="38E544E8"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4" w:space="0" w:color="auto"/>
              <w:right w:val="single" w:sz="8" w:space="0" w:color="000000"/>
            </w:tcBorders>
            <w:shd w:val="clear" w:color="auto" w:fill="auto"/>
            <w:vAlign w:val="center"/>
            <w:hideMark/>
          </w:tcPr>
          <w:p w14:paraId="4E9146CE"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36563476"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242774BA" w14:textId="77777777" w:rsidR="00C41A2E" w:rsidRDefault="00C41A2E"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61 779,56</w:t>
            </w:r>
          </w:p>
        </w:tc>
      </w:tr>
      <w:tr w:rsidR="00C41A2E" w14:paraId="1BE62255" w14:textId="77777777" w:rsidTr="00BB0875">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0F83CA4B"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4DF448D5"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2F9AE5F4"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64747B8F"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63B50672"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32C53A07"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534FE6A0"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3B4F57ED"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6DECE3BB"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33E96576" w14:textId="77777777" w:rsidR="00C41A2E" w:rsidRDefault="00C41A2E"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C41A2E" w14:paraId="5B0BB456" w14:textId="77777777" w:rsidTr="00BB0875">
        <w:trPr>
          <w:gridAfter w:val="1"/>
          <w:wAfter w:w="283" w:type="dxa"/>
          <w:trHeight w:val="870"/>
        </w:trPr>
        <w:tc>
          <w:tcPr>
            <w:tcW w:w="667" w:type="dxa"/>
            <w:vMerge/>
            <w:tcBorders>
              <w:top w:val="nil"/>
              <w:left w:val="single" w:sz="8" w:space="0" w:color="000000"/>
              <w:bottom w:val="single" w:sz="8" w:space="0" w:color="000000"/>
              <w:right w:val="nil"/>
            </w:tcBorders>
            <w:vAlign w:val="center"/>
            <w:hideMark/>
          </w:tcPr>
          <w:p w14:paraId="66BFCEC6"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676C6F19"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45EF04DF"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7D9AC356"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auto"/>
              <w:right w:val="single" w:sz="8" w:space="0" w:color="000000"/>
            </w:tcBorders>
            <w:shd w:val="clear" w:color="auto" w:fill="auto"/>
            <w:vAlign w:val="center"/>
            <w:hideMark/>
          </w:tcPr>
          <w:p w14:paraId="3544C2C3"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29F08AE2"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0C0CC3FD"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60C78A1D"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620A6621"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43FCF9E6" w14:textId="77777777" w:rsidR="00C41A2E" w:rsidRDefault="00C41A2E"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C41A2E" w14:paraId="4DB5A4B4" w14:textId="77777777" w:rsidTr="00BB0875">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6B122187"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319D3387"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76CE82B4"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nil"/>
              <w:right w:val="single" w:sz="8" w:space="0" w:color="000000"/>
            </w:tcBorders>
            <w:shd w:val="clear" w:color="auto" w:fill="auto"/>
            <w:vAlign w:val="bottom"/>
            <w:hideMark/>
          </w:tcPr>
          <w:p w14:paraId="6B792A39"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nil"/>
              <w:left w:val="nil"/>
              <w:bottom w:val="nil"/>
              <w:right w:val="single" w:sz="8" w:space="0" w:color="000000"/>
            </w:tcBorders>
            <w:shd w:val="clear" w:color="auto" w:fill="auto"/>
            <w:vAlign w:val="center"/>
            <w:hideMark/>
          </w:tcPr>
          <w:p w14:paraId="2255D035"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61 779,56</w:t>
            </w:r>
          </w:p>
        </w:tc>
        <w:tc>
          <w:tcPr>
            <w:tcW w:w="1559" w:type="dxa"/>
            <w:tcBorders>
              <w:top w:val="nil"/>
              <w:left w:val="nil"/>
              <w:bottom w:val="nil"/>
              <w:right w:val="single" w:sz="8" w:space="0" w:color="000000"/>
            </w:tcBorders>
            <w:shd w:val="clear" w:color="auto" w:fill="auto"/>
            <w:vAlign w:val="center"/>
            <w:hideMark/>
          </w:tcPr>
          <w:p w14:paraId="512152B3"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nil"/>
              <w:right w:val="single" w:sz="8" w:space="0" w:color="000000"/>
            </w:tcBorders>
            <w:shd w:val="clear" w:color="auto" w:fill="auto"/>
            <w:vAlign w:val="center"/>
            <w:hideMark/>
          </w:tcPr>
          <w:p w14:paraId="066E87E1"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nil"/>
              <w:right w:val="nil"/>
            </w:tcBorders>
            <w:shd w:val="clear" w:color="auto" w:fill="auto"/>
            <w:vAlign w:val="center"/>
            <w:hideMark/>
          </w:tcPr>
          <w:p w14:paraId="595F76F6"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single" w:sz="8" w:space="0" w:color="auto"/>
              <w:bottom w:val="single" w:sz="8" w:space="0" w:color="auto"/>
              <w:right w:val="single" w:sz="4" w:space="0" w:color="auto"/>
            </w:tcBorders>
            <w:shd w:val="clear" w:color="auto" w:fill="auto"/>
            <w:vAlign w:val="center"/>
            <w:hideMark/>
          </w:tcPr>
          <w:p w14:paraId="3E63AC5C"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10D81BF8" w14:textId="77777777" w:rsidR="00C41A2E" w:rsidRDefault="00C41A2E"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61 779,56</w:t>
            </w:r>
          </w:p>
        </w:tc>
      </w:tr>
      <w:tr w:rsidR="00C41A2E" w14:paraId="36CC230C" w14:textId="77777777" w:rsidTr="00BB0875">
        <w:trPr>
          <w:gridAfter w:val="1"/>
          <w:wAfter w:w="283" w:type="dxa"/>
          <w:trHeight w:val="375"/>
        </w:trPr>
        <w:tc>
          <w:tcPr>
            <w:tcW w:w="667" w:type="dxa"/>
            <w:vMerge w:val="restart"/>
            <w:tcBorders>
              <w:top w:val="nil"/>
              <w:left w:val="single" w:sz="8" w:space="0" w:color="000000"/>
              <w:bottom w:val="single" w:sz="8" w:space="0" w:color="000000"/>
              <w:right w:val="nil"/>
            </w:tcBorders>
            <w:shd w:val="clear" w:color="auto" w:fill="auto"/>
            <w:vAlign w:val="center"/>
            <w:hideMark/>
          </w:tcPr>
          <w:p w14:paraId="4C7C5C4A"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6.3</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59ED66FC"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0394C52A"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Субсидия на ремонт водопроводов по решению надзорных органов в </w:t>
            </w:r>
            <w:proofErr w:type="spellStart"/>
            <w:r>
              <w:rPr>
                <w:rFonts w:ascii="Times New Roman" w:eastAsia="Times New Roman" w:hAnsi="Times New Roman" w:cs="Times New Roman"/>
                <w:kern w:val="0"/>
                <w:lang w:eastAsia="ru-RU" w:bidi="ar-SA"/>
              </w:rPr>
              <w:t>д.Елизарово</w:t>
            </w:r>
            <w:proofErr w:type="spellEnd"/>
            <w:r>
              <w:rPr>
                <w:rFonts w:ascii="Times New Roman" w:eastAsia="Times New Roman" w:hAnsi="Times New Roman" w:cs="Times New Roman"/>
                <w:kern w:val="0"/>
                <w:lang w:eastAsia="ru-RU" w:bidi="ar-SA"/>
              </w:rPr>
              <w:t xml:space="preserve"> и </w:t>
            </w:r>
            <w:proofErr w:type="spellStart"/>
            <w:r>
              <w:rPr>
                <w:rFonts w:ascii="Times New Roman" w:eastAsia="Times New Roman" w:hAnsi="Times New Roman" w:cs="Times New Roman"/>
                <w:kern w:val="0"/>
                <w:lang w:eastAsia="ru-RU" w:bidi="ar-SA"/>
              </w:rPr>
              <w:t>д.Окольники</w:t>
            </w:r>
            <w:proofErr w:type="spellEnd"/>
            <w:r>
              <w:rPr>
                <w:rFonts w:ascii="Times New Roman" w:eastAsia="Times New Roman" w:hAnsi="Times New Roman" w:cs="Times New Roman"/>
                <w:kern w:val="0"/>
                <w:lang w:eastAsia="ru-RU" w:bidi="ar-SA"/>
              </w:rPr>
              <w:t>, в том числе остаток средств ППМИ 2021 года по ремонту водопровода д. Елизарово</w:t>
            </w:r>
          </w:p>
        </w:tc>
        <w:tc>
          <w:tcPr>
            <w:tcW w:w="1714" w:type="dxa"/>
            <w:tcBorders>
              <w:top w:val="single" w:sz="8" w:space="0" w:color="000000"/>
              <w:left w:val="nil"/>
              <w:bottom w:val="single" w:sz="4" w:space="0" w:color="auto"/>
              <w:right w:val="single" w:sz="8" w:space="0" w:color="000000"/>
            </w:tcBorders>
            <w:shd w:val="clear" w:color="auto" w:fill="auto"/>
            <w:vAlign w:val="bottom"/>
            <w:hideMark/>
          </w:tcPr>
          <w:p w14:paraId="7D5C9A25"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single" w:sz="8" w:space="0" w:color="000000"/>
              <w:left w:val="nil"/>
              <w:bottom w:val="single" w:sz="4" w:space="0" w:color="auto"/>
              <w:right w:val="single" w:sz="8" w:space="0" w:color="000000"/>
            </w:tcBorders>
            <w:shd w:val="clear" w:color="auto" w:fill="auto"/>
            <w:vAlign w:val="center"/>
            <w:hideMark/>
          </w:tcPr>
          <w:p w14:paraId="64927EFE"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400 000,00</w:t>
            </w:r>
          </w:p>
        </w:tc>
        <w:tc>
          <w:tcPr>
            <w:tcW w:w="1559" w:type="dxa"/>
            <w:tcBorders>
              <w:top w:val="single" w:sz="8" w:space="0" w:color="000000"/>
              <w:left w:val="nil"/>
              <w:bottom w:val="single" w:sz="4" w:space="0" w:color="auto"/>
              <w:right w:val="single" w:sz="8" w:space="0" w:color="000000"/>
            </w:tcBorders>
            <w:shd w:val="clear" w:color="auto" w:fill="auto"/>
            <w:vAlign w:val="center"/>
            <w:hideMark/>
          </w:tcPr>
          <w:p w14:paraId="631EB25C"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8" w:space="0" w:color="000000"/>
              <w:left w:val="nil"/>
              <w:bottom w:val="single" w:sz="4" w:space="0" w:color="auto"/>
              <w:right w:val="single" w:sz="8" w:space="0" w:color="000000"/>
            </w:tcBorders>
            <w:shd w:val="clear" w:color="auto" w:fill="auto"/>
            <w:vAlign w:val="center"/>
            <w:hideMark/>
          </w:tcPr>
          <w:p w14:paraId="2BAD5654"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8" w:space="0" w:color="000000"/>
              <w:left w:val="nil"/>
              <w:bottom w:val="single" w:sz="4" w:space="0" w:color="auto"/>
              <w:right w:val="single" w:sz="8" w:space="0" w:color="000000"/>
            </w:tcBorders>
            <w:shd w:val="clear" w:color="auto" w:fill="auto"/>
            <w:vAlign w:val="center"/>
            <w:hideMark/>
          </w:tcPr>
          <w:p w14:paraId="33D5A55D"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2635BA40"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7636FE71" w14:textId="77777777" w:rsidR="00C41A2E" w:rsidRDefault="00C41A2E"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400 000,00</w:t>
            </w:r>
          </w:p>
        </w:tc>
      </w:tr>
      <w:tr w:rsidR="00C41A2E" w14:paraId="00C8F3BA" w14:textId="77777777" w:rsidTr="00BB0875">
        <w:trPr>
          <w:gridAfter w:val="1"/>
          <w:wAfter w:w="283" w:type="dxa"/>
          <w:trHeight w:val="630"/>
        </w:trPr>
        <w:tc>
          <w:tcPr>
            <w:tcW w:w="667" w:type="dxa"/>
            <w:vMerge/>
            <w:tcBorders>
              <w:top w:val="nil"/>
              <w:left w:val="single" w:sz="8" w:space="0" w:color="000000"/>
              <w:bottom w:val="single" w:sz="8" w:space="0" w:color="000000"/>
              <w:right w:val="nil"/>
            </w:tcBorders>
            <w:vAlign w:val="center"/>
            <w:hideMark/>
          </w:tcPr>
          <w:p w14:paraId="50694FB6"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7323D67A"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40E7EC99"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1C6C812D"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09A45BCA"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01620FF4"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2A0AC6A1"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7A72D0CC"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21C1244D"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099A5559" w14:textId="77777777" w:rsidR="00C41A2E" w:rsidRDefault="00C41A2E"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C41A2E" w14:paraId="6FB71417" w14:textId="77777777" w:rsidTr="00BB0875">
        <w:trPr>
          <w:gridAfter w:val="1"/>
          <w:wAfter w:w="283" w:type="dxa"/>
          <w:trHeight w:val="600"/>
        </w:trPr>
        <w:tc>
          <w:tcPr>
            <w:tcW w:w="667" w:type="dxa"/>
            <w:vMerge/>
            <w:tcBorders>
              <w:top w:val="nil"/>
              <w:left w:val="single" w:sz="8" w:space="0" w:color="000000"/>
              <w:bottom w:val="single" w:sz="8" w:space="0" w:color="000000"/>
              <w:right w:val="nil"/>
            </w:tcBorders>
            <w:vAlign w:val="center"/>
            <w:hideMark/>
          </w:tcPr>
          <w:p w14:paraId="383AE97B"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471BF564"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16A1DD3D"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5AB133D1"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auto"/>
              <w:right w:val="single" w:sz="8" w:space="0" w:color="000000"/>
            </w:tcBorders>
            <w:shd w:val="clear" w:color="auto" w:fill="auto"/>
            <w:vAlign w:val="center"/>
            <w:hideMark/>
          </w:tcPr>
          <w:p w14:paraId="5B1DBDC7"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1F0667DE"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53CB6AB1"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3DC8E73C"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5F5BC7F4"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F12CFB4" w14:textId="77777777" w:rsidR="00C41A2E" w:rsidRDefault="00C41A2E"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C41A2E" w14:paraId="1F724E7D" w14:textId="77777777" w:rsidTr="00BB0875">
        <w:trPr>
          <w:gridAfter w:val="1"/>
          <w:wAfter w:w="283" w:type="dxa"/>
          <w:trHeight w:val="615"/>
        </w:trPr>
        <w:tc>
          <w:tcPr>
            <w:tcW w:w="667" w:type="dxa"/>
            <w:vMerge/>
            <w:tcBorders>
              <w:top w:val="nil"/>
              <w:left w:val="single" w:sz="8" w:space="0" w:color="000000"/>
              <w:bottom w:val="single" w:sz="8" w:space="0" w:color="000000"/>
              <w:right w:val="nil"/>
            </w:tcBorders>
            <w:vAlign w:val="center"/>
            <w:hideMark/>
          </w:tcPr>
          <w:p w14:paraId="5D8A9F2E"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2A09860C"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4A684822"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nil"/>
              <w:right w:val="single" w:sz="8" w:space="0" w:color="000000"/>
            </w:tcBorders>
            <w:shd w:val="clear" w:color="auto" w:fill="auto"/>
            <w:vAlign w:val="bottom"/>
            <w:hideMark/>
          </w:tcPr>
          <w:p w14:paraId="1DA42F06"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nil"/>
              <w:left w:val="nil"/>
              <w:bottom w:val="nil"/>
              <w:right w:val="single" w:sz="8" w:space="0" w:color="000000"/>
            </w:tcBorders>
            <w:shd w:val="clear" w:color="auto" w:fill="auto"/>
            <w:vAlign w:val="center"/>
            <w:hideMark/>
          </w:tcPr>
          <w:p w14:paraId="3EACB785"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400 000,00</w:t>
            </w:r>
          </w:p>
        </w:tc>
        <w:tc>
          <w:tcPr>
            <w:tcW w:w="1559" w:type="dxa"/>
            <w:tcBorders>
              <w:top w:val="nil"/>
              <w:left w:val="nil"/>
              <w:bottom w:val="nil"/>
              <w:right w:val="single" w:sz="8" w:space="0" w:color="000000"/>
            </w:tcBorders>
            <w:shd w:val="clear" w:color="auto" w:fill="auto"/>
            <w:vAlign w:val="center"/>
            <w:hideMark/>
          </w:tcPr>
          <w:p w14:paraId="030947F4"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nil"/>
              <w:right w:val="single" w:sz="8" w:space="0" w:color="000000"/>
            </w:tcBorders>
            <w:shd w:val="clear" w:color="auto" w:fill="auto"/>
            <w:vAlign w:val="center"/>
            <w:hideMark/>
          </w:tcPr>
          <w:p w14:paraId="161A1EEE"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nil"/>
              <w:right w:val="single" w:sz="8" w:space="0" w:color="000000"/>
            </w:tcBorders>
            <w:shd w:val="clear" w:color="auto" w:fill="auto"/>
            <w:vAlign w:val="center"/>
            <w:hideMark/>
          </w:tcPr>
          <w:p w14:paraId="0321484A"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nil"/>
              <w:right w:val="single" w:sz="4" w:space="0" w:color="auto"/>
            </w:tcBorders>
            <w:shd w:val="clear" w:color="auto" w:fill="auto"/>
            <w:vAlign w:val="center"/>
            <w:hideMark/>
          </w:tcPr>
          <w:p w14:paraId="2EDEEF5D"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nil"/>
              <w:right w:val="single" w:sz="8" w:space="0" w:color="auto"/>
            </w:tcBorders>
            <w:shd w:val="clear" w:color="auto" w:fill="auto"/>
            <w:vAlign w:val="center"/>
          </w:tcPr>
          <w:p w14:paraId="39918A45" w14:textId="77777777" w:rsidR="00C41A2E" w:rsidRDefault="00C41A2E"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400 000,00</w:t>
            </w:r>
          </w:p>
        </w:tc>
      </w:tr>
      <w:tr w:rsidR="00C41A2E" w14:paraId="3ED91089" w14:textId="77777777" w:rsidTr="00BB0875">
        <w:trPr>
          <w:gridAfter w:val="1"/>
          <w:wAfter w:w="283" w:type="dxa"/>
          <w:trHeight w:val="330"/>
        </w:trPr>
        <w:tc>
          <w:tcPr>
            <w:tcW w:w="667" w:type="dxa"/>
            <w:vMerge w:val="restart"/>
            <w:tcBorders>
              <w:top w:val="nil"/>
              <w:left w:val="single" w:sz="8" w:space="0" w:color="000000"/>
              <w:bottom w:val="single" w:sz="8" w:space="0" w:color="000000"/>
              <w:right w:val="nil"/>
            </w:tcBorders>
            <w:shd w:val="clear" w:color="auto" w:fill="auto"/>
            <w:vAlign w:val="center"/>
            <w:hideMark/>
          </w:tcPr>
          <w:p w14:paraId="7F39C794"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6.4</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66AA857B"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36CF9E52"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Субсидия МУП «</w:t>
            </w:r>
            <w:proofErr w:type="spellStart"/>
            <w:r>
              <w:rPr>
                <w:rFonts w:ascii="Times New Roman" w:eastAsia="Times New Roman" w:hAnsi="Times New Roman" w:cs="Times New Roman"/>
                <w:kern w:val="0"/>
                <w:lang w:eastAsia="ru-RU" w:bidi="ar-SA"/>
              </w:rPr>
              <w:t>Коммунсервис</w:t>
            </w:r>
            <w:proofErr w:type="spellEnd"/>
            <w:r>
              <w:rPr>
                <w:rFonts w:ascii="Times New Roman" w:eastAsia="Times New Roman" w:hAnsi="Times New Roman" w:cs="Times New Roman"/>
                <w:kern w:val="0"/>
                <w:lang w:eastAsia="ru-RU" w:bidi="ar-SA"/>
              </w:rPr>
              <w:t xml:space="preserve">»  </w:t>
            </w:r>
            <w:r>
              <w:rPr>
                <w:rFonts w:ascii="Times New Roman" w:hAnsi="Times New Roman" w:cs="Times New Roman"/>
                <w:color w:val="000000" w:themeColor="text1"/>
              </w:rPr>
              <w:t xml:space="preserve">на создание материального резерва и на погашение задолженности за электроэнергию, на </w:t>
            </w:r>
            <w:r>
              <w:rPr>
                <w:rFonts w:ascii="Times New Roman" w:hAnsi="Times New Roman" w:cs="Times New Roman"/>
                <w:color w:val="000000" w:themeColor="text1"/>
              </w:rPr>
              <w:lastRenderedPageBreak/>
              <w:t>создание материального резерва, на погашение задолженности за электроэнергию и покупка цистерны 4 м3,</w:t>
            </w:r>
            <w:r>
              <w:rPr>
                <w:rFonts w:ascii="Times New Roman" w:eastAsia="Times New Roman" w:hAnsi="Times New Roman" w:cs="Times New Roman"/>
                <w:kern w:val="0"/>
                <w:lang w:eastAsia="ru-RU" w:bidi="ar-SA"/>
              </w:rPr>
              <w:t xml:space="preserve"> на погашение задолженности по исполнительным листам и частичное погашение кредиторской задолженности, для проведения коммуникаций  на ФАП </w:t>
            </w:r>
            <w:proofErr w:type="spellStart"/>
            <w:r>
              <w:rPr>
                <w:rFonts w:ascii="Times New Roman" w:eastAsia="Times New Roman" w:hAnsi="Times New Roman" w:cs="Times New Roman"/>
                <w:kern w:val="0"/>
                <w:lang w:eastAsia="ru-RU" w:bidi="ar-SA"/>
              </w:rPr>
              <w:t>п</w:t>
            </w:r>
            <w:proofErr w:type="gramStart"/>
            <w:r>
              <w:rPr>
                <w:rFonts w:ascii="Times New Roman" w:eastAsia="Times New Roman" w:hAnsi="Times New Roman" w:cs="Times New Roman"/>
                <w:kern w:val="0"/>
                <w:lang w:eastAsia="ru-RU" w:bidi="ar-SA"/>
              </w:rPr>
              <w:t>.О</w:t>
            </w:r>
            <w:proofErr w:type="gramEnd"/>
            <w:r>
              <w:rPr>
                <w:rFonts w:ascii="Times New Roman" w:eastAsia="Times New Roman" w:hAnsi="Times New Roman" w:cs="Times New Roman"/>
                <w:kern w:val="0"/>
                <w:lang w:eastAsia="ru-RU" w:bidi="ar-SA"/>
              </w:rPr>
              <w:t>кунево</w:t>
            </w:r>
            <w:proofErr w:type="spellEnd"/>
          </w:p>
        </w:tc>
        <w:tc>
          <w:tcPr>
            <w:tcW w:w="1714" w:type="dxa"/>
            <w:tcBorders>
              <w:top w:val="single" w:sz="8" w:space="0" w:color="auto"/>
              <w:left w:val="nil"/>
              <w:bottom w:val="single" w:sz="8" w:space="0" w:color="auto"/>
              <w:right w:val="nil"/>
            </w:tcBorders>
            <w:shd w:val="clear" w:color="auto" w:fill="auto"/>
            <w:vAlign w:val="bottom"/>
            <w:hideMark/>
          </w:tcPr>
          <w:p w14:paraId="55F97313"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lastRenderedPageBreak/>
              <w:t>всего</w:t>
            </w:r>
          </w:p>
        </w:tc>
        <w:tc>
          <w:tcPr>
            <w:tcW w:w="1276"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5DC07E16"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356 810,19</w:t>
            </w:r>
          </w:p>
        </w:tc>
        <w:tc>
          <w:tcPr>
            <w:tcW w:w="1559" w:type="dxa"/>
            <w:tcBorders>
              <w:top w:val="single" w:sz="8" w:space="0" w:color="auto"/>
              <w:left w:val="nil"/>
              <w:bottom w:val="single" w:sz="8" w:space="0" w:color="auto"/>
              <w:right w:val="single" w:sz="4" w:space="0" w:color="auto"/>
            </w:tcBorders>
            <w:shd w:val="clear" w:color="auto" w:fill="auto"/>
            <w:vAlign w:val="center"/>
            <w:hideMark/>
          </w:tcPr>
          <w:p w14:paraId="3CB1F832"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1 684 001,00</w:t>
            </w:r>
          </w:p>
        </w:tc>
        <w:tc>
          <w:tcPr>
            <w:tcW w:w="1276" w:type="dxa"/>
            <w:tcBorders>
              <w:top w:val="single" w:sz="8" w:space="0" w:color="auto"/>
              <w:left w:val="nil"/>
              <w:bottom w:val="single" w:sz="8" w:space="0" w:color="auto"/>
              <w:right w:val="single" w:sz="4" w:space="0" w:color="auto"/>
            </w:tcBorders>
            <w:shd w:val="clear" w:color="auto" w:fill="auto"/>
            <w:vAlign w:val="center"/>
            <w:hideMark/>
          </w:tcPr>
          <w:p w14:paraId="128B66B7"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14:paraId="08F03813"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8" w:space="0" w:color="auto"/>
              <w:left w:val="nil"/>
              <w:bottom w:val="single" w:sz="8" w:space="0" w:color="auto"/>
              <w:right w:val="single" w:sz="4" w:space="0" w:color="auto"/>
            </w:tcBorders>
            <w:shd w:val="clear" w:color="auto" w:fill="auto"/>
            <w:vAlign w:val="center"/>
            <w:hideMark/>
          </w:tcPr>
          <w:p w14:paraId="02A3F039"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8" w:space="0" w:color="auto"/>
              <w:left w:val="single" w:sz="4" w:space="0" w:color="auto"/>
              <w:bottom w:val="single" w:sz="8" w:space="0" w:color="auto"/>
              <w:right w:val="single" w:sz="8" w:space="0" w:color="auto"/>
            </w:tcBorders>
            <w:shd w:val="clear" w:color="auto" w:fill="auto"/>
            <w:vAlign w:val="center"/>
          </w:tcPr>
          <w:p w14:paraId="66435A7A"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2 040 </w:t>
            </w:r>
          </w:p>
          <w:p w14:paraId="40F2D4C3" w14:textId="77777777" w:rsidR="00C41A2E" w:rsidRDefault="00C41A2E"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811,19</w:t>
            </w:r>
          </w:p>
        </w:tc>
      </w:tr>
      <w:tr w:rsidR="00C41A2E" w14:paraId="0B56B27D" w14:textId="77777777" w:rsidTr="00BB0875">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285C2D7D"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7349E674"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751AEC5E"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24EAD8A6"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60860D94"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11C3C63A"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1E986249"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56FF3B5F"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189595D6"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3DA202EA" w14:textId="77777777" w:rsidR="00C41A2E" w:rsidRDefault="00C41A2E"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C41A2E" w14:paraId="41568175" w14:textId="77777777" w:rsidTr="00BB0875">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180A12F8"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5586785A"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22C400BE"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545D5004"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auto"/>
              <w:right w:val="single" w:sz="8" w:space="0" w:color="000000"/>
            </w:tcBorders>
            <w:shd w:val="clear" w:color="auto" w:fill="auto"/>
            <w:vAlign w:val="center"/>
            <w:hideMark/>
          </w:tcPr>
          <w:p w14:paraId="1AD37EE0"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3EB70D8C"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0F8F9A37"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131BE81B"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30A40929"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200029F6" w14:textId="77777777" w:rsidR="00C41A2E" w:rsidRDefault="00C41A2E"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C41A2E" w14:paraId="2EB25FBF" w14:textId="77777777" w:rsidTr="00BB0875">
        <w:trPr>
          <w:gridAfter w:val="1"/>
          <w:wAfter w:w="283" w:type="dxa"/>
          <w:trHeight w:val="645"/>
        </w:trPr>
        <w:tc>
          <w:tcPr>
            <w:tcW w:w="667" w:type="dxa"/>
            <w:vMerge/>
            <w:tcBorders>
              <w:top w:val="nil"/>
              <w:left w:val="single" w:sz="8" w:space="0" w:color="000000"/>
              <w:bottom w:val="single" w:sz="8" w:space="0" w:color="000000"/>
              <w:right w:val="nil"/>
            </w:tcBorders>
            <w:vAlign w:val="center"/>
            <w:hideMark/>
          </w:tcPr>
          <w:p w14:paraId="2EB13D19"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6081A885"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692AD83F"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2BB6D23D"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1FAC3079"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356 810,19</w:t>
            </w:r>
          </w:p>
        </w:tc>
        <w:tc>
          <w:tcPr>
            <w:tcW w:w="1559" w:type="dxa"/>
            <w:tcBorders>
              <w:top w:val="nil"/>
              <w:left w:val="nil"/>
              <w:bottom w:val="single" w:sz="8" w:space="0" w:color="000000"/>
              <w:right w:val="single" w:sz="8" w:space="0" w:color="000000"/>
            </w:tcBorders>
            <w:shd w:val="clear" w:color="auto" w:fill="auto"/>
            <w:vAlign w:val="center"/>
            <w:hideMark/>
          </w:tcPr>
          <w:p w14:paraId="2BCC6248"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1 684 001,00</w:t>
            </w:r>
          </w:p>
        </w:tc>
        <w:tc>
          <w:tcPr>
            <w:tcW w:w="1276" w:type="dxa"/>
            <w:tcBorders>
              <w:top w:val="nil"/>
              <w:left w:val="nil"/>
              <w:bottom w:val="single" w:sz="8" w:space="0" w:color="000000"/>
              <w:right w:val="single" w:sz="8" w:space="0" w:color="000000"/>
            </w:tcBorders>
            <w:shd w:val="clear" w:color="auto" w:fill="auto"/>
            <w:vAlign w:val="center"/>
            <w:hideMark/>
          </w:tcPr>
          <w:p w14:paraId="5AE33334"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593043EE"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2BAAECD6"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single" w:sz="4" w:space="0" w:color="auto"/>
              <w:bottom w:val="single" w:sz="8" w:space="0" w:color="auto"/>
              <w:right w:val="single" w:sz="8" w:space="0" w:color="auto"/>
            </w:tcBorders>
            <w:shd w:val="clear" w:color="auto" w:fill="auto"/>
            <w:vAlign w:val="center"/>
          </w:tcPr>
          <w:p w14:paraId="574C8C62" w14:textId="77777777" w:rsidR="00C41A2E" w:rsidRDefault="00C41A2E"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2 040811,19</w:t>
            </w:r>
          </w:p>
        </w:tc>
      </w:tr>
      <w:tr w:rsidR="00C41A2E" w14:paraId="533EAB92" w14:textId="77777777" w:rsidTr="00BB0875">
        <w:trPr>
          <w:trHeight w:val="330"/>
        </w:trPr>
        <w:tc>
          <w:tcPr>
            <w:tcW w:w="667" w:type="dxa"/>
            <w:vMerge w:val="restart"/>
            <w:tcBorders>
              <w:top w:val="nil"/>
              <w:left w:val="single" w:sz="8" w:space="0" w:color="000000"/>
              <w:bottom w:val="single" w:sz="8" w:space="0" w:color="000000"/>
              <w:right w:val="nil"/>
            </w:tcBorders>
            <w:shd w:val="clear" w:color="auto" w:fill="auto"/>
            <w:vAlign w:val="center"/>
            <w:hideMark/>
          </w:tcPr>
          <w:p w14:paraId="0C0FFB8E"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lastRenderedPageBreak/>
              <w:t>6.4.1</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5C322FE8"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0C64AF67"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Субсидия МУП «</w:t>
            </w:r>
            <w:proofErr w:type="spellStart"/>
            <w:r>
              <w:rPr>
                <w:rFonts w:ascii="Times New Roman" w:eastAsia="Times New Roman" w:hAnsi="Times New Roman" w:cs="Times New Roman"/>
                <w:kern w:val="0"/>
                <w:lang w:eastAsia="ru-RU" w:bidi="ar-SA"/>
              </w:rPr>
              <w:t>Коммунсервис</w:t>
            </w:r>
            <w:proofErr w:type="spellEnd"/>
            <w:r>
              <w:rPr>
                <w:rFonts w:ascii="Times New Roman" w:eastAsia="Times New Roman" w:hAnsi="Times New Roman" w:cs="Times New Roman"/>
                <w:kern w:val="0"/>
                <w:lang w:eastAsia="ru-RU" w:bidi="ar-SA"/>
              </w:rPr>
              <w:t>»  на создание материального резерва и на погашение задолженности за электроэнергию</w:t>
            </w:r>
          </w:p>
        </w:tc>
        <w:tc>
          <w:tcPr>
            <w:tcW w:w="1714" w:type="dxa"/>
            <w:tcBorders>
              <w:top w:val="nil"/>
              <w:left w:val="nil"/>
              <w:bottom w:val="single" w:sz="8" w:space="0" w:color="auto"/>
              <w:right w:val="nil"/>
            </w:tcBorders>
            <w:shd w:val="clear" w:color="auto" w:fill="auto"/>
            <w:vAlign w:val="bottom"/>
            <w:hideMark/>
          </w:tcPr>
          <w:p w14:paraId="0DA9A6E9"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nil"/>
              <w:left w:val="single" w:sz="4" w:space="0" w:color="auto"/>
              <w:bottom w:val="single" w:sz="8" w:space="0" w:color="auto"/>
              <w:right w:val="single" w:sz="4" w:space="0" w:color="auto"/>
            </w:tcBorders>
            <w:shd w:val="clear" w:color="auto" w:fill="auto"/>
            <w:vAlign w:val="center"/>
            <w:hideMark/>
          </w:tcPr>
          <w:p w14:paraId="4074FDBB"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356 810,19</w:t>
            </w:r>
          </w:p>
        </w:tc>
        <w:tc>
          <w:tcPr>
            <w:tcW w:w="1559" w:type="dxa"/>
            <w:tcBorders>
              <w:top w:val="nil"/>
              <w:left w:val="nil"/>
              <w:bottom w:val="single" w:sz="8" w:space="0" w:color="auto"/>
              <w:right w:val="single" w:sz="4" w:space="0" w:color="auto"/>
            </w:tcBorders>
            <w:shd w:val="clear" w:color="auto" w:fill="auto"/>
            <w:vAlign w:val="center"/>
            <w:hideMark/>
          </w:tcPr>
          <w:p w14:paraId="6336B48A"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4" w:space="0" w:color="auto"/>
            </w:tcBorders>
            <w:shd w:val="clear" w:color="auto" w:fill="auto"/>
            <w:vAlign w:val="center"/>
            <w:hideMark/>
          </w:tcPr>
          <w:p w14:paraId="44B90885"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4" w:space="0" w:color="auto"/>
            </w:tcBorders>
            <w:shd w:val="clear" w:color="auto" w:fill="auto"/>
            <w:vAlign w:val="center"/>
            <w:hideMark/>
          </w:tcPr>
          <w:p w14:paraId="0988AFDC"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5BCF40B8"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38F2BCB8" w14:textId="77777777" w:rsidR="00C41A2E" w:rsidRDefault="00C41A2E"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356 810,19</w:t>
            </w:r>
          </w:p>
        </w:tc>
      </w:tr>
      <w:tr w:rsidR="00C41A2E" w14:paraId="7931C9BA" w14:textId="77777777" w:rsidTr="00BB0875">
        <w:trPr>
          <w:trHeight w:val="645"/>
        </w:trPr>
        <w:tc>
          <w:tcPr>
            <w:tcW w:w="667" w:type="dxa"/>
            <w:vMerge/>
            <w:tcBorders>
              <w:top w:val="nil"/>
              <w:left w:val="single" w:sz="8" w:space="0" w:color="000000"/>
              <w:bottom w:val="single" w:sz="8" w:space="0" w:color="000000"/>
              <w:right w:val="nil"/>
            </w:tcBorders>
            <w:vAlign w:val="center"/>
            <w:hideMark/>
          </w:tcPr>
          <w:p w14:paraId="2648D9E1"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53DB5E69"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21C1BB89"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204444FF"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7617B663"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06BCE64F"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17DC1F5F"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72AC3B9A"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547776B5"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0611F006" w14:textId="77777777" w:rsidR="00C41A2E" w:rsidRDefault="00C41A2E"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C41A2E" w14:paraId="2ED9B851" w14:textId="77777777" w:rsidTr="00BB0875">
        <w:trPr>
          <w:trHeight w:val="645"/>
        </w:trPr>
        <w:tc>
          <w:tcPr>
            <w:tcW w:w="667" w:type="dxa"/>
            <w:vMerge/>
            <w:tcBorders>
              <w:top w:val="nil"/>
              <w:left w:val="single" w:sz="8" w:space="0" w:color="000000"/>
              <w:bottom w:val="single" w:sz="8" w:space="0" w:color="000000"/>
              <w:right w:val="nil"/>
            </w:tcBorders>
            <w:vAlign w:val="center"/>
            <w:hideMark/>
          </w:tcPr>
          <w:p w14:paraId="0614E394"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6A6B53BE"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32789BF5"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5803CA1D"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auto"/>
              <w:right w:val="single" w:sz="8" w:space="0" w:color="000000"/>
            </w:tcBorders>
            <w:shd w:val="clear" w:color="auto" w:fill="auto"/>
            <w:vAlign w:val="center"/>
            <w:hideMark/>
          </w:tcPr>
          <w:p w14:paraId="246D98A6"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1B85D12E"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77B68003"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2F59FD09"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2A4D052F"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67CC976A" w14:textId="77777777" w:rsidR="00C41A2E" w:rsidRDefault="00C41A2E"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C41A2E" w14:paraId="03D4149D" w14:textId="77777777" w:rsidTr="00BB0875">
        <w:trPr>
          <w:trHeight w:val="645"/>
        </w:trPr>
        <w:tc>
          <w:tcPr>
            <w:tcW w:w="667" w:type="dxa"/>
            <w:vMerge/>
            <w:tcBorders>
              <w:top w:val="nil"/>
              <w:left w:val="single" w:sz="8" w:space="0" w:color="000000"/>
              <w:bottom w:val="single" w:sz="8" w:space="0" w:color="000000"/>
              <w:right w:val="nil"/>
            </w:tcBorders>
            <w:vAlign w:val="center"/>
            <w:hideMark/>
          </w:tcPr>
          <w:p w14:paraId="7180CA19"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74D616A4"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542F91A1"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3FF2B7A9"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5D7CB6FE"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356 810,19</w:t>
            </w:r>
          </w:p>
        </w:tc>
        <w:tc>
          <w:tcPr>
            <w:tcW w:w="1559" w:type="dxa"/>
            <w:tcBorders>
              <w:top w:val="nil"/>
              <w:left w:val="nil"/>
              <w:bottom w:val="single" w:sz="8" w:space="0" w:color="000000"/>
              <w:right w:val="single" w:sz="8" w:space="0" w:color="000000"/>
            </w:tcBorders>
            <w:shd w:val="clear" w:color="auto" w:fill="auto"/>
            <w:vAlign w:val="center"/>
            <w:hideMark/>
          </w:tcPr>
          <w:p w14:paraId="14851DFF"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51DC6C71"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4" w:space="0" w:color="auto"/>
            </w:tcBorders>
            <w:shd w:val="clear" w:color="auto" w:fill="auto"/>
            <w:vAlign w:val="center"/>
            <w:hideMark/>
          </w:tcPr>
          <w:p w14:paraId="10391CB8"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single" w:sz="4" w:space="0" w:color="auto"/>
              <w:bottom w:val="single" w:sz="8" w:space="0" w:color="auto"/>
              <w:right w:val="single" w:sz="4" w:space="0" w:color="auto"/>
            </w:tcBorders>
            <w:shd w:val="clear" w:color="auto" w:fill="auto"/>
            <w:vAlign w:val="center"/>
            <w:hideMark/>
          </w:tcPr>
          <w:p w14:paraId="7A0F875F"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40C9411F" w14:textId="77777777" w:rsidR="00C41A2E" w:rsidRDefault="00C41A2E"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356 810,19</w:t>
            </w:r>
          </w:p>
        </w:tc>
      </w:tr>
      <w:tr w:rsidR="00C41A2E" w14:paraId="3AD0C621" w14:textId="77777777" w:rsidTr="00BB0875">
        <w:trPr>
          <w:trHeight w:val="330"/>
        </w:trPr>
        <w:tc>
          <w:tcPr>
            <w:tcW w:w="667" w:type="dxa"/>
            <w:vMerge w:val="restart"/>
            <w:tcBorders>
              <w:top w:val="nil"/>
              <w:left w:val="single" w:sz="8" w:space="0" w:color="000000"/>
              <w:bottom w:val="single" w:sz="8" w:space="0" w:color="000000"/>
              <w:right w:val="nil"/>
            </w:tcBorders>
            <w:shd w:val="clear" w:color="auto" w:fill="auto"/>
            <w:vAlign w:val="center"/>
            <w:hideMark/>
          </w:tcPr>
          <w:p w14:paraId="7A27700C"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6.4.2</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56027238"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36E4C3E8"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Субсидия МУП "</w:t>
            </w:r>
            <w:proofErr w:type="spellStart"/>
            <w:r>
              <w:rPr>
                <w:rFonts w:ascii="Times New Roman" w:eastAsia="Times New Roman" w:hAnsi="Times New Roman" w:cs="Times New Roman"/>
                <w:kern w:val="0"/>
                <w:lang w:eastAsia="ru-RU" w:bidi="ar-SA"/>
              </w:rPr>
              <w:t>Комунсервис</w:t>
            </w:r>
            <w:proofErr w:type="spellEnd"/>
            <w:r>
              <w:rPr>
                <w:rFonts w:ascii="Times New Roman" w:eastAsia="Times New Roman" w:hAnsi="Times New Roman" w:cs="Times New Roman"/>
                <w:kern w:val="0"/>
                <w:lang w:eastAsia="ru-RU" w:bidi="ar-SA"/>
              </w:rPr>
              <w:t xml:space="preserve">" на создание материального резерва, на погашение задолженности за электроэнергию и покупка цистерны 4 м3 </w:t>
            </w:r>
          </w:p>
        </w:tc>
        <w:tc>
          <w:tcPr>
            <w:tcW w:w="1714" w:type="dxa"/>
            <w:tcBorders>
              <w:top w:val="nil"/>
              <w:left w:val="nil"/>
              <w:bottom w:val="single" w:sz="8" w:space="0" w:color="auto"/>
              <w:right w:val="nil"/>
            </w:tcBorders>
            <w:shd w:val="clear" w:color="auto" w:fill="auto"/>
            <w:vAlign w:val="bottom"/>
            <w:hideMark/>
          </w:tcPr>
          <w:p w14:paraId="013C74E6"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nil"/>
              <w:left w:val="single" w:sz="4" w:space="0" w:color="auto"/>
              <w:bottom w:val="single" w:sz="8" w:space="0" w:color="auto"/>
              <w:right w:val="single" w:sz="4" w:space="0" w:color="auto"/>
            </w:tcBorders>
            <w:shd w:val="clear" w:color="auto" w:fill="auto"/>
            <w:vAlign w:val="center"/>
            <w:hideMark/>
          </w:tcPr>
          <w:p w14:paraId="075D5853"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4" w:space="0" w:color="auto"/>
            </w:tcBorders>
            <w:shd w:val="clear" w:color="auto" w:fill="auto"/>
            <w:vAlign w:val="center"/>
            <w:hideMark/>
          </w:tcPr>
          <w:p w14:paraId="2312278C"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324 711,19</w:t>
            </w:r>
          </w:p>
        </w:tc>
        <w:tc>
          <w:tcPr>
            <w:tcW w:w="1276" w:type="dxa"/>
            <w:tcBorders>
              <w:top w:val="nil"/>
              <w:left w:val="nil"/>
              <w:bottom w:val="single" w:sz="8" w:space="0" w:color="auto"/>
              <w:right w:val="single" w:sz="4" w:space="0" w:color="auto"/>
            </w:tcBorders>
            <w:shd w:val="clear" w:color="auto" w:fill="auto"/>
            <w:vAlign w:val="center"/>
            <w:hideMark/>
          </w:tcPr>
          <w:p w14:paraId="0A83D81A"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4" w:space="0" w:color="auto"/>
            </w:tcBorders>
            <w:shd w:val="clear" w:color="auto" w:fill="auto"/>
            <w:vAlign w:val="center"/>
            <w:hideMark/>
          </w:tcPr>
          <w:p w14:paraId="7F061C0B"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286EDC34"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40027F0C" w14:textId="77777777" w:rsidR="00C41A2E" w:rsidRDefault="00C41A2E"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324 711,19</w:t>
            </w:r>
          </w:p>
        </w:tc>
      </w:tr>
      <w:tr w:rsidR="00C41A2E" w14:paraId="086E3727" w14:textId="77777777" w:rsidTr="00BB0875">
        <w:trPr>
          <w:trHeight w:val="645"/>
        </w:trPr>
        <w:tc>
          <w:tcPr>
            <w:tcW w:w="667" w:type="dxa"/>
            <w:vMerge/>
            <w:tcBorders>
              <w:top w:val="nil"/>
              <w:left w:val="single" w:sz="8" w:space="0" w:color="000000"/>
              <w:bottom w:val="single" w:sz="8" w:space="0" w:color="000000"/>
              <w:right w:val="nil"/>
            </w:tcBorders>
            <w:vAlign w:val="center"/>
            <w:hideMark/>
          </w:tcPr>
          <w:p w14:paraId="764DA080"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1B133767"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4B412948"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1DD99835"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3FB0F60E"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02DC57E6"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5A24B9BE"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4" w:space="0" w:color="auto"/>
            </w:tcBorders>
            <w:shd w:val="clear" w:color="auto" w:fill="auto"/>
            <w:vAlign w:val="center"/>
            <w:hideMark/>
          </w:tcPr>
          <w:p w14:paraId="4DF687CA"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single" w:sz="4" w:space="0" w:color="auto"/>
              <w:bottom w:val="single" w:sz="8" w:space="0" w:color="auto"/>
              <w:right w:val="single" w:sz="4" w:space="0" w:color="auto"/>
            </w:tcBorders>
            <w:shd w:val="clear" w:color="auto" w:fill="auto"/>
            <w:vAlign w:val="center"/>
            <w:hideMark/>
          </w:tcPr>
          <w:p w14:paraId="05C43218"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52C270CD" w14:textId="77777777" w:rsidR="00C41A2E" w:rsidRDefault="00C41A2E"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C41A2E" w14:paraId="3942078C" w14:textId="77777777" w:rsidTr="00BB0875">
        <w:trPr>
          <w:trHeight w:val="645"/>
        </w:trPr>
        <w:tc>
          <w:tcPr>
            <w:tcW w:w="667" w:type="dxa"/>
            <w:vMerge/>
            <w:tcBorders>
              <w:top w:val="nil"/>
              <w:left w:val="single" w:sz="8" w:space="0" w:color="000000"/>
              <w:bottom w:val="single" w:sz="8" w:space="0" w:color="000000"/>
              <w:right w:val="nil"/>
            </w:tcBorders>
            <w:vAlign w:val="center"/>
            <w:hideMark/>
          </w:tcPr>
          <w:p w14:paraId="07467C02"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36100BFA"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20A858F4"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75694807"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auto"/>
              <w:right w:val="single" w:sz="8" w:space="0" w:color="000000"/>
            </w:tcBorders>
            <w:shd w:val="clear" w:color="auto" w:fill="auto"/>
            <w:vAlign w:val="center"/>
            <w:hideMark/>
          </w:tcPr>
          <w:p w14:paraId="62FD2801"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24F4AB1F"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5955884C"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415AA2C0"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4D22831B"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400C771A" w14:textId="77777777" w:rsidR="00C41A2E" w:rsidRDefault="00C41A2E"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C41A2E" w14:paraId="5DE6540E" w14:textId="77777777" w:rsidTr="00BB0875">
        <w:trPr>
          <w:trHeight w:val="645"/>
        </w:trPr>
        <w:tc>
          <w:tcPr>
            <w:tcW w:w="667" w:type="dxa"/>
            <w:vMerge/>
            <w:tcBorders>
              <w:top w:val="nil"/>
              <w:left w:val="single" w:sz="8" w:space="0" w:color="000000"/>
              <w:bottom w:val="single" w:sz="8" w:space="0" w:color="000000"/>
              <w:right w:val="nil"/>
            </w:tcBorders>
            <w:vAlign w:val="center"/>
            <w:hideMark/>
          </w:tcPr>
          <w:p w14:paraId="35285D4D"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68902BD6"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7DEE9AEA"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45B9EB9C"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08908908"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2BE5A4B7"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324 711,19</w:t>
            </w:r>
          </w:p>
        </w:tc>
        <w:tc>
          <w:tcPr>
            <w:tcW w:w="1276" w:type="dxa"/>
            <w:tcBorders>
              <w:top w:val="nil"/>
              <w:left w:val="nil"/>
              <w:bottom w:val="single" w:sz="8" w:space="0" w:color="000000"/>
              <w:right w:val="single" w:sz="8" w:space="0" w:color="000000"/>
            </w:tcBorders>
            <w:shd w:val="clear" w:color="auto" w:fill="auto"/>
            <w:vAlign w:val="center"/>
            <w:hideMark/>
          </w:tcPr>
          <w:p w14:paraId="23ECCBC9"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4E52A68D"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53CC4278"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5E1EC7DD" w14:textId="77777777" w:rsidR="00C41A2E" w:rsidRDefault="00C41A2E"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324 711,19</w:t>
            </w:r>
          </w:p>
        </w:tc>
      </w:tr>
      <w:tr w:rsidR="00C41A2E" w14:paraId="5134D23B" w14:textId="77777777" w:rsidTr="00BB0875">
        <w:trPr>
          <w:trHeight w:val="450"/>
        </w:trPr>
        <w:tc>
          <w:tcPr>
            <w:tcW w:w="667" w:type="dxa"/>
            <w:vMerge w:val="restart"/>
            <w:tcBorders>
              <w:top w:val="nil"/>
              <w:left w:val="single" w:sz="8" w:space="0" w:color="000000"/>
              <w:right w:val="nil"/>
            </w:tcBorders>
            <w:vAlign w:val="center"/>
          </w:tcPr>
          <w:p w14:paraId="68339711" w14:textId="77777777" w:rsidR="00C41A2E" w:rsidRDefault="00C41A2E"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lastRenderedPageBreak/>
              <w:t>6.4.3</w:t>
            </w:r>
          </w:p>
        </w:tc>
        <w:tc>
          <w:tcPr>
            <w:tcW w:w="1843" w:type="dxa"/>
            <w:vMerge w:val="restart"/>
            <w:tcBorders>
              <w:top w:val="nil"/>
              <w:left w:val="single" w:sz="4" w:space="0" w:color="auto"/>
              <w:right w:val="single" w:sz="4" w:space="0" w:color="auto"/>
            </w:tcBorders>
            <w:vAlign w:val="center"/>
          </w:tcPr>
          <w:p w14:paraId="1E375C4B" w14:textId="77777777" w:rsidR="00C41A2E" w:rsidRDefault="00C41A2E"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nil"/>
              <w:left w:val="nil"/>
              <w:right w:val="single" w:sz="8" w:space="0" w:color="000000"/>
            </w:tcBorders>
            <w:vAlign w:val="center"/>
          </w:tcPr>
          <w:p w14:paraId="4CDC590D"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Субсидия МУП "</w:t>
            </w:r>
            <w:proofErr w:type="spellStart"/>
            <w:r>
              <w:rPr>
                <w:rFonts w:ascii="Times New Roman" w:eastAsia="Times New Roman" w:hAnsi="Times New Roman" w:cs="Times New Roman"/>
                <w:kern w:val="0"/>
                <w:lang w:eastAsia="ru-RU" w:bidi="ar-SA"/>
              </w:rPr>
              <w:t>Комунсервис</w:t>
            </w:r>
            <w:proofErr w:type="spellEnd"/>
            <w:r>
              <w:rPr>
                <w:rFonts w:ascii="Times New Roman" w:eastAsia="Times New Roman" w:hAnsi="Times New Roman" w:cs="Times New Roman"/>
                <w:kern w:val="0"/>
                <w:lang w:eastAsia="ru-RU" w:bidi="ar-SA"/>
              </w:rPr>
              <w:t>" на погашение задолженности по исполнительным листам и частичное погашение кредиторской задолженности</w:t>
            </w:r>
          </w:p>
        </w:tc>
        <w:tc>
          <w:tcPr>
            <w:tcW w:w="1714" w:type="dxa"/>
            <w:tcBorders>
              <w:top w:val="nil"/>
              <w:left w:val="nil"/>
              <w:bottom w:val="single" w:sz="4" w:space="0" w:color="auto"/>
              <w:right w:val="single" w:sz="8" w:space="0" w:color="000000"/>
            </w:tcBorders>
            <w:shd w:val="clear" w:color="auto" w:fill="auto"/>
            <w:vAlign w:val="bottom"/>
          </w:tcPr>
          <w:p w14:paraId="3C511D37"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nil"/>
              <w:left w:val="nil"/>
              <w:bottom w:val="single" w:sz="4" w:space="0" w:color="auto"/>
              <w:right w:val="single" w:sz="8" w:space="0" w:color="000000"/>
            </w:tcBorders>
            <w:shd w:val="clear" w:color="auto" w:fill="auto"/>
            <w:vAlign w:val="center"/>
          </w:tcPr>
          <w:p w14:paraId="0EDAAA7D"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4" w:space="0" w:color="auto"/>
              <w:right w:val="single" w:sz="8" w:space="0" w:color="000000"/>
            </w:tcBorders>
            <w:shd w:val="clear" w:color="auto" w:fill="auto"/>
            <w:vAlign w:val="center"/>
          </w:tcPr>
          <w:p w14:paraId="75CB3946"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 1 359 289, 81</w:t>
            </w:r>
          </w:p>
        </w:tc>
        <w:tc>
          <w:tcPr>
            <w:tcW w:w="1276" w:type="dxa"/>
            <w:tcBorders>
              <w:top w:val="nil"/>
              <w:left w:val="nil"/>
              <w:bottom w:val="single" w:sz="4" w:space="0" w:color="auto"/>
              <w:right w:val="single" w:sz="8" w:space="0" w:color="000000"/>
            </w:tcBorders>
            <w:shd w:val="clear" w:color="auto" w:fill="auto"/>
            <w:vAlign w:val="center"/>
          </w:tcPr>
          <w:p w14:paraId="106137A8"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4" w:space="0" w:color="auto"/>
              <w:right w:val="single" w:sz="8" w:space="0" w:color="000000"/>
            </w:tcBorders>
            <w:shd w:val="clear" w:color="auto" w:fill="auto"/>
            <w:vAlign w:val="center"/>
          </w:tcPr>
          <w:p w14:paraId="7CA0DA01"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4" w:space="0" w:color="auto"/>
              <w:right w:val="single" w:sz="4" w:space="0" w:color="auto"/>
            </w:tcBorders>
            <w:shd w:val="clear" w:color="auto" w:fill="auto"/>
            <w:vAlign w:val="center"/>
          </w:tcPr>
          <w:p w14:paraId="41D85E7C"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4" w:space="0" w:color="auto"/>
              <w:right w:val="single" w:sz="8" w:space="0" w:color="auto"/>
            </w:tcBorders>
            <w:shd w:val="clear" w:color="auto" w:fill="auto"/>
            <w:vAlign w:val="center"/>
          </w:tcPr>
          <w:p w14:paraId="24AD9A48"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1 </w:t>
            </w:r>
          </w:p>
          <w:p w14:paraId="330490D4" w14:textId="77777777" w:rsidR="00C41A2E" w:rsidRDefault="00C41A2E"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359 289,81</w:t>
            </w:r>
          </w:p>
        </w:tc>
      </w:tr>
      <w:tr w:rsidR="00C41A2E" w14:paraId="2D1B7911" w14:textId="77777777" w:rsidTr="00BB0875">
        <w:trPr>
          <w:trHeight w:val="177"/>
        </w:trPr>
        <w:tc>
          <w:tcPr>
            <w:tcW w:w="667" w:type="dxa"/>
            <w:vMerge/>
            <w:tcBorders>
              <w:left w:val="single" w:sz="8" w:space="0" w:color="000000"/>
              <w:right w:val="nil"/>
            </w:tcBorders>
            <w:vAlign w:val="center"/>
          </w:tcPr>
          <w:p w14:paraId="72720AA1"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1C0EC398"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7D72507E"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2586ED68"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44E7D88"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1232A094"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B46FCE5"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D60C0B3"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73CD4EE4"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2658860D" w14:textId="77777777" w:rsidR="00C41A2E" w:rsidRDefault="00C41A2E"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C41A2E" w14:paraId="3126581E" w14:textId="77777777" w:rsidTr="00BB0875">
        <w:trPr>
          <w:trHeight w:val="218"/>
        </w:trPr>
        <w:tc>
          <w:tcPr>
            <w:tcW w:w="667" w:type="dxa"/>
            <w:vMerge/>
            <w:tcBorders>
              <w:left w:val="single" w:sz="8" w:space="0" w:color="000000"/>
              <w:right w:val="nil"/>
            </w:tcBorders>
            <w:vAlign w:val="center"/>
          </w:tcPr>
          <w:p w14:paraId="12003A93"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2DD3D220"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3230DC5C"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17827AE2"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3B0F231"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3647FD38"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2CA28C3"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08A6508"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7852B37B"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17BC62C8" w14:textId="77777777" w:rsidR="00C41A2E" w:rsidRDefault="00C41A2E"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C41A2E" w14:paraId="223D97E0" w14:textId="77777777" w:rsidTr="00BB0875">
        <w:trPr>
          <w:trHeight w:val="233"/>
        </w:trPr>
        <w:tc>
          <w:tcPr>
            <w:tcW w:w="667" w:type="dxa"/>
            <w:vMerge/>
            <w:tcBorders>
              <w:left w:val="single" w:sz="8" w:space="0" w:color="000000"/>
              <w:bottom w:val="single" w:sz="8" w:space="0" w:color="000000"/>
              <w:right w:val="nil"/>
            </w:tcBorders>
            <w:vAlign w:val="center"/>
          </w:tcPr>
          <w:p w14:paraId="270F38FD"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0E09FD55"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8" w:space="0" w:color="000000"/>
              <w:right w:val="single" w:sz="8" w:space="0" w:color="000000"/>
            </w:tcBorders>
            <w:vAlign w:val="center"/>
          </w:tcPr>
          <w:p w14:paraId="30485AEE"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4" w:space="0" w:color="auto"/>
            </w:tcBorders>
            <w:shd w:val="clear" w:color="auto" w:fill="auto"/>
            <w:vAlign w:val="bottom"/>
          </w:tcPr>
          <w:p w14:paraId="62D52703"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single" w:sz="4" w:space="0" w:color="auto"/>
              <w:bottom w:val="single" w:sz="8" w:space="0" w:color="000000"/>
              <w:right w:val="single" w:sz="8" w:space="0" w:color="000000"/>
            </w:tcBorders>
            <w:shd w:val="clear" w:color="auto" w:fill="auto"/>
            <w:vAlign w:val="center"/>
          </w:tcPr>
          <w:p w14:paraId="26469407"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8" w:space="0" w:color="000000"/>
              <w:right w:val="single" w:sz="8" w:space="0" w:color="000000"/>
            </w:tcBorders>
            <w:shd w:val="clear" w:color="auto" w:fill="auto"/>
            <w:vAlign w:val="center"/>
          </w:tcPr>
          <w:p w14:paraId="7CA9A6A2"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 1 359 289, 81</w:t>
            </w:r>
          </w:p>
        </w:tc>
        <w:tc>
          <w:tcPr>
            <w:tcW w:w="1276" w:type="dxa"/>
            <w:tcBorders>
              <w:top w:val="single" w:sz="4" w:space="0" w:color="auto"/>
              <w:left w:val="nil"/>
              <w:bottom w:val="single" w:sz="8" w:space="0" w:color="000000"/>
              <w:right w:val="single" w:sz="8" w:space="0" w:color="000000"/>
            </w:tcBorders>
            <w:shd w:val="clear" w:color="auto" w:fill="auto"/>
            <w:vAlign w:val="center"/>
          </w:tcPr>
          <w:p w14:paraId="136A89BE"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8" w:space="0" w:color="000000"/>
              <w:right w:val="single" w:sz="8" w:space="0" w:color="000000"/>
            </w:tcBorders>
            <w:shd w:val="clear" w:color="auto" w:fill="auto"/>
            <w:vAlign w:val="center"/>
          </w:tcPr>
          <w:p w14:paraId="7932FF48"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8" w:space="0" w:color="auto"/>
              <w:right w:val="single" w:sz="4" w:space="0" w:color="auto"/>
            </w:tcBorders>
            <w:shd w:val="clear" w:color="auto" w:fill="auto"/>
            <w:vAlign w:val="center"/>
          </w:tcPr>
          <w:p w14:paraId="34787560"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8" w:space="0" w:color="auto"/>
              <w:right w:val="single" w:sz="8" w:space="0" w:color="auto"/>
            </w:tcBorders>
            <w:shd w:val="clear" w:color="auto" w:fill="auto"/>
            <w:vAlign w:val="center"/>
          </w:tcPr>
          <w:p w14:paraId="0C3BC669"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1 </w:t>
            </w:r>
          </w:p>
          <w:p w14:paraId="6C375826" w14:textId="77777777" w:rsidR="00C41A2E" w:rsidRDefault="00C41A2E"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359 289,81</w:t>
            </w:r>
          </w:p>
        </w:tc>
      </w:tr>
      <w:tr w:rsidR="00C41A2E" w14:paraId="67A28441" w14:textId="77777777" w:rsidTr="00BB0875">
        <w:trPr>
          <w:trHeight w:val="488"/>
        </w:trPr>
        <w:tc>
          <w:tcPr>
            <w:tcW w:w="667" w:type="dxa"/>
            <w:vMerge w:val="restart"/>
            <w:tcBorders>
              <w:left w:val="single" w:sz="8" w:space="0" w:color="000000"/>
              <w:right w:val="nil"/>
            </w:tcBorders>
            <w:vAlign w:val="center"/>
          </w:tcPr>
          <w:p w14:paraId="2FF83FC6" w14:textId="77777777" w:rsidR="00C41A2E" w:rsidRDefault="00C41A2E" w:rsidP="00BB0875">
            <w:pPr>
              <w:widowControl/>
              <w:suppressAutoHyphens w:val="0"/>
              <w:rPr>
                <w:rFonts w:ascii="Times New Roman" w:eastAsia="Times New Roman" w:hAnsi="Times New Roman" w:cs="Times New Roman"/>
                <w:kern w:val="0"/>
                <w:lang w:eastAsia="ru-RU" w:bidi="ar-SA"/>
              </w:rPr>
            </w:pPr>
          </w:p>
          <w:p w14:paraId="61B348C6" w14:textId="77777777" w:rsidR="00C41A2E" w:rsidRDefault="00C41A2E"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6.5</w:t>
            </w:r>
          </w:p>
        </w:tc>
        <w:tc>
          <w:tcPr>
            <w:tcW w:w="1843" w:type="dxa"/>
            <w:vMerge w:val="restart"/>
            <w:tcBorders>
              <w:left w:val="single" w:sz="4" w:space="0" w:color="auto"/>
              <w:right w:val="single" w:sz="4" w:space="0" w:color="auto"/>
            </w:tcBorders>
            <w:vAlign w:val="center"/>
          </w:tcPr>
          <w:p w14:paraId="35FBB676" w14:textId="77777777" w:rsidR="00C41A2E" w:rsidRDefault="00C41A2E"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left w:val="nil"/>
              <w:right w:val="single" w:sz="8" w:space="0" w:color="000000"/>
            </w:tcBorders>
            <w:vAlign w:val="center"/>
          </w:tcPr>
          <w:p w14:paraId="1493A13D"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Субсидия МУП "</w:t>
            </w:r>
            <w:proofErr w:type="spellStart"/>
            <w:r>
              <w:rPr>
                <w:rFonts w:ascii="Times New Roman" w:eastAsia="Times New Roman" w:hAnsi="Times New Roman" w:cs="Times New Roman"/>
                <w:kern w:val="0"/>
                <w:lang w:eastAsia="ru-RU" w:bidi="ar-SA"/>
              </w:rPr>
              <w:t>Комунсервис</w:t>
            </w:r>
            <w:proofErr w:type="spellEnd"/>
            <w:r>
              <w:rPr>
                <w:rFonts w:ascii="Times New Roman" w:eastAsia="Times New Roman" w:hAnsi="Times New Roman" w:cs="Times New Roman"/>
                <w:kern w:val="0"/>
                <w:lang w:eastAsia="ru-RU" w:bidi="ar-SA"/>
              </w:rPr>
              <w:t xml:space="preserve">" для проведения коммуникаций  на ФАП </w:t>
            </w:r>
            <w:proofErr w:type="spellStart"/>
            <w:r>
              <w:rPr>
                <w:rFonts w:ascii="Times New Roman" w:eastAsia="Times New Roman" w:hAnsi="Times New Roman" w:cs="Times New Roman"/>
                <w:kern w:val="0"/>
                <w:lang w:eastAsia="ru-RU" w:bidi="ar-SA"/>
              </w:rPr>
              <w:t>п</w:t>
            </w:r>
            <w:proofErr w:type="gramStart"/>
            <w:r>
              <w:rPr>
                <w:rFonts w:ascii="Times New Roman" w:eastAsia="Times New Roman" w:hAnsi="Times New Roman" w:cs="Times New Roman"/>
                <w:kern w:val="0"/>
                <w:lang w:eastAsia="ru-RU" w:bidi="ar-SA"/>
              </w:rPr>
              <w:t>.О</w:t>
            </w:r>
            <w:proofErr w:type="gramEnd"/>
            <w:r>
              <w:rPr>
                <w:rFonts w:ascii="Times New Roman" w:eastAsia="Times New Roman" w:hAnsi="Times New Roman" w:cs="Times New Roman"/>
                <w:kern w:val="0"/>
                <w:lang w:eastAsia="ru-RU" w:bidi="ar-SA"/>
              </w:rPr>
              <w:t>кунево</w:t>
            </w:r>
            <w:proofErr w:type="spellEnd"/>
          </w:p>
        </w:tc>
        <w:tc>
          <w:tcPr>
            <w:tcW w:w="1714" w:type="dxa"/>
            <w:tcBorders>
              <w:top w:val="single" w:sz="4" w:space="0" w:color="auto"/>
              <w:left w:val="nil"/>
              <w:bottom w:val="single" w:sz="4" w:space="0" w:color="auto"/>
              <w:right w:val="single" w:sz="8" w:space="0" w:color="000000"/>
            </w:tcBorders>
            <w:shd w:val="clear" w:color="auto" w:fill="auto"/>
            <w:vAlign w:val="bottom"/>
          </w:tcPr>
          <w:p w14:paraId="7E9D68DD"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7CCDFF7"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09B90656"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49 450,00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A34D19C"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775A0245"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5315FE89"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0DD2B626" w14:textId="77777777" w:rsidR="00C41A2E" w:rsidRDefault="00C41A2E"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49 450,00</w:t>
            </w:r>
          </w:p>
        </w:tc>
      </w:tr>
      <w:tr w:rsidR="00C41A2E" w14:paraId="10D205E2" w14:textId="77777777" w:rsidTr="00BB0875">
        <w:trPr>
          <w:trHeight w:val="332"/>
        </w:trPr>
        <w:tc>
          <w:tcPr>
            <w:tcW w:w="667" w:type="dxa"/>
            <w:vMerge/>
            <w:tcBorders>
              <w:left w:val="single" w:sz="8" w:space="0" w:color="000000"/>
              <w:right w:val="nil"/>
            </w:tcBorders>
            <w:vAlign w:val="center"/>
          </w:tcPr>
          <w:p w14:paraId="60B89125"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23A528FC"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12221EA5"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41FE6447"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759C472"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29D21C49"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C93F24F"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52C3C014"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3AAC9103"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09440074" w14:textId="77777777" w:rsidR="00C41A2E" w:rsidRDefault="00C41A2E"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C41A2E" w14:paraId="32339890" w14:textId="77777777" w:rsidTr="00BB0875">
        <w:trPr>
          <w:trHeight w:val="266"/>
        </w:trPr>
        <w:tc>
          <w:tcPr>
            <w:tcW w:w="667" w:type="dxa"/>
            <w:vMerge/>
            <w:tcBorders>
              <w:left w:val="single" w:sz="8" w:space="0" w:color="000000"/>
              <w:right w:val="nil"/>
            </w:tcBorders>
            <w:vAlign w:val="center"/>
          </w:tcPr>
          <w:p w14:paraId="64387B3A"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65DC4EE3"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4FCB4D1B"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4559DB33"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33B1DED"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2DF7E43E"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9FBDB85"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E212B3F"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0984F6FE"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4D041F5A" w14:textId="77777777" w:rsidR="00C41A2E" w:rsidRDefault="00C41A2E"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C41A2E" w14:paraId="6C9D0176" w14:textId="77777777" w:rsidTr="00BB0875">
        <w:trPr>
          <w:trHeight w:val="266"/>
        </w:trPr>
        <w:tc>
          <w:tcPr>
            <w:tcW w:w="667" w:type="dxa"/>
            <w:vMerge/>
            <w:tcBorders>
              <w:left w:val="single" w:sz="8" w:space="0" w:color="000000"/>
              <w:bottom w:val="single" w:sz="8" w:space="0" w:color="000000"/>
              <w:right w:val="nil"/>
            </w:tcBorders>
            <w:vAlign w:val="center"/>
          </w:tcPr>
          <w:p w14:paraId="00709020"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7955DDDC"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8" w:space="0" w:color="000000"/>
              <w:right w:val="single" w:sz="8" w:space="0" w:color="000000"/>
            </w:tcBorders>
            <w:vAlign w:val="center"/>
          </w:tcPr>
          <w:p w14:paraId="6E2D30A3"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56AFE25D"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8" w:space="0" w:color="000000"/>
              <w:right w:val="single" w:sz="8" w:space="0" w:color="000000"/>
            </w:tcBorders>
            <w:shd w:val="clear" w:color="auto" w:fill="auto"/>
            <w:vAlign w:val="center"/>
          </w:tcPr>
          <w:p w14:paraId="348BDB15"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8" w:space="0" w:color="000000"/>
              <w:right w:val="single" w:sz="8" w:space="0" w:color="000000"/>
            </w:tcBorders>
            <w:shd w:val="clear" w:color="auto" w:fill="auto"/>
            <w:vAlign w:val="center"/>
          </w:tcPr>
          <w:p w14:paraId="7460918A"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49 450,00</w:t>
            </w:r>
          </w:p>
        </w:tc>
        <w:tc>
          <w:tcPr>
            <w:tcW w:w="1276" w:type="dxa"/>
            <w:tcBorders>
              <w:top w:val="single" w:sz="4" w:space="0" w:color="auto"/>
              <w:left w:val="nil"/>
              <w:bottom w:val="single" w:sz="8" w:space="0" w:color="000000"/>
              <w:right w:val="single" w:sz="8" w:space="0" w:color="000000"/>
            </w:tcBorders>
            <w:shd w:val="clear" w:color="auto" w:fill="auto"/>
            <w:vAlign w:val="center"/>
          </w:tcPr>
          <w:p w14:paraId="37BC3DF7"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8" w:space="0" w:color="000000"/>
              <w:right w:val="single" w:sz="8" w:space="0" w:color="000000"/>
            </w:tcBorders>
            <w:shd w:val="clear" w:color="auto" w:fill="auto"/>
            <w:vAlign w:val="center"/>
          </w:tcPr>
          <w:p w14:paraId="4BA1F6AF"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8" w:space="0" w:color="auto"/>
              <w:right w:val="single" w:sz="4" w:space="0" w:color="auto"/>
            </w:tcBorders>
            <w:shd w:val="clear" w:color="auto" w:fill="auto"/>
            <w:vAlign w:val="center"/>
          </w:tcPr>
          <w:p w14:paraId="1F817C21"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8" w:space="0" w:color="auto"/>
              <w:right w:val="single" w:sz="8" w:space="0" w:color="auto"/>
            </w:tcBorders>
            <w:shd w:val="clear" w:color="auto" w:fill="auto"/>
            <w:vAlign w:val="center"/>
          </w:tcPr>
          <w:p w14:paraId="4583CEB0" w14:textId="77777777" w:rsidR="00C41A2E" w:rsidRDefault="00C41A2E"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49 450,00</w:t>
            </w:r>
          </w:p>
        </w:tc>
      </w:tr>
      <w:tr w:rsidR="00C41A2E" w14:paraId="45CF9FAC" w14:textId="77777777" w:rsidTr="00BB0875">
        <w:trPr>
          <w:trHeight w:val="432"/>
        </w:trPr>
        <w:tc>
          <w:tcPr>
            <w:tcW w:w="667" w:type="dxa"/>
            <w:vMerge w:val="restart"/>
            <w:tcBorders>
              <w:left w:val="single" w:sz="8" w:space="0" w:color="000000"/>
              <w:right w:val="nil"/>
            </w:tcBorders>
            <w:vAlign w:val="center"/>
          </w:tcPr>
          <w:p w14:paraId="5E4E0FAA" w14:textId="77777777" w:rsidR="00C41A2E" w:rsidRDefault="00C41A2E"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6.6</w:t>
            </w:r>
          </w:p>
        </w:tc>
        <w:tc>
          <w:tcPr>
            <w:tcW w:w="1843" w:type="dxa"/>
            <w:vMerge w:val="restart"/>
            <w:tcBorders>
              <w:left w:val="single" w:sz="4" w:space="0" w:color="auto"/>
              <w:right w:val="single" w:sz="4" w:space="0" w:color="auto"/>
            </w:tcBorders>
            <w:vAlign w:val="center"/>
          </w:tcPr>
          <w:p w14:paraId="73BBDA13" w14:textId="77777777" w:rsidR="00C41A2E" w:rsidRDefault="00C41A2E"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left w:val="nil"/>
              <w:right w:val="single" w:sz="8" w:space="0" w:color="000000"/>
            </w:tcBorders>
            <w:vAlign w:val="center"/>
          </w:tcPr>
          <w:p w14:paraId="08AA0BA2" w14:textId="77777777" w:rsidR="00C41A2E" w:rsidRDefault="00C41A2E"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Субсидия МУП «</w:t>
            </w:r>
            <w:proofErr w:type="spellStart"/>
            <w:r>
              <w:rPr>
                <w:rFonts w:ascii="Times New Roman" w:eastAsia="Times New Roman" w:hAnsi="Times New Roman" w:cs="Times New Roman"/>
                <w:kern w:val="0"/>
                <w:lang w:eastAsia="ru-RU" w:bidi="ar-SA"/>
              </w:rPr>
              <w:t>Коммунсервис</w:t>
            </w:r>
            <w:proofErr w:type="spellEnd"/>
            <w:r>
              <w:rPr>
                <w:rFonts w:ascii="Times New Roman" w:eastAsia="Times New Roman" w:hAnsi="Times New Roman" w:cs="Times New Roman"/>
                <w:kern w:val="0"/>
                <w:lang w:eastAsia="ru-RU" w:bidi="ar-SA"/>
              </w:rPr>
              <w:t xml:space="preserve">» на возмещение расходов по ремонту канализационного колодца, на  замену глубинных насосов в </w:t>
            </w:r>
            <w:proofErr w:type="spellStart"/>
            <w:r>
              <w:rPr>
                <w:rFonts w:ascii="Times New Roman" w:eastAsia="Times New Roman" w:hAnsi="Times New Roman" w:cs="Times New Roman"/>
                <w:kern w:val="0"/>
                <w:lang w:eastAsia="ru-RU" w:bidi="ar-SA"/>
              </w:rPr>
              <w:t>пгт</w:t>
            </w:r>
            <w:proofErr w:type="gramStart"/>
            <w:r>
              <w:rPr>
                <w:rFonts w:ascii="Times New Roman" w:eastAsia="Times New Roman" w:hAnsi="Times New Roman" w:cs="Times New Roman"/>
                <w:kern w:val="0"/>
                <w:lang w:eastAsia="ru-RU" w:bidi="ar-SA"/>
              </w:rPr>
              <w:t>.Л</w:t>
            </w:r>
            <w:proofErr w:type="gramEnd"/>
            <w:r>
              <w:rPr>
                <w:rFonts w:ascii="Times New Roman" w:eastAsia="Times New Roman" w:hAnsi="Times New Roman" w:cs="Times New Roman"/>
                <w:kern w:val="0"/>
                <w:lang w:eastAsia="ru-RU" w:bidi="ar-SA"/>
              </w:rPr>
              <w:t>ебяжье</w:t>
            </w:r>
            <w:proofErr w:type="spellEnd"/>
            <w:r>
              <w:rPr>
                <w:rFonts w:ascii="Times New Roman" w:eastAsia="Times New Roman" w:hAnsi="Times New Roman" w:cs="Times New Roman"/>
                <w:kern w:val="0"/>
                <w:lang w:eastAsia="ru-RU" w:bidi="ar-SA"/>
              </w:rPr>
              <w:t xml:space="preserve">, на ремонт по </w:t>
            </w:r>
            <w:proofErr w:type="spellStart"/>
            <w:r>
              <w:rPr>
                <w:rFonts w:ascii="Times New Roman" w:eastAsia="Times New Roman" w:hAnsi="Times New Roman" w:cs="Times New Roman"/>
                <w:kern w:val="0"/>
                <w:lang w:eastAsia="ru-RU" w:bidi="ar-SA"/>
              </w:rPr>
              <w:t>востановлению</w:t>
            </w:r>
            <w:proofErr w:type="spellEnd"/>
            <w:r>
              <w:rPr>
                <w:rFonts w:ascii="Times New Roman" w:eastAsia="Times New Roman" w:hAnsi="Times New Roman" w:cs="Times New Roman"/>
                <w:kern w:val="0"/>
                <w:lang w:eastAsia="ru-RU" w:bidi="ar-SA"/>
              </w:rPr>
              <w:t xml:space="preserve"> водопроводной  сети </w:t>
            </w:r>
            <w:proofErr w:type="spellStart"/>
            <w:r>
              <w:rPr>
                <w:rFonts w:ascii="Times New Roman" w:eastAsia="Times New Roman" w:hAnsi="Times New Roman" w:cs="Times New Roman"/>
                <w:kern w:val="0"/>
                <w:lang w:eastAsia="ru-RU" w:bidi="ar-SA"/>
              </w:rPr>
              <w:t>с.Красное</w:t>
            </w:r>
            <w:proofErr w:type="spellEnd"/>
            <w:r>
              <w:rPr>
                <w:rFonts w:ascii="Times New Roman" w:eastAsia="Times New Roman" w:hAnsi="Times New Roman" w:cs="Times New Roman"/>
                <w:kern w:val="0"/>
                <w:lang w:eastAsia="ru-RU" w:bidi="ar-SA"/>
              </w:rPr>
              <w:t xml:space="preserve">, замену водопроводной  трубы у башни </w:t>
            </w:r>
            <w:proofErr w:type="spellStart"/>
            <w:r>
              <w:rPr>
                <w:rFonts w:ascii="Times New Roman" w:eastAsia="Times New Roman" w:hAnsi="Times New Roman" w:cs="Times New Roman"/>
                <w:kern w:val="0"/>
                <w:lang w:eastAsia="ru-RU" w:bidi="ar-SA"/>
              </w:rPr>
              <w:t>с.Красное</w:t>
            </w:r>
            <w:proofErr w:type="spellEnd"/>
          </w:p>
        </w:tc>
        <w:tc>
          <w:tcPr>
            <w:tcW w:w="1714" w:type="dxa"/>
            <w:tcBorders>
              <w:top w:val="single" w:sz="4" w:space="0" w:color="auto"/>
              <w:left w:val="nil"/>
              <w:bottom w:val="single" w:sz="4" w:space="0" w:color="auto"/>
              <w:right w:val="single" w:sz="8" w:space="0" w:color="000000"/>
            </w:tcBorders>
            <w:shd w:val="clear" w:color="auto" w:fill="auto"/>
            <w:vAlign w:val="bottom"/>
          </w:tcPr>
          <w:p w14:paraId="7E8CFBB9"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1A1D90E"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3910907B"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251 900, 00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B838079"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EE47355"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D294165"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62BE9E66" w14:textId="77777777" w:rsidR="00C41A2E" w:rsidRDefault="00C41A2E"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251 900 ,00</w:t>
            </w:r>
          </w:p>
        </w:tc>
      </w:tr>
      <w:tr w:rsidR="00C41A2E" w14:paraId="396ADBE6" w14:textId="77777777" w:rsidTr="00BB0875">
        <w:trPr>
          <w:trHeight w:val="370"/>
        </w:trPr>
        <w:tc>
          <w:tcPr>
            <w:tcW w:w="667" w:type="dxa"/>
            <w:vMerge/>
            <w:tcBorders>
              <w:left w:val="single" w:sz="8" w:space="0" w:color="000000"/>
              <w:right w:val="nil"/>
            </w:tcBorders>
            <w:vAlign w:val="center"/>
          </w:tcPr>
          <w:p w14:paraId="492D638C"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6D50D86F"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518C0DB7"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4F6F4D5"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11B5092"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5FEEA590"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1526BD0"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31FEF6FC"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D55F505"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05A581A2" w14:textId="77777777" w:rsidR="00C41A2E" w:rsidRDefault="00C41A2E"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C41A2E" w14:paraId="6AE73D95" w14:textId="77777777" w:rsidTr="00BB0875">
        <w:trPr>
          <w:trHeight w:val="411"/>
        </w:trPr>
        <w:tc>
          <w:tcPr>
            <w:tcW w:w="667" w:type="dxa"/>
            <w:vMerge/>
            <w:tcBorders>
              <w:left w:val="single" w:sz="8" w:space="0" w:color="000000"/>
              <w:right w:val="nil"/>
            </w:tcBorders>
            <w:vAlign w:val="center"/>
          </w:tcPr>
          <w:p w14:paraId="5382DB4C"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5E23DD28"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20E82C9D"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60437CA"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ADCEF10"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38CC18DF"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8E2F7C2"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64791AA"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02ABE57A"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178F2E13" w14:textId="77777777" w:rsidR="00C41A2E" w:rsidRDefault="00C41A2E"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C41A2E" w14:paraId="652BC380" w14:textId="77777777" w:rsidTr="00BB0875">
        <w:trPr>
          <w:trHeight w:val="2125"/>
        </w:trPr>
        <w:tc>
          <w:tcPr>
            <w:tcW w:w="667" w:type="dxa"/>
            <w:vMerge/>
            <w:tcBorders>
              <w:left w:val="single" w:sz="8" w:space="0" w:color="000000"/>
              <w:bottom w:val="single" w:sz="8" w:space="0" w:color="000000"/>
              <w:right w:val="nil"/>
            </w:tcBorders>
            <w:vAlign w:val="center"/>
          </w:tcPr>
          <w:p w14:paraId="44327431"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5EA04767"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8" w:space="0" w:color="000000"/>
              <w:right w:val="single" w:sz="8" w:space="0" w:color="000000"/>
            </w:tcBorders>
            <w:vAlign w:val="center"/>
          </w:tcPr>
          <w:p w14:paraId="45E01ED2"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420B476A"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8" w:space="0" w:color="000000"/>
              <w:right w:val="single" w:sz="8" w:space="0" w:color="000000"/>
            </w:tcBorders>
            <w:shd w:val="clear" w:color="auto" w:fill="auto"/>
            <w:vAlign w:val="center"/>
          </w:tcPr>
          <w:p w14:paraId="45BF8147"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8" w:space="0" w:color="000000"/>
              <w:right w:val="single" w:sz="8" w:space="0" w:color="000000"/>
            </w:tcBorders>
            <w:shd w:val="clear" w:color="auto" w:fill="auto"/>
            <w:vAlign w:val="center"/>
          </w:tcPr>
          <w:p w14:paraId="5ECF5D7A"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251 900, 00</w:t>
            </w:r>
          </w:p>
        </w:tc>
        <w:tc>
          <w:tcPr>
            <w:tcW w:w="1276" w:type="dxa"/>
            <w:tcBorders>
              <w:top w:val="single" w:sz="4" w:space="0" w:color="auto"/>
              <w:left w:val="nil"/>
              <w:bottom w:val="single" w:sz="8" w:space="0" w:color="000000"/>
              <w:right w:val="single" w:sz="8" w:space="0" w:color="000000"/>
            </w:tcBorders>
            <w:shd w:val="clear" w:color="auto" w:fill="auto"/>
            <w:vAlign w:val="center"/>
          </w:tcPr>
          <w:p w14:paraId="5442059C"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8" w:space="0" w:color="000000"/>
              <w:right w:val="single" w:sz="8" w:space="0" w:color="000000"/>
            </w:tcBorders>
            <w:shd w:val="clear" w:color="auto" w:fill="auto"/>
            <w:vAlign w:val="center"/>
          </w:tcPr>
          <w:p w14:paraId="03DE07EB"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8" w:space="0" w:color="auto"/>
              <w:right w:val="single" w:sz="4" w:space="0" w:color="auto"/>
            </w:tcBorders>
            <w:shd w:val="clear" w:color="auto" w:fill="auto"/>
            <w:vAlign w:val="center"/>
          </w:tcPr>
          <w:p w14:paraId="77E27877"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8" w:space="0" w:color="auto"/>
              <w:right w:val="single" w:sz="8" w:space="0" w:color="auto"/>
            </w:tcBorders>
            <w:shd w:val="clear" w:color="auto" w:fill="auto"/>
            <w:vAlign w:val="center"/>
          </w:tcPr>
          <w:p w14:paraId="463472FA" w14:textId="77777777" w:rsidR="00C41A2E" w:rsidRDefault="00C41A2E"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251 900,00</w:t>
            </w:r>
          </w:p>
        </w:tc>
      </w:tr>
      <w:tr w:rsidR="00C41A2E" w14:paraId="25BF1E10" w14:textId="77777777" w:rsidTr="00BB0875">
        <w:trPr>
          <w:trHeight w:val="120"/>
        </w:trPr>
        <w:tc>
          <w:tcPr>
            <w:tcW w:w="667" w:type="dxa"/>
            <w:vMerge w:val="restart"/>
            <w:tcBorders>
              <w:left w:val="single" w:sz="8" w:space="0" w:color="000000"/>
              <w:right w:val="nil"/>
            </w:tcBorders>
            <w:vAlign w:val="center"/>
          </w:tcPr>
          <w:p w14:paraId="5AF7E7CE" w14:textId="77777777" w:rsidR="00C41A2E" w:rsidRDefault="00C41A2E"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6.6.1</w:t>
            </w:r>
          </w:p>
        </w:tc>
        <w:tc>
          <w:tcPr>
            <w:tcW w:w="1843" w:type="dxa"/>
            <w:vMerge w:val="restart"/>
            <w:tcBorders>
              <w:left w:val="single" w:sz="4" w:space="0" w:color="auto"/>
              <w:right w:val="single" w:sz="4" w:space="0" w:color="auto"/>
            </w:tcBorders>
            <w:vAlign w:val="center"/>
          </w:tcPr>
          <w:p w14:paraId="7384AFA9" w14:textId="77777777" w:rsidR="00C41A2E" w:rsidRDefault="00C41A2E"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left w:val="nil"/>
              <w:right w:val="single" w:sz="8" w:space="0" w:color="000000"/>
            </w:tcBorders>
            <w:vAlign w:val="center"/>
          </w:tcPr>
          <w:p w14:paraId="4453E0D4" w14:textId="77777777" w:rsidR="00C41A2E" w:rsidRDefault="00C41A2E" w:rsidP="00BB0875">
            <w:pPr>
              <w:widowControl/>
              <w:suppressAutoHyphens w:val="0"/>
              <w:jc w:val="both"/>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Субсидия МУП «</w:t>
            </w:r>
            <w:proofErr w:type="spellStart"/>
            <w:r>
              <w:rPr>
                <w:rFonts w:ascii="Times New Roman" w:eastAsia="Times New Roman" w:hAnsi="Times New Roman" w:cs="Times New Roman"/>
                <w:kern w:val="0"/>
                <w:lang w:eastAsia="ru-RU" w:bidi="ar-SA"/>
              </w:rPr>
              <w:t>Коммунсервис</w:t>
            </w:r>
            <w:proofErr w:type="spellEnd"/>
            <w:r>
              <w:rPr>
                <w:rFonts w:ascii="Times New Roman" w:eastAsia="Times New Roman" w:hAnsi="Times New Roman" w:cs="Times New Roman"/>
                <w:kern w:val="0"/>
                <w:lang w:eastAsia="ru-RU" w:bidi="ar-SA"/>
              </w:rPr>
              <w:t xml:space="preserve">» на возмещение  расходов </w:t>
            </w:r>
            <w:r>
              <w:rPr>
                <w:rFonts w:ascii="Times New Roman" w:eastAsia="Times New Roman" w:hAnsi="Times New Roman" w:cs="Times New Roman"/>
                <w:kern w:val="0"/>
                <w:lang w:eastAsia="ru-RU" w:bidi="ar-SA"/>
              </w:rPr>
              <w:lastRenderedPageBreak/>
              <w:t>по приобретению насосов и материалов</w:t>
            </w:r>
          </w:p>
        </w:tc>
        <w:tc>
          <w:tcPr>
            <w:tcW w:w="1714" w:type="dxa"/>
            <w:tcBorders>
              <w:top w:val="single" w:sz="4" w:space="0" w:color="auto"/>
              <w:left w:val="nil"/>
              <w:bottom w:val="single" w:sz="4" w:space="0" w:color="auto"/>
              <w:right w:val="single" w:sz="8" w:space="0" w:color="000000"/>
            </w:tcBorders>
            <w:shd w:val="clear" w:color="auto" w:fill="auto"/>
            <w:vAlign w:val="bottom"/>
          </w:tcPr>
          <w:p w14:paraId="60E4F75C"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lastRenderedPageBreak/>
              <w:t>всего</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AF2762A"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52ABF8C2"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118 237, 38</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A72F99A"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17DE5B98"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486C971B"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08EDCC31" w14:textId="77777777" w:rsidR="00C41A2E" w:rsidRDefault="00C41A2E"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118 237, 38</w:t>
            </w:r>
          </w:p>
        </w:tc>
      </w:tr>
      <w:tr w:rsidR="00C41A2E" w14:paraId="2C7A8F0E" w14:textId="77777777" w:rsidTr="00BB0875">
        <w:trPr>
          <w:trHeight w:val="225"/>
        </w:trPr>
        <w:tc>
          <w:tcPr>
            <w:tcW w:w="667" w:type="dxa"/>
            <w:vMerge/>
            <w:tcBorders>
              <w:left w:val="single" w:sz="8" w:space="0" w:color="000000"/>
              <w:right w:val="nil"/>
            </w:tcBorders>
            <w:vAlign w:val="center"/>
          </w:tcPr>
          <w:p w14:paraId="2FF11060"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4E0DEE11"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0772EF0D" w14:textId="77777777" w:rsidR="00C41A2E" w:rsidRDefault="00C41A2E" w:rsidP="00BB0875">
            <w:pPr>
              <w:widowControl/>
              <w:suppressAutoHyphens w:val="0"/>
              <w:jc w:val="both"/>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5F497646"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04B503F"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04523B2F"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1B539B0"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072F6F3"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55786BDE"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07CF0835" w14:textId="77777777" w:rsidR="00C41A2E" w:rsidRDefault="00C41A2E"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r>
      <w:tr w:rsidR="00C41A2E" w14:paraId="77B1F436" w14:textId="77777777" w:rsidTr="00BB0875">
        <w:trPr>
          <w:trHeight w:val="435"/>
        </w:trPr>
        <w:tc>
          <w:tcPr>
            <w:tcW w:w="667" w:type="dxa"/>
            <w:vMerge/>
            <w:tcBorders>
              <w:left w:val="single" w:sz="8" w:space="0" w:color="000000"/>
              <w:right w:val="nil"/>
            </w:tcBorders>
            <w:vAlign w:val="center"/>
          </w:tcPr>
          <w:p w14:paraId="74CECF98"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3CFEED4F"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1AE2C98A" w14:textId="77777777" w:rsidR="00C41A2E" w:rsidRDefault="00C41A2E" w:rsidP="00BB0875">
            <w:pPr>
              <w:widowControl/>
              <w:suppressAutoHyphens w:val="0"/>
              <w:jc w:val="both"/>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95A84CF" w14:textId="77777777" w:rsidR="00C41A2E" w:rsidRDefault="00C41A2E"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0A5AC39"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1ECCFB4C"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8D15E5D"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531DE1C3"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3C6AD6B9"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69BC4BB9" w14:textId="77777777" w:rsidR="00C41A2E" w:rsidRDefault="00C41A2E"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r>
      <w:tr w:rsidR="00C41A2E" w14:paraId="209950C2" w14:textId="77777777" w:rsidTr="00BB0875">
        <w:trPr>
          <w:trHeight w:val="420"/>
        </w:trPr>
        <w:tc>
          <w:tcPr>
            <w:tcW w:w="667" w:type="dxa"/>
            <w:vMerge/>
            <w:tcBorders>
              <w:left w:val="single" w:sz="8" w:space="0" w:color="000000"/>
              <w:right w:val="nil"/>
            </w:tcBorders>
            <w:vAlign w:val="center"/>
          </w:tcPr>
          <w:p w14:paraId="00F2AD10"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78E5F296"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2898520A" w14:textId="77777777" w:rsidR="00C41A2E" w:rsidRDefault="00C41A2E" w:rsidP="00BB0875">
            <w:pPr>
              <w:widowControl/>
              <w:suppressAutoHyphens w:val="0"/>
              <w:jc w:val="both"/>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76901E13" w14:textId="77777777" w:rsidR="00C41A2E" w:rsidRDefault="00C41A2E"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1DEB3F2"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27A9F3E7"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118 237, 38</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DFEA61B"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D3734B2"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79ED772A"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260172AE" w14:textId="77777777" w:rsidR="00C41A2E" w:rsidRDefault="00C41A2E"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118 237, 38</w:t>
            </w:r>
          </w:p>
        </w:tc>
      </w:tr>
      <w:tr w:rsidR="00C41A2E" w14:paraId="00A61047" w14:textId="77777777" w:rsidTr="00BB0875">
        <w:trPr>
          <w:trHeight w:val="375"/>
        </w:trPr>
        <w:tc>
          <w:tcPr>
            <w:tcW w:w="667" w:type="dxa"/>
            <w:vMerge w:val="restart"/>
            <w:tcBorders>
              <w:top w:val="single" w:sz="4" w:space="0" w:color="auto"/>
              <w:left w:val="single" w:sz="8" w:space="0" w:color="000000"/>
              <w:right w:val="nil"/>
            </w:tcBorders>
            <w:vAlign w:val="center"/>
          </w:tcPr>
          <w:p w14:paraId="34BBEA42" w14:textId="77777777" w:rsidR="00C41A2E" w:rsidRDefault="00C41A2E" w:rsidP="00BB0875">
            <w:pPr>
              <w:widowControl/>
              <w:suppressAutoHyphens w:val="0"/>
              <w:rPr>
                <w:rFonts w:ascii="Times New Roman" w:eastAsia="Times New Roman" w:hAnsi="Times New Roman" w:cs="Times New Roman"/>
                <w:kern w:val="0"/>
                <w:lang w:eastAsia="ru-RU" w:bidi="ar-SA"/>
              </w:rPr>
            </w:pPr>
          </w:p>
          <w:p w14:paraId="2816C044" w14:textId="77777777" w:rsidR="00C41A2E" w:rsidRDefault="00C41A2E" w:rsidP="00BB0875">
            <w:pPr>
              <w:widowControl/>
              <w:suppressAutoHyphens w:val="0"/>
              <w:rPr>
                <w:rFonts w:ascii="Times New Roman" w:eastAsia="Times New Roman" w:hAnsi="Times New Roman" w:cs="Times New Roman"/>
                <w:kern w:val="0"/>
                <w:lang w:eastAsia="ru-RU" w:bidi="ar-SA"/>
              </w:rPr>
            </w:pPr>
          </w:p>
          <w:p w14:paraId="0BDAC5D3" w14:textId="77777777" w:rsidR="00C41A2E" w:rsidRDefault="00C41A2E" w:rsidP="00BB0875">
            <w:pPr>
              <w:widowControl/>
              <w:suppressAutoHyphens w:val="0"/>
              <w:rPr>
                <w:rFonts w:ascii="Times New Roman" w:eastAsia="Times New Roman" w:hAnsi="Times New Roman" w:cs="Times New Roman"/>
                <w:kern w:val="0"/>
                <w:lang w:eastAsia="ru-RU" w:bidi="ar-SA"/>
              </w:rPr>
            </w:pPr>
          </w:p>
          <w:p w14:paraId="62E3F050" w14:textId="77777777" w:rsidR="00C41A2E" w:rsidRDefault="00C41A2E" w:rsidP="00BB0875">
            <w:pPr>
              <w:widowControl/>
              <w:suppressAutoHyphens w:val="0"/>
              <w:rPr>
                <w:rFonts w:ascii="Times New Roman" w:eastAsia="Times New Roman" w:hAnsi="Times New Roman" w:cs="Times New Roman"/>
                <w:kern w:val="0"/>
                <w:lang w:eastAsia="ru-RU" w:bidi="ar-SA"/>
              </w:rPr>
            </w:pPr>
          </w:p>
          <w:p w14:paraId="5D8723E6" w14:textId="77777777" w:rsidR="00C41A2E" w:rsidRDefault="00C41A2E"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6.7</w:t>
            </w:r>
          </w:p>
          <w:p w14:paraId="24790B8B" w14:textId="77777777" w:rsidR="00C41A2E" w:rsidRDefault="00C41A2E" w:rsidP="00BB0875">
            <w:pPr>
              <w:widowControl/>
              <w:suppressAutoHyphens w:val="0"/>
              <w:rPr>
                <w:rFonts w:ascii="Times New Roman" w:eastAsia="Times New Roman" w:hAnsi="Times New Roman" w:cs="Times New Roman"/>
                <w:kern w:val="0"/>
                <w:lang w:eastAsia="ru-RU" w:bidi="ar-SA"/>
              </w:rPr>
            </w:pPr>
          </w:p>
          <w:p w14:paraId="52BC96EE"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843" w:type="dxa"/>
            <w:vMerge w:val="restart"/>
            <w:tcBorders>
              <w:top w:val="single" w:sz="4" w:space="0" w:color="auto"/>
              <w:left w:val="single" w:sz="4" w:space="0" w:color="auto"/>
              <w:right w:val="single" w:sz="4" w:space="0" w:color="auto"/>
            </w:tcBorders>
            <w:vAlign w:val="center"/>
          </w:tcPr>
          <w:p w14:paraId="27F71496" w14:textId="77777777" w:rsidR="00C41A2E" w:rsidRDefault="00C41A2E"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single" w:sz="4" w:space="0" w:color="auto"/>
              <w:left w:val="nil"/>
              <w:right w:val="single" w:sz="8" w:space="0" w:color="000000"/>
            </w:tcBorders>
            <w:vAlign w:val="center"/>
          </w:tcPr>
          <w:p w14:paraId="4CDD7617" w14:textId="77777777" w:rsidR="00C41A2E" w:rsidRDefault="00C41A2E" w:rsidP="00BB0875">
            <w:pPr>
              <w:widowControl/>
              <w:suppressAutoHyphens w:val="0"/>
              <w:jc w:val="both"/>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Субсидия МУП «</w:t>
            </w:r>
            <w:proofErr w:type="spellStart"/>
            <w:r>
              <w:rPr>
                <w:rFonts w:ascii="Times New Roman" w:eastAsia="Times New Roman" w:hAnsi="Times New Roman" w:cs="Times New Roman"/>
                <w:kern w:val="0"/>
                <w:lang w:eastAsia="ru-RU" w:bidi="ar-SA"/>
              </w:rPr>
              <w:t>Коммунсервис</w:t>
            </w:r>
            <w:proofErr w:type="spellEnd"/>
            <w:r>
              <w:rPr>
                <w:rFonts w:ascii="Times New Roman" w:eastAsia="Times New Roman" w:hAnsi="Times New Roman" w:cs="Times New Roman"/>
                <w:kern w:val="0"/>
                <w:lang w:eastAsia="ru-RU" w:bidi="ar-SA"/>
              </w:rPr>
              <w:t xml:space="preserve">» на возмещение  части затрат, по приобретению  насосов, материалов и  произведенных работ в </w:t>
            </w:r>
            <w:proofErr w:type="spellStart"/>
            <w:r>
              <w:rPr>
                <w:rFonts w:ascii="Times New Roman" w:eastAsia="Times New Roman" w:hAnsi="Times New Roman" w:cs="Times New Roman"/>
                <w:kern w:val="0"/>
                <w:lang w:eastAsia="ru-RU" w:bidi="ar-SA"/>
              </w:rPr>
              <w:t>д</w:t>
            </w:r>
            <w:proofErr w:type="gramStart"/>
            <w:r>
              <w:rPr>
                <w:rFonts w:ascii="Times New Roman" w:eastAsia="Times New Roman" w:hAnsi="Times New Roman" w:cs="Times New Roman"/>
                <w:kern w:val="0"/>
                <w:lang w:eastAsia="ru-RU" w:bidi="ar-SA"/>
              </w:rPr>
              <w:t>.К</w:t>
            </w:r>
            <w:proofErr w:type="gramEnd"/>
            <w:r>
              <w:rPr>
                <w:rFonts w:ascii="Times New Roman" w:eastAsia="Times New Roman" w:hAnsi="Times New Roman" w:cs="Times New Roman"/>
                <w:kern w:val="0"/>
                <w:lang w:eastAsia="ru-RU" w:bidi="ar-SA"/>
              </w:rPr>
              <w:t>окорево</w:t>
            </w:r>
            <w:proofErr w:type="spellEnd"/>
            <w:r>
              <w:rPr>
                <w:rFonts w:ascii="Times New Roman" w:eastAsia="Times New Roman" w:hAnsi="Times New Roman" w:cs="Times New Roman"/>
                <w:kern w:val="0"/>
                <w:lang w:eastAsia="ru-RU" w:bidi="ar-SA"/>
              </w:rPr>
              <w:t xml:space="preserve">, </w:t>
            </w:r>
            <w:proofErr w:type="spellStart"/>
            <w:r>
              <w:rPr>
                <w:rFonts w:ascii="Times New Roman" w:eastAsia="Times New Roman" w:hAnsi="Times New Roman" w:cs="Times New Roman"/>
                <w:kern w:val="0"/>
                <w:lang w:eastAsia="ru-RU" w:bidi="ar-SA"/>
              </w:rPr>
              <w:t>с.Лаж</w:t>
            </w:r>
            <w:proofErr w:type="spellEnd"/>
            <w:r>
              <w:rPr>
                <w:rFonts w:ascii="Times New Roman" w:eastAsia="Times New Roman" w:hAnsi="Times New Roman" w:cs="Times New Roman"/>
                <w:kern w:val="0"/>
                <w:lang w:eastAsia="ru-RU" w:bidi="ar-SA"/>
              </w:rPr>
              <w:t xml:space="preserve">, </w:t>
            </w:r>
            <w:proofErr w:type="spellStart"/>
            <w:r>
              <w:rPr>
                <w:rFonts w:ascii="Times New Roman" w:eastAsia="Times New Roman" w:hAnsi="Times New Roman" w:cs="Times New Roman"/>
                <w:kern w:val="0"/>
                <w:lang w:eastAsia="ru-RU" w:bidi="ar-SA"/>
              </w:rPr>
              <w:t>д.Комлево</w:t>
            </w:r>
            <w:proofErr w:type="spellEnd"/>
          </w:p>
        </w:tc>
        <w:tc>
          <w:tcPr>
            <w:tcW w:w="1714" w:type="dxa"/>
            <w:tcBorders>
              <w:top w:val="single" w:sz="4" w:space="0" w:color="auto"/>
              <w:left w:val="nil"/>
              <w:bottom w:val="single" w:sz="4" w:space="0" w:color="auto"/>
              <w:right w:val="single" w:sz="8" w:space="0" w:color="000000"/>
            </w:tcBorders>
            <w:shd w:val="clear" w:color="auto" w:fill="auto"/>
            <w:vAlign w:val="bottom"/>
          </w:tcPr>
          <w:p w14:paraId="670821A7"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DFFE094"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1C577099"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234 545,00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1876776"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298F774"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159F1F5"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52A43585" w14:textId="77777777" w:rsidR="00C41A2E" w:rsidRDefault="00C41A2E"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234 545,00</w:t>
            </w:r>
          </w:p>
        </w:tc>
      </w:tr>
      <w:tr w:rsidR="00C41A2E" w14:paraId="23BE2037" w14:textId="77777777" w:rsidTr="00BB0875">
        <w:trPr>
          <w:trHeight w:val="585"/>
        </w:trPr>
        <w:tc>
          <w:tcPr>
            <w:tcW w:w="667" w:type="dxa"/>
            <w:vMerge/>
            <w:tcBorders>
              <w:left w:val="single" w:sz="8" w:space="0" w:color="000000"/>
              <w:right w:val="nil"/>
            </w:tcBorders>
            <w:vAlign w:val="center"/>
          </w:tcPr>
          <w:p w14:paraId="7DCB28EA"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75ED90E4"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35DC782F" w14:textId="77777777" w:rsidR="00C41A2E" w:rsidRDefault="00C41A2E" w:rsidP="00BB0875">
            <w:pPr>
              <w:widowControl/>
              <w:suppressAutoHyphens w:val="0"/>
              <w:jc w:val="both"/>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65FB7891"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B4D362D"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5C2464F1"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B41507B"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13B98435"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4F11B31B"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7510E214" w14:textId="77777777" w:rsidR="00C41A2E" w:rsidRDefault="00C41A2E"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r>
      <w:tr w:rsidR="00C41A2E" w14:paraId="36C95941" w14:textId="77777777" w:rsidTr="00BB0875">
        <w:trPr>
          <w:trHeight w:val="480"/>
        </w:trPr>
        <w:tc>
          <w:tcPr>
            <w:tcW w:w="667" w:type="dxa"/>
            <w:vMerge/>
            <w:tcBorders>
              <w:left w:val="single" w:sz="8" w:space="0" w:color="000000"/>
              <w:right w:val="nil"/>
            </w:tcBorders>
            <w:vAlign w:val="center"/>
          </w:tcPr>
          <w:p w14:paraId="4FE696B3"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5C303E1F"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41CC1715" w14:textId="77777777" w:rsidR="00C41A2E" w:rsidRDefault="00C41A2E" w:rsidP="00BB0875">
            <w:pPr>
              <w:widowControl/>
              <w:suppressAutoHyphens w:val="0"/>
              <w:jc w:val="both"/>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4D9E6914"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132060C"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071ED5C7"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4FBD77C"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C867FA0"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EDACCDB"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4AF1BC15" w14:textId="77777777" w:rsidR="00C41A2E" w:rsidRDefault="00C41A2E"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r>
      <w:tr w:rsidR="00C41A2E" w14:paraId="4F25AD13" w14:textId="77777777" w:rsidTr="00BB0875">
        <w:trPr>
          <w:trHeight w:val="450"/>
        </w:trPr>
        <w:tc>
          <w:tcPr>
            <w:tcW w:w="667" w:type="dxa"/>
            <w:vMerge/>
            <w:tcBorders>
              <w:left w:val="single" w:sz="8" w:space="0" w:color="000000"/>
              <w:bottom w:val="single" w:sz="8" w:space="0" w:color="000000"/>
              <w:right w:val="nil"/>
            </w:tcBorders>
            <w:vAlign w:val="center"/>
          </w:tcPr>
          <w:p w14:paraId="6571F478"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5FBC81F9"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8" w:space="0" w:color="000000"/>
              <w:right w:val="single" w:sz="8" w:space="0" w:color="000000"/>
            </w:tcBorders>
            <w:vAlign w:val="center"/>
          </w:tcPr>
          <w:p w14:paraId="5DD31A40" w14:textId="77777777" w:rsidR="00C41A2E" w:rsidRDefault="00C41A2E" w:rsidP="00BB0875">
            <w:pPr>
              <w:widowControl/>
              <w:suppressAutoHyphens w:val="0"/>
              <w:jc w:val="both"/>
              <w:rPr>
                <w:rFonts w:ascii="Times New Roman" w:eastAsia="Times New Roman" w:hAnsi="Times New Roman" w:cs="Times New Roman"/>
                <w:kern w:val="0"/>
                <w:lang w:eastAsia="ru-RU" w:bidi="ar-SA"/>
              </w:rPr>
            </w:pPr>
          </w:p>
        </w:tc>
        <w:tc>
          <w:tcPr>
            <w:tcW w:w="1714" w:type="dxa"/>
            <w:tcBorders>
              <w:top w:val="single" w:sz="4" w:space="0" w:color="auto"/>
              <w:left w:val="nil"/>
              <w:bottom w:val="single" w:sz="8" w:space="0" w:color="000000"/>
              <w:right w:val="single" w:sz="8" w:space="0" w:color="000000"/>
            </w:tcBorders>
            <w:shd w:val="clear" w:color="auto" w:fill="auto"/>
            <w:vAlign w:val="bottom"/>
          </w:tcPr>
          <w:p w14:paraId="06A2FF91"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8" w:space="0" w:color="000000"/>
              <w:right w:val="single" w:sz="8" w:space="0" w:color="000000"/>
            </w:tcBorders>
            <w:shd w:val="clear" w:color="auto" w:fill="auto"/>
            <w:vAlign w:val="center"/>
          </w:tcPr>
          <w:p w14:paraId="363309E2"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8" w:space="0" w:color="000000"/>
              <w:right w:val="single" w:sz="8" w:space="0" w:color="000000"/>
            </w:tcBorders>
            <w:shd w:val="clear" w:color="auto" w:fill="auto"/>
            <w:vAlign w:val="center"/>
          </w:tcPr>
          <w:p w14:paraId="5F0F0362"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234 545,00</w:t>
            </w:r>
          </w:p>
        </w:tc>
        <w:tc>
          <w:tcPr>
            <w:tcW w:w="1276" w:type="dxa"/>
            <w:tcBorders>
              <w:top w:val="single" w:sz="4" w:space="0" w:color="auto"/>
              <w:left w:val="nil"/>
              <w:bottom w:val="single" w:sz="8" w:space="0" w:color="000000"/>
              <w:right w:val="single" w:sz="8" w:space="0" w:color="000000"/>
            </w:tcBorders>
            <w:shd w:val="clear" w:color="auto" w:fill="auto"/>
            <w:vAlign w:val="center"/>
          </w:tcPr>
          <w:p w14:paraId="5E01B019"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134" w:type="dxa"/>
            <w:tcBorders>
              <w:top w:val="single" w:sz="4" w:space="0" w:color="auto"/>
              <w:left w:val="nil"/>
              <w:bottom w:val="single" w:sz="8" w:space="0" w:color="000000"/>
              <w:right w:val="single" w:sz="8" w:space="0" w:color="000000"/>
            </w:tcBorders>
            <w:shd w:val="clear" w:color="auto" w:fill="auto"/>
            <w:vAlign w:val="center"/>
          </w:tcPr>
          <w:p w14:paraId="01CDA5B3"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8" w:space="0" w:color="auto"/>
              <w:right w:val="single" w:sz="4" w:space="0" w:color="auto"/>
            </w:tcBorders>
            <w:shd w:val="clear" w:color="auto" w:fill="auto"/>
            <w:vAlign w:val="center"/>
          </w:tcPr>
          <w:p w14:paraId="495A65BF"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8" w:space="0" w:color="auto"/>
              <w:right w:val="single" w:sz="8" w:space="0" w:color="auto"/>
            </w:tcBorders>
            <w:shd w:val="clear" w:color="auto" w:fill="auto"/>
            <w:vAlign w:val="center"/>
          </w:tcPr>
          <w:p w14:paraId="2BFE2030" w14:textId="77777777" w:rsidR="00C41A2E" w:rsidRDefault="00C41A2E"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234 545,00</w:t>
            </w:r>
          </w:p>
        </w:tc>
      </w:tr>
      <w:tr w:rsidR="00C41A2E" w14:paraId="7B073EF0" w14:textId="77777777" w:rsidTr="00BB0875">
        <w:trPr>
          <w:trHeight w:val="435"/>
        </w:trPr>
        <w:tc>
          <w:tcPr>
            <w:tcW w:w="667" w:type="dxa"/>
            <w:vMerge w:val="restart"/>
            <w:tcBorders>
              <w:left w:val="single" w:sz="8" w:space="0" w:color="000000"/>
              <w:right w:val="nil"/>
            </w:tcBorders>
            <w:vAlign w:val="center"/>
          </w:tcPr>
          <w:p w14:paraId="736D915C" w14:textId="77777777" w:rsidR="00C41A2E" w:rsidRDefault="00C41A2E"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6.8</w:t>
            </w:r>
          </w:p>
        </w:tc>
        <w:tc>
          <w:tcPr>
            <w:tcW w:w="1843" w:type="dxa"/>
            <w:vMerge w:val="restart"/>
            <w:tcBorders>
              <w:left w:val="single" w:sz="4" w:space="0" w:color="auto"/>
              <w:right w:val="single" w:sz="4" w:space="0" w:color="auto"/>
            </w:tcBorders>
            <w:vAlign w:val="center"/>
          </w:tcPr>
          <w:p w14:paraId="4D6E5FFF" w14:textId="77777777" w:rsidR="00C41A2E" w:rsidRDefault="00C41A2E" w:rsidP="00BB0875">
            <w:pPr>
              <w:widowControl/>
              <w:suppressAutoHyphens w:val="0"/>
              <w:rPr>
                <w:rFonts w:ascii="Times New Roman" w:eastAsia="Times New Roman" w:hAnsi="Times New Roman" w:cs="Times New Roman"/>
                <w:kern w:val="0"/>
                <w:lang w:eastAsia="ru-RU" w:bidi="ar-SA"/>
              </w:rPr>
            </w:pPr>
          </w:p>
          <w:p w14:paraId="1E6590EE" w14:textId="77777777" w:rsidR="00C41A2E" w:rsidRDefault="00C41A2E" w:rsidP="00BB0875">
            <w:pPr>
              <w:widowControl/>
              <w:suppressAutoHyphens w:val="0"/>
              <w:rPr>
                <w:rFonts w:ascii="Times New Roman" w:eastAsia="Times New Roman" w:hAnsi="Times New Roman" w:cs="Times New Roman"/>
                <w:kern w:val="0"/>
                <w:lang w:eastAsia="ru-RU" w:bidi="ar-SA"/>
              </w:rPr>
            </w:pPr>
          </w:p>
          <w:p w14:paraId="3975C564" w14:textId="77777777" w:rsidR="00C41A2E" w:rsidRDefault="00C41A2E" w:rsidP="00BB0875">
            <w:pPr>
              <w:widowControl/>
              <w:suppressAutoHyphens w:val="0"/>
              <w:rPr>
                <w:rFonts w:ascii="Times New Roman" w:eastAsia="Times New Roman" w:hAnsi="Times New Roman" w:cs="Times New Roman"/>
                <w:kern w:val="0"/>
                <w:lang w:eastAsia="ru-RU" w:bidi="ar-SA"/>
              </w:rPr>
            </w:pPr>
          </w:p>
          <w:p w14:paraId="76225961" w14:textId="77777777" w:rsidR="00C41A2E" w:rsidRDefault="00C41A2E"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p w14:paraId="1ECBC617"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2710" w:type="dxa"/>
            <w:vMerge w:val="restart"/>
            <w:tcBorders>
              <w:left w:val="nil"/>
              <w:right w:val="single" w:sz="8" w:space="0" w:color="000000"/>
            </w:tcBorders>
            <w:vAlign w:val="center"/>
          </w:tcPr>
          <w:p w14:paraId="0A7B30E8" w14:textId="77777777" w:rsidR="00C41A2E" w:rsidRDefault="00C41A2E" w:rsidP="00BB0875">
            <w:pPr>
              <w:widowControl/>
              <w:suppressAutoHyphens w:val="0"/>
              <w:jc w:val="both"/>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Субсидия МУП «</w:t>
            </w:r>
            <w:proofErr w:type="spellStart"/>
            <w:r>
              <w:rPr>
                <w:rFonts w:ascii="Times New Roman" w:eastAsia="Times New Roman" w:hAnsi="Times New Roman" w:cs="Times New Roman"/>
                <w:color w:val="000000" w:themeColor="text1"/>
                <w:kern w:val="0"/>
                <w:lang w:eastAsia="ru-RU" w:bidi="ar-SA"/>
              </w:rPr>
              <w:t>Коммунсервис</w:t>
            </w:r>
            <w:proofErr w:type="spellEnd"/>
            <w:r>
              <w:rPr>
                <w:rFonts w:ascii="Times New Roman" w:eastAsia="Times New Roman" w:hAnsi="Times New Roman" w:cs="Times New Roman"/>
                <w:color w:val="000000" w:themeColor="text1"/>
                <w:kern w:val="0"/>
                <w:lang w:eastAsia="ru-RU" w:bidi="ar-SA"/>
              </w:rPr>
              <w:t xml:space="preserve">» на возмещение  части затрат, по ремонту участка водопровода </w:t>
            </w:r>
            <w:proofErr w:type="spellStart"/>
            <w:r>
              <w:rPr>
                <w:rFonts w:ascii="Times New Roman" w:eastAsia="Times New Roman" w:hAnsi="Times New Roman" w:cs="Times New Roman"/>
                <w:color w:val="000000" w:themeColor="text1"/>
                <w:kern w:val="0"/>
                <w:lang w:eastAsia="ru-RU" w:bidi="ar-SA"/>
              </w:rPr>
              <w:t>д</w:t>
            </w:r>
            <w:proofErr w:type="gramStart"/>
            <w:r>
              <w:rPr>
                <w:rFonts w:ascii="Times New Roman" w:eastAsia="Times New Roman" w:hAnsi="Times New Roman" w:cs="Times New Roman"/>
                <w:color w:val="000000" w:themeColor="text1"/>
                <w:kern w:val="0"/>
                <w:lang w:eastAsia="ru-RU" w:bidi="ar-SA"/>
              </w:rPr>
              <w:t>.Е</w:t>
            </w:r>
            <w:proofErr w:type="gramEnd"/>
            <w:r>
              <w:rPr>
                <w:rFonts w:ascii="Times New Roman" w:eastAsia="Times New Roman" w:hAnsi="Times New Roman" w:cs="Times New Roman"/>
                <w:color w:val="000000" w:themeColor="text1"/>
                <w:kern w:val="0"/>
                <w:lang w:eastAsia="ru-RU" w:bidi="ar-SA"/>
              </w:rPr>
              <w:t>лизарово</w:t>
            </w:r>
            <w:proofErr w:type="spellEnd"/>
            <w:r>
              <w:rPr>
                <w:rFonts w:ascii="Times New Roman" w:eastAsia="Times New Roman" w:hAnsi="Times New Roman" w:cs="Times New Roman"/>
                <w:color w:val="000000" w:themeColor="text1"/>
                <w:kern w:val="0"/>
                <w:lang w:eastAsia="ru-RU" w:bidi="ar-SA"/>
              </w:rPr>
              <w:t xml:space="preserve">, д. </w:t>
            </w:r>
            <w:proofErr w:type="spellStart"/>
            <w:r>
              <w:rPr>
                <w:rFonts w:ascii="Times New Roman" w:eastAsia="Times New Roman" w:hAnsi="Times New Roman" w:cs="Times New Roman"/>
                <w:color w:val="000000" w:themeColor="text1"/>
                <w:kern w:val="0"/>
                <w:lang w:eastAsia="ru-RU" w:bidi="ar-SA"/>
              </w:rPr>
              <w:t>Окольники</w:t>
            </w:r>
            <w:proofErr w:type="spellEnd"/>
          </w:p>
        </w:tc>
        <w:tc>
          <w:tcPr>
            <w:tcW w:w="1714" w:type="dxa"/>
            <w:tcBorders>
              <w:top w:val="single" w:sz="4" w:space="0" w:color="auto"/>
              <w:left w:val="nil"/>
              <w:bottom w:val="single" w:sz="4" w:space="0" w:color="auto"/>
              <w:right w:val="single" w:sz="8" w:space="0" w:color="000000"/>
            </w:tcBorders>
            <w:shd w:val="clear" w:color="auto" w:fill="auto"/>
            <w:vAlign w:val="bottom"/>
          </w:tcPr>
          <w:p w14:paraId="330FF1E0"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5BEDDB1"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064B9570"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225 695,00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CB09DC4"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3EA124E5"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471143FA"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7C699F0A" w14:textId="77777777" w:rsidR="00C41A2E" w:rsidRDefault="00C41A2E"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225 695,00</w:t>
            </w:r>
          </w:p>
        </w:tc>
      </w:tr>
      <w:tr w:rsidR="00C41A2E" w14:paraId="6D867B5B" w14:textId="77777777" w:rsidTr="00BB0875">
        <w:trPr>
          <w:trHeight w:val="345"/>
        </w:trPr>
        <w:tc>
          <w:tcPr>
            <w:tcW w:w="667" w:type="dxa"/>
            <w:vMerge/>
            <w:tcBorders>
              <w:left w:val="single" w:sz="8" w:space="0" w:color="000000"/>
              <w:right w:val="nil"/>
            </w:tcBorders>
            <w:vAlign w:val="center"/>
          </w:tcPr>
          <w:p w14:paraId="60066436"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703F6287"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4AB3B8FF"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6BCCF476"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0CB4D4D"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02615553"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B12F62A"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517A9F1F"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8374E63"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2CC71BE9" w14:textId="77777777" w:rsidR="00C41A2E" w:rsidRDefault="00C41A2E"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r>
      <w:tr w:rsidR="00C41A2E" w14:paraId="234F29F6" w14:textId="77777777" w:rsidTr="00BB0875">
        <w:trPr>
          <w:trHeight w:val="270"/>
        </w:trPr>
        <w:tc>
          <w:tcPr>
            <w:tcW w:w="667" w:type="dxa"/>
            <w:vMerge/>
            <w:tcBorders>
              <w:left w:val="single" w:sz="8" w:space="0" w:color="000000"/>
              <w:right w:val="nil"/>
            </w:tcBorders>
            <w:vAlign w:val="center"/>
          </w:tcPr>
          <w:p w14:paraId="5B37375C"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7053B470"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563E1BBB"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27BAB644"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0EF26AB"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31AB5167"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45EA9BF"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EA2C940"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60F4CF5"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64080906" w14:textId="77777777" w:rsidR="00C41A2E" w:rsidRDefault="00C41A2E"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r>
      <w:tr w:rsidR="00C41A2E" w14:paraId="4AB32F94" w14:textId="77777777" w:rsidTr="00BB0875">
        <w:trPr>
          <w:trHeight w:val="285"/>
        </w:trPr>
        <w:tc>
          <w:tcPr>
            <w:tcW w:w="667" w:type="dxa"/>
            <w:vMerge/>
            <w:tcBorders>
              <w:left w:val="single" w:sz="8" w:space="0" w:color="000000"/>
              <w:bottom w:val="single" w:sz="8" w:space="0" w:color="000000"/>
              <w:right w:val="nil"/>
            </w:tcBorders>
            <w:vAlign w:val="center"/>
          </w:tcPr>
          <w:p w14:paraId="2F0982BB"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1AE91AE6"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8" w:space="0" w:color="000000"/>
              <w:right w:val="single" w:sz="8" w:space="0" w:color="000000"/>
            </w:tcBorders>
            <w:vAlign w:val="center"/>
          </w:tcPr>
          <w:p w14:paraId="7BB9B0A9"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8" w:space="0" w:color="000000"/>
              <w:right w:val="single" w:sz="8" w:space="0" w:color="000000"/>
            </w:tcBorders>
            <w:shd w:val="clear" w:color="auto" w:fill="auto"/>
            <w:vAlign w:val="bottom"/>
          </w:tcPr>
          <w:p w14:paraId="1DBB2BB2"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8" w:space="0" w:color="000000"/>
              <w:right w:val="single" w:sz="8" w:space="0" w:color="000000"/>
            </w:tcBorders>
            <w:shd w:val="clear" w:color="auto" w:fill="auto"/>
            <w:vAlign w:val="center"/>
          </w:tcPr>
          <w:p w14:paraId="30881F83"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8" w:space="0" w:color="000000"/>
              <w:right w:val="single" w:sz="8" w:space="0" w:color="000000"/>
            </w:tcBorders>
            <w:shd w:val="clear" w:color="auto" w:fill="auto"/>
            <w:vAlign w:val="center"/>
          </w:tcPr>
          <w:p w14:paraId="712DA1E1"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225 695,00</w:t>
            </w:r>
          </w:p>
        </w:tc>
        <w:tc>
          <w:tcPr>
            <w:tcW w:w="1276" w:type="dxa"/>
            <w:tcBorders>
              <w:top w:val="single" w:sz="4" w:space="0" w:color="auto"/>
              <w:left w:val="nil"/>
              <w:bottom w:val="single" w:sz="8" w:space="0" w:color="000000"/>
              <w:right w:val="single" w:sz="8" w:space="0" w:color="000000"/>
            </w:tcBorders>
            <w:shd w:val="clear" w:color="auto" w:fill="auto"/>
            <w:vAlign w:val="center"/>
          </w:tcPr>
          <w:p w14:paraId="7EA824E7"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134" w:type="dxa"/>
            <w:tcBorders>
              <w:top w:val="single" w:sz="4" w:space="0" w:color="auto"/>
              <w:left w:val="nil"/>
              <w:bottom w:val="single" w:sz="8" w:space="0" w:color="000000"/>
              <w:right w:val="single" w:sz="8" w:space="0" w:color="000000"/>
            </w:tcBorders>
            <w:shd w:val="clear" w:color="auto" w:fill="auto"/>
            <w:vAlign w:val="center"/>
          </w:tcPr>
          <w:p w14:paraId="139CAEFA"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8" w:space="0" w:color="auto"/>
              <w:right w:val="single" w:sz="4" w:space="0" w:color="auto"/>
            </w:tcBorders>
            <w:shd w:val="clear" w:color="auto" w:fill="auto"/>
            <w:vAlign w:val="center"/>
          </w:tcPr>
          <w:p w14:paraId="7CF16670"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8" w:space="0" w:color="auto"/>
              <w:right w:val="single" w:sz="8" w:space="0" w:color="auto"/>
            </w:tcBorders>
            <w:shd w:val="clear" w:color="auto" w:fill="auto"/>
            <w:vAlign w:val="center"/>
          </w:tcPr>
          <w:p w14:paraId="53F3CAAD" w14:textId="77777777" w:rsidR="00C41A2E" w:rsidRDefault="00C41A2E"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225 695,00</w:t>
            </w:r>
          </w:p>
        </w:tc>
      </w:tr>
      <w:tr w:rsidR="00C41A2E" w14:paraId="21BC4443" w14:textId="77777777" w:rsidTr="00BB0875">
        <w:trPr>
          <w:trHeight w:val="784"/>
        </w:trPr>
        <w:tc>
          <w:tcPr>
            <w:tcW w:w="667" w:type="dxa"/>
            <w:vMerge w:val="restart"/>
            <w:tcBorders>
              <w:left w:val="single" w:sz="8" w:space="0" w:color="000000"/>
              <w:right w:val="nil"/>
            </w:tcBorders>
            <w:vAlign w:val="center"/>
          </w:tcPr>
          <w:p w14:paraId="57352DB6" w14:textId="77777777" w:rsidR="00C41A2E" w:rsidRDefault="00C41A2E"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6.9</w:t>
            </w:r>
          </w:p>
        </w:tc>
        <w:tc>
          <w:tcPr>
            <w:tcW w:w="1843" w:type="dxa"/>
            <w:vMerge w:val="restart"/>
            <w:tcBorders>
              <w:left w:val="single" w:sz="4" w:space="0" w:color="auto"/>
              <w:right w:val="single" w:sz="4" w:space="0" w:color="auto"/>
            </w:tcBorders>
            <w:vAlign w:val="center"/>
          </w:tcPr>
          <w:p w14:paraId="2E277D01" w14:textId="77777777" w:rsidR="00C41A2E" w:rsidRDefault="00C41A2E"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left w:val="nil"/>
              <w:right w:val="single" w:sz="8" w:space="0" w:color="000000"/>
            </w:tcBorders>
            <w:vAlign w:val="center"/>
          </w:tcPr>
          <w:p w14:paraId="3BF359B1" w14:textId="77777777" w:rsidR="00C41A2E" w:rsidRDefault="00C41A2E"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color w:val="000000" w:themeColor="text1"/>
                <w:kern w:val="0"/>
                <w:lang w:eastAsia="ru-RU" w:bidi="ar-SA"/>
              </w:rPr>
              <w:t>Субсидия МУП «</w:t>
            </w:r>
            <w:proofErr w:type="spellStart"/>
            <w:r>
              <w:rPr>
                <w:rFonts w:ascii="Times New Roman" w:eastAsia="Times New Roman" w:hAnsi="Times New Roman" w:cs="Times New Roman"/>
                <w:color w:val="000000" w:themeColor="text1"/>
                <w:kern w:val="0"/>
                <w:lang w:eastAsia="ru-RU" w:bidi="ar-SA"/>
              </w:rPr>
              <w:t>Коммунсервис</w:t>
            </w:r>
            <w:proofErr w:type="spellEnd"/>
            <w:r>
              <w:rPr>
                <w:rFonts w:ascii="Times New Roman" w:eastAsia="Times New Roman" w:hAnsi="Times New Roman" w:cs="Times New Roman"/>
                <w:color w:val="000000" w:themeColor="text1"/>
                <w:kern w:val="0"/>
                <w:lang w:eastAsia="ru-RU" w:bidi="ar-SA"/>
              </w:rPr>
              <w:t xml:space="preserve">» на </w:t>
            </w:r>
            <w:proofErr w:type="spellStart"/>
            <w:r>
              <w:rPr>
                <w:rFonts w:ascii="Times New Roman" w:eastAsia="Times New Roman" w:hAnsi="Times New Roman" w:cs="Times New Roman"/>
                <w:color w:val="000000" w:themeColor="text1"/>
                <w:kern w:val="0"/>
                <w:lang w:eastAsia="ru-RU" w:bidi="ar-SA"/>
              </w:rPr>
              <w:t>софинансирование</w:t>
            </w:r>
            <w:proofErr w:type="spellEnd"/>
            <w:r>
              <w:rPr>
                <w:rFonts w:ascii="Times New Roman" w:eastAsia="Times New Roman" w:hAnsi="Times New Roman" w:cs="Times New Roman"/>
                <w:color w:val="000000" w:themeColor="text1"/>
                <w:kern w:val="0"/>
                <w:lang w:eastAsia="ru-RU" w:bidi="ar-SA"/>
              </w:rPr>
              <w:t xml:space="preserve"> покупки самоходной машины для погрузочно-разгрузочных и землеройно-транспортных работ на грунтах</w:t>
            </w:r>
          </w:p>
        </w:tc>
        <w:tc>
          <w:tcPr>
            <w:tcW w:w="1714" w:type="dxa"/>
            <w:tcBorders>
              <w:top w:val="single" w:sz="4" w:space="0" w:color="auto"/>
              <w:left w:val="nil"/>
              <w:bottom w:val="single" w:sz="4" w:space="0" w:color="auto"/>
              <w:right w:val="single" w:sz="8" w:space="0" w:color="000000"/>
            </w:tcBorders>
            <w:shd w:val="clear" w:color="auto" w:fill="auto"/>
            <w:vAlign w:val="bottom"/>
          </w:tcPr>
          <w:p w14:paraId="01C4BC56"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379EB55"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27460FA6"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5D30FC6" w14:textId="6C69D6E0" w:rsidR="00C41A2E"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3 761 999,99</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4D10E8CF"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CC02ACA"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133635D7" w14:textId="206D5F29" w:rsidR="00C41A2E"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3 761 999,99</w:t>
            </w:r>
          </w:p>
        </w:tc>
      </w:tr>
      <w:tr w:rsidR="00C41A2E" w14:paraId="0192CE0A" w14:textId="77777777" w:rsidTr="00BB0875">
        <w:trPr>
          <w:trHeight w:val="443"/>
        </w:trPr>
        <w:tc>
          <w:tcPr>
            <w:tcW w:w="667" w:type="dxa"/>
            <w:vMerge/>
            <w:tcBorders>
              <w:left w:val="single" w:sz="8" w:space="0" w:color="000000"/>
              <w:right w:val="nil"/>
            </w:tcBorders>
            <w:vAlign w:val="center"/>
          </w:tcPr>
          <w:p w14:paraId="4E9378EF"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0A934451"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4EB08295" w14:textId="77777777" w:rsidR="00C41A2E" w:rsidRDefault="00C41A2E" w:rsidP="00BB0875">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648E7FF1"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9CF3D62"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2E72A39B"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EFB4453"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8792E40"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2BEFF7BC"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2FFFC0C3"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r>
      <w:tr w:rsidR="00C41A2E" w14:paraId="090991B3" w14:textId="77777777" w:rsidTr="00BB0875">
        <w:trPr>
          <w:trHeight w:val="613"/>
        </w:trPr>
        <w:tc>
          <w:tcPr>
            <w:tcW w:w="667" w:type="dxa"/>
            <w:vMerge/>
            <w:tcBorders>
              <w:left w:val="single" w:sz="8" w:space="0" w:color="000000"/>
              <w:right w:val="nil"/>
            </w:tcBorders>
            <w:vAlign w:val="center"/>
          </w:tcPr>
          <w:p w14:paraId="77F6F6E6"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586AC845"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1391E80B" w14:textId="77777777" w:rsidR="00C41A2E" w:rsidRDefault="00C41A2E" w:rsidP="00BB0875">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5F7FB3D4"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122B0F2"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6AEB0117"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495ACA4"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D0CEEF7"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443835F9"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3B7B6CCC"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r>
      <w:tr w:rsidR="00C41A2E" w14:paraId="43F60928" w14:textId="77777777" w:rsidTr="00BB0875">
        <w:trPr>
          <w:trHeight w:val="884"/>
        </w:trPr>
        <w:tc>
          <w:tcPr>
            <w:tcW w:w="667" w:type="dxa"/>
            <w:vMerge/>
            <w:tcBorders>
              <w:left w:val="single" w:sz="8" w:space="0" w:color="000000"/>
              <w:bottom w:val="single" w:sz="8" w:space="0" w:color="000000"/>
              <w:right w:val="nil"/>
            </w:tcBorders>
            <w:vAlign w:val="center"/>
          </w:tcPr>
          <w:p w14:paraId="4F272D5C"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2D03F824" w14:textId="77777777" w:rsidR="00C41A2E" w:rsidRDefault="00C41A2E"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8" w:space="0" w:color="000000"/>
              <w:right w:val="single" w:sz="8" w:space="0" w:color="000000"/>
            </w:tcBorders>
            <w:vAlign w:val="center"/>
          </w:tcPr>
          <w:p w14:paraId="0C534F21" w14:textId="77777777" w:rsidR="00C41A2E" w:rsidRDefault="00C41A2E" w:rsidP="00BB0875">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single" w:sz="4" w:space="0" w:color="auto"/>
              <w:left w:val="nil"/>
              <w:bottom w:val="single" w:sz="8" w:space="0" w:color="000000"/>
              <w:right w:val="single" w:sz="8" w:space="0" w:color="000000"/>
            </w:tcBorders>
            <w:shd w:val="clear" w:color="auto" w:fill="auto"/>
            <w:vAlign w:val="bottom"/>
          </w:tcPr>
          <w:p w14:paraId="730F547D"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8" w:space="0" w:color="000000"/>
              <w:right w:val="single" w:sz="8" w:space="0" w:color="000000"/>
            </w:tcBorders>
            <w:shd w:val="clear" w:color="auto" w:fill="auto"/>
            <w:vAlign w:val="center"/>
          </w:tcPr>
          <w:p w14:paraId="2E2945C2"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8" w:space="0" w:color="000000"/>
              <w:right w:val="single" w:sz="8" w:space="0" w:color="000000"/>
            </w:tcBorders>
            <w:shd w:val="clear" w:color="auto" w:fill="auto"/>
            <w:vAlign w:val="center"/>
          </w:tcPr>
          <w:p w14:paraId="0065F12E"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76" w:type="dxa"/>
            <w:tcBorders>
              <w:top w:val="single" w:sz="4" w:space="0" w:color="auto"/>
              <w:left w:val="nil"/>
              <w:bottom w:val="single" w:sz="8" w:space="0" w:color="000000"/>
              <w:right w:val="single" w:sz="8" w:space="0" w:color="000000"/>
            </w:tcBorders>
            <w:shd w:val="clear" w:color="auto" w:fill="auto"/>
            <w:vAlign w:val="center"/>
          </w:tcPr>
          <w:p w14:paraId="61E2330C" w14:textId="721FEF0C" w:rsidR="00C41A2E"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3 761 999,99</w:t>
            </w:r>
          </w:p>
        </w:tc>
        <w:tc>
          <w:tcPr>
            <w:tcW w:w="1134" w:type="dxa"/>
            <w:tcBorders>
              <w:top w:val="single" w:sz="4" w:space="0" w:color="auto"/>
              <w:left w:val="nil"/>
              <w:bottom w:val="single" w:sz="8" w:space="0" w:color="000000"/>
              <w:right w:val="single" w:sz="8" w:space="0" w:color="000000"/>
            </w:tcBorders>
            <w:shd w:val="clear" w:color="auto" w:fill="auto"/>
            <w:vAlign w:val="center"/>
          </w:tcPr>
          <w:p w14:paraId="3DCD3C30"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8" w:space="0" w:color="auto"/>
              <w:right w:val="single" w:sz="4" w:space="0" w:color="auto"/>
            </w:tcBorders>
            <w:shd w:val="clear" w:color="auto" w:fill="auto"/>
            <w:vAlign w:val="center"/>
          </w:tcPr>
          <w:p w14:paraId="058AC3B9" w14:textId="77777777" w:rsidR="00C41A2E" w:rsidRDefault="00C41A2E"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559" w:type="dxa"/>
            <w:gridSpan w:val="2"/>
            <w:tcBorders>
              <w:top w:val="single" w:sz="4" w:space="0" w:color="auto"/>
              <w:left w:val="single" w:sz="4" w:space="0" w:color="auto"/>
              <w:bottom w:val="single" w:sz="8" w:space="0" w:color="auto"/>
              <w:right w:val="single" w:sz="8" w:space="0" w:color="auto"/>
            </w:tcBorders>
            <w:shd w:val="clear" w:color="auto" w:fill="auto"/>
            <w:vAlign w:val="center"/>
          </w:tcPr>
          <w:p w14:paraId="37835238" w14:textId="62AB527C" w:rsidR="00C41A2E"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3 761 999,99</w:t>
            </w:r>
          </w:p>
        </w:tc>
      </w:tr>
      <w:tr w:rsidR="00BB0875" w14:paraId="1ECFE301" w14:textId="77777777" w:rsidTr="007E2B9C">
        <w:trPr>
          <w:trHeight w:val="927"/>
        </w:trPr>
        <w:tc>
          <w:tcPr>
            <w:tcW w:w="667" w:type="dxa"/>
            <w:vMerge w:val="restart"/>
            <w:tcBorders>
              <w:top w:val="single" w:sz="4" w:space="0" w:color="auto"/>
              <w:left w:val="single" w:sz="8" w:space="0" w:color="000000"/>
              <w:right w:val="nil"/>
            </w:tcBorders>
            <w:vAlign w:val="center"/>
          </w:tcPr>
          <w:p w14:paraId="5FC71ACF" w14:textId="1E15F292" w:rsidR="00BB0875" w:rsidRDefault="00BB0875"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lastRenderedPageBreak/>
              <w:t>6.10</w:t>
            </w:r>
          </w:p>
          <w:p w14:paraId="197D462E" w14:textId="77777777" w:rsidR="00BB0875" w:rsidRDefault="00BB0875" w:rsidP="00BB0875">
            <w:pPr>
              <w:widowControl/>
              <w:suppressAutoHyphens w:val="0"/>
              <w:rPr>
                <w:rFonts w:ascii="Times New Roman" w:eastAsia="Times New Roman" w:hAnsi="Times New Roman" w:cs="Times New Roman"/>
                <w:kern w:val="0"/>
                <w:lang w:eastAsia="ru-RU" w:bidi="ar-SA"/>
              </w:rPr>
            </w:pPr>
          </w:p>
          <w:p w14:paraId="5A8F5497"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val="restart"/>
            <w:tcBorders>
              <w:top w:val="single" w:sz="4" w:space="0" w:color="auto"/>
              <w:left w:val="single" w:sz="4" w:space="0" w:color="auto"/>
              <w:right w:val="single" w:sz="4" w:space="0" w:color="auto"/>
            </w:tcBorders>
            <w:vAlign w:val="center"/>
          </w:tcPr>
          <w:p w14:paraId="15E898CD" w14:textId="77777777" w:rsidR="00BB0875" w:rsidRDefault="00BB0875" w:rsidP="00BB0875">
            <w:pPr>
              <w:widowControl/>
              <w:suppressAutoHyphens w:val="0"/>
              <w:rPr>
                <w:rFonts w:ascii="Times New Roman" w:eastAsia="Times New Roman" w:hAnsi="Times New Roman" w:cs="Times New Roman"/>
                <w:kern w:val="0"/>
                <w:lang w:eastAsia="ru-RU" w:bidi="ar-SA"/>
              </w:rPr>
            </w:pPr>
          </w:p>
          <w:p w14:paraId="3E858066" w14:textId="77777777" w:rsidR="00BB0875" w:rsidRDefault="00BB0875" w:rsidP="00BB0875">
            <w:pPr>
              <w:widowControl/>
              <w:suppressAutoHyphens w:val="0"/>
              <w:rPr>
                <w:rFonts w:ascii="Times New Roman" w:eastAsia="Times New Roman" w:hAnsi="Times New Roman" w:cs="Times New Roman"/>
                <w:kern w:val="0"/>
                <w:lang w:eastAsia="ru-RU" w:bidi="ar-SA"/>
              </w:rPr>
            </w:pPr>
          </w:p>
          <w:p w14:paraId="48B0B242" w14:textId="77777777" w:rsidR="00BB0875" w:rsidRDefault="00BB0875" w:rsidP="00BB0875">
            <w:pPr>
              <w:widowControl/>
              <w:suppressAutoHyphens w:val="0"/>
              <w:rPr>
                <w:rFonts w:ascii="Times New Roman" w:eastAsia="Times New Roman" w:hAnsi="Times New Roman" w:cs="Times New Roman"/>
                <w:kern w:val="0"/>
                <w:lang w:eastAsia="ru-RU" w:bidi="ar-SA"/>
              </w:rPr>
            </w:pPr>
          </w:p>
          <w:p w14:paraId="27AB02B4" w14:textId="77777777" w:rsidR="00BB0875" w:rsidRDefault="00BB0875" w:rsidP="00BB0875">
            <w:pPr>
              <w:widowControl/>
              <w:suppressAutoHyphens w:val="0"/>
              <w:rPr>
                <w:rFonts w:ascii="Times New Roman" w:eastAsia="Times New Roman" w:hAnsi="Times New Roman" w:cs="Times New Roman"/>
                <w:kern w:val="0"/>
                <w:lang w:eastAsia="ru-RU" w:bidi="ar-SA"/>
              </w:rPr>
            </w:pPr>
          </w:p>
          <w:p w14:paraId="40795D56" w14:textId="3CF8C3CF" w:rsidR="00BB0875" w:rsidRDefault="00BB0875"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p w14:paraId="627E98E2" w14:textId="77777777" w:rsidR="00BB0875" w:rsidRDefault="00BB0875" w:rsidP="00BB0875">
            <w:pPr>
              <w:widowControl/>
              <w:suppressAutoHyphens w:val="0"/>
              <w:rPr>
                <w:rFonts w:ascii="Times New Roman" w:eastAsia="Times New Roman" w:hAnsi="Times New Roman" w:cs="Times New Roman"/>
                <w:kern w:val="0"/>
                <w:lang w:eastAsia="ru-RU" w:bidi="ar-SA"/>
              </w:rPr>
            </w:pPr>
          </w:p>
          <w:p w14:paraId="21D3557A" w14:textId="77777777" w:rsidR="00BB0875" w:rsidRDefault="00BB0875" w:rsidP="00BB0875">
            <w:pPr>
              <w:widowControl/>
              <w:suppressAutoHyphens w:val="0"/>
              <w:rPr>
                <w:rFonts w:ascii="Times New Roman" w:eastAsia="Times New Roman" w:hAnsi="Times New Roman" w:cs="Times New Roman"/>
                <w:kern w:val="0"/>
                <w:lang w:eastAsia="ru-RU" w:bidi="ar-SA"/>
              </w:rPr>
            </w:pPr>
          </w:p>
          <w:p w14:paraId="13149978" w14:textId="77777777" w:rsidR="00BB0875" w:rsidRDefault="00BB0875" w:rsidP="00BB0875">
            <w:pPr>
              <w:widowControl/>
              <w:suppressAutoHyphens w:val="0"/>
              <w:rPr>
                <w:rFonts w:ascii="Times New Roman" w:eastAsia="Times New Roman" w:hAnsi="Times New Roman" w:cs="Times New Roman"/>
                <w:kern w:val="0"/>
                <w:lang w:eastAsia="ru-RU" w:bidi="ar-SA"/>
              </w:rPr>
            </w:pPr>
          </w:p>
          <w:p w14:paraId="47AD1BEB"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val="restart"/>
            <w:tcBorders>
              <w:top w:val="single" w:sz="4" w:space="0" w:color="auto"/>
              <w:left w:val="nil"/>
              <w:right w:val="single" w:sz="8" w:space="0" w:color="000000"/>
            </w:tcBorders>
            <w:vAlign w:val="center"/>
          </w:tcPr>
          <w:p w14:paraId="5714D1E6" w14:textId="7375C6D2" w:rsidR="00BB0875" w:rsidRDefault="00BB0875" w:rsidP="00BB0875">
            <w:pPr>
              <w:widowControl/>
              <w:suppressAutoHyphens w:val="0"/>
              <w:rPr>
                <w:rFonts w:ascii="Times New Roman" w:eastAsia="Times New Roman" w:hAnsi="Times New Roman" w:cs="Times New Roman"/>
                <w:color w:val="000000" w:themeColor="text1"/>
                <w:kern w:val="0"/>
                <w:lang w:eastAsia="ru-RU" w:bidi="ar-SA"/>
              </w:rPr>
            </w:pPr>
            <w:r>
              <w:t>Субсидия МУП «</w:t>
            </w:r>
            <w:proofErr w:type="spellStart"/>
            <w:r>
              <w:t>Коммунсервис</w:t>
            </w:r>
            <w:proofErr w:type="spellEnd"/>
            <w:r>
              <w:t xml:space="preserve">» на </w:t>
            </w:r>
            <w:proofErr w:type="spellStart"/>
            <w:r>
              <w:t>софинансирование</w:t>
            </w:r>
            <w:proofErr w:type="spellEnd"/>
            <w:r>
              <w:t xml:space="preserve"> </w:t>
            </w:r>
            <w:r w:rsidRPr="00B92CAD">
              <w:t>покупк</w:t>
            </w:r>
            <w:r>
              <w:t xml:space="preserve">и </w:t>
            </w:r>
            <w:r w:rsidRPr="00B92CAD">
              <w:t xml:space="preserve">оборудования для насосной станции 1-2 подъема в </w:t>
            </w:r>
            <w:proofErr w:type="spellStart"/>
            <w:r w:rsidRPr="00B92CAD">
              <w:t>пгт</w:t>
            </w:r>
            <w:proofErr w:type="gramStart"/>
            <w:r w:rsidRPr="00B92CAD">
              <w:t>.Л</w:t>
            </w:r>
            <w:proofErr w:type="gramEnd"/>
            <w:r w:rsidRPr="00B92CAD">
              <w:t>ебяжье</w:t>
            </w:r>
            <w:proofErr w:type="spellEnd"/>
            <w:r w:rsidRPr="00B92CAD">
              <w:t xml:space="preserve"> с  последующим </w:t>
            </w:r>
            <w:proofErr w:type="spellStart"/>
            <w:r w:rsidRPr="00B92CAD">
              <w:t>монтажем</w:t>
            </w:r>
            <w:proofErr w:type="spellEnd"/>
            <w:r w:rsidRPr="00B92CAD">
              <w:t xml:space="preserve"> и установкой; приобретение глубинных насосов, погашение задолженности за электроэнергию перед АО «</w:t>
            </w:r>
            <w:proofErr w:type="spellStart"/>
            <w:r w:rsidRPr="00B92CAD">
              <w:t>ЭнергосбыТ</w:t>
            </w:r>
            <w:proofErr w:type="spellEnd"/>
            <w:r w:rsidRPr="00B92CAD">
              <w:t xml:space="preserve"> Плюс»</w:t>
            </w:r>
          </w:p>
        </w:tc>
        <w:tc>
          <w:tcPr>
            <w:tcW w:w="1714" w:type="dxa"/>
            <w:tcBorders>
              <w:top w:val="single" w:sz="4" w:space="0" w:color="auto"/>
              <w:left w:val="nil"/>
              <w:bottom w:val="single" w:sz="4" w:space="0" w:color="auto"/>
              <w:right w:val="single" w:sz="8" w:space="0" w:color="000000"/>
            </w:tcBorders>
            <w:shd w:val="clear" w:color="auto" w:fill="auto"/>
            <w:vAlign w:val="bottom"/>
          </w:tcPr>
          <w:p w14:paraId="54C541FD" w14:textId="159BFFF3"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E817428" w14:textId="22C403CA"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3751F5ED" w14:textId="54D23193"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E54654E" w14:textId="18CE3995"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638 000, 01</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6BF43DD" w14:textId="7D628F6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529B7004" w14:textId="49246624"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30253786" w14:textId="72E60279"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638 000, 01</w:t>
            </w:r>
          </w:p>
        </w:tc>
      </w:tr>
      <w:tr w:rsidR="00BB0875" w14:paraId="4EB907C3" w14:textId="77777777" w:rsidTr="00BB0875">
        <w:trPr>
          <w:trHeight w:val="495"/>
        </w:trPr>
        <w:tc>
          <w:tcPr>
            <w:tcW w:w="667" w:type="dxa"/>
            <w:vMerge/>
            <w:tcBorders>
              <w:left w:val="single" w:sz="8" w:space="0" w:color="000000"/>
              <w:right w:val="nil"/>
            </w:tcBorders>
            <w:vAlign w:val="center"/>
          </w:tcPr>
          <w:p w14:paraId="37A4EAB9"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4CCD7F3E"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029744AB" w14:textId="77777777" w:rsidR="00BB0875" w:rsidRDefault="00BB0875" w:rsidP="00BB0875">
            <w:pPr>
              <w:widowControl/>
              <w:suppressAutoHyphens w:val="0"/>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032111E" w14:textId="1CB6C10E"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BC759D6" w14:textId="0EC98F52"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49CE181D" w14:textId="658BEE04"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27FF505" w14:textId="4436F641"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1E76430" w14:textId="0B91FD8C"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24FB2EBA" w14:textId="7AB8A6D8"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533C6344" w14:textId="18E59525"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r>
      <w:tr w:rsidR="00BB0875" w14:paraId="7A1E6229" w14:textId="77777777" w:rsidTr="00BB0875">
        <w:trPr>
          <w:trHeight w:val="1125"/>
        </w:trPr>
        <w:tc>
          <w:tcPr>
            <w:tcW w:w="667" w:type="dxa"/>
            <w:vMerge/>
            <w:tcBorders>
              <w:left w:val="single" w:sz="8" w:space="0" w:color="000000"/>
              <w:right w:val="nil"/>
            </w:tcBorders>
            <w:vAlign w:val="center"/>
          </w:tcPr>
          <w:p w14:paraId="35C9B95B"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16D89D25"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0F115A0E" w14:textId="77777777" w:rsidR="00BB0875" w:rsidRDefault="00BB0875" w:rsidP="00BB0875">
            <w:pPr>
              <w:widowControl/>
              <w:suppressAutoHyphens w:val="0"/>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27B874BF" w14:textId="2A18FD45"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A639CEC" w14:textId="3A977CD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0A880C43" w14:textId="609D1A1F"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76" w:type="dxa"/>
            <w:tcBorders>
              <w:top w:val="single" w:sz="4" w:space="0" w:color="auto"/>
              <w:left w:val="nil"/>
              <w:bottom w:val="single" w:sz="4" w:space="0" w:color="auto"/>
              <w:right w:val="single" w:sz="4" w:space="0" w:color="auto"/>
            </w:tcBorders>
            <w:shd w:val="clear" w:color="auto" w:fill="auto"/>
            <w:vAlign w:val="center"/>
          </w:tcPr>
          <w:p w14:paraId="204B29DA" w14:textId="0600052F"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134" w:type="dxa"/>
            <w:tcBorders>
              <w:top w:val="single" w:sz="4" w:space="0" w:color="auto"/>
              <w:left w:val="single" w:sz="4" w:space="0" w:color="auto"/>
              <w:bottom w:val="single" w:sz="4" w:space="0" w:color="auto"/>
              <w:right w:val="single" w:sz="8" w:space="0" w:color="000000"/>
            </w:tcBorders>
            <w:shd w:val="clear" w:color="auto" w:fill="auto"/>
            <w:vAlign w:val="center"/>
          </w:tcPr>
          <w:p w14:paraId="7E915CEB" w14:textId="49D3A175"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29A6A393" w14:textId="56E5E6FC"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78DE1025" w14:textId="4CDB3773"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r>
      <w:tr w:rsidR="00BB0875" w14:paraId="208523DC" w14:textId="77777777" w:rsidTr="00BB0875">
        <w:trPr>
          <w:trHeight w:val="1125"/>
        </w:trPr>
        <w:tc>
          <w:tcPr>
            <w:tcW w:w="667" w:type="dxa"/>
            <w:vMerge/>
            <w:tcBorders>
              <w:left w:val="single" w:sz="8" w:space="0" w:color="000000"/>
              <w:right w:val="nil"/>
            </w:tcBorders>
            <w:vAlign w:val="center"/>
          </w:tcPr>
          <w:p w14:paraId="40577422"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760F228D"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000000"/>
            </w:tcBorders>
            <w:vAlign w:val="center"/>
          </w:tcPr>
          <w:p w14:paraId="3DAD7222" w14:textId="77777777" w:rsidR="00BB0875" w:rsidRDefault="00BB0875" w:rsidP="00BB0875">
            <w:pPr>
              <w:widowControl/>
              <w:suppressAutoHyphens w:val="0"/>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42006662" w14:textId="1BB908F9"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46483E3" w14:textId="10EB11D2"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3F245D7A" w14:textId="25174D01"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122EC21" w14:textId="3A83CCCA"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638 000, 01</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3C9B3E2" w14:textId="1EBF01EF"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54" w:type="dxa"/>
            <w:tcBorders>
              <w:top w:val="single" w:sz="4" w:space="0" w:color="auto"/>
              <w:left w:val="nil"/>
              <w:bottom w:val="single" w:sz="4" w:space="0" w:color="auto"/>
              <w:right w:val="single" w:sz="4" w:space="0" w:color="auto"/>
            </w:tcBorders>
            <w:shd w:val="clear" w:color="auto" w:fill="auto"/>
            <w:vAlign w:val="center"/>
          </w:tcPr>
          <w:p w14:paraId="4C06D5B8" w14:textId="20B9E799"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3D41CDE8" w14:textId="52CA9920"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638 000, 01</w:t>
            </w:r>
          </w:p>
        </w:tc>
      </w:tr>
      <w:tr w:rsidR="00BB0875" w14:paraId="582722F0" w14:textId="77777777" w:rsidTr="00BB0875">
        <w:trPr>
          <w:trHeight w:val="960"/>
        </w:trPr>
        <w:tc>
          <w:tcPr>
            <w:tcW w:w="667" w:type="dxa"/>
            <w:vMerge/>
            <w:tcBorders>
              <w:left w:val="single" w:sz="8" w:space="0" w:color="000000"/>
              <w:bottom w:val="single" w:sz="8" w:space="0" w:color="000000"/>
              <w:right w:val="nil"/>
            </w:tcBorders>
            <w:vAlign w:val="center"/>
          </w:tcPr>
          <w:p w14:paraId="5B95A9A3"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1799C455"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8" w:space="0" w:color="000000"/>
              <w:right w:val="single" w:sz="8" w:space="0" w:color="000000"/>
            </w:tcBorders>
            <w:vAlign w:val="center"/>
          </w:tcPr>
          <w:p w14:paraId="010DBCDC" w14:textId="77777777" w:rsidR="00BB0875" w:rsidRDefault="00BB0875" w:rsidP="00BB0875">
            <w:pPr>
              <w:widowControl/>
              <w:suppressAutoHyphens w:val="0"/>
            </w:pPr>
          </w:p>
        </w:tc>
        <w:tc>
          <w:tcPr>
            <w:tcW w:w="1714" w:type="dxa"/>
            <w:tcBorders>
              <w:top w:val="single" w:sz="4" w:space="0" w:color="auto"/>
              <w:left w:val="nil"/>
              <w:bottom w:val="single" w:sz="8" w:space="0" w:color="000000"/>
              <w:right w:val="single" w:sz="8" w:space="0" w:color="000000"/>
            </w:tcBorders>
            <w:shd w:val="clear" w:color="auto" w:fill="auto"/>
            <w:vAlign w:val="bottom"/>
          </w:tcPr>
          <w:p w14:paraId="0712FE72"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p>
        </w:tc>
        <w:tc>
          <w:tcPr>
            <w:tcW w:w="1276" w:type="dxa"/>
            <w:tcBorders>
              <w:top w:val="single" w:sz="4" w:space="0" w:color="auto"/>
              <w:left w:val="nil"/>
              <w:bottom w:val="single" w:sz="8" w:space="0" w:color="000000"/>
              <w:right w:val="single" w:sz="8" w:space="0" w:color="000000"/>
            </w:tcBorders>
            <w:shd w:val="clear" w:color="auto" w:fill="auto"/>
            <w:vAlign w:val="center"/>
          </w:tcPr>
          <w:p w14:paraId="7EB80991"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p>
        </w:tc>
        <w:tc>
          <w:tcPr>
            <w:tcW w:w="1559" w:type="dxa"/>
            <w:tcBorders>
              <w:top w:val="single" w:sz="4" w:space="0" w:color="auto"/>
              <w:left w:val="nil"/>
              <w:bottom w:val="single" w:sz="8" w:space="0" w:color="000000"/>
              <w:right w:val="single" w:sz="8" w:space="0" w:color="000000"/>
            </w:tcBorders>
            <w:shd w:val="clear" w:color="auto" w:fill="auto"/>
            <w:vAlign w:val="center"/>
          </w:tcPr>
          <w:p w14:paraId="7554072E"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p>
        </w:tc>
        <w:tc>
          <w:tcPr>
            <w:tcW w:w="1276" w:type="dxa"/>
            <w:tcBorders>
              <w:top w:val="single" w:sz="4" w:space="0" w:color="auto"/>
              <w:left w:val="nil"/>
              <w:bottom w:val="single" w:sz="8" w:space="0" w:color="000000"/>
              <w:right w:val="single" w:sz="8" w:space="0" w:color="000000"/>
            </w:tcBorders>
            <w:shd w:val="clear" w:color="auto" w:fill="auto"/>
            <w:vAlign w:val="center"/>
          </w:tcPr>
          <w:p w14:paraId="33A46FEA"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p>
        </w:tc>
        <w:tc>
          <w:tcPr>
            <w:tcW w:w="1134" w:type="dxa"/>
            <w:tcBorders>
              <w:top w:val="single" w:sz="4" w:space="0" w:color="auto"/>
              <w:left w:val="nil"/>
              <w:bottom w:val="single" w:sz="8" w:space="0" w:color="000000"/>
              <w:right w:val="single" w:sz="8" w:space="0" w:color="000000"/>
            </w:tcBorders>
            <w:shd w:val="clear" w:color="auto" w:fill="auto"/>
            <w:vAlign w:val="center"/>
          </w:tcPr>
          <w:p w14:paraId="466635C1"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p>
        </w:tc>
        <w:tc>
          <w:tcPr>
            <w:tcW w:w="1254" w:type="dxa"/>
            <w:tcBorders>
              <w:top w:val="single" w:sz="4" w:space="0" w:color="auto"/>
              <w:left w:val="nil"/>
              <w:bottom w:val="single" w:sz="8" w:space="0" w:color="auto"/>
              <w:right w:val="single" w:sz="4" w:space="0" w:color="auto"/>
            </w:tcBorders>
            <w:shd w:val="clear" w:color="auto" w:fill="auto"/>
            <w:vAlign w:val="center"/>
          </w:tcPr>
          <w:p w14:paraId="5A290D78"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p>
        </w:tc>
        <w:tc>
          <w:tcPr>
            <w:tcW w:w="1559" w:type="dxa"/>
            <w:gridSpan w:val="2"/>
            <w:tcBorders>
              <w:top w:val="single" w:sz="4" w:space="0" w:color="auto"/>
              <w:left w:val="single" w:sz="4" w:space="0" w:color="auto"/>
              <w:bottom w:val="single" w:sz="8" w:space="0" w:color="auto"/>
              <w:right w:val="single" w:sz="8" w:space="0" w:color="auto"/>
            </w:tcBorders>
            <w:shd w:val="clear" w:color="auto" w:fill="auto"/>
            <w:vAlign w:val="center"/>
          </w:tcPr>
          <w:p w14:paraId="73F6A50F" w14:textId="77777777" w:rsidR="00BB0875" w:rsidRDefault="00BB0875" w:rsidP="00BB0875">
            <w:pPr>
              <w:jc w:val="center"/>
              <w:rPr>
                <w:rFonts w:ascii="Times New Roman" w:eastAsia="Times New Roman" w:hAnsi="Times New Roman" w:cs="Times New Roman"/>
                <w:kern w:val="0"/>
                <w:lang w:eastAsia="ru-RU" w:bidi="ar-SA"/>
              </w:rPr>
            </w:pPr>
          </w:p>
        </w:tc>
      </w:tr>
      <w:tr w:rsidR="00BB0875" w14:paraId="4318E238" w14:textId="77777777" w:rsidTr="00BB0875">
        <w:trPr>
          <w:trHeight w:val="315"/>
        </w:trPr>
        <w:tc>
          <w:tcPr>
            <w:tcW w:w="667" w:type="dxa"/>
            <w:vMerge w:val="restart"/>
            <w:tcBorders>
              <w:top w:val="nil"/>
              <w:left w:val="single" w:sz="8" w:space="0" w:color="000000"/>
              <w:bottom w:val="single" w:sz="8" w:space="0" w:color="000000"/>
              <w:right w:val="nil"/>
            </w:tcBorders>
            <w:shd w:val="clear" w:color="auto" w:fill="auto"/>
            <w:vAlign w:val="center"/>
            <w:hideMark/>
          </w:tcPr>
          <w:p w14:paraId="50CA2310"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75B00D5A"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7DFD2F27"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ППМИ</w:t>
            </w:r>
          </w:p>
        </w:tc>
        <w:tc>
          <w:tcPr>
            <w:tcW w:w="1714" w:type="dxa"/>
            <w:tcBorders>
              <w:top w:val="nil"/>
              <w:left w:val="nil"/>
              <w:bottom w:val="single" w:sz="8" w:space="0" w:color="000000"/>
              <w:right w:val="single" w:sz="8" w:space="0" w:color="000000"/>
            </w:tcBorders>
            <w:shd w:val="clear" w:color="auto" w:fill="auto"/>
            <w:vAlign w:val="bottom"/>
            <w:hideMark/>
          </w:tcPr>
          <w:p w14:paraId="7506D5F0"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000000"/>
              <w:right w:val="single" w:sz="8" w:space="0" w:color="000000"/>
            </w:tcBorders>
            <w:shd w:val="clear" w:color="auto" w:fill="auto"/>
            <w:vAlign w:val="center"/>
            <w:hideMark/>
          </w:tcPr>
          <w:p w14:paraId="224A523F"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23 000,00</w:t>
            </w:r>
          </w:p>
        </w:tc>
        <w:tc>
          <w:tcPr>
            <w:tcW w:w="1559" w:type="dxa"/>
            <w:tcBorders>
              <w:top w:val="nil"/>
              <w:left w:val="nil"/>
              <w:bottom w:val="single" w:sz="8" w:space="0" w:color="000000"/>
              <w:right w:val="single" w:sz="8" w:space="0" w:color="000000"/>
            </w:tcBorders>
            <w:shd w:val="clear" w:color="auto" w:fill="auto"/>
            <w:vAlign w:val="center"/>
            <w:hideMark/>
          </w:tcPr>
          <w:p w14:paraId="184210AF"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1 821 601,00</w:t>
            </w:r>
          </w:p>
          <w:p w14:paraId="3986BC3A"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p>
        </w:tc>
        <w:tc>
          <w:tcPr>
            <w:tcW w:w="1276" w:type="dxa"/>
            <w:tcBorders>
              <w:top w:val="nil"/>
              <w:left w:val="nil"/>
              <w:bottom w:val="single" w:sz="8" w:space="0" w:color="000000"/>
              <w:right w:val="single" w:sz="8" w:space="0" w:color="000000"/>
            </w:tcBorders>
            <w:shd w:val="clear" w:color="auto" w:fill="auto"/>
            <w:vAlign w:val="center"/>
            <w:hideMark/>
          </w:tcPr>
          <w:p w14:paraId="00EFCED2"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6 591 529,00</w:t>
            </w:r>
          </w:p>
        </w:tc>
        <w:tc>
          <w:tcPr>
            <w:tcW w:w="1134" w:type="dxa"/>
            <w:tcBorders>
              <w:top w:val="nil"/>
              <w:left w:val="nil"/>
              <w:bottom w:val="single" w:sz="8" w:space="0" w:color="000000"/>
              <w:right w:val="single" w:sz="8" w:space="0" w:color="000000"/>
            </w:tcBorders>
            <w:shd w:val="clear" w:color="auto" w:fill="auto"/>
            <w:vAlign w:val="center"/>
            <w:hideMark/>
          </w:tcPr>
          <w:p w14:paraId="0ADE084A"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02F0A2A1"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649BABC0"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8 436 130,00</w:t>
            </w:r>
          </w:p>
        </w:tc>
      </w:tr>
      <w:tr w:rsidR="00BB0875" w14:paraId="63E2ADA8" w14:textId="77777777" w:rsidTr="00BB0875">
        <w:trPr>
          <w:trHeight w:val="645"/>
        </w:trPr>
        <w:tc>
          <w:tcPr>
            <w:tcW w:w="667" w:type="dxa"/>
            <w:vMerge/>
            <w:tcBorders>
              <w:top w:val="nil"/>
              <w:left w:val="single" w:sz="8" w:space="0" w:color="000000"/>
              <w:bottom w:val="single" w:sz="8" w:space="0" w:color="000000"/>
              <w:right w:val="nil"/>
            </w:tcBorders>
            <w:vAlign w:val="center"/>
            <w:hideMark/>
          </w:tcPr>
          <w:p w14:paraId="2CAB6200"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45DB63CE"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0C90AC75"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2534B715"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72606B68"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78055942"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003E2926"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6BBD4722"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575EC343"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6975B662"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BB0875" w14:paraId="70AB23F0" w14:textId="77777777" w:rsidTr="00BB0875">
        <w:trPr>
          <w:trHeight w:val="540"/>
        </w:trPr>
        <w:tc>
          <w:tcPr>
            <w:tcW w:w="667" w:type="dxa"/>
            <w:vMerge/>
            <w:tcBorders>
              <w:top w:val="nil"/>
              <w:left w:val="single" w:sz="8" w:space="0" w:color="000000"/>
              <w:bottom w:val="single" w:sz="8" w:space="0" w:color="000000"/>
              <w:right w:val="nil"/>
            </w:tcBorders>
            <w:vAlign w:val="center"/>
            <w:hideMark/>
          </w:tcPr>
          <w:p w14:paraId="0A2D00FE"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7B8BC685"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3C4BC9A3"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42834CA7"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422085B9"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74B6E8FD"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1 135 084,00</w:t>
            </w:r>
          </w:p>
        </w:tc>
        <w:tc>
          <w:tcPr>
            <w:tcW w:w="1276" w:type="dxa"/>
            <w:tcBorders>
              <w:top w:val="nil"/>
              <w:left w:val="nil"/>
              <w:bottom w:val="single" w:sz="8" w:space="0" w:color="000000"/>
              <w:right w:val="single" w:sz="8" w:space="0" w:color="000000"/>
            </w:tcBorders>
            <w:shd w:val="clear" w:color="auto" w:fill="auto"/>
            <w:vAlign w:val="center"/>
            <w:hideMark/>
          </w:tcPr>
          <w:p w14:paraId="2815297F"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4 054 600</w:t>
            </w:r>
          </w:p>
        </w:tc>
        <w:tc>
          <w:tcPr>
            <w:tcW w:w="1134" w:type="dxa"/>
            <w:tcBorders>
              <w:top w:val="nil"/>
              <w:left w:val="nil"/>
              <w:bottom w:val="single" w:sz="8" w:space="0" w:color="000000"/>
              <w:right w:val="single" w:sz="4" w:space="0" w:color="auto"/>
            </w:tcBorders>
            <w:shd w:val="clear" w:color="auto" w:fill="auto"/>
            <w:vAlign w:val="center"/>
            <w:hideMark/>
          </w:tcPr>
          <w:p w14:paraId="4EE5C314"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single" w:sz="4" w:space="0" w:color="auto"/>
              <w:bottom w:val="single" w:sz="8" w:space="0" w:color="auto"/>
              <w:right w:val="single" w:sz="4" w:space="0" w:color="auto"/>
            </w:tcBorders>
            <w:shd w:val="clear" w:color="auto" w:fill="auto"/>
            <w:vAlign w:val="center"/>
            <w:hideMark/>
          </w:tcPr>
          <w:p w14:paraId="5F79BD37"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5C5CD6D9"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5 189 684,00</w:t>
            </w:r>
          </w:p>
        </w:tc>
      </w:tr>
      <w:tr w:rsidR="00BB0875" w14:paraId="75B70129" w14:textId="77777777" w:rsidTr="00BB0875">
        <w:trPr>
          <w:trHeight w:val="540"/>
        </w:trPr>
        <w:tc>
          <w:tcPr>
            <w:tcW w:w="667" w:type="dxa"/>
            <w:vMerge/>
            <w:tcBorders>
              <w:top w:val="nil"/>
              <w:left w:val="single" w:sz="8" w:space="0" w:color="000000"/>
              <w:bottom w:val="single" w:sz="8" w:space="0" w:color="000000"/>
              <w:right w:val="nil"/>
            </w:tcBorders>
            <w:vAlign w:val="center"/>
            <w:hideMark/>
          </w:tcPr>
          <w:p w14:paraId="708E979C"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295B2B64"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299C6E93"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714ACFAC"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5E0DE441"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23 000,00</w:t>
            </w:r>
          </w:p>
        </w:tc>
        <w:tc>
          <w:tcPr>
            <w:tcW w:w="1559" w:type="dxa"/>
            <w:tcBorders>
              <w:top w:val="nil"/>
              <w:left w:val="nil"/>
              <w:bottom w:val="single" w:sz="8" w:space="0" w:color="000000"/>
              <w:right w:val="single" w:sz="8" w:space="0" w:color="000000"/>
            </w:tcBorders>
            <w:shd w:val="clear" w:color="auto" w:fill="auto"/>
            <w:vAlign w:val="center"/>
            <w:hideMark/>
          </w:tcPr>
          <w:p w14:paraId="55FA8BAC"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686 517,00</w:t>
            </w:r>
          </w:p>
        </w:tc>
        <w:tc>
          <w:tcPr>
            <w:tcW w:w="1276" w:type="dxa"/>
            <w:tcBorders>
              <w:top w:val="nil"/>
              <w:left w:val="nil"/>
              <w:bottom w:val="single" w:sz="8" w:space="0" w:color="000000"/>
              <w:right w:val="single" w:sz="8" w:space="0" w:color="000000"/>
            </w:tcBorders>
            <w:shd w:val="clear" w:color="auto" w:fill="auto"/>
            <w:vAlign w:val="center"/>
            <w:hideMark/>
          </w:tcPr>
          <w:p w14:paraId="07CD1B35"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2 536 929,00</w:t>
            </w:r>
          </w:p>
        </w:tc>
        <w:tc>
          <w:tcPr>
            <w:tcW w:w="1134" w:type="dxa"/>
            <w:tcBorders>
              <w:top w:val="nil"/>
              <w:left w:val="nil"/>
              <w:bottom w:val="single" w:sz="8" w:space="0" w:color="000000"/>
              <w:right w:val="single" w:sz="4" w:space="0" w:color="auto"/>
            </w:tcBorders>
            <w:shd w:val="clear" w:color="auto" w:fill="auto"/>
            <w:vAlign w:val="center"/>
            <w:hideMark/>
          </w:tcPr>
          <w:p w14:paraId="62996BEF"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single" w:sz="4" w:space="0" w:color="auto"/>
              <w:bottom w:val="single" w:sz="8" w:space="0" w:color="auto"/>
              <w:right w:val="single" w:sz="4" w:space="0" w:color="auto"/>
            </w:tcBorders>
            <w:shd w:val="clear" w:color="auto" w:fill="auto"/>
            <w:vAlign w:val="center"/>
            <w:hideMark/>
          </w:tcPr>
          <w:p w14:paraId="32CEAC0E"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3DAB7512"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3 246 446,00</w:t>
            </w:r>
          </w:p>
        </w:tc>
      </w:tr>
      <w:tr w:rsidR="00BB0875" w14:paraId="1E522B22" w14:textId="77777777" w:rsidTr="00BB0875">
        <w:trPr>
          <w:trHeight w:val="330"/>
        </w:trPr>
        <w:tc>
          <w:tcPr>
            <w:tcW w:w="667" w:type="dxa"/>
            <w:vMerge w:val="restart"/>
            <w:tcBorders>
              <w:top w:val="nil"/>
              <w:left w:val="single" w:sz="8" w:space="0" w:color="000000"/>
              <w:bottom w:val="single" w:sz="8" w:space="0" w:color="000000"/>
              <w:right w:val="nil"/>
            </w:tcBorders>
            <w:shd w:val="clear" w:color="auto" w:fill="auto"/>
            <w:vAlign w:val="center"/>
            <w:hideMark/>
          </w:tcPr>
          <w:p w14:paraId="08B488FE"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7.1</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10F83EEF"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1E931551"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Ремонт памятника воинам Великой Отечественной войны, пос. </w:t>
            </w:r>
            <w:proofErr w:type="spellStart"/>
            <w:r>
              <w:rPr>
                <w:rFonts w:ascii="Times New Roman" w:eastAsia="Times New Roman" w:hAnsi="Times New Roman" w:cs="Times New Roman"/>
                <w:kern w:val="0"/>
                <w:lang w:eastAsia="ru-RU" w:bidi="ar-SA"/>
              </w:rPr>
              <w:t>Окунево</w:t>
            </w:r>
            <w:proofErr w:type="spellEnd"/>
          </w:p>
        </w:tc>
        <w:tc>
          <w:tcPr>
            <w:tcW w:w="1714" w:type="dxa"/>
            <w:tcBorders>
              <w:top w:val="nil"/>
              <w:left w:val="nil"/>
              <w:bottom w:val="single" w:sz="8" w:space="0" w:color="000000"/>
              <w:right w:val="single" w:sz="8" w:space="0" w:color="000000"/>
            </w:tcBorders>
            <w:shd w:val="clear" w:color="auto" w:fill="auto"/>
            <w:vAlign w:val="bottom"/>
            <w:hideMark/>
          </w:tcPr>
          <w:p w14:paraId="0BA58AA3"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000000"/>
              <w:right w:val="single" w:sz="8" w:space="0" w:color="000000"/>
            </w:tcBorders>
            <w:shd w:val="clear" w:color="auto" w:fill="auto"/>
            <w:vAlign w:val="center"/>
            <w:hideMark/>
          </w:tcPr>
          <w:p w14:paraId="68C44A42"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4D61A4E9"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931 674,00</w:t>
            </w:r>
          </w:p>
        </w:tc>
        <w:tc>
          <w:tcPr>
            <w:tcW w:w="1276" w:type="dxa"/>
            <w:tcBorders>
              <w:top w:val="nil"/>
              <w:left w:val="nil"/>
              <w:bottom w:val="single" w:sz="8" w:space="0" w:color="000000"/>
              <w:right w:val="single" w:sz="8" w:space="0" w:color="000000"/>
            </w:tcBorders>
            <w:shd w:val="clear" w:color="auto" w:fill="auto"/>
            <w:vAlign w:val="center"/>
            <w:hideMark/>
          </w:tcPr>
          <w:p w14:paraId="36005DCE"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18 455,00</w:t>
            </w:r>
          </w:p>
        </w:tc>
        <w:tc>
          <w:tcPr>
            <w:tcW w:w="1134" w:type="dxa"/>
            <w:tcBorders>
              <w:top w:val="nil"/>
              <w:left w:val="nil"/>
              <w:bottom w:val="single" w:sz="8" w:space="0" w:color="000000"/>
              <w:right w:val="single" w:sz="4" w:space="0" w:color="auto"/>
            </w:tcBorders>
            <w:shd w:val="clear" w:color="auto" w:fill="auto"/>
            <w:vAlign w:val="center"/>
            <w:hideMark/>
          </w:tcPr>
          <w:p w14:paraId="471B7589"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single" w:sz="4" w:space="0" w:color="auto"/>
              <w:bottom w:val="single" w:sz="8" w:space="0" w:color="auto"/>
              <w:right w:val="single" w:sz="4" w:space="0" w:color="auto"/>
            </w:tcBorders>
            <w:shd w:val="clear" w:color="auto" w:fill="auto"/>
            <w:vAlign w:val="center"/>
            <w:hideMark/>
          </w:tcPr>
          <w:p w14:paraId="0378F079"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51AE146B"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950 129,00</w:t>
            </w:r>
          </w:p>
        </w:tc>
      </w:tr>
      <w:tr w:rsidR="00BB0875" w14:paraId="09FABF08" w14:textId="77777777" w:rsidTr="00BB0875">
        <w:trPr>
          <w:trHeight w:val="645"/>
        </w:trPr>
        <w:tc>
          <w:tcPr>
            <w:tcW w:w="667" w:type="dxa"/>
            <w:vMerge/>
            <w:tcBorders>
              <w:top w:val="nil"/>
              <w:left w:val="single" w:sz="8" w:space="0" w:color="000000"/>
              <w:bottom w:val="single" w:sz="8" w:space="0" w:color="000000"/>
              <w:right w:val="nil"/>
            </w:tcBorders>
            <w:vAlign w:val="center"/>
            <w:hideMark/>
          </w:tcPr>
          <w:p w14:paraId="514D7E28"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24EDB753"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4E9EA91E"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37CAC60E"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791CDEF9"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63A2F921"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7E3C5ECC"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4" w:space="0" w:color="auto"/>
            </w:tcBorders>
            <w:shd w:val="clear" w:color="auto" w:fill="auto"/>
            <w:vAlign w:val="center"/>
            <w:hideMark/>
          </w:tcPr>
          <w:p w14:paraId="6D0DA2F4"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single" w:sz="4" w:space="0" w:color="auto"/>
              <w:bottom w:val="single" w:sz="8" w:space="0" w:color="auto"/>
              <w:right w:val="single" w:sz="4" w:space="0" w:color="auto"/>
            </w:tcBorders>
            <w:shd w:val="clear" w:color="auto" w:fill="auto"/>
            <w:vAlign w:val="center"/>
            <w:hideMark/>
          </w:tcPr>
          <w:p w14:paraId="3F316BBE"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65FF30A9"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BB0875" w14:paraId="6FF059EC" w14:textId="77777777" w:rsidTr="00BB0875">
        <w:trPr>
          <w:trHeight w:val="645"/>
        </w:trPr>
        <w:tc>
          <w:tcPr>
            <w:tcW w:w="667" w:type="dxa"/>
            <w:vMerge/>
            <w:tcBorders>
              <w:top w:val="nil"/>
              <w:left w:val="single" w:sz="8" w:space="0" w:color="000000"/>
              <w:bottom w:val="single" w:sz="8" w:space="0" w:color="000000"/>
              <w:right w:val="nil"/>
            </w:tcBorders>
            <w:vAlign w:val="center"/>
            <w:hideMark/>
          </w:tcPr>
          <w:p w14:paraId="737F3E24"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737FD9AB"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0ACE7939"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2E0D3C2D"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4CCA543A"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090E12A9"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595 000,00</w:t>
            </w:r>
          </w:p>
        </w:tc>
        <w:tc>
          <w:tcPr>
            <w:tcW w:w="1276" w:type="dxa"/>
            <w:tcBorders>
              <w:top w:val="nil"/>
              <w:left w:val="nil"/>
              <w:bottom w:val="single" w:sz="8" w:space="0" w:color="000000"/>
              <w:right w:val="single" w:sz="8" w:space="0" w:color="000000"/>
            </w:tcBorders>
            <w:shd w:val="clear" w:color="auto" w:fill="auto"/>
            <w:vAlign w:val="center"/>
            <w:hideMark/>
          </w:tcPr>
          <w:p w14:paraId="7BEE8BD9"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4" w:space="0" w:color="auto"/>
            </w:tcBorders>
            <w:shd w:val="clear" w:color="auto" w:fill="auto"/>
            <w:vAlign w:val="center"/>
            <w:hideMark/>
          </w:tcPr>
          <w:p w14:paraId="0977F55A"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single" w:sz="4" w:space="0" w:color="auto"/>
              <w:bottom w:val="single" w:sz="8" w:space="0" w:color="auto"/>
              <w:right w:val="single" w:sz="4" w:space="0" w:color="auto"/>
            </w:tcBorders>
            <w:shd w:val="clear" w:color="auto" w:fill="auto"/>
            <w:vAlign w:val="center"/>
            <w:hideMark/>
          </w:tcPr>
          <w:p w14:paraId="5A0C385D"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21DB2A3E"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595 000,00</w:t>
            </w:r>
          </w:p>
        </w:tc>
      </w:tr>
      <w:tr w:rsidR="00BB0875" w14:paraId="16AF4DB9" w14:textId="77777777" w:rsidTr="00BB0875">
        <w:trPr>
          <w:trHeight w:val="645"/>
        </w:trPr>
        <w:tc>
          <w:tcPr>
            <w:tcW w:w="667" w:type="dxa"/>
            <w:vMerge/>
            <w:tcBorders>
              <w:top w:val="nil"/>
              <w:left w:val="single" w:sz="8" w:space="0" w:color="000000"/>
              <w:bottom w:val="single" w:sz="8" w:space="0" w:color="000000"/>
              <w:right w:val="nil"/>
            </w:tcBorders>
            <w:vAlign w:val="center"/>
            <w:hideMark/>
          </w:tcPr>
          <w:p w14:paraId="72B6A4EC"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63E1EB0B"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6D02E1D4"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229E843E"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36440CAD"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6BA70DA1"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336 674,00</w:t>
            </w:r>
          </w:p>
        </w:tc>
        <w:tc>
          <w:tcPr>
            <w:tcW w:w="1276" w:type="dxa"/>
            <w:tcBorders>
              <w:top w:val="nil"/>
              <w:left w:val="nil"/>
              <w:bottom w:val="single" w:sz="8" w:space="0" w:color="auto"/>
              <w:right w:val="single" w:sz="8" w:space="0" w:color="000000"/>
            </w:tcBorders>
            <w:shd w:val="clear" w:color="auto" w:fill="auto"/>
            <w:vAlign w:val="center"/>
            <w:hideMark/>
          </w:tcPr>
          <w:p w14:paraId="02C2CFF4"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18 455,00</w:t>
            </w:r>
          </w:p>
        </w:tc>
        <w:tc>
          <w:tcPr>
            <w:tcW w:w="1134" w:type="dxa"/>
            <w:tcBorders>
              <w:top w:val="nil"/>
              <w:left w:val="nil"/>
              <w:bottom w:val="single" w:sz="8" w:space="0" w:color="auto"/>
              <w:right w:val="single" w:sz="4" w:space="0" w:color="auto"/>
            </w:tcBorders>
            <w:shd w:val="clear" w:color="auto" w:fill="auto"/>
            <w:vAlign w:val="center"/>
            <w:hideMark/>
          </w:tcPr>
          <w:p w14:paraId="06B07DDD"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single" w:sz="4" w:space="0" w:color="auto"/>
              <w:bottom w:val="single" w:sz="8" w:space="0" w:color="auto"/>
              <w:right w:val="single" w:sz="4" w:space="0" w:color="auto"/>
            </w:tcBorders>
            <w:shd w:val="clear" w:color="auto" w:fill="auto"/>
            <w:vAlign w:val="center"/>
            <w:hideMark/>
          </w:tcPr>
          <w:p w14:paraId="3BD93FEF"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18768A96"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355 129,00</w:t>
            </w:r>
          </w:p>
        </w:tc>
      </w:tr>
      <w:tr w:rsidR="00BB0875" w14:paraId="63DB1A0B" w14:textId="77777777" w:rsidTr="00BB0875">
        <w:trPr>
          <w:trHeight w:val="330"/>
        </w:trPr>
        <w:tc>
          <w:tcPr>
            <w:tcW w:w="667" w:type="dxa"/>
            <w:vMerge w:val="restart"/>
            <w:tcBorders>
              <w:top w:val="nil"/>
              <w:left w:val="single" w:sz="8" w:space="0" w:color="auto"/>
              <w:bottom w:val="single" w:sz="8" w:space="0" w:color="000000"/>
              <w:right w:val="nil"/>
            </w:tcBorders>
            <w:shd w:val="clear" w:color="auto" w:fill="auto"/>
            <w:vAlign w:val="center"/>
            <w:hideMark/>
          </w:tcPr>
          <w:p w14:paraId="5E4572A5"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lastRenderedPageBreak/>
              <w:t>7.2</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294C05E0"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000000"/>
            </w:tcBorders>
            <w:shd w:val="clear" w:color="auto" w:fill="auto"/>
            <w:vAlign w:val="center"/>
            <w:hideMark/>
          </w:tcPr>
          <w:p w14:paraId="648A255C"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Обустройство территории около Памятника Неизвестному Солдату, с. Красное</w:t>
            </w:r>
          </w:p>
        </w:tc>
        <w:tc>
          <w:tcPr>
            <w:tcW w:w="1714" w:type="dxa"/>
            <w:tcBorders>
              <w:top w:val="nil"/>
              <w:left w:val="nil"/>
              <w:bottom w:val="single" w:sz="8" w:space="0" w:color="000000"/>
              <w:right w:val="single" w:sz="8" w:space="0" w:color="000000"/>
            </w:tcBorders>
            <w:shd w:val="clear" w:color="auto" w:fill="auto"/>
            <w:vAlign w:val="bottom"/>
            <w:hideMark/>
          </w:tcPr>
          <w:p w14:paraId="22C82319"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000000"/>
              <w:right w:val="single" w:sz="8" w:space="0" w:color="000000"/>
            </w:tcBorders>
            <w:shd w:val="clear" w:color="auto" w:fill="auto"/>
            <w:vAlign w:val="center"/>
            <w:hideMark/>
          </w:tcPr>
          <w:p w14:paraId="72F74667"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1354D2D5"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865 427,00</w:t>
            </w:r>
          </w:p>
        </w:tc>
        <w:tc>
          <w:tcPr>
            <w:tcW w:w="1276" w:type="dxa"/>
            <w:tcBorders>
              <w:top w:val="nil"/>
              <w:left w:val="nil"/>
              <w:bottom w:val="single" w:sz="8" w:space="0" w:color="000000"/>
              <w:right w:val="single" w:sz="8" w:space="0" w:color="000000"/>
            </w:tcBorders>
            <w:shd w:val="clear" w:color="auto" w:fill="auto"/>
            <w:vAlign w:val="center"/>
            <w:hideMark/>
          </w:tcPr>
          <w:p w14:paraId="38290122"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181D4155"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35601466"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41FB6193"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865 427,00</w:t>
            </w:r>
          </w:p>
        </w:tc>
      </w:tr>
      <w:tr w:rsidR="00BB0875" w14:paraId="6A25229E" w14:textId="77777777" w:rsidTr="00BB0875">
        <w:trPr>
          <w:trHeight w:val="645"/>
        </w:trPr>
        <w:tc>
          <w:tcPr>
            <w:tcW w:w="667" w:type="dxa"/>
            <w:vMerge/>
            <w:tcBorders>
              <w:top w:val="nil"/>
              <w:left w:val="single" w:sz="8" w:space="0" w:color="auto"/>
              <w:bottom w:val="single" w:sz="8" w:space="0" w:color="000000"/>
              <w:right w:val="nil"/>
            </w:tcBorders>
            <w:vAlign w:val="center"/>
            <w:hideMark/>
          </w:tcPr>
          <w:p w14:paraId="6783096F"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290DE7AE"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157DB776"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12F3D4A8"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2F31D9A5"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267753A7"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14:paraId="4AD0F6CC"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4D98D4BD"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7B262E53"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02CC13ED"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BB0875" w14:paraId="31BCD4AE" w14:textId="77777777" w:rsidTr="00BB0875">
        <w:trPr>
          <w:trHeight w:val="645"/>
        </w:trPr>
        <w:tc>
          <w:tcPr>
            <w:tcW w:w="667" w:type="dxa"/>
            <w:vMerge/>
            <w:tcBorders>
              <w:top w:val="nil"/>
              <w:left w:val="single" w:sz="8" w:space="0" w:color="auto"/>
              <w:bottom w:val="single" w:sz="8" w:space="0" w:color="000000"/>
              <w:right w:val="nil"/>
            </w:tcBorders>
            <w:vAlign w:val="center"/>
            <w:hideMark/>
          </w:tcPr>
          <w:p w14:paraId="2DADF818"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06138265"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357E0FB8"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000000"/>
              <w:right w:val="single" w:sz="8" w:space="0" w:color="000000"/>
            </w:tcBorders>
            <w:shd w:val="clear" w:color="auto" w:fill="auto"/>
            <w:vAlign w:val="bottom"/>
            <w:hideMark/>
          </w:tcPr>
          <w:p w14:paraId="402DD412"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000000"/>
              <w:right w:val="single" w:sz="8" w:space="0" w:color="000000"/>
            </w:tcBorders>
            <w:shd w:val="clear" w:color="auto" w:fill="auto"/>
            <w:vAlign w:val="center"/>
            <w:hideMark/>
          </w:tcPr>
          <w:p w14:paraId="392D824B"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000000"/>
              <w:right w:val="single" w:sz="8" w:space="0" w:color="000000"/>
            </w:tcBorders>
            <w:shd w:val="clear" w:color="auto" w:fill="auto"/>
            <w:vAlign w:val="center"/>
            <w:hideMark/>
          </w:tcPr>
          <w:p w14:paraId="21EC433A"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540 084,00</w:t>
            </w:r>
          </w:p>
        </w:tc>
        <w:tc>
          <w:tcPr>
            <w:tcW w:w="1276" w:type="dxa"/>
            <w:tcBorders>
              <w:top w:val="nil"/>
              <w:left w:val="nil"/>
              <w:bottom w:val="single" w:sz="8" w:space="0" w:color="000000"/>
              <w:right w:val="single" w:sz="8" w:space="0" w:color="000000"/>
            </w:tcBorders>
            <w:shd w:val="clear" w:color="auto" w:fill="auto"/>
            <w:vAlign w:val="center"/>
            <w:hideMark/>
          </w:tcPr>
          <w:p w14:paraId="7FDBC296"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14:paraId="2CC4EF60"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1A200B85"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5A66B865"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540 084,00</w:t>
            </w:r>
          </w:p>
        </w:tc>
      </w:tr>
      <w:tr w:rsidR="00BB0875" w14:paraId="168E45A5" w14:textId="77777777" w:rsidTr="00BB0875">
        <w:trPr>
          <w:trHeight w:val="645"/>
        </w:trPr>
        <w:tc>
          <w:tcPr>
            <w:tcW w:w="667" w:type="dxa"/>
            <w:vMerge/>
            <w:tcBorders>
              <w:top w:val="nil"/>
              <w:left w:val="single" w:sz="8" w:space="0" w:color="auto"/>
              <w:bottom w:val="single" w:sz="8" w:space="0" w:color="000000"/>
              <w:right w:val="nil"/>
            </w:tcBorders>
            <w:vAlign w:val="center"/>
            <w:hideMark/>
          </w:tcPr>
          <w:p w14:paraId="3437F6D2"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6204A76F"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000000"/>
            </w:tcBorders>
            <w:vAlign w:val="center"/>
            <w:hideMark/>
          </w:tcPr>
          <w:p w14:paraId="679842A9"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57423877"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227D1CBA"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34C3C9D6"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325 343,00</w:t>
            </w:r>
          </w:p>
        </w:tc>
        <w:tc>
          <w:tcPr>
            <w:tcW w:w="1276" w:type="dxa"/>
            <w:tcBorders>
              <w:top w:val="nil"/>
              <w:left w:val="nil"/>
              <w:bottom w:val="single" w:sz="8" w:space="0" w:color="auto"/>
              <w:right w:val="single" w:sz="8" w:space="0" w:color="000000"/>
            </w:tcBorders>
            <w:shd w:val="clear" w:color="auto" w:fill="auto"/>
            <w:vAlign w:val="center"/>
            <w:hideMark/>
          </w:tcPr>
          <w:p w14:paraId="5622EE68"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1520F98E"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2D127409"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37FA40A2"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325 343,00</w:t>
            </w:r>
          </w:p>
        </w:tc>
      </w:tr>
      <w:tr w:rsidR="00BB0875" w14:paraId="1E3AF59E" w14:textId="77777777" w:rsidTr="00BB0875">
        <w:trPr>
          <w:trHeight w:val="465"/>
        </w:trPr>
        <w:tc>
          <w:tcPr>
            <w:tcW w:w="667" w:type="dxa"/>
            <w:vMerge w:val="restart"/>
            <w:tcBorders>
              <w:top w:val="nil"/>
              <w:left w:val="single" w:sz="8" w:space="0" w:color="auto"/>
              <w:bottom w:val="single" w:sz="8" w:space="0" w:color="000000"/>
              <w:right w:val="nil"/>
            </w:tcBorders>
            <w:shd w:val="clear" w:color="auto" w:fill="auto"/>
            <w:vAlign w:val="center"/>
            <w:hideMark/>
          </w:tcPr>
          <w:p w14:paraId="6B1286A8"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7.3</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40C4D251"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auto"/>
            </w:tcBorders>
            <w:shd w:val="clear" w:color="auto" w:fill="auto"/>
            <w:vAlign w:val="center"/>
            <w:hideMark/>
          </w:tcPr>
          <w:p w14:paraId="59C54DDB"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Обустройство центральной  площади, </w:t>
            </w:r>
            <w:proofErr w:type="spellStart"/>
            <w:r>
              <w:rPr>
                <w:rFonts w:ascii="Times New Roman" w:eastAsia="Times New Roman" w:hAnsi="Times New Roman" w:cs="Times New Roman"/>
                <w:kern w:val="0"/>
                <w:lang w:eastAsia="ru-RU" w:bidi="ar-SA"/>
              </w:rPr>
              <w:t>ул</w:t>
            </w:r>
            <w:proofErr w:type="gramStart"/>
            <w:r>
              <w:rPr>
                <w:rFonts w:ascii="Times New Roman" w:eastAsia="Times New Roman" w:hAnsi="Times New Roman" w:cs="Times New Roman"/>
                <w:kern w:val="0"/>
                <w:lang w:eastAsia="ru-RU" w:bidi="ar-SA"/>
              </w:rPr>
              <w:t>.К</w:t>
            </w:r>
            <w:proofErr w:type="gramEnd"/>
            <w:r>
              <w:rPr>
                <w:rFonts w:ascii="Times New Roman" w:eastAsia="Times New Roman" w:hAnsi="Times New Roman" w:cs="Times New Roman"/>
                <w:kern w:val="0"/>
                <w:lang w:eastAsia="ru-RU" w:bidi="ar-SA"/>
              </w:rPr>
              <w:t>омарова</w:t>
            </w:r>
            <w:proofErr w:type="spellEnd"/>
            <w:r>
              <w:rPr>
                <w:rFonts w:ascii="Times New Roman" w:eastAsia="Times New Roman" w:hAnsi="Times New Roman" w:cs="Times New Roman"/>
                <w:kern w:val="0"/>
                <w:lang w:eastAsia="ru-RU" w:bidi="ar-SA"/>
              </w:rPr>
              <w:t xml:space="preserve">, между д.1а и д.№13, </w:t>
            </w:r>
            <w:proofErr w:type="spellStart"/>
            <w:r>
              <w:rPr>
                <w:rFonts w:ascii="Times New Roman" w:eastAsia="Times New Roman" w:hAnsi="Times New Roman" w:cs="Times New Roman"/>
                <w:kern w:val="0"/>
                <w:lang w:eastAsia="ru-RU" w:bidi="ar-SA"/>
              </w:rPr>
              <w:t>пгт.Лебяжье</w:t>
            </w:r>
            <w:proofErr w:type="spellEnd"/>
          </w:p>
        </w:tc>
        <w:tc>
          <w:tcPr>
            <w:tcW w:w="1714" w:type="dxa"/>
            <w:tcBorders>
              <w:top w:val="nil"/>
              <w:left w:val="nil"/>
              <w:bottom w:val="single" w:sz="8" w:space="0" w:color="auto"/>
              <w:right w:val="single" w:sz="8" w:space="0" w:color="auto"/>
            </w:tcBorders>
            <w:shd w:val="clear" w:color="auto" w:fill="auto"/>
            <w:vAlign w:val="bottom"/>
            <w:hideMark/>
          </w:tcPr>
          <w:p w14:paraId="0148C200"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nil"/>
              <w:left w:val="nil"/>
              <w:bottom w:val="single" w:sz="8" w:space="0" w:color="auto"/>
              <w:right w:val="single" w:sz="8" w:space="0" w:color="000000"/>
            </w:tcBorders>
            <w:shd w:val="clear" w:color="auto" w:fill="auto"/>
            <w:vAlign w:val="center"/>
            <w:hideMark/>
          </w:tcPr>
          <w:p w14:paraId="5F471BA4"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23 000,00</w:t>
            </w:r>
          </w:p>
        </w:tc>
        <w:tc>
          <w:tcPr>
            <w:tcW w:w="1559" w:type="dxa"/>
            <w:tcBorders>
              <w:top w:val="nil"/>
              <w:left w:val="nil"/>
              <w:bottom w:val="single" w:sz="8" w:space="0" w:color="auto"/>
              <w:right w:val="single" w:sz="8" w:space="0" w:color="000000"/>
            </w:tcBorders>
            <w:shd w:val="clear" w:color="auto" w:fill="auto"/>
            <w:vAlign w:val="center"/>
            <w:hideMark/>
          </w:tcPr>
          <w:p w14:paraId="45FC51C6"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7BD9ED25"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4 381 312</w:t>
            </w:r>
          </w:p>
        </w:tc>
        <w:tc>
          <w:tcPr>
            <w:tcW w:w="1134" w:type="dxa"/>
            <w:tcBorders>
              <w:top w:val="nil"/>
              <w:left w:val="nil"/>
              <w:bottom w:val="single" w:sz="8" w:space="0" w:color="auto"/>
              <w:right w:val="single" w:sz="8" w:space="0" w:color="000000"/>
            </w:tcBorders>
            <w:shd w:val="clear" w:color="auto" w:fill="auto"/>
            <w:vAlign w:val="center"/>
            <w:hideMark/>
          </w:tcPr>
          <w:p w14:paraId="726BAAEF"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278994D4"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641F422F"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hAnsi="Times New Roman" w:cs="Times New Roman"/>
                <w:color w:val="000000" w:themeColor="text1"/>
              </w:rPr>
              <w:t xml:space="preserve"> 4 404 312,00</w:t>
            </w:r>
          </w:p>
        </w:tc>
      </w:tr>
      <w:tr w:rsidR="00BB0875" w14:paraId="7E9C754C" w14:textId="77777777" w:rsidTr="00BB0875">
        <w:trPr>
          <w:trHeight w:val="645"/>
        </w:trPr>
        <w:tc>
          <w:tcPr>
            <w:tcW w:w="667" w:type="dxa"/>
            <w:vMerge/>
            <w:tcBorders>
              <w:top w:val="nil"/>
              <w:left w:val="single" w:sz="8" w:space="0" w:color="auto"/>
              <w:bottom w:val="single" w:sz="8" w:space="0" w:color="000000"/>
              <w:right w:val="nil"/>
            </w:tcBorders>
            <w:vAlign w:val="center"/>
            <w:hideMark/>
          </w:tcPr>
          <w:p w14:paraId="56ED817E"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708DA978"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auto"/>
            </w:tcBorders>
            <w:vAlign w:val="center"/>
            <w:hideMark/>
          </w:tcPr>
          <w:p w14:paraId="05AB539D"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auto"/>
            </w:tcBorders>
            <w:shd w:val="clear" w:color="auto" w:fill="auto"/>
            <w:vAlign w:val="bottom"/>
            <w:hideMark/>
          </w:tcPr>
          <w:p w14:paraId="18B35A9F"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33A83C29"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5818C5CA"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4968A881"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4F1539B3"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7C5363E3"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262BEFD5"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BB0875" w14:paraId="4929595B" w14:textId="77777777" w:rsidTr="00BB0875">
        <w:trPr>
          <w:trHeight w:val="615"/>
        </w:trPr>
        <w:tc>
          <w:tcPr>
            <w:tcW w:w="667" w:type="dxa"/>
            <w:vMerge/>
            <w:tcBorders>
              <w:top w:val="nil"/>
              <w:left w:val="single" w:sz="8" w:space="0" w:color="auto"/>
              <w:bottom w:val="single" w:sz="8" w:space="0" w:color="000000"/>
              <w:right w:val="nil"/>
            </w:tcBorders>
            <w:vAlign w:val="center"/>
            <w:hideMark/>
          </w:tcPr>
          <w:p w14:paraId="534CEA48"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48C4A7CB"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auto"/>
            </w:tcBorders>
            <w:vAlign w:val="center"/>
            <w:hideMark/>
          </w:tcPr>
          <w:p w14:paraId="3B65F635"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auto"/>
            </w:tcBorders>
            <w:shd w:val="clear" w:color="auto" w:fill="auto"/>
            <w:vAlign w:val="bottom"/>
            <w:hideMark/>
          </w:tcPr>
          <w:p w14:paraId="51A31277"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auto"/>
              <w:right w:val="single" w:sz="8" w:space="0" w:color="000000"/>
            </w:tcBorders>
            <w:shd w:val="clear" w:color="auto" w:fill="auto"/>
            <w:vAlign w:val="center"/>
            <w:hideMark/>
          </w:tcPr>
          <w:p w14:paraId="78083672"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6E1D9DBC"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01392BEA"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2 700 000</w:t>
            </w:r>
          </w:p>
        </w:tc>
        <w:tc>
          <w:tcPr>
            <w:tcW w:w="1134" w:type="dxa"/>
            <w:tcBorders>
              <w:top w:val="nil"/>
              <w:left w:val="nil"/>
              <w:bottom w:val="single" w:sz="8" w:space="0" w:color="auto"/>
              <w:right w:val="single" w:sz="8" w:space="0" w:color="000000"/>
            </w:tcBorders>
            <w:shd w:val="clear" w:color="auto" w:fill="auto"/>
            <w:vAlign w:val="center"/>
            <w:hideMark/>
          </w:tcPr>
          <w:p w14:paraId="095651CE"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4F8CFC3D"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6EB5A289"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2 700 000,00</w:t>
            </w:r>
          </w:p>
        </w:tc>
      </w:tr>
      <w:tr w:rsidR="00BB0875" w14:paraId="2F81F022" w14:textId="77777777" w:rsidTr="00BB0875">
        <w:trPr>
          <w:trHeight w:val="585"/>
        </w:trPr>
        <w:tc>
          <w:tcPr>
            <w:tcW w:w="667" w:type="dxa"/>
            <w:vMerge/>
            <w:tcBorders>
              <w:top w:val="nil"/>
              <w:left w:val="single" w:sz="8" w:space="0" w:color="auto"/>
              <w:bottom w:val="single" w:sz="8" w:space="0" w:color="000000"/>
              <w:right w:val="nil"/>
            </w:tcBorders>
            <w:vAlign w:val="center"/>
            <w:hideMark/>
          </w:tcPr>
          <w:p w14:paraId="5255CE00"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40CCBCF4"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auto"/>
            </w:tcBorders>
            <w:vAlign w:val="center"/>
            <w:hideMark/>
          </w:tcPr>
          <w:p w14:paraId="0979A626"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1AE7BA8D"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46EC7649"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23 000,00</w:t>
            </w:r>
          </w:p>
        </w:tc>
        <w:tc>
          <w:tcPr>
            <w:tcW w:w="1559" w:type="dxa"/>
            <w:tcBorders>
              <w:top w:val="nil"/>
              <w:left w:val="nil"/>
              <w:bottom w:val="single" w:sz="8" w:space="0" w:color="auto"/>
              <w:right w:val="single" w:sz="8" w:space="0" w:color="000000"/>
            </w:tcBorders>
            <w:shd w:val="clear" w:color="auto" w:fill="auto"/>
            <w:vAlign w:val="center"/>
            <w:hideMark/>
          </w:tcPr>
          <w:p w14:paraId="788297CC"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45065FAD"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1 681 312</w:t>
            </w:r>
          </w:p>
        </w:tc>
        <w:tc>
          <w:tcPr>
            <w:tcW w:w="1134" w:type="dxa"/>
            <w:tcBorders>
              <w:top w:val="nil"/>
              <w:left w:val="nil"/>
              <w:bottom w:val="single" w:sz="8" w:space="0" w:color="auto"/>
              <w:right w:val="single" w:sz="8" w:space="0" w:color="000000"/>
            </w:tcBorders>
            <w:shd w:val="clear" w:color="auto" w:fill="auto"/>
            <w:vAlign w:val="center"/>
            <w:hideMark/>
          </w:tcPr>
          <w:p w14:paraId="20913F59"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7F380874"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23A94327"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1 704 312,00</w:t>
            </w:r>
          </w:p>
        </w:tc>
      </w:tr>
      <w:tr w:rsidR="00BB0875" w14:paraId="1439371F" w14:textId="77777777" w:rsidTr="00BB0875">
        <w:trPr>
          <w:trHeight w:val="160"/>
        </w:trPr>
        <w:tc>
          <w:tcPr>
            <w:tcW w:w="667" w:type="dxa"/>
            <w:vMerge w:val="restart"/>
            <w:tcBorders>
              <w:top w:val="nil"/>
              <w:left w:val="single" w:sz="8" w:space="0" w:color="auto"/>
              <w:right w:val="nil"/>
            </w:tcBorders>
            <w:vAlign w:val="center"/>
          </w:tcPr>
          <w:p w14:paraId="26E60E56" w14:textId="77777777" w:rsidR="00BB0875" w:rsidRDefault="00BB0875"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7.4</w:t>
            </w:r>
          </w:p>
        </w:tc>
        <w:tc>
          <w:tcPr>
            <w:tcW w:w="1843" w:type="dxa"/>
            <w:vMerge w:val="restart"/>
            <w:tcBorders>
              <w:top w:val="nil"/>
              <w:left w:val="single" w:sz="4" w:space="0" w:color="auto"/>
              <w:right w:val="single" w:sz="4" w:space="0" w:color="auto"/>
            </w:tcBorders>
            <w:vAlign w:val="center"/>
          </w:tcPr>
          <w:p w14:paraId="62C0C5BE" w14:textId="77777777" w:rsidR="00BB0875" w:rsidRDefault="00BB0875"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nil"/>
              <w:left w:val="nil"/>
              <w:right w:val="single" w:sz="8" w:space="0" w:color="auto"/>
            </w:tcBorders>
            <w:vAlign w:val="center"/>
          </w:tcPr>
          <w:p w14:paraId="186EF553"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Ремонт  участка водопровода </w:t>
            </w:r>
            <w:proofErr w:type="spellStart"/>
            <w:r>
              <w:rPr>
                <w:rFonts w:ascii="Times New Roman" w:eastAsia="Times New Roman" w:hAnsi="Times New Roman" w:cs="Times New Roman"/>
                <w:kern w:val="0"/>
                <w:lang w:eastAsia="ru-RU" w:bidi="ar-SA"/>
              </w:rPr>
              <w:t>ул</w:t>
            </w:r>
            <w:proofErr w:type="gramStart"/>
            <w:r>
              <w:rPr>
                <w:rFonts w:ascii="Times New Roman" w:eastAsia="Times New Roman" w:hAnsi="Times New Roman" w:cs="Times New Roman"/>
                <w:kern w:val="0"/>
                <w:lang w:eastAsia="ru-RU" w:bidi="ar-SA"/>
              </w:rPr>
              <w:t>.С</w:t>
            </w:r>
            <w:proofErr w:type="gramEnd"/>
            <w:r>
              <w:rPr>
                <w:rFonts w:ascii="Times New Roman" w:eastAsia="Times New Roman" w:hAnsi="Times New Roman" w:cs="Times New Roman"/>
                <w:kern w:val="0"/>
                <w:lang w:eastAsia="ru-RU" w:bidi="ar-SA"/>
              </w:rPr>
              <w:t>олнечная</w:t>
            </w:r>
            <w:proofErr w:type="spellEnd"/>
            <w:r>
              <w:rPr>
                <w:rFonts w:ascii="Times New Roman" w:eastAsia="Times New Roman" w:hAnsi="Times New Roman" w:cs="Times New Roman"/>
                <w:kern w:val="0"/>
                <w:lang w:eastAsia="ru-RU" w:bidi="ar-SA"/>
              </w:rPr>
              <w:t xml:space="preserve">, </w:t>
            </w:r>
            <w:proofErr w:type="spellStart"/>
            <w:r>
              <w:rPr>
                <w:rFonts w:ascii="Times New Roman" w:eastAsia="Times New Roman" w:hAnsi="Times New Roman" w:cs="Times New Roman"/>
                <w:kern w:val="0"/>
                <w:lang w:eastAsia="ru-RU" w:bidi="ar-SA"/>
              </w:rPr>
              <w:t>д.Михеевщина</w:t>
            </w:r>
            <w:proofErr w:type="spellEnd"/>
          </w:p>
        </w:tc>
        <w:tc>
          <w:tcPr>
            <w:tcW w:w="1714" w:type="dxa"/>
            <w:tcBorders>
              <w:top w:val="nil"/>
              <w:left w:val="nil"/>
              <w:bottom w:val="single" w:sz="4" w:space="0" w:color="auto"/>
              <w:right w:val="single" w:sz="8" w:space="0" w:color="000000"/>
            </w:tcBorders>
            <w:shd w:val="clear" w:color="auto" w:fill="auto"/>
            <w:vAlign w:val="bottom"/>
          </w:tcPr>
          <w:p w14:paraId="73C628D2"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nil"/>
              <w:left w:val="nil"/>
              <w:bottom w:val="single" w:sz="4" w:space="0" w:color="auto"/>
              <w:right w:val="single" w:sz="8" w:space="0" w:color="000000"/>
            </w:tcBorders>
            <w:shd w:val="clear" w:color="auto" w:fill="auto"/>
            <w:vAlign w:val="center"/>
          </w:tcPr>
          <w:p w14:paraId="1418FEEC"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4" w:space="0" w:color="auto"/>
              <w:right w:val="single" w:sz="8" w:space="0" w:color="000000"/>
            </w:tcBorders>
            <w:shd w:val="clear" w:color="auto" w:fill="auto"/>
            <w:vAlign w:val="center"/>
          </w:tcPr>
          <w:p w14:paraId="1DF85650"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6500,00</w:t>
            </w:r>
          </w:p>
        </w:tc>
        <w:tc>
          <w:tcPr>
            <w:tcW w:w="1276" w:type="dxa"/>
            <w:tcBorders>
              <w:top w:val="nil"/>
              <w:left w:val="nil"/>
              <w:bottom w:val="single" w:sz="4" w:space="0" w:color="auto"/>
              <w:right w:val="single" w:sz="8" w:space="0" w:color="000000"/>
            </w:tcBorders>
            <w:shd w:val="clear" w:color="auto" w:fill="auto"/>
            <w:vAlign w:val="center"/>
          </w:tcPr>
          <w:p w14:paraId="5B1405D7"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670 151</w:t>
            </w:r>
          </w:p>
        </w:tc>
        <w:tc>
          <w:tcPr>
            <w:tcW w:w="1134" w:type="dxa"/>
            <w:tcBorders>
              <w:top w:val="nil"/>
              <w:left w:val="nil"/>
              <w:bottom w:val="single" w:sz="4" w:space="0" w:color="auto"/>
              <w:right w:val="single" w:sz="8" w:space="0" w:color="000000"/>
            </w:tcBorders>
            <w:shd w:val="clear" w:color="auto" w:fill="auto"/>
            <w:vAlign w:val="center"/>
          </w:tcPr>
          <w:p w14:paraId="2A30ED96"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4" w:space="0" w:color="auto"/>
              <w:right w:val="single" w:sz="4" w:space="0" w:color="auto"/>
            </w:tcBorders>
            <w:shd w:val="clear" w:color="auto" w:fill="auto"/>
            <w:vAlign w:val="center"/>
          </w:tcPr>
          <w:p w14:paraId="32175D39"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4" w:space="0" w:color="auto"/>
              <w:right w:val="single" w:sz="8" w:space="0" w:color="auto"/>
            </w:tcBorders>
            <w:shd w:val="clear" w:color="auto" w:fill="auto"/>
            <w:vAlign w:val="center"/>
          </w:tcPr>
          <w:p w14:paraId="4560235B"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676 651,00  </w:t>
            </w:r>
          </w:p>
        </w:tc>
      </w:tr>
      <w:tr w:rsidR="00BB0875" w14:paraId="6A7E6E3C" w14:textId="77777777" w:rsidTr="00BB0875">
        <w:trPr>
          <w:trHeight w:val="701"/>
        </w:trPr>
        <w:tc>
          <w:tcPr>
            <w:tcW w:w="667" w:type="dxa"/>
            <w:vMerge/>
            <w:tcBorders>
              <w:top w:val="nil"/>
              <w:left w:val="single" w:sz="8" w:space="0" w:color="auto"/>
              <w:right w:val="nil"/>
            </w:tcBorders>
            <w:vAlign w:val="center"/>
          </w:tcPr>
          <w:p w14:paraId="72046AAA"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right w:val="single" w:sz="4" w:space="0" w:color="auto"/>
            </w:tcBorders>
            <w:vAlign w:val="center"/>
          </w:tcPr>
          <w:p w14:paraId="2E7CE3C2"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right w:val="single" w:sz="8" w:space="0" w:color="auto"/>
            </w:tcBorders>
            <w:vAlign w:val="center"/>
          </w:tcPr>
          <w:p w14:paraId="083A67D1"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right w:val="single" w:sz="8" w:space="0" w:color="000000"/>
            </w:tcBorders>
            <w:shd w:val="clear" w:color="auto" w:fill="auto"/>
            <w:vAlign w:val="bottom"/>
          </w:tcPr>
          <w:p w14:paraId="43AD6457"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right w:val="single" w:sz="8" w:space="0" w:color="000000"/>
            </w:tcBorders>
            <w:shd w:val="clear" w:color="auto" w:fill="auto"/>
            <w:vAlign w:val="center"/>
          </w:tcPr>
          <w:p w14:paraId="6DEF25E9"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right w:val="single" w:sz="8" w:space="0" w:color="000000"/>
            </w:tcBorders>
            <w:shd w:val="clear" w:color="auto" w:fill="auto"/>
            <w:vAlign w:val="center"/>
          </w:tcPr>
          <w:p w14:paraId="0A8E405A"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right w:val="single" w:sz="8" w:space="0" w:color="000000"/>
            </w:tcBorders>
            <w:shd w:val="clear" w:color="auto" w:fill="auto"/>
            <w:vAlign w:val="center"/>
          </w:tcPr>
          <w:p w14:paraId="0E4774F8"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right w:val="single" w:sz="8" w:space="0" w:color="000000"/>
            </w:tcBorders>
            <w:shd w:val="clear" w:color="auto" w:fill="auto"/>
            <w:vAlign w:val="center"/>
          </w:tcPr>
          <w:p w14:paraId="665F1161"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right w:val="single" w:sz="4" w:space="0" w:color="auto"/>
            </w:tcBorders>
            <w:shd w:val="clear" w:color="auto" w:fill="auto"/>
            <w:vAlign w:val="center"/>
          </w:tcPr>
          <w:p w14:paraId="682A946C"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right w:val="single" w:sz="8" w:space="0" w:color="auto"/>
            </w:tcBorders>
            <w:shd w:val="clear" w:color="auto" w:fill="auto"/>
            <w:vAlign w:val="center"/>
          </w:tcPr>
          <w:p w14:paraId="448CD970" w14:textId="77777777" w:rsidR="00BB0875" w:rsidRDefault="00BB0875" w:rsidP="00BB0875">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0,00</w:t>
            </w:r>
          </w:p>
        </w:tc>
      </w:tr>
      <w:tr w:rsidR="00BB0875" w14:paraId="44C90BAD" w14:textId="77777777" w:rsidTr="00BB0875">
        <w:trPr>
          <w:trHeight w:val="195"/>
        </w:trPr>
        <w:tc>
          <w:tcPr>
            <w:tcW w:w="667" w:type="dxa"/>
            <w:vMerge/>
            <w:tcBorders>
              <w:left w:val="single" w:sz="8" w:space="0" w:color="auto"/>
              <w:right w:val="nil"/>
            </w:tcBorders>
            <w:vAlign w:val="center"/>
          </w:tcPr>
          <w:p w14:paraId="0F57D7C1"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37FCC66E"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77553017"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1A22E329"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77158A9"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62633125"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2614BE9"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414 700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39A9D999"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440DA603"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5AA69C5A"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414 700,00</w:t>
            </w:r>
          </w:p>
        </w:tc>
      </w:tr>
      <w:tr w:rsidR="00BB0875" w14:paraId="7EC5F2A7" w14:textId="77777777" w:rsidTr="00BB0875">
        <w:trPr>
          <w:trHeight w:val="244"/>
        </w:trPr>
        <w:tc>
          <w:tcPr>
            <w:tcW w:w="667" w:type="dxa"/>
            <w:vMerge/>
            <w:tcBorders>
              <w:left w:val="single" w:sz="8" w:space="0" w:color="auto"/>
              <w:bottom w:val="single" w:sz="8" w:space="0" w:color="000000"/>
              <w:right w:val="nil"/>
            </w:tcBorders>
            <w:vAlign w:val="center"/>
          </w:tcPr>
          <w:p w14:paraId="6FD1C3A9"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5D4C261A"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8" w:space="0" w:color="000000"/>
              <w:right w:val="single" w:sz="8" w:space="0" w:color="auto"/>
            </w:tcBorders>
            <w:vAlign w:val="center"/>
          </w:tcPr>
          <w:p w14:paraId="4D5E8916"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8" w:space="0" w:color="auto"/>
              <w:right w:val="single" w:sz="8" w:space="0" w:color="000000"/>
            </w:tcBorders>
            <w:shd w:val="clear" w:color="auto" w:fill="auto"/>
            <w:vAlign w:val="bottom"/>
          </w:tcPr>
          <w:p w14:paraId="3EBE026F"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8" w:space="0" w:color="auto"/>
              <w:right w:val="single" w:sz="8" w:space="0" w:color="000000"/>
            </w:tcBorders>
            <w:shd w:val="clear" w:color="auto" w:fill="auto"/>
            <w:vAlign w:val="center"/>
          </w:tcPr>
          <w:p w14:paraId="1A703651"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8" w:space="0" w:color="auto"/>
              <w:right w:val="single" w:sz="8" w:space="0" w:color="000000"/>
            </w:tcBorders>
            <w:shd w:val="clear" w:color="auto" w:fill="auto"/>
            <w:vAlign w:val="center"/>
          </w:tcPr>
          <w:p w14:paraId="5DE07AAB"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6500,00</w:t>
            </w:r>
          </w:p>
        </w:tc>
        <w:tc>
          <w:tcPr>
            <w:tcW w:w="1276" w:type="dxa"/>
            <w:tcBorders>
              <w:top w:val="single" w:sz="4" w:space="0" w:color="auto"/>
              <w:left w:val="nil"/>
              <w:bottom w:val="single" w:sz="8" w:space="0" w:color="auto"/>
              <w:right w:val="single" w:sz="8" w:space="0" w:color="000000"/>
            </w:tcBorders>
            <w:shd w:val="clear" w:color="auto" w:fill="auto"/>
            <w:vAlign w:val="center"/>
          </w:tcPr>
          <w:p w14:paraId="07CEE9A3"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255 451, 00</w:t>
            </w:r>
          </w:p>
        </w:tc>
        <w:tc>
          <w:tcPr>
            <w:tcW w:w="1134" w:type="dxa"/>
            <w:tcBorders>
              <w:top w:val="single" w:sz="4" w:space="0" w:color="auto"/>
              <w:left w:val="nil"/>
              <w:bottom w:val="single" w:sz="8" w:space="0" w:color="auto"/>
              <w:right w:val="single" w:sz="8" w:space="0" w:color="000000"/>
            </w:tcBorders>
            <w:shd w:val="clear" w:color="auto" w:fill="auto"/>
            <w:vAlign w:val="center"/>
          </w:tcPr>
          <w:p w14:paraId="27E5BAD4"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8" w:space="0" w:color="auto"/>
              <w:right w:val="single" w:sz="4" w:space="0" w:color="auto"/>
            </w:tcBorders>
            <w:shd w:val="clear" w:color="auto" w:fill="auto"/>
            <w:vAlign w:val="center"/>
          </w:tcPr>
          <w:p w14:paraId="333D1BBA"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8" w:space="0" w:color="auto"/>
              <w:right w:val="single" w:sz="8" w:space="0" w:color="auto"/>
            </w:tcBorders>
            <w:shd w:val="clear" w:color="auto" w:fill="auto"/>
            <w:vAlign w:val="center"/>
          </w:tcPr>
          <w:p w14:paraId="4A5D77B3"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261 951,00   </w:t>
            </w:r>
          </w:p>
        </w:tc>
      </w:tr>
      <w:tr w:rsidR="00BB0875" w14:paraId="73B9555A" w14:textId="77777777" w:rsidTr="00BB0875">
        <w:trPr>
          <w:trHeight w:val="147"/>
        </w:trPr>
        <w:tc>
          <w:tcPr>
            <w:tcW w:w="667" w:type="dxa"/>
            <w:vMerge w:val="restart"/>
            <w:tcBorders>
              <w:top w:val="nil"/>
              <w:left w:val="single" w:sz="8" w:space="0" w:color="auto"/>
              <w:right w:val="nil"/>
            </w:tcBorders>
            <w:vAlign w:val="center"/>
          </w:tcPr>
          <w:p w14:paraId="0AFAEEB3" w14:textId="77777777" w:rsidR="00BB0875" w:rsidRDefault="00BB0875"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7.5</w:t>
            </w:r>
          </w:p>
        </w:tc>
        <w:tc>
          <w:tcPr>
            <w:tcW w:w="1843" w:type="dxa"/>
            <w:vMerge w:val="restart"/>
            <w:tcBorders>
              <w:top w:val="nil"/>
              <w:left w:val="single" w:sz="4" w:space="0" w:color="auto"/>
              <w:right w:val="single" w:sz="4" w:space="0" w:color="auto"/>
            </w:tcBorders>
            <w:vAlign w:val="center"/>
          </w:tcPr>
          <w:p w14:paraId="57A41095"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nil"/>
              <w:left w:val="nil"/>
              <w:right w:val="single" w:sz="8" w:space="0" w:color="auto"/>
            </w:tcBorders>
            <w:vAlign w:val="center"/>
          </w:tcPr>
          <w:p w14:paraId="4C1D0FE0"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Ремонт водопровода  </w:t>
            </w:r>
            <w:proofErr w:type="spellStart"/>
            <w:r>
              <w:rPr>
                <w:rFonts w:ascii="Times New Roman" w:eastAsia="Times New Roman" w:hAnsi="Times New Roman" w:cs="Times New Roman"/>
                <w:kern w:val="0"/>
                <w:lang w:eastAsia="ru-RU" w:bidi="ar-SA"/>
              </w:rPr>
              <w:t>ул</w:t>
            </w:r>
            <w:proofErr w:type="gramStart"/>
            <w:r>
              <w:rPr>
                <w:rFonts w:ascii="Times New Roman" w:eastAsia="Times New Roman" w:hAnsi="Times New Roman" w:cs="Times New Roman"/>
                <w:kern w:val="0"/>
                <w:lang w:eastAsia="ru-RU" w:bidi="ar-SA"/>
              </w:rPr>
              <w:t>.Ш</w:t>
            </w:r>
            <w:proofErr w:type="gramEnd"/>
            <w:r>
              <w:rPr>
                <w:rFonts w:ascii="Times New Roman" w:eastAsia="Times New Roman" w:hAnsi="Times New Roman" w:cs="Times New Roman"/>
                <w:kern w:val="0"/>
                <w:lang w:eastAsia="ru-RU" w:bidi="ar-SA"/>
              </w:rPr>
              <w:t>кольная</w:t>
            </w:r>
            <w:proofErr w:type="spellEnd"/>
            <w:r>
              <w:rPr>
                <w:rFonts w:ascii="Times New Roman" w:eastAsia="Times New Roman" w:hAnsi="Times New Roman" w:cs="Times New Roman"/>
                <w:kern w:val="0"/>
                <w:lang w:eastAsia="ru-RU" w:bidi="ar-SA"/>
              </w:rPr>
              <w:t xml:space="preserve">, </w:t>
            </w:r>
            <w:proofErr w:type="spellStart"/>
            <w:r>
              <w:rPr>
                <w:rFonts w:ascii="Times New Roman" w:eastAsia="Times New Roman" w:hAnsi="Times New Roman" w:cs="Times New Roman"/>
                <w:kern w:val="0"/>
                <w:lang w:eastAsia="ru-RU" w:bidi="ar-SA"/>
              </w:rPr>
              <w:t>д.Индыгойка</w:t>
            </w:r>
            <w:proofErr w:type="spellEnd"/>
          </w:p>
        </w:tc>
        <w:tc>
          <w:tcPr>
            <w:tcW w:w="1714" w:type="dxa"/>
            <w:tcBorders>
              <w:top w:val="nil"/>
              <w:left w:val="nil"/>
              <w:bottom w:val="single" w:sz="4" w:space="0" w:color="auto"/>
              <w:right w:val="single" w:sz="8" w:space="0" w:color="000000"/>
            </w:tcBorders>
            <w:shd w:val="clear" w:color="auto" w:fill="auto"/>
            <w:vAlign w:val="bottom"/>
          </w:tcPr>
          <w:p w14:paraId="11F6E5DC"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nil"/>
              <w:left w:val="nil"/>
              <w:bottom w:val="single" w:sz="4" w:space="0" w:color="auto"/>
              <w:right w:val="single" w:sz="8" w:space="0" w:color="000000"/>
            </w:tcBorders>
            <w:shd w:val="clear" w:color="auto" w:fill="auto"/>
            <w:vAlign w:val="center"/>
          </w:tcPr>
          <w:p w14:paraId="47DCE876"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4" w:space="0" w:color="auto"/>
              <w:right w:val="single" w:sz="8" w:space="0" w:color="000000"/>
            </w:tcBorders>
            <w:shd w:val="clear" w:color="auto" w:fill="auto"/>
            <w:vAlign w:val="center"/>
          </w:tcPr>
          <w:p w14:paraId="00CED1E9"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8000,00</w:t>
            </w:r>
          </w:p>
        </w:tc>
        <w:tc>
          <w:tcPr>
            <w:tcW w:w="1276" w:type="dxa"/>
            <w:tcBorders>
              <w:top w:val="nil"/>
              <w:left w:val="nil"/>
              <w:bottom w:val="single" w:sz="4" w:space="0" w:color="auto"/>
              <w:right w:val="single" w:sz="8" w:space="0" w:color="000000"/>
            </w:tcBorders>
            <w:shd w:val="clear" w:color="auto" w:fill="auto"/>
            <w:vAlign w:val="center"/>
          </w:tcPr>
          <w:p w14:paraId="19577F5C"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892 175</w:t>
            </w:r>
          </w:p>
        </w:tc>
        <w:tc>
          <w:tcPr>
            <w:tcW w:w="1134" w:type="dxa"/>
            <w:tcBorders>
              <w:top w:val="nil"/>
              <w:left w:val="nil"/>
              <w:bottom w:val="single" w:sz="4" w:space="0" w:color="auto"/>
              <w:right w:val="single" w:sz="8" w:space="0" w:color="000000"/>
            </w:tcBorders>
            <w:shd w:val="clear" w:color="auto" w:fill="auto"/>
            <w:vAlign w:val="center"/>
          </w:tcPr>
          <w:p w14:paraId="4CBDAA3D"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4" w:space="0" w:color="auto"/>
              <w:right w:val="single" w:sz="4" w:space="0" w:color="auto"/>
            </w:tcBorders>
            <w:shd w:val="clear" w:color="auto" w:fill="auto"/>
            <w:vAlign w:val="center"/>
          </w:tcPr>
          <w:p w14:paraId="2338C5E2"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4" w:space="0" w:color="auto"/>
              <w:right w:val="single" w:sz="8" w:space="0" w:color="auto"/>
            </w:tcBorders>
            <w:shd w:val="clear" w:color="auto" w:fill="auto"/>
            <w:vAlign w:val="center"/>
          </w:tcPr>
          <w:p w14:paraId="540C377B"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900 175,00</w:t>
            </w:r>
          </w:p>
        </w:tc>
      </w:tr>
      <w:tr w:rsidR="00BB0875" w14:paraId="285A5AE4" w14:textId="77777777" w:rsidTr="00BB0875">
        <w:trPr>
          <w:trHeight w:val="146"/>
        </w:trPr>
        <w:tc>
          <w:tcPr>
            <w:tcW w:w="667" w:type="dxa"/>
            <w:vMerge/>
            <w:tcBorders>
              <w:top w:val="nil"/>
              <w:left w:val="single" w:sz="8" w:space="0" w:color="auto"/>
              <w:right w:val="nil"/>
            </w:tcBorders>
            <w:vAlign w:val="center"/>
          </w:tcPr>
          <w:p w14:paraId="280C5E93"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right w:val="single" w:sz="4" w:space="0" w:color="auto"/>
            </w:tcBorders>
            <w:vAlign w:val="center"/>
          </w:tcPr>
          <w:p w14:paraId="7D94F10F"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right w:val="single" w:sz="8" w:space="0" w:color="auto"/>
            </w:tcBorders>
            <w:vAlign w:val="center"/>
          </w:tcPr>
          <w:p w14:paraId="55F0CD7A"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12079312"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7A1D389"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263CF8E0"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C247581"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DBC9E51"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78127C10"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782E6EB7"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BB0875" w14:paraId="68830ABE" w14:textId="77777777" w:rsidTr="00BB0875">
        <w:trPr>
          <w:trHeight w:val="244"/>
        </w:trPr>
        <w:tc>
          <w:tcPr>
            <w:tcW w:w="667" w:type="dxa"/>
            <w:vMerge/>
            <w:tcBorders>
              <w:left w:val="single" w:sz="8" w:space="0" w:color="auto"/>
              <w:right w:val="nil"/>
            </w:tcBorders>
            <w:vAlign w:val="center"/>
          </w:tcPr>
          <w:p w14:paraId="2D5DB2C6"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7EA01684"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5E8CB5D2"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57281A78"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88C5DFD"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7BFE7811"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C51171D"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551 000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7DF0A5F2"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41B4335"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74EDF954"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551 000,00</w:t>
            </w:r>
          </w:p>
        </w:tc>
      </w:tr>
      <w:tr w:rsidR="00BB0875" w14:paraId="790B40BC" w14:textId="77777777" w:rsidTr="00BB0875">
        <w:trPr>
          <w:trHeight w:val="135"/>
        </w:trPr>
        <w:tc>
          <w:tcPr>
            <w:tcW w:w="667" w:type="dxa"/>
            <w:vMerge/>
            <w:tcBorders>
              <w:left w:val="single" w:sz="8" w:space="0" w:color="auto"/>
              <w:bottom w:val="single" w:sz="8" w:space="0" w:color="000000"/>
              <w:right w:val="nil"/>
            </w:tcBorders>
            <w:vAlign w:val="center"/>
          </w:tcPr>
          <w:p w14:paraId="0640055A"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6119F781"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8" w:space="0" w:color="000000"/>
              <w:right w:val="single" w:sz="8" w:space="0" w:color="auto"/>
            </w:tcBorders>
            <w:vAlign w:val="center"/>
          </w:tcPr>
          <w:p w14:paraId="3C38F757"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8" w:space="0" w:color="auto"/>
              <w:right w:val="single" w:sz="8" w:space="0" w:color="000000"/>
            </w:tcBorders>
            <w:shd w:val="clear" w:color="auto" w:fill="auto"/>
            <w:vAlign w:val="bottom"/>
          </w:tcPr>
          <w:p w14:paraId="70759886"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8" w:space="0" w:color="auto"/>
              <w:right w:val="single" w:sz="8" w:space="0" w:color="000000"/>
            </w:tcBorders>
            <w:shd w:val="clear" w:color="auto" w:fill="auto"/>
            <w:vAlign w:val="center"/>
          </w:tcPr>
          <w:p w14:paraId="6A69374D"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8" w:space="0" w:color="auto"/>
              <w:right w:val="single" w:sz="8" w:space="0" w:color="000000"/>
            </w:tcBorders>
            <w:shd w:val="clear" w:color="auto" w:fill="auto"/>
            <w:vAlign w:val="center"/>
          </w:tcPr>
          <w:p w14:paraId="617B7118"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8000,00</w:t>
            </w:r>
          </w:p>
        </w:tc>
        <w:tc>
          <w:tcPr>
            <w:tcW w:w="1276" w:type="dxa"/>
            <w:tcBorders>
              <w:top w:val="single" w:sz="4" w:space="0" w:color="auto"/>
              <w:left w:val="nil"/>
              <w:bottom w:val="single" w:sz="8" w:space="0" w:color="auto"/>
              <w:right w:val="single" w:sz="8" w:space="0" w:color="000000"/>
            </w:tcBorders>
            <w:shd w:val="clear" w:color="auto" w:fill="auto"/>
            <w:vAlign w:val="center"/>
          </w:tcPr>
          <w:p w14:paraId="57AE83AD"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341 175, 00</w:t>
            </w:r>
          </w:p>
        </w:tc>
        <w:tc>
          <w:tcPr>
            <w:tcW w:w="1134" w:type="dxa"/>
            <w:tcBorders>
              <w:top w:val="single" w:sz="4" w:space="0" w:color="auto"/>
              <w:left w:val="nil"/>
              <w:bottom w:val="single" w:sz="8" w:space="0" w:color="auto"/>
              <w:right w:val="single" w:sz="8" w:space="0" w:color="000000"/>
            </w:tcBorders>
            <w:shd w:val="clear" w:color="auto" w:fill="auto"/>
            <w:vAlign w:val="center"/>
          </w:tcPr>
          <w:p w14:paraId="5CFE7B82"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8" w:space="0" w:color="auto"/>
              <w:right w:val="single" w:sz="4" w:space="0" w:color="auto"/>
            </w:tcBorders>
            <w:shd w:val="clear" w:color="auto" w:fill="auto"/>
            <w:vAlign w:val="center"/>
          </w:tcPr>
          <w:p w14:paraId="29D50724"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8" w:space="0" w:color="auto"/>
              <w:right w:val="single" w:sz="8" w:space="0" w:color="auto"/>
            </w:tcBorders>
            <w:shd w:val="clear" w:color="auto" w:fill="auto"/>
            <w:vAlign w:val="center"/>
          </w:tcPr>
          <w:p w14:paraId="6C7FAC8B" w14:textId="77777777" w:rsidR="00BB0875" w:rsidRDefault="00BB0875" w:rsidP="00BB0875">
            <w:pPr>
              <w:jc w:val="center"/>
              <w:rPr>
                <w:rFonts w:ascii="Times New Roman" w:eastAsia="Times New Roman" w:hAnsi="Times New Roman" w:cs="Times New Roman"/>
                <w:b/>
                <w:kern w:val="0"/>
                <w:lang w:eastAsia="ru-RU" w:bidi="ar-SA"/>
              </w:rPr>
            </w:pPr>
            <w:r>
              <w:rPr>
                <w:rFonts w:ascii="Times New Roman" w:eastAsia="Times New Roman" w:hAnsi="Times New Roman" w:cs="Times New Roman"/>
                <w:kern w:val="0"/>
                <w:lang w:eastAsia="ru-RU" w:bidi="ar-SA"/>
              </w:rPr>
              <w:t>349 175,00</w:t>
            </w:r>
          </w:p>
        </w:tc>
      </w:tr>
      <w:tr w:rsidR="00BB0875" w14:paraId="76E46DF6" w14:textId="77777777" w:rsidTr="00BB0875">
        <w:trPr>
          <w:trHeight w:val="366"/>
        </w:trPr>
        <w:tc>
          <w:tcPr>
            <w:tcW w:w="667" w:type="dxa"/>
            <w:vMerge w:val="restart"/>
            <w:tcBorders>
              <w:left w:val="single" w:sz="8" w:space="0" w:color="auto"/>
              <w:right w:val="nil"/>
            </w:tcBorders>
            <w:vAlign w:val="center"/>
          </w:tcPr>
          <w:p w14:paraId="3FBF7065" w14:textId="77777777" w:rsidR="00BB0875" w:rsidRDefault="00BB0875"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7.6</w:t>
            </w:r>
          </w:p>
        </w:tc>
        <w:tc>
          <w:tcPr>
            <w:tcW w:w="1843" w:type="dxa"/>
            <w:vMerge w:val="restart"/>
            <w:tcBorders>
              <w:left w:val="single" w:sz="4" w:space="0" w:color="auto"/>
              <w:right w:val="single" w:sz="4" w:space="0" w:color="auto"/>
            </w:tcBorders>
            <w:vAlign w:val="center"/>
          </w:tcPr>
          <w:p w14:paraId="2E47B586" w14:textId="77777777" w:rsidR="00BB0875" w:rsidRDefault="00BB0875"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p w14:paraId="100B9F90"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val="restart"/>
            <w:tcBorders>
              <w:left w:val="nil"/>
              <w:right w:val="single" w:sz="8" w:space="0" w:color="auto"/>
            </w:tcBorders>
            <w:vAlign w:val="center"/>
          </w:tcPr>
          <w:p w14:paraId="28F50E89"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Ремонт участков водопровода ул. </w:t>
            </w:r>
            <w:r>
              <w:rPr>
                <w:rFonts w:ascii="Times New Roman" w:eastAsia="Times New Roman" w:hAnsi="Times New Roman" w:cs="Times New Roman"/>
                <w:kern w:val="0"/>
                <w:lang w:eastAsia="ru-RU" w:bidi="ar-SA"/>
              </w:rPr>
              <w:lastRenderedPageBreak/>
              <w:t xml:space="preserve">Молодёжная, ул. Свободы, ул. Лаптева, </w:t>
            </w:r>
            <w:proofErr w:type="spellStart"/>
            <w:r>
              <w:rPr>
                <w:rFonts w:ascii="Times New Roman" w:eastAsia="Times New Roman" w:hAnsi="Times New Roman" w:cs="Times New Roman"/>
                <w:kern w:val="0"/>
                <w:lang w:eastAsia="ru-RU" w:bidi="ar-SA"/>
              </w:rPr>
              <w:t>с.Лаж</w:t>
            </w:r>
            <w:proofErr w:type="spellEnd"/>
          </w:p>
        </w:tc>
        <w:tc>
          <w:tcPr>
            <w:tcW w:w="1714" w:type="dxa"/>
            <w:tcBorders>
              <w:top w:val="single" w:sz="4" w:space="0" w:color="auto"/>
              <w:left w:val="nil"/>
              <w:bottom w:val="single" w:sz="4" w:space="0" w:color="auto"/>
              <w:right w:val="single" w:sz="8" w:space="0" w:color="000000"/>
            </w:tcBorders>
            <w:shd w:val="clear" w:color="auto" w:fill="auto"/>
            <w:vAlign w:val="bottom"/>
          </w:tcPr>
          <w:p w14:paraId="5C3B7296"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lastRenderedPageBreak/>
              <w:t>всего</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FA7D602"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14C9EBB0"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10 000,00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1637437"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629 436,00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7F6E1B13"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3E11917A"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4306CC9D"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639 436,00</w:t>
            </w:r>
          </w:p>
        </w:tc>
      </w:tr>
      <w:tr w:rsidR="00BB0875" w14:paraId="63575610" w14:textId="77777777" w:rsidTr="00BB0875">
        <w:trPr>
          <w:trHeight w:val="305"/>
        </w:trPr>
        <w:tc>
          <w:tcPr>
            <w:tcW w:w="667" w:type="dxa"/>
            <w:vMerge/>
            <w:tcBorders>
              <w:left w:val="single" w:sz="8" w:space="0" w:color="auto"/>
              <w:right w:val="nil"/>
            </w:tcBorders>
            <w:vAlign w:val="center"/>
          </w:tcPr>
          <w:p w14:paraId="345B68C9"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31CFA895"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06833380"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725B6108"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6A65E34"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2778B2C1"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C6E62FD"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11D86BB0"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36A8085E"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6755D849"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BB0875" w14:paraId="6AD27C66" w14:textId="77777777" w:rsidTr="00BB0875">
        <w:trPr>
          <w:trHeight w:val="196"/>
        </w:trPr>
        <w:tc>
          <w:tcPr>
            <w:tcW w:w="667" w:type="dxa"/>
            <w:vMerge/>
            <w:tcBorders>
              <w:left w:val="single" w:sz="8" w:space="0" w:color="auto"/>
              <w:right w:val="nil"/>
            </w:tcBorders>
            <w:vAlign w:val="center"/>
          </w:tcPr>
          <w:p w14:paraId="288D9315"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5A505C5A"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57F3CCB9"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3F01C1DA"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176B092"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0160ABDB"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4ADA9BA"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388 900,00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4555351D"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70E3782B"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6185F345"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388 900,00</w:t>
            </w:r>
          </w:p>
        </w:tc>
      </w:tr>
      <w:tr w:rsidR="00BB0875" w14:paraId="5862E1B7" w14:textId="77777777" w:rsidTr="00BB0875">
        <w:trPr>
          <w:trHeight w:val="207"/>
        </w:trPr>
        <w:tc>
          <w:tcPr>
            <w:tcW w:w="667" w:type="dxa"/>
            <w:vMerge/>
            <w:tcBorders>
              <w:left w:val="single" w:sz="8" w:space="0" w:color="auto"/>
              <w:bottom w:val="single" w:sz="8" w:space="0" w:color="000000"/>
              <w:right w:val="nil"/>
            </w:tcBorders>
            <w:vAlign w:val="center"/>
          </w:tcPr>
          <w:p w14:paraId="27FB4932"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6E33CB9E"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8" w:space="0" w:color="000000"/>
              <w:right w:val="single" w:sz="8" w:space="0" w:color="auto"/>
            </w:tcBorders>
            <w:vAlign w:val="center"/>
          </w:tcPr>
          <w:p w14:paraId="54175F0A"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8" w:space="0" w:color="auto"/>
              <w:right w:val="single" w:sz="8" w:space="0" w:color="000000"/>
            </w:tcBorders>
            <w:shd w:val="clear" w:color="auto" w:fill="auto"/>
            <w:vAlign w:val="bottom"/>
          </w:tcPr>
          <w:p w14:paraId="1FA5D92D"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8" w:space="0" w:color="auto"/>
              <w:right w:val="single" w:sz="8" w:space="0" w:color="000000"/>
            </w:tcBorders>
            <w:shd w:val="clear" w:color="auto" w:fill="auto"/>
            <w:vAlign w:val="center"/>
          </w:tcPr>
          <w:p w14:paraId="38896552"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nil"/>
              <w:bottom w:val="single" w:sz="8" w:space="0" w:color="auto"/>
              <w:right w:val="single" w:sz="8" w:space="0" w:color="000000"/>
            </w:tcBorders>
            <w:shd w:val="clear" w:color="auto" w:fill="auto"/>
            <w:vAlign w:val="center"/>
          </w:tcPr>
          <w:p w14:paraId="0A00C9B1"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10 000,00</w:t>
            </w:r>
          </w:p>
        </w:tc>
        <w:tc>
          <w:tcPr>
            <w:tcW w:w="1276" w:type="dxa"/>
            <w:tcBorders>
              <w:top w:val="single" w:sz="4" w:space="0" w:color="auto"/>
              <w:left w:val="nil"/>
              <w:bottom w:val="single" w:sz="8" w:space="0" w:color="auto"/>
              <w:right w:val="single" w:sz="8" w:space="0" w:color="000000"/>
            </w:tcBorders>
            <w:shd w:val="clear" w:color="auto" w:fill="auto"/>
            <w:vAlign w:val="center"/>
          </w:tcPr>
          <w:p w14:paraId="5B46490A"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240 536, 00</w:t>
            </w:r>
          </w:p>
        </w:tc>
        <w:tc>
          <w:tcPr>
            <w:tcW w:w="1134" w:type="dxa"/>
            <w:tcBorders>
              <w:top w:val="single" w:sz="4" w:space="0" w:color="auto"/>
              <w:left w:val="nil"/>
              <w:bottom w:val="single" w:sz="8" w:space="0" w:color="auto"/>
              <w:right w:val="single" w:sz="8" w:space="0" w:color="000000"/>
            </w:tcBorders>
            <w:shd w:val="clear" w:color="auto" w:fill="auto"/>
            <w:vAlign w:val="center"/>
          </w:tcPr>
          <w:p w14:paraId="326CF840"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8" w:space="0" w:color="auto"/>
              <w:right w:val="single" w:sz="4" w:space="0" w:color="auto"/>
            </w:tcBorders>
            <w:shd w:val="clear" w:color="auto" w:fill="auto"/>
            <w:vAlign w:val="center"/>
          </w:tcPr>
          <w:p w14:paraId="197C6D25"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8" w:space="0" w:color="auto"/>
              <w:right w:val="single" w:sz="8" w:space="0" w:color="auto"/>
            </w:tcBorders>
            <w:shd w:val="clear" w:color="auto" w:fill="auto"/>
            <w:vAlign w:val="center"/>
          </w:tcPr>
          <w:p w14:paraId="5573D944"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250 536,00</w:t>
            </w:r>
          </w:p>
        </w:tc>
      </w:tr>
      <w:tr w:rsidR="00BB0875" w14:paraId="1D08009B" w14:textId="77777777" w:rsidTr="00BB0875">
        <w:trPr>
          <w:trHeight w:val="360"/>
        </w:trPr>
        <w:tc>
          <w:tcPr>
            <w:tcW w:w="667" w:type="dxa"/>
            <w:vMerge w:val="restart"/>
            <w:tcBorders>
              <w:top w:val="nil"/>
              <w:left w:val="single" w:sz="8" w:space="0" w:color="auto"/>
              <w:bottom w:val="nil"/>
              <w:right w:val="nil"/>
            </w:tcBorders>
            <w:shd w:val="clear" w:color="auto" w:fill="auto"/>
            <w:vAlign w:val="center"/>
            <w:hideMark/>
          </w:tcPr>
          <w:p w14:paraId="647A056A"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8</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382EAED7"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мероприятие</w:t>
            </w:r>
          </w:p>
        </w:tc>
        <w:tc>
          <w:tcPr>
            <w:tcW w:w="2710" w:type="dxa"/>
            <w:vMerge w:val="restart"/>
            <w:tcBorders>
              <w:top w:val="nil"/>
              <w:left w:val="nil"/>
              <w:bottom w:val="nil"/>
              <w:right w:val="single" w:sz="8" w:space="0" w:color="000000"/>
            </w:tcBorders>
            <w:shd w:val="clear" w:color="auto" w:fill="auto"/>
            <w:vAlign w:val="center"/>
            <w:hideMark/>
          </w:tcPr>
          <w:p w14:paraId="71F64731"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hAnsi="Times New Roman" w:cs="Times New Roman"/>
                <w:color w:val="000000" w:themeColor="text1"/>
              </w:rPr>
              <w:t>Реализация программы формирования городской среды в населенных пунктах</w:t>
            </w:r>
          </w:p>
        </w:tc>
        <w:tc>
          <w:tcPr>
            <w:tcW w:w="1714" w:type="dxa"/>
            <w:tcBorders>
              <w:top w:val="nil"/>
              <w:left w:val="nil"/>
              <w:bottom w:val="single" w:sz="8" w:space="0" w:color="auto"/>
              <w:right w:val="single" w:sz="8" w:space="0" w:color="000000"/>
            </w:tcBorders>
            <w:shd w:val="clear" w:color="auto" w:fill="auto"/>
            <w:vAlign w:val="bottom"/>
            <w:hideMark/>
          </w:tcPr>
          <w:p w14:paraId="101621E2"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всего</w:t>
            </w:r>
          </w:p>
        </w:tc>
        <w:tc>
          <w:tcPr>
            <w:tcW w:w="1276" w:type="dxa"/>
            <w:tcBorders>
              <w:top w:val="nil"/>
              <w:left w:val="nil"/>
              <w:bottom w:val="single" w:sz="8" w:space="0" w:color="auto"/>
              <w:right w:val="single" w:sz="8" w:space="0" w:color="000000"/>
            </w:tcBorders>
            <w:shd w:val="clear" w:color="auto" w:fill="auto"/>
            <w:vAlign w:val="center"/>
            <w:hideMark/>
          </w:tcPr>
          <w:p w14:paraId="3C1E90FA"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7BAC914C"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2 401 450, 00</w:t>
            </w:r>
          </w:p>
        </w:tc>
        <w:tc>
          <w:tcPr>
            <w:tcW w:w="1276" w:type="dxa"/>
            <w:tcBorders>
              <w:top w:val="nil"/>
              <w:left w:val="nil"/>
              <w:bottom w:val="single" w:sz="8" w:space="0" w:color="auto"/>
              <w:right w:val="single" w:sz="8" w:space="0" w:color="000000"/>
            </w:tcBorders>
            <w:shd w:val="clear" w:color="auto" w:fill="auto"/>
            <w:vAlign w:val="center"/>
            <w:hideMark/>
          </w:tcPr>
          <w:p w14:paraId="264EFF94"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3FAFAB0E"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51420D34"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6E016AEA"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2 401 450,00</w:t>
            </w:r>
          </w:p>
          <w:p w14:paraId="476F89D8"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p>
        </w:tc>
      </w:tr>
      <w:tr w:rsidR="00BB0875" w14:paraId="5A9D56BA" w14:textId="77777777" w:rsidTr="00BB0875">
        <w:trPr>
          <w:trHeight w:val="555"/>
        </w:trPr>
        <w:tc>
          <w:tcPr>
            <w:tcW w:w="667" w:type="dxa"/>
            <w:vMerge/>
            <w:tcBorders>
              <w:top w:val="nil"/>
              <w:left w:val="single" w:sz="8" w:space="0" w:color="auto"/>
              <w:bottom w:val="nil"/>
              <w:right w:val="nil"/>
            </w:tcBorders>
            <w:vAlign w:val="center"/>
            <w:hideMark/>
          </w:tcPr>
          <w:p w14:paraId="570C0BAE" w14:textId="77777777" w:rsidR="00BB0875" w:rsidRDefault="00BB0875" w:rsidP="00BB0875">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0428F618" w14:textId="77777777" w:rsidR="00BB0875" w:rsidRDefault="00BB0875" w:rsidP="00BB0875">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top w:val="nil"/>
              <w:left w:val="nil"/>
              <w:bottom w:val="nil"/>
              <w:right w:val="single" w:sz="8" w:space="0" w:color="000000"/>
            </w:tcBorders>
            <w:vAlign w:val="center"/>
            <w:hideMark/>
          </w:tcPr>
          <w:p w14:paraId="3275AF11" w14:textId="77777777" w:rsidR="00BB0875" w:rsidRDefault="00BB0875" w:rsidP="00BB0875">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67C9E96D"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480CFB06"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3506FBC2"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67F50E80"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134" w:type="dxa"/>
            <w:tcBorders>
              <w:top w:val="nil"/>
              <w:left w:val="nil"/>
              <w:bottom w:val="single" w:sz="8" w:space="0" w:color="auto"/>
              <w:right w:val="single" w:sz="4" w:space="0" w:color="auto"/>
            </w:tcBorders>
            <w:shd w:val="clear" w:color="auto" w:fill="auto"/>
            <w:vAlign w:val="center"/>
            <w:hideMark/>
          </w:tcPr>
          <w:p w14:paraId="3F3A3A36"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54" w:type="dxa"/>
            <w:tcBorders>
              <w:top w:val="nil"/>
              <w:left w:val="single" w:sz="4" w:space="0" w:color="auto"/>
              <w:bottom w:val="single" w:sz="8" w:space="0" w:color="auto"/>
              <w:right w:val="single" w:sz="4" w:space="0" w:color="auto"/>
            </w:tcBorders>
            <w:shd w:val="clear" w:color="auto" w:fill="auto"/>
            <w:vAlign w:val="center"/>
            <w:hideMark/>
          </w:tcPr>
          <w:p w14:paraId="37D8112B"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77177982" w14:textId="77777777" w:rsidR="00BB0875" w:rsidRDefault="00BB0875" w:rsidP="00BB0875">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r>
      <w:tr w:rsidR="00BB0875" w14:paraId="4C4EEC6D" w14:textId="77777777" w:rsidTr="00BB0875">
        <w:trPr>
          <w:trHeight w:val="540"/>
        </w:trPr>
        <w:tc>
          <w:tcPr>
            <w:tcW w:w="667" w:type="dxa"/>
            <w:vMerge/>
            <w:tcBorders>
              <w:top w:val="nil"/>
              <w:left w:val="single" w:sz="8" w:space="0" w:color="auto"/>
              <w:bottom w:val="nil"/>
              <w:right w:val="nil"/>
            </w:tcBorders>
            <w:vAlign w:val="center"/>
            <w:hideMark/>
          </w:tcPr>
          <w:p w14:paraId="611509FD" w14:textId="77777777" w:rsidR="00BB0875" w:rsidRDefault="00BB0875" w:rsidP="00BB0875">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7F2D28BD" w14:textId="77777777" w:rsidR="00BB0875" w:rsidRDefault="00BB0875" w:rsidP="00BB0875">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top w:val="nil"/>
              <w:left w:val="nil"/>
              <w:bottom w:val="nil"/>
              <w:right w:val="single" w:sz="8" w:space="0" w:color="000000"/>
            </w:tcBorders>
            <w:vAlign w:val="center"/>
            <w:hideMark/>
          </w:tcPr>
          <w:p w14:paraId="0280E834" w14:textId="77777777" w:rsidR="00BB0875" w:rsidRDefault="00BB0875" w:rsidP="00BB0875">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2658CB04"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Областной бюджет</w:t>
            </w:r>
          </w:p>
        </w:tc>
        <w:tc>
          <w:tcPr>
            <w:tcW w:w="1276" w:type="dxa"/>
            <w:tcBorders>
              <w:top w:val="nil"/>
              <w:left w:val="nil"/>
              <w:bottom w:val="single" w:sz="8" w:space="0" w:color="auto"/>
              <w:right w:val="single" w:sz="8" w:space="0" w:color="000000"/>
            </w:tcBorders>
            <w:shd w:val="clear" w:color="auto" w:fill="auto"/>
            <w:vAlign w:val="center"/>
            <w:hideMark/>
          </w:tcPr>
          <w:p w14:paraId="37710DCE"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072B6EE8"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2 377 400, 00</w:t>
            </w:r>
          </w:p>
        </w:tc>
        <w:tc>
          <w:tcPr>
            <w:tcW w:w="1276" w:type="dxa"/>
            <w:tcBorders>
              <w:top w:val="nil"/>
              <w:left w:val="nil"/>
              <w:bottom w:val="single" w:sz="8" w:space="0" w:color="auto"/>
              <w:right w:val="single" w:sz="8" w:space="0" w:color="000000"/>
            </w:tcBorders>
            <w:shd w:val="clear" w:color="auto" w:fill="auto"/>
            <w:vAlign w:val="center"/>
            <w:hideMark/>
          </w:tcPr>
          <w:p w14:paraId="284A704E"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134" w:type="dxa"/>
            <w:tcBorders>
              <w:top w:val="nil"/>
              <w:left w:val="nil"/>
              <w:bottom w:val="single" w:sz="8" w:space="0" w:color="auto"/>
              <w:right w:val="single" w:sz="4" w:space="0" w:color="auto"/>
            </w:tcBorders>
            <w:shd w:val="clear" w:color="auto" w:fill="auto"/>
            <w:vAlign w:val="center"/>
            <w:hideMark/>
          </w:tcPr>
          <w:p w14:paraId="4AC338C0"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54" w:type="dxa"/>
            <w:tcBorders>
              <w:top w:val="nil"/>
              <w:left w:val="single" w:sz="4" w:space="0" w:color="auto"/>
              <w:bottom w:val="single" w:sz="8" w:space="0" w:color="auto"/>
              <w:right w:val="single" w:sz="4" w:space="0" w:color="auto"/>
            </w:tcBorders>
            <w:shd w:val="clear" w:color="auto" w:fill="auto"/>
            <w:vAlign w:val="center"/>
            <w:hideMark/>
          </w:tcPr>
          <w:p w14:paraId="3E65047A"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44699749"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 xml:space="preserve">2 377 400, </w:t>
            </w:r>
          </w:p>
          <w:p w14:paraId="21DD92A1" w14:textId="77777777" w:rsidR="00BB0875" w:rsidRDefault="00BB0875" w:rsidP="00BB0875">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w:t>
            </w:r>
          </w:p>
        </w:tc>
      </w:tr>
      <w:tr w:rsidR="00BB0875" w14:paraId="36435B49" w14:textId="77777777" w:rsidTr="00BB0875">
        <w:trPr>
          <w:trHeight w:val="675"/>
        </w:trPr>
        <w:tc>
          <w:tcPr>
            <w:tcW w:w="667" w:type="dxa"/>
            <w:vMerge/>
            <w:tcBorders>
              <w:top w:val="nil"/>
              <w:left w:val="single" w:sz="8" w:space="0" w:color="auto"/>
              <w:bottom w:val="single" w:sz="4" w:space="0" w:color="auto"/>
              <w:right w:val="nil"/>
            </w:tcBorders>
            <w:vAlign w:val="center"/>
            <w:hideMark/>
          </w:tcPr>
          <w:p w14:paraId="0AD0E572" w14:textId="77777777" w:rsidR="00BB0875" w:rsidRDefault="00BB0875" w:rsidP="00BB0875">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0AFF03B5" w14:textId="77777777" w:rsidR="00BB0875" w:rsidRDefault="00BB0875" w:rsidP="00BB0875">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top w:val="nil"/>
              <w:left w:val="nil"/>
              <w:bottom w:val="single" w:sz="4" w:space="0" w:color="auto"/>
              <w:right w:val="single" w:sz="8" w:space="0" w:color="000000"/>
            </w:tcBorders>
            <w:vAlign w:val="center"/>
            <w:hideMark/>
          </w:tcPr>
          <w:p w14:paraId="743E008E" w14:textId="77777777" w:rsidR="00BB0875" w:rsidRDefault="00BB0875" w:rsidP="00BB0875">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nil"/>
              <w:left w:val="nil"/>
              <w:bottom w:val="single" w:sz="4" w:space="0" w:color="auto"/>
              <w:right w:val="single" w:sz="8" w:space="0" w:color="000000"/>
            </w:tcBorders>
            <w:shd w:val="clear" w:color="auto" w:fill="auto"/>
            <w:vAlign w:val="bottom"/>
            <w:hideMark/>
          </w:tcPr>
          <w:p w14:paraId="09A84492"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Местный бюджет</w:t>
            </w:r>
          </w:p>
        </w:tc>
        <w:tc>
          <w:tcPr>
            <w:tcW w:w="1276" w:type="dxa"/>
            <w:tcBorders>
              <w:top w:val="nil"/>
              <w:left w:val="nil"/>
              <w:bottom w:val="single" w:sz="4" w:space="0" w:color="auto"/>
              <w:right w:val="single" w:sz="8" w:space="0" w:color="000000"/>
            </w:tcBorders>
            <w:shd w:val="clear" w:color="auto" w:fill="auto"/>
            <w:vAlign w:val="center"/>
            <w:hideMark/>
          </w:tcPr>
          <w:p w14:paraId="175B479E"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559" w:type="dxa"/>
            <w:tcBorders>
              <w:top w:val="nil"/>
              <w:left w:val="nil"/>
              <w:bottom w:val="single" w:sz="4" w:space="0" w:color="auto"/>
              <w:right w:val="single" w:sz="8" w:space="0" w:color="000000"/>
            </w:tcBorders>
            <w:shd w:val="clear" w:color="auto" w:fill="auto"/>
            <w:vAlign w:val="center"/>
            <w:hideMark/>
          </w:tcPr>
          <w:p w14:paraId="23D7432E"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24 050,00</w:t>
            </w:r>
          </w:p>
        </w:tc>
        <w:tc>
          <w:tcPr>
            <w:tcW w:w="1276" w:type="dxa"/>
            <w:tcBorders>
              <w:top w:val="nil"/>
              <w:left w:val="nil"/>
              <w:bottom w:val="single" w:sz="4" w:space="0" w:color="auto"/>
              <w:right w:val="single" w:sz="8" w:space="0" w:color="000000"/>
            </w:tcBorders>
            <w:shd w:val="clear" w:color="auto" w:fill="auto"/>
            <w:vAlign w:val="center"/>
            <w:hideMark/>
          </w:tcPr>
          <w:p w14:paraId="1438F9D4"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134" w:type="dxa"/>
            <w:tcBorders>
              <w:top w:val="nil"/>
              <w:left w:val="nil"/>
              <w:bottom w:val="single" w:sz="4" w:space="0" w:color="auto"/>
              <w:right w:val="single" w:sz="4" w:space="0" w:color="auto"/>
            </w:tcBorders>
            <w:shd w:val="clear" w:color="auto" w:fill="auto"/>
            <w:vAlign w:val="center"/>
            <w:hideMark/>
          </w:tcPr>
          <w:p w14:paraId="68D503BE"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54" w:type="dxa"/>
            <w:tcBorders>
              <w:top w:val="nil"/>
              <w:left w:val="single" w:sz="4" w:space="0" w:color="auto"/>
              <w:bottom w:val="single" w:sz="4" w:space="0" w:color="auto"/>
              <w:right w:val="single" w:sz="4" w:space="0" w:color="auto"/>
            </w:tcBorders>
            <w:shd w:val="clear" w:color="auto" w:fill="auto"/>
            <w:vAlign w:val="center"/>
            <w:hideMark/>
          </w:tcPr>
          <w:p w14:paraId="4EFD8609"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4" w:space="0" w:color="auto"/>
              <w:right w:val="single" w:sz="8" w:space="0" w:color="auto"/>
            </w:tcBorders>
            <w:shd w:val="clear" w:color="auto" w:fill="auto"/>
            <w:vAlign w:val="center"/>
          </w:tcPr>
          <w:p w14:paraId="6F0BE454" w14:textId="77777777" w:rsidR="00BB0875" w:rsidRDefault="00BB0875" w:rsidP="00BB0875">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24 050,00</w:t>
            </w:r>
          </w:p>
        </w:tc>
      </w:tr>
      <w:tr w:rsidR="00BB0875" w14:paraId="7E01E354" w14:textId="77777777" w:rsidTr="00BB0875">
        <w:trPr>
          <w:trHeight w:val="159"/>
        </w:trPr>
        <w:tc>
          <w:tcPr>
            <w:tcW w:w="667" w:type="dxa"/>
            <w:vMerge w:val="restart"/>
            <w:tcBorders>
              <w:top w:val="single" w:sz="4" w:space="0" w:color="auto"/>
              <w:left w:val="single" w:sz="8" w:space="0" w:color="auto"/>
              <w:right w:val="nil"/>
            </w:tcBorders>
            <w:vAlign w:val="center"/>
          </w:tcPr>
          <w:p w14:paraId="5111C13B" w14:textId="77777777" w:rsidR="00BB0875" w:rsidRDefault="00BB0875" w:rsidP="00BB0875">
            <w:pPr>
              <w:widowControl/>
              <w:suppressAutoHyphens w:val="0"/>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8.1</w:t>
            </w:r>
          </w:p>
        </w:tc>
        <w:tc>
          <w:tcPr>
            <w:tcW w:w="1843" w:type="dxa"/>
            <w:vMerge w:val="restart"/>
            <w:tcBorders>
              <w:top w:val="single" w:sz="4" w:space="0" w:color="auto"/>
              <w:left w:val="single" w:sz="4" w:space="0" w:color="auto"/>
              <w:right w:val="single" w:sz="4" w:space="0" w:color="auto"/>
            </w:tcBorders>
            <w:vAlign w:val="center"/>
          </w:tcPr>
          <w:p w14:paraId="312ED9BD" w14:textId="77777777" w:rsidR="00BB0875" w:rsidRDefault="00BB0875" w:rsidP="00BB0875">
            <w:pPr>
              <w:widowControl/>
              <w:suppressAutoHyphens w:val="0"/>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мероприятие</w:t>
            </w:r>
          </w:p>
        </w:tc>
        <w:tc>
          <w:tcPr>
            <w:tcW w:w="2710" w:type="dxa"/>
            <w:vMerge w:val="restart"/>
            <w:tcBorders>
              <w:top w:val="single" w:sz="4" w:space="0" w:color="auto"/>
              <w:left w:val="nil"/>
              <w:right w:val="single" w:sz="8" w:space="0" w:color="000000"/>
            </w:tcBorders>
            <w:vAlign w:val="center"/>
          </w:tcPr>
          <w:p w14:paraId="6D63F150" w14:textId="77777777" w:rsidR="00BB0875" w:rsidRDefault="00BB0875" w:rsidP="00BB0875">
            <w:pPr>
              <w:widowControl/>
              <w:suppressAutoHyphens w:val="0"/>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Устройство уличного освещения пешеходных зон улицы Комарова  от улицы Октябрьская до улицы Производственная  пгт Лебяжье Лебяжского муниципального округа</w:t>
            </w:r>
          </w:p>
        </w:tc>
        <w:tc>
          <w:tcPr>
            <w:tcW w:w="1714" w:type="dxa"/>
            <w:tcBorders>
              <w:top w:val="single" w:sz="4" w:space="0" w:color="auto"/>
              <w:left w:val="nil"/>
              <w:bottom w:val="single" w:sz="4" w:space="0" w:color="auto"/>
              <w:right w:val="single" w:sz="8" w:space="0" w:color="000000"/>
            </w:tcBorders>
            <w:shd w:val="clear" w:color="auto" w:fill="auto"/>
            <w:vAlign w:val="bottom"/>
          </w:tcPr>
          <w:p w14:paraId="2E2D791C"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всего</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18BE225"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0E6F570C"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2 401 450, 00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06B2446"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134" w:type="dxa"/>
            <w:tcBorders>
              <w:top w:val="single" w:sz="4" w:space="0" w:color="auto"/>
              <w:left w:val="nil"/>
              <w:bottom w:val="single" w:sz="4" w:space="0" w:color="auto"/>
              <w:right w:val="single" w:sz="4" w:space="0" w:color="auto"/>
            </w:tcBorders>
            <w:shd w:val="clear" w:color="auto" w:fill="auto"/>
            <w:vAlign w:val="center"/>
          </w:tcPr>
          <w:p w14:paraId="095B851F"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single" w:sz="4" w:space="0" w:color="auto"/>
              <w:bottom w:val="single" w:sz="4" w:space="0" w:color="auto"/>
              <w:right w:val="single" w:sz="4" w:space="0" w:color="auto"/>
            </w:tcBorders>
            <w:shd w:val="clear" w:color="auto" w:fill="auto"/>
            <w:vAlign w:val="center"/>
          </w:tcPr>
          <w:p w14:paraId="170EBB20"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2B2D6B54"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2 401 450,0</w:t>
            </w:r>
          </w:p>
          <w:p w14:paraId="087B51E8" w14:textId="77777777" w:rsidR="00BB0875" w:rsidRDefault="00BB0875" w:rsidP="00BB0875">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w:t>
            </w:r>
          </w:p>
        </w:tc>
      </w:tr>
      <w:tr w:rsidR="00BB0875" w14:paraId="5A22F093" w14:textId="77777777" w:rsidTr="00BB0875">
        <w:trPr>
          <w:trHeight w:val="208"/>
        </w:trPr>
        <w:tc>
          <w:tcPr>
            <w:tcW w:w="667" w:type="dxa"/>
            <w:vMerge/>
            <w:tcBorders>
              <w:left w:val="single" w:sz="8" w:space="0" w:color="auto"/>
              <w:right w:val="nil"/>
            </w:tcBorders>
            <w:vAlign w:val="center"/>
          </w:tcPr>
          <w:p w14:paraId="297B1A9B" w14:textId="77777777" w:rsidR="00BB0875" w:rsidRDefault="00BB0875" w:rsidP="00BB0875">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left w:val="single" w:sz="4" w:space="0" w:color="auto"/>
              <w:right w:val="single" w:sz="4" w:space="0" w:color="auto"/>
            </w:tcBorders>
            <w:vAlign w:val="center"/>
          </w:tcPr>
          <w:p w14:paraId="72B88758" w14:textId="77777777" w:rsidR="00BB0875" w:rsidRDefault="00BB0875" w:rsidP="00BB0875">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left w:val="nil"/>
              <w:right w:val="single" w:sz="8" w:space="0" w:color="000000"/>
            </w:tcBorders>
            <w:vAlign w:val="center"/>
          </w:tcPr>
          <w:p w14:paraId="2C2D2F69" w14:textId="77777777" w:rsidR="00BB0875" w:rsidRDefault="00BB0875" w:rsidP="00BB0875">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5C808D1C"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Федеральный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AB24D54"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354D6768"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584DD17"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134" w:type="dxa"/>
            <w:tcBorders>
              <w:top w:val="single" w:sz="4" w:space="0" w:color="auto"/>
              <w:left w:val="nil"/>
              <w:bottom w:val="single" w:sz="4" w:space="0" w:color="auto"/>
              <w:right w:val="single" w:sz="4" w:space="0" w:color="auto"/>
            </w:tcBorders>
            <w:shd w:val="clear" w:color="auto" w:fill="auto"/>
            <w:vAlign w:val="center"/>
          </w:tcPr>
          <w:p w14:paraId="0522B32B"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single" w:sz="4" w:space="0" w:color="auto"/>
              <w:bottom w:val="single" w:sz="4" w:space="0" w:color="auto"/>
              <w:right w:val="single" w:sz="4" w:space="0" w:color="auto"/>
            </w:tcBorders>
            <w:shd w:val="clear" w:color="auto" w:fill="auto"/>
            <w:vAlign w:val="center"/>
          </w:tcPr>
          <w:p w14:paraId="1F403D2F"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7E77EF44" w14:textId="77777777" w:rsidR="00BB0875" w:rsidRDefault="00BB0875" w:rsidP="00BB0875">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r>
      <w:tr w:rsidR="00BB0875" w14:paraId="284619AA" w14:textId="77777777" w:rsidTr="00BB0875">
        <w:trPr>
          <w:trHeight w:val="110"/>
        </w:trPr>
        <w:tc>
          <w:tcPr>
            <w:tcW w:w="667" w:type="dxa"/>
            <w:vMerge/>
            <w:tcBorders>
              <w:left w:val="single" w:sz="8" w:space="0" w:color="auto"/>
              <w:right w:val="nil"/>
            </w:tcBorders>
            <w:vAlign w:val="center"/>
          </w:tcPr>
          <w:p w14:paraId="09740E66" w14:textId="77777777" w:rsidR="00BB0875" w:rsidRDefault="00BB0875" w:rsidP="00BB0875">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left w:val="single" w:sz="4" w:space="0" w:color="auto"/>
              <w:right w:val="single" w:sz="4" w:space="0" w:color="auto"/>
            </w:tcBorders>
            <w:vAlign w:val="center"/>
          </w:tcPr>
          <w:p w14:paraId="44590E1C" w14:textId="77777777" w:rsidR="00BB0875" w:rsidRDefault="00BB0875" w:rsidP="00BB0875">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left w:val="nil"/>
              <w:right w:val="single" w:sz="8" w:space="0" w:color="000000"/>
            </w:tcBorders>
            <w:vAlign w:val="center"/>
          </w:tcPr>
          <w:p w14:paraId="277F24B6" w14:textId="77777777" w:rsidR="00BB0875" w:rsidRDefault="00BB0875" w:rsidP="00BB0875">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53B01A1B"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Областной бюджет</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5E65C4C"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nil"/>
              <w:bottom w:val="single" w:sz="4" w:space="0" w:color="auto"/>
              <w:right w:val="single" w:sz="8" w:space="0" w:color="000000"/>
            </w:tcBorders>
            <w:shd w:val="clear" w:color="auto" w:fill="auto"/>
            <w:vAlign w:val="center"/>
          </w:tcPr>
          <w:p w14:paraId="116F84F6"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2 377 400, 00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E4C916D"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134" w:type="dxa"/>
            <w:tcBorders>
              <w:top w:val="single" w:sz="4" w:space="0" w:color="auto"/>
              <w:left w:val="nil"/>
              <w:bottom w:val="single" w:sz="4" w:space="0" w:color="auto"/>
              <w:right w:val="single" w:sz="4" w:space="0" w:color="auto"/>
            </w:tcBorders>
            <w:shd w:val="clear" w:color="auto" w:fill="auto"/>
            <w:vAlign w:val="center"/>
          </w:tcPr>
          <w:p w14:paraId="5A740E6A"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single" w:sz="4" w:space="0" w:color="auto"/>
              <w:bottom w:val="single" w:sz="4" w:space="0" w:color="auto"/>
              <w:right w:val="single" w:sz="4" w:space="0" w:color="auto"/>
            </w:tcBorders>
            <w:shd w:val="clear" w:color="auto" w:fill="auto"/>
            <w:vAlign w:val="center"/>
          </w:tcPr>
          <w:p w14:paraId="3159D040"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5D96F5A0"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 xml:space="preserve">2 377 400, </w:t>
            </w:r>
          </w:p>
          <w:p w14:paraId="0359D4D1" w14:textId="77777777" w:rsidR="00BB0875" w:rsidRDefault="00BB0875" w:rsidP="00BB0875">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w:t>
            </w:r>
          </w:p>
        </w:tc>
      </w:tr>
      <w:tr w:rsidR="00BB0875" w14:paraId="7C6640D2" w14:textId="77777777" w:rsidTr="00BB0875">
        <w:trPr>
          <w:trHeight w:val="171"/>
        </w:trPr>
        <w:tc>
          <w:tcPr>
            <w:tcW w:w="667" w:type="dxa"/>
            <w:vMerge/>
            <w:tcBorders>
              <w:left w:val="single" w:sz="8" w:space="0" w:color="auto"/>
              <w:bottom w:val="nil"/>
              <w:right w:val="nil"/>
            </w:tcBorders>
            <w:vAlign w:val="center"/>
          </w:tcPr>
          <w:p w14:paraId="24534A07" w14:textId="77777777" w:rsidR="00BB0875" w:rsidRDefault="00BB0875" w:rsidP="00BB0875">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2A4BBC05" w14:textId="77777777" w:rsidR="00BB0875" w:rsidRDefault="00BB0875" w:rsidP="00BB0875">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left w:val="nil"/>
              <w:bottom w:val="nil"/>
              <w:right w:val="single" w:sz="8" w:space="0" w:color="000000"/>
            </w:tcBorders>
            <w:vAlign w:val="center"/>
          </w:tcPr>
          <w:p w14:paraId="3678DE9D" w14:textId="77777777" w:rsidR="00BB0875" w:rsidRDefault="00BB0875" w:rsidP="00BB0875">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single" w:sz="4" w:space="0" w:color="auto"/>
              <w:left w:val="nil"/>
              <w:bottom w:val="nil"/>
              <w:right w:val="single" w:sz="8" w:space="0" w:color="000000"/>
            </w:tcBorders>
            <w:shd w:val="clear" w:color="auto" w:fill="auto"/>
            <w:vAlign w:val="bottom"/>
          </w:tcPr>
          <w:p w14:paraId="5600FBDC"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Местный бюджет</w:t>
            </w:r>
          </w:p>
        </w:tc>
        <w:tc>
          <w:tcPr>
            <w:tcW w:w="1276" w:type="dxa"/>
            <w:tcBorders>
              <w:top w:val="single" w:sz="4" w:space="0" w:color="auto"/>
              <w:left w:val="nil"/>
              <w:bottom w:val="nil"/>
              <w:right w:val="single" w:sz="8" w:space="0" w:color="000000"/>
            </w:tcBorders>
            <w:shd w:val="clear" w:color="auto" w:fill="auto"/>
            <w:vAlign w:val="center"/>
          </w:tcPr>
          <w:p w14:paraId="7ECB040E"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nil"/>
              <w:bottom w:val="nil"/>
              <w:right w:val="single" w:sz="8" w:space="0" w:color="000000"/>
            </w:tcBorders>
            <w:shd w:val="clear" w:color="auto" w:fill="auto"/>
            <w:vAlign w:val="center"/>
          </w:tcPr>
          <w:p w14:paraId="4D6784D2"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24 050,00</w:t>
            </w:r>
          </w:p>
        </w:tc>
        <w:tc>
          <w:tcPr>
            <w:tcW w:w="1276" w:type="dxa"/>
            <w:tcBorders>
              <w:top w:val="single" w:sz="4" w:space="0" w:color="auto"/>
              <w:left w:val="nil"/>
              <w:bottom w:val="nil"/>
              <w:right w:val="single" w:sz="8" w:space="0" w:color="000000"/>
            </w:tcBorders>
            <w:shd w:val="clear" w:color="auto" w:fill="auto"/>
            <w:vAlign w:val="center"/>
          </w:tcPr>
          <w:p w14:paraId="175F5052"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134" w:type="dxa"/>
            <w:tcBorders>
              <w:top w:val="single" w:sz="4" w:space="0" w:color="auto"/>
              <w:left w:val="nil"/>
              <w:bottom w:val="nil"/>
              <w:right w:val="single" w:sz="4" w:space="0" w:color="auto"/>
            </w:tcBorders>
            <w:shd w:val="clear" w:color="auto" w:fill="auto"/>
            <w:vAlign w:val="center"/>
          </w:tcPr>
          <w:p w14:paraId="3E992012"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single" w:sz="4" w:space="0" w:color="auto"/>
              <w:bottom w:val="nil"/>
              <w:right w:val="single" w:sz="4" w:space="0" w:color="auto"/>
            </w:tcBorders>
            <w:shd w:val="clear" w:color="auto" w:fill="auto"/>
            <w:vAlign w:val="center"/>
          </w:tcPr>
          <w:p w14:paraId="13703AEB"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nil"/>
              <w:right w:val="single" w:sz="8" w:space="0" w:color="auto"/>
            </w:tcBorders>
            <w:shd w:val="clear" w:color="auto" w:fill="auto"/>
            <w:vAlign w:val="center"/>
          </w:tcPr>
          <w:p w14:paraId="5390FDD2" w14:textId="77777777" w:rsidR="00BB0875" w:rsidRDefault="00BB0875" w:rsidP="00BB0875">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24 050,00</w:t>
            </w:r>
          </w:p>
        </w:tc>
      </w:tr>
      <w:tr w:rsidR="00BB0875" w14:paraId="2CD5D1A6" w14:textId="77777777" w:rsidTr="00BB0875">
        <w:trPr>
          <w:trHeight w:val="330"/>
        </w:trPr>
        <w:tc>
          <w:tcPr>
            <w:tcW w:w="667" w:type="dxa"/>
            <w:vMerge w:val="restart"/>
            <w:tcBorders>
              <w:top w:val="single" w:sz="8" w:space="0" w:color="auto"/>
              <w:left w:val="single" w:sz="8" w:space="0" w:color="auto"/>
              <w:bottom w:val="single" w:sz="8" w:space="0" w:color="000000"/>
              <w:right w:val="nil"/>
            </w:tcBorders>
            <w:shd w:val="clear" w:color="auto" w:fill="auto"/>
            <w:vAlign w:val="center"/>
            <w:hideMark/>
          </w:tcPr>
          <w:p w14:paraId="79D1A8D4"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9.</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7B46C69F"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single" w:sz="8" w:space="0" w:color="auto"/>
              <w:left w:val="nil"/>
              <w:bottom w:val="single" w:sz="8" w:space="0" w:color="000000"/>
              <w:right w:val="single" w:sz="8" w:space="0" w:color="auto"/>
            </w:tcBorders>
            <w:shd w:val="clear" w:color="auto" w:fill="auto"/>
            <w:vAlign w:val="center"/>
            <w:hideMark/>
          </w:tcPr>
          <w:p w14:paraId="653EBA78"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Разработка схем газоснабжения населенных пунктов</w:t>
            </w:r>
          </w:p>
        </w:tc>
        <w:tc>
          <w:tcPr>
            <w:tcW w:w="1714" w:type="dxa"/>
            <w:tcBorders>
              <w:top w:val="single" w:sz="8" w:space="0" w:color="auto"/>
              <w:left w:val="nil"/>
              <w:bottom w:val="single" w:sz="8" w:space="0" w:color="auto"/>
              <w:right w:val="single" w:sz="8" w:space="0" w:color="000000"/>
            </w:tcBorders>
            <w:shd w:val="clear" w:color="auto" w:fill="auto"/>
            <w:vAlign w:val="bottom"/>
            <w:hideMark/>
          </w:tcPr>
          <w:p w14:paraId="32847F69"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single" w:sz="8" w:space="0" w:color="auto"/>
              <w:left w:val="nil"/>
              <w:bottom w:val="single" w:sz="8" w:space="0" w:color="auto"/>
              <w:right w:val="nil"/>
            </w:tcBorders>
            <w:shd w:val="clear" w:color="auto" w:fill="auto"/>
            <w:vAlign w:val="center"/>
            <w:hideMark/>
          </w:tcPr>
          <w:p w14:paraId="2018B59D"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6EFC1309"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900 000,00</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14:paraId="577339A7"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14:paraId="7A779F65"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5A2ADCD3"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8" w:space="0" w:color="auto"/>
              <w:left w:val="single" w:sz="4" w:space="0" w:color="auto"/>
              <w:bottom w:val="single" w:sz="8" w:space="0" w:color="auto"/>
              <w:right w:val="single" w:sz="8" w:space="0" w:color="auto"/>
            </w:tcBorders>
            <w:shd w:val="clear" w:color="auto" w:fill="auto"/>
            <w:vAlign w:val="center"/>
          </w:tcPr>
          <w:p w14:paraId="396683AA"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900 000,00</w:t>
            </w:r>
          </w:p>
        </w:tc>
      </w:tr>
      <w:tr w:rsidR="00BB0875" w14:paraId="44517FD0" w14:textId="77777777" w:rsidTr="00BB0875">
        <w:trPr>
          <w:trHeight w:val="645"/>
        </w:trPr>
        <w:tc>
          <w:tcPr>
            <w:tcW w:w="667" w:type="dxa"/>
            <w:vMerge/>
            <w:tcBorders>
              <w:top w:val="single" w:sz="8" w:space="0" w:color="auto"/>
              <w:left w:val="single" w:sz="8" w:space="0" w:color="auto"/>
              <w:bottom w:val="single" w:sz="8" w:space="0" w:color="000000"/>
              <w:right w:val="nil"/>
            </w:tcBorders>
            <w:vAlign w:val="center"/>
            <w:hideMark/>
          </w:tcPr>
          <w:p w14:paraId="21D88C52"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0B8BF66A"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single" w:sz="8" w:space="0" w:color="auto"/>
              <w:left w:val="nil"/>
              <w:bottom w:val="single" w:sz="8" w:space="0" w:color="000000"/>
              <w:right w:val="single" w:sz="8" w:space="0" w:color="auto"/>
            </w:tcBorders>
            <w:vAlign w:val="center"/>
            <w:hideMark/>
          </w:tcPr>
          <w:p w14:paraId="13790512"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24C43EBC"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17A778CF"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0ED24DC2"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34FDB390"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4" w:space="0" w:color="auto"/>
            </w:tcBorders>
            <w:shd w:val="clear" w:color="auto" w:fill="auto"/>
            <w:vAlign w:val="center"/>
            <w:hideMark/>
          </w:tcPr>
          <w:p w14:paraId="03DE7BF9"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single" w:sz="4" w:space="0" w:color="auto"/>
              <w:bottom w:val="single" w:sz="8" w:space="0" w:color="auto"/>
              <w:right w:val="single" w:sz="4" w:space="0" w:color="auto"/>
            </w:tcBorders>
            <w:shd w:val="clear" w:color="auto" w:fill="auto"/>
            <w:vAlign w:val="center"/>
            <w:hideMark/>
          </w:tcPr>
          <w:p w14:paraId="0946BF13"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7A1CF78B"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BB0875" w14:paraId="502392D6" w14:textId="77777777" w:rsidTr="00BB0875">
        <w:trPr>
          <w:trHeight w:val="645"/>
        </w:trPr>
        <w:tc>
          <w:tcPr>
            <w:tcW w:w="667" w:type="dxa"/>
            <w:vMerge/>
            <w:tcBorders>
              <w:top w:val="single" w:sz="8" w:space="0" w:color="auto"/>
              <w:left w:val="single" w:sz="8" w:space="0" w:color="auto"/>
              <w:bottom w:val="single" w:sz="8" w:space="0" w:color="000000"/>
              <w:right w:val="nil"/>
            </w:tcBorders>
            <w:vAlign w:val="center"/>
            <w:hideMark/>
          </w:tcPr>
          <w:p w14:paraId="05A13332"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1435B678"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single" w:sz="8" w:space="0" w:color="auto"/>
              <w:left w:val="nil"/>
              <w:bottom w:val="single" w:sz="8" w:space="0" w:color="000000"/>
              <w:right w:val="single" w:sz="8" w:space="0" w:color="auto"/>
            </w:tcBorders>
            <w:vAlign w:val="center"/>
            <w:hideMark/>
          </w:tcPr>
          <w:p w14:paraId="6BA5E100"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55B59ACF"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auto"/>
              <w:right w:val="single" w:sz="8" w:space="0" w:color="000000"/>
            </w:tcBorders>
            <w:shd w:val="clear" w:color="auto" w:fill="auto"/>
            <w:vAlign w:val="center"/>
            <w:hideMark/>
          </w:tcPr>
          <w:p w14:paraId="3300E0ED"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43C1A2E3"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891 000,00</w:t>
            </w:r>
          </w:p>
        </w:tc>
        <w:tc>
          <w:tcPr>
            <w:tcW w:w="1276" w:type="dxa"/>
            <w:tcBorders>
              <w:top w:val="nil"/>
              <w:left w:val="nil"/>
              <w:bottom w:val="single" w:sz="8" w:space="0" w:color="auto"/>
              <w:right w:val="single" w:sz="8" w:space="0" w:color="000000"/>
            </w:tcBorders>
            <w:shd w:val="clear" w:color="auto" w:fill="auto"/>
            <w:vAlign w:val="center"/>
            <w:hideMark/>
          </w:tcPr>
          <w:p w14:paraId="7692C08B"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76F18BC7"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2B8C5817"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421C3B81"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891 000,00</w:t>
            </w:r>
          </w:p>
        </w:tc>
      </w:tr>
      <w:tr w:rsidR="00BB0875" w14:paraId="45226B5D" w14:textId="77777777" w:rsidTr="00BB0875">
        <w:trPr>
          <w:trHeight w:val="645"/>
        </w:trPr>
        <w:tc>
          <w:tcPr>
            <w:tcW w:w="667" w:type="dxa"/>
            <w:vMerge/>
            <w:tcBorders>
              <w:top w:val="single" w:sz="8" w:space="0" w:color="auto"/>
              <w:left w:val="single" w:sz="8" w:space="0" w:color="auto"/>
              <w:bottom w:val="single" w:sz="8" w:space="0" w:color="000000"/>
              <w:right w:val="nil"/>
            </w:tcBorders>
            <w:vAlign w:val="center"/>
            <w:hideMark/>
          </w:tcPr>
          <w:p w14:paraId="7FC506D0"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44A3490E"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single" w:sz="8" w:space="0" w:color="auto"/>
              <w:left w:val="nil"/>
              <w:bottom w:val="single" w:sz="8" w:space="0" w:color="000000"/>
              <w:right w:val="single" w:sz="8" w:space="0" w:color="auto"/>
            </w:tcBorders>
            <w:vAlign w:val="center"/>
            <w:hideMark/>
          </w:tcPr>
          <w:p w14:paraId="473682B7"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11417E26"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auto"/>
              <w:right w:val="nil"/>
            </w:tcBorders>
            <w:shd w:val="clear" w:color="auto" w:fill="auto"/>
            <w:vAlign w:val="center"/>
            <w:hideMark/>
          </w:tcPr>
          <w:p w14:paraId="18913F37"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single" w:sz="8" w:space="0" w:color="auto"/>
              <w:bottom w:val="single" w:sz="8" w:space="0" w:color="auto"/>
              <w:right w:val="single" w:sz="8" w:space="0" w:color="000000"/>
            </w:tcBorders>
            <w:shd w:val="clear" w:color="auto" w:fill="auto"/>
            <w:vAlign w:val="center"/>
            <w:hideMark/>
          </w:tcPr>
          <w:p w14:paraId="1732D86E"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9 000,00</w:t>
            </w:r>
          </w:p>
        </w:tc>
        <w:tc>
          <w:tcPr>
            <w:tcW w:w="1276" w:type="dxa"/>
            <w:tcBorders>
              <w:top w:val="nil"/>
              <w:left w:val="nil"/>
              <w:bottom w:val="single" w:sz="8" w:space="0" w:color="auto"/>
              <w:right w:val="single" w:sz="8" w:space="0" w:color="000000"/>
            </w:tcBorders>
            <w:shd w:val="clear" w:color="auto" w:fill="auto"/>
            <w:vAlign w:val="center"/>
            <w:hideMark/>
          </w:tcPr>
          <w:p w14:paraId="14A5B753"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3476A9F1"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476264A2"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24BB6BC7"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9 000,00</w:t>
            </w:r>
          </w:p>
        </w:tc>
      </w:tr>
      <w:tr w:rsidR="00BB0875" w14:paraId="5ADA670C" w14:textId="77777777" w:rsidTr="00BB0875">
        <w:trPr>
          <w:trHeight w:val="330"/>
        </w:trPr>
        <w:tc>
          <w:tcPr>
            <w:tcW w:w="667" w:type="dxa"/>
            <w:vMerge w:val="restart"/>
            <w:tcBorders>
              <w:top w:val="nil"/>
              <w:left w:val="single" w:sz="8" w:space="0" w:color="auto"/>
              <w:bottom w:val="single" w:sz="8" w:space="0" w:color="000000"/>
              <w:right w:val="nil"/>
            </w:tcBorders>
            <w:shd w:val="clear" w:color="auto" w:fill="auto"/>
            <w:vAlign w:val="center"/>
            <w:hideMark/>
          </w:tcPr>
          <w:p w14:paraId="547D9FDB"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10.</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726A82ED"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nil"/>
              <w:left w:val="nil"/>
              <w:bottom w:val="single" w:sz="8" w:space="0" w:color="000000"/>
              <w:right w:val="single" w:sz="8" w:space="0" w:color="auto"/>
            </w:tcBorders>
            <w:shd w:val="clear" w:color="auto" w:fill="auto"/>
            <w:vAlign w:val="center"/>
            <w:hideMark/>
          </w:tcPr>
          <w:p w14:paraId="7B2DAD4A"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Исполнение судебного </w:t>
            </w:r>
            <w:r>
              <w:rPr>
                <w:rFonts w:ascii="Times New Roman" w:eastAsia="Times New Roman" w:hAnsi="Times New Roman" w:cs="Times New Roman"/>
                <w:kern w:val="0"/>
                <w:lang w:eastAsia="ru-RU" w:bidi="ar-SA"/>
              </w:rPr>
              <w:lastRenderedPageBreak/>
              <w:t>решения по разработке проекта санитарно-защитной зоны полигона ТБО пгт Лебяжье</w:t>
            </w:r>
          </w:p>
        </w:tc>
        <w:tc>
          <w:tcPr>
            <w:tcW w:w="1714" w:type="dxa"/>
            <w:tcBorders>
              <w:top w:val="nil"/>
              <w:left w:val="nil"/>
              <w:bottom w:val="single" w:sz="8" w:space="0" w:color="auto"/>
              <w:right w:val="single" w:sz="8" w:space="0" w:color="000000"/>
            </w:tcBorders>
            <w:shd w:val="clear" w:color="auto" w:fill="auto"/>
            <w:vAlign w:val="bottom"/>
            <w:hideMark/>
          </w:tcPr>
          <w:p w14:paraId="225DDF01"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lastRenderedPageBreak/>
              <w:t>всего</w:t>
            </w:r>
          </w:p>
        </w:tc>
        <w:tc>
          <w:tcPr>
            <w:tcW w:w="1276" w:type="dxa"/>
            <w:tcBorders>
              <w:top w:val="nil"/>
              <w:left w:val="nil"/>
              <w:bottom w:val="single" w:sz="8" w:space="0" w:color="auto"/>
              <w:right w:val="nil"/>
            </w:tcBorders>
            <w:shd w:val="clear" w:color="auto" w:fill="auto"/>
            <w:vAlign w:val="center"/>
            <w:hideMark/>
          </w:tcPr>
          <w:p w14:paraId="0640EB3B"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single" w:sz="8" w:space="0" w:color="auto"/>
              <w:bottom w:val="single" w:sz="8" w:space="0" w:color="auto"/>
              <w:right w:val="single" w:sz="8" w:space="0" w:color="000000"/>
            </w:tcBorders>
            <w:shd w:val="clear" w:color="auto" w:fill="auto"/>
            <w:vAlign w:val="center"/>
            <w:hideMark/>
          </w:tcPr>
          <w:p w14:paraId="038CDCF3"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300 000,00</w:t>
            </w:r>
          </w:p>
        </w:tc>
        <w:tc>
          <w:tcPr>
            <w:tcW w:w="1276" w:type="dxa"/>
            <w:tcBorders>
              <w:top w:val="nil"/>
              <w:left w:val="nil"/>
              <w:bottom w:val="single" w:sz="8" w:space="0" w:color="auto"/>
              <w:right w:val="single" w:sz="8" w:space="0" w:color="auto"/>
            </w:tcBorders>
            <w:shd w:val="clear" w:color="auto" w:fill="auto"/>
            <w:vAlign w:val="center"/>
            <w:hideMark/>
          </w:tcPr>
          <w:p w14:paraId="4E0517B0"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346AAABB"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7B24A212"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476A7A16"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300 000,00</w:t>
            </w:r>
          </w:p>
        </w:tc>
      </w:tr>
      <w:tr w:rsidR="00BB0875" w14:paraId="1EB07D12" w14:textId="77777777" w:rsidTr="00BB0875">
        <w:trPr>
          <w:trHeight w:val="645"/>
        </w:trPr>
        <w:tc>
          <w:tcPr>
            <w:tcW w:w="667" w:type="dxa"/>
            <w:vMerge/>
            <w:tcBorders>
              <w:top w:val="nil"/>
              <w:left w:val="single" w:sz="8" w:space="0" w:color="auto"/>
              <w:bottom w:val="single" w:sz="8" w:space="0" w:color="000000"/>
              <w:right w:val="nil"/>
            </w:tcBorders>
            <w:vAlign w:val="center"/>
            <w:hideMark/>
          </w:tcPr>
          <w:p w14:paraId="07B01506"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09233C9B"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auto"/>
            </w:tcBorders>
            <w:vAlign w:val="center"/>
            <w:hideMark/>
          </w:tcPr>
          <w:p w14:paraId="27D8CD58"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434A63F0"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nil"/>
              <w:left w:val="nil"/>
              <w:bottom w:val="single" w:sz="8" w:space="0" w:color="auto"/>
              <w:right w:val="single" w:sz="8" w:space="0" w:color="000000"/>
            </w:tcBorders>
            <w:shd w:val="clear" w:color="auto" w:fill="auto"/>
            <w:vAlign w:val="center"/>
            <w:hideMark/>
          </w:tcPr>
          <w:p w14:paraId="17E8C628"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5806A972"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129F6E1B"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094FC6AC"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54856530"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1C87BED4"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BB0875" w14:paraId="745C9820" w14:textId="77777777" w:rsidTr="00BB0875">
        <w:trPr>
          <w:trHeight w:val="645"/>
        </w:trPr>
        <w:tc>
          <w:tcPr>
            <w:tcW w:w="667" w:type="dxa"/>
            <w:vMerge/>
            <w:tcBorders>
              <w:top w:val="nil"/>
              <w:left w:val="single" w:sz="8" w:space="0" w:color="auto"/>
              <w:bottom w:val="single" w:sz="8" w:space="0" w:color="000000"/>
              <w:right w:val="nil"/>
            </w:tcBorders>
            <w:vAlign w:val="center"/>
            <w:hideMark/>
          </w:tcPr>
          <w:p w14:paraId="73BADBE6"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629307E1"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auto"/>
            </w:tcBorders>
            <w:vAlign w:val="center"/>
            <w:hideMark/>
          </w:tcPr>
          <w:p w14:paraId="3DA2305C"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1226094C"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nil"/>
              <w:left w:val="nil"/>
              <w:bottom w:val="single" w:sz="8" w:space="0" w:color="auto"/>
              <w:right w:val="single" w:sz="8" w:space="0" w:color="000000"/>
            </w:tcBorders>
            <w:shd w:val="clear" w:color="auto" w:fill="auto"/>
            <w:vAlign w:val="center"/>
            <w:hideMark/>
          </w:tcPr>
          <w:p w14:paraId="583F7436"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nil"/>
              <w:bottom w:val="single" w:sz="8" w:space="0" w:color="auto"/>
              <w:right w:val="single" w:sz="8" w:space="0" w:color="000000"/>
            </w:tcBorders>
            <w:shd w:val="clear" w:color="auto" w:fill="auto"/>
            <w:vAlign w:val="center"/>
            <w:hideMark/>
          </w:tcPr>
          <w:p w14:paraId="155A2006"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14:paraId="3D8B48F1"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237A1953"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1E2A3B7A"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5538853F"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BB0875" w14:paraId="2830DCF5" w14:textId="77777777" w:rsidTr="00BB0875">
        <w:trPr>
          <w:trHeight w:val="645"/>
        </w:trPr>
        <w:tc>
          <w:tcPr>
            <w:tcW w:w="667" w:type="dxa"/>
            <w:vMerge/>
            <w:tcBorders>
              <w:top w:val="nil"/>
              <w:left w:val="single" w:sz="8" w:space="0" w:color="auto"/>
              <w:bottom w:val="single" w:sz="8" w:space="0" w:color="000000"/>
              <w:right w:val="nil"/>
            </w:tcBorders>
            <w:vAlign w:val="center"/>
            <w:hideMark/>
          </w:tcPr>
          <w:p w14:paraId="1F450674"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nil"/>
              <w:left w:val="single" w:sz="4" w:space="0" w:color="auto"/>
              <w:bottom w:val="single" w:sz="4" w:space="0" w:color="auto"/>
              <w:right w:val="single" w:sz="4" w:space="0" w:color="auto"/>
            </w:tcBorders>
            <w:vAlign w:val="center"/>
            <w:hideMark/>
          </w:tcPr>
          <w:p w14:paraId="36154950"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nil"/>
              <w:left w:val="nil"/>
              <w:bottom w:val="single" w:sz="8" w:space="0" w:color="000000"/>
              <w:right w:val="single" w:sz="8" w:space="0" w:color="auto"/>
            </w:tcBorders>
            <w:vAlign w:val="center"/>
            <w:hideMark/>
          </w:tcPr>
          <w:p w14:paraId="69AA4C3D"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714" w:type="dxa"/>
            <w:tcBorders>
              <w:top w:val="nil"/>
              <w:left w:val="nil"/>
              <w:bottom w:val="single" w:sz="8" w:space="0" w:color="auto"/>
              <w:right w:val="single" w:sz="8" w:space="0" w:color="000000"/>
            </w:tcBorders>
            <w:shd w:val="clear" w:color="auto" w:fill="auto"/>
            <w:vAlign w:val="bottom"/>
            <w:hideMark/>
          </w:tcPr>
          <w:p w14:paraId="453BB99E"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nil"/>
              <w:left w:val="nil"/>
              <w:bottom w:val="single" w:sz="8" w:space="0" w:color="auto"/>
              <w:right w:val="nil"/>
            </w:tcBorders>
            <w:shd w:val="clear" w:color="auto" w:fill="auto"/>
            <w:vAlign w:val="center"/>
            <w:hideMark/>
          </w:tcPr>
          <w:p w14:paraId="1F4CCD19"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nil"/>
              <w:left w:val="single" w:sz="8" w:space="0" w:color="auto"/>
              <w:bottom w:val="single" w:sz="8" w:space="0" w:color="auto"/>
              <w:right w:val="single" w:sz="8" w:space="0" w:color="000000"/>
            </w:tcBorders>
            <w:shd w:val="clear" w:color="auto" w:fill="auto"/>
            <w:vAlign w:val="center"/>
            <w:hideMark/>
          </w:tcPr>
          <w:p w14:paraId="606504BB"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300 000,00</w:t>
            </w:r>
          </w:p>
        </w:tc>
        <w:tc>
          <w:tcPr>
            <w:tcW w:w="1276" w:type="dxa"/>
            <w:tcBorders>
              <w:top w:val="nil"/>
              <w:left w:val="nil"/>
              <w:bottom w:val="single" w:sz="8" w:space="0" w:color="auto"/>
              <w:right w:val="single" w:sz="8" w:space="0" w:color="000000"/>
            </w:tcBorders>
            <w:shd w:val="clear" w:color="auto" w:fill="auto"/>
            <w:vAlign w:val="center"/>
            <w:hideMark/>
          </w:tcPr>
          <w:p w14:paraId="1E73732C"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14:paraId="4E160E6A"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nil"/>
              <w:left w:val="nil"/>
              <w:bottom w:val="single" w:sz="8" w:space="0" w:color="auto"/>
              <w:right w:val="single" w:sz="4" w:space="0" w:color="auto"/>
            </w:tcBorders>
            <w:shd w:val="clear" w:color="auto" w:fill="auto"/>
            <w:vAlign w:val="center"/>
            <w:hideMark/>
          </w:tcPr>
          <w:p w14:paraId="3F33D186"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nil"/>
              <w:left w:val="single" w:sz="4" w:space="0" w:color="auto"/>
              <w:bottom w:val="single" w:sz="8" w:space="0" w:color="auto"/>
              <w:right w:val="single" w:sz="8" w:space="0" w:color="auto"/>
            </w:tcBorders>
            <w:shd w:val="clear" w:color="auto" w:fill="auto"/>
            <w:vAlign w:val="center"/>
          </w:tcPr>
          <w:p w14:paraId="41F9D36D"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300 000,00</w:t>
            </w:r>
          </w:p>
        </w:tc>
      </w:tr>
      <w:tr w:rsidR="00BB0875" w14:paraId="2A398424" w14:textId="77777777" w:rsidTr="00BB0875">
        <w:trPr>
          <w:trHeight w:val="110"/>
        </w:trPr>
        <w:tc>
          <w:tcPr>
            <w:tcW w:w="667" w:type="dxa"/>
            <w:vMerge w:val="restart"/>
            <w:tcBorders>
              <w:top w:val="single" w:sz="4" w:space="0" w:color="auto"/>
              <w:left w:val="single" w:sz="8" w:space="0" w:color="auto"/>
              <w:right w:val="nil"/>
            </w:tcBorders>
            <w:vAlign w:val="center"/>
          </w:tcPr>
          <w:p w14:paraId="75996D1B" w14:textId="77777777" w:rsidR="00BB0875" w:rsidRDefault="00BB0875"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11</w:t>
            </w:r>
          </w:p>
        </w:tc>
        <w:tc>
          <w:tcPr>
            <w:tcW w:w="1843" w:type="dxa"/>
            <w:vMerge w:val="restart"/>
            <w:tcBorders>
              <w:top w:val="single" w:sz="4" w:space="0" w:color="auto"/>
              <w:left w:val="single" w:sz="4" w:space="0" w:color="auto"/>
              <w:right w:val="single" w:sz="4" w:space="0" w:color="auto"/>
            </w:tcBorders>
            <w:vAlign w:val="center"/>
          </w:tcPr>
          <w:p w14:paraId="19FB974D" w14:textId="77777777" w:rsidR="00BB0875" w:rsidRDefault="00BB0875"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single" w:sz="4" w:space="0" w:color="auto"/>
              <w:left w:val="nil"/>
              <w:right w:val="single" w:sz="8" w:space="0" w:color="auto"/>
            </w:tcBorders>
            <w:vAlign w:val="center"/>
          </w:tcPr>
          <w:p w14:paraId="63E82D6D" w14:textId="77777777" w:rsidR="00BB0875" w:rsidRDefault="00BB0875"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Средства самообложения граждан, зачисляемые в бюджет Лебяжского муниципального округа</w:t>
            </w:r>
          </w:p>
        </w:tc>
        <w:tc>
          <w:tcPr>
            <w:tcW w:w="1714" w:type="dxa"/>
            <w:tcBorders>
              <w:top w:val="single" w:sz="4" w:space="0" w:color="auto"/>
              <w:left w:val="nil"/>
              <w:bottom w:val="single" w:sz="4" w:space="0" w:color="auto"/>
              <w:right w:val="single" w:sz="8" w:space="0" w:color="000000"/>
            </w:tcBorders>
            <w:shd w:val="clear" w:color="auto" w:fill="auto"/>
            <w:vAlign w:val="bottom"/>
          </w:tcPr>
          <w:p w14:paraId="5D23A13D"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nil"/>
            </w:tcBorders>
            <w:shd w:val="clear" w:color="auto" w:fill="auto"/>
            <w:vAlign w:val="center"/>
          </w:tcPr>
          <w:p w14:paraId="3AED778E"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4310469F"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522 500,00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27218E7"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295 629,00 </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4E323946"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77CC06B9"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692ACE4E" w14:textId="77777777" w:rsidR="00BB0875" w:rsidRDefault="00BB0875" w:rsidP="00BB0875">
            <w:pPr>
              <w:jc w:val="center"/>
              <w:rPr>
                <w:rFonts w:ascii="Times New Roman" w:eastAsia="Times New Roman" w:hAnsi="Times New Roman" w:cs="Times New Roman"/>
                <w:color w:val="FF0000"/>
                <w:kern w:val="0"/>
                <w:lang w:eastAsia="ru-RU" w:bidi="ar-SA"/>
              </w:rPr>
            </w:pPr>
            <w:r>
              <w:rPr>
                <w:rFonts w:ascii="Times New Roman" w:eastAsia="Times New Roman" w:hAnsi="Times New Roman" w:cs="Times New Roman"/>
                <w:kern w:val="0"/>
                <w:lang w:eastAsia="ru-RU" w:bidi="ar-SA"/>
              </w:rPr>
              <w:t>818 129,00</w:t>
            </w:r>
          </w:p>
        </w:tc>
      </w:tr>
      <w:tr w:rsidR="00BB0875" w14:paraId="1363E1DA" w14:textId="77777777" w:rsidTr="00BB0875">
        <w:trPr>
          <w:trHeight w:val="220"/>
        </w:trPr>
        <w:tc>
          <w:tcPr>
            <w:tcW w:w="667" w:type="dxa"/>
            <w:vMerge/>
            <w:tcBorders>
              <w:top w:val="single" w:sz="4" w:space="0" w:color="auto"/>
              <w:left w:val="single" w:sz="8" w:space="0" w:color="auto"/>
              <w:right w:val="nil"/>
            </w:tcBorders>
            <w:vAlign w:val="center"/>
          </w:tcPr>
          <w:p w14:paraId="7B8F31F1"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single" w:sz="4" w:space="0" w:color="auto"/>
              <w:left w:val="single" w:sz="4" w:space="0" w:color="auto"/>
              <w:right w:val="single" w:sz="4" w:space="0" w:color="auto"/>
            </w:tcBorders>
            <w:vAlign w:val="center"/>
          </w:tcPr>
          <w:p w14:paraId="3F7BD4B9"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single" w:sz="4" w:space="0" w:color="auto"/>
              <w:left w:val="nil"/>
              <w:right w:val="single" w:sz="8" w:space="0" w:color="auto"/>
            </w:tcBorders>
            <w:vAlign w:val="center"/>
          </w:tcPr>
          <w:p w14:paraId="0C9CA5E3"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70949F6C"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nil"/>
            </w:tcBorders>
            <w:shd w:val="clear" w:color="auto" w:fill="auto"/>
            <w:vAlign w:val="center"/>
          </w:tcPr>
          <w:p w14:paraId="10B4E7A6"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07279710"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4DAE66E"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CC6C47B"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06C7733"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3C25DB89"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BB0875" w14:paraId="76B59A65" w14:textId="77777777" w:rsidTr="00BB0875">
        <w:trPr>
          <w:trHeight w:val="122"/>
        </w:trPr>
        <w:tc>
          <w:tcPr>
            <w:tcW w:w="667" w:type="dxa"/>
            <w:vMerge/>
            <w:tcBorders>
              <w:left w:val="single" w:sz="8" w:space="0" w:color="auto"/>
              <w:right w:val="nil"/>
            </w:tcBorders>
            <w:vAlign w:val="center"/>
          </w:tcPr>
          <w:p w14:paraId="79DC1BD1"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0C2426E7"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61F516B3"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1274C65E"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nil"/>
            </w:tcBorders>
            <w:shd w:val="clear" w:color="auto" w:fill="auto"/>
            <w:vAlign w:val="center"/>
          </w:tcPr>
          <w:p w14:paraId="24EAC8DC"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5E28690D"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F52FC5A"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3DA7E05D"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C571730"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6421909C"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BB0875" w14:paraId="7F4228DD" w14:textId="77777777" w:rsidTr="00BB0875">
        <w:trPr>
          <w:trHeight w:val="159"/>
        </w:trPr>
        <w:tc>
          <w:tcPr>
            <w:tcW w:w="667" w:type="dxa"/>
            <w:vMerge/>
            <w:tcBorders>
              <w:left w:val="single" w:sz="8" w:space="0" w:color="auto"/>
              <w:bottom w:val="single" w:sz="4" w:space="0" w:color="auto"/>
              <w:right w:val="nil"/>
            </w:tcBorders>
            <w:vAlign w:val="center"/>
          </w:tcPr>
          <w:p w14:paraId="2FF0F9D9"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4AADB5B3"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4" w:space="0" w:color="auto"/>
              <w:right w:val="single" w:sz="8" w:space="0" w:color="auto"/>
            </w:tcBorders>
            <w:vAlign w:val="center"/>
          </w:tcPr>
          <w:p w14:paraId="052072E4"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48E446A8"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nil"/>
            </w:tcBorders>
            <w:shd w:val="clear" w:color="auto" w:fill="auto"/>
            <w:vAlign w:val="center"/>
          </w:tcPr>
          <w:p w14:paraId="78776CDA"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1897CE86"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522 500,00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2DAB0BE"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295 629, 00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ABB1621"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264CD72B"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6CE744AA"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818 129,00</w:t>
            </w:r>
          </w:p>
        </w:tc>
      </w:tr>
      <w:tr w:rsidR="00BB0875" w14:paraId="3EEAA5F8" w14:textId="77777777" w:rsidTr="00BB0875">
        <w:trPr>
          <w:trHeight w:val="413"/>
        </w:trPr>
        <w:tc>
          <w:tcPr>
            <w:tcW w:w="667" w:type="dxa"/>
            <w:vMerge w:val="restart"/>
            <w:tcBorders>
              <w:top w:val="single" w:sz="4" w:space="0" w:color="auto"/>
              <w:left w:val="single" w:sz="8" w:space="0" w:color="auto"/>
              <w:right w:val="nil"/>
            </w:tcBorders>
            <w:vAlign w:val="center"/>
          </w:tcPr>
          <w:p w14:paraId="282690E9" w14:textId="77777777" w:rsidR="00BB0875" w:rsidRDefault="00BB0875"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11.1</w:t>
            </w:r>
          </w:p>
        </w:tc>
        <w:tc>
          <w:tcPr>
            <w:tcW w:w="1843" w:type="dxa"/>
            <w:vMerge w:val="restart"/>
            <w:tcBorders>
              <w:top w:val="single" w:sz="4" w:space="0" w:color="auto"/>
              <w:left w:val="single" w:sz="4" w:space="0" w:color="auto"/>
              <w:right w:val="single" w:sz="4" w:space="0" w:color="auto"/>
            </w:tcBorders>
            <w:vAlign w:val="center"/>
          </w:tcPr>
          <w:p w14:paraId="6A920067" w14:textId="77777777" w:rsidR="00BB0875" w:rsidRDefault="00BB0875"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single" w:sz="4" w:space="0" w:color="auto"/>
              <w:left w:val="nil"/>
              <w:right w:val="single" w:sz="8" w:space="0" w:color="auto"/>
            </w:tcBorders>
            <w:vAlign w:val="center"/>
          </w:tcPr>
          <w:p w14:paraId="7E264D60" w14:textId="77777777" w:rsidR="00BB0875" w:rsidRDefault="00BB0875"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Обустройство уличного освещения, ремонт памятника и благоустройство деревни </w:t>
            </w:r>
            <w:proofErr w:type="spellStart"/>
            <w:r>
              <w:rPr>
                <w:rFonts w:ascii="Times New Roman" w:eastAsia="Times New Roman" w:hAnsi="Times New Roman" w:cs="Times New Roman"/>
                <w:kern w:val="0"/>
                <w:lang w:eastAsia="ru-RU" w:bidi="ar-SA"/>
              </w:rPr>
              <w:t>Гаврюшата</w:t>
            </w:r>
            <w:proofErr w:type="spellEnd"/>
          </w:p>
        </w:tc>
        <w:tc>
          <w:tcPr>
            <w:tcW w:w="1714" w:type="dxa"/>
            <w:tcBorders>
              <w:top w:val="single" w:sz="4" w:space="0" w:color="auto"/>
              <w:left w:val="nil"/>
              <w:bottom w:val="single" w:sz="4" w:space="0" w:color="auto"/>
              <w:right w:val="single" w:sz="8" w:space="0" w:color="000000"/>
            </w:tcBorders>
            <w:shd w:val="clear" w:color="auto" w:fill="auto"/>
            <w:vAlign w:val="bottom"/>
          </w:tcPr>
          <w:p w14:paraId="1E73538A"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nil"/>
            </w:tcBorders>
            <w:shd w:val="clear" w:color="auto" w:fill="auto"/>
            <w:vAlign w:val="center"/>
          </w:tcPr>
          <w:p w14:paraId="49588BC1"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64F654E9"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16 500,00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9245AC4"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16 500,00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2BAEF29"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3875EF8E"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1F73F780"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33 000,00</w:t>
            </w:r>
          </w:p>
        </w:tc>
      </w:tr>
      <w:tr w:rsidR="00BB0875" w14:paraId="48958598" w14:textId="77777777" w:rsidTr="00BB0875">
        <w:trPr>
          <w:trHeight w:val="134"/>
        </w:trPr>
        <w:tc>
          <w:tcPr>
            <w:tcW w:w="667" w:type="dxa"/>
            <w:vMerge/>
            <w:tcBorders>
              <w:top w:val="single" w:sz="4" w:space="0" w:color="auto"/>
              <w:left w:val="single" w:sz="8" w:space="0" w:color="auto"/>
              <w:right w:val="nil"/>
            </w:tcBorders>
            <w:vAlign w:val="center"/>
          </w:tcPr>
          <w:p w14:paraId="4AEDE4F9"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single" w:sz="4" w:space="0" w:color="auto"/>
              <w:left w:val="single" w:sz="4" w:space="0" w:color="auto"/>
              <w:right w:val="single" w:sz="4" w:space="0" w:color="auto"/>
            </w:tcBorders>
            <w:vAlign w:val="center"/>
          </w:tcPr>
          <w:p w14:paraId="2376020B"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single" w:sz="4" w:space="0" w:color="auto"/>
              <w:left w:val="nil"/>
              <w:right w:val="single" w:sz="8" w:space="0" w:color="auto"/>
            </w:tcBorders>
            <w:vAlign w:val="center"/>
          </w:tcPr>
          <w:p w14:paraId="013934D2"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AAC0115"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nil"/>
            </w:tcBorders>
            <w:shd w:val="clear" w:color="auto" w:fill="auto"/>
            <w:vAlign w:val="center"/>
          </w:tcPr>
          <w:p w14:paraId="03B23D3A"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67E39AB2"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1B27ED6"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57B8A392"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167EAFC"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6AAEA24E"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BB0875" w14:paraId="14BF91D2" w14:textId="77777777" w:rsidTr="00BB0875">
        <w:trPr>
          <w:trHeight w:val="159"/>
        </w:trPr>
        <w:tc>
          <w:tcPr>
            <w:tcW w:w="667" w:type="dxa"/>
            <w:vMerge/>
            <w:tcBorders>
              <w:left w:val="single" w:sz="8" w:space="0" w:color="auto"/>
              <w:right w:val="nil"/>
            </w:tcBorders>
            <w:vAlign w:val="center"/>
          </w:tcPr>
          <w:p w14:paraId="2B32EA57"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5B54E871"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636612E9"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5DF06902"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nil"/>
            </w:tcBorders>
            <w:shd w:val="clear" w:color="auto" w:fill="auto"/>
            <w:vAlign w:val="center"/>
          </w:tcPr>
          <w:p w14:paraId="6AF94EEF"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79562586"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8EA8BE0"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5904F680"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2E717C85"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52C2C2FF"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BB0875" w14:paraId="43EF5048" w14:textId="77777777" w:rsidTr="00BB0875">
        <w:trPr>
          <w:trHeight w:val="158"/>
        </w:trPr>
        <w:tc>
          <w:tcPr>
            <w:tcW w:w="667" w:type="dxa"/>
            <w:vMerge/>
            <w:tcBorders>
              <w:left w:val="single" w:sz="8" w:space="0" w:color="auto"/>
              <w:bottom w:val="single" w:sz="4" w:space="0" w:color="auto"/>
              <w:right w:val="nil"/>
            </w:tcBorders>
            <w:vAlign w:val="center"/>
          </w:tcPr>
          <w:p w14:paraId="1449EF52"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736EE1F2"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4" w:space="0" w:color="auto"/>
              <w:right w:val="single" w:sz="8" w:space="0" w:color="auto"/>
            </w:tcBorders>
            <w:vAlign w:val="center"/>
          </w:tcPr>
          <w:p w14:paraId="7FDEF3DA"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center"/>
          </w:tcPr>
          <w:p w14:paraId="273DE49D"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nil"/>
            </w:tcBorders>
            <w:shd w:val="clear" w:color="auto" w:fill="auto"/>
            <w:vAlign w:val="center"/>
          </w:tcPr>
          <w:p w14:paraId="0C781C9A"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76EDF0F2"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16 500,00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1416C2D"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16 500,00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5DFC25A"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542FE5E3"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4C932495"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33 000,00</w:t>
            </w:r>
          </w:p>
        </w:tc>
      </w:tr>
      <w:tr w:rsidR="00BB0875" w14:paraId="082769E4" w14:textId="77777777" w:rsidTr="00BB0875">
        <w:trPr>
          <w:trHeight w:val="118"/>
        </w:trPr>
        <w:tc>
          <w:tcPr>
            <w:tcW w:w="667" w:type="dxa"/>
            <w:vMerge w:val="restart"/>
            <w:tcBorders>
              <w:top w:val="single" w:sz="4" w:space="0" w:color="auto"/>
              <w:left w:val="single" w:sz="8" w:space="0" w:color="auto"/>
              <w:right w:val="nil"/>
            </w:tcBorders>
            <w:vAlign w:val="center"/>
          </w:tcPr>
          <w:p w14:paraId="4EE7A010" w14:textId="77777777" w:rsidR="00BB0875" w:rsidRDefault="00BB0875"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11.2</w:t>
            </w:r>
          </w:p>
        </w:tc>
        <w:tc>
          <w:tcPr>
            <w:tcW w:w="1843" w:type="dxa"/>
            <w:vMerge w:val="restart"/>
            <w:tcBorders>
              <w:top w:val="single" w:sz="4" w:space="0" w:color="auto"/>
              <w:left w:val="single" w:sz="4" w:space="0" w:color="auto"/>
              <w:right w:val="single" w:sz="4" w:space="0" w:color="auto"/>
            </w:tcBorders>
            <w:vAlign w:val="center"/>
          </w:tcPr>
          <w:p w14:paraId="26F471B6" w14:textId="77777777" w:rsidR="00BB0875" w:rsidRDefault="00BB0875"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single" w:sz="4" w:space="0" w:color="auto"/>
              <w:left w:val="nil"/>
              <w:right w:val="single" w:sz="8" w:space="0" w:color="auto"/>
            </w:tcBorders>
            <w:vAlign w:val="center"/>
          </w:tcPr>
          <w:p w14:paraId="0ABB1C2D" w14:textId="77777777" w:rsidR="00BB0875" w:rsidRDefault="00BB0875"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Промывка водозаборной скважины на </w:t>
            </w:r>
            <w:proofErr w:type="spellStart"/>
            <w:r>
              <w:rPr>
                <w:rFonts w:ascii="Times New Roman" w:eastAsia="Times New Roman" w:hAnsi="Times New Roman" w:cs="Times New Roman"/>
                <w:kern w:val="0"/>
                <w:lang w:eastAsia="ru-RU" w:bidi="ar-SA"/>
              </w:rPr>
              <w:t>ул.Лаптева</w:t>
            </w:r>
            <w:proofErr w:type="spellEnd"/>
            <w:r>
              <w:rPr>
                <w:rFonts w:ascii="Times New Roman" w:eastAsia="Times New Roman" w:hAnsi="Times New Roman" w:cs="Times New Roman"/>
                <w:kern w:val="0"/>
                <w:lang w:eastAsia="ru-RU" w:bidi="ar-SA"/>
              </w:rPr>
              <w:t xml:space="preserve"> </w:t>
            </w:r>
            <w:proofErr w:type="spellStart"/>
            <w:r>
              <w:rPr>
                <w:rFonts w:ascii="Times New Roman" w:eastAsia="Times New Roman" w:hAnsi="Times New Roman" w:cs="Times New Roman"/>
                <w:kern w:val="0"/>
                <w:lang w:eastAsia="ru-RU" w:bidi="ar-SA"/>
              </w:rPr>
              <w:t>с.Лаж</w:t>
            </w:r>
            <w:proofErr w:type="spellEnd"/>
            <w:r>
              <w:rPr>
                <w:rFonts w:ascii="Times New Roman" w:eastAsia="Times New Roman" w:hAnsi="Times New Roman" w:cs="Times New Roman"/>
                <w:kern w:val="0"/>
                <w:lang w:eastAsia="ru-RU" w:bidi="ar-SA"/>
              </w:rPr>
              <w:t xml:space="preserve">, замена труб в водозаборной скважине </w:t>
            </w:r>
            <w:proofErr w:type="spellStart"/>
            <w:r>
              <w:rPr>
                <w:rFonts w:ascii="Times New Roman" w:eastAsia="Times New Roman" w:hAnsi="Times New Roman" w:cs="Times New Roman"/>
                <w:kern w:val="0"/>
                <w:lang w:eastAsia="ru-RU" w:bidi="ar-SA"/>
              </w:rPr>
              <w:t>ул.Зеленая</w:t>
            </w:r>
            <w:proofErr w:type="spellEnd"/>
            <w:r>
              <w:rPr>
                <w:rFonts w:ascii="Times New Roman" w:eastAsia="Times New Roman" w:hAnsi="Times New Roman" w:cs="Times New Roman"/>
                <w:kern w:val="0"/>
                <w:lang w:eastAsia="ru-RU" w:bidi="ar-SA"/>
              </w:rPr>
              <w:t xml:space="preserve"> </w:t>
            </w:r>
            <w:proofErr w:type="spellStart"/>
            <w:r>
              <w:rPr>
                <w:rFonts w:ascii="Times New Roman" w:eastAsia="Times New Roman" w:hAnsi="Times New Roman" w:cs="Times New Roman"/>
                <w:kern w:val="0"/>
                <w:lang w:eastAsia="ru-RU" w:bidi="ar-SA"/>
              </w:rPr>
              <w:t>с.Лаж</w:t>
            </w:r>
            <w:proofErr w:type="spellEnd"/>
          </w:p>
        </w:tc>
        <w:tc>
          <w:tcPr>
            <w:tcW w:w="1714" w:type="dxa"/>
            <w:tcBorders>
              <w:top w:val="single" w:sz="4" w:space="0" w:color="auto"/>
              <w:left w:val="nil"/>
              <w:bottom w:val="single" w:sz="4" w:space="0" w:color="auto"/>
              <w:right w:val="single" w:sz="8" w:space="0" w:color="000000"/>
            </w:tcBorders>
            <w:shd w:val="clear" w:color="auto" w:fill="auto"/>
            <w:vAlign w:val="center"/>
          </w:tcPr>
          <w:p w14:paraId="4734A1A5"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nil"/>
            </w:tcBorders>
            <w:shd w:val="clear" w:color="auto" w:fill="auto"/>
            <w:vAlign w:val="center"/>
          </w:tcPr>
          <w:p w14:paraId="492A12BA"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6E1D56F7"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136 500,00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69E230F"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25 500,00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BB3F4DB"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31C53985"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763C737D"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162 000,00</w:t>
            </w:r>
          </w:p>
        </w:tc>
      </w:tr>
      <w:tr w:rsidR="00BB0875" w14:paraId="6D1A1832" w14:textId="77777777" w:rsidTr="00BB0875">
        <w:trPr>
          <w:trHeight w:val="146"/>
        </w:trPr>
        <w:tc>
          <w:tcPr>
            <w:tcW w:w="667" w:type="dxa"/>
            <w:vMerge/>
            <w:tcBorders>
              <w:top w:val="single" w:sz="4" w:space="0" w:color="auto"/>
              <w:left w:val="single" w:sz="8" w:space="0" w:color="auto"/>
              <w:right w:val="nil"/>
            </w:tcBorders>
            <w:vAlign w:val="center"/>
          </w:tcPr>
          <w:p w14:paraId="6B15FD75"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single" w:sz="4" w:space="0" w:color="auto"/>
              <w:left w:val="single" w:sz="4" w:space="0" w:color="auto"/>
              <w:right w:val="single" w:sz="4" w:space="0" w:color="auto"/>
            </w:tcBorders>
            <w:vAlign w:val="center"/>
          </w:tcPr>
          <w:p w14:paraId="45A96318"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single" w:sz="4" w:space="0" w:color="auto"/>
              <w:left w:val="nil"/>
              <w:right w:val="single" w:sz="8" w:space="0" w:color="auto"/>
            </w:tcBorders>
            <w:vAlign w:val="center"/>
          </w:tcPr>
          <w:p w14:paraId="0E4B77A6"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039CC50"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nil"/>
            </w:tcBorders>
            <w:shd w:val="clear" w:color="auto" w:fill="auto"/>
            <w:vAlign w:val="center"/>
          </w:tcPr>
          <w:p w14:paraId="445FC499"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2905E984"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2DC3D33"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3624BBF9"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3A4C0F42"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12F21B9D"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BB0875" w14:paraId="42CB976B" w14:textId="77777777" w:rsidTr="00BB0875">
        <w:trPr>
          <w:trHeight w:val="159"/>
        </w:trPr>
        <w:tc>
          <w:tcPr>
            <w:tcW w:w="667" w:type="dxa"/>
            <w:vMerge/>
            <w:tcBorders>
              <w:left w:val="single" w:sz="8" w:space="0" w:color="auto"/>
              <w:right w:val="nil"/>
            </w:tcBorders>
            <w:vAlign w:val="center"/>
          </w:tcPr>
          <w:p w14:paraId="1D1F1EEB"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4DF1CE73"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5089EAA4"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55FB7FC0"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nil"/>
            </w:tcBorders>
            <w:shd w:val="clear" w:color="auto" w:fill="auto"/>
            <w:vAlign w:val="center"/>
          </w:tcPr>
          <w:p w14:paraId="2C60D15A"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194C330E"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B4F4CE5"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4C45B87E"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29C3A8AB"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522A7B5E"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BB0875" w14:paraId="40456FE0" w14:textId="77777777" w:rsidTr="00BB0875">
        <w:trPr>
          <w:trHeight w:val="195"/>
        </w:trPr>
        <w:tc>
          <w:tcPr>
            <w:tcW w:w="667" w:type="dxa"/>
            <w:vMerge/>
            <w:tcBorders>
              <w:left w:val="single" w:sz="8" w:space="0" w:color="auto"/>
              <w:bottom w:val="single" w:sz="4" w:space="0" w:color="auto"/>
              <w:right w:val="nil"/>
            </w:tcBorders>
            <w:vAlign w:val="center"/>
          </w:tcPr>
          <w:p w14:paraId="177CCEA6"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2A106390"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4" w:space="0" w:color="auto"/>
              <w:right w:val="single" w:sz="8" w:space="0" w:color="auto"/>
            </w:tcBorders>
            <w:vAlign w:val="center"/>
          </w:tcPr>
          <w:p w14:paraId="51C85A10"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E33EDFC"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nil"/>
            </w:tcBorders>
            <w:shd w:val="clear" w:color="auto" w:fill="auto"/>
            <w:vAlign w:val="center"/>
          </w:tcPr>
          <w:p w14:paraId="793D8BAC"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49244F5A"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136 500,00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10511EE"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25 500,00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A8D8FF6"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73D88231"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540789FC"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162 000,00</w:t>
            </w:r>
          </w:p>
        </w:tc>
      </w:tr>
      <w:tr w:rsidR="00BB0875" w14:paraId="5115E794" w14:textId="77777777" w:rsidTr="00BB0875">
        <w:trPr>
          <w:trHeight w:val="439"/>
        </w:trPr>
        <w:tc>
          <w:tcPr>
            <w:tcW w:w="667" w:type="dxa"/>
            <w:vMerge w:val="restart"/>
            <w:tcBorders>
              <w:top w:val="single" w:sz="4" w:space="0" w:color="auto"/>
              <w:left w:val="single" w:sz="8" w:space="0" w:color="auto"/>
              <w:right w:val="nil"/>
            </w:tcBorders>
            <w:vAlign w:val="center"/>
          </w:tcPr>
          <w:p w14:paraId="42E1AA5C" w14:textId="77777777" w:rsidR="00BB0875" w:rsidRDefault="00BB0875"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11.3</w:t>
            </w:r>
          </w:p>
        </w:tc>
        <w:tc>
          <w:tcPr>
            <w:tcW w:w="1843" w:type="dxa"/>
            <w:vMerge w:val="restart"/>
            <w:tcBorders>
              <w:top w:val="single" w:sz="4" w:space="0" w:color="auto"/>
              <w:left w:val="single" w:sz="4" w:space="0" w:color="auto"/>
              <w:right w:val="single" w:sz="4" w:space="0" w:color="auto"/>
            </w:tcBorders>
            <w:vAlign w:val="center"/>
          </w:tcPr>
          <w:p w14:paraId="665157EC" w14:textId="77777777" w:rsidR="00BB0875" w:rsidRDefault="00BB0875"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single" w:sz="4" w:space="0" w:color="auto"/>
              <w:left w:val="nil"/>
              <w:right w:val="single" w:sz="8" w:space="0" w:color="auto"/>
            </w:tcBorders>
            <w:vAlign w:val="center"/>
          </w:tcPr>
          <w:p w14:paraId="59A6E408" w14:textId="77777777" w:rsidR="00BB0875" w:rsidRDefault="00BB0875"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Мероприятия по благоустройству </w:t>
            </w:r>
            <w:proofErr w:type="spellStart"/>
            <w:r>
              <w:rPr>
                <w:rFonts w:ascii="Times New Roman" w:eastAsia="Times New Roman" w:hAnsi="Times New Roman" w:cs="Times New Roman"/>
                <w:kern w:val="0"/>
                <w:lang w:eastAsia="ru-RU" w:bidi="ar-SA"/>
              </w:rPr>
              <w:t>с.Лаж</w:t>
            </w:r>
            <w:proofErr w:type="spellEnd"/>
          </w:p>
        </w:tc>
        <w:tc>
          <w:tcPr>
            <w:tcW w:w="1714" w:type="dxa"/>
            <w:tcBorders>
              <w:top w:val="single" w:sz="4" w:space="0" w:color="auto"/>
              <w:left w:val="nil"/>
              <w:bottom w:val="single" w:sz="4" w:space="0" w:color="auto"/>
              <w:right w:val="single" w:sz="8" w:space="0" w:color="000000"/>
            </w:tcBorders>
            <w:shd w:val="clear" w:color="auto" w:fill="auto"/>
            <w:vAlign w:val="bottom"/>
          </w:tcPr>
          <w:p w14:paraId="7286E4F0"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nil"/>
            </w:tcBorders>
            <w:shd w:val="clear" w:color="auto" w:fill="auto"/>
            <w:vAlign w:val="center"/>
          </w:tcPr>
          <w:p w14:paraId="3C09C9D1"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5E902FDD"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1000,00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C89226D"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1000,00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13FA9414"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0F0F8D00"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62A0E249"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2000,00</w:t>
            </w:r>
          </w:p>
        </w:tc>
      </w:tr>
      <w:tr w:rsidR="00BB0875" w14:paraId="6A969A8F" w14:textId="77777777" w:rsidTr="00BB0875">
        <w:trPr>
          <w:trHeight w:val="122"/>
        </w:trPr>
        <w:tc>
          <w:tcPr>
            <w:tcW w:w="667" w:type="dxa"/>
            <w:vMerge/>
            <w:tcBorders>
              <w:left w:val="single" w:sz="8" w:space="0" w:color="auto"/>
              <w:right w:val="nil"/>
            </w:tcBorders>
            <w:vAlign w:val="center"/>
          </w:tcPr>
          <w:p w14:paraId="50620988"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5C148E68"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1BA80A1E"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1898EEAD"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nil"/>
            </w:tcBorders>
            <w:shd w:val="clear" w:color="auto" w:fill="auto"/>
            <w:vAlign w:val="center"/>
          </w:tcPr>
          <w:p w14:paraId="3E092B27"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00C95BE0"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7D658A5"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5139B98"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5C44D981"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5859080C"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BB0875" w14:paraId="372CA312" w14:textId="77777777" w:rsidTr="00BB0875">
        <w:trPr>
          <w:trHeight w:val="147"/>
        </w:trPr>
        <w:tc>
          <w:tcPr>
            <w:tcW w:w="667" w:type="dxa"/>
            <w:vMerge/>
            <w:tcBorders>
              <w:left w:val="single" w:sz="8" w:space="0" w:color="auto"/>
              <w:right w:val="nil"/>
            </w:tcBorders>
            <w:vAlign w:val="center"/>
          </w:tcPr>
          <w:p w14:paraId="2EB456DD"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577519E0"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426E8C0E"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25FFBB39"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nil"/>
            </w:tcBorders>
            <w:shd w:val="clear" w:color="auto" w:fill="auto"/>
            <w:vAlign w:val="center"/>
          </w:tcPr>
          <w:p w14:paraId="5EBE2DC8"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40EF34B6"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3C608E7"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4F505724"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582BD605"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24BE64C5"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BB0875" w14:paraId="1F4E1197" w14:textId="77777777" w:rsidTr="00BB0875">
        <w:trPr>
          <w:trHeight w:val="134"/>
        </w:trPr>
        <w:tc>
          <w:tcPr>
            <w:tcW w:w="667" w:type="dxa"/>
            <w:vMerge/>
            <w:tcBorders>
              <w:left w:val="single" w:sz="8" w:space="0" w:color="auto"/>
              <w:bottom w:val="single" w:sz="4" w:space="0" w:color="auto"/>
              <w:right w:val="nil"/>
            </w:tcBorders>
            <w:vAlign w:val="center"/>
          </w:tcPr>
          <w:p w14:paraId="4678CAA5"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2303055E"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4" w:space="0" w:color="auto"/>
              <w:right w:val="single" w:sz="8" w:space="0" w:color="auto"/>
            </w:tcBorders>
            <w:vAlign w:val="center"/>
          </w:tcPr>
          <w:p w14:paraId="45F1B06E"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640A3829"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nil"/>
            </w:tcBorders>
            <w:shd w:val="clear" w:color="auto" w:fill="auto"/>
            <w:vAlign w:val="center"/>
          </w:tcPr>
          <w:p w14:paraId="771972AE"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26516BBB"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1000,00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C9EBBC7"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1000,00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109688C7"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7A09F8B4"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6B971D5B"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2000,00</w:t>
            </w:r>
          </w:p>
        </w:tc>
      </w:tr>
      <w:tr w:rsidR="00BB0875" w14:paraId="6DB4D20B" w14:textId="77777777" w:rsidTr="00BB0875">
        <w:trPr>
          <w:trHeight w:val="281"/>
        </w:trPr>
        <w:tc>
          <w:tcPr>
            <w:tcW w:w="667" w:type="dxa"/>
            <w:vMerge w:val="restart"/>
            <w:tcBorders>
              <w:top w:val="single" w:sz="4" w:space="0" w:color="auto"/>
              <w:left w:val="single" w:sz="8" w:space="0" w:color="auto"/>
              <w:right w:val="nil"/>
            </w:tcBorders>
            <w:vAlign w:val="center"/>
          </w:tcPr>
          <w:p w14:paraId="11058621" w14:textId="77777777" w:rsidR="00BB0875" w:rsidRDefault="00BB0875" w:rsidP="00BB0875">
            <w:pPr>
              <w:widowControl/>
              <w:suppressAutoHyphens w:val="0"/>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11.4</w:t>
            </w:r>
          </w:p>
        </w:tc>
        <w:tc>
          <w:tcPr>
            <w:tcW w:w="1843" w:type="dxa"/>
            <w:vMerge w:val="restart"/>
            <w:tcBorders>
              <w:top w:val="single" w:sz="4" w:space="0" w:color="auto"/>
              <w:left w:val="single" w:sz="4" w:space="0" w:color="auto"/>
              <w:right w:val="single" w:sz="4" w:space="0" w:color="auto"/>
            </w:tcBorders>
            <w:vAlign w:val="center"/>
          </w:tcPr>
          <w:p w14:paraId="1BF76347" w14:textId="77777777" w:rsidR="00BB0875" w:rsidRDefault="00BB0875" w:rsidP="00BB0875">
            <w:pPr>
              <w:widowControl/>
              <w:suppressAutoHyphens w:val="0"/>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мероприятие</w:t>
            </w:r>
          </w:p>
        </w:tc>
        <w:tc>
          <w:tcPr>
            <w:tcW w:w="2710" w:type="dxa"/>
            <w:vMerge w:val="restart"/>
            <w:tcBorders>
              <w:top w:val="single" w:sz="4" w:space="0" w:color="auto"/>
              <w:left w:val="nil"/>
              <w:right w:val="single" w:sz="8" w:space="0" w:color="auto"/>
            </w:tcBorders>
            <w:vAlign w:val="center"/>
          </w:tcPr>
          <w:p w14:paraId="7CA8529C" w14:textId="77777777" w:rsidR="00BB0875" w:rsidRDefault="00BB0875" w:rsidP="00BB0875">
            <w:pPr>
              <w:widowControl/>
              <w:suppressAutoHyphens w:val="0"/>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 xml:space="preserve">Благоустройство территории </w:t>
            </w:r>
            <w:proofErr w:type="spellStart"/>
            <w:r>
              <w:rPr>
                <w:rFonts w:ascii="Times New Roman" w:eastAsia="Times New Roman" w:hAnsi="Times New Roman" w:cs="Times New Roman"/>
                <w:color w:val="000000" w:themeColor="text1"/>
                <w:kern w:val="0"/>
                <w:lang w:eastAsia="ru-RU" w:bidi="ar-SA"/>
              </w:rPr>
              <w:t>с.Кузнецово</w:t>
            </w:r>
            <w:proofErr w:type="spellEnd"/>
          </w:p>
        </w:tc>
        <w:tc>
          <w:tcPr>
            <w:tcW w:w="1714" w:type="dxa"/>
            <w:tcBorders>
              <w:top w:val="single" w:sz="4" w:space="0" w:color="auto"/>
              <w:left w:val="nil"/>
              <w:bottom w:val="single" w:sz="4" w:space="0" w:color="auto"/>
              <w:right w:val="single" w:sz="8" w:space="0" w:color="000000"/>
            </w:tcBorders>
            <w:shd w:val="clear" w:color="auto" w:fill="auto"/>
            <w:vAlign w:val="bottom"/>
          </w:tcPr>
          <w:p w14:paraId="6076373C"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всего</w:t>
            </w:r>
          </w:p>
        </w:tc>
        <w:tc>
          <w:tcPr>
            <w:tcW w:w="1276" w:type="dxa"/>
            <w:tcBorders>
              <w:top w:val="single" w:sz="4" w:space="0" w:color="auto"/>
              <w:left w:val="nil"/>
              <w:bottom w:val="single" w:sz="4" w:space="0" w:color="auto"/>
              <w:right w:val="nil"/>
            </w:tcBorders>
            <w:shd w:val="clear" w:color="auto" w:fill="auto"/>
            <w:vAlign w:val="center"/>
          </w:tcPr>
          <w:p w14:paraId="3231EFB6"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40C5D6B5"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40 000,00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0CAC370"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7DB83F74"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206745F2"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34F31D39" w14:textId="77777777" w:rsidR="00BB0875" w:rsidRDefault="00BB0875" w:rsidP="00BB0875">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40 000,00</w:t>
            </w:r>
          </w:p>
        </w:tc>
      </w:tr>
      <w:tr w:rsidR="00BB0875" w14:paraId="24726535" w14:textId="77777777" w:rsidTr="00BB0875">
        <w:trPr>
          <w:trHeight w:val="61"/>
        </w:trPr>
        <w:tc>
          <w:tcPr>
            <w:tcW w:w="667" w:type="dxa"/>
            <w:vMerge/>
            <w:tcBorders>
              <w:left w:val="single" w:sz="8" w:space="0" w:color="auto"/>
              <w:right w:val="nil"/>
            </w:tcBorders>
            <w:vAlign w:val="center"/>
          </w:tcPr>
          <w:p w14:paraId="4CEAF4FE" w14:textId="77777777" w:rsidR="00BB0875" w:rsidRDefault="00BB0875" w:rsidP="00BB0875">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left w:val="single" w:sz="4" w:space="0" w:color="auto"/>
              <w:right w:val="single" w:sz="4" w:space="0" w:color="auto"/>
            </w:tcBorders>
            <w:vAlign w:val="center"/>
          </w:tcPr>
          <w:p w14:paraId="6CC59DFF" w14:textId="77777777" w:rsidR="00BB0875" w:rsidRDefault="00BB0875" w:rsidP="00BB0875">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left w:val="nil"/>
              <w:right w:val="single" w:sz="8" w:space="0" w:color="auto"/>
            </w:tcBorders>
            <w:vAlign w:val="center"/>
          </w:tcPr>
          <w:p w14:paraId="744B24C9" w14:textId="77777777" w:rsidR="00BB0875" w:rsidRDefault="00BB0875" w:rsidP="00BB0875">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1CF3B9E"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Федеральный бюджет</w:t>
            </w:r>
          </w:p>
        </w:tc>
        <w:tc>
          <w:tcPr>
            <w:tcW w:w="1276" w:type="dxa"/>
            <w:tcBorders>
              <w:top w:val="single" w:sz="4" w:space="0" w:color="auto"/>
              <w:left w:val="nil"/>
              <w:bottom w:val="single" w:sz="4" w:space="0" w:color="auto"/>
              <w:right w:val="nil"/>
            </w:tcBorders>
            <w:shd w:val="clear" w:color="auto" w:fill="auto"/>
            <w:vAlign w:val="center"/>
          </w:tcPr>
          <w:p w14:paraId="062ED4F9"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4DAD0D41"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2E25B50"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40D5B50C"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18F74E9"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57850089" w14:textId="77777777" w:rsidR="00BB0875" w:rsidRDefault="00BB0875" w:rsidP="00BB0875">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r>
      <w:tr w:rsidR="00BB0875" w14:paraId="0D52E94D" w14:textId="77777777" w:rsidTr="00BB0875">
        <w:trPr>
          <w:trHeight w:val="207"/>
        </w:trPr>
        <w:tc>
          <w:tcPr>
            <w:tcW w:w="667" w:type="dxa"/>
            <w:vMerge/>
            <w:tcBorders>
              <w:left w:val="single" w:sz="8" w:space="0" w:color="auto"/>
              <w:right w:val="nil"/>
            </w:tcBorders>
            <w:vAlign w:val="center"/>
          </w:tcPr>
          <w:p w14:paraId="53A16923" w14:textId="77777777" w:rsidR="00BB0875" w:rsidRDefault="00BB0875" w:rsidP="00BB0875">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left w:val="single" w:sz="4" w:space="0" w:color="auto"/>
              <w:right w:val="single" w:sz="4" w:space="0" w:color="auto"/>
            </w:tcBorders>
            <w:vAlign w:val="center"/>
          </w:tcPr>
          <w:p w14:paraId="724B371B" w14:textId="77777777" w:rsidR="00BB0875" w:rsidRDefault="00BB0875" w:rsidP="00BB0875">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left w:val="nil"/>
              <w:right w:val="single" w:sz="8" w:space="0" w:color="auto"/>
            </w:tcBorders>
            <w:vAlign w:val="center"/>
          </w:tcPr>
          <w:p w14:paraId="4A8E0D61" w14:textId="77777777" w:rsidR="00BB0875" w:rsidRDefault="00BB0875" w:rsidP="00BB0875">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46A424C5"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Областной бюджет</w:t>
            </w:r>
          </w:p>
        </w:tc>
        <w:tc>
          <w:tcPr>
            <w:tcW w:w="1276" w:type="dxa"/>
            <w:tcBorders>
              <w:top w:val="single" w:sz="4" w:space="0" w:color="auto"/>
              <w:left w:val="nil"/>
              <w:bottom w:val="single" w:sz="4" w:space="0" w:color="auto"/>
              <w:right w:val="nil"/>
            </w:tcBorders>
            <w:shd w:val="clear" w:color="auto" w:fill="auto"/>
            <w:vAlign w:val="center"/>
          </w:tcPr>
          <w:p w14:paraId="22236DF0"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443D57E5"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061BF84"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40FCDDD4"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3FD6F4AB"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34752681" w14:textId="77777777" w:rsidR="00BB0875" w:rsidRDefault="00BB0875" w:rsidP="00BB0875">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r>
      <w:tr w:rsidR="00BB0875" w14:paraId="548E27A6" w14:textId="77777777" w:rsidTr="00BB0875">
        <w:trPr>
          <w:trHeight w:val="110"/>
        </w:trPr>
        <w:tc>
          <w:tcPr>
            <w:tcW w:w="667" w:type="dxa"/>
            <w:vMerge/>
            <w:tcBorders>
              <w:left w:val="single" w:sz="8" w:space="0" w:color="auto"/>
              <w:bottom w:val="single" w:sz="4" w:space="0" w:color="auto"/>
              <w:right w:val="nil"/>
            </w:tcBorders>
            <w:vAlign w:val="center"/>
          </w:tcPr>
          <w:p w14:paraId="40CCD88F" w14:textId="77777777" w:rsidR="00BB0875" w:rsidRDefault="00BB0875" w:rsidP="00BB0875">
            <w:pPr>
              <w:widowControl/>
              <w:suppressAutoHyphens w:val="0"/>
              <w:rPr>
                <w:rFonts w:ascii="Times New Roman" w:eastAsia="Times New Roman" w:hAnsi="Times New Roman" w:cs="Times New Roman"/>
                <w:color w:val="000000" w:themeColor="text1"/>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0D9CB886" w14:textId="77777777" w:rsidR="00BB0875" w:rsidRDefault="00BB0875" w:rsidP="00BB0875">
            <w:pPr>
              <w:widowControl/>
              <w:suppressAutoHyphens w:val="0"/>
              <w:rPr>
                <w:rFonts w:ascii="Times New Roman" w:eastAsia="Times New Roman" w:hAnsi="Times New Roman" w:cs="Times New Roman"/>
                <w:color w:val="000000" w:themeColor="text1"/>
                <w:kern w:val="0"/>
                <w:lang w:eastAsia="ru-RU" w:bidi="ar-SA"/>
              </w:rPr>
            </w:pPr>
          </w:p>
        </w:tc>
        <w:tc>
          <w:tcPr>
            <w:tcW w:w="2710" w:type="dxa"/>
            <w:vMerge/>
            <w:tcBorders>
              <w:left w:val="nil"/>
              <w:bottom w:val="single" w:sz="4" w:space="0" w:color="auto"/>
              <w:right w:val="single" w:sz="8" w:space="0" w:color="auto"/>
            </w:tcBorders>
            <w:vAlign w:val="center"/>
          </w:tcPr>
          <w:p w14:paraId="505FA699" w14:textId="77777777" w:rsidR="00BB0875" w:rsidRDefault="00BB0875" w:rsidP="00BB0875">
            <w:pPr>
              <w:widowControl/>
              <w:suppressAutoHyphens w:val="0"/>
              <w:rPr>
                <w:rFonts w:ascii="Times New Roman" w:eastAsia="Times New Roman" w:hAnsi="Times New Roman" w:cs="Times New Roman"/>
                <w:color w:val="000000" w:themeColor="text1"/>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0872516"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Местный бюджет</w:t>
            </w:r>
          </w:p>
        </w:tc>
        <w:tc>
          <w:tcPr>
            <w:tcW w:w="1276" w:type="dxa"/>
            <w:tcBorders>
              <w:top w:val="single" w:sz="4" w:space="0" w:color="auto"/>
              <w:left w:val="nil"/>
              <w:bottom w:val="single" w:sz="4" w:space="0" w:color="auto"/>
              <w:right w:val="nil"/>
            </w:tcBorders>
            <w:shd w:val="clear" w:color="auto" w:fill="auto"/>
            <w:vAlign w:val="center"/>
          </w:tcPr>
          <w:p w14:paraId="5BA666E0"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19C58DD3"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40 000,00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ADE8C8D"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56C2E034"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0D2002B6" w14:textId="77777777" w:rsidR="00BB0875" w:rsidRDefault="00BB0875" w:rsidP="00BB0875">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2014AF19" w14:textId="77777777" w:rsidR="00BB0875" w:rsidRDefault="00BB0875" w:rsidP="00BB0875">
            <w:pPr>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40 000,00</w:t>
            </w:r>
          </w:p>
        </w:tc>
      </w:tr>
      <w:tr w:rsidR="00BB0875" w14:paraId="5611EEF6" w14:textId="77777777" w:rsidTr="00BB0875">
        <w:trPr>
          <w:trHeight w:val="135"/>
        </w:trPr>
        <w:tc>
          <w:tcPr>
            <w:tcW w:w="667" w:type="dxa"/>
            <w:vMerge w:val="restart"/>
            <w:tcBorders>
              <w:top w:val="single" w:sz="4" w:space="0" w:color="auto"/>
              <w:left w:val="single" w:sz="8" w:space="0" w:color="auto"/>
              <w:right w:val="nil"/>
            </w:tcBorders>
            <w:vAlign w:val="center"/>
          </w:tcPr>
          <w:p w14:paraId="6C93F5C7" w14:textId="77777777" w:rsidR="00BB0875" w:rsidRDefault="00BB0875"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11.5</w:t>
            </w:r>
          </w:p>
        </w:tc>
        <w:tc>
          <w:tcPr>
            <w:tcW w:w="1843" w:type="dxa"/>
            <w:vMerge w:val="restart"/>
            <w:tcBorders>
              <w:top w:val="single" w:sz="4" w:space="0" w:color="auto"/>
              <w:left w:val="single" w:sz="4" w:space="0" w:color="auto"/>
              <w:right w:val="single" w:sz="4" w:space="0" w:color="auto"/>
            </w:tcBorders>
            <w:vAlign w:val="center"/>
          </w:tcPr>
          <w:p w14:paraId="0348B168" w14:textId="77777777" w:rsidR="00BB0875" w:rsidRDefault="00BB0875"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single" w:sz="4" w:space="0" w:color="auto"/>
              <w:left w:val="nil"/>
              <w:right w:val="single" w:sz="8" w:space="0" w:color="auto"/>
            </w:tcBorders>
            <w:vAlign w:val="center"/>
          </w:tcPr>
          <w:p w14:paraId="16CA9BA8" w14:textId="77777777" w:rsidR="00BB0875" w:rsidRDefault="00BB0875"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Обустройство территории кладбища и уборка старых деревьев на территории  кладбища </w:t>
            </w:r>
            <w:proofErr w:type="spellStart"/>
            <w:r>
              <w:rPr>
                <w:rFonts w:ascii="Times New Roman" w:eastAsia="Times New Roman" w:hAnsi="Times New Roman" w:cs="Times New Roman"/>
                <w:kern w:val="0"/>
                <w:lang w:eastAsia="ru-RU" w:bidi="ar-SA"/>
              </w:rPr>
              <w:t>с</w:t>
            </w:r>
            <w:proofErr w:type="gramStart"/>
            <w:r>
              <w:rPr>
                <w:rFonts w:ascii="Times New Roman" w:eastAsia="Times New Roman" w:hAnsi="Times New Roman" w:cs="Times New Roman"/>
                <w:kern w:val="0"/>
                <w:lang w:eastAsia="ru-RU" w:bidi="ar-SA"/>
              </w:rPr>
              <w:t>.В</w:t>
            </w:r>
            <w:proofErr w:type="gramEnd"/>
            <w:r>
              <w:rPr>
                <w:rFonts w:ascii="Times New Roman" w:eastAsia="Times New Roman" w:hAnsi="Times New Roman" w:cs="Times New Roman"/>
                <w:kern w:val="0"/>
                <w:lang w:eastAsia="ru-RU" w:bidi="ar-SA"/>
              </w:rPr>
              <w:t>отское</w:t>
            </w:r>
            <w:proofErr w:type="spellEnd"/>
            <w:r>
              <w:rPr>
                <w:rFonts w:ascii="Times New Roman" w:eastAsia="Times New Roman" w:hAnsi="Times New Roman" w:cs="Times New Roman"/>
                <w:kern w:val="0"/>
                <w:lang w:eastAsia="ru-RU" w:bidi="ar-SA"/>
              </w:rPr>
              <w:t xml:space="preserve">, мероприятия по борьбе с борщевиком </w:t>
            </w:r>
            <w:proofErr w:type="spellStart"/>
            <w:r>
              <w:rPr>
                <w:rFonts w:ascii="Times New Roman" w:eastAsia="Times New Roman" w:hAnsi="Times New Roman" w:cs="Times New Roman"/>
                <w:kern w:val="0"/>
                <w:lang w:eastAsia="ru-RU" w:bidi="ar-SA"/>
              </w:rPr>
              <w:t>с.Вотское</w:t>
            </w:r>
            <w:proofErr w:type="spellEnd"/>
            <w:r>
              <w:rPr>
                <w:rFonts w:ascii="Times New Roman" w:eastAsia="Times New Roman" w:hAnsi="Times New Roman" w:cs="Times New Roman"/>
                <w:kern w:val="0"/>
                <w:lang w:eastAsia="ru-RU" w:bidi="ar-SA"/>
              </w:rPr>
              <w:t xml:space="preserve"> </w:t>
            </w:r>
          </w:p>
        </w:tc>
        <w:tc>
          <w:tcPr>
            <w:tcW w:w="1714" w:type="dxa"/>
            <w:tcBorders>
              <w:top w:val="single" w:sz="4" w:space="0" w:color="auto"/>
              <w:left w:val="nil"/>
              <w:bottom w:val="single" w:sz="4" w:space="0" w:color="auto"/>
              <w:right w:val="single" w:sz="8" w:space="0" w:color="000000"/>
            </w:tcBorders>
            <w:shd w:val="clear" w:color="auto" w:fill="auto"/>
            <w:vAlign w:val="bottom"/>
          </w:tcPr>
          <w:p w14:paraId="75C22A56"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nil"/>
            </w:tcBorders>
            <w:shd w:val="clear" w:color="auto" w:fill="auto"/>
            <w:vAlign w:val="center"/>
          </w:tcPr>
          <w:p w14:paraId="34DF1FD3"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6ED4C1C8"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80 000,00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31B1794"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80 000,00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716487C4"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38B965E9"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3B87714A"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160 000,00</w:t>
            </w:r>
          </w:p>
        </w:tc>
      </w:tr>
      <w:tr w:rsidR="00BB0875" w14:paraId="1F35F0DD" w14:textId="77777777" w:rsidTr="00BB0875">
        <w:trPr>
          <w:trHeight w:val="146"/>
        </w:trPr>
        <w:tc>
          <w:tcPr>
            <w:tcW w:w="667" w:type="dxa"/>
            <w:vMerge/>
            <w:tcBorders>
              <w:top w:val="single" w:sz="4" w:space="0" w:color="auto"/>
              <w:left w:val="single" w:sz="8" w:space="0" w:color="auto"/>
              <w:right w:val="nil"/>
            </w:tcBorders>
            <w:vAlign w:val="center"/>
          </w:tcPr>
          <w:p w14:paraId="09092D5C"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single" w:sz="4" w:space="0" w:color="auto"/>
              <w:left w:val="single" w:sz="4" w:space="0" w:color="auto"/>
              <w:right w:val="single" w:sz="4" w:space="0" w:color="auto"/>
            </w:tcBorders>
            <w:vAlign w:val="center"/>
          </w:tcPr>
          <w:p w14:paraId="401DDBAB"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single" w:sz="4" w:space="0" w:color="auto"/>
              <w:left w:val="nil"/>
              <w:right w:val="single" w:sz="8" w:space="0" w:color="auto"/>
            </w:tcBorders>
            <w:vAlign w:val="center"/>
          </w:tcPr>
          <w:p w14:paraId="54810044"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73F4260A"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nil"/>
            </w:tcBorders>
            <w:shd w:val="clear" w:color="auto" w:fill="auto"/>
            <w:vAlign w:val="center"/>
          </w:tcPr>
          <w:p w14:paraId="786438B4"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37E040F6"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128E2AD"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88CE15D"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FAE7073"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021CA015"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BB0875" w14:paraId="2D7AF8CF" w14:textId="77777777" w:rsidTr="00BB0875">
        <w:trPr>
          <w:trHeight w:val="135"/>
        </w:trPr>
        <w:tc>
          <w:tcPr>
            <w:tcW w:w="667" w:type="dxa"/>
            <w:vMerge/>
            <w:tcBorders>
              <w:left w:val="single" w:sz="8" w:space="0" w:color="auto"/>
              <w:right w:val="nil"/>
            </w:tcBorders>
            <w:vAlign w:val="center"/>
          </w:tcPr>
          <w:p w14:paraId="736620B5"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3001A91B"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4AC13345"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70D8BC53"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nil"/>
            </w:tcBorders>
            <w:shd w:val="clear" w:color="auto" w:fill="auto"/>
            <w:vAlign w:val="center"/>
          </w:tcPr>
          <w:p w14:paraId="45BDA953"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1815A1A8"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0E76EF8"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1998D7C5"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79A5279"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165A9E63"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BB0875" w14:paraId="2AC25DFD" w14:textId="77777777" w:rsidTr="00BB0875">
        <w:trPr>
          <w:trHeight w:val="195"/>
        </w:trPr>
        <w:tc>
          <w:tcPr>
            <w:tcW w:w="667" w:type="dxa"/>
            <w:vMerge/>
            <w:tcBorders>
              <w:left w:val="single" w:sz="8" w:space="0" w:color="auto"/>
              <w:bottom w:val="single" w:sz="4" w:space="0" w:color="auto"/>
              <w:right w:val="nil"/>
            </w:tcBorders>
            <w:vAlign w:val="center"/>
          </w:tcPr>
          <w:p w14:paraId="61A7E38E"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00D1ADEF"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4" w:space="0" w:color="auto"/>
              <w:right w:val="single" w:sz="8" w:space="0" w:color="auto"/>
            </w:tcBorders>
            <w:vAlign w:val="center"/>
          </w:tcPr>
          <w:p w14:paraId="070A5A28"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33316A14"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nil"/>
            </w:tcBorders>
            <w:shd w:val="clear" w:color="auto" w:fill="auto"/>
            <w:vAlign w:val="center"/>
          </w:tcPr>
          <w:p w14:paraId="09BF536E"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0BF049BD"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80 000,00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C499E48"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80 000,00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4F49FE58"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4AF516B"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34D35721"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160 000,00</w:t>
            </w:r>
          </w:p>
        </w:tc>
      </w:tr>
      <w:tr w:rsidR="00BB0875" w14:paraId="081C9AA6" w14:textId="77777777" w:rsidTr="00BB0875">
        <w:trPr>
          <w:trHeight w:val="86"/>
        </w:trPr>
        <w:tc>
          <w:tcPr>
            <w:tcW w:w="667" w:type="dxa"/>
            <w:vMerge w:val="restart"/>
            <w:tcBorders>
              <w:top w:val="single" w:sz="4" w:space="0" w:color="auto"/>
              <w:left w:val="single" w:sz="8" w:space="0" w:color="auto"/>
              <w:right w:val="nil"/>
            </w:tcBorders>
            <w:vAlign w:val="center"/>
          </w:tcPr>
          <w:p w14:paraId="7D9C73F2" w14:textId="77777777" w:rsidR="00BB0875" w:rsidRDefault="00BB0875"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11.6</w:t>
            </w:r>
          </w:p>
        </w:tc>
        <w:tc>
          <w:tcPr>
            <w:tcW w:w="1843" w:type="dxa"/>
            <w:vMerge w:val="restart"/>
            <w:tcBorders>
              <w:top w:val="single" w:sz="4" w:space="0" w:color="auto"/>
              <w:left w:val="single" w:sz="4" w:space="0" w:color="auto"/>
              <w:right w:val="single" w:sz="4" w:space="0" w:color="auto"/>
            </w:tcBorders>
            <w:vAlign w:val="center"/>
          </w:tcPr>
          <w:p w14:paraId="7618FE3A" w14:textId="77777777" w:rsidR="00BB0875" w:rsidRDefault="00BB0875"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single" w:sz="4" w:space="0" w:color="auto"/>
              <w:left w:val="nil"/>
              <w:right w:val="single" w:sz="8" w:space="0" w:color="auto"/>
            </w:tcBorders>
            <w:vAlign w:val="center"/>
          </w:tcPr>
          <w:p w14:paraId="37DDE5E4" w14:textId="77777777" w:rsidR="00BB0875" w:rsidRDefault="00BB0875"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Ремонт павильона- накопителя питьевой воды в д. </w:t>
            </w:r>
            <w:proofErr w:type="spellStart"/>
            <w:r>
              <w:rPr>
                <w:rFonts w:ascii="Times New Roman" w:eastAsia="Times New Roman" w:hAnsi="Times New Roman" w:cs="Times New Roman"/>
                <w:kern w:val="0"/>
                <w:lang w:eastAsia="ru-RU" w:bidi="ar-SA"/>
              </w:rPr>
              <w:t>Чупраки</w:t>
            </w:r>
            <w:proofErr w:type="spellEnd"/>
          </w:p>
        </w:tc>
        <w:tc>
          <w:tcPr>
            <w:tcW w:w="1714" w:type="dxa"/>
            <w:tcBorders>
              <w:top w:val="single" w:sz="4" w:space="0" w:color="auto"/>
              <w:left w:val="nil"/>
              <w:bottom w:val="single" w:sz="4" w:space="0" w:color="auto"/>
              <w:right w:val="single" w:sz="8" w:space="0" w:color="000000"/>
            </w:tcBorders>
            <w:shd w:val="clear" w:color="auto" w:fill="auto"/>
            <w:vAlign w:val="bottom"/>
          </w:tcPr>
          <w:p w14:paraId="56C9282E"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nil"/>
            </w:tcBorders>
            <w:shd w:val="clear" w:color="auto" w:fill="auto"/>
            <w:vAlign w:val="center"/>
          </w:tcPr>
          <w:p w14:paraId="7E174A11"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5E817AD1"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75 500,00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28517B85"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75 500,00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58FC5DC1"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4A5970B"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3FA06A58"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151 000,00</w:t>
            </w:r>
          </w:p>
        </w:tc>
      </w:tr>
      <w:tr w:rsidR="00BB0875" w14:paraId="214B0B4E" w14:textId="77777777" w:rsidTr="00BB0875">
        <w:trPr>
          <w:trHeight w:val="183"/>
        </w:trPr>
        <w:tc>
          <w:tcPr>
            <w:tcW w:w="667" w:type="dxa"/>
            <w:vMerge/>
            <w:tcBorders>
              <w:top w:val="single" w:sz="4" w:space="0" w:color="auto"/>
              <w:left w:val="single" w:sz="8" w:space="0" w:color="auto"/>
              <w:right w:val="nil"/>
            </w:tcBorders>
            <w:vAlign w:val="center"/>
          </w:tcPr>
          <w:p w14:paraId="4C657C44"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top w:val="single" w:sz="4" w:space="0" w:color="auto"/>
              <w:left w:val="single" w:sz="4" w:space="0" w:color="auto"/>
              <w:right w:val="single" w:sz="4" w:space="0" w:color="auto"/>
            </w:tcBorders>
            <w:vAlign w:val="center"/>
          </w:tcPr>
          <w:p w14:paraId="6C5D0BC0"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top w:val="single" w:sz="4" w:space="0" w:color="auto"/>
              <w:left w:val="nil"/>
              <w:right w:val="single" w:sz="8" w:space="0" w:color="auto"/>
            </w:tcBorders>
            <w:vAlign w:val="center"/>
          </w:tcPr>
          <w:p w14:paraId="4898B6CA"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25A94EE8"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nil"/>
            </w:tcBorders>
            <w:shd w:val="clear" w:color="auto" w:fill="auto"/>
            <w:vAlign w:val="center"/>
          </w:tcPr>
          <w:p w14:paraId="6B44E6DB"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4D5951D3"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6A4E5A3"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F0AA430"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46499696"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1022C778"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BB0875" w14:paraId="28A1B93B" w14:textId="77777777" w:rsidTr="00BB0875">
        <w:trPr>
          <w:trHeight w:val="1238"/>
        </w:trPr>
        <w:tc>
          <w:tcPr>
            <w:tcW w:w="667" w:type="dxa"/>
            <w:vMerge/>
            <w:tcBorders>
              <w:left w:val="single" w:sz="8" w:space="0" w:color="auto"/>
              <w:right w:val="nil"/>
            </w:tcBorders>
            <w:vAlign w:val="center"/>
          </w:tcPr>
          <w:p w14:paraId="56FD7877"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550351DC"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7B683C96"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68E93443"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nil"/>
            </w:tcBorders>
            <w:shd w:val="clear" w:color="auto" w:fill="auto"/>
            <w:vAlign w:val="center"/>
          </w:tcPr>
          <w:p w14:paraId="5586CC39"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2F559767"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19E0517"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635FF73"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0095AC2F"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08FB380B"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BB0875" w14:paraId="77FDB08A" w14:textId="77777777" w:rsidTr="00BB0875">
        <w:trPr>
          <w:trHeight w:val="232"/>
        </w:trPr>
        <w:tc>
          <w:tcPr>
            <w:tcW w:w="667" w:type="dxa"/>
            <w:vMerge/>
            <w:tcBorders>
              <w:left w:val="single" w:sz="8" w:space="0" w:color="auto"/>
              <w:bottom w:val="single" w:sz="4" w:space="0" w:color="auto"/>
              <w:right w:val="nil"/>
            </w:tcBorders>
            <w:vAlign w:val="center"/>
          </w:tcPr>
          <w:p w14:paraId="5F4BCEBE"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7A4745B5"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4" w:space="0" w:color="auto"/>
              <w:right w:val="single" w:sz="8" w:space="0" w:color="auto"/>
            </w:tcBorders>
            <w:vAlign w:val="center"/>
          </w:tcPr>
          <w:p w14:paraId="1B4A262B"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6A70B61"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nil"/>
            </w:tcBorders>
            <w:shd w:val="clear" w:color="auto" w:fill="auto"/>
            <w:vAlign w:val="center"/>
          </w:tcPr>
          <w:p w14:paraId="516C2DDA"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3E27E514"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75 500,00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B8C04CA"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75 500,00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5A068A9"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55DC0CD6"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75E547BA"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151 000,00</w:t>
            </w:r>
          </w:p>
        </w:tc>
      </w:tr>
      <w:tr w:rsidR="00BB0875" w14:paraId="7297BFC3" w14:textId="77777777" w:rsidTr="00BB0875">
        <w:trPr>
          <w:trHeight w:val="171"/>
        </w:trPr>
        <w:tc>
          <w:tcPr>
            <w:tcW w:w="667" w:type="dxa"/>
            <w:vMerge w:val="restart"/>
            <w:tcBorders>
              <w:top w:val="single" w:sz="4" w:space="0" w:color="auto"/>
              <w:left w:val="single" w:sz="8" w:space="0" w:color="auto"/>
              <w:right w:val="nil"/>
            </w:tcBorders>
            <w:vAlign w:val="center"/>
          </w:tcPr>
          <w:p w14:paraId="5A6A95A4" w14:textId="77777777" w:rsidR="00BB0875" w:rsidRDefault="00BB0875"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11.7</w:t>
            </w:r>
          </w:p>
        </w:tc>
        <w:tc>
          <w:tcPr>
            <w:tcW w:w="1843" w:type="dxa"/>
            <w:vMerge w:val="restart"/>
            <w:tcBorders>
              <w:top w:val="single" w:sz="4" w:space="0" w:color="auto"/>
              <w:left w:val="single" w:sz="4" w:space="0" w:color="auto"/>
              <w:right w:val="single" w:sz="4" w:space="0" w:color="auto"/>
            </w:tcBorders>
            <w:vAlign w:val="center"/>
          </w:tcPr>
          <w:p w14:paraId="45FBA9FE" w14:textId="77777777" w:rsidR="00BB0875" w:rsidRDefault="00BB0875"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single" w:sz="4" w:space="0" w:color="auto"/>
              <w:left w:val="nil"/>
              <w:right w:val="single" w:sz="8" w:space="0" w:color="auto"/>
            </w:tcBorders>
            <w:vAlign w:val="center"/>
          </w:tcPr>
          <w:p w14:paraId="62B540F3" w14:textId="77777777" w:rsidR="00BB0875" w:rsidRDefault="00BB0875"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Мероприятия по благоустройству </w:t>
            </w:r>
            <w:proofErr w:type="spellStart"/>
            <w:r>
              <w:rPr>
                <w:rFonts w:ascii="Times New Roman" w:eastAsia="Times New Roman" w:hAnsi="Times New Roman" w:cs="Times New Roman"/>
                <w:kern w:val="0"/>
                <w:lang w:eastAsia="ru-RU" w:bidi="ar-SA"/>
              </w:rPr>
              <w:t>с.Мелянда</w:t>
            </w:r>
            <w:proofErr w:type="spellEnd"/>
          </w:p>
        </w:tc>
        <w:tc>
          <w:tcPr>
            <w:tcW w:w="1714" w:type="dxa"/>
            <w:tcBorders>
              <w:top w:val="single" w:sz="4" w:space="0" w:color="auto"/>
              <w:left w:val="nil"/>
              <w:bottom w:val="single" w:sz="4" w:space="0" w:color="auto"/>
              <w:right w:val="single" w:sz="8" w:space="0" w:color="000000"/>
            </w:tcBorders>
            <w:shd w:val="clear" w:color="auto" w:fill="auto"/>
            <w:vAlign w:val="bottom"/>
          </w:tcPr>
          <w:p w14:paraId="5E8995A6"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nil"/>
            </w:tcBorders>
            <w:shd w:val="clear" w:color="auto" w:fill="auto"/>
            <w:vAlign w:val="center"/>
          </w:tcPr>
          <w:p w14:paraId="5F3EE64E"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0B1638D9"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1000,00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E8F8FA2"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1000,00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1486198A"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778E74F5"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2F29D331"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2000,00</w:t>
            </w:r>
          </w:p>
        </w:tc>
      </w:tr>
      <w:tr w:rsidR="00BB0875" w14:paraId="2FFF0A0B" w14:textId="77777777" w:rsidTr="00BB0875">
        <w:trPr>
          <w:trHeight w:val="171"/>
        </w:trPr>
        <w:tc>
          <w:tcPr>
            <w:tcW w:w="667" w:type="dxa"/>
            <w:vMerge/>
            <w:tcBorders>
              <w:left w:val="single" w:sz="8" w:space="0" w:color="auto"/>
              <w:right w:val="nil"/>
            </w:tcBorders>
            <w:vAlign w:val="center"/>
          </w:tcPr>
          <w:p w14:paraId="42A48830"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3D096617"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2C9E533A"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50EBADDD"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nil"/>
            </w:tcBorders>
            <w:shd w:val="clear" w:color="auto" w:fill="auto"/>
            <w:vAlign w:val="center"/>
          </w:tcPr>
          <w:p w14:paraId="7C79D04C"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6838EBB8"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AB7D246"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90ABEDE"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C4912A8"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3A5D7FDD"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BB0875" w14:paraId="661C88D9" w14:textId="77777777" w:rsidTr="00BB0875">
        <w:trPr>
          <w:trHeight w:val="195"/>
        </w:trPr>
        <w:tc>
          <w:tcPr>
            <w:tcW w:w="667" w:type="dxa"/>
            <w:vMerge/>
            <w:tcBorders>
              <w:left w:val="single" w:sz="8" w:space="0" w:color="auto"/>
              <w:right w:val="nil"/>
            </w:tcBorders>
            <w:vAlign w:val="center"/>
          </w:tcPr>
          <w:p w14:paraId="663109C8"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025129EF"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7EC254FE"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04383B3"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nil"/>
            </w:tcBorders>
            <w:shd w:val="clear" w:color="auto" w:fill="auto"/>
            <w:vAlign w:val="center"/>
          </w:tcPr>
          <w:p w14:paraId="392011F7"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1E5E0375"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7B74F63"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E6D3F10"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70192832"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1027E8D9"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BB0875" w14:paraId="7901DAF0" w14:textId="77777777" w:rsidTr="00BB0875">
        <w:trPr>
          <w:trHeight w:val="74"/>
        </w:trPr>
        <w:tc>
          <w:tcPr>
            <w:tcW w:w="667" w:type="dxa"/>
            <w:vMerge/>
            <w:tcBorders>
              <w:left w:val="single" w:sz="8" w:space="0" w:color="auto"/>
              <w:bottom w:val="single" w:sz="4" w:space="0" w:color="auto"/>
              <w:right w:val="nil"/>
            </w:tcBorders>
            <w:vAlign w:val="center"/>
          </w:tcPr>
          <w:p w14:paraId="6FBAD9A0"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6E3BC56F"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4" w:space="0" w:color="auto"/>
              <w:right w:val="single" w:sz="8" w:space="0" w:color="auto"/>
            </w:tcBorders>
            <w:vAlign w:val="center"/>
          </w:tcPr>
          <w:p w14:paraId="06122C56"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23BA036"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nil"/>
            </w:tcBorders>
            <w:shd w:val="clear" w:color="auto" w:fill="auto"/>
            <w:vAlign w:val="center"/>
          </w:tcPr>
          <w:p w14:paraId="447DD73D"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2AB70BAA"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1000,00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B4754B2"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1000,00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A8905A3"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45A9F0F1"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8D2645"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2000,00</w:t>
            </w:r>
          </w:p>
        </w:tc>
      </w:tr>
      <w:tr w:rsidR="00BB0875" w14:paraId="5858838B" w14:textId="77777777" w:rsidTr="00BB0875">
        <w:trPr>
          <w:trHeight w:val="183"/>
        </w:trPr>
        <w:tc>
          <w:tcPr>
            <w:tcW w:w="667" w:type="dxa"/>
            <w:vMerge w:val="restart"/>
            <w:tcBorders>
              <w:top w:val="single" w:sz="4" w:space="0" w:color="auto"/>
              <w:left w:val="single" w:sz="8" w:space="0" w:color="auto"/>
              <w:right w:val="nil"/>
            </w:tcBorders>
            <w:vAlign w:val="center"/>
          </w:tcPr>
          <w:p w14:paraId="57391A07" w14:textId="77777777" w:rsidR="00BB0875" w:rsidRDefault="00BB0875"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11.8</w:t>
            </w:r>
          </w:p>
        </w:tc>
        <w:tc>
          <w:tcPr>
            <w:tcW w:w="1843" w:type="dxa"/>
            <w:vMerge w:val="restart"/>
            <w:tcBorders>
              <w:top w:val="single" w:sz="4" w:space="0" w:color="auto"/>
              <w:left w:val="single" w:sz="4" w:space="0" w:color="auto"/>
              <w:right w:val="single" w:sz="4" w:space="0" w:color="auto"/>
            </w:tcBorders>
            <w:vAlign w:val="center"/>
          </w:tcPr>
          <w:p w14:paraId="44A86DA9" w14:textId="77777777" w:rsidR="00BB0875" w:rsidRDefault="00BB0875"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single" w:sz="4" w:space="0" w:color="auto"/>
              <w:left w:val="nil"/>
              <w:right w:val="single" w:sz="8" w:space="0" w:color="auto"/>
            </w:tcBorders>
            <w:vAlign w:val="center"/>
          </w:tcPr>
          <w:p w14:paraId="0C83D48C" w14:textId="77777777" w:rsidR="00BB0875" w:rsidRDefault="00BB0875"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Обустройство территории кладбища и ремонт забора кладбища </w:t>
            </w:r>
            <w:proofErr w:type="spellStart"/>
            <w:r>
              <w:rPr>
                <w:rFonts w:ascii="Times New Roman" w:eastAsia="Times New Roman" w:hAnsi="Times New Roman" w:cs="Times New Roman"/>
                <w:kern w:val="0"/>
                <w:lang w:eastAsia="ru-RU" w:bidi="ar-SA"/>
              </w:rPr>
              <w:t>с.Ветошкино</w:t>
            </w:r>
            <w:proofErr w:type="spellEnd"/>
          </w:p>
        </w:tc>
        <w:tc>
          <w:tcPr>
            <w:tcW w:w="1714" w:type="dxa"/>
            <w:tcBorders>
              <w:top w:val="single" w:sz="4" w:space="0" w:color="auto"/>
              <w:left w:val="nil"/>
              <w:bottom w:val="single" w:sz="4" w:space="0" w:color="auto"/>
              <w:right w:val="single" w:sz="8" w:space="0" w:color="000000"/>
            </w:tcBorders>
            <w:shd w:val="clear" w:color="auto" w:fill="auto"/>
            <w:vAlign w:val="bottom"/>
          </w:tcPr>
          <w:p w14:paraId="387DC4C5"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nil"/>
            </w:tcBorders>
            <w:shd w:val="clear" w:color="auto" w:fill="auto"/>
            <w:vAlign w:val="center"/>
          </w:tcPr>
          <w:p w14:paraId="4BF27F19"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3102D180"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112 000,00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42BF929"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36 129,00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360275AF"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769819C"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459DF8A4"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148 129,00</w:t>
            </w:r>
          </w:p>
        </w:tc>
      </w:tr>
      <w:tr w:rsidR="00BB0875" w14:paraId="7449B02C" w14:textId="77777777" w:rsidTr="00BB0875">
        <w:trPr>
          <w:trHeight w:val="208"/>
        </w:trPr>
        <w:tc>
          <w:tcPr>
            <w:tcW w:w="667" w:type="dxa"/>
            <w:vMerge/>
            <w:tcBorders>
              <w:left w:val="single" w:sz="8" w:space="0" w:color="auto"/>
              <w:right w:val="nil"/>
            </w:tcBorders>
            <w:vAlign w:val="center"/>
          </w:tcPr>
          <w:p w14:paraId="56BB4EC6"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6AC9F59E"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60E0999F"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23723FE8"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nil"/>
            </w:tcBorders>
            <w:shd w:val="clear" w:color="auto" w:fill="auto"/>
            <w:vAlign w:val="center"/>
          </w:tcPr>
          <w:p w14:paraId="710A6445"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36B5A5BA"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1A39161"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B0D3B03"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359DB6D6"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7E7BF3EC"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BB0875" w14:paraId="2ED0C51D" w14:textId="77777777" w:rsidTr="00BB0875">
        <w:trPr>
          <w:trHeight w:val="159"/>
        </w:trPr>
        <w:tc>
          <w:tcPr>
            <w:tcW w:w="667" w:type="dxa"/>
            <w:vMerge/>
            <w:tcBorders>
              <w:left w:val="single" w:sz="8" w:space="0" w:color="auto"/>
              <w:right w:val="nil"/>
            </w:tcBorders>
            <w:vAlign w:val="center"/>
          </w:tcPr>
          <w:p w14:paraId="49F88989"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5EC128DB"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33493C77"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1BA17215"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nil"/>
            </w:tcBorders>
            <w:shd w:val="clear" w:color="auto" w:fill="auto"/>
            <w:vAlign w:val="center"/>
          </w:tcPr>
          <w:p w14:paraId="1BA242BC"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3AE6D521"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48B1A9F"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789121E"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5088BFE5"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29369A78"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BB0875" w14:paraId="6999094B" w14:textId="77777777" w:rsidTr="00BB0875">
        <w:trPr>
          <w:trHeight w:val="122"/>
        </w:trPr>
        <w:tc>
          <w:tcPr>
            <w:tcW w:w="667" w:type="dxa"/>
            <w:vMerge/>
            <w:tcBorders>
              <w:left w:val="single" w:sz="8" w:space="0" w:color="auto"/>
              <w:bottom w:val="single" w:sz="4" w:space="0" w:color="auto"/>
              <w:right w:val="nil"/>
            </w:tcBorders>
            <w:vAlign w:val="center"/>
          </w:tcPr>
          <w:p w14:paraId="1A26A302"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5748436A"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4" w:space="0" w:color="auto"/>
              <w:right w:val="single" w:sz="8" w:space="0" w:color="auto"/>
            </w:tcBorders>
            <w:vAlign w:val="center"/>
          </w:tcPr>
          <w:p w14:paraId="0A4F227C"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18EAB4E2"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nil"/>
            </w:tcBorders>
            <w:shd w:val="clear" w:color="auto" w:fill="auto"/>
            <w:vAlign w:val="center"/>
          </w:tcPr>
          <w:p w14:paraId="7F2A00AA"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09686D4D"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112 000,00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635DA0C"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36 129,00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5AFAC53D"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16DAEEB"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47DC4D94"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148 129,00</w:t>
            </w:r>
          </w:p>
        </w:tc>
      </w:tr>
      <w:tr w:rsidR="00BB0875" w14:paraId="3946BA79" w14:textId="77777777" w:rsidTr="00BB0875">
        <w:trPr>
          <w:trHeight w:val="428"/>
        </w:trPr>
        <w:tc>
          <w:tcPr>
            <w:tcW w:w="667" w:type="dxa"/>
            <w:vMerge w:val="restart"/>
            <w:tcBorders>
              <w:top w:val="single" w:sz="4" w:space="0" w:color="auto"/>
              <w:left w:val="single" w:sz="8" w:space="0" w:color="auto"/>
              <w:right w:val="nil"/>
            </w:tcBorders>
            <w:vAlign w:val="center"/>
          </w:tcPr>
          <w:p w14:paraId="2F067CFB" w14:textId="77777777" w:rsidR="00BB0875" w:rsidRDefault="00BB0875" w:rsidP="00BB0875">
            <w:pPr>
              <w:widowControl/>
              <w:suppressAutoHyphens w:val="0"/>
              <w:rPr>
                <w:rFonts w:ascii="Times New Roman" w:eastAsia="Times New Roman" w:hAnsi="Times New Roman" w:cs="Times New Roman"/>
                <w:kern w:val="0"/>
                <w:lang w:eastAsia="ru-RU" w:bidi="ar-SA"/>
              </w:rPr>
            </w:pPr>
          </w:p>
          <w:p w14:paraId="26F570E4" w14:textId="77777777" w:rsidR="00BB0875" w:rsidRDefault="00BB0875" w:rsidP="00BB0875">
            <w:pPr>
              <w:widowControl/>
              <w:suppressAutoHyphens w:val="0"/>
              <w:rPr>
                <w:rFonts w:ascii="Times New Roman" w:eastAsia="Times New Roman" w:hAnsi="Times New Roman" w:cs="Times New Roman"/>
                <w:kern w:val="0"/>
                <w:lang w:eastAsia="ru-RU" w:bidi="ar-SA"/>
              </w:rPr>
            </w:pPr>
          </w:p>
          <w:p w14:paraId="30F8AE26" w14:textId="77777777" w:rsidR="00BB0875" w:rsidRDefault="00BB0875" w:rsidP="00BB0875">
            <w:pPr>
              <w:widowControl/>
              <w:suppressAutoHyphens w:val="0"/>
              <w:rPr>
                <w:rFonts w:ascii="Times New Roman" w:eastAsia="Times New Roman" w:hAnsi="Times New Roman" w:cs="Times New Roman"/>
                <w:kern w:val="0"/>
                <w:lang w:eastAsia="ru-RU" w:bidi="ar-SA"/>
              </w:rPr>
            </w:pPr>
          </w:p>
          <w:p w14:paraId="4F3DC10B" w14:textId="77777777" w:rsidR="00BB0875" w:rsidRDefault="00BB0875" w:rsidP="00BB0875">
            <w:pPr>
              <w:widowControl/>
              <w:suppressAutoHyphens w:val="0"/>
              <w:rPr>
                <w:rFonts w:ascii="Times New Roman" w:eastAsia="Times New Roman" w:hAnsi="Times New Roman" w:cs="Times New Roman"/>
                <w:kern w:val="0"/>
                <w:lang w:eastAsia="ru-RU" w:bidi="ar-SA"/>
              </w:rPr>
            </w:pPr>
          </w:p>
          <w:p w14:paraId="0F23A9A7" w14:textId="77777777" w:rsidR="00BB0875" w:rsidRDefault="00BB0875"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11.9</w:t>
            </w:r>
          </w:p>
        </w:tc>
        <w:tc>
          <w:tcPr>
            <w:tcW w:w="1843" w:type="dxa"/>
            <w:vMerge w:val="restart"/>
            <w:tcBorders>
              <w:top w:val="single" w:sz="4" w:space="0" w:color="auto"/>
              <w:left w:val="single" w:sz="4" w:space="0" w:color="auto"/>
              <w:right w:val="single" w:sz="4" w:space="0" w:color="auto"/>
            </w:tcBorders>
            <w:vAlign w:val="center"/>
          </w:tcPr>
          <w:p w14:paraId="6630194C" w14:textId="77777777" w:rsidR="00BB0875" w:rsidRDefault="00BB0875"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мероприятие </w:t>
            </w:r>
          </w:p>
        </w:tc>
        <w:tc>
          <w:tcPr>
            <w:tcW w:w="2710" w:type="dxa"/>
            <w:vMerge w:val="restart"/>
            <w:tcBorders>
              <w:top w:val="single" w:sz="4" w:space="0" w:color="auto"/>
              <w:left w:val="nil"/>
              <w:right w:val="single" w:sz="8" w:space="0" w:color="auto"/>
            </w:tcBorders>
            <w:vAlign w:val="center"/>
          </w:tcPr>
          <w:p w14:paraId="5E476A33" w14:textId="77777777" w:rsidR="00BB0875" w:rsidRDefault="00BB0875"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Благоустройство на территории кладбища  села </w:t>
            </w:r>
            <w:proofErr w:type="spellStart"/>
            <w:r>
              <w:rPr>
                <w:rFonts w:ascii="Times New Roman" w:eastAsia="Times New Roman" w:hAnsi="Times New Roman" w:cs="Times New Roman"/>
                <w:kern w:val="0"/>
                <w:lang w:eastAsia="ru-RU" w:bidi="ar-SA"/>
              </w:rPr>
              <w:t>Боровково</w:t>
            </w:r>
            <w:proofErr w:type="spellEnd"/>
            <w:r>
              <w:rPr>
                <w:rFonts w:ascii="Times New Roman" w:eastAsia="Times New Roman" w:hAnsi="Times New Roman" w:cs="Times New Roman"/>
                <w:kern w:val="0"/>
                <w:lang w:eastAsia="ru-RU" w:bidi="ar-SA"/>
              </w:rPr>
              <w:t xml:space="preserve">, обустройство подъездных путей  к кладбищу села </w:t>
            </w:r>
            <w:proofErr w:type="spellStart"/>
            <w:r>
              <w:rPr>
                <w:rFonts w:ascii="Times New Roman" w:eastAsia="Times New Roman" w:hAnsi="Times New Roman" w:cs="Times New Roman"/>
                <w:kern w:val="0"/>
                <w:lang w:eastAsia="ru-RU" w:bidi="ar-SA"/>
              </w:rPr>
              <w:t>Боровково</w:t>
            </w:r>
            <w:proofErr w:type="spellEnd"/>
          </w:p>
        </w:tc>
        <w:tc>
          <w:tcPr>
            <w:tcW w:w="1714" w:type="dxa"/>
            <w:tcBorders>
              <w:top w:val="single" w:sz="4" w:space="0" w:color="auto"/>
              <w:left w:val="nil"/>
              <w:bottom w:val="single" w:sz="4" w:space="0" w:color="auto"/>
              <w:right w:val="single" w:sz="8" w:space="0" w:color="000000"/>
            </w:tcBorders>
            <w:shd w:val="clear" w:color="auto" w:fill="auto"/>
            <w:vAlign w:val="bottom"/>
          </w:tcPr>
          <w:p w14:paraId="74C20E73"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nil"/>
            </w:tcBorders>
            <w:shd w:val="clear" w:color="auto" w:fill="auto"/>
            <w:vAlign w:val="center"/>
          </w:tcPr>
          <w:p w14:paraId="53B14F82"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54440046"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60 000,00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FCB534C"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60 000,00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46476A98"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3CD116D8"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3C663D34"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120 000,00</w:t>
            </w:r>
          </w:p>
        </w:tc>
      </w:tr>
      <w:tr w:rsidR="00BB0875" w14:paraId="6EB6DDD6" w14:textId="77777777" w:rsidTr="00BB0875">
        <w:trPr>
          <w:trHeight w:val="443"/>
        </w:trPr>
        <w:tc>
          <w:tcPr>
            <w:tcW w:w="667" w:type="dxa"/>
            <w:vMerge/>
            <w:tcBorders>
              <w:left w:val="single" w:sz="8" w:space="0" w:color="auto"/>
              <w:right w:val="nil"/>
            </w:tcBorders>
            <w:vAlign w:val="center"/>
          </w:tcPr>
          <w:p w14:paraId="696C91D7"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0523D5CD"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4ACDD424"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55504B88"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nil"/>
            </w:tcBorders>
            <w:shd w:val="clear" w:color="auto" w:fill="auto"/>
            <w:vAlign w:val="center"/>
          </w:tcPr>
          <w:p w14:paraId="046E942D"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213727D0"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BFF2982"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6E83CFC"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76788ACD"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0971D2F6"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BB0875" w14:paraId="18685E1E" w14:textId="77777777" w:rsidTr="00BB0875">
        <w:trPr>
          <w:trHeight w:val="288"/>
        </w:trPr>
        <w:tc>
          <w:tcPr>
            <w:tcW w:w="667" w:type="dxa"/>
            <w:vMerge/>
            <w:tcBorders>
              <w:left w:val="single" w:sz="8" w:space="0" w:color="auto"/>
              <w:right w:val="nil"/>
            </w:tcBorders>
            <w:vAlign w:val="center"/>
          </w:tcPr>
          <w:p w14:paraId="78695CF7"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7D20643E"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5EB289BF"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25B3B88"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nil"/>
            </w:tcBorders>
            <w:shd w:val="clear" w:color="auto" w:fill="auto"/>
            <w:vAlign w:val="center"/>
          </w:tcPr>
          <w:p w14:paraId="01078D67"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19C8565B"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5A5926E"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BEF6793"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A6547C0"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7E3FF5"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BB0875" w14:paraId="417D615C" w14:textId="77777777" w:rsidTr="00BB0875">
        <w:trPr>
          <w:trHeight w:val="177"/>
        </w:trPr>
        <w:tc>
          <w:tcPr>
            <w:tcW w:w="667" w:type="dxa"/>
            <w:vMerge/>
            <w:tcBorders>
              <w:left w:val="single" w:sz="8" w:space="0" w:color="auto"/>
              <w:bottom w:val="single" w:sz="4" w:space="0" w:color="auto"/>
              <w:right w:val="nil"/>
            </w:tcBorders>
            <w:vAlign w:val="center"/>
          </w:tcPr>
          <w:p w14:paraId="76EF5CA4"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57C2052D"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4" w:space="0" w:color="auto"/>
              <w:right w:val="single" w:sz="8" w:space="0" w:color="auto"/>
            </w:tcBorders>
            <w:vAlign w:val="center"/>
          </w:tcPr>
          <w:p w14:paraId="494D6417"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3905B0E7"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nil"/>
            </w:tcBorders>
            <w:shd w:val="clear" w:color="auto" w:fill="auto"/>
            <w:vAlign w:val="center"/>
          </w:tcPr>
          <w:p w14:paraId="2A6072FF"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51287BC0"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60 000,00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92049CC"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60 000,00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6BBD0CF"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E46436D"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1895AF93"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120 000,00</w:t>
            </w:r>
          </w:p>
        </w:tc>
      </w:tr>
      <w:tr w:rsidR="00BB0875" w14:paraId="75790403" w14:textId="77777777" w:rsidTr="00BB0875">
        <w:trPr>
          <w:trHeight w:val="360"/>
        </w:trPr>
        <w:tc>
          <w:tcPr>
            <w:tcW w:w="667" w:type="dxa"/>
            <w:vMerge w:val="restart"/>
            <w:tcBorders>
              <w:top w:val="single" w:sz="4" w:space="0" w:color="auto"/>
              <w:left w:val="single" w:sz="8" w:space="0" w:color="auto"/>
              <w:right w:val="nil"/>
            </w:tcBorders>
            <w:vAlign w:val="center"/>
          </w:tcPr>
          <w:p w14:paraId="020CE0CA" w14:textId="77777777" w:rsidR="00BB0875" w:rsidRDefault="00BB0875" w:rsidP="00BB0875">
            <w:pPr>
              <w:widowControl/>
              <w:suppressAutoHyphens w:val="0"/>
              <w:rPr>
                <w:rFonts w:ascii="Times New Roman" w:eastAsia="Times New Roman" w:hAnsi="Times New Roman" w:cs="Times New Roman"/>
                <w:kern w:val="0"/>
                <w:lang w:eastAsia="ru-RU" w:bidi="ar-SA"/>
              </w:rPr>
            </w:pPr>
          </w:p>
          <w:p w14:paraId="43185B1B" w14:textId="77777777" w:rsidR="00BB0875" w:rsidRDefault="00BB0875"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12</w:t>
            </w:r>
          </w:p>
          <w:p w14:paraId="186BFDB8" w14:textId="77777777" w:rsidR="00BB0875" w:rsidRDefault="00BB0875" w:rsidP="00BB0875">
            <w:pPr>
              <w:widowControl/>
              <w:suppressAutoHyphens w:val="0"/>
              <w:rPr>
                <w:rFonts w:ascii="Times New Roman" w:eastAsia="Times New Roman" w:hAnsi="Times New Roman" w:cs="Times New Roman"/>
                <w:kern w:val="0"/>
                <w:lang w:eastAsia="ru-RU" w:bidi="ar-SA"/>
              </w:rPr>
            </w:pPr>
          </w:p>
          <w:p w14:paraId="01F13D56"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val="restart"/>
            <w:tcBorders>
              <w:top w:val="single" w:sz="4" w:space="0" w:color="auto"/>
              <w:left w:val="single" w:sz="4" w:space="0" w:color="auto"/>
              <w:right w:val="single" w:sz="4" w:space="0" w:color="auto"/>
            </w:tcBorders>
            <w:vAlign w:val="center"/>
          </w:tcPr>
          <w:p w14:paraId="1ECAB648" w14:textId="77777777" w:rsidR="00BB0875" w:rsidRDefault="00BB0875"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10" w:type="dxa"/>
            <w:vMerge w:val="restart"/>
            <w:tcBorders>
              <w:top w:val="single" w:sz="4" w:space="0" w:color="auto"/>
              <w:left w:val="nil"/>
              <w:right w:val="single" w:sz="8" w:space="0" w:color="auto"/>
            </w:tcBorders>
            <w:vAlign w:val="center"/>
          </w:tcPr>
          <w:p w14:paraId="61BF97D0" w14:textId="77777777" w:rsidR="00BB0875" w:rsidRDefault="00BB0875" w:rsidP="00BB0875">
            <w:r>
              <w:t>На исполнение предписания Министерства финансов от 28.12.2023 №53-19-05/070</w:t>
            </w:r>
          </w:p>
        </w:tc>
        <w:tc>
          <w:tcPr>
            <w:tcW w:w="1714" w:type="dxa"/>
            <w:tcBorders>
              <w:top w:val="single" w:sz="4" w:space="0" w:color="auto"/>
              <w:left w:val="nil"/>
              <w:bottom w:val="single" w:sz="4" w:space="0" w:color="auto"/>
              <w:right w:val="single" w:sz="8" w:space="0" w:color="000000"/>
            </w:tcBorders>
            <w:shd w:val="clear" w:color="auto" w:fill="auto"/>
            <w:vAlign w:val="bottom"/>
          </w:tcPr>
          <w:p w14:paraId="0E2FE520"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nil"/>
            </w:tcBorders>
            <w:shd w:val="clear" w:color="auto" w:fill="auto"/>
            <w:vAlign w:val="center"/>
          </w:tcPr>
          <w:p w14:paraId="5E75B8F1"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6544D7DB"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1D19D263"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15 882,00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2A8F40A"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26A6CF78"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71EC09"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15 882,00</w:t>
            </w:r>
          </w:p>
        </w:tc>
      </w:tr>
      <w:tr w:rsidR="00BB0875" w14:paraId="2E30B9E9" w14:textId="77777777" w:rsidTr="00BB0875">
        <w:trPr>
          <w:trHeight w:val="320"/>
        </w:trPr>
        <w:tc>
          <w:tcPr>
            <w:tcW w:w="667" w:type="dxa"/>
            <w:vMerge/>
            <w:tcBorders>
              <w:left w:val="single" w:sz="8" w:space="0" w:color="auto"/>
              <w:right w:val="nil"/>
            </w:tcBorders>
            <w:vAlign w:val="center"/>
          </w:tcPr>
          <w:p w14:paraId="3E9BD2C3"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7AF15D6D"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189A0F98"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6954EA65"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nil"/>
            </w:tcBorders>
            <w:shd w:val="clear" w:color="auto" w:fill="auto"/>
            <w:vAlign w:val="center"/>
          </w:tcPr>
          <w:p w14:paraId="79B11D06"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1AB36472"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F21273A"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5EAD6A7"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7D39A4CC"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27742809"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BB0875" w14:paraId="32561D53" w14:textId="77777777" w:rsidTr="00BB0875">
        <w:trPr>
          <w:trHeight w:val="200"/>
        </w:trPr>
        <w:tc>
          <w:tcPr>
            <w:tcW w:w="667" w:type="dxa"/>
            <w:vMerge/>
            <w:tcBorders>
              <w:left w:val="single" w:sz="8" w:space="0" w:color="auto"/>
              <w:right w:val="nil"/>
            </w:tcBorders>
            <w:vAlign w:val="center"/>
          </w:tcPr>
          <w:p w14:paraId="1E58F4EA"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55B8839B"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229DBFE8"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18D7DEA8"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nil"/>
            </w:tcBorders>
            <w:shd w:val="clear" w:color="auto" w:fill="auto"/>
            <w:vAlign w:val="center"/>
          </w:tcPr>
          <w:p w14:paraId="2C858F6D"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1ADC0B83"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06B25BF0"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37DB446"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087989BF"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A60D39"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BB0875" w14:paraId="4E75C5EA" w14:textId="77777777" w:rsidTr="00BB0875">
        <w:trPr>
          <w:trHeight w:val="180"/>
        </w:trPr>
        <w:tc>
          <w:tcPr>
            <w:tcW w:w="667" w:type="dxa"/>
            <w:vMerge/>
            <w:tcBorders>
              <w:left w:val="single" w:sz="8" w:space="0" w:color="auto"/>
              <w:bottom w:val="single" w:sz="4" w:space="0" w:color="auto"/>
              <w:right w:val="nil"/>
            </w:tcBorders>
            <w:vAlign w:val="center"/>
          </w:tcPr>
          <w:p w14:paraId="2CAFB5EC"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6BE2DE1F"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4" w:space="0" w:color="auto"/>
              <w:right w:val="single" w:sz="8" w:space="0" w:color="auto"/>
            </w:tcBorders>
            <w:vAlign w:val="center"/>
          </w:tcPr>
          <w:p w14:paraId="79703EB9"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62233BF6"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nil"/>
            </w:tcBorders>
            <w:shd w:val="clear" w:color="auto" w:fill="auto"/>
            <w:vAlign w:val="center"/>
          </w:tcPr>
          <w:p w14:paraId="7CC036D6"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7504B436"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0828137"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15 882,00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39A3EFBA"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613076C1"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B48AF32"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15 882,00</w:t>
            </w:r>
          </w:p>
        </w:tc>
      </w:tr>
      <w:tr w:rsidR="00BB0875" w14:paraId="76C8A2CD" w14:textId="77777777" w:rsidTr="00BB0875">
        <w:trPr>
          <w:trHeight w:val="435"/>
        </w:trPr>
        <w:tc>
          <w:tcPr>
            <w:tcW w:w="667" w:type="dxa"/>
            <w:vMerge w:val="restart"/>
            <w:tcBorders>
              <w:left w:val="single" w:sz="8" w:space="0" w:color="auto"/>
              <w:right w:val="nil"/>
            </w:tcBorders>
            <w:vAlign w:val="center"/>
          </w:tcPr>
          <w:p w14:paraId="3993B922" w14:textId="7DE68511" w:rsidR="00BB0875" w:rsidRDefault="00BB0875"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13</w:t>
            </w:r>
          </w:p>
        </w:tc>
        <w:tc>
          <w:tcPr>
            <w:tcW w:w="1843" w:type="dxa"/>
            <w:vMerge w:val="restart"/>
            <w:tcBorders>
              <w:left w:val="single" w:sz="4" w:space="0" w:color="auto"/>
              <w:right w:val="single" w:sz="4" w:space="0" w:color="auto"/>
            </w:tcBorders>
            <w:vAlign w:val="center"/>
          </w:tcPr>
          <w:p w14:paraId="3A027761" w14:textId="77777777" w:rsidR="00BB0875" w:rsidRDefault="00BB0875" w:rsidP="00BB0875">
            <w:pPr>
              <w:widowControl/>
              <w:suppressAutoHyphens w:val="0"/>
              <w:rPr>
                <w:rFonts w:ascii="Times New Roman" w:eastAsia="Times New Roman" w:hAnsi="Times New Roman" w:cs="Times New Roman"/>
                <w:kern w:val="0"/>
                <w:lang w:eastAsia="ru-RU" w:bidi="ar-SA"/>
              </w:rPr>
            </w:pPr>
          </w:p>
          <w:p w14:paraId="289C782D" w14:textId="77777777" w:rsidR="00BB0875" w:rsidRDefault="00BB0875" w:rsidP="00BB0875">
            <w:pPr>
              <w:widowControl/>
              <w:suppressAutoHyphens w:val="0"/>
              <w:rPr>
                <w:rFonts w:ascii="Times New Roman" w:eastAsia="Times New Roman" w:hAnsi="Times New Roman" w:cs="Times New Roman"/>
                <w:kern w:val="0"/>
                <w:lang w:eastAsia="ru-RU" w:bidi="ar-SA"/>
              </w:rPr>
            </w:pPr>
          </w:p>
          <w:p w14:paraId="46E16DE1" w14:textId="0A98640B" w:rsidR="00BB0875" w:rsidRDefault="00BB0875"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p w14:paraId="4D55D291" w14:textId="77777777" w:rsidR="00BB0875" w:rsidRDefault="00BB0875" w:rsidP="00BB0875">
            <w:pPr>
              <w:widowControl/>
              <w:suppressAutoHyphens w:val="0"/>
              <w:rPr>
                <w:rFonts w:ascii="Times New Roman" w:eastAsia="Times New Roman" w:hAnsi="Times New Roman" w:cs="Times New Roman"/>
                <w:kern w:val="0"/>
                <w:lang w:eastAsia="ru-RU" w:bidi="ar-SA"/>
              </w:rPr>
            </w:pPr>
          </w:p>
          <w:p w14:paraId="7332313A"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val="restart"/>
            <w:tcBorders>
              <w:left w:val="nil"/>
              <w:right w:val="single" w:sz="8" w:space="0" w:color="auto"/>
            </w:tcBorders>
            <w:vAlign w:val="center"/>
          </w:tcPr>
          <w:p w14:paraId="67978324" w14:textId="3B328A8A" w:rsidR="00BB0875" w:rsidRDefault="00BB0875" w:rsidP="00BB0875">
            <w:pPr>
              <w:widowControl/>
              <w:suppressAutoHyphens w:val="0"/>
              <w:rPr>
                <w:rFonts w:ascii="Times New Roman" w:eastAsia="Times New Roman" w:hAnsi="Times New Roman" w:cs="Times New Roman"/>
                <w:kern w:val="0"/>
                <w:lang w:eastAsia="ru-RU" w:bidi="ar-SA"/>
              </w:rPr>
            </w:pPr>
            <w:r>
              <w:t>На исполнение  судебного решения по гражданскому делу №2-3/131/2023 по иску прокурора в защиту прав несовершеннолетнего, в счет компенсации  морального вреда</w:t>
            </w:r>
          </w:p>
        </w:tc>
        <w:tc>
          <w:tcPr>
            <w:tcW w:w="1714" w:type="dxa"/>
            <w:tcBorders>
              <w:top w:val="single" w:sz="4" w:space="0" w:color="auto"/>
              <w:left w:val="nil"/>
              <w:bottom w:val="single" w:sz="4" w:space="0" w:color="auto"/>
              <w:right w:val="single" w:sz="8" w:space="0" w:color="000000"/>
            </w:tcBorders>
            <w:shd w:val="clear" w:color="auto" w:fill="auto"/>
            <w:vAlign w:val="bottom"/>
          </w:tcPr>
          <w:p w14:paraId="3A8EECB2" w14:textId="33653960" w:rsidR="00BB0875" w:rsidRPr="0099121C" w:rsidRDefault="00BB0875" w:rsidP="00BB0875">
            <w:pPr>
              <w:widowControl/>
              <w:suppressAutoHyphens w:val="0"/>
              <w:jc w:val="center"/>
              <w:rPr>
                <w:rFonts w:ascii="Times New Roman" w:eastAsia="Times New Roman" w:hAnsi="Times New Roman" w:cs="Times New Roman"/>
                <w:b/>
                <w:bCs/>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nil"/>
            </w:tcBorders>
            <w:shd w:val="clear" w:color="auto" w:fill="auto"/>
            <w:vAlign w:val="center"/>
          </w:tcPr>
          <w:p w14:paraId="181B42BB" w14:textId="7056AA6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68DBC025" w14:textId="47D427E1"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1673ED5" w14:textId="310AC352"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15 000,00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00E240BB" w14:textId="04F3FFCD"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02DA0720" w14:textId="1FA91B3D"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1500B28" w14:textId="3586BCBE"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15 000,00</w:t>
            </w:r>
          </w:p>
        </w:tc>
      </w:tr>
      <w:tr w:rsidR="00BB0875" w14:paraId="2B3A4A9D" w14:textId="77777777" w:rsidTr="00BB0875">
        <w:trPr>
          <w:trHeight w:val="375"/>
        </w:trPr>
        <w:tc>
          <w:tcPr>
            <w:tcW w:w="667" w:type="dxa"/>
            <w:vMerge/>
            <w:tcBorders>
              <w:left w:val="single" w:sz="8" w:space="0" w:color="auto"/>
              <w:right w:val="nil"/>
            </w:tcBorders>
            <w:vAlign w:val="center"/>
          </w:tcPr>
          <w:p w14:paraId="03B2C349"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7BFA7C1E"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5378785E"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4FAE9686" w14:textId="4D56D3F8"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nil"/>
            </w:tcBorders>
            <w:shd w:val="clear" w:color="auto" w:fill="auto"/>
            <w:vAlign w:val="center"/>
          </w:tcPr>
          <w:p w14:paraId="77D16D7D" w14:textId="0D0386BD"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38625A4F" w14:textId="5B54BF99"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302F52F4" w14:textId="5D474099"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228E34B5" w14:textId="11861CA1"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4488C3F8" w14:textId="6105074E"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DD2CE1F" w14:textId="18F62BBB"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BB0875" w14:paraId="61FACF62" w14:textId="77777777" w:rsidTr="00BB0875">
        <w:trPr>
          <w:trHeight w:val="315"/>
        </w:trPr>
        <w:tc>
          <w:tcPr>
            <w:tcW w:w="667" w:type="dxa"/>
            <w:vMerge/>
            <w:tcBorders>
              <w:left w:val="single" w:sz="8" w:space="0" w:color="auto"/>
              <w:right w:val="nil"/>
            </w:tcBorders>
            <w:vAlign w:val="center"/>
          </w:tcPr>
          <w:p w14:paraId="20BEAA18"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4D901670"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2BB9979D"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9FA1C1C" w14:textId="170E9E7F"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nil"/>
            </w:tcBorders>
            <w:shd w:val="clear" w:color="auto" w:fill="auto"/>
            <w:vAlign w:val="center"/>
          </w:tcPr>
          <w:p w14:paraId="5B1508E1" w14:textId="36F86A18"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51028E1B" w14:textId="730AE74B"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A129100" w14:textId="04581A84"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65519C1E" w14:textId="42FDED94"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06DF130D" w14:textId="22902660"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EA9FA2" w14:textId="0F1D020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BB0875" w14:paraId="1A133749" w14:textId="77777777" w:rsidTr="00BB0875">
        <w:trPr>
          <w:trHeight w:val="495"/>
        </w:trPr>
        <w:tc>
          <w:tcPr>
            <w:tcW w:w="667" w:type="dxa"/>
            <w:vMerge/>
            <w:tcBorders>
              <w:left w:val="single" w:sz="8" w:space="0" w:color="auto"/>
              <w:bottom w:val="single" w:sz="4" w:space="0" w:color="auto"/>
              <w:right w:val="nil"/>
            </w:tcBorders>
            <w:vAlign w:val="center"/>
          </w:tcPr>
          <w:p w14:paraId="46060427"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6FDA172B"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4" w:space="0" w:color="auto"/>
              <w:right w:val="single" w:sz="8" w:space="0" w:color="auto"/>
            </w:tcBorders>
            <w:vAlign w:val="center"/>
          </w:tcPr>
          <w:p w14:paraId="1CB7C602"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5133F818" w14:textId="26E339F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nil"/>
            </w:tcBorders>
            <w:shd w:val="clear" w:color="auto" w:fill="auto"/>
            <w:vAlign w:val="center"/>
          </w:tcPr>
          <w:p w14:paraId="51C1817E" w14:textId="66E36F2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07919146" w14:textId="3E2C163E"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67EDD61" w14:textId="3C5E11A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15 000,00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7BFFBFDB" w14:textId="7FD8184B"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D702ADF" w14:textId="2028F34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297FA8" w14:textId="5E09B259"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15 000,00</w:t>
            </w:r>
          </w:p>
        </w:tc>
      </w:tr>
      <w:tr w:rsidR="00BB0875" w14:paraId="22C3E49E" w14:textId="77777777" w:rsidTr="00BB0875">
        <w:trPr>
          <w:trHeight w:val="400"/>
        </w:trPr>
        <w:tc>
          <w:tcPr>
            <w:tcW w:w="667" w:type="dxa"/>
            <w:vMerge w:val="restart"/>
            <w:tcBorders>
              <w:top w:val="single" w:sz="4" w:space="0" w:color="auto"/>
              <w:left w:val="single" w:sz="8" w:space="0" w:color="auto"/>
              <w:right w:val="nil"/>
            </w:tcBorders>
            <w:vAlign w:val="center"/>
          </w:tcPr>
          <w:p w14:paraId="1736770E" w14:textId="77777777" w:rsidR="00BB0875" w:rsidRDefault="00BB0875" w:rsidP="00BB0875">
            <w:pPr>
              <w:widowControl/>
              <w:suppressAutoHyphens w:val="0"/>
              <w:rPr>
                <w:rFonts w:ascii="Times New Roman" w:eastAsia="Times New Roman" w:hAnsi="Times New Roman" w:cs="Times New Roman"/>
                <w:kern w:val="0"/>
                <w:lang w:eastAsia="ru-RU" w:bidi="ar-SA"/>
              </w:rPr>
            </w:pPr>
          </w:p>
          <w:p w14:paraId="1F820DC8" w14:textId="0564F0A5" w:rsidR="00BB0875" w:rsidRDefault="00BB0875"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14</w:t>
            </w:r>
          </w:p>
          <w:p w14:paraId="5B578640" w14:textId="77777777" w:rsidR="00BB0875" w:rsidRDefault="00BB0875" w:rsidP="00BB0875">
            <w:pPr>
              <w:widowControl/>
              <w:suppressAutoHyphens w:val="0"/>
              <w:rPr>
                <w:rFonts w:ascii="Times New Roman" w:eastAsia="Times New Roman" w:hAnsi="Times New Roman" w:cs="Times New Roman"/>
                <w:kern w:val="0"/>
                <w:lang w:eastAsia="ru-RU" w:bidi="ar-SA"/>
              </w:rPr>
            </w:pPr>
          </w:p>
          <w:p w14:paraId="47C621DC"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val="restart"/>
            <w:tcBorders>
              <w:top w:val="single" w:sz="4" w:space="0" w:color="auto"/>
              <w:left w:val="single" w:sz="4" w:space="0" w:color="auto"/>
              <w:right w:val="single" w:sz="4" w:space="0" w:color="auto"/>
            </w:tcBorders>
            <w:vAlign w:val="center"/>
          </w:tcPr>
          <w:p w14:paraId="573A04B5" w14:textId="77777777" w:rsidR="00BB0875" w:rsidRDefault="00BB0875" w:rsidP="00BB0875">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p w14:paraId="170DE23F" w14:textId="3990FF21"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val="restart"/>
            <w:tcBorders>
              <w:top w:val="single" w:sz="4" w:space="0" w:color="auto"/>
              <w:left w:val="nil"/>
              <w:right w:val="single" w:sz="8" w:space="0" w:color="auto"/>
            </w:tcBorders>
            <w:vAlign w:val="center"/>
          </w:tcPr>
          <w:p w14:paraId="0AAD3EE4" w14:textId="38C718B6" w:rsidR="00BB0875" w:rsidRDefault="00BB0875" w:rsidP="00BB0875">
            <w:r>
              <w:t xml:space="preserve">На разработку проектно- сметной документации на строительство тротуаров по </w:t>
            </w:r>
            <w:proofErr w:type="spellStart"/>
            <w:r>
              <w:t>ул.Комарова</w:t>
            </w:r>
            <w:proofErr w:type="spellEnd"/>
            <w:r>
              <w:t xml:space="preserve"> </w:t>
            </w:r>
            <w:proofErr w:type="spellStart"/>
            <w:r>
              <w:t>п.Лебяжье</w:t>
            </w:r>
            <w:proofErr w:type="spellEnd"/>
          </w:p>
          <w:p w14:paraId="3352668E" w14:textId="75A7A359" w:rsidR="00BB0875" w:rsidRDefault="00BB0875" w:rsidP="00BB0875"/>
        </w:tc>
        <w:tc>
          <w:tcPr>
            <w:tcW w:w="1714" w:type="dxa"/>
            <w:tcBorders>
              <w:top w:val="single" w:sz="4" w:space="0" w:color="auto"/>
              <w:left w:val="nil"/>
              <w:bottom w:val="single" w:sz="4" w:space="0" w:color="auto"/>
              <w:right w:val="single" w:sz="8" w:space="0" w:color="000000"/>
            </w:tcBorders>
            <w:shd w:val="clear" w:color="auto" w:fill="auto"/>
            <w:vAlign w:val="bottom"/>
          </w:tcPr>
          <w:p w14:paraId="7B351220"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276" w:type="dxa"/>
            <w:tcBorders>
              <w:top w:val="single" w:sz="4" w:space="0" w:color="auto"/>
              <w:left w:val="nil"/>
              <w:bottom w:val="single" w:sz="4" w:space="0" w:color="auto"/>
              <w:right w:val="nil"/>
            </w:tcBorders>
            <w:shd w:val="clear" w:color="auto" w:fill="auto"/>
            <w:vAlign w:val="center"/>
          </w:tcPr>
          <w:p w14:paraId="3E054CD6"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6C618747"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748FB151" w14:textId="7040EEDC"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1 500 000,00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47925A73"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54A4C884"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0AD4885" w14:textId="215A91B1"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1 500 000,00</w:t>
            </w:r>
          </w:p>
        </w:tc>
      </w:tr>
      <w:tr w:rsidR="00BB0875" w14:paraId="37C52A36" w14:textId="77777777" w:rsidTr="00BB0875">
        <w:trPr>
          <w:trHeight w:val="280"/>
        </w:trPr>
        <w:tc>
          <w:tcPr>
            <w:tcW w:w="667" w:type="dxa"/>
            <w:vMerge/>
            <w:tcBorders>
              <w:left w:val="single" w:sz="8" w:space="0" w:color="auto"/>
              <w:right w:val="nil"/>
            </w:tcBorders>
            <w:vAlign w:val="center"/>
          </w:tcPr>
          <w:p w14:paraId="5026541E"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6975F11E"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6CAFED27"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3429E888"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276" w:type="dxa"/>
            <w:tcBorders>
              <w:top w:val="single" w:sz="4" w:space="0" w:color="auto"/>
              <w:left w:val="nil"/>
              <w:bottom w:val="single" w:sz="4" w:space="0" w:color="auto"/>
              <w:right w:val="nil"/>
            </w:tcBorders>
            <w:shd w:val="clear" w:color="auto" w:fill="auto"/>
            <w:vAlign w:val="center"/>
          </w:tcPr>
          <w:p w14:paraId="46CA6A85"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5E65443C"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6DF79C6B"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4F38A0EB"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4A822E83"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3F3AF1"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BB0875" w14:paraId="47E354C6" w14:textId="77777777" w:rsidTr="00BB0875">
        <w:trPr>
          <w:trHeight w:val="220"/>
        </w:trPr>
        <w:tc>
          <w:tcPr>
            <w:tcW w:w="667" w:type="dxa"/>
            <w:vMerge/>
            <w:tcBorders>
              <w:left w:val="single" w:sz="8" w:space="0" w:color="auto"/>
              <w:right w:val="nil"/>
            </w:tcBorders>
            <w:vAlign w:val="center"/>
          </w:tcPr>
          <w:p w14:paraId="21F11A6F"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right w:val="single" w:sz="4" w:space="0" w:color="auto"/>
            </w:tcBorders>
            <w:vAlign w:val="center"/>
          </w:tcPr>
          <w:p w14:paraId="398FCC5F"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right w:val="single" w:sz="8" w:space="0" w:color="auto"/>
            </w:tcBorders>
            <w:vAlign w:val="center"/>
          </w:tcPr>
          <w:p w14:paraId="5CA02D41"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07F5012A"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276" w:type="dxa"/>
            <w:tcBorders>
              <w:top w:val="single" w:sz="4" w:space="0" w:color="auto"/>
              <w:left w:val="nil"/>
              <w:bottom w:val="single" w:sz="4" w:space="0" w:color="auto"/>
              <w:right w:val="nil"/>
            </w:tcBorders>
            <w:shd w:val="clear" w:color="auto" w:fill="auto"/>
            <w:vAlign w:val="center"/>
          </w:tcPr>
          <w:p w14:paraId="5D3A66F9"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248D3992"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58E66B15"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1AA6E4B1"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0FA00889"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9742605" w14:textId="77777777"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BB0875" w14:paraId="3EA1A07B" w14:textId="77777777" w:rsidTr="00BB0875">
        <w:trPr>
          <w:trHeight w:val="160"/>
        </w:trPr>
        <w:tc>
          <w:tcPr>
            <w:tcW w:w="667" w:type="dxa"/>
            <w:vMerge/>
            <w:tcBorders>
              <w:left w:val="single" w:sz="8" w:space="0" w:color="auto"/>
              <w:bottom w:val="single" w:sz="4" w:space="0" w:color="auto"/>
              <w:right w:val="nil"/>
            </w:tcBorders>
            <w:vAlign w:val="center"/>
          </w:tcPr>
          <w:p w14:paraId="77380A4A"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843" w:type="dxa"/>
            <w:vMerge/>
            <w:tcBorders>
              <w:left w:val="single" w:sz="4" w:space="0" w:color="auto"/>
              <w:bottom w:val="single" w:sz="4" w:space="0" w:color="auto"/>
              <w:right w:val="single" w:sz="4" w:space="0" w:color="auto"/>
            </w:tcBorders>
            <w:vAlign w:val="center"/>
          </w:tcPr>
          <w:p w14:paraId="3BEFBB55"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2710" w:type="dxa"/>
            <w:vMerge/>
            <w:tcBorders>
              <w:left w:val="nil"/>
              <w:bottom w:val="single" w:sz="4" w:space="0" w:color="auto"/>
              <w:right w:val="single" w:sz="8" w:space="0" w:color="auto"/>
            </w:tcBorders>
            <w:vAlign w:val="center"/>
          </w:tcPr>
          <w:p w14:paraId="76F28EDB" w14:textId="77777777" w:rsidR="00BB0875" w:rsidRDefault="00BB0875" w:rsidP="00BB0875">
            <w:pPr>
              <w:widowControl/>
              <w:suppressAutoHyphens w:val="0"/>
              <w:rPr>
                <w:rFonts w:ascii="Times New Roman" w:eastAsia="Times New Roman" w:hAnsi="Times New Roman" w:cs="Times New Roman"/>
                <w:kern w:val="0"/>
                <w:lang w:eastAsia="ru-RU" w:bidi="ar-SA"/>
              </w:rPr>
            </w:pPr>
          </w:p>
        </w:tc>
        <w:tc>
          <w:tcPr>
            <w:tcW w:w="1714" w:type="dxa"/>
            <w:tcBorders>
              <w:top w:val="single" w:sz="4" w:space="0" w:color="auto"/>
              <w:left w:val="nil"/>
              <w:bottom w:val="single" w:sz="4" w:space="0" w:color="auto"/>
              <w:right w:val="single" w:sz="8" w:space="0" w:color="000000"/>
            </w:tcBorders>
            <w:shd w:val="clear" w:color="auto" w:fill="auto"/>
            <w:vAlign w:val="bottom"/>
          </w:tcPr>
          <w:p w14:paraId="525F65BD"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276" w:type="dxa"/>
            <w:tcBorders>
              <w:top w:val="single" w:sz="4" w:space="0" w:color="auto"/>
              <w:left w:val="nil"/>
              <w:bottom w:val="single" w:sz="4" w:space="0" w:color="auto"/>
              <w:right w:val="nil"/>
            </w:tcBorders>
            <w:shd w:val="clear" w:color="auto" w:fill="auto"/>
            <w:vAlign w:val="center"/>
          </w:tcPr>
          <w:p w14:paraId="30CED901"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tcBorders>
              <w:top w:val="single" w:sz="4" w:space="0" w:color="auto"/>
              <w:left w:val="single" w:sz="8" w:space="0" w:color="auto"/>
              <w:bottom w:val="single" w:sz="4" w:space="0" w:color="auto"/>
              <w:right w:val="single" w:sz="8" w:space="0" w:color="000000"/>
            </w:tcBorders>
            <w:shd w:val="clear" w:color="auto" w:fill="auto"/>
            <w:vAlign w:val="center"/>
          </w:tcPr>
          <w:p w14:paraId="0A67D0EF"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14:paraId="4BC724EF" w14:textId="7365A3F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1 500 000, 00</w:t>
            </w:r>
          </w:p>
        </w:tc>
        <w:tc>
          <w:tcPr>
            <w:tcW w:w="1134" w:type="dxa"/>
            <w:tcBorders>
              <w:top w:val="single" w:sz="4" w:space="0" w:color="auto"/>
              <w:left w:val="nil"/>
              <w:bottom w:val="single" w:sz="4" w:space="0" w:color="auto"/>
              <w:right w:val="single" w:sz="8" w:space="0" w:color="000000"/>
            </w:tcBorders>
            <w:shd w:val="clear" w:color="auto" w:fill="auto"/>
            <w:vAlign w:val="center"/>
          </w:tcPr>
          <w:p w14:paraId="31E0C2EF"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tcPr>
          <w:p w14:paraId="16A32A10" w14:textId="77777777" w:rsidR="00BB0875" w:rsidRDefault="00BB0875" w:rsidP="00BB0875">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91561F" w14:textId="6045DE15" w:rsidR="00BB0875" w:rsidRDefault="00BB0875" w:rsidP="00BB0875">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1 500 000,00</w:t>
            </w:r>
          </w:p>
        </w:tc>
      </w:tr>
    </w:tbl>
    <w:p w14:paraId="59965185" w14:textId="77777777" w:rsidR="00ED12A8" w:rsidRDefault="00E37A03">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br w:type="textWrapping" w:clear="all"/>
      </w:r>
    </w:p>
    <w:p w14:paraId="76C2360D" w14:textId="77777777" w:rsidR="00ED12A8" w:rsidRDefault="00E37A03" w:rsidP="0092375F">
      <w:pPr>
        <w:pStyle w:val="ConsPlusTitle"/>
        <w:jc w:val="center"/>
        <w:rPr>
          <w:rFonts w:eastAsia="Times New Roman"/>
          <w:color w:val="000000" w:themeColor="text1"/>
          <w:lang w:eastAsia="ru-RU"/>
        </w:rPr>
      </w:pPr>
      <w:r>
        <w:rPr>
          <w:rFonts w:eastAsia="Times New Roman"/>
          <w:color w:val="000000" w:themeColor="text1"/>
          <w:lang w:eastAsia="ru-RU"/>
        </w:rPr>
        <w:t>___________________</w:t>
      </w:r>
    </w:p>
    <w:sectPr w:rsidR="00ED12A8">
      <w:headerReference w:type="even" r:id="rId12"/>
      <w:headerReference w:type="default" r:id="rId13"/>
      <w:footerReference w:type="even" r:id="rId14"/>
      <w:footerReference w:type="default" r:id="rId15"/>
      <w:headerReference w:type="first" r:id="rId16"/>
      <w:footerReference w:type="first" r:id="rId17"/>
      <w:pgSz w:w="16838" w:h="11906" w:orient="landscape"/>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8C3A43" w14:textId="77777777" w:rsidR="00280A72" w:rsidRDefault="00280A72">
      <w:r>
        <w:separator/>
      </w:r>
    </w:p>
  </w:endnote>
  <w:endnote w:type="continuationSeparator" w:id="0">
    <w:p w14:paraId="55C9BB2E" w14:textId="77777777" w:rsidR="00280A72" w:rsidRDefault="00280A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CC"/>
    <w:family w:val="roman"/>
    <w:pitch w:val="variable"/>
    <w:sig w:usb0="E0000AFF"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Liberation Sans">
    <w:altName w:val="Arial"/>
    <w:charset w:val="CC"/>
    <w:family w:val="swiss"/>
    <w:pitch w:val="variable"/>
    <w:sig w:usb0="E0000AFF" w:usb1="500078FF" w:usb2="00000021" w:usb3="00000000" w:csb0="000001BF" w:csb1="00000000"/>
  </w:font>
  <w:font w:name="PetersburgCTT">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6C9BC6" w14:textId="77777777" w:rsidR="002837B4" w:rsidRDefault="002837B4">
    <w:r>
      <w:t xml:space="preserve"> </w:t>
    </w:r>
    <w:r>
      <w:tab/>
    </w:r>
    <w:r>
      <w:fldChar w:fldCharType="begin"/>
    </w:r>
    <w:r>
      <w:instrText xml:space="preserve"> PAGE   \* MERGEFORMAT </w:instrText>
    </w:r>
    <w:r>
      <w:fldChar w:fldCharType="separate"/>
    </w:r>
    <w:r>
      <w:t>2</w:t>
    </w:r>
    <w:r>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8E2C91" w14:textId="77777777" w:rsidR="002837B4" w:rsidRDefault="002837B4">
    <w:pPr>
      <w:pStyle w:val="af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E095EB" w14:textId="77777777" w:rsidR="002837B4" w:rsidRDefault="002837B4">
    <w:pPr>
      <w:spacing w:line="276"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3267D3" w14:textId="77777777" w:rsidR="00280A72" w:rsidRDefault="00280A72">
      <w:r>
        <w:separator/>
      </w:r>
    </w:p>
  </w:footnote>
  <w:footnote w:type="continuationSeparator" w:id="0">
    <w:p w14:paraId="2B5317D3" w14:textId="77777777" w:rsidR="00280A72" w:rsidRDefault="00280A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1662E3" w14:textId="77777777" w:rsidR="002837B4" w:rsidRDefault="002837B4">
    <w:pPr>
      <w:pStyle w:val="af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C8A2FD" w14:textId="77777777" w:rsidR="002837B4" w:rsidRDefault="002837B4">
    <w:pPr>
      <w:pStyle w:val="af6"/>
    </w:pPr>
  </w:p>
  <w:p w14:paraId="4621AD69" w14:textId="77777777" w:rsidR="002837B4" w:rsidRDefault="002837B4"/>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F85047" w14:textId="77777777" w:rsidR="002837B4" w:rsidRDefault="002837B4">
    <w:pPr>
      <w:pStyle w:val="af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pStyle w:val="9"/>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pStyle w:val="4"/>
      <w:suff w:val="nothing"/>
      <w:lvlText w:val="%1."/>
      <w:lvlJc w:val="left"/>
      <w:pPr>
        <w:tabs>
          <w:tab w:val="num" w:pos="0"/>
        </w:tabs>
        <w:ind w:left="0" w:firstLine="0"/>
      </w:pPr>
      <w:rPr>
        <w:rFonts w:ascii="Times New Roman" w:hAnsi="Times New Roman" w:cs="Times New Roman"/>
        <w:spacing w:val="-2"/>
        <w:sz w:val="28"/>
        <w:szCs w:val="28"/>
      </w:rPr>
    </w:lvl>
    <w:lvl w:ilvl="1">
      <w:start w:val="1"/>
      <w:numFmt w:val="lowerLetter"/>
      <w:suff w:val="nothing"/>
      <w:lvlText w:val="%2."/>
      <w:lvlJc w:val="left"/>
      <w:pPr>
        <w:tabs>
          <w:tab w:val="num" w:pos="0"/>
        </w:tabs>
        <w:ind w:left="0" w:firstLine="0"/>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2">
    <w:nsid w:val="00000003"/>
    <w:multiLevelType w:val="singleLevel"/>
    <w:tmpl w:val="00000003"/>
    <w:name w:val="WW8Num3"/>
    <w:lvl w:ilvl="0">
      <w:start w:val="1"/>
      <w:numFmt w:val="decimal"/>
      <w:lvlText w:val="%1."/>
      <w:lvlJc w:val="left"/>
      <w:pPr>
        <w:tabs>
          <w:tab w:val="num" w:pos="0"/>
        </w:tabs>
        <w:ind w:left="1110" w:hanging="360"/>
      </w:pPr>
      <w:rPr>
        <w:rFonts w:ascii="Times New Roman" w:hAnsi="Times New Roman" w:cs="Times New Roman" w:hint="default"/>
        <w:spacing w:val="-2"/>
        <w:sz w:val="28"/>
        <w:szCs w:val="28"/>
      </w:rPr>
    </w:lvl>
  </w:abstractNum>
  <w:abstractNum w:abstractNumId="3">
    <w:nsid w:val="00000004"/>
    <w:multiLevelType w:val="multilevel"/>
    <w:tmpl w:val="00000004"/>
    <w:name w:val="WW8Num8"/>
    <w:lvl w:ilvl="0">
      <w:start w:val="1"/>
      <w:numFmt w:val="decimal"/>
      <w:lvlText w:val="%1)"/>
      <w:lvlJc w:val="left"/>
      <w:pPr>
        <w:tabs>
          <w:tab w:val="num" w:pos="0"/>
        </w:tabs>
        <w:ind w:left="1068" w:hanging="360"/>
      </w:pPr>
      <w:rPr>
        <w:sz w:val="26"/>
        <w:szCs w:val="26"/>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4">
    <w:nsid w:val="00000005"/>
    <w:multiLevelType w:val="multilevel"/>
    <w:tmpl w:val="00000005"/>
    <w:name w:val="WW8Num9"/>
    <w:lvl w:ilvl="0">
      <w:start w:val="1"/>
      <w:numFmt w:val="decimal"/>
      <w:lvlText w:val="%1)"/>
      <w:lvlJc w:val="left"/>
      <w:pPr>
        <w:tabs>
          <w:tab w:val="num" w:pos="0"/>
        </w:tabs>
        <w:ind w:left="720" w:hanging="360"/>
      </w:pPr>
      <w:rPr>
        <w:sz w:val="26"/>
        <w:szCs w:val="2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000006"/>
    <w:multiLevelType w:val="multilevel"/>
    <w:tmpl w:val="00000006"/>
    <w:name w:val="WW8Num10"/>
    <w:lvl w:ilvl="0">
      <w:start w:val="1"/>
      <w:numFmt w:val="decimal"/>
      <w:lvlText w:val="%1)"/>
      <w:lvlJc w:val="left"/>
      <w:pPr>
        <w:tabs>
          <w:tab w:val="num" w:pos="0"/>
        </w:tabs>
        <w:ind w:left="1070" w:hanging="360"/>
      </w:pPr>
      <w:rPr>
        <w:sz w:val="26"/>
        <w:szCs w:val="2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8Num11"/>
    <w:lvl w:ilvl="0">
      <w:start w:val="1"/>
      <w:numFmt w:val="decimal"/>
      <w:lvlText w:val="%1)"/>
      <w:lvlJc w:val="left"/>
      <w:pPr>
        <w:tabs>
          <w:tab w:val="num" w:pos="0"/>
        </w:tabs>
        <w:ind w:left="1211" w:hanging="360"/>
      </w:pPr>
      <w:rPr>
        <w:sz w:val="26"/>
        <w:szCs w:val="26"/>
      </w:rPr>
    </w:lvl>
    <w:lvl w:ilvl="1">
      <w:start w:val="1"/>
      <w:numFmt w:val="lowerLetter"/>
      <w:lvlText w:val="%2."/>
      <w:lvlJc w:val="left"/>
      <w:pPr>
        <w:tabs>
          <w:tab w:val="num" w:pos="0"/>
        </w:tabs>
        <w:ind w:left="1931" w:hanging="360"/>
      </w:pPr>
    </w:lvl>
    <w:lvl w:ilvl="2">
      <w:start w:val="1"/>
      <w:numFmt w:val="lowerRoman"/>
      <w:lvlText w:val="%3."/>
      <w:lvlJc w:val="right"/>
      <w:pPr>
        <w:tabs>
          <w:tab w:val="num" w:pos="0"/>
        </w:tabs>
        <w:ind w:left="2651" w:hanging="180"/>
      </w:pPr>
    </w:lvl>
    <w:lvl w:ilvl="3">
      <w:start w:val="1"/>
      <w:numFmt w:val="decimal"/>
      <w:lvlText w:val="%4."/>
      <w:lvlJc w:val="left"/>
      <w:pPr>
        <w:tabs>
          <w:tab w:val="num" w:pos="0"/>
        </w:tabs>
        <w:ind w:left="3371" w:hanging="360"/>
      </w:pPr>
    </w:lvl>
    <w:lvl w:ilvl="4">
      <w:start w:val="1"/>
      <w:numFmt w:val="lowerLetter"/>
      <w:lvlText w:val="%5."/>
      <w:lvlJc w:val="left"/>
      <w:pPr>
        <w:tabs>
          <w:tab w:val="num" w:pos="0"/>
        </w:tabs>
        <w:ind w:left="4091" w:hanging="360"/>
      </w:pPr>
    </w:lvl>
    <w:lvl w:ilvl="5">
      <w:start w:val="1"/>
      <w:numFmt w:val="lowerRoman"/>
      <w:lvlText w:val="%6."/>
      <w:lvlJc w:val="right"/>
      <w:pPr>
        <w:tabs>
          <w:tab w:val="num" w:pos="0"/>
        </w:tabs>
        <w:ind w:left="4811" w:hanging="180"/>
      </w:pPr>
    </w:lvl>
    <w:lvl w:ilvl="6">
      <w:start w:val="1"/>
      <w:numFmt w:val="decimal"/>
      <w:lvlText w:val="%7."/>
      <w:lvlJc w:val="left"/>
      <w:pPr>
        <w:tabs>
          <w:tab w:val="num" w:pos="0"/>
        </w:tabs>
        <w:ind w:left="5531" w:hanging="360"/>
      </w:pPr>
    </w:lvl>
    <w:lvl w:ilvl="7">
      <w:start w:val="1"/>
      <w:numFmt w:val="lowerLetter"/>
      <w:lvlText w:val="%8."/>
      <w:lvlJc w:val="left"/>
      <w:pPr>
        <w:tabs>
          <w:tab w:val="num" w:pos="0"/>
        </w:tabs>
        <w:ind w:left="6251" w:hanging="360"/>
      </w:pPr>
    </w:lvl>
    <w:lvl w:ilvl="8">
      <w:start w:val="1"/>
      <w:numFmt w:val="lowerRoman"/>
      <w:lvlText w:val="%9."/>
      <w:lvlJc w:val="right"/>
      <w:pPr>
        <w:tabs>
          <w:tab w:val="num" w:pos="0"/>
        </w:tabs>
        <w:ind w:left="6971" w:hanging="180"/>
      </w:pPr>
    </w:lvl>
  </w:abstractNum>
  <w:abstractNum w:abstractNumId="7">
    <w:nsid w:val="01152CA3"/>
    <w:multiLevelType w:val="hybridMultilevel"/>
    <w:tmpl w:val="0D98DDBC"/>
    <w:lvl w:ilvl="0" w:tplc="CC266708">
      <w:start w:val="1"/>
      <w:numFmt w:val="decimal"/>
      <w:lvlText w:val="%1."/>
      <w:lvlJc w:val="left"/>
      <w:pPr>
        <w:ind w:left="1685" w:hanging="975"/>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
    <w:nsid w:val="03917F68"/>
    <w:multiLevelType w:val="hybridMultilevel"/>
    <w:tmpl w:val="4EDEEE12"/>
    <w:lvl w:ilvl="0" w:tplc="6B5ACF98">
      <w:start w:val="1"/>
      <w:numFmt w:val="bullet"/>
      <w:lvlText w:val="-"/>
      <w:lvlJc w:val="left"/>
      <w:pPr>
        <w:ind w:left="1690" w:hanging="360"/>
      </w:pPr>
      <w:rPr>
        <w:rFonts w:ascii="Times New Roman" w:eastAsia="Times New Roman" w:hAnsi="Times New Roman" w:cs="Times New Roman" w:hint="default"/>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10" w:hanging="360"/>
      </w:pPr>
      <w:rPr>
        <w:rFonts w:ascii="Courier New" w:hAnsi="Courier New" w:cs="Courier New" w:hint="default"/>
      </w:rPr>
    </w:lvl>
    <w:lvl w:ilvl="2" w:tplc="04190005" w:tentative="1">
      <w:start w:val="1"/>
      <w:numFmt w:val="bullet"/>
      <w:lvlText w:val=""/>
      <w:lvlJc w:val="left"/>
      <w:pPr>
        <w:ind w:left="3130" w:hanging="360"/>
      </w:pPr>
      <w:rPr>
        <w:rFonts w:ascii="Wingdings" w:hAnsi="Wingdings" w:hint="default"/>
      </w:rPr>
    </w:lvl>
    <w:lvl w:ilvl="3" w:tplc="04190001" w:tentative="1">
      <w:start w:val="1"/>
      <w:numFmt w:val="bullet"/>
      <w:lvlText w:val=""/>
      <w:lvlJc w:val="left"/>
      <w:pPr>
        <w:ind w:left="3850" w:hanging="360"/>
      </w:pPr>
      <w:rPr>
        <w:rFonts w:ascii="Symbol" w:hAnsi="Symbol" w:hint="default"/>
      </w:rPr>
    </w:lvl>
    <w:lvl w:ilvl="4" w:tplc="04190003" w:tentative="1">
      <w:start w:val="1"/>
      <w:numFmt w:val="bullet"/>
      <w:lvlText w:val="o"/>
      <w:lvlJc w:val="left"/>
      <w:pPr>
        <w:ind w:left="4570" w:hanging="360"/>
      </w:pPr>
      <w:rPr>
        <w:rFonts w:ascii="Courier New" w:hAnsi="Courier New" w:cs="Courier New" w:hint="default"/>
      </w:rPr>
    </w:lvl>
    <w:lvl w:ilvl="5" w:tplc="04190005" w:tentative="1">
      <w:start w:val="1"/>
      <w:numFmt w:val="bullet"/>
      <w:lvlText w:val=""/>
      <w:lvlJc w:val="left"/>
      <w:pPr>
        <w:ind w:left="5290" w:hanging="360"/>
      </w:pPr>
      <w:rPr>
        <w:rFonts w:ascii="Wingdings" w:hAnsi="Wingdings" w:hint="default"/>
      </w:rPr>
    </w:lvl>
    <w:lvl w:ilvl="6" w:tplc="04190001" w:tentative="1">
      <w:start w:val="1"/>
      <w:numFmt w:val="bullet"/>
      <w:lvlText w:val=""/>
      <w:lvlJc w:val="left"/>
      <w:pPr>
        <w:ind w:left="6010" w:hanging="360"/>
      </w:pPr>
      <w:rPr>
        <w:rFonts w:ascii="Symbol" w:hAnsi="Symbol" w:hint="default"/>
      </w:rPr>
    </w:lvl>
    <w:lvl w:ilvl="7" w:tplc="04190003" w:tentative="1">
      <w:start w:val="1"/>
      <w:numFmt w:val="bullet"/>
      <w:lvlText w:val="o"/>
      <w:lvlJc w:val="left"/>
      <w:pPr>
        <w:ind w:left="6730" w:hanging="360"/>
      </w:pPr>
      <w:rPr>
        <w:rFonts w:ascii="Courier New" w:hAnsi="Courier New" w:cs="Courier New" w:hint="default"/>
      </w:rPr>
    </w:lvl>
    <w:lvl w:ilvl="8" w:tplc="04190005" w:tentative="1">
      <w:start w:val="1"/>
      <w:numFmt w:val="bullet"/>
      <w:lvlText w:val=""/>
      <w:lvlJc w:val="left"/>
      <w:pPr>
        <w:ind w:left="7450" w:hanging="360"/>
      </w:pPr>
      <w:rPr>
        <w:rFonts w:ascii="Wingdings" w:hAnsi="Wingdings" w:hint="default"/>
      </w:rPr>
    </w:lvl>
  </w:abstractNum>
  <w:abstractNum w:abstractNumId="9">
    <w:nsid w:val="0F3E0299"/>
    <w:multiLevelType w:val="hybridMultilevel"/>
    <w:tmpl w:val="CD0E1DBE"/>
    <w:lvl w:ilvl="0" w:tplc="862A64DC">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70EBE72">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D340C66E">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F760B154">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628BC28">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04AC913C">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33DE3674">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58866B3A">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0C06A386">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0">
    <w:nsid w:val="16F024CB"/>
    <w:multiLevelType w:val="multilevel"/>
    <w:tmpl w:val="54F47862"/>
    <w:lvl w:ilvl="0">
      <w:start w:val="4"/>
      <w:numFmt w:val="decimal"/>
      <w:lvlText w:val="%1."/>
      <w:lvlJc w:val="left"/>
      <w:pPr>
        <w:ind w:left="360" w:hanging="360"/>
      </w:pPr>
      <w:rPr>
        <w:rFonts w:hint="default"/>
      </w:rPr>
    </w:lvl>
    <w:lvl w:ilvl="1">
      <w:start w:val="2"/>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1">
    <w:nsid w:val="1C536287"/>
    <w:multiLevelType w:val="hybridMultilevel"/>
    <w:tmpl w:val="0F36D258"/>
    <w:lvl w:ilvl="0" w:tplc="6B5ACF98">
      <w:start w:val="1"/>
      <w:numFmt w:val="bullet"/>
      <w:lvlText w:val="-"/>
      <w:lvlJc w:val="left"/>
      <w:pPr>
        <w:ind w:left="1690"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10" w:hanging="360"/>
      </w:pPr>
      <w:rPr>
        <w:rFonts w:ascii="Courier New" w:hAnsi="Courier New" w:cs="Courier New" w:hint="default"/>
      </w:rPr>
    </w:lvl>
    <w:lvl w:ilvl="2" w:tplc="04190005" w:tentative="1">
      <w:start w:val="1"/>
      <w:numFmt w:val="bullet"/>
      <w:lvlText w:val=""/>
      <w:lvlJc w:val="left"/>
      <w:pPr>
        <w:ind w:left="3130" w:hanging="360"/>
      </w:pPr>
      <w:rPr>
        <w:rFonts w:ascii="Wingdings" w:hAnsi="Wingdings" w:hint="default"/>
      </w:rPr>
    </w:lvl>
    <w:lvl w:ilvl="3" w:tplc="04190001" w:tentative="1">
      <w:start w:val="1"/>
      <w:numFmt w:val="bullet"/>
      <w:lvlText w:val=""/>
      <w:lvlJc w:val="left"/>
      <w:pPr>
        <w:ind w:left="3850" w:hanging="360"/>
      </w:pPr>
      <w:rPr>
        <w:rFonts w:ascii="Symbol" w:hAnsi="Symbol" w:hint="default"/>
      </w:rPr>
    </w:lvl>
    <w:lvl w:ilvl="4" w:tplc="04190003" w:tentative="1">
      <w:start w:val="1"/>
      <w:numFmt w:val="bullet"/>
      <w:lvlText w:val="o"/>
      <w:lvlJc w:val="left"/>
      <w:pPr>
        <w:ind w:left="4570" w:hanging="360"/>
      </w:pPr>
      <w:rPr>
        <w:rFonts w:ascii="Courier New" w:hAnsi="Courier New" w:cs="Courier New" w:hint="default"/>
      </w:rPr>
    </w:lvl>
    <w:lvl w:ilvl="5" w:tplc="04190005" w:tentative="1">
      <w:start w:val="1"/>
      <w:numFmt w:val="bullet"/>
      <w:lvlText w:val=""/>
      <w:lvlJc w:val="left"/>
      <w:pPr>
        <w:ind w:left="5290" w:hanging="360"/>
      </w:pPr>
      <w:rPr>
        <w:rFonts w:ascii="Wingdings" w:hAnsi="Wingdings" w:hint="default"/>
      </w:rPr>
    </w:lvl>
    <w:lvl w:ilvl="6" w:tplc="04190001" w:tentative="1">
      <w:start w:val="1"/>
      <w:numFmt w:val="bullet"/>
      <w:lvlText w:val=""/>
      <w:lvlJc w:val="left"/>
      <w:pPr>
        <w:ind w:left="6010" w:hanging="360"/>
      </w:pPr>
      <w:rPr>
        <w:rFonts w:ascii="Symbol" w:hAnsi="Symbol" w:hint="default"/>
      </w:rPr>
    </w:lvl>
    <w:lvl w:ilvl="7" w:tplc="04190003" w:tentative="1">
      <w:start w:val="1"/>
      <w:numFmt w:val="bullet"/>
      <w:lvlText w:val="o"/>
      <w:lvlJc w:val="left"/>
      <w:pPr>
        <w:ind w:left="6730" w:hanging="360"/>
      </w:pPr>
      <w:rPr>
        <w:rFonts w:ascii="Courier New" w:hAnsi="Courier New" w:cs="Courier New" w:hint="default"/>
      </w:rPr>
    </w:lvl>
    <w:lvl w:ilvl="8" w:tplc="04190005" w:tentative="1">
      <w:start w:val="1"/>
      <w:numFmt w:val="bullet"/>
      <w:lvlText w:val=""/>
      <w:lvlJc w:val="left"/>
      <w:pPr>
        <w:ind w:left="7450" w:hanging="360"/>
      </w:pPr>
      <w:rPr>
        <w:rFonts w:ascii="Wingdings" w:hAnsi="Wingdings" w:hint="default"/>
      </w:rPr>
    </w:lvl>
  </w:abstractNum>
  <w:abstractNum w:abstractNumId="12">
    <w:nsid w:val="2DA71A90"/>
    <w:multiLevelType w:val="hybridMultilevel"/>
    <w:tmpl w:val="5770ECE0"/>
    <w:lvl w:ilvl="0" w:tplc="D0968704">
      <w:start w:val="1"/>
      <w:numFmt w:val="decimal"/>
      <w:lvlText w:val="%1."/>
      <w:lvlJc w:val="left"/>
      <w:pPr>
        <w:ind w:left="97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2D70AE36">
      <w:start w:val="1"/>
      <w:numFmt w:val="lowerLetter"/>
      <w:lvlText w:val="%2"/>
      <w:lvlJc w:val="left"/>
      <w:pPr>
        <w:ind w:left="205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BA226138">
      <w:start w:val="1"/>
      <w:numFmt w:val="lowerRoman"/>
      <w:lvlText w:val="%3"/>
      <w:lvlJc w:val="left"/>
      <w:pPr>
        <w:ind w:left="277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26C01492">
      <w:start w:val="1"/>
      <w:numFmt w:val="decimal"/>
      <w:lvlText w:val="%4"/>
      <w:lvlJc w:val="left"/>
      <w:pPr>
        <w:ind w:left="349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A634AF44">
      <w:start w:val="1"/>
      <w:numFmt w:val="lowerLetter"/>
      <w:lvlText w:val="%5"/>
      <w:lvlJc w:val="left"/>
      <w:pPr>
        <w:ind w:left="421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69BCDFF8">
      <w:start w:val="1"/>
      <w:numFmt w:val="lowerRoman"/>
      <w:lvlText w:val="%6"/>
      <w:lvlJc w:val="left"/>
      <w:pPr>
        <w:ind w:left="493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CF66F10C">
      <w:start w:val="1"/>
      <w:numFmt w:val="decimal"/>
      <w:lvlText w:val="%7"/>
      <w:lvlJc w:val="left"/>
      <w:pPr>
        <w:ind w:left="565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DF14B000">
      <w:start w:val="1"/>
      <w:numFmt w:val="lowerLetter"/>
      <w:lvlText w:val="%8"/>
      <w:lvlJc w:val="left"/>
      <w:pPr>
        <w:ind w:left="637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6D5CFF9C">
      <w:start w:val="1"/>
      <w:numFmt w:val="lowerRoman"/>
      <w:lvlText w:val="%9"/>
      <w:lvlJc w:val="left"/>
      <w:pPr>
        <w:ind w:left="709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3">
    <w:nsid w:val="3A42347D"/>
    <w:multiLevelType w:val="multilevel"/>
    <w:tmpl w:val="EECCA7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1076CE6"/>
    <w:multiLevelType w:val="hybridMultilevel"/>
    <w:tmpl w:val="0E7C1A4E"/>
    <w:lvl w:ilvl="0" w:tplc="6B5ACF98">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8D600394">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A46E8602">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7DDE2C7A">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BF2FE32">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673E46A0">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D0A62002">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43B4D3AC">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ADC9378">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5">
    <w:nsid w:val="44F47E92"/>
    <w:multiLevelType w:val="hybridMultilevel"/>
    <w:tmpl w:val="F5080014"/>
    <w:lvl w:ilvl="0" w:tplc="6B5ACF98">
      <w:start w:val="1"/>
      <w:numFmt w:val="bullet"/>
      <w:lvlText w:val="-"/>
      <w:lvlJc w:val="left"/>
      <w:pPr>
        <w:ind w:left="1690"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10" w:hanging="360"/>
      </w:pPr>
      <w:rPr>
        <w:rFonts w:ascii="Courier New" w:hAnsi="Courier New" w:cs="Courier New" w:hint="default"/>
      </w:rPr>
    </w:lvl>
    <w:lvl w:ilvl="2" w:tplc="04190005" w:tentative="1">
      <w:start w:val="1"/>
      <w:numFmt w:val="bullet"/>
      <w:lvlText w:val=""/>
      <w:lvlJc w:val="left"/>
      <w:pPr>
        <w:ind w:left="3130" w:hanging="360"/>
      </w:pPr>
      <w:rPr>
        <w:rFonts w:ascii="Wingdings" w:hAnsi="Wingdings" w:hint="default"/>
      </w:rPr>
    </w:lvl>
    <w:lvl w:ilvl="3" w:tplc="04190001" w:tentative="1">
      <w:start w:val="1"/>
      <w:numFmt w:val="bullet"/>
      <w:lvlText w:val=""/>
      <w:lvlJc w:val="left"/>
      <w:pPr>
        <w:ind w:left="3850" w:hanging="360"/>
      </w:pPr>
      <w:rPr>
        <w:rFonts w:ascii="Symbol" w:hAnsi="Symbol" w:hint="default"/>
      </w:rPr>
    </w:lvl>
    <w:lvl w:ilvl="4" w:tplc="04190003" w:tentative="1">
      <w:start w:val="1"/>
      <w:numFmt w:val="bullet"/>
      <w:lvlText w:val="o"/>
      <w:lvlJc w:val="left"/>
      <w:pPr>
        <w:ind w:left="4570" w:hanging="360"/>
      </w:pPr>
      <w:rPr>
        <w:rFonts w:ascii="Courier New" w:hAnsi="Courier New" w:cs="Courier New" w:hint="default"/>
      </w:rPr>
    </w:lvl>
    <w:lvl w:ilvl="5" w:tplc="04190005" w:tentative="1">
      <w:start w:val="1"/>
      <w:numFmt w:val="bullet"/>
      <w:lvlText w:val=""/>
      <w:lvlJc w:val="left"/>
      <w:pPr>
        <w:ind w:left="5290" w:hanging="360"/>
      </w:pPr>
      <w:rPr>
        <w:rFonts w:ascii="Wingdings" w:hAnsi="Wingdings" w:hint="default"/>
      </w:rPr>
    </w:lvl>
    <w:lvl w:ilvl="6" w:tplc="04190001" w:tentative="1">
      <w:start w:val="1"/>
      <w:numFmt w:val="bullet"/>
      <w:lvlText w:val=""/>
      <w:lvlJc w:val="left"/>
      <w:pPr>
        <w:ind w:left="6010" w:hanging="360"/>
      </w:pPr>
      <w:rPr>
        <w:rFonts w:ascii="Symbol" w:hAnsi="Symbol" w:hint="default"/>
      </w:rPr>
    </w:lvl>
    <w:lvl w:ilvl="7" w:tplc="04190003" w:tentative="1">
      <w:start w:val="1"/>
      <w:numFmt w:val="bullet"/>
      <w:lvlText w:val="o"/>
      <w:lvlJc w:val="left"/>
      <w:pPr>
        <w:ind w:left="6730" w:hanging="360"/>
      </w:pPr>
      <w:rPr>
        <w:rFonts w:ascii="Courier New" w:hAnsi="Courier New" w:cs="Courier New" w:hint="default"/>
      </w:rPr>
    </w:lvl>
    <w:lvl w:ilvl="8" w:tplc="04190005" w:tentative="1">
      <w:start w:val="1"/>
      <w:numFmt w:val="bullet"/>
      <w:lvlText w:val=""/>
      <w:lvlJc w:val="left"/>
      <w:pPr>
        <w:ind w:left="7450" w:hanging="360"/>
      </w:pPr>
      <w:rPr>
        <w:rFonts w:ascii="Wingdings" w:hAnsi="Wingdings" w:hint="default"/>
      </w:rPr>
    </w:lvl>
  </w:abstractNum>
  <w:abstractNum w:abstractNumId="16">
    <w:nsid w:val="4DC659AD"/>
    <w:multiLevelType w:val="hybridMultilevel"/>
    <w:tmpl w:val="0C8A7D1A"/>
    <w:lvl w:ilvl="0" w:tplc="6B5ACF98">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6A362A1"/>
    <w:multiLevelType w:val="hybridMultilevel"/>
    <w:tmpl w:val="FC6A3AAC"/>
    <w:lvl w:ilvl="0" w:tplc="6B5ACF98">
      <w:start w:val="1"/>
      <w:numFmt w:val="bullet"/>
      <w:lvlText w:val="-"/>
      <w:lvlJc w:val="left"/>
      <w:pPr>
        <w:ind w:left="1713"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8">
    <w:nsid w:val="5B8C5259"/>
    <w:multiLevelType w:val="hybridMultilevel"/>
    <w:tmpl w:val="D37E0B8A"/>
    <w:lvl w:ilvl="0" w:tplc="6B5ACF98">
      <w:start w:val="1"/>
      <w:numFmt w:val="bullet"/>
      <w:lvlText w:val="-"/>
      <w:lvlJc w:val="left"/>
      <w:pPr>
        <w:ind w:left="5180"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10" w:hanging="360"/>
      </w:pPr>
      <w:rPr>
        <w:rFonts w:ascii="Courier New" w:hAnsi="Courier New" w:cs="Courier New" w:hint="default"/>
      </w:rPr>
    </w:lvl>
    <w:lvl w:ilvl="2" w:tplc="04190005" w:tentative="1">
      <w:start w:val="1"/>
      <w:numFmt w:val="bullet"/>
      <w:lvlText w:val=""/>
      <w:lvlJc w:val="left"/>
      <w:pPr>
        <w:ind w:left="3130" w:hanging="360"/>
      </w:pPr>
      <w:rPr>
        <w:rFonts w:ascii="Wingdings" w:hAnsi="Wingdings" w:hint="default"/>
      </w:rPr>
    </w:lvl>
    <w:lvl w:ilvl="3" w:tplc="04190001" w:tentative="1">
      <w:start w:val="1"/>
      <w:numFmt w:val="bullet"/>
      <w:lvlText w:val=""/>
      <w:lvlJc w:val="left"/>
      <w:pPr>
        <w:ind w:left="3850" w:hanging="360"/>
      </w:pPr>
      <w:rPr>
        <w:rFonts w:ascii="Symbol" w:hAnsi="Symbol" w:hint="default"/>
      </w:rPr>
    </w:lvl>
    <w:lvl w:ilvl="4" w:tplc="04190003" w:tentative="1">
      <w:start w:val="1"/>
      <w:numFmt w:val="bullet"/>
      <w:lvlText w:val="o"/>
      <w:lvlJc w:val="left"/>
      <w:pPr>
        <w:ind w:left="4570" w:hanging="360"/>
      </w:pPr>
      <w:rPr>
        <w:rFonts w:ascii="Courier New" w:hAnsi="Courier New" w:cs="Courier New" w:hint="default"/>
      </w:rPr>
    </w:lvl>
    <w:lvl w:ilvl="5" w:tplc="04190005" w:tentative="1">
      <w:start w:val="1"/>
      <w:numFmt w:val="bullet"/>
      <w:lvlText w:val=""/>
      <w:lvlJc w:val="left"/>
      <w:pPr>
        <w:ind w:left="5290" w:hanging="360"/>
      </w:pPr>
      <w:rPr>
        <w:rFonts w:ascii="Wingdings" w:hAnsi="Wingdings" w:hint="default"/>
      </w:rPr>
    </w:lvl>
    <w:lvl w:ilvl="6" w:tplc="04190001" w:tentative="1">
      <w:start w:val="1"/>
      <w:numFmt w:val="bullet"/>
      <w:lvlText w:val=""/>
      <w:lvlJc w:val="left"/>
      <w:pPr>
        <w:ind w:left="6010" w:hanging="360"/>
      </w:pPr>
      <w:rPr>
        <w:rFonts w:ascii="Symbol" w:hAnsi="Symbol" w:hint="default"/>
      </w:rPr>
    </w:lvl>
    <w:lvl w:ilvl="7" w:tplc="04190003" w:tentative="1">
      <w:start w:val="1"/>
      <w:numFmt w:val="bullet"/>
      <w:lvlText w:val="o"/>
      <w:lvlJc w:val="left"/>
      <w:pPr>
        <w:ind w:left="6730" w:hanging="360"/>
      </w:pPr>
      <w:rPr>
        <w:rFonts w:ascii="Courier New" w:hAnsi="Courier New" w:cs="Courier New" w:hint="default"/>
      </w:rPr>
    </w:lvl>
    <w:lvl w:ilvl="8" w:tplc="04190005" w:tentative="1">
      <w:start w:val="1"/>
      <w:numFmt w:val="bullet"/>
      <w:lvlText w:val=""/>
      <w:lvlJc w:val="left"/>
      <w:pPr>
        <w:ind w:left="7450" w:hanging="360"/>
      </w:pPr>
      <w:rPr>
        <w:rFonts w:ascii="Wingdings" w:hAnsi="Wingdings" w:hint="default"/>
      </w:rPr>
    </w:lvl>
  </w:abstractNum>
  <w:abstractNum w:abstractNumId="19">
    <w:nsid w:val="6C3E4B45"/>
    <w:multiLevelType w:val="hybridMultilevel"/>
    <w:tmpl w:val="CA92EB98"/>
    <w:lvl w:ilvl="0" w:tplc="C5781290">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72C0CBE6">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C50E6090">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E11A5190">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B022E4A">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2CC29C4C">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B8366D92">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14928178">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74CAC2A0">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0">
    <w:nsid w:val="6CA70474"/>
    <w:multiLevelType w:val="hybridMultilevel"/>
    <w:tmpl w:val="99445EAE"/>
    <w:lvl w:ilvl="0" w:tplc="C73E1FA2">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D7A80A4A">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053E9544">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BFD85C0C">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EA25648">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96F6EF66">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E5C08524">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4BFA377E">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6B09CC2">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1">
    <w:nsid w:val="6E964411"/>
    <w:multiLevelType w:val="multilevel"/>
    <w:tmpl w:val="07A0D298"/>
    <w:lvl w:ilvl="0">
      <w:start w:val="4"/>
      <w:numFmt w:val="decimal"/>
      <w:lvlText w:val="%1."/>
      <w:lvlJc w:val="left"/>
      <w:pPr>
        <w:ind w:left="360" w:hanging="360"/>
      </w:pPr>
      <w:rPr>
        <w:rFonts w:hint="default"/>
      </w:rPr>
    </w:lvl>
    <w:lvl w:ilvl="1">
      <w:start w:val="4"/>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2">
    <w:nsid w:val="74B516FE"/>
    <w:multiLevelType w:val="hybridMultilevel"/>
    <w:tmpl w:val="6D3C2A5A"/>
    <w:lvl w:ilvl="0" w:tplc="6B5ACF98">
      <w:start w:val="1"/>
      <w:numFmt w:val="bullet"/>
      <w:lvlText w:val="-"/>
      <w:lvlJc w:val="left"/>
      <w:pPr>
        <w:ind w:left="1429" w:hanging="36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13"/>
  </w:num>
  <w:num w:numId="4">
    <w:abstractNumId w:val="12"/>
  </w:num>
  <w:num w:numId="5">
    <w:abstractNumId w:val="14"/>
  </w:num>
  <w:num w:numId="6">
    <w:abstractNumId w:val="19"/>
  </w:num>
  <w:num w:numId="7">
    <w:abstractNumId w:val="9"/>
  </w:num>
  <w:num w:numId="8">
    <w:abstractNumId w:val="20"/>
  </w:num>
  <w:num w:numId="9">
    <w:abstractNumId w:val="16"/>
  </w:num>
  <w:num w:numId="10">
    <w:abstractNumId w:val="8"/>
  </w:num>
  <w:num w:numId="11">
    <w:abstractNumId w:val="17"/>
  </w:num>
  <w:num w:numId="12">
    <w:abstractNumId w:val="15"/>
  </w:num>
  <w:num w:numId="13">
    <w:abstractNumId w:val="11"/>
  </w:num>
  <w:num w:numId="14">
    <w:abstractNumId w:val="18"/>
  </w:num>
  <w:num w:numId="15">
    <w:abstractNumId w:val="10"/>
  </w:num>
  <w:num w:numId="16">
    <w:abstractNumId w:val="21"/>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14"/>
  </w:num>
  <w:num w:numId="20">
    <w:abstractNumId w:val="8"/>
  </w:num>
  <w:num w:numId="21">
    <w:abstractNumId w:val="17"/>
  </w:num>
  <w:num w:numId="22">
    <w:abstractNumId w:val="22"/>
  </w:num>
  <w:num w:numId="23">
    <w:abstractNumId w:val="11"/>
  </w:num>
  <w:num w:numId="24">
    <w:abstractNumId w:val="18"/>
  </w:num>
  <w:num w:numId="25">
    <w:abstractNumId w:val="20"/>
  </w:num>
  <w:num w:numId="26">
    <w:abstractNumId w:val="8"/>
  </w:num>
  <w:num w:numId="27">
    <w:abstractNumId w:val="17"/>
  </w:num>
  <w:num w:numId="28">
    <w:abstractNumId w:val="22"/>
  </w:num>
  <w:num w:numId="29">
    <w:abstractNumId w:val="11"/>
  </w:num>
  <w:num w:numId="30">
    <w:abstractNumId w:val="18"/>
  </w:num>
  <w:num w:numId="31">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12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ED12A8"/>
    <w:rsid w:val="000036A5"/>
    <w:rsid w:val="000311D0"/>
    <w:rsid w:val="00152234"/>
    <w:rsid w:val="00173F91"/>
    <w:rsid w:val="00280A72"/>
    <w:rsid w:val="002837B4"/>
    <w:rsid w:val="00293DD1"/>
    <w:rsid w:val="00310FA4"/>
    <w:rsid w:val="00346DD2"/>
    <w:rsid w:val="00384604"/>
    <w:rsid w:val="004229DA"/>
    <w:rsid w:val="00457EE4"/>
    <w:rsid w:val="004F5B08"/>
    <w:rsid w:val="0057067F"/>
    <w:rsid w:val="005D4342"/>
    <w:rsid w:val="0062297F"/>
    <w:rsid w:val="00641A8A"/>
    <w:rsid w:val="0067310E"/>
    <w:rsid w:val="00687E3C"/>
    <w:rsid w:val="006B3A07"/>
    <w:rsid w:val="00727E90"/>
    <w:rsid w:val="007A4272"/>
    <w:rsid w:val="007C6F84"/>
    <w:rsid w:val="007E2B9C"/>
    <w:rsid w:val="0081019F"/>
    <w:rsid w:val="008255A5"/>
    <w:rsid w:val="008A6DE5"/>
    <w:rsid w:val="008C11D1"/>
    <w:rsid w:val="008D5FB3"/>
    <w:rsid w:val="0092375F"/>
    <w:rsid w:val="00945231"/>
    <w:rsid w:val="0096508C"/>
    <w:rsid w:val="0099121C"/>
    <w:rsid w:val="00A02658"/>
    <w:rsid w:val="00A86908"/>
    <w:rsid w:val="00AC2F3E"/>
    <w:rsid w:val="00BB0875"/>
    <w:rsid w:val="00C41A2E"/>
    <w:rsid w:val="00C65D3D"/>
    <w:rsid w:val="00CB1557"/>
    <w:rsid w:val="00D45D18"/>
    <w:rsid w:val="00D67B0C"/>
    <w:rsid w:val="00D90AF1"/>
    <w:rsid w:val="00D97236"/>
    <w:rsid w:val="00E312D1"/>
    <w:rsid w:val="00E37A03"/>
    <w:rsid w:val="00E458AC"/>
    <w:rsid w:val="00E743B3"/>
    <w:rsid w:val="00EA479D"/>
    <w:rsid w:val="00EA4C83"/>
    <w:rsid w:val="00ED12A8"/>
    <w:rsid w:val="00ED7A9F"/>
    <w:rsid w:val="00EE4762"/>
    <w:rsid w:val="00F2131C"/>
    <w:rsid w:val="00F2425E"/>
    <w:rsid w:val="00F27C5F"/>
    <w:rsid w:val="00F67AE7"/>
    <w:rsid w:val="00F772AF"/>
    <w:rsid w:val="00F84763"/>
    <w:rsid w:val="00FC0B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12AE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0" w:unhideWhenUsed="0" w:qFormat="1"/>
    <w:lsdException w:name="footnote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pPr>
    <w:rPr>
      <w:rFonts w:ascii="Liberation Serif" w:eastAsia="Lucida Sans Unicode" w:hAnsi="Liberation Serif" w:cs="Mangal"/>
      <w:kern w:val="1"/>
      <w:sz w:val="24"/>
      <w:szCs w:val="24"/>
      <w:lang w:eastAsia="zh-CN" w:bidi="hi-IN"/>
    </w:rPr>
  </w:style>
  <w:style w:type="paragraph" w:styleId="1">
    <w:name w:val="heading 1"/>
    <w:basedOn w:val="10"/>
    <w:next w:val="a0"/>
    <w:link w:val="11"/>
    <w:uiPriority w:val="9"/>
    <w:qFormat/>
    <w:pPr>
      <w:tabs>
        <w:tab w:val="left" w:pos="432"/>
      </w:tabs>
      <w:ind w:left="432" w:hanging="432"/>
      <w:outlineLvl w:val="0"/>
    </w:pPr>
    <w:rPr>
      <w:b/>
      <w:bCs/>
      <w:sz w:val="36"/>
      <w:szCs w:val="36"/>
    </w:rPr>
  </w:style>
  <w:style w:type="paragraph" w:styleId="2">
    <w:name w:val="heading 2"/>
    <w:basedOn w:val="10"/>
    <w:next w:val="a0"/>
    <w:link w:val="20"/>
    <w:qFormat/>
    <w:pPr>
      <w:tabs>
        <w:tab w:val="left" w:pos="576"/>
      </w:tabs>
      <w:spacing w:before="200"/>
      <w:ind w:left="576" w:hanging="576"/>
      <w:outlineLvl w:val="1"/>
    </w:pPr>
    <w:rPr>
      <w:b/>
      <w:bCs/>
      <w:sz w:val="32"/>
      <w:szCs w:val="32"/>
    </w:rPr>
  </w:style>
  <w:style w:type="paragraph" w:styleId="3">
    <w:name w:val="heading 3"/>
    <w:aliases w:val="H3,&quot;Сапфир&quot;"/>
    <w:basedOn w:val="10"/>
    <w:next w:val="a0"/>
    <w:qFormat/>
    <w:pPr>
      <w:tabs>
        <w:tab w:val="left" w:pos="720"/>
      </w:tabs>
      <w:spacing w:before="140"/>
      <w:ind w:left="720" w:hanging="720"/>
      <w:outlineLvl w:val="2"/>
    </w:pPr>
    <w:rPr>
      <w:b/>
      <w:bCs/>
    </w:rPr>
  </w:style>
  <w:style w:type="paragraph" w:styleId="4">
    <w:name w:val="heading 4"/>
    <w:basedOn w:val="a"/>
    <w:next w:val="a"/>
    <w:link w:val="40"/>
    <w:qFormat/>
    <w:pPr>
      <w:keepNext/>
      <w:widowControl/>
      <w:numPr>
        <w:numId w:val="2"/>
      </w:numPr>
      <w:outlineLvl w:val="3"/>
    </w:pPr>
    <w:rPr>
      <w:rFonts w:ascii="Times New Roman" w:eastAsia="Times New Roman" w:hAnsi="Times New Roman" w:cs="Times New Roman"/>
      <w:sz w:val="28"/>
      <w:lang w:bidi="ar-SA"/>
    </w:rPr>
  </w:style>
  <w:style w:type="paragraph" w:styleId="5">
    <w:name w:val="heading 5"/>
    <w:basedOn w:val="a"/>
    <w:next w:val="a"/>
    <w:link w:val="50"/>
    <w:qFormat/>
    <w:pPr>
      <w:keepNext/>
      <w:widowControl/>
      <w:tabs>
        <w:tab w:val="num" w:pos="0"/>
      </w:tabs>
      <w:jc w:val="center"/>
      <w:outlineLvl w:val="4"/>
    </w:pPr>
    <w:rPr>
      <w:rFonts w:ascii="Times New Roman" w:eastAsia="Times New Roman" w:hAnsi="Times New Roman" w:cs="Times New Roman"/>
      <w:sz w:val="28"/>
      <w:lang w:bidi="ar-SA"/>
    </w:rPr>
  </w:style>
  <w:style w:type="paragraph" w:styleId="6">
    <w:name w:val="heading 6"/>
    <w:aliases w:val="H6"/>
    <w:basedOn w:val="a"/>
    <w:next w:val="a"/>
    <w:link w:val="60"/>
    <w:qFormat/>
    <w:pPr>
      <w:widowControl/>
      <w:numPr>
        <w:ilvl w:val="5"/>
        <w:numId w:val="1"/>
      </w:numPr>
      <w:suppressAutoHyphens w:val="0"/>
      <w:spacing w:before="240" w:after="60"/>
      <w:outlineLvl w:val="5"/>
    </w:pPr>
    <w:rPr>
      <w:rFonts w:ascii="Times New Roman" w:eastAsia="Times New Roman" w:hAnsi="Times New Roman" w:cs="Times New Roman"/>
      <w:b/>
      <w:bCs/>
      <w:sz w:val="22"/>
      <w:szCs w:val="22"/>
      <w:lang w:bidi="ar-SA"/>
    </w:rPr>
  </w:style>
  <w:style w:type="paragraph" w:styleId="7">
    <w:name w:val="heading 7"/>
    <w:basedOn w:val="a"/>
    <w:next w:val="a"/>
    <w:link w:val="70"/>
    <w:qFormat/>
    <w:pPr>
      <w:widowControl/>
      <w:numPr>
        <w:ilvl w:val="6"/>
        <w:numId w:val="1"/>
      </w:numPr>
      <w:suppressAutoHyphens w:val="0"/>
      <w:spacing w:before="240" w:after="60"/>
      <w:outlineLvl w:val="6"/>
    </w:pPr>
    <w:rPr>
      <w:rFonts w:ascii="Times New Roman" w:eastAsia="Times New Roman" w:hAnsi="Times New Roman" w:cs="Times New Roman"/>
      <w:lang w:bidi="ar-SA"/>
    </w:rPr>
  </w:style>
  <w:style w:type="paragraph" w:styleId="8">
    <w:name w:val="heading 8"/>
    <w:basedOn w:val="a"/>
    <w:next w:val="a"/>
    <w:link w:val="80"/>
    <w:qFormat/>
    <w:pPr>
      <w:widowControl/>
      <w:tabs>
        <w:tab w:val="left" w:pos="0"/>
      </w:tabs>
      <w:suppressAutoHyphens w:val="0"/>
      <w:spacing w:before="240" w:after="60"/>
      <w:ind w:left="5760" w:hanging="720"/>
      <w:jc w:val="both"/>
      <w:outlineLvl w:val="7"/>
    </w:pPr>
    <w:rPr>
      <w:rFonts w:ascii="PetersburgCTT" w:eastAsia="Calibri" w:hAnsi="PetersburgCTT" w:cs="Times New Roman"/>
      <w:i/>
      <w:sz w:val="22"/>
      <w:lang w:bidi="ar-SA"/>
    </w:rPr>
  </w:style>
  <w:style w:type="paragraph" w:styleId="9">
    <w:name w:val="heading 9"/>
    <w:basedOn w:val="a"/>
    <w:next w:val="a"/>
    <w:link w:val="90"/>
    <w:qFormat/>
    <w:pPr>
      <w:widowControl/>
      <w:numPr>
        <w:ilvl w:val="8"/>
        <w:numId w:val="1"/>
      </w:numPr>
      <w:suppressAutoHyphens w:val="0"/>
      <w:spacing w:before="240" w:after="60"/>
      <w:outlineLvl w:val="8"/>
    </w:pPr>
    <w:rPr>
      <w:rFonts w:ascii="Arial" w:eastAsia="Times New Roman" w:hAnsi="Arial" w:cs="Arial"/>
      <w:sz w:val="22"/>
      <w:szCs w:val="22"/>
      <w:lang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Заголовок1"/>
    <w:basedOn w:val="a"/>
    <w:next w:val="a0"/>
    <w:pPr>
      <w:keepNext/>
      <w:spacing w:before="240" w:after="120"/>
    </w:pPr>
    <w:rPr>
      <w:rFonts w:ascii="Liberation Sans" w:hAnsi="Liberation Sans"/>
      <w:sz w:val="28"/>
      <w:szCs w:val="28"/>
    </w:rPr>
  </w:style>
  <w:style w:type="paragraph" w:styleId="a0">
    <w:name w:val="Body Text"/>
    <w:basedOn w:val="a"/>
    <w:link w:val="a4"/>
    <w:pPr>
      <w:spacing w:after="140" w:line="288" w:lineRule="auto"/>
    </w:pPr>
  </w:style>
  <w:style w:type="character" w:customStyle="1" w:styleId="a4">
    <w:name w:val="Основной текст Знак"/>
    <w:link w:val="a0"/>
    <w:rPr>
      <w:rFonts w:ascii="Liberation Serif" w:eastAsia="Lucida Sans Unicode" w:hAnsi="Liberation Serif" w:cs="Mangal"/>
      <w:kern w:val="1"/>
      <w:sz w:val="24"/>
      <w:szCs w:val="24"/>
      <w:lang w:eastAsia="zh-CN" w:bidi="hi-IN"/>
    </w:rPr>
  </w:style>
  <w:style w:type="character" w:customStyle="1" w:styleId="11">
    <w:name w:val="Заголовок 1 Знак"/>
    <w:link w:val="1"/>
    <w:uiPriority w:val="9"/>
    <w:rPr>
      <w:rFonts w:ascii="Liberation Sans" w:eastAsia="Lucida Sans Unicode" w:hAnsi="Liberation Sans" w:cs="Mangal"/>
      <w:b/>
      <w:bCs/>
      <w:kern w:val="1"/>
      <w:sz w:val="36"/>
      <w:szCs w:val="36"/>
      <w:lang w:eastAsia="zh-CN" w:bidi="hi-IN"/>
    </w:rPr>
  </w:style>
  <w:style w:type="character" w:customStyle="1" w:styleId="20">
    <w:name w:val="Заголовок 2 Знак"/>
    <w:link w:val="2"/>
    <w:rPr>
      <w:rFonts w:ascii="Liberation Sans" w:eastAsia="Lucida Sans Unicode" w:hAnsi="Liberation Sans" w:cs="Mangal"/>
      <w:b/>
      <w:bCs/>
      <w:kern w:val="1"/>
      <w:sz w:val="32"/>
      <w:szCs w:val="32"/>
      <w:lang w:eastAsia="zh-CN" w:bidi="hi-IN"/>
    </w:rPr>
  </w:style>
  <w:style w:type="character" w:customStyle="1" w:styleId="40">
    <w:name w:val="Заголовок 4 Знак"/>
    <w:link w:val="4"/>
    <w:rPr>
      <w:kern w:val="1"/>
      <w:sz w:val="28"/>
      <w:szCs w:val="24"/>
      <w:lang w:eastAsia="zh-CN"/>
    </w:rPr>
  </w:style>
  <w:style w:type="character" w:customStyle="1" w:styleId="50">
    <w:name w:val="Заголовок 5 Знак"/>
    <w:link w:val="5"/>
    <w:rPr>
      <w:kern w:val="1"/>
      <w:sz w:val="28"/>
      <w:szCs w:val="24"/>
      <w:lang w:eastAsia="zh-CN"/>
    </w:rPr>
  </w:style>
  <w:style w:type="character" w:customStyle="1" w:styleId="60">
    <w:name w:val="Заголовок 6 Знак"/>
    <w:aliases w:val="H6 Знак"/>
    <w:link w:val="6"/>
    <w:rPr>
      <w:b/>
      <w:bCs/>
      <w:kern w:val="1"/>
      <w:sz w:val="22"/>
      <w:szCs w:val="22"/>
      <w:lang w:eastAsia="zh-CN"/>
    </w:rPr>
  </w:style>
  <w:style w:type="character" w:customStyle="1" w:styleId="70">
    <w:name w:val="Заголовок 7 Знак"/>
    <w:link w:val="7"/>
    <w:rPr>
      <w:kern w:val="1"/>
      <w:sz w:val="24"/>
      <w:szCs w:val="24"/>
      <w:lang w:eastAsia="zh-CN"/>
    </w:rPr>
  </w:style>
  <w:style w:type="character" w:customStyle="1" w:styleId="80">
    <w:name w:val="Заголовок 8 Знак"/>
    <w:link w:val="8"/>
    <w:rPr>
      <w:rFonts w:ascii="PetersburgCTT" w:eastAsia="Calibri" w:hAnsi="PetersburgCTT"/>
      <w:i/>
      <w:kern w:val="1"/>
      <w:sz w:val="22"/>
      <w:szCs w:val="24"/>
      <w:lang w:eastAsia="zh-CN"/>
    </w:rPr>
  </w:style>
  <w:style w:type="character" w:customStyle="1" w:styleId="90">
    <w:name w:val="Заголовок 9 Знак"/>
    <w:link w:val="9"/>
    <w:rPr>
      <w:rFonts w:ascii="Arial" w:hAnsi="Arial" w:cs="Arial"/>
      <w:kern w:val="1"/>
      <w:sz w:val="22"/>
      <w:szCs w:val="22"/>
      <w:lang w:eastAsia="zh-CN"/>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spacing w:val="-2"/>
      <w:sz w:val="28"/>
      <w:szCs w:val="28"/>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w:hAnsi="Times New Roman" w:cs="Times New Roman" w:hint="default"/>
      <w:spacing w:val="-2"/>
      <w:sz w:val="28"/>
      <w:szCs w:val="28"/>
    </w:rPr>
  </w:style>
  <w:style w:type="character" w:customStyle="1" w:styleId="30">
    <w:name w:val="Основной шрифт абзаца3"/>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imes New Roman" w:hAnsi="Times New Roman" w:cs="Times New Roman"/>
      <w:spacing w:val="-2"/>
      <w:sz w:val="28"/>
      <w:szCs w:val="28"/>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Times New Roman" w:hAnsi="Times New Roman" w:cs="Times New Roman"/>
      <w:spacing w:val="-2"/>
      <w:sz w:val="28"/>
      <w:szCs w:val="28"/>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spacing w:val="-2"/>
      <w:sz w:val="28"/>
      <w:szCs w:val="28"/>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hint="default"/>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hint="default"/>
      <w:sz w:val="28"/>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hint="default"/>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hint="default"/>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hint="default"/>
      <w:sz w:val="28"/>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sz w:val="28"/>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default"/>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Times New Roman" w:hAnsi="Times New Roman" w:cs="Times New Roman" w:hint="default"/>
      <w:spacing w:val="-2"/>
      <w:sz w:val="28"/>
      <w:szCs w:val="28"/>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hint="default"/>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hint="default"/>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hint="default"/>
      <w:sz w:val="28"/>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hint="default"/>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color w:val="000000"/>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21">
    <w:name w:val="Основной шрифт абзаца2"/>
  </w:style>
  <w:style w:type="character" w:customStyle="1" w:styleId="12">
    <w:name w:val="Основной шрифт абзаца1"/>
    <w:qFormat/>
  </w:style>
  <w:style w:type="character" w:customStyle="1" w:styleId="WWCharLFO4LVL1">
    <w:name w:val="WW_CharLFO4LVL1"/>
    <w:rPr>
      <w:rFonts w:ascii="Times New Roman" w:hAnsi="Times New Roman" w:cs="Times New Roman"/>
      <w:spacing w:val="-2"/>
      <w:sz w:val="28"/>
      <w:szCs w:val="28"/>
    </w:rPr>
  </w:style>
  <w:style w:type="character" w:customStyle="1" w:styleId="a5">
    <w:name w:val="Символ нумерации"/>
  </w:style>
  <w:style w:type="character" w:customStyle="1" w:styleId="WWCharLFO1LVL1">
    <w:name w:val="WW_CharLFO1LVL1"/>
    <w:rPr>
      <w:rFonts w:ascii="Times New Roman" w:hAnsi="Times New Roman" w:cs="Times New Roman"/>
      <w:spacing w:val="-2"/>
      <w:sz w:val="28"/>
      <w:szCs w:val="28"/>
    </w:rPr>
  </w:style>
  <w:style w:type="character" w:customStyle="1" w:styleId="91">
    <w:name w:val="Знак Знак9"/>
    <w:rPr>
      <w:rFonts w:ascii="Tahoma" w:eastAsia="Lucida Sans Unicode" w:hAnsi="Tahoma" w:cs="Mangal"/>
      <w:kern w:val="1"/>
      <w:sz w:val="16"/>
      <w:szCs w:val="14"/>
      <w:lang w:eastAsia="zh-CN" w:bidi="hi-IN"/>
    </w:rPr>
  </w:style>
  <w:style w:type="character" w:customStyle="1" w:styleId="17">
    <w:name w:val="Знак Знак17"/>
    <w:rPr>
      <w:sz w:val="28"/>
      <w:szCs w:val="24"/>
    </w:rPr>
  </w:style>
  <w:style w:type="character" w:customStyle="1" w:styleId="16">
    <w:name w:val="Знак Знак16"/>
    <w:rPr>
      <w:sz w:val="28"/>
      <w:szCs w:val="24"/>
    </w:rPr>
  </w:style>
  <w:style w:type="character" w:customStyle="1" w:styleId="H6">
    <w:name w:val="H6 Знак Знак"/>
    <w:rPr>
      <w:b/>
      <w:bCs/>
      <w:sz w:val="22"/>
      <w:szCs w:val="22"/>
    </w:rPr>
  </w:style>
  <w:style w:type="character" w:customStyle="1" w:styleId="15">
    <w:name w:val="Знак Знак15"/>
    <w:rPr>
      <w:sz w:val="24"/>
      <w:szCs w:val="24"/>
    </w:rPr>
  </w:style>
  <w:style w:type="character" w:customStyle="1" w:styleId="14">
    <w:name w:val="Знак Знак14"/>
    <w:rPr>
      <w:rFonts w:ascii="PetersburgCTT" w:eastAsia="Calibri" w:hAnsi="PetersburgCTT" w:cs="PetersburgCTT"/>
      <w:i/>
      <w:sz w:val="22"/>
      <w:szCs w:val="24"/>
    </w:rPr>
  </w:style>
  <w:style w:type="character" w:customStyle="1" w:styleId="13">
    <w:name w:val="Знак Знак13"/>
    <w:rPr>
      <w:rFonts w:ascii="Arial" w:hAnsi="Arial" w:cs="Arial"/>
      <w:sz w:val="22"/>
      <w:szCs w:val="22"/>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3z4">
    <w:name w:val="WW8Num23z4"/>
    <w:rPr>
      <w:rFonts w:ascii="Courier New" w:hAnsi="Courier New" w:cs="Courier New"/>
    </w:rPr>
  </w:style>
  <w:style w:type="character" w:customStyle="1" w:styleId="WW8Num30z0">
    <w:name w:val="WW8Num30z0"/>
    <w:rPr>
      <w:rFonts w:ascii="Symbol" w:eastAsia="Times New Roman" w:hAnsi="Symbol" w:cs="Times New Roman"/>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0z3">
    <w:name w:val="WW8Num30z3"/>
    <w:rPr>
      <w:rFonts w:ascii="Symbol" w:hAnsi="Symbol" w:cs="Symbol"/>
    </w:rPr>
  </w:style>
  <w:style w:type="character" w:customStyle="1" w:styleId="WW8Num32z0">
    <w:name w:val="WW8Num32z0"/>
    <w:rPr>
      <w:rFonts w:ascii="Times New Roman" w:hAnsi="Times New Roman" w:cs="Times New Roman"/>
      <w:b/>
    </w:rPr>
  </w:style>
  <w:style w:type="character" w:customStyle="1" w:styleId="WW8Num33z0">
    <w:name w:val="WW8Num33z0"/>
    <w:rPr>
      <w:rFonts w:ascii="Symbol" w:hAnsi="Symbol" w:cs="Symbol"/>
      <w:color w:val="000000"/>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3z3">
    <w:name w:val="WW8Num33z3"/>
    <w:rPr>
      <w:rFonts w:ascii="Symbol" w:hAnsi="Symbol" w:cs="Symbol"/>
    </w:rPr>
  </w:style>
  <w:style w:type="character" w:customStyle="1" w:styleId="WW8Num34z0">
    <w:name w:val="WW8Num34z0"/>
    <w:rPr>
      <w:rFonts w:ascii="Symbol" w:hAnsi="Symbol" w:cs="Symbol"/>
    </w:rPr>
  </w:style>
  <w:style w:type="character" w:customStyle="1" w:styleId="WW8Num38z0">
    <w:name w:val="WW8Num38z0"/>
    <w:rPr>
      <w:rFonts w:ascii="Symbol" w:hAnsi="Symbol" w:cs="Symbol"/>
      <w:color w:val="000000"/>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cs="Wingdings"/>
    </w:rPr>
  </w:style>
  <w:style w:type="character" w:customStyle="1" w:styleId="WW8Num38z3">
    <w:name w:val="WW8Num38z3"/>
    <w:rPr>
      <w:rFonts w:ascii="Symbol" w:hAnsi="Symbol" w:cs="Symbol"/>
    </w:rPr>
  </w:style>
  <w:style w:type="character" w:customStyle="1" w:styleId="WW8Num39z0">
    <w:name w:val="WW8Num39z0"/>
    <w:rPr>
      <w:rFonts w:ascii="Symbol" w:hAnsi="Symbol" w:cs="Symbol"/>
      <w:sz w:val="24"/>
      <w:szCs w:val="24"/>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1z0">
    <w:name w:val="WW8Num41z0"/>
    <w:rPr>
      <w:rFonts w:ascii="Symbol" w:hAnsi="Symbol" w:cs="Symbol"/>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cs="Wingdings"/>
    </w:rPr>
  </w:style>
  <w:style w:type="character" w:customStyle="1" w:styleId="WW8Num42z0">
    <w:name w:val="WW8Num42z0"/>
    <w:rPr>
      <w:rFonts w:ascii="Symbol" w:hAnsi="Symbol" w:cs="Symbol"/>
    </w:rPr>
  </w:style>
  <w:style w:type="character" w:customStyle="1" w:styleId="WW8Num42z2">
    <w:name w:val="WW8Num42z2"/>
    <w:rPr>
      <w:rFonts w:ascii="Wingdings" w:hAnsi="Wingdings" w:cs="Wingdings"/>
    </w:rPr>
  </w:style>
  <w:style w:type="character" w:customStyle="1" w:styleId="WW8Num42z4">
    <w:name w:val="WW8Num42z4"/>
    <w:rPr>
      <w:rFonts w:ascii="Courier New" w:hAnsi="Courier New" w:cs="Courier New"/>
    </w:rPr>
  </w:style>
  <w:style w:type="character" w:customStyle="1" w:styleId="WW8Num44z0">
    <w:name w:val="WW8Num44z0"/>
    <w:rPr>
      <w:rFonts w:ascii="Symbol" w:hAnsi="Symbol" w:cs="Symbol"/>
      <w:color w:val="000000"/>
    </w:rPr>
  </w:style>
  <w:style w:type="character" w:customStyle="1" w:styleId="WW8Num44z1">
    <w:name w:val="WW8Num44z1"/>
    <w:rPr>
      <w:rFonts w:ascii="Courier New" w:hAnsi="Courier New" w:cs="Courier New"/>
    </w:rPr>
  </w:style>
  <w:style w:type="character" w:customStyle="1" w:styleId="WW8Num44z2">
    <w:name w:val="WW8Num44z2"/>
    <w:rPr>
      <w:rFonts w:ascii="Wingdings" w:hAnsi="Wingdings" w:cs="Wingdings"/>
    </w:rPr>
  </w:style>
  <w:style w:type="character" w:customStyle="1" w:styleId="WW8Num44z3">
    <w:name w:val="WW8Num44z3"/>
    <w:rPr>
      <w:rFonts w:ascii="Symbol" w:hAnsi="Symbol" w:cs="Symbol"/>
    </w:rPr>
  </w:style>
  <w:style w:type="character" w:customStyle="1" w:styleId="31">
    <w:name w:val="Заголовок 3 Знак Знак"/>
    <w:rPr>
      <w:rFonts w:ascii="Arial" w:hAnsi="Arial" w:cs="Arial"/>
      <w:b/>
      <w:bCs/>
      <w:sz w:val="26"/>
      <w:szCs w:val="26"/>
      <w:lang w:val="ru-RU" w:bidi="ar-SA"/>
    </w:rPr>
  </w:style>
  <w:style w:type="character" w:styleId="a6">
    <w:name w:val="page number"/>
  </w:style>
  <w:style w:type="character" w:customStyle="1" w:styleId="a7">
    <w:name w:val="Символ сноски"/>
    <w:rPr>
      <w:vertAlign w:val="superscript"/>
    </w:rPr>
  </w:style>
  <w:style w:type="character" w:customStyle="1" w:styleId="paragraph">
    <w:name w:val="paragraph"/>
  </w:style>
  <w:style w:type="character" w:customStyle="1" w:styleId="a8">
    <w:name w:val="Цветовое выделение"/>
    <w:rPr>
      <w:b/>
      <w:bCs/>
      <w:color w:val="000080"/>
      <w:sz w:val="20"/>
      <w:szCs w:val="20"/>
    </w:rPr>
  </w:style>
  <w:style w:type="character" w:styleId="a9">
    <w:name w:val="Hyperlink"/>
    <w:uiPriority w:val="99"/>
    <w:rPr>
      <w:color w:val="0000FF"/>
      <w:u w:val="single"/>
    </w:rPr>
  </w:style>
  <w:style w:type="character" w:customStyle="1" w:styleId="s0">
    <w:name w:val="s0"/>
    <w:rPr>
      <w:rFonts w:ascii="Times New Roman" w:hAnsi="Times New Roman" w:cs="Times New Roman"/>
      <w:b w:val="0"/>
      <w:bCs w:val="0"/>
      <w:i w:val="0"/>
      <w:iCs w:val="0"/>
      <w:strike w:val="0"/>
      <w:dstrike w:val="0"/>
      <w:color w:val="000000"/>
      <w:sz w:val="20"/>
      <w:szCs w:val="20"/>
      <w:u w:val="none"/>
    </w:rPr>
  </w:style>
  <w:style w:type="character" w:customStyle="1" w:styleId="18">
    <w:name w:val="Знак сноски1"/>
    <w:rPr>
      <w:vertAlign w:val="superscript"/>
    </w:rPr>
  </w:style>
  <w:style w:type="character" w:customStyle="1" w:styleId="aa">
    <w:name w:val="Символы концевой сноски"/>
    <w:rPr>
      <w:vertAlign w:val="superscript"/>
    </w:rPr>
  </w:style>
  <w:style w:type="character" w:customStyle="1" w:styleId="WW-">
    <w:name w:val="WW-Символы концевой сноски"/>
  </w:style>
  <w:style w:type="character" w:customStyle="1" w:styleId="19">
    <w:name w:val="Знак концевой сноски1"/>
    <w:rPr>
      <w:vertAlign w:val="superscript"/>
    </w:rPr>
  </w:style>
  <w:style w:type="character" w:customStyle="1" w:styleId="ab">
    <w:name w:val="Маркеры списка"/>
    <w:rPr>
      <w:rFonts w:ascii="OpenSymbol" w:eastAsia="OpenSymbol" w:hAnsi="OpenSymbol" w:cs="OpenSymbol"/>
    </w:rPr>
  </w:style>
  <w:style w:type="character" w:customStyle="1" w:styleId="81">
    <w:name w:val="Знак Знак8"/>
    <w:rPr>
      <w:sz w:val="24"/>
      <w:szCs w:val="24"/>
    </w:rPr>
  </w:style>
  <w:style w:type="character" w:customStyle="1" w:styleId="71">
    <w:name w:val="Знак Знак7"/>
    <w:rPr>
      <w:sz w:val="24"/>
      <w:szCs w:val="24"/>
    </w:rPr>
  </w:style>
  <w:style w:type="character" w:customStyle="1" w:styleId="61">
    <w:name w:val="Знак Знак6"/>
    <w:rPr>
      <w:rFonts w:ascii="Arial" w:hAnsi="Arial" w:cs="Arial"/>
    </w:rPr>
  </w:style>
  <w:style w:type="character" w:customStyle="1" w:styleId="51">
    <w:name w:val="Знак Знак5"/>
    <w:rPr>
      <w:sz w:val="24"/>
      <w:szCs w:val="24"/>
    </w:rPr>
  </w:style>
  <w:style w:type="character" w:customStyle="1" w:styleId="190">
    <w:name w:val="Знак Знак19"/>
    <w:rPr>
      <w:rFonts w:ascii="Liberation Sans" w:eastAsia="Lucida Sans Unicode" w:hAnsi="Liberation Sans" w:cs="Mangal"/>
      <w:b/>
      <w:bCs/>
      <w:kern w:val="1"/>
      <w:sz w:val="36"/>
      <w:szCs w:val="36"/>
      <w:lang w:eastAsia="zh-CN" w:bidi="hi-IN"/>
    </w:rPr>
  </w:style>
  <w:style w:type="character" w:customStyle="1" w:styleId="180">
    <w:name w:val="Знак Знак18"/>
    <w:rPr>
      <w:rFonts w:ascii="Liberation Sans" w:eastAsia="Lucida Sans Unicode" w:hAnsi="Liberation Sans" w:cs="Mangal"/>
      <w:b/>
      <w:bCs/>
      <w:kern w:val="1"/>
      <w:sz w:val="32"/>
      <w:szCs w:val="32"/>
      <w:lang w:eastAsia="zh-CN" w:bidi="hi-IN"/>
    </w:rPr>
  </w:style>
  <w:style w:type="character" w:customStyle="1" w:styleId="H3">
    <w:name w:val="H3 Знак"/>
    <w:aliases w:val="Заголовок 3 Знак,&quot;Сапфир&quot; Знак"/>
    <w:rPr>
      <w:rFonts w:ascii="Liberation Sans" w:eastAsia="Lucida Sans Unicode" w:hAnsi="Liberation Sans" w:cs="Mangal"/>
      <w:b/>
      <w:bCs/>
      <w:kern w:val="1"/>
      <w:sz w:val="28"/>
      <w:szCs w:val="28"/>
      <w:lang w:eastAsia="zh-CN" w:bidi="hi-IN"/>
    </w:rPr>
  </w:style>
  <w:style w:type="character" w:customStyle="1" w:styleId="120">
    <w:name w:val="Знак Знак12"/>
    <w:rPr>
      <w:rFonts w:ascii="Liberation Serif" w:eastAsia="Lucida Sans Unicode" w:hAnsi="Liberation Serif" w:cs="Mangal"/>
      <w:kern w:val="1"/>
      <w:sz w:val="24"/>
      <w:szCs w:val="24"/>
      <w:lang w:eastAsia="zh-CN" w:bidi="hi-IN"/>
    </w:rPr>
  </w:style>
  <w:style w:type="character" w:customStyle="1" w:styleId="100">
    <w:name w:val="Знак Знак10"/>
    <w:rPr>
      <w:rFonts w:ascii="Liberation Sans" w:eastAsia="Lucida Sans Unicode" w:hAnsi="Liberation Sans" w:cs="Mangal"/>
      <w:kern w:val="1"/>
      <w:sz w:val="36"/>
      <w:szCs w:val="36"/>
      <w:lang w:eastAsia="zh-CN" w:bidi="hi-IN"/>
    </w:rPr>
  </w:style>
  <w:style w:type="character" w:customStyle="1" w:styleId="ConsPlusNormal">
    <w:name w:val="ConsPlusNormal Знак"/>
    <w:rPr>
      <w:rFonts w:ascii="Arial" w:hAnsi="Arial" w:cs="Arial"/>
      <w:kern w:val="1"/>
      <w:lang w:eastAsia="zh-CN"/>
    </w:rPr>
  </w:style>
  <w:style w:type="character" w:customStyle="1" w:styleId="0">
    <w:name w:val="0Абзац Знак"/>
    <w:rPr>
      <w:rFonts w:cs="Arial Unicode MS"/>
      <w:color w:val="000000"/>
      <w:sz w:val="28"/>
      <w:szCs w:val="28"/>
    </w:rPr>
  </w:style>
  <w:style w:type="character" w:customStyle="1" w:styleId="FontStyle38">
    <w:name w:val="Font Style38"/>
    <w:rPr>
      <w:rFonts w:ascii="Times New Roman" w:hAnsi="Times New Roman" w:cs="Times New Roman"/>
      <w:sz w:val="26"/>
      <w:szCs w:val="26"/>
    </w:rPr>
  </w:style>
  <w:style w:type="character" w:customStyle="1" w:styleId="41">
    <w:name w:val="Знак Знак4"/>
    <w:rPr>
      <w:sz w:val="24"/>
      <w:szCs w:val="24"/>
    </w:rPr>
  </w:style>
  <w:style w:type="character" w:customStyle="1" w:styleId="WW--">
    <w:name w:val="WW-Интернет-ссылка"/>
    <w:rPr>
      <w:color w:val="000080"/>
      <w:u w:val="single"/>
      <w:lang w:val="ru-RU" w:bidi="ru-RU"/>
    </w:rPr>
  </w:style>
  <w:style w:type="character" w:styleId="ac">
    <w:name w:val="FollowedHyperlink"/>
    <w:uiPriority w:val="99"/>
    <w:rPr>
      <w:color w:val="800080"/>
      <w:u w:val="single"/>
    </w:rPr>
  </w:style>
  <w:style w:type="character" w:customStyle="1" w:styleId="310">
    <w:name w:val="Заголовок 3 Знак1"/>
    <w:aliases w:val="H3 Знак1,&quot;Сапфир&quot; Знак1"/>
    <w:rPr>
      <w:rFonts w:ascii="Cambria" w:eastAsia="Times New Roman" w:hAnsi="Cambria" w:cs="Times New Roman" w:hint="default"/>
      <w:b/>
      <w:bCs/>
      <w:color w:val="4F81BD"/>
    </w:rPr>
  </w:style>
  <w:style w:type="character" w:customStyle="1" w:styleId="610">
    <w:name w:val="Заголовок 6 Знак1"/>
    <w:aliases w:val="H6 Знак1"/>
    <w:rPr>
      <w:rFonts w:ascii="Cambria" w:eastAsia="Times New Roman" w:hAnsi="Cambria" w:cs="Times New Roman" w:hint="default"/>
      <w:i/>
      <w:iCs/>
      <w:color w:val="243F60"/>
    </w:rPr>
  </w:style>
  <w:style w:type="character" w:customStyle="1" w:styleId="32">
    <w:name w:val="Знак Знак3"/>
    <w:rPr>
      <w:sz w:val="28"/>
    </w:rPr>
  </w:style>
  <w:style w:type="character" w:customStyle="1" w:styleId="22">
    <w:name w:val="Знак Знак2"/>
    <w:rPr>
      <w:szCs w:val="24"/>
    </w:rPr>
  </w:style>
  <w:style w:type="character" w:customStyle="1" w:styleId="1a">
    <w:name w:val="Знак Знак1"/>
    <w:rPr>
      <w:sz w:val="24"/>
      <w:shd w:val="clear" w:color="auto" w:fill="FFFFFF"/>
    </w:rPr>
  </w:style>
  <w:style w:type="character" w:customStyle="1" w:styleId="110">
    <w:name w:val="Знак Знак11"/>
    <w:rPr>
      <w:rFonts w:ascii="Liberation Sans" w:eastAsia="Lucida Sans Unicode" w:hAnsi="Liberation Sans" w:cs="Mangal"/>
      <w:b/>
      <w:bCs/>
      <w:kern w:val="1"/>
      <w:sz w:val="56"/>
      <w:szCs w:val="56"/>
      <w:lang w:eastAsia="zh-CN" w:bidi="hi-IN"/>
    </w:rPr>
  </w:style>
  <w:style w:type="paragraph" w:styleId="ad">
    <w:name w:val="List"/>
    <w:basedOn w:val="a0"/>
  </w:style>
  <w:style w:type="paragraph" w:styleId="ae">
    <w:name w:val="caption"/>
    <w:basedOn w:val="a"/>
    <w:qFormat/>
    <w:pPr>
      <w:suppressLineNumbers/>
      <w:spacing w:before="120" w:after="120"/>
    </w:pPr>
    <w:rPr>
      <w:i/>
      <w:iCs/>
    </w:rPr>
  </w:style>
  <w:style w:type="paragraph" w:customStyle="1" w:styleId="33">
    <w:name w:val="Указатель3"/>
    <w:basedOn w:val="a"/>
    <w:pPr>
      <w:suppressLineNumbers/>
    </w:pPr>
  </w:style>
  <w:style w:type="paragraph" w:customStyle="1" w:styleId="34">
    <w:name w:val="Название объекта3"/>
    <w:basedOn w:val="10"/>
    <w:next w:val="a0"/>
    <w:pPr>
      <w:jc w:val="center"/>
    </w:pPr>
    <w:rPr>
      <w:b/>
      <w:bCs/>
      <w:sz w:val="56"/>
      <w:szCs w:val="56"/>
    </w:rPr>
  </w:style>
  <w:style w:type="paragraph" w:customStyle="1" w:styleId="23">
    <w:name w:val="Указатель2"/>
    <w:basedOn w:val="a"/>
    <w:pPr>
      <w:suppressLineNumbers/>
    </w:pPr>
  </w:style>
  <w:style w:type="paragraph" w:customStyle="1" w:styleId="24">
    <w:name w:val="Название объекта2"/>
    <w:basedOn w:val="a"/>
    <w:pPr>
      <w:suppressLineNumbers/>
      <w:spacing w:before="120" w:after="120"/>
    </w:pPr>
    <w:rPr>
      <w:i/>
      <w:iCs/>
    </w:rPr>
  </w:style>
  <w:style w:type="paragraph" w:customStyle="1" w:styleId="1b">
    <w:name w:val="Указатель1"/>
    <w:basedOn w:val="a"/>
    <w:pPr>
      <w:suppressLineNumbers/>
    </w:pPr>
  </w:style>
  <w:style w:type="paragraph" w:customStyle="1" w:styleId="af">
    <w:name w:val="Блочная цитата"/>
    <w:basedOn w:val="a"/>
    <w:pPr>
      <w:spacing w:after="283"/>
      <w:ind w:left="567" w:right="567"/>
    </w:pPr>
  </w:style>
  <w:style w:type="paragraph" w:styleId="af0">
    <w:name w:val="Subtitle"/>
    <w:basedOn w:val="10"/>
    <w:next w:val="a0"/>
    <w:link w:val="af1"/>
    <w:qFormat/>
    <w:pPr>
      <w:spacing w:before="60"/>
      <w:jc w:val="center"/>
    </w:pPr>
    <w:rPr>
      <w:sz w:val="36"/>
      <w:szCs w:val="36"/>
    </w:rPr>
  </w:style>
  <w:style w:type="character" w:customStyle="1" w:styleId="af1">
    <w:name w:val="Подзаголовок Знак"/>
    <w:link w:val="af0"/>
    <w:rPr>
      <w:rFonts w:ascii="Liberation Sans" w:eastAsia="Lucida Sans Unicode" w:hAnsi="Liberation Sans" w:cs="Mangal"/>
      <w:kern w:val="1"/>
      <w:sz w:val="36"/>
      <w:szCs w:val="36"/>
      <w:lang w:eastAsia="zh-CN" w:bidi="hi-IN"/>
    </w:rPr>
  </w:style>
  <w:style w:type="paragraph" w:customStyle="1" w:styleId="ConsPlusNormal0">
    <w:name w:val="ConsPlusNormal"/>
    <w:qFormat/>
    <w:pPr>
      <w:widowControl w:val="0"/>
      <w:suppressAutoHyphens/>
      <w:autoSpaceDE w:val="0"/>
      <w:ind w:firstLine="720"/>
    </w:pPr>
    <w:rPr>
      <w:rFonts w:ascii="Arial" w:hAnsi="Arial" w:cs="Arial"/>
      <w:kern w:val="1"/>
      <w:lang w:eastAsia="zh-CN"/>
    </w:rPr>
  </w:style>
  <w:style w:type="paragraph" w:customStyle="1" w:styleId="ConsNormal">
    <w:name w:val="ConsNormal"/>
    <w:pPr>
      <w:widowControl w:val="0"/>
      <w:suppressAutoHyphens/>
      <w:autoSpaceDE w:val="0"/>
      <w:ind w:right="19772" w:firstLine="720"/>
    </w:pPr>
    <w:rPr>
      <w:rFonts w:ascii="Arial" w:eastAsia="Arial" w:hAnsi="Arial" w:cs="Arial"/>
      <w:kern w:val="1"/>
      <w:lang w:eastAsia="zh-CN"/>
    </w:rPr>
  </w:style>
  <w:style w:type="paragraph" w:customStyle="1" w:styleId="ConsPlusTitle">
    <w:name w:val="ConsPlusTitle"/>
    <w:pPr>
      <w:suppressAutoHyphens/>
      <w:autoSpaceDE w:val="0"/>
    </w:pPr>
    <w:rPr>
      <w:rFonts w:eastAsia="Arial"/>
      <w:b/>
      <w:bCs/>
      <w:kern w:val="1"/>
      <w:sz w:val="24"/>
      <w:szCs w:val="24"/>
      <w:lang w:eastAsia="zh-CN"/>
    </w:rPr>
  </w:style>
  <w:style w:type="paragraph" w:customStyle="1" w:styleId="Iioaioo">
    <w:name w:val="Ii oaio?o"/>
    <w:basedOn w:val="a"/>
    <w:pPr>
      <w:keepNext/>
      <w:keepLines/>
      <w:spacing w:before="240" w:after="240"/>
      <w:jc w:val="center"/>
    </w:pPr>
    <w:rPr>
      <w:rFonts w:ascii="Times New Roman" w:hAnsi="Times New Roman" w:cs="Times New Roman"/>
      <w:b/>
      <w:bCs/>
      <w:sz w:val="28"/>
      <w:szCs w:val="28"/>
    </w:rPr>
  </w:style>
  <w:style w:type="paragraph" w:customStyle="1" w:styleId="ConsPlusCell">
    <w:name w:val="ConsPlusCell"/>
    <w:qFormat/>
    <w:pPr>
      <w:widowControl w:val="0"/>
      <w:suppressAutoHyphens/>
      <w:autoSpaceDE w:val="0"/>
    </w:pPr>
    <w:rPr>
      <w:rFonts w:ascii="Arial" w:hAnsi="Arial" w:cs="Arial"/>
      <w:kern w:val="1"/>
      <w:lang w:eastAsia="zh-CN"/>
    </w:rPr>
  </w:style>
  <w:style w:type="paragraph" w:customStyle="1" w:styleId="1c">
    <w:name w:val="Обычный1"/>
    <w:pPr>
      <w:widowControl w:val="0"/>
      <w:suppressAutoHyphens/>
    </w:pPr>
    <w:rPr>
      <w:rFonts w:ascii="Liberation Serif" w:eastAsia="Lucida Sans Unicode" w:hAnsi="Liberation Serif" w:cs="Mangal"/>
      <w:kern w:val="1"/>
      <w:sz w:val="24"/>
      <w:szCs w:val="24"/>
      <w:lang w:eastAsia="zh-CN" w:bidi="hi-IN"/>
    </w:rPr>
  </w:style>
  <w:style w:type="paragraph" w:customStyle="1" w:styleId="af2">
    <w:name w:val="Содержимое таблицы"/>
    <w:basedOn w:val="a"/>
    <w:pPr>
      <w:suppressLineNumbers/>
    </w:pPr>
  </w:style>
  <w:style w:type="paragraph" w:styleId="af3">
    <w:name w:val="Balloon Text"/>
    <w:basedOn w:val="a"/>
    <w:link w:val="af4"/>
    <w:uiPriority w:val="99"/>
    <w:rPr>
      <w:rFonts w:ascii="Tahoma" w:hAnsi="Tahoma" w:cs="Tahoma"/>
      <w:sz w:val="16"/>
      <w:szCs w:val="14"/>
    </w:rPr>
  </w:style>
  <w:style w:type="character" w:customStyle="1" w:styleId="af4">
    <w:name w:val="Текст выноски Знак"/>
    <w:link w:val="af3"/>
    <w:uiPriority w:val="99"/>
    <w:rPr>
      <w:rFonts w:ascii="Tahoma" w:eastAsia="Lucida Sans Unicode" w:hAnsi="Tahoma" w:cs="Tahoma"/>
      <w:kern w:val="1"/>
      <w:sz w:val="16"/>
      <w:szCs w:val="14"/>
      <w:lang w:eastAsia="zh-CN" w:bidi="hi-IN"/>
    </w:rPr>
  </w:style>
  <w:style w:type="paragraph" w:customStyle="1" w:styleId="af5">
    <w:name w:val="Знак Знак Знак Знак Знак Знак Знак"/>
    <w:basedOn w:val="a"/>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1d">
    <w:name w:val="Название1"/>
    <w:basedOn w:val="a"/>
    <w:pPr>
      <w:widowControl/>
      <w:suppressLineNumbers/>
      <w:suppressAutoHyphens w:val="0"/>
      <w:spacing w:before="120" w:after="120"/>
    </w:pPr>
    <w:rPr>
      <w:rFonts w:ascii="Times New Roman" w:eastAsia="Times New Roman" w:hAnsi="Times New Roman" w:cs="Times New Roman"/>
      <w:i/>
      <w:iCs/>
      <w:sz w:val="20"/>
      <w:lang w:bidi="ar-SA"/>
    </w:rPr>
  </w:style>
  <w:style w:type="paragraph" w:styleId="af6">
    <w:name w:val="header"/>
    <w:basedOn w:val="a"/>
    <w:link w:val="af7"/>
    <w:pPr>
      <w:widowControl/>
      <w:tabs>
        <w:tab w:val="center" w:pos="4677"/>
        <w:tab w:val="right" w:pos="9355"/>
      </w:tabs>
      <w:suppressAutoHyphens w:val="0"/>
    </w:pPr>
    <w:rPr>
      <w:rFonts w:ascii="Times New Roman" w:eastAsia="Times New Roman" w:hAnsi="Times New Roman" w:cs="Times New Roman"/>
      <w:lang w:bidi="ar-SA"/>
    </w:rPr>
  </w:style>
  <w:style w:type="character" w:customStyle="1" w:styleId="af7">
    <w:name w:val="Верхний колонтитул Знак"/>
    <w:basedOn w:val="a1"/>
    <w:link w:val="af6"/>
    <w:locked/>
    <w:rPr>
      <w:kern w:val="1"/>
      <w:sz w:val="24"/>
      <w:szCs w:val="24"/>
      <w:lang w:eastAsia="zh-CN"/>
    </w:rPr>
  </w:style>
  <w:style w:type="paragraph" w:styleId="af8">
    <w:name w:val="footer"/>
    <w:basedOn w:val="a"/>
    <w:link w:val="af9"/>
    <w:uiPriority w:val="99"/>
    <w:pPr>
      <w:widowControl/>
      <w:tabs>
        <w:tab w:val="center" w:pos="4677"/>
        <w:tab w:val="right" w:pos="9355"/>
      </w:tabs>
      <w:suppressAutoHyphens w:val="0"/>
    </w:pPr>
    <w:rPr>
      <w:rFonts w:ascii="Times New Roman" w:eastAsia="Times New Roman" w:hAnsi="Times New Roman" w:cs="Times New Roman"/>
      <w:lang w:bidi="ar-SA"/>
    </w:rPr>
  </w:style>
  <w:style w:type="character" w:customStyle="1" w:styleId="af9">
    <w:name w:val="Нижний колонтитул Знак"/>
    <w:link w:val="af8"/>
    <w:uiPriority w:val="99"/>
    <w:rPr>
      <w:kern w:val="1"/>
      <w:sz w:val="24"/>
      <w:szCs w:val="24"/>
      <w:lang w:eastAsia="zh-CN"/>
    </w:rPr>
  </w:style>
  <w:style w:type="paragraph" w:customStyle="1" w:styleId="1e">
    <w:name w:val="НК1"/>
    <w:basedOn w:val="af8"/>
    <w:pPr>
      <w:tabs>
        <w:tab w:val="center" w:pos="4703"/>
        <w:tab w:val="right" w:pos="9406"/>
      </w:tabs>
      <w:spacing w:before="120"/>
    </w:pPr>
    <w:rPr>
      <w:sz w:val="16"/>
      <w:szCs w:val="20"/>
    </w:rPr>
  </w:style>
  <w:style w:type="paragraph" w:customStyle="1" w:styleId="ConsPlusNonformat">
    <w:name w:val="ConsPlusNonformat"/>
    <w:pPr>
      <w:suppressAutoHyphens/>
      <w:autoSpaceDE w:val="0"/>
    </w:pPr>
    <w:rPr>
      <w:rFonts w:ascii="Courier New" w:eastAsia="Arial" w:hAnsi="Courier New" w:cs="Courier New"/>
      <w:lang w:eastAsia="zh-CN"/>
    </w:rPr>
  </w:style>
  <w:style w:type="paragraph" w:customStyle="1" w:styleId="afa">
    <w:name w:val="Абзац с отсуп"/>
    <w:basedOn w:val="a"/>
    <w:pPr>
      <w:widowControl/>
      <w:suppressAutoHyphens w:val="0"/>
      <w:spacing w:before="120" w:line="360" w:lineRule="exact"/>
      <w:ind w:firstLine="720"/>
      <w:jc w:val="both"/>
    </w:pPr>
    <w:rPr>
      <w:rFonts w:ascii="Times New Roman" w:eastAsia="Times New Roman" w:hAnsi="Times New Roman" w:cs="Times New Roman"/>
      <w:sz w:val="28"/>
      <w:szCs w:val="20"/>
      <w:lang w:val="en-US" w:bidi="ar-SA"/>
    </w:rPr>
  </w:style>
  <w:style w:type="paragraph" w:styleId="afb">
    <w:name w:val="footnote text"/>
    <w:basedOn w:val="a0"/>
    <w:link w:val="afc"/>
    <w:pPr>
      <w:widowControl/>
      <w:suppressAutoHyphens w:val="0"/>
      <w:spacing w:after="0" w:line="240" w:lineRule="auto"/>
      <w:jc w:val="both"/>
    </w:pPr>
    <w:rPr>
      <w:rFonts w:ascii="Arial" w:eastAsia="Times New Roman" w:hAnsi="Arial" w:cs="Times New Roman"/>
      <w:sz w:val="20"/>
      <w:szCs w:val="20"/>
      <w:lang w:bidi="ar-SA"/>
    </w:rPr>
  </w:style>
  <w:style w:type="character" w:customStyle="1" w:styleId="afc">
    <w:name w:val="Текст сноски Знак"/>
    <w:link w:val="afb"/>
    <w:rPr>
      <w:rFonts w:ascii="Arial" w:hAnsi="Arial"/>
      <w:kern w:val="1"/>
      <w:lang w:eastAsia="zh-CN"/>
    </w:rPr>
  </w:style>
  <w:style w:type="paragraph" w:customStyle="1" w:styleId="1f">
    <w:name w:val="Название объекта1"/>
    <w:basedOn w:val="a"/>
    <w:next w:val="a"/>
    <w:pPr>
      <w:widowControl/>
      <w:suppressAutoHyphens w:val="0"/>
    </w:pPr>
    <w:rPr>
      <w:rFonts w:ascii="Times New Roman" w:eastAsia="Times New Roman" w:hAnsi="Times New Roman" w:cs="Times New Roman"/>
      <w:b/>
      <w:bCs/>
      <w:sz w:val="20"/>
      <w:szCs w:val="20"/>
      <w:lang w:bidi="ar-SA"/>
    </w:rPr>
  </w:style>
  <w:style w:type="paragraph" w:customStyle="1" w:styleId="25">
    <w:name w:val="Заголовок 2д+"/>
    <w:basedOn w:val="a"/>
    <w:next w:val="a"/>
    <w:pPr>
      <w:widowControl/>
      <w:suppressAutoHyphens w:val="0"/>
      <w:spacing w:before="280" w:after="280" w:line="340" w:lineRule="exact"/>
      <w:jc w:val="both"/>
    </w:pPr>
    <w:rPr>
      <w:rFonts w:ascii="Arial" w:eastAsia="Times New Roman" w:hAnsi="Arial" w:cs="Times New Roman"/>
      <w:sz w:val="20"/>
      <w:szCs w:val="20"/>
      <w:lang w:val="en-US" w:bidi="ar-SA"/>
    </w:rPr>
  </w:style>
  <w:style w:type="paragraph" w:customStyle="1" w:styleId="311">
    <w:name w:val="Основной текст 31"/>
    <w:basedOn w:val="a"/>
    <w:pPr>
      <w:widowControl/>
      <w:suppressAutoHyphens w:val="0"/>
      <w:spacing w:after="120"/>
    </w:pPr>
    <w:rPr>
      <w:rFonts w:ascii="Times New Roman" w:eastAsia="Times New Roman" w:hAnsi="Times New Roman" w:cs="Times New Roman"/>
      <w:sz w:val="16"/>
      <w:szCs w:val="16"/>
      <w:lang w:bidi="ar-SA"/>
    </w:rPr>
  </w:style>
  <w:style w:type="paragraph" w:customStyle="1" w:styleId="afd">
    <w:name w:val="Абзац"/>
    <w:pPr>
      <w:widowControl w:val="0"/>
      <w:suppressAutoHyphens/>
      <w:spacing w:after="60"/>
      <w:ind w:left="113" w:firstLine="709"/>
      <w:jc w:val="right"/>
    </w:pPr>
    <w:rPr>
      <w:rFonts w:eastAsia="Arial"/>
      <w:sz w:val="28"/>
      <w:szCs w:val="28"/>
      <w:lang w:eastAsia="zh-CN"/>
    </w:rPr>
  </w:style>
  <w:style w:type="paragraph" w:styleId="1f0">
    <w:name w:val="toc 1"/>
    <w:basedOn w:val="a"/>
    <w:next w:val="a"/>
    <w:pPr>
      <w:widowControl/>
      <w:tabs>
        <w:tab w:val="left" w:pos="480"/>
        <w:tab w:val="right" w:leader="dot" w:pos="9060"/>
      </w:tabs>
      <w:suppressAutoHyphens w:val="0"/>
      <w:ind w:left="480" w:hanging="480"/>
      <w:jc w:val="both"/>
    </w:pPr>
    <w:rPr>
      <w:rFonts w:ascii="Times New Roman" w:eastAsia="Times New Roman" w:hAnsi="Times New Roman" w:cs="Times New Roman"/>
      <w:bCs/>
      <w:sz w:val="28"/>
      <w:szCs w:val="28"/>
      <w:lang w:bidi="ar-SA"/>
    </w:rPr>
  </w:style>
  <w:style w:type="paragraph" w:customStyle="1" w:styleId="afe">
    <w:name w:val="доклад"/>
    <w:basedOn w:val="a"/>
    <w:pPr>
      <w:widowControl/>
      <w:suppressAutoHyphens w:val="0"/>
      <w:spacing w:line="340" w:lineRule="atLeast"/>
      <w:ind w:firstLine="709"/>
      <w:jc w:val="both"/>
    </w:pPr>
    <w:rPr>
      <w:rFonts w:ascii="Arial" w:eastAsia="Times New Roman" w:hAnsi="Arial" w:cs="Times New Roman"/>
      <w:szCs w:val="20"/>
      <w:lang w:bidi="ar-SA"/>
    </w:rPr>
  </w:style>
  <w:style w:type="paragraph" w:customStyle="1" w:styleId="210">
    <w:name w:val="Основной текст с отступом 21"/>
    <w:basedOn w:val="a"/>
    <w:pPr>
      <w:widowControl/>
      <w:suppressAutoHyphens w:val="0"/>
      <w:spacing w:after="120" w:line="480" w:lineRule="auto"/>
      <w:ind w:left="283"/>
    </w:pPr>
    <w:rPr>
      <w:rFonts w:ascii="Times New Roman" w:eastAsia="Times New Roman" w:hAnsi="Times New Roman" w:cs="Times New Roman"/>
      <w:lang w:bidi="ar-SA"/>
    </w:rPr>
  </w:style>
  <w:style w:type="paragraph" w:styleId="aff">
    <w:name w:val="Body Text Indent"/>
    <w:basedOn w:val="a"/>
    <w:link w:val="aff0"/>
    <w:uiPriority w:val="99"/>
    <w:pPr>
      <w:widowControl/>
      <w:suppressAutoHyphens w:val="0"/>
      <w:spacing w:after="120"/>
      <w:ind w:left="283"/>
    </w:pPr>
    <w:rPr>
      <w:rFonts w:ascii="Times New Roman" w:eastAsia="Times New Roman" w:hAnsi="Times New Roman" w:cs="Times New Roman"/>
      <w:lang w:bidi="ar-SA"/>
    </w:rPr>
  </w:style>
  <w:style w:type="character" w:customStyle="1" w:styleId="aff0">
    <w:name w:val="Основной текст с отступом Знак"/>
    <w:link w:val="aff"/>
    <w:uiPriority w:val="99"/>
    <w:rPr>
      <w:kern w:val="1"/>
      <w:sz w:val="24"/>
      <w:szCs w:val="24"/>
      <w:lang w:eastAsia="zh-CN"/>
    </w:rPr>
  </w:style>
  <w:style w:type="paragraph" w:customStyle="1" w:styleId="140">
    <w:name w:val="14 по ширине"/>
    <w:basedOn w:val="a"/>
    <w:pPr>
      <w:widowControl/>
      <w:tabs>
        <w:tab w:val="left" w:pos="900"/>
      </w:tabs>
      <w:suppressAutoHyphens w:val="0"/>
      <w:jc w:val="both"/>
    </w:pPr>
    <w:rPr>
      <w:rFonts w:ascii="Times New Roman" w:eastAsia="Times New Roman" w:hAnsi="Times New Roman" w:cs="Times New Roman"/>
      <w:sz w:val="28"/>
      <w:szCs w:val="28"/>
      <w:lang w:bidi="ar-SA"/>
    </w:rPr>
  </w:style>
  <w:style w:type="paragraph" w:customStyle="1" w:styleId="aff1">
    <w:name w:val="Основной"/>
    <w:basedOn w:val="a"/>
    <w:pPr>
      <w:widowControl/>
      <w:suppressAutoHyphens w:val="0"/>
      <w:spacing w:before="40" w:after="40"/>
      <w:ind w:firstLine="709"/>
      <w:jc w:val="both"/>
    </w:pPr>
    <w:rPr>
      <w:rFonts w:ascii="Times New Roman" w:eastAsia="Times New Roman" w:hAnsi="Times New Roman" w:cs="Times New Roman"/>
      <w:sz w:val="28"/>
      <w:lang w:bidi="ar-SA"/>
    </w:rPr>
  </w:style>
  <w:style w:type="paragraph" w:customStyle="1" w:styleId="1f1">
    <w:name w:val="Знак Знак Знак Знак Знак Знак Знак Знак Знак1 Знак"/>
    <w:basedOn w:val="a"/>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styleId="aff2">
    <w:name w:val="Normal (Web)"/>
    <w:basedOn w:val="a"/>
    <w:uiPriority w:val="99"/>
    <w:pPr>
      <w:widowControl/>
      <w:suppressAutoHyphens w:val="0"/>
      <w:spacing w:before="280" w:after="280"/>
    </w:pPr>
    <w:rPr>
      <w:rFonts w:ascii="Times New Roman" w:eastAsia="Times New Roman" w:hAnsi="Times New Roman" w:cs="Times New Roman"/>
      <w:lang w:bidi="ar-SA"/>
    </w:rPr>
  </w:style>
  <w:style w:type="paragraph" w:customStyle="1" w:styleId="26">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widowControl/>
      <w:suppressAutoHyphens w:val="0"/>
      <w:spacing w:before="280" w:after="280"/>
      <w:jc w:val="both"/>
    </w:pPr>
    <w:rPr>
      <w:rFonts w:ascii="Tahoma" w:eastAsia="Times New Roman" w:hAnsi="Tahoma" w:cs="Times New Roman"/>
      <w:sz w:val="20"/>
      <w:szCs w:val="20"/>
      <w:lang w:val="en-US" w:bidi="ar-SA"/>
    </w:rPr>
  </w:style>
  <w:style w:type="paragraph" w:customStyle="1" w:styleId="Iniiaiieoaenonionooiii">
    <w:name w:val="Iniiaiie oaeno n ionooiii"/>
    <w:basedOn w:val="a"/>
    <w:pPr>
      <w:suppressAutoHyphens w:val="0"/>
      <w:overflowPunct w:val="0"/>
      <w:autoSpaceDE w:val="0"/>
      <w:spacing w:line="360" w:lineRule="auto"/>
      <w:ind w:firstLine="720"/>
      <w:jc w:val="both"/>
      <w:textAlignment w:val="baseline"/>
    </w:pPr>
    <w:rPr>
      <w:rFonts w:ascii="Times New Roman" w:eastAsia="Times New Roman" w:hAnsi="Times New Roman" w:cs="Times New Roman"/>
      <w:lang w:bidi="ar-SA"/>
    </w:rPr>
  </w:style>
  <w:style w:type="paragraph" w:customStyle="1" w:styleId="312">
    <w:name w:val="Основной текст с отступом 31"/>
    <w:basedOn w:val="a"/>
    <w:pPr>
      <w:widowControl/>
      <w:suppressAutoHyphens w:val="0"/>
      <w:spacing w:after="120"/>
      <w:ind w:left="283"/>
    </w:pPr>
    <w:rPr>
      <w:rFonts w:ascii="Times New Roman" w:eastAsia="Times New Roman" w:hAnsi="Times New Roman" w:cs="Times New Roman"/>
      <w:sz w:val="16"/>
      <w:szCs w:val="16"/>
      <w:lang w:bidi="ar-SA"/>
    </w:rPr>
  </w:style>
  <w:style w:type="paragraph" w:customStyle="1" w:styleId="aff3">
    <w:name w:val="Таблицы (моноширинный)"/>
    <w:basedOn w:val="a"/>
    <w:next w:val="a"/>
    <w:pPr>
      <w:suppressAutoHyphens w:val="0"/>
      <w:autoSpaceDE w:val="0"/>
      <w:jc w:val="both"/>
    </w:pPr>
    <w:rPr>
      <w:rFonts w:ascii="Courier New" w:eastAsia="Times New Roman" w:hAnsi="Courier New" w:cs="Courier New"/>
      <w:sz w:val="20"/>
      <w:szCs w:val="20"/>
      <w:lang w:bidi="ar-SA"/>
    </w:rPr>
  </w:style>
  <w:style w:type="paragraph" w:styleId="27">
    <w:name w:val="toc 2"/>
    <w:basedOn w:val="a"/>
    <w:next w:val="a"/>
    <w:pPr>
      <w:widowControl/>
      <w:tabs>
        <w:tab w:val="right" w:leader="dot" w:pos="9060"/>
      </w:tabs>
      <w:suppressAutoHyphens w:val="0"/>
      <w:ind w:left="482" w:hanging="482"/>
    </w:pPr>
    <w:rPr>
      <w:rFonts w:ascii="Times New Roman" w:eastAsia="Times New Roman" w:hAnsi="Times New Roman" w:cs="Times New Roman"/>
      <w:iCs/>
      <w:sz w:val="28"/>
      <w:szCs w:val="20"/>
      <w:lang w:bidi="ar-SA"/>
    </w:rPr>
  </w:style>
  <w:style w:type="paragraph" w:customStyle="1" w:styleId="aff4">
    <w:name w:val="Знак Знак Знак Знак Знак Знак Знак Знак Знак Знак Знак Знак Знак Знак Знак Знак Знак Знак Знак Знак Знак Знак Знак Знак Знак Знак Знак Знак"/>
    <w:basedOn w:val="a"/>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aff5">
    <w:name w:val="Знак Знак"/>
    <w:basedOn w:val="a"/>
    <w:pPr>
      <w:widowControl/>
      <w:suppressAutoHyphens w:val="0"/>
      <w:spacing w:after="160" w:line="240" w:lineRule="exact"/>
    </w:pPr>
    <w:rPr>
      <w:rFonts w:ascii="Verdana" w:eastAsia="Times New Roman" w:hAnsi="Verdana" w:cs="Times New Roman"/>
      <w:sz w:val="20"/>
      <w:szCs w:val="20"/>
      <w:lang w:val="en-US" w:bidi="ar-SA"/>
    </w:rPr>
  </w:style>
  <w:style w:type="paragraph" w:customStyle="1" w:styleId="1f2">
    <w:name w:val="Схема документа1"/>
    <w:basedOn w:val="a"/>
    <w:pPr>
      <w:widowControl/>
      <w:shd w:val="clear" w:color="auto" w:fill="000080"/>
      <w:suppressAutoHyphens w:val="0"/>
    </w:pPr>
    <w:rPr>
      <w:rFonts w:ascii="Tahoma" w:eastAsia="Times New Roman" w:hAnsi="Tahoma" w:cs="Tahoma"/>
      <w:sz w:val="20"/>
      <w:szCs w:val="20"/>
      <w:lang w:bidi="ar-SA"/>
    </w:rPr>
  </w:style>
  <w:style w:type="paragraph" w:styleId="1f3">
    <w:name w:val="index 1"/>
    <w:basedOn w:val="a"/>
    <w:next w:val="a"/>
    <w:pPr>
      <w:widowControl/>
      <w:suppressAutoHyphens w:val="0"/>
      <w:ind w:left="240" w:hanging="240"/>
    </w:pPr>
    <w:rPr>
      <w:rFonts w:ascii="Times New Roman" w:eastAsia="Times New Roman" w:hAnsi="Times New Roman" w:cs="Times New Roman"/>
      <w:lang w:bidi="ar-SA"/>
    </w:rPr>
  </w:style>
  <w:style w:type="paragraph" w:customStyle="1" w:styleId="aff6">
    <w:name w:val="Заголовок таблицы"/>
    <w:basedOn w:val="af2"/>
    <w:pPr>
      <w:widowControl/>
      <w:suppressAutoHyphens w:val="0"/>
      <w:jc w:val="center"/>
    </w:pPr>
    <w:rPr>
      <w:rFonts w:ascii="Times New Roman" w:eastAsia="Times New Roman" w:hAnsi="Times New Roman" w:cs="Times New Roman"/>
      <w:b/>
      <w:bCs/>
      <w:lang w:bidi="ar-SA"/>
    </w:rPr>
  </w:style>
  <w:style w:type="paragraph" w:customStyle="1" w:styleId="aff7">
    <w:name w:val="Содержимое врезки"/>
    <w:basedOn w:val="a0"/>
    <w:pPr>
      <w:widowControl/>
      <w:suppressAutoHyphens w:val="0"/>
      <w:spacing w:after="120" w:line="240" w:lineRule="auto"/>
    </w:pPr>
    <w:rPr>
      <w:rFonts w:ascii="Times New Roman" w:eastAsia="Times New Roman" w:hAnsi="Times New Roman" w:cs="Times New Roman"/>
      <w:lang w:bidi="ar-SA"/>
    </w:rPr>
  </w:style>
  <w:style w:type="paragraph" w:customStyle="1" w:styleId="aff8">
    <w:name w:val="Первая строка заголовка"/>
    <w:basedOn w:val="a"/>
    <w:pPr>
      <w:keepNext/>
      <w:keepLines/>
      <w:widowControl/>
      <w:suppressAutoHyphens w:val="0"/>
      <w:spacing w:before="960" w:after="120"/>
      <w:jc w:val="center"/>
    </w:pPr>
    <w:rPr>
      <w:rFonts w:ascii="Times New Roman" w:eastAsia="Times New Roman" w:hAnsi="Times New Roman" w:cs="Times New Roman"/>
      <w:b/>
      <w:sz w:val="32"/>
      <w:szCs w:val="20"/>
      <w:lang w:eastAsia="ru-RU" w:bidi="ar-SA"/>
    </w:rPr>
  </w:style>
  <w:style w:type="paragraph" w:customStyle="1" w:styleId="00">
    <w:name w:val="0Абзац"/>
    <w:basedOn w:val="aff2"/>
    <w:qFormat/>
    <w:pPr>
      <w:spacing w:before="0" w:after="120"/>
      <w:ind w:firstLine="709"/>
      <w:jc w:val="both"/>
    </w:pPr>
    <w:rPr>
      <w:rFonts w:cs="Arial Unicode MS"/>
      <w:color w:val="000000"/>
      <w:sz w:val="28"/>
      <w:szCs w:val="28"/>
    </w:rPr>
  </w:style>
  <w:style w:type="paragraph" w:customStyle="1" w:styleId="220">
    <w:name w:val="Основной текст с отступом 22"/>
    <w:basedOn w:val="a"/>
    <w:pPr>
      <w:widowControl/>
      <w:suppressAutoHyphens w:val="0"/>
      <w:spacing w:after="120" w:line="480" w:lineRule="auto"/>
      <w:ind w:left="283"/>
    </w:pPr>
    <w:rPr>
      <w:rFonts w:ascii="Times New Roman" w:eastAsia="Times New Roman" w:hAnsi="Times New Roman" w:cs="Times New Roman"/>
      <w:lang w:bidi="ar-SA"/>
    </w:rPr>
  </w:style>
  <w:style w:type="paragraph" w:styleId="aff9">
    <w:name w:val="List Paragraph"/>
    <w:basedOn w:val="a"/>
    <w:uiPriority w:val="34"/>
    <w:qFormat/>
    <w:pPr>
      <w:widowControl/>
      <w:suppressAutoHyphens w:val="0"/>
      <w:spacing w:after="200" w:line="276" w:lineRule="auto"/>
      <w:ind w:left="720"/>
      <w:contextualSpacing/>
    </w:pPr>
    <w:rPr>
      <w:rFonts w:ascii="Calibri" w:eastAsia="Times New Roman" w:hAnsi="Calibri" w:cs="Times New Roman"/>
      <w:sz w:val="22"/>
      <w:szCs w:val="22"/>
      <w:lang w:bidi="ar-SA"/>
    </w:rPr>
  </w:style>
  <w:style w:type="paragraph" w:customStyle="1" w:styleId="WW-0">
    <w:name w:val="WW-Базовый"/>
    <w:pPr>
      <w:suppressAutoHyphens/>
      <w:spacing w:after="200" w:line="276" w:lineRule="auto"/>
    </w:pPr>
    <w:rPr>
      <w:rFonts w:ascii="Calibri" w:eastAsia="SimSun" w:hAnsi="Calibri" w:cs="Calibri"/>
      <w:sz w:val="22"/>
      <w:szCs w:val="22"/>
      <w:lang w:eastAsia="zh-CN"/>
    </w:rPr>
  </w:style>
  <w:style w:type="paragraph" w:customStyle="1" w:styleId="211">
    <w:name w:val="Основной текст 21"/>
    <w:basedOn w:val="a"/>
    <w:pPr>
      <w:suppressAutoHyphens w:val="0"/>
      <w:autoSpaceDE w:val="0"/>
    </w:pPr>
    <w:rPr>
      <w:rFonts w:ascii="Times New Roman" w:eastAsia="Times New Roman" w:hAnsi="Times New Roman" w:cs="Times New Roman"/>
      <w:sz w:val="28"/>
      <w:szCs w:val="20"/>
      <w:lang w:bidi="ar-SA"/>
    </w:rPr>
  </w:style>
  <w:style w:type="paragraph" w:customStyle="1" w:styleId="320">
    <w:name w:val="Основной текст 32"/>
    <w:basedOn w:val="a"/>
    <w:pPr>
      <w:widowControl/>
      <w:suppressAutoHyphens w:val="0"/>
    </w:pPr>
    <w:rPr>
      <w:rFonts w:ascii="Times New Roman" w:eastAsia="Times New Roman" w:hAnsi="Times New Roman" w:cs="Times New Roman"/>
      <w:sz w:val="20"/>
      <w:lang w:bidi="ar-SA"/>
    </w:rPr>
  </w:style>
  <w:style w:type="paragraph" w:customStyle="1" w:styleId="321">
    <w:name w:val="Основной текст с отступом 32"/>
    <w:basedOn w:val="a"/>
    <w:pPr>
      <w:shd w:val="clear" w:color="auto" w:fill="FFFFFF"/>
      <w:tabs>
        <w:tab w:val="left" w:pos="2208"/>
      </w:tabs>
      <w:suppressAutoHyphens w:val="0"/>
      <w:autoSpaceDE w:val="0"/>
      <w:spacing w:line="274" w:lineRule="exact"/>
      <w:ind w:left="709"/>
    </w:pPr>
    <w:rPr>
      <w:rFonts w:ascii="Times New Roman" w:eastAsia="Times New Roman" w:hAnsi="Times New Roman" w:cs="Times New Roman"/>
      <w:szCs w:val="20"/>
      <w:lang w:bidi="ar-SA"/>
    </w:rPr>
  </w:style>
  <w:style w:type="paragraph" w:customStyle="1" w:styleId="1f4">
    <w:name w:val="Цитата1"/>
    <w:basedOn w:val="a"/>
    <w:pPr>
      <w:shd w:val="clear" w:color="auto" w:fill="FFFFFF"/>
      <w:suppressAutoHyphens w:val="0"/>
      <w:autoSpaceDE w:val="0"/>
      <w:spacing w:before="816" w:line="274" w:lineRule="exact"/>
      <w:ind w:left="14" w:right="7185"/>
      <w:jc w:val="both"/>
    </w:pPr>
    <w:rPr>
      <w:rFonts w:ascii="Times New Roman" w:eastAsia="Times New Roman" w:hAnsi="Times New Roman" w:cs="Times New Roman"/>
      <w:szCs w:val="20"/>
      <w:lang w:bidi="ar-SA"/>
    </w:rPr>
  </w:style>
  <w:style w:type="paragraph" w:customStyle="1" w:styleId="1f5">
    <w:name w:val="Знак Знак Знак Знак Знак Знак Знак Знак Знак1 Знак"/>
    <w:basedOn w:val="a"/>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28">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widowControl/>
      <w:suppressAutoHyphens w:val="0"/>
      <w:spacing w:before="280" w:after="280"/>
      <w:jc w:val="both"/>
    </w:pPr>
    <w:rPr>
      <w:rFonts w:ascii="Tahoma" w:eastAsia="Times New Roman" w:hAnsi="Tahoma" w:cs="Times New Roman"/>
      <w:sz w:val="20"/>
      <w:szCs w:val="20"/>
      <w:lang w:val="en-US" w:bidi="ar-SA"/>
    </w:rPr>
  </w:style>
  <w:style w:type="paragraph" w:customStyle="1" w:styleId="affa">
    <w:name w:val="Знак Знак Знак Знак Знак Знак Знак Знак Знак Знак Знак Знак Знак Знак Знак Знак Знак Знак Знак Знак Знак Знак Знак Знак Знак Знак Знак Знак"/>
    <w:basedOn w:val="a"/>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affb">
    <w:name w:val="Знак Знак"/>
    <w:basedOn w:val="a"/>
    <w:pPr>
      <w:widowControl/>
      <w:suppressAutoHyphens w:val="0"/>
      <w:spacing w:after="160" w:line="240" w:lineRule="exact"/>
    </w:pPr>
    <w:rPr>
      <w:rFonts w:ascii="Verdana" w:eastAsia="Times New Roman" w:hAnsi="Verdana" w:cs="Times New Roman"/>
      <w:sz w:val="20"/>
      <w:szCs w:val="20"/>
      <w:lang w:val="en-US" w:bidi="ar-SA"/>
    </w:rPr>
  </w:style>
  <w:style w:type="paragraph" w:customStyle="1" w:styleId="Aacao1cionooiii">
    <w:name w:val="Aacao1 c ionooiii"/>
    <w:basedOn w:val="a"/>
    <w:qFormat/>
    <w:pPr>
      <w:widowControl/>
      <w:suppressAutoHyphens w:val="0"/>
      <w:spacing w:after="60" w:line="360" w:lineRule="exact"/>
      <w:ind w:firstLine="709"/>
      <w:jc w:val="both"/>
    </w:pPr>
    <w:rPr>
      <w:rFonts w:ascii="Times New Roman" w:eastAsia="Times New Roman" w:hAnsi="Times New Roman" w:cs="Times New Roman"/>
      <w:sz w:val="28"/>
      <w:szCs w:val="20"/>
      <w:lang w:bidi="ar-SA"/>
    </w:rPr>
  </w:style>
  <w:style w:type="table" w:styleId="affc">
    <w:name w:val="Table Grid"/>
    <w:basedOn w:val="a2"/>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2">
    <w:name w:val="Знак Знак9"/>
    <w:rPr>
      <w:rFonts w:ascii="Tahoma" w:eastAsia="Lucida Sans Unicode" w:hAnsi="Tahoma" w:cs="Mangal"/>
      <w:kern w:val="1"/>
      <w:sz w:val="16"/>
      <w:szCs w:val="14"/>
      <w:lang w:eastAsia="zh-CN" w:bidi="hi-IN"/>
    </w:rPr>
  </w:style>
  <w:style w:type="character" w:customStyle="1" w:styleId="170">
    <w:name w:val="Знак Знак17"/>
    <w:rPr>
      <w:sz w:val="28"/>
      <w:szCs w:val="24"/>
    </w:rPr>
  </w:style>
  <w:style w:type="character" w:customStyle="1" w:styleId="160">
    <w:name w:val="Знак Знак16"/>
    <w:rPr>
      <w:sz w:val="28"/>
      <w:szCs w:val="24"/>
    </w:rPr>
  </w:style>
  <w:style w:type="character" w:customStyle="1" w:styleId="150">
    <w:name w:val="Знак Знак15"/>
    <w:rPr>
      <w:sz w:val="24"/>
      <w:szCs w:val="24"/>
    </w:rPr>
  </w:style>
  <w:style w:type="character" w:customStyle="1" w:styleId="141">
    <w:name w:val="Знак Знак14"/>
    <w:rPr>
      <w:rFonts w:ascii="PetersburgCTT" w:eastAsia="Calibri" w:hAnsi="PetersburgCTT" w:cs="PetersburgCTT"/>
      <w:i/>
      <w:sz w:val="22"/>
      <w:szCs w:val="24"/>
    </w:rPr>
  </w:style>
  <w:style w:type="character" w:customStyle="1" w:styleId="130">
    <w:name w:val="Знак Знак13"/>
    <w:rPr>
      <w:rFonts w:ascii="Arial" w:hAnsi="Arial" w:cs="Arial"/>
      <w:sz w:val="22"/>
      <w:szCs w:val="22"/>
    </w:rPr>
  </w:style>
  <w:style w:type="character" w:customStyle="1" w:styleId="82">
    <w:name w:val="Знак Знак8"/>
    <w:rPr>
      <w:sz w:val="24"/>
      <w:szCs w:val="24"/>
    </w:rPr>
  </w:style>
  <w:style w:type="character" w:customStyle="1" w:styleId="72">
    <w:name w:val="Знак Знак7"/>
    <w:rPr>
      <w:sz w:val="24"/>
      <w:szCs w:val="24"/>
    </w:rPr>
  </w:style>
  <w:style w:type="character" w:customStyle="1" w:styleId="62">
    <w:name w:val="Знак Знак6"/>
    <w:rPr>
      <w:rFonts w:ascii="Arial" w:hAnsi="Arial" w:cs="Arial"/>
    </w:rPr>
  </w:style>
  <w:style w:type="character" w:customStyle="1" w:styleId="52">
    <w:name w:val="Знак Знак5"/>
    <w:rPr>
      <w:sz w:val="24"/>
      <w:szCs w:val="24"/>
    </w:rPr>
  </w:style>
  <w:style w:type="character" w:customStyle="1" w:styleId="191">
    <w:name w:val="Знак Знак19"/>
    <w:rPr>
      <w:rFonts w:ascii="Liberation Sans" w:eastAsia="Lucida Sans Unicode" w:hAnsi="Liberation Sans" w:cs="Mangal"/>
      <w:b/>
      <w:bCs/>
      <w:kern w:val="1"/>
      <w:sz w:val="36"/>
      <w:szCs w:val="36"/>
      <w:lang w:eastAsia="zh-CN" w:bidi="hi-IN"/>
    </w:rPr>
  </w:style>
  <w:style w:type="character" w:customStyle="1" w:styleId="181">
    <w:name w:val="Знак Знак18"/>
    <w:rPr>
      <w:rFonts w:ascii="Liberation Sans" w:eastAsia="Lucida Sans Unicode" w:hAnsi="Liberation Sans" w:cs="Mangal"/>
      <w:b/>
      <w:bCs/>
      <w:kern w:val="1"/>
      <w:sz w:val="32"/>
      <w:szCs w:val="32"/>
      <w:lang w:eastAsia="zh-CN" w:bidi="hi-IN"/>
    </w:rPr>
  </w:style>
  <w:style w:type="character" w:customStyle="1" w:styleId="121">
    <w:name w:val="Знак Знак12"/>
    <w:rPr>
      <w:rFonts w:ascii="Liberation Serif" w:eastAsia="Lucida Sans Unicode" w:hAnsi="Liberation Serif" w:cs="Mangal"/>
      <w:kern w:val="1"/>
      <w:sz w:val="24"/>
      <w:szCs w:val="24"/>
      <w:lang w:eastAsia="zh-CN" w:bidi="hi-IN"/>
    </w:rPr>
  </w:style>
  <w:style w:type="character" w:customStyle="1" w:styleId="101">
    <w:name w:val="Знак Знак10"/>
    <w:rPr>
      <w:rFonts w:ascii="Liberation Sans" w:eastAsia="Lucida Sans Unicode" w:hAnsi="Liberation Sans" w:cs="Mangal"/>
      <w:kern w:val="1"/>
      <w:sz w:val="36"/>
      <w:szCs w:val="36"/>
      <w:lang w:eastAsia="zh-CN" w:bidi="hi-IN"/>
    </w:rPr>
  </w:style>
  <w:style w:type="character" w:customStyle="1" w:styleId="42">
    <w:name w:val="Знак Знак4"/>
    <w:rPr>
      <w:sz w:val="24"/>
      <w:szCs w:val="24"/>
    </w:rPr>
  </w:style>
  <w:style w:type="character" w:customStyle="1" w:styleId="35">
    <w:name w:val="Знак Знак3"/>
    <w:rPr>
      <w:sz w:val="28"/>
    </w:rPr>
  </w:style>
  <w:style w:type="character" w:customStyle="1" w:styleId="29">
    <w:name w:val="Знак Знак2"/>
    <w:rPr>
      <w:szCs w:val="24"/>
    </w:rPr>
  </w:style>
  <w:style w:type="character" w:customStyle="1" w:styleId="1f6">
    <w:name w:val="Знак Знак1"/>
    <w:rPr>
      <w:sz w:val="24"/>
      <w:shd w:val="clear" w:color="auto" w:fill="FFFFFF"/>
    </w:rPr>
  </w:style>
  <w:style w:type="character" w:customStyle="1" w:styleId="111">
    <w:name w:val="Знак Знак11"/>
    <w:rPr>
      <w:rFonts w:ascii="Liberation Sans" w:eastAsia="Lucida Sans Unicode" w:hAnsi="Liberation Sans" w:cs="Mangal"/>
      <w:b/>
      <w:bCs/>
      <w:kern w:val="1"/>
      <w:sz w:val="56"/>
      <w:szCs w:val="56"/>
      <w:lang w:eastAsia="zh-CN" w:bidi="hi-IN"/>
    </w:rPr>
  </w:style>
  <w:style w:type="character" w:customStyle="1" w:styleId="2a">
    <w:name w:val="Основной текст (2)_"/>
    <w:link w:val="2b"/>
    <w:rPr>
      <w:b/>
      <w:bCs/>
      <w:sz w:val="26"/>
      <w:szCs w:val="26"/>
      <w:shd w:val="clear" w:color="auto" w:fill="FFFFFF"/>
    </w:rPr>
  </w:style>
  <w:style w:type="paragraph" w:customStyle="1" w:styleId="2b">
    <w:name w:val="Основной текст (2)"/>
    <w:basedOn w:val="a"/>
    <w:link w:val="2a"/>
    <w:pPr>
      <w:shd w:val="clear" w:color="auto" w:fill="FFFFFF"/>
      <w:suppressAutoHyphens w:val="0"/>
      <w:spacing w:after="360" w:line="322" w:lineRule="exact"/>
      <w:jc w:val="center"/>
    </w:pPr>
    <w:rPr>
      <w:rFonts w:ascii="Times New Roman" w:eastAsia="Times New Roman" w:hAnsi="Times New Roman" w:cs="Times New Roman"/>
      <w:b/>
      <w:bCs/>
      <w:kern w:val="0"/>
      <w:sz w:val="26"/>
      <w:szCs w:val="26"/>
      <w:lang w:eastAsia="ru-RU" w:bidi="ar-SA"/>
    </w:rPr>
  </w:style>
  <w:style w:type="character" w:customStyle="1" w:styleId="affd">
    <w:name w:val="Основной текст_"/>
    <w:link w:val="2c"/>
    <w:rPr>
      <w:sz w:val="25"/>
      <w:szCs w:val="25"/>
      <w:shd w:val="clear" w:color="auto" w:fill="FFFFFF"/>
    </w:rPr>
  </w:style>
  <w:style w:type="paragraph" w:customStyle="1" w:styleId="2c">
    <w:name w:val="Основной текст2"/>
    <w:basedOn w:val="a"/>
    <w:link w:val="affd"/>
    <w:pPr>
      <w:shd w:val="clear" w:color="auto" w:fill="FFFFFF"/>
      <w:suppressAutoHyphens w:val="0"/>
      <w:spacing w:before="60" w:after="840" w:line="0" w:lineRule="atLeast"/>
      <w:jc w:val="center"/>
    </w:pPr>
    <w:rPr>
      <w:rFonts w:ascii="Times New Roman" w:eastAsia="Times New Roman" w:hAnsi="Times New Roman" w:cs="Times New Roman"/>
      <w:kern w:val="0"/>
      <w:sz w:val="25"/>
      <w:szCs w:val="25"/>
      <w:lang w:eastAsia="ru-RU" w:bidi="ar-SA"/>
    </w:rPr>
  </w:style>
  <w:style w:type="character" w:customStyle="1" w:styleId="142">
    <w:name w:val="Нижний колонтитул Знак14"/>
    <w:basedOn w:val="a1"/>
    <w:uiPriority w:val="99"/>
    <w:semiHidden/>
    <w:rPr>
      <w:rFonts w:cs="Times New Roman"/>
      <w:sz w:val="24"/>
      <w:szCs w:val="24"/>
    </w:rPr>
  </w:style>
  <w:style w:type="paragraph" w:customStyle="1" w:styleId="ConsTitle">
    <w:name w:val="ConsTitle"/>
    <w:pPr>
      <w:widowControl w:val="0"/>
      <w:pBdr>
        <w:top w:val="none" w:sz="0" w:space="0" w:color="000000"/>
        <w:left w:val="none" w:sz="0" w:space="0" w:color="000000"/>
        <w:bottom w:val="none" w:sz="0" w:space="0" w:color="000000"/>
        <w:right w:val="none" w:sz="0" w:space="0" w:color="000000"/>
      </w:pBdr>
      <w:suppressAutoHyphens/>
      <w:autoSpaceDE w:val="0"/>
      <w:textAlignment w:val="baseline"/>
    </w:pPr>
    <w:rPr>
      <w:rFonts w:ascii="Arial" w:hAnsi="Arial" w:cs="Arial"/>
      <w:b/>
      <w:bCs/>
      <w:kern w:val="1"/>
      <w:lang w:eastAsia="zh-CN"/>
    </w:rPr>
  </w:style>
  <w:style w:type="character" w:styleId="affe">
    <w:name w:val="footnote reference"/>
    <w:semiHidden/>
    <w:rPr>
      <w:vertAlign w:val="superscript"/>
    </w:rPr>
  </w:style>
  <w:style w:type="character" w:styleId="afff">
    <w:name w:val="endnote reference"/>
    <w:semiHidden/>
    <w:rPr>
      <w:vertAlign w:val="superscript"/>
    </w:rPr>
  </w:style>
  <w:style w:type="paragraph" w:styleId="afff0">
    <w:name w:val="Title"/>
    <w:basedOn w:val="10"/>
    <w:next w:val="af0"/>
    <w:link w:val="afff1"/>
    <w:qFormat/>
    <w:pPr>
      <w:widowControl/>
      <w:suppressAutoHyphens w:val="0"/>
    </w:pPr>
    <w:rPr>
      <w:rFonts w:ascii="Times New Roman" w:eastAsia="Arial" w:hAnsi="Times New Roman" w:cs="Times New Roman"/>
      <w:kern w:val="0"/>
      <w:lang w:eastAsia="ar-SA" w:bidi="ar-SA"/>
    </w:rPr>
  </w:style>
  <w:style w:type="character" w:customStyle="1" w:styleId="afff1">
    <w:name w:val="Название Знак"/>
    <w:basedOn w:val="a1"/>
    <w:link w:val="afff0"/>
    <w:rPr>
      <w:rFonts w:eastAsia="Arial"/>
      <w:sz w:val="28"/>
      <w:szCs w:val="28"/>
      <w:lang w:eastAsia="ar-SA"/>
    </w:rPr>
  </w:style>
  <w:style w:type="paragraph" w:customStyle="1" w:styleId="1f7">
    <w:name w:val="Знак Знак Знак Знак Знак Знак Знак Знак Знак1 Знак"/>
    <w:basedOn w:val="a"/>
    <w:pPr>
      <w:suppressAutoHyphens w:val="0"/>
      <w:spacing w:after="160" w:line="240" w:lineRule="exact"/>
      <w:jc w:val="right"/>
    </w:pPr>
    <w:rPr>
      <w:rFonts w:ascii="Times New Roman" w:eastAsia="Times New Roman" w:hAnsi="Times New Roman" w:cs="Times New Roman"/>
      <w:kern w:val="0"/>
      <w:sz w:val="20"/>
      <w:szCs w:val="20"/>
      <w:lang w:val="en-GB" w:eastAsia="ar-SA" w:bidi="ar-SA"/>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widowControl/>
      <w:suppressAutoHyphens w:val="0"/>
      <w:spacing w:before="280" w:after="280"/>
      <w:jc w:val="both"/>
    </w:pPr>
    <w:rPr>
      <w:rFonts w:ascii="Tahoma" w:eastAsia="Times New Roman" w:hAnsi="Tahoma" w:cs="Times New Roman"/>
      <w:kern w:val="0"/>
      <w:sz w:val="20"/>
      <w:szCs w:val="20"/>
      <w:lang w:val="en-US" w:eastAsia="ar-SA" w:bidi="ar-SA"/>
    </w:rPr>
  </w:style>
  <w:style w:type="paragraph" w:customStyle="1" w:styleId="afff2">
    <w:name w:val="Знак Знак Знак Знак Знак Знак Знак Знак Знак Знак Знак Знак Знак Знак Знак Знак Знак Знак Знак Знак Знак Знак Знак Знак Знак Знак Знак Знак"/>
    <w:basedOn w:val="a"/>
    <w:pPr>
      <w:suppressAutoHyphens w:val="0"/>
      <w:spacing w:after="160" w:line="240" w:lineRule="exact"/>
      <w:jc w:val="right"/>
    </w:pPr>
    <w:rPr>
      <w:rFonts w:ascii="Times New Roman" w:eastAsia="Times New Roman" w:hAnsi="Times New Roman" w:cs="Times New Roman"/>
      <w:kern w:val="0"/>
      <w:sz w:val="20"/>
      <w:szCs w:val="20"/>
      <w:lang w:val="en-GB" w:eastAsia="ar-SA" w:bidi="ar-SA"/>
    </w:rPr>
  </w:style>
  <w:style w:type="paragraph" w:customStyle="1" w:styleId="afff3">
    <w:name w:val="Знак Знак"/>
    <w:basedOn w:val="a"/>
    <w:pPr>
      <w:widowControl/>
      <w:suppressAutoHyphens w:val="0"/>
      <w:spacing w:after="160" w:line="240" w:lineRule="exact"/>
    </w:pPr>
    <w:rPr>
      <w:rFonts w:ascii="Verdana" w:eastAsia="Times New Roman" w:hAnsi="Verdana" w:cs="Times New Roman"/>
      <w:kern w:val="0"/>
      <w:sz w:val="20"/>
      <w:szCs w:val="20"/>
      <w:lang w:val="en-US" w:eastAsia="ar-SA" w:bidi="ar-SA"/>
    </w:rPr>
  </w:style>
  <w:style w:type="paragraph" w:styleId="2e">
    <w:name w:val="Body Text Indent 2"/>
    <w:basedOn w:val="a"/>
    <w:link w:val="2f"/>
    <w:pPr>
      <w:widowControl/>
      <w:suppressAutoHyphens w:val="0"/>
      <w:spacing w:after="120" w:line="480" w:lineRule="auto"/>
      <w:ind w:left="283"/>
    </w:pPr>
    <w:rPr>
      <w:rFonts w:ascii="Times New Roman" w:eastAsia="Times New Roman" w:hAnsi="Times New Roman" w:cs="Times New Roman"/>
      <w:kern w:val="0"/>
      <w:lang w:eastAsia="ar-SA" w:bidi="ar-SA"/>
    </w:rPr>
  </w:style>
  <w:style w:type="character" w:customStyle="1" w:styleId="2f">
    <w:name w:val="Основной текст с отступом 2 Знак"/>
    <w:basedOn w:val="a1"/>
    <w:link w:val="2e"/>
    <w:rPr>
      <w:sz w:val="24"/>
      <w:szCs w:val="24"/>
      <w:lang w:eastAsia="ar-SA"/>
    </w:rPr>
  </w:style>
  <w:style w:type="paragraph" w:customStyle="1" w:styleId="afff4">
    <w:name w:val="Базовый"/>
    <w:pPr>
      <w:suppressAutoHyphens/>
      <w:spacing w:after="200" w:line="276" w:lineRule="auto"/>
    </w:pPr>
    <w:rPr>
      <w:rFonts w:ascii="Calibri" w:eastAsia="SimSun" w:hAnsi="Calibri" w:cs="Calibri"/>
      <w:sz w:val="22"/>
      <w:szCs w:val="22"/>
      <w:lang w:eastAsia="en-US"/>
    </w:rPr>
  </w:style>
  <w:style w:type="character" w:customStyle="1" w:styleId="-">
    <w:name w:val="Интернет-ссылка"/>
    <w:rPr>
      <w:color w:val="000080"/>
      <w:u w:val="single"/>
      <w:lang w:val="ru-RU" w:eastAsia="ru-RU" w:bidi="ru-RU"/>
    </w:rPr>
  </w:style>
  <w:style w:type="paragraph" w:styleId="2f0">
    <w:name w:val="Body Text 2"/>
    <w:basedOn w:val="a"/>
    <w:link w:val="2f1"/>
    <w:unhideWhenUsed/>
    <w:pPr>
      <w:suppressAutoHyphens w:val="0"/>
      <w:autoSpaceDE w:val="0"/>
      <w:autoSpaceDN w:val="0"/>
      <w:adjustRightInd w:val="0"/>
    </w:pPr>
    <w:rPr>
      <w:rFonts w:ascii="Times New Roman" w:eastAsia="Times New Roman" w:hAnsi="Times New Roman" w:cs="Times New Roman"/>
      <w:kern w:val="0"/>
      <w:sz w:val="28"/>
      <w:szCs w:val="20"/>
      <w:lang w:bidi="ar-SA"/>
    </w:rPr>
  </w:style>
  <w:style w:type="character" w:customStyle="1" w:styleId="2f1">
    <w:name w:val="Основной текст 2 Знак"/>
    <w:basedOn w:val="a1"/>
    <w:link w:val="2f0"/>
    <w:rPr>
      <w:sz w:val="28"/>
    </w:rPr>
  </w:style>
  <w:style w:type="paragraph" w:styleId="36">
    <w:name w:val="Body Text 3"/>
    <w:basedOn w:val="a"/>
    <w:link w:val="37"/>
    <w:unhideWhenUsed/>
    <w:pPr>
      <w:widowControl/>
      <w:suppressAutoHyphens w:val="0"/>
    </w:pPr>
    <w:rPr>
      <w:rFonts w:ascii="Times New Roman" w:eastAsia="Times New Roman" w:hAnsi="Times New Roman" w:cs="Times New Roman"/>
      <w:kern w:val="0"/>
      <w:sz w:val="20"/>
      <w:lang w:bidi="ar-SA"/>
    </w:rPr>
  </w:style>
  <w:style w:type="character" w:customStyle="1" w:styleId="37">
    <w:name w:val="Основной текст 3 Знак"/>
    <w:basedOn w:val="a1"/>
    <w:link w:val="36"/>
    <w:rPr>
      <w:szCs w:val="24"/>
    </w:rPr>
  </w:style>
  <w:style w:type="paragraph" w:styleId="38">
    <w:name w:val="Body Text Indent 3"/>
    <w:basedOn w:val="a"/>
    <w:link w:val="39"/>
    <w:unhideWhenUsed/>
    <w:pPr>
      <w:shd w:val="clear" w:color="auto" w:fill="FFFFFF"/>
      <w:tabs>
        <w:tab w:val="left" w:pos="2208"/>
      </w:tabs>
      <w:suppressAutoHyphens w:val="0"/>
      <w:autoSpaceDE w:val="0"/>
      <w:autoSpaceDN w:val="0"/>
      <w:adjustRightInd w:val="0"/>
      <w:spacing w:line="274" w:lineRule="exact"/>
      <w:ind w:left="709"/>
    </w:pPr>
    <w:rPr>
      <w:rFonts w:ascii="Times New Roman" w:eastAsia="Times New Roman" w:hAnsi="Times New Roman" w:cs="Times New Roman"/>
      <w:kern w:val="0"/>
      <w:szCs w:val="20"/>
      <w:lang w:bidi="ar-SA"/>
    </w:rPr>
  </w:style>
  <w:style w:type="character" w:customStyle="1" w:styleId="39">
    <w:name w:val="Основной текст с отступом 3 Знак"/>
    <w:basedOn w:val="a1"/>
    <w:link w:val="38"/>
    <w:rPr>
      <w:sz w:val="24"/>
      <w:shd w:val="clear" w:color="auto" w:fill="FFFFFF"/>
    </w:rPr>
  </w:style>
  <w:style w:type="paragraph" w:styleId="afff5">
    <w:name w:val="Block Text"/>
    <w:basedOn w:val="a"/>
    <w:unhideWhenUsed/>
    <w:pPr>
      <w:shd w:val="clear" w:color="auto" w:fill="FFFFFF"/>
      <w:suppressAutoHyphens w:val="0"/>
      <w:autoSpaceDE w:val="0"/>
      <w:autoSpaceDN w:val="0"/>
      <w:adjustRightInd w:val="0"/>
      <w:spacing w:before="816" w:line="274" w:lineRule="exact"/>
      <w:ind w:left="14" w:right="7185"/>
      <w:jc w:val="both"/>
    </w:pPr>
    <w:rPr>
      <w:rFonts w:ascii="Times New Roman" w:eastAsia="Times New Roman" w:hAnsi="Times New Roman" w:cs="Times New Roman"/>
      <w:kern w:val="0"/>
      <w:szCs w:val="20"/>
      <w:lang w:eastAsia="ru-RU" w:bidi="ar-SA"/>
    </w:rPr>
  </w:style>
  <w:style w:type="character" w:customStyle="1" w:styleId="WW8Num23z1">
    <w:name w:val="WW8Num23z1"/>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paragraph" w:styleId="afff6">
    <w:name w:val="Document Map"/>
    <w:basedOn w:val="a"/>
    <w:link w:val="afff7"/>
    <w:uiPriority w:val="99"/>
    <w:unhideWhenUsed/>
    <w:pPr>
      <w:widowControl/>
      <w:suppressAutoHyphens w:val="0"/>
    </w:pPr>
    <w:rPr>
      <w:rFonts w:ascii="Tahoma" w:eastAsia="Times New Roman" w:hAnsi="Tahoma" w:cs="Tahoma"/>
      <w:kern w:val="0"/>
      <w:sz w:val="16"/>
      <w:szCs w:val="16"/>
      <w:lang w:bidi="ar-SA"/>
    </w:rPr>
  </w:style>
  <w:style w:type="character" w:customStyle="1" w:styleId="afff7">
    <w:name w:val="Схема документа Знак"/>
    <w:basedOn w:val="a1"/>
    <w:link w:val="afff6"/>
    <w:uiPriority w:val="99"/>
    <w:rPr>
      <w:rFonts w:ascii="Tahoma" w:hAnsi="Tahoma" w:cs="Tahoma"/>
      <w:sz w:val="16"/>
      <w:szCs w:val="16"/>
      <w:lang w:eastAsia="zh-CN"/>
    </w:rPr>
  </w:style>
  <w:style w:type="character" w:customStyle="1" w:styleId="43">
    <w:name w:val="Основной шрифт абзаца4"/>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WW-Absatz-Standardschriftart111111111111111">
    <w:name w:val="WW-Absatz-Standardschriftart111111111111111"/>
  </w:style>
  <w:style w:type="character" w:customStyle="1" w:styleId="WW-Absatz-Standardschriftart1111111112">
    <w:name w:val="WW-Absatz-Standardschriftart1111111112"/>
  </w:style>
  <w:style w:type="character" w:customStyle="1" w:styleId="WW-Absatz-Standardschriftart111111112">
    <w:name w:val="WW-Absatz-Standardschriftart111111112"/>
  </w:style>
  <w:style w:type="character" w:customStyle="1" w:styleId="WW-Absatz-Standardschriftart11111112">
    <w:name w:val="WW-Absatz-Standardschriftart11111112"/>
  </w:style>
  <w:style w:type="character" w:customStyle="1" w:styleId="WW-Absatz-Standardschriftart1111112">
    <w:name w:val="WW-Absatz-Standardschriftart1111112"/>
  </w:style>
  <w:style w:type="character" w:customStyle="1" w:styleId="WW-Absatz-Standardschriftart111112">
    <w:name w:val="WW-Absatz-Standardschriftart111112"/>
  </w:style>
  <w:style w:type="character" w:customStyle="1" w:styleId="WW-Absatz-Standardschriftart11112">
    <w:name w:val="WW-Absatz-Standardschriftart11112"/>
  </w:style>
  <w:style w:type="character" w:customStyle="1" w:styleId="WW-Absatz-Standardschriftart1112">
    <w:name w:val="WW-Absatz-Standardschriftart1112"/>
  </w:style>
  <w:style w:type="character" w:customStyle="1" w:styleId="WW-Absatz-Standardschriftart112">
    <w:name w:val="WW-Absatz-Standardschriftart112"/>
  </w:style>
  <w:style w:type="character" w:customStyle="1" w:styleId="WW-Absatz-Standardschriftart12">
    <w:name w:val="WW-Absatz-Standardschriftart12"/>
  </w:style>
  <w:style w:type="character" w:customStyle="1" w:styleId="WW-Absatz-Standardschriftart121">
    <w:name w:val="WW-Absatz-Standardschriftart121"/>
  </w:style>
  <w:style w:type="paragraph" w:customStyle="1" w:styleId="44">
    <w:name w:val="Указатель4"/>
    <w:basedOn w:val="a"/>
    <w:pPr>
      <w:widowControl/>
      <w:suppressLineNumbers/>
      <w:suppressAutoHyphens w:val="0"/>
    </w:pPr>
    <w:rPr>
      <w:rFonts w:ascii="Times New Roman" w:eastAsia="Times New Roman" w:hAnsi="Times New Roman"/>
      <w:kern w:val="0"/>
      <w:sz w:val="28"/>
      <w:szCs w:val="20"/>
      <w:lang w:bidi="ar-SA"/>
    </w:rPr>
  </w:style>
  <w:style w:type="paragraph" w:customStyle="1" w:styleId="afff8">
    <w:name w:val="Знак Знак Знак Знак"/>
    <w:basedOn w:val="a"/>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1f8">
    <w:name w:val="Караваев 1"/>
    <w:basedOn w:val="a"/>
    <w:pPr>
      <w:widowControl/>
      <w:ind w:firstLine="709"/>
    </w:pPr>
    <w:rPr>
      <w:rFonts w:ascii="Times New Roman" w:eastAsia="Times New Roman" w:hAnsi="Times New Roman" w:cs="Times New Roman"/>
      <w:b/>
      <w:kern w:val="0"/>
      <w:sz w:val="28"/>
      <w:szCs w:val="28"/>
      <w:lang w:bidi="ar-SA"/>
    </w:rPr>
  </w:style>
  <w:style w:type="paragraph" w:customStyle="1" w:styleId="afff9">
    <w:name w:val="Отчет"/>
    <w:basedOn w:val="a"/>
    <w:pPr>
      <w:widowControl/>
      <w:jc w:val="center"/>
    </w:pPr>
    <w:rPr>
      <w:rFonts w:ascii="Times New Roman" w:eastAsia="Times New Roman" w:hAnsi="Times New Roman" w:cs="Times New Roman"/>
      <w:b/>
      <w:bCs/>
      <w:color w:val="00B050"/>
      <w:kern w:val="0"/>
      <w:u w:val="single"/>
      <w:lang w:bidi="ar-SA"/>
    </w:rPr>
  </w:style>
  <w:style w:type="paragraph" w:customStyle="1" w:styleId="2f2">
    <w:name w:val="Отчет 2"/>
    <w:basedOn w:val="a"/>
    <w:pPr>
      <w:widowControl/>
      <w:ind w:firstLine="709"/>
      <w:jc w:val="both"/>
    </w:pPr>
    <w:rPr>
      <w:rFonts w:ascii="Times New Roman" w:eastAsia="Times New Roman" w:hAnsi="Times New Roman" w:cs="Times New Roman"/>
      <w:bCs/>
      <w:color w:val="00B050"/>
      <w:kern w:val="0"/>
      <w:lang w:bidi="ar-SA"/>
    </w:rPr>
  </w:style>
  <w:style w:type="paragraph" w:customStyle="1" w:styleId="afffa">
    <w:name w:val="Знак"/>
    <w:basedOn w:val="a"/>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2f3">
    <w:name w:val="Название2"/>
    <w:basedOn w:val="a"/>
    <w:pPr>
      <w:widowControl/>
      <w:suppressAutoHyphens w:val="0"/>
      <w:spacing w:before="120" w:after="120"/>
    </w:pPr>
    <w:rPr>
      <w:rFonts w:ascii="Times New Roman" w:eastAsia="Mangal" w:hAnsi="Times New Roman" w:cs="Times New Roman"/>
      <w:i/>
      <w:iCs/>
      <w:kern w:val="0"/>
      <w:szCs w:val="20"/>
      <w:lang w:bidi="ar-SA"/>
    </w:rPr>
  </w:style>
  <w:style w:type="paragraph" w:customStyle="1" w:styleId="143">
    <w:name w:val="Обычный + 14 пт"/>
    <w:basedOn w:val="a"/>
    <w:pPr>
      <w:widowControl/>
      <w:suppressAutoHyphens w:val="0"/>
      <w:spacing w:after="200" w:line="276" w:lineRule="auto"/>
    </w:pPr>
    <w:rPr>
      <w:rFonts w:ascii="Times New Roman" w:eastAsia="Times New Roman" w:hAnsi="Times New Roman" w:cs="Times New Roman"/>
      <w:kern w:val="0"/>
      <w:lang w:bidi="ar-SA"/>
    </w:rPr>
  </w:style>
  <w:style w:type="paragraph" w:customStyle="1" w:styleId="afffb">
    <w:name w:val="Знак Знак Знак Знак"/>
    <w:basedOn w:val="a"/>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afffc">
    <w:name w:val="Знак"/>
    <w:basedOn w:val="a"/>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table" w:customStyle="1" w:styleId="TableGrid">
    <w:name w:val="TableGrid"/>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xl65">
    <w:name w:val="xl65"/>
    <w:basedOn w:val="a"/>
    <w:pPr>
      <w:widowControl/>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67">
    <w:name w:val="xl67"/>
    <w:basedOn w:val="a"/>
    <w:pPr>
      <w:widowControl/>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68">
    <w:name w:val="xl68"/>
    <w:basedOn w:val="a"/>
    <w:pPr>
      <w:widowControl/>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xl69">
    <w:name w:val="xl69"/>
    <w:basedOn w:val="a"/>
    <w:pPr>
      <w:widowControl/>
      <w:suppressAutoHyphens w:val="0"/>
      <w:spacing w:before="100" w:beforeAutospacing="1" w:after="100" w:afterAutospacing="1"/>
    </w:pPr>
    <w:rPr>
      <w:rFonts w:ascii="Times New Roman" w:eastAsia="Times New Roman" w:hAnsi="Times New Roman" w:cs="Times New Roman"/>
      <w:color w:val="974807"/>
      <w:kern w:val="0"/>
      <w:lang w:eastAsia="ru-RU" w:bidi="ar-SA"/>
    </w:rPr>
  </w:style>
  <w:style w:type="paragraph" w:customStyle="1" w:styleId="xl70">
    <w:name w:val="xl70"/>
    <w:basedOn w:val="a"/>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71">
    <w:name w:val="xl71"/>
    <w:basedOn w:val="a"/>
    <w:pPr>
      <w:widowControl/>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72">
    <w:name w:val="xl72"/>
    <w:basedOn w:val="a"/>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73">
    <w:name w:val="xl73"/>
    <w:basedOn w:val="a"/>
    <w:pPr>
      <w:widowControl/>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74">
    <w:name w:val="xl74"/>
    <w:basedOn w:val="a"/>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75">
    <w:name w:val="xl75"/>
    <w:basedOn w:val="a"/>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76">
    <w:name w:val="xl76"/>
    <w:basedOn w:val="a"/>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xl77">
    <w:name w:val="xl77"/>
    <w:basedOn w:val="a"/>
    <w:pPr>
      <w:widowControl/>
      <w:pBdr>
        <w:lef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78">
    <w:name w:val="xl78"/>
    <w:basedOn w:val="a"/>
    <w:pPr>
      <w:widowControl/>
      <w:pBdr>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79">
    <w:name w:val="xl79"/>
    <w:basedOn w:val="a"/>
    <w:pPr>
      <w:widowControl/>
      <w:pBdr>
        <w:bottom w:val="single" w:sz="8" w:space="0" w:color="000000"/>
        <w:right w:val="single" w:sz="8" w:space="0" w:color="000000"/>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80">
    <w:name w:val="xl80"/>
    <w:basedOn w:val="a"/>
    <w:pPr>
      <w:widowControl/>
      <w:pBdr>
        <w:bottom w:val="single" w:sz="8" w:space="0" w:color="000000"/>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81">
    <w:name w:val="xl81"/>
    <w:basedOn w:val="a"/>
    <w:pPr>
      <w:widowControl/>
      <w:pBdr>
        <w:bottom w:val="single" w:sz="8" w:space="0" w:color="auto"/>
        <w:righ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82">
    <w:name w:val="xl82"/>
    <w:basedOn w:val="a"/>
    <w:pPr>
      <w:widowControl/>
      <w:pBdr>
        <w:left w:val="single" w:sz="8" w:space="0" w:color="000000"/>
        <w:bottom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83">
    <w:name w:val="xl83"/>
    <w:basedOn w:val="a"/>
    <w:pPr>
      <w:widowControl/>
      <w:pBdr>
        <w:bottom w:val="single" w:sz="8" w:space="0" w:color="000000"/>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84">
    <w:name w:val="xl84"/>
    <w:basedOn w:val="a"/>
    <w:pPr>
      <w:widowControl/>
      <w:pBdr>
        <w:top w:val="single" w:sz="8" w:space="0" w:color="000000"/>
        <w:lef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85">
    <w:name w:val="xl85"/>
    <w:basedOn w:val="a"/>
    <w:pPr>
      <w:widowControl/>
      <w:pBdr>
        <w:top w:val="single" w:sz="8" w:space="0" w:color="000000"/>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86">
    <w:name w:val="xl86"/>
    <w:basedOn w:val="a"/>
    <w:pPr>
      <w:widowControl/>
      <w:pBdr>
        <w:left w:val="single" w:sz="8" w:space="0" w:color="000000"/>
        <w:bottom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87">
    <w:name w:val="xl87"/>
    <w:basedOn w:val="a"/>
    <w:pPr>
      <w:widowControl/>
      <w:pBdr>
        <w:bottom w:val="single" w:sz="8" w:space="0" w:color="auto"/>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88">
    <w:name w:val="xl88"/>
    <w:basedOn w:val="a"/>
    <w:pPr>
      <w:widowControl/>
      <w:pBdr>
        <w:top w:val="single" w:sz="8" w:space="0" w:color="auto"/>
        <w:lef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89">
    <w:name w:val="xl89"/>
    <w:basedOn w:val="a"/>
    <w:pPr>
      <w:widowControl/>
      <w:pBdr>
        <w:top w:val="single" w:sz="8" w:space="0" w:color="auto"/>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90">
    <w:name w:val="xl90"/>
    <w:basedOn w:val="a"/>
    <w:pPr>
      <w:widowControl/>
      <w:pBdr>
        <w:bottom w:val="single" w:sz="8" w:space="0" w:color="auto"/>
        <w:right w:val="single" w:sz="8" w:space="0" w:color="000000"/>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91">
    <w:name w:val="xl91"/>
    <w:basedOn w:val="a"/>
    <w:pPr>
      <w:widowControl/>
      <w:pBdr>
        <w:bottom w:val="single" w:sz="8" w:space="0" w:color="auto"/>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92">
    <w:name w:val="xl92"/>
    <w:basedOn w:val="a"/>
    <w:pPr>
      <w:widowControl/>
      <w:pBdr>
        <w:top w:val="single" w:sz="8" w:space="0" w:color="000000"/>
        <w:lef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93">
    <w:name w:val="xl93"/>
    <w:basedOn w:val="a"/>
    <w:pPr>
      <w:widowControl/>
      <w:pBdr>
        <w:lef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94">
    <w:name w:val="xl94"/>
    <w:basedOn w:val="a"/>
    <w:pPr>
      <w:widowControl/>
      <w:pBdr>
        <w:left w:val="single" w:sz="8" w:space="0" w:color="auto"/>
        <w:bottom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95">
    <w:name w:val="xl95"/>
    <w:basedOn w:val="a"/>
    <w:pPr>
      <w:widowControl/>
      <w:pBdr>
        <w:top w:val="single" w:sz="8" w:space="0" w:color="000000"/>
        <w:left w:val="single" w:sz="8" w:space="0" w:color="000000"/>
        <w:bottom w:val="single" w:sz="4" w:space="0" w:color="auto"/>
        <w:right w:val="single" w:sz="8" w:space="0" w:color="000000"/>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96">
    <w:name w:val="xl96"/>
    <w:basedOn w:val="a"/>
    <w:pPr>
      <w:widowControl/>
      <w:pBdr>
        <w:top w:val="single" w:sz="8" w:space="0" w:color="000000"/>
        <w:left w:val="single" w:sz="8" w:space="0" w:color="000000"/>
        <w:bottom w:val="single" w:sz="4" w:space="0" w:color="auto"/>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97">
    <w:name w:val="xl97"/>
    <w:basedOn w:val="a"/>
    <w:pPr>
      <w:widowControl/>
      <w:pBdr>
        <w:top w:val="single" w:sz="8" w:space="0" w:color="auto"/>
        <w:left w:val="single" w:sz="8" w:space="0" w:color="000000"/>
        <w:bottom w:val="single" w:sz="4" w:space="0" w:color="auto"/>
        <w:right w:val="single" w:sz="8" w:space="0" w:color="000000"/>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98">
    <w:name w:val="xl98"/>
    <w:basedOn w:val="a"/>
    <w:pPr>
      <w:widowControl/>
      <w:pBdr>
        <w:top w:val="single" w:sz="8" w:space="0" w:color="auto"/>
        <w:left w:val="single" w:sz="8" w:space="0" w:color="000000"/>
        <w:bottom w:val="single" w:sz="4" w:space="0" w:color="auto"/>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99">
    <w:name w:val="xl99"/>
    <w:basedOn w:val="a"/>
    <w:pPr>
      <w:widowControl/>
      <w:pBdr>
        <w:top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00">
    <w:name w:val="xl100"/>
    <w:basedOn w:val="a"/>
    <w:pPr>
      <w:widowControl/>
      <w:pBdr>
        <w:top w:val="single" w:sz="8" w:space="0" w:color="auto"/>
        <w:left w:val="single" w:sz="8" w:space="0" w:color="auto"/>
        <w:bottom w:val="single" w:sz="8" w:space="0" w:color="auto"/>
        <w:right w:val="single" w:sz="8" w:space="0" w:color="000000"/>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101">
    <w:name w:val="xl101"/>
    <w:basedOn w:val="a"/>
    <w:pPr>
      <w:widowControl/>
      <w:pBdr>
        <w:top w:val="single" w:sz="8" w:space="0" w:color="auto"/>
        <w:left w:val="single" w:sz="8" w:space="0" w:color="000000"/>
        <w:bottom w:val="single" w:sz="8" w:space="0" w:color="auto"/>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02">
    <w:name w:val="xl102"/>
    <w:basedOn w:val="a"/>
    <w:pPr>
      <w:widowControl/>
      <w:pBdr>
        <w:top w:val="single" w:sz="8" w:space="0" w:color="auto"/>
        <w:left w:val="single" w:sz="8" w:space="0" w:color="000000"/>
        <w:bottom w:val="single" w:sz="8" w:space="0" w:color="auto"/>
        <w:righ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03">
    <w:name w:val="xl103"/>
    <w:basedOn w:val="a"/>
    <w:pPr>
      <w:widowControl/>
      <w:pBdr>
        <w:right w:val="single" w:sz="8" w:space="0" w:color="000000"/>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104">
    <w:name w:val="xl104"/>
    <w:basedOn w:val="a"/>
    <w:pPr>
      <w:widowControl/>
      <w:pBdr>
        <w:top w:val="single" w:sz="8" w:space="0" w:color="auto"/>
        <w:left w:val="single" w:sz="8" w:space="0" w:color="000000"/>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05">
    <w:name w:val="xl105"/>
    <w:basedOn w:val="a"/>
    <w:pPr>
      <w:widowControl/>
      <w:pBdr>
        <w:bottom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06">
    <w:name w:val="xl106"/>
    <w:basedOn w:val="a"/>
    <w:pPr>
      <w:widowControl/>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107">
    <w:name w:val="xl107"/>
    <w:basedOn w:val="a"/>
    <w:pPr>
      <w:widowControl/>
      <w:pBdr>
        <w:top w:val="single" w:sz="8" w:space="0" w:color="auto"/>
        <w:left w:val="single" w:sz="8" w:space="0" w:color="auto"/>
        <w:bottom w:val="single" w:sz="8" w:space="0" w:color="auto"/>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08">
    <w:name w:val="xl108"/>
    <w:basedOn w:val="a"/>
    <w:pPr>
      <w:widowControl/>
      <w:pBdr>
        <w:top w:val="single" w:sz="8" w:space="0" w:color="auto"/>
        <w:bottom w:val="single" w:sz="8" w:space="0" w:color="auto"/>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09">
    <w:name w:val="xl109"/>
    <w:basedOn w:val="a"/>
    <w:pPr>
      <w:widowControl/>
      <w:pBdr>
        <w:top w:val="single" w:sz="8" w:space="0" w:color="auto"/>
        <w:bottom w:val="single" w:sz="8" w:space="0" w:color="auto"/>
        <w:righ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10">
    <w:name w:val="xl110"/>
    <w:basedOn w:val="a"/>
    <w:pPr>
      <w:widowControl/>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11">
    <w:name w:val="xl111"/>
    <w:basedOn w:val="a"/>
    <w:pPr>
      <w:widowControl/>
      <w:pBdr>
        <w:top w:val="single" w:sz="8" w:space="0" w:color="auto"/>
        <w:bottom w:val="single" w:sz="4" w:space="0" w:color="auto"/>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12">
    <w:name w:val="xl112"/>
    <w:basedOn w:val="a"/>
    <w:pPr>
      <w:widowControl/>
      <w:pBdr>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13">
    <w:name w:val="xl113"/>
    <w:basedOn w:val="a"/>
    <w:pPr>
      <w:widowControl/>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14">
    <w:name w:val="xl114"/>
    <w:basedOn w:val="a"/>
    <w:pPr>
      <w:widowControl/>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15">
    <w:name w:val="xl115"/>
    <w:basedOn w:val="a"/>
    <w:pPr>
      <w:widowControl/>
      <w:pBdr>
        <w:righ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16">
    <w:name w:val="xl116"/>
    <w:basedOn w:val="a"/>
    <w:pPr>
      <w:widowControl/>
      <w:pBdr>
        <w:top w:val="single" w:sz="8" w:space="0" w:color="auto"/>
        <w:left w:val="single" w:sz="8" w:space="0" w:color="auto"/>
        <w:bottom w:val="single" w:sz="8" w:space="0" w:color="auto"/>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117">
    <w:name w:val="xl117"/>
    <w:basedOn w:val="a"/>
    <w:pPr>
      <w:widowControl/>
      <w:pBdr>
        <w:top w:val="single" w:sz="8"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18">
    <w:name w:val="xl118"/>
    <w:basedOn w:val="a"/>
    <w:pPr>
      <w:widowControl/>
      <w:pBdr>
        <w:top w:val="single" w:sz="8" w:space="0" w:color="auto"/>
        <w:left w:val="single" w:sz="4" w:space="0" w:color="auto"/>
        <w:bottom w:val="single" w:sz="8" w:space="0" w:color="auto"/>
        <w:righ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19">
    <w:name w:val="xl119"/>
    <w:basedOn w:val="a"/>
    <w:pPr>
      <w:widowControl/>
      <w:pBdr>
        <w:top w:val="single" w:sz="8" w:space="0" w:color="auto"/>
        <w:lef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20">
    <w:name w:val="xl120"/>
    <w:basedOn w:val="a"/>
    <w:pPr>
      <w:widowControl/>
      <w:pBdr>
        <w:left w:val="single" w:sz="8" w:space="0" w:color="auto"/>
        <w:bottom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21">
    <w:name w:val="xl121"/>
    <w:basedOn w:val="a"/>
    <w:pPr>
      <w:widowControl/>
      <w:pBdr>
        <w:top w:val="single" w:sz="8" w:space="0" w:color="auto"/>
        <w:righ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22">
    <w:name w:val="xl122"/>
    <w:basedOn w:val="a"/>
    <w:pPr>
      <w:widowControl/>
      <w:pBdr>
        <w:bottom w:val="single" w:sz="8" w:space="0" w:color="auto"/>
        <w:right w:val="single" w:sz="8" w:space="0" w:color="auto"/>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123">
    <w:name w:val="xl123"/>
    <w:basedOn w:val="a"/>
    <w:pPr>
      <w:widowControl/>
      <w:pBdr>
        <w:righ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24">
    <w:name w:val="xl124"/>
    <w:basedOn w:val="a"/>
    <w:pPr>
      <w:widowControl/>
      <w:pBdr>
        <w:bottom w:val="single" w:sz="8" w:space="0" w:color="auto"/>
        <w:righ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25">
    <w:name w:val="xl125"/>
    <w:basedOn w:val="a"/>
    <w:pPr>
      <w:widowControl/>
      <w:pBdr>
        <w:top w:val="single" w:sz="8" w:space="0" w:color="auto"/>
        <w:left w:val="single" w:sz="8" w:space="0" w:color="auto"/>
        <w:bottom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26">
    <w:name w:val="xl126"/>
    <w:basedOn w:val="a"/>
    <w:pPr>
      <w:widowControl/>
      <w:pBdr>
        <w:top w:val="single" w:sz="8" w:space="0" w:color="auto"/>
        <w:bottom w:val="single" w:sz="8" w:space="0" w:color="auto"/>
        <w:right w:val="single" w:sz="8" w:space="0" w:color="000000"/>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127">
    <w:name w:val="xl127"/>
    <w:basedOn w:val="a"/>
    <w:pPr>
      <w:widowControl/>
      <w:pBdr>
        <w:top w:val="single" w:sz="8" w:space="0" w:color="auto"/>
        <w:bottom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28">
    <w:name w:val="xl128"/>
    <w:basedOn w:val="a"/>
    <w:pPr>
      <w:widowControl/>
      <w:pBdr>
        <w:top w:val="single" w:sz="4" w:space="0" w:color="auto"/>
        <w:left w:val="single" w:sz="8" w:space="0" w:color="auto"/>
        <w:bottom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29">
    <w:name w:val="xl129"/>
    <w:basedOn w:val="a"/>
    <w:pPr>
      <w:widowControl/>
      <w:pBdr>
        <w:top w:val="single" w:sz="4" w:space="0" w:color="auto"/>
        <w:left w:val="single" w:sz="8" w:space="0" w:color="auto"/>
        <w:bottom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30">
    <w:name w:val="xl130"/>
    <w:basedOn w:val="a"/>
    <w:pPr>
      <w:widowControl/>
      <w:pBdr>
        <w:bottom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48466">
      <w:bodyDiv w:val="1"/>
      <w:marLeft w:val="0"/>
      <w:marRight w:val="0"/>
      <w:marTop w:val="0"/>
      <w:marBottom w:val="0"/>
      <w:divBdr>
        <w:top w:val="none" w:sz="0" w:space="0" w:color="auto"/>
        <w:left w:val="none" w:sz="0" w:space="0" w:color="auto"/>
        <w:bottom w:val="none" w:sz="0" w:space="0" w:color="auto"/>
        <w:right w:val="none" w:sz="0" w:space="0" w:color="auto"/>
      </w:divBdr>
    </w:div>
    <w:div w:id="72241093">
      <w:bodyDiv w:val="1"/>
      <w:marLeft w:val="0"/>
      <w:marRight w:val="0"/>
      <w:marTop w:val="0"/>
      <w:marBottom w:val="0"/>
      <w:divBdr>
        <w:top w:val="none" w:sz="0" w:space="0" w:color="auto"/>
        <w:left w:val="none" w:sz="0" w:space="0" w:color="auto"/>
        <w:bottom w:val="none" w:sz="0" w:space="0" w:color="auto"/>
        <w:right w:val="none" w:sz="0" w:space="0" w:color="auto"/>
      </w:divBdr>
    </w:div>
    <w:div w:id="103230864">
      <w:bodyDiv w:val="1"/>
      <w:marLeft w:val="0"/>
      <w:marRight w:val="0"/>
      <w:marTop w:val="0"/>
      <w:marBottom w:val="0"/>
      <w:divBdr>
        <w:top w:val="none" w:sz="0" w:space="0" w:color="auto"/>
        <w:left w:val="none" w:sz="0" w:space="0" w:color="auto"/>
        <w:bottom w:val="none" w:sz="0" w:space="0" w:color="auto"/>
        <w:right w:val="none" w:sz="0" w:space="0" w:color="auto"/>
      </w:divBdr>
    </w:div>
    <w:div w:id="190074237">
      <w:bodyDiv w:val="1"/>
      <w:marLeft w:val="0"/>
      <w:marRight w:val="0"/>
      <w:marTop w:val="0"/>
      <w:marBottom w:val="0"/>
      <w:divBdr>
        <w:top w:val="none" w:sz="0" w:space="0" w:color="auto"/>
        <w:left w:val="none" w:sz="0" w:space="0" w:color="auto"/>
        <w:bottom w:val="none" w:sz="0" w:space="0" w:color="auto"/>
        <w:right w:val="none" w:sz="0" w:space="0" w:color="auto"/>
      </w:divBdr>
    </w:div>
    <w:div w:id="214393031">
      <w:bodyDiv w:val="1"/>
      <w:marLeft w:val="0"/>
      <w:marRight w:val="0"/>
      <w:marTop w:val="0"/>
      <w:marBottom w:val="0"/>
      <w:divBdr>
        <w:top w:val="none" w:sz="0" w:space="0" w:color="auto"/>
        <w:left w:val="none" w:sz="0" w:space="0" w:color="auto"/>
        <w:bottom w:val="none" w:sz="0" w:space="0" w:color="auto"/>
        <w:right w:val="none" w:sz="0" w:space="0" w:color="auto"/>
      </w:divBdr>
    </w:div>
    <w:div w:id="287128808">
      <w:bodyDiv w:val="1"/>
      <w:marLeft w:val="0"/>
      <w:marRight w:val="0"/>
      <w:marTop w:val="0"/>
      <w:marBottom w:val="0"/>
      <w:divBdr>
        <w:top w:val="none" w:sz="0" w:space="0" w:color="auto"/>
        <w:left w:val="none" w:sz="0" w:space="0" w:color="auto"/>
        <w:bottom w:val="none" w:sz="0" w:space="0" w:color="auto"/>
        <w:right w:val="none" w:sz="0" w:space="0" w:color="auto"/>
      </w:divBdr>
    </w:div>
    <w:div w:id="316764616">
      <w:bodyDiv w:val="1"/>
      <w:marLeft w:val="0"/>
      <w:marRight w:val="0"/>
      <w:marTop w:val="0"/>
      <w:marBottom w:val="0"/>
      <w:divBdr>
        <w:top w:val="none" w:sz="0" w:space="0" w:color="auto"/>
        <w:left w:val="none" w:sz="0" w:space="0" w:color="auto"/>
        <w:bottom w:val="none" w:sz="0" w:space="0" w:color="auto"/>
        <w:right w:val="none" w:sz="0" w:space="0" w:color="auto"/>
      </w:divBdr>
    </w:div>
    <w:div w:id="316810354">
      <w:bodyDiv w:val="1"/>
      <w:marLeft w:val="0"/>
      <w:marRight w:val="0"/>
      <w:marTop w:val="0"/>
      <w:marBottom w:val="0"/>
      <w:divBdr>
        <w:top w:val="none" w:sz="0" w:space="0" w:color="auto"/>
        <w:left w:val="none" w:sz="0" w:space="0" w:color="auto"/>
        <w:bottom w:val="none" w:sz="0" w:space="0" w:color="auto"/>
        <w:right w:val="none" w:sz="0" w:space="0" w:color="auto"/>
      </w:divBdr>
    </w:div>
    <w:div w:id="414715294">
      <w:bodyDiv w:val="1"/>
      <w:marLeft w:val="0"/>
      <w:marRight w:val="0"/>
      <w:marTop w:val="0"/>
      <w:marBottom w:val="0"/>
      <w:divBdr>
        <w:top w:val="none" w:sz="0" w:space="0" w:color="auto"/>
        <w:left w:val="none" w:sz="0" w:space="0" w:color="auto"/>
        <w:bottom w:val="none" w:sz="0" w:space="0" w:color="auto"/>
        <w:right w:val="none" w:sz="0" w:space="0" w:color="auto"/>
      </w:divBdr>
    </w:div>
    <w:div w:id="543718182">
      <w:bodyDiv w:val="1"/>
      <w:marLeft w:val="0"/>
      <w:marRight w:val="0"/>
      <w:marTop w:val="0"/>
      <w:marBottom w:val="0"/>
      <w:divBdr>
        <w:top w:val="none" w:sz="0" w:space="0" w:color="auto"/>
        <w:left w:val="none" w:sz="0" w:space="0" w:color="auto"/>
        <w:bottom w:val="none" w:sz="0" w:space="0" w:color="auto"/>
        <w:right w:val="none" w:sz="0" w:space="0" w:color="auto"/>
      </w:divBdr>
    </w:div>
    <w:div w:id="562840343">
      <w:bodyDiv w:val="1"/>
      <w:marLeft w:val="0"/>
      <w:marRight w:val="0"/>
      <w:marTop w:val="0"/>
      <w:marBottom w:val="0"/>
      <w:divBdr>
        <w:top w:val="none" w:sz="0" w:space="0" w:color="auto"/>
        <w:left w:val="none" w:sz="0" w:space="0" w:color="auto"/>
        <w:bottom w:val="none" w:sz="0" w:space="0" w:color="auto"/>
        <w:right w:val="none" w:sz="0" w:space="0" w:color="auto"/>
      </w:divBdr>
    </w:div>
    <w:div w:id="728118132">
      <w:bodyDiv w:val="1"/>
      <w:marLeft w:val="0"/>
      <w:marRight w:val="0"/>
      <w:marTop w:val="0"/>
      <w:marBottom w:val="0"/>
      <w:divBdr>
        <w:top w:val="none" w:sz="0" w:space="0" w:color="auto"/>
        <w:left w:val="none" w:sz="0" w:space="0" w:color="auto"/>
        <w:bottom w:val="none" w:sz="0" w:space="0" w:color="auto"/>
        <w:right w:val="none" w:sz="0" w:space="0" w:color="auto"/>
      </w:divBdr>
    </w:div>
    <w:div w:id="737479469">
      <w:bodyDiv w:val="1"/>
      <w:marLeft w:val="0"/>
      <w:marRight w:val="0"/>
      <w:marTop w:val="0"/>
      <w:marBottom w:val="0"/>
      <w:divBdr>
        <w:top w:val="none" w:sz="0" w:space="0" w:color="auto"/>
        <w:left w:val="none" w:sz="0" w:space="0" w:color="auto"/>
        <w:bottom w:val="none" w:sz="0" w:space="0" w:color="auto"/>
        <w:right w:val="none" w:sz="0" w:space="0" w:color="auto"/>
      </w:divBdr>
    </w:div>
    <w:div w:id="821703413">
      <w:bodyDiv w:val="1"/>
      <w:marLeft w:val="0"/>
      <w:marRight w:val="0"/>
      <w:marTop w:val="0"/>
      <w:marBottom w:val="0"/>
      <w:divBdr>
        <w:top w:val="none" w:sz="0" w:space="0" w:color="auto"/>
        <w:left w:val="none" w:sz="0" w:space="0" w:color="auto"/>
        <w:bottom w:val="none" w:sz="0" w:space="0" w:color="auto"/>
        <w:right w:val="none" w:sz="0" w:space="0" w:color="auto"/>
      </w:divBdr>
    </w:div>
    <w:div w:id="931550428">
      <w:bodyDiv w:val="1"/>
      <w:marLeft w:val="0"/>
      <w:marRight w:val="0"/>
      <w:marTop w:val="0"/>
      <w:marBottom w:val="0"/>
      <w:divBdr>
        <w:top w:val="none" w:sz="0" w:space="0" w:color="auto"/>
        <w:left w:val="none" w:sz="0" w:space="0" w:color="auto"/>
        <w:bottom w:val="none" w:sz="0" w:space="0" w:color="auto"/>
        <w:right w:val="none" w:sz="0" w:space="0" w:color="auto"/>
      </w:divBdr>
    </w:div>
    <w:div w:id="972370590">
      <w:bodyDiv w:val="1"/>
      <w:marLeft w:val="0"/>
      <w:marRight w:val="0"/>
      <w:marTop w:val="0"/>
      <w:marBottom w:val="0"/>
      <w:divBdr>
        <w:top w:val="none" w:sz="0" w:space="0" w:color="auto"/>
        <w:left w:val="none" w:sz="0" w:space="0" w:color="auto"/>
        <w:bottom w:val="none" w:sz="0" w:space="0" w:color="auto"/>
        <w:right w:val="none" w:sz="0" w:space="0" w:color="auto"/>
      </w:divBdr>
    </w:div>
    <w:div w:id="978922808">
      <w:bodyDiv w:val="1"/>
      <w:marLeft w:val="0"/>
      <w:marRight w:val="0"/>
      <w:marTop w:val="0"/>
      <w:marBottom w:val="0"/>
      <w:divBdr>
        <w:top w:val="none" w:sz="0" w:space="0" w:color="auto"/>
        <w:left w:val="none" w:sz="0" w:space="0" w:color="auto"/>
        <w:bottom w:val="none" w:sz="0" w:space="0" w:color="auto"/>
        <w:right w:val="none" w:sz="0" w:space="0" w:color="auto"/>
      </w:divBdr>
    </w:div>
    <w:div w:id="1042898472">
      <w:bodyDiv w:val="1"/>
      <w:marLeft w:val="0"/>
      <w:marRight w:val="0"/>
      <w:marTop w:val="0"/>
      <w:marBottom w:val="0"/>
      <w:divBdr>
        <w:top w:val="none" w:sz="0" w:space="0" w:color="auto"/>
        <w:left w:val="none" w:sz="0" w:space="0" w:color="auto"/>
        <w:bottom w:val="none" w:sz="0" w:space="0" w:color="auto"/>
        <w:right w:val="none" w:sz="0" w:space="0" w:color="auto"/>
      </w:divBdr>
    </w:div>
    <w:div w:id="1088503064">
      <w:bodyDiv w:val="1"/>
      <w:marLeft w:val="0"/>
      <w:marRight w:val="0"/>
      <w:marTop w:val="0"/>
      <w:marBottom w:val="0"/>
      <w:divBdr>
        <w:top w:val="none" w:sz="0" w:space="0" w:color="auto"/>
        <w:left w:val="none" w:sz="0" w:space="0" w:color="auto"/>
        <w:bottom w:val="none" w:sz="0" w:space="0" w:color="auto"/>
        <w:right w:val="none" w:sz="0" w:space="0" w:color="auto"/>
      </w:divBdr>
    </w:div>
    <w:div w:id="1125075168">
      <w:bodyDiv w:val="1"/>
      <w:marLeft w:val="0"/>
      <w:marRight w:val="0"/>
      <w:marTop w:val="0"/>
      <w:marBottom w:val="0"/>
      <w:divBdr>
        <w:top w:val="none" w:sz="0" w:space="0" w:color="auto"/>
        <w:left w:val="none" w:sz="0" w:space="0" w:color="auto"/>
        <w:bottom w:val="none" w:sz="0" w:space="0" w:color="auto"/>
        <w:right w:val="none" w:sz="0" w:space="0" w:color="auto"/>
      </w:divBdr>
    </w:div>
    <w:div w:id="1185827286">
      <w:bodyDiv w:val="1"/>
      <w:marLeft w:val="0"/>
      <w:marRight w:val="0"/>
      <w:marTop w:val="0"/>
      <w:marBottom w:val="0"/>
      <w:divBdr>
        <w:top w:val="none" w:sz="0" w:space="0" w:color="auto"/>
        <w:left w:val="none" w:sz="0" w:space="0" w:color="auto"/>
        <w:bottom w:val="none" w:sz="0" w:space="0" w:color="auto"/>
        <w:right w:val="none" w:sz="0" w:space="0" w:color="auto"/>
      </w:divBdr>
    </w:div>
    <w:div w:id="1203324532">
      <w:bodyDiv w:val="1"/>
      <w:marLeft w:val="0"/>
      <w:marRight w:val="0"/>
      <w:marTop w:val="0"/>
      <w:marBottom w:val="0"/>
      <w:divBdr>
        <w:top w:val="none" w:sz="0" w:space="0" w:color="auto"/>
        <w:left w:val="none" w:sz="0" w:space="0" w:color="auto"/>
        <w:bottom w:val="none" w:sz="0" w:space="0" w:color="auto"/>
        <w:right w:val="none" w:sz="0" w:space="0" w:color="auto"/>
      </w:divBdr>
    </w:div>
    <w:div w:id="1237127322">
      <w:bodyDiv w:val="1"/>
      <w:marLeft w:val="0"/>
      <w:marRight w:val="0"/>
      <w:marTop w:val="0"/>
      <w:marBottom w:val="0"/>
      <w:divBdr>
        <w:top w:val="none" w:sz="0" w:space="0" w:color="auto"/>
        <w:left w:val="none" w:sz="0" w:space="0" w:color="auto"/>
        <w:bottom w:val="none" w:sz="0" w:space="0" w:color="auto"/>
        <w:right w:val="none" w:sz="0" w:space="0" w:color="auto"/>
      </w:divBdr>
    </w:div>
    <w:div w:id="1237397240">
      <w:bodyDiv w:val="1"/>
      <w:marLeft w:val="0"/>
      <w:marRight w:val="0"/>
      <w:marTop w:val="0"/>
      <w:marBottom w:val="0"/>
      <w:divBdr>
        <w:top w:val="none" w:sz="0" w:space="0" w:color="auto"/>
        <w:left w:val="none" w:sz="0" w:space="0" w:color="auto"/>
        <w:bottom w:val="none" w:sz="0" w:space="0" w:color="auto"/>
        <w:right w:val="none" w:sz="0" w:space="0" w:color="auto"/>
      </w:divBdr>
    </w:div>
    <w:div w:id="1354190760">
      <w:bodyDiv w:val="1"/>
      <w:marLeft w:val="0"/>
      <w:marRight w:val="0"/>
      <w:marTop w:val="0"/>
      <w:marBottom w:val="0"/>
      <w:divBdr>
        <w:top w:val="none" w:sz="0" w:space="0" w:color="auto"/>
        <w:left w:val="none" w:sz="0" w:space="0" w:color="auto"/>
        <w:bottom w:val="none" w:sz="0" w:space="0" w:color="auto"/>
        <w:right w:val="none" w:sz="0" w:space="0" w:color="auto"/>
      </w:divBdr>
    </w:div>
    <w:div w:id="1374962370">
      <w:bodyDiv w:val="1"/>
      <w:marLeft w:val="0"/>
      <w:marRight w:val="0"/>
      <w:marTop w:val="0"/>
      <w:marBottom w:val="0"/>
      <w:divBdr>
        <w:top w:val="none" w:sz="0" w:space="0" w:color="auto"/>
        <w:left w:val="none" w:sz="0" w:space="0" w:color="auto"/>
        <w:bottom w:val="none" w:sz="0" w:space="0" w:color="auto"/>
        <w:right w:val="none" w:sz="0" w:space="0" w:color="auto"/>
      </w:divBdr>
    </w:div>
    <w:div w:id="1391537065">
      <w:bodyDiv w:val="1"/>
      <w:marLeft w:val="0"/>
      <w:marRight w:val="0"/>
      <w:marTop w:val="0"/>
      <w:marBottom w:val="0"/>
      <w:divBdr>
        <w:top w:val="none" w:sz="0" w:space="0" w:color="auto"/>
        <w:left w:val="none" w:sz="0" w:space="0" w:color="auto"/>
        <w:bottom w:val="none" w:sz="0" w:space="0" w:color="auto"/>
        <w:right w:val="none" w:sz="0" w:space="0" w:color="auto"/>
      </w:divBdr>
    </w:div>
    <w:div w:id="1411846994">
      <w:bodyDiv w:val="1"/>
      <w:marLeft w:val="0"/>
      <w:marRight w:val="0"/>
      <w:marTop w:val="0"/>
      <w:marBottom w:val="0"/>
      <w:divBdr>
        <w:top w:val="none" w:sz="0" w:space="0" w:color="auto"/>
        <w:left w:val="none" w:sz="0" w:space="0" w:color="auto"/>
        <w:bottom w:val="none" w:sz="0" w:space="0" w:color="auto"/>
        <w:right w:val="none" w:sz="0" w:space="0" w:color="auto"/>
      </w:divBdr>
    </w:div>
    <w:div w:id="1445686563">
      <w:bodyDiv w:val="1"/>
      <w:marLeft w:val="0"/>
      <w:marRight w:val="0"/>
      <w:marTop w:val="0"/>
      <w:marBottom w:val="0"/>
      <w:divBdr>
        <w:top w:val="none" w:sz="0" w:space="0" w:color="auto"/>
        <w:left w:val="none" w:sz="0" w:space="0" w:color="auto"/>
        <w:bottom w:val="none" w:sz="0" w:space="0" w:color="auto"/>
        <w:right w:val="none" w:sz="0" w:space="0" w:color="auto"/>
      </w:divBdr>
    </w:div>
    <w:div w:id="1562868687">
      <w:bodyDiv w:val="1"/>
      <w:marLeft w:val="0"/>
      <w:marRight w:val="0"/>
      <w:marTop w:val="0"/>
      <w:marBottom w:val="0"/>
      <w:divBdr>
        <w:top w:val="none" w:sz="0" w:space="0" w:color="auto"/>
        <w:left w:val="none" w:sz="0" w:space="0" w:color="auto"/>
        <w:bottom w:val="none" w:sz="0" w:space="0" w:color="auto"/>
        <w:right w:val="none" w:sz="0" w:space="0" w:color="auto"/>
      </w:divBdr>
    </w:div>
    <w:div w:id="1623414208">
      <w:bodyDiv w:val="1"/>
      <w:marLeft w:val="0"/>
      <w:marRight w:val="0"/>
      <w:marTop w:val="0"/>
      <w:marBottom w:val="0"/>
      <w:divBdr>
        <w:top w:val="none" w:sz="0" w:space="0" w:color="auto"/>
        <w:left w:val="none" w:sz="0" w:space="0" w:color="auto"/>
        <w:bottom w:val="none" w:sz="0" w:space="0" w:color="auto"/>
        <w:right w:val="none" w:sz="0" w:space="0" w:color="auto"/>
      </w:divBdr>
    </w:div>
    <w:div w:id="1727727544">
      <w:bodyDiv w:val="1"/>
      <w:marLeft w:val="0"/>
      <w:marRight w:val="0"/>
      <w:marTop w:val="0"/>
      <w:marBottom w:val="0"/>
      <w:divBdr>
        <w:top w:val="none" w:sz="0" w:space="0" w:color="auto"/>
        <w:left w:val="none" w:sz="0" w:space="0" w:color="auto"/>
        <w:bottom w:val="none" w:sz="0" w:space="0" w:color="auto"/>
        <w:right w:val="none" w:sz="0" w:space="0" w:color="auto"/>
      </w:divBdr>
    </w:div>
    <w:div w:id="1825584107">
      <w:bodyDiv w:val="1"/>
      <w:marLeft w:val="0"/>
      <w:marRight w:val="0"/>
      <w:marTop w:val="0"/>
      <w:marBottom w:val="0"/>
      <w:divBdr>
        <w:top w:val="none" w:sz="0" w:space="0" w:color="auto"/>
        <w:left w:val="none" w:sz="0" w:space="0" w:color="auto"/>
        <w:bottom w:val="none" w:sz="0" w:space="0" w:color="auto"/>
        <w:right w:val="none" w:sz="0" w:space="0" w:color="auto"/>
      </w:divBdr>
    </w:div>
    <w:div w:id="1953127364">
      <w:bodyDiv w:val="1"/>
      <w:marLeft w:val="0"/>
      <w:marRight w:val="0"/>
      <w:marTop w:val="0"/>
      <w:marBottom w:val="0"/>
      <w:divBdr>
        <w:top w:val="none" w:sz="0" w:space="0" w:color="auto"/>
        <w:left w:val="none" w:sz="0" w:space="0" w:color="auto"/>
        <w:bottom w:val="none" w:sz="0" w:space="0" w:color="auto"/>
        <w:right w:val="none" w:sz="0" w:space="0" w:color="auto"/>
      </w:divBdr>
    </w:div>
    <w:div w:id="1978024710">
      <w:bodyDiv w:val="1"/>
      <w:marLeft w:val="0"/>
      <w:marRight w:val="0"/>
      <w:marTop w:val="0"/>
      <w:marBottom w:val="0"/>
      <w:divBdr>
        <w:top w:val="none" w:sz="0" w:space="0" w:color="auto"/>
        <w:left w:val="none" w:sz="0" w:space="0" w:color="auto"/>
        <w:bottom w:val="none" w:sz="0" w:space="0" w:color="auto"/>
        <w:right w:val="none" w:sz="0" w:space="0" w:color="auto"/>
      </w:divBdr>
    </w:div>
    <w:div w:id="1986540326">
      <w:bodyDiv w:val="1"/>
      <w:marLeft w:val="0"/>
      <w:marRight w:val="0"/>
      <w:marTop w:val="0"/>
      <w:marBottom w:val="0"/>
      <w:divBdr>
        <w:top w:val="none" w:sz="0" w:space="0" w:color="auto"/>
        <w:left w:val="none" w:sz="0" w:space="0" w:color="auto"/>
        <w:bottom w:val="none" w:sz="0" w:space="0" w:color="auto"/>
        <w:right w:val="none" w:sz="0" w:space="0" w:color="auto"/>
      </w:divBdr>
    </w:div>
    <w:div w:id="2009864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S:\&#1054;&#1090;&#1076;&#1077;&#1083;&#1099;%20&#1080;%20&#1091;&#1087;&#1088;&#1072;&#1074;&#1083;&#1077;&#1085;&#1080;&#1103;\&#1055;&#1086;&#1089;&#1090;&#1072;&#1085;&#1086;&#1074;&#1083;&#1077;&#1085;&#1080;&#1103;\2021\12\&#8470;%20480%20&#1086;&#1090;%2016.12.2021%20&#1080;&#1079;&#1084;&#1077;&#1085;&#1077;&#1085;&#1080;&#1103;%20&#1087;&#1088;&#1086;&#1075;&#1088;&#1072;&#1084;&#1084;&#1072;%20&#1040;&#1055;&#1050;%20&#1086;&#1082;&#1088;&#1091;&#1075;.doc"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file:///S:\&#1054;&#1090;&#1076;&#1077;&#1083;&#1099;%20&#1080;%20&#1091;&#1087;&#1088;&#1072;&#1074;&#1083;&#1077;&#1085;&#1080;&#1103;\&#1055;&#1086;&#1089;&#1090;&#1072;&#1085;&#1086;&#1074;&#1083;&#1077;&#1085;&#1080;&#1103;\2021\12\&#8470;%20480%20&#1086;&#1090;%2016.12.2021%20&#1080;&#1079;&#1084;&#1077;&#1085;&#1077;&#1085;&#1080;&#1103;%20&#1087;&#1088;&#1086;&#1075;&#1088;&#1072;&#1084;&#1084;&#1072;%20&#1040;&#1055;&#1050;%20&#1086;&#1082;&#1088;&#1091;&#1075;.doc"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DB6FF6-F340-4DEE-9C1F-866BC6D3F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3381</TotalTime>
  <Pages>40</Pages>
  <Words>7119</Words>
  <Characters>40581</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u0501</dc:creator>
  <cp:lastModifiedBy>User</cp:lastModifiedBy>
  <cp:revision>593</cp:revision>
  <cp:lastPrinted>2024-05-07T08:20:00Z</cp:lastPrinted>
  <dcterms:created xsi:type="dcterms:W3CDTF">2023-03-01T06:41:00Z</dcterms:created>
  <dcterms:modified xsi:type="dcterms:W3CDTF">2024-05-13T05:29:00Z</dcterms:modified>
</cp:coreProperties>
</file>