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4620D" w:rsidRDefault="00C91798">
      <w:pPr>
        <w:widowControl w:val="0"/>
        <w:autoSpaceDE w:val="0"/>
        <w:autoSpaceDN w:val="0"/>
        <w:adjustRightInd w:val="0"/>
        <w:jc w:val="center"/>
        <w:rPr>
          <w:lang w:eastAsia="ru-RU"/>
        </w:rPr>
      </w:pPr>
      <w:r>
        <w:rPr>
          <w:b/>
          <w:noProof/>
          <w:color w:val="000000" w:themeColor="text1"/>
          <w:szCs w:val="28"/>
          <w:lang w:eastAsia="ru-RU"/>
        </w:rPr>
        <mc:AlternateContent>
          <mc:Choice Requires="wps">
            <w:drawing>
              <wp:anchor distT="0" distB="0" distL="0" distR="114300" simplePos="0" relativeHeight="251657728" behindDoc="0" locked="0" layoutInCell="1" allowOverlap="1">
                <wp:simplePos x="0" y="0"/>
                <wp:positionH relativeFrom="page">
                  <wp:posOffset>1080135</wp:posOffset>
                </wp:positionH>
                <wp:positionV relativeFrom="page">
                  <wp:posOffset>305435</wp:posOffset>
                </wp:positionV>
                <wp:extent cx="5760085" cy="838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83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20D" w:rsidRDefault="0034620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5.05pt;margin-top:24.05pt;width:453.55pt;height:6.6pt;z-index:251657728;visibility:visible;mso-wrap-style:square;mso-width-percent:0;mso-height-percent:0;mso-wrap-distance-left:0;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" stroked="f">
                <v:fill opacity="0"/>
                <v:textbox inset="0,0,0,0">
                  <w:txbxContent>
                    <w:p w:rsidR="0034620D" w:rsidRDefault="0034620D"/>
                  </w:txbxContent>
                </v:textbox>
                <w10:wrap type="square" anchorx="page" anchory="page"/>
              </v:shape>
            </w:pict>
          </mc:Fallback>
        </mc:AlternateContent>
      </w:r>
      <w:r w:rsidR="00F67002">
        <w:rPr>
          <w:noProof/>
          <w:lang w:eastAsia="ru-RU"/>
        </w:rPr>
        <w:drawing>
          <wp:inline distT="0" distB="0" distL="0" distR="0">
            <wp:extent cx="544830" cy="6908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 cy="690880"/>
                    </a:xfrm>
                    <a:prstGeom prst="rect">
                      <a:avLst/>
                    </a:prstGeom>
                    <a:noFill/>
                    <a:ln>
                      <a:noFill/>
                    </a:ln>
                  </pic:spPr>
                </pic:pic>
              </a:graphicData>
            </a:graphic>
          </wp:inline>
        </w:drawing>
      </w:r>
      <w:r w:rsidR="00F67002">
        <w:rPr>
          <w:lang w:eastAsia="ru-RU"/>
        </w:rPr>
        <w:t xml:space="preserve">                                                                                                             </w:t>
      </w:r>
    </w:p>
    <w:p w:rsidR="0034620D" w:rsidRDefault="0034620D">
      <w:pPr>
        <w:jc w:val="center"/>
        <w:rPr>
          <w:b/>
          <w:szCs w:val="28"/>
        </w:rPr>
      </w:pPr>
    </w:p>
    <w:p w:rsidR="0034620D" w:rsidRDefault="00F67002">
      <w:pPr>
        <w:jc w:val="center"/>
        <w:rPr>
          <w:b/>
          <w:szCs w:val="28"/>
        </w:rPr>
      </w:pPr>
      <w:r>
        <w:rPr>
          <w:b/>
          <w:szCs w:val="28"/>
        </w:rPr>
        <w:t>АДМИНИСТРАЦИЯ ЛЕБЯЖСКОГО МУНИЦИПАЛЬНОГО ОКРУГА КИРОВСКОЙ ОБЛАСТИ</w:t>
      </w:r>
    </w:p>
    <w:p w:rsidR="0034620D" w:rsidRPr="00F67002" w:rsidRDefault="0034620D">
      <w:pPr>
        <w:jc w:val="center"/>
        <w:rPr>
          <w:b/>
          <w:szCs w:val="28"/>
        </w:rPr>
      </w:pPr>
    </w:p>
    <w:p w:rsidR="0034620D" w:rsidRDefault="00F67002">
      <w:pPr>
        <w:pStyle w:val="2"/>
        <w:widowControl w:val="0"/>
        <w:numPr>
          <w:ilvl w:val="1"/>
          <w:numId w:val="17"/>
        </w:numPr>
        <w:tabs>
          <w:tab w:val="clear" w:pos="0"/>
          <w:tab w:val="num" w:pos="576"/>
        </w:tabs>
        <w:suppressAutoHyphens/>
      </w:pPr>
      <w:r>
        <w:t>ПОСТАНОВЛЕНИЕ</w:t>
      </w:r>
    </w:p>
    <w:p w:rsidR="00C356BF" w:rsidRPr="00C356BF" w:rsidRDefault="00C356BF" w:rsidP="00C356BF"/>
    <w:p w:rsidR="0034620D" w:rsidRDefault="00197BBC">
      <w:pPr>
        <w:jc w:val="both"/>
        <w:rPr>
          <w:szCs w:val="28"/>
        </w:rPr>
      </w:pPr>
      <w:r>
        <w:rPr>
          <w:szCs w:val="28"/>
          <w:u w:val="single"/>
        </w:rPr>
        <w:t>20.01.2022</w:t>
      </w:r>
      <w:r w:rsidR="00F67002">
        <w:rPr>
          <w:szCs w:val="28"/>
        </w:rPr>
        <w:t xml:space="preserve">                                                     </w:t>
      </w:r>
      <w:r w:rsidR="00C356BF">
        <w:rPr>
          <w:szCs w:val="28"/>
        </w:rPr>
        <w:t xml:space="preserve">                               </w:t>
      </w:r>
      <w:r w:rsidR="00F67002">
        <w:rPr>
          <w:szCs w:val="28"/>
        </w:rPr>
        <w:t xml:space="preserve">           </w:t>
      </w:r>
      <w:r>
        <w:rPr>
          <w:szCs w:val="28"/>
        </w:rPr>
        <w:t xml:space="preserve">  </w:t>
      </w:r>
      <w:r w:rsidR="00F67002">
        <w:rPr>
          <w:szCs w:val="28"/>
        </w:rPr>
        <w:t xml:space="preserve"> № </w:t>
      </w:r>
      <w:r>
        <w:rPr>
          <w:szCs w:val="28"/>
          <w:u w:val="single"/>
        </w:rPr>
        <w:t>28</w:t>
      </w:r>
    </w:p>
    <w:p w:rsidR="0034620D" w:rsidRPr="00F67002" w:rsidRDefault="00F67002">
      <w:pPr>
        <w:spacing w:after="480"/>
        <w:jc w:val="center"/>
        <w:rPr>
          <w:bCs/>
          <w:szCs w:val="28"/>
        </w:rPr>
      </w:pPr>
      <w:r>
        <w:rPr>
          <w:szCs w:val="28"/>
        </w:rPr>
        <w:t>пгт Лебяжье</w:t>
      </w:r>
    </w:p>
    <w:p w:rsidR="0034620D" w:rsidRDefault="00F67002">
      <w:pPr>
        <w:pStyle w:val="ConsPlusCell"/>
        <w:jc w:val="center"/>
        <w:rPr>
          <w:rFonts w:ascii="Times New Roman" w:hAnsi="Times New Roman" w:cs="Times New Roman"/>
          <w:b/>
          <w:bCs/>
          <w:color w:val="000000" w:themeColor="text1"/>
          <w:sz w:val="28"/>
          <w:szCs w:val="28"/>
        </w:rPr>
      </w:pPr>
      <w:r>
        <w:rPr>
          <w:rFonts w:ascii="Times New Roman" w:hAnsi="Times New Roman" w:cs="Times New Roman"/>
          <w:b/>
          <w:color w:val="000000" w:themeColor="text1"/>
          <w:sz w:val="28"/>
          <w:szCs w:val="28"/>
          <w:lang w:eastAsia="ar-SA"/>
        </w:rPr>
        <w:t xml:space="preserve">О признании </w:t>
      </w:r>
      <w:proofErr w:type="gramStart"/>
      <w:r>
        <w:rPr>
          <w:rFonts w:ascii="Times New Roman" w:hAnsi="Times New Roman" w:cs="Times New Roman"/>
          <w:b/>
          <w:color w:val="000000" w:themeColor="text1"/>
          <w:sz w:val="28"/>
          <w:szCs w:val="28"/>
          <w:lang w:eastAsia="ar-SA"/>
        </w:rPr>
        <w:t>утратившими</w:t>
      </w:r>
      <w:proofErr w:type="gramEnd"/>
      <w:r>
        <w:rPr>
          <w:rFonts w:ascii="Times New Roman" w:hAnsi="Times New Roman" w:cs="Times New Roman"/>
          <w:b/>
          <w:color w:val="000000" w:themeColor="text1"/>
          <w:sz w:val="28"/>
          <w:szCs w:val="28"/>
          <w:lang w:eastAsia="ar-SA"/>
        </w:rPr>
        <w:t xml:space="preserve"> силу некоторых постановлений администрации Лебяжского района</w:t>
      </w:r>
    </w:p>
    <w:p w:rsidR="0034620D" w:rsidRPr="00C356BF" w:rsidRDefault="0034620D">
      <w:pPr>
        <w:widowControl w:val="0"/>
        <w:autoSpaceDE w:val="0"/>
        <w:autoSpaceDN w:val="0"/>
        <w:adjustRightInd w:val="0"/>
        <w:jc w:val="center"/>
        <w:rPr>
          <w:b/>
          <w:color w:val="000000" w:themeColor="text1"/>
          <w:sz w:val="48"/>
          <w:szCs w:val="28"/>
        </w:rPr>
      </w:pPr>
    </w:p>
    <w:p w:rsidR="0034620D" w:rsidRDefault="00F67002" w:rsidP="001E062E">
      <w:pPr>
        <w:pStyle w:val="msobodytextindentbullet2gif"/>
        <w:spacing w:before="0" w:after="0" w:line="360" w:lineRule="auto"/>
        <w:contextualSpacing/>
        <w:jc w:val="both"/>
        <w:rPr>
          <w:color w:val="000000" w:themeColor="text1"/>
          <w:kern w:val="0"/>
          <w:sz w:val="28"/>
          <w:szCs w:val="28"/>
          <w:lang w:bidi="ar-SA"/>
        </w:rPr>
      </w:pPr>
      <w:r>
        <w:rPr>
          <w:color w:val="000000" w:themeColor="text1"/>
          <w:kern w:val="0"/>
          <w:sz w:val="28"/>
          <w:szCs w:val="28"/>
          <w:lang w:bidi="ar-SA"/>
        </w:rPr>
        <w:t xml:space="preserve">       </w:t>
      </w:r>
      <w:r w:rsidR="00182295">
        <w:rPr>
          <w:color w:val="000000" w:themeColor="text1"/>
          <w:kern w:val="0"/>
          <w:sz w:val="28"/>
          <w:szCs w:val="28"/>
          <w:lang w:bidi="ar-SA"/>
        </w:rPr>
        <w:t>На основании</w:t>
      </w:r>
      <w:r>
        <w:rPr>
          <w:color w:val="000000" w:themeColor="text1"/>
          <w:kern w:val="0"/>
          <w:sz w:val="28"/>
          <w:szCs w:val="28"/>
          <w:lang w:bidi="ar-SA"/>
        </w:rPr>
        <w:t xml:space="preserve"> постановлени</w:t>
      </w:r>
      <w:r w:rsidR="00182295">
        <w:rPr>
          <w:color w:val="000000" w:themeColor="text1"/>
          <w:kern w:val="0"/>
          <w:sz w:val="28"/>
          <w:szCs w:val="28"/>
          <w:lang w:bidi="ar-SA"/>
        </w:rPr>
        <w:t>я</w:t>
      </w:r>
      <w:r>
        <w:rPr>
          <w:color w:val="000000" w:themeColor="text1"/>
          <w:kern w:val="0"/>
          <w:sz w:val="28"/>
          <w:szCs w:val="28"/>
          <w:lang w:bidi="ar-SA"/>
        </w:rPr>
        <w:t xml:space="preserve"> администрации Лебяжского района Кировской области от </w:t>
      </w:r>
      <w:r w:rsidR="006F714E">
        <w:rPr>
          <w:color w:val="000000" w:themeColor="text1"/>
          <w:kern w:val="0"/>
          <w:sz w:val="28"/>
          <w:szCs w:val="28"/>
          <w:lang w:bidi="ar-SA"/>
        </w:rPr>
        <w:t>24.11.2021 № 436</w:t>
      </w:r>
      <w:r>
        <w:rPr>
          <w:color w:val="000000" w:themeColor="text1"/>
          <w:kern w:val="0"/>
          <w:sz w:val="28"/>
          <w:szCs w:val="28"/>
          <w:lang w:bidi="ar-SA"/>
        </w:rPr>
        <w:t xml:space="preserve"> «</w:t>
      </w:r>
      <w:r w:rsidR="00C858FA">
        <w:rPr>
          <w:color w:val="000000"/>
          <w:sz w:val="28"/>
          <w:szCs w:val="28"/>
        </w:rPr>
        <w:t>Об утверждении муниципальной программы Лебяжского муниципального округа Кировской области «Профилактика правонарушений и борьба с преступностью в Лебяжском муниципальном округе»</w:t>
      </w:r>
      <w:r w:rsidR="00C858FA">
        <w:rPr>
          <w:color w:val="000000" w:themeColor="text1"/>
          <w:kern w:val="0"/>
          <w:sz w:val="28"/>
          <w:szCs w:val="28"/>
          <w:lang w:bidi="ar-SA"/>
        </w:rPr>
        <w:t>»</w:t>
      </w:r>
      <w:r>
        <w:rPr>
          <w:color w:val="000000" w:themeColor="text1"/>
          <w:kern w:val="0"/>
          <w:sz w:val="28"/>
          <w:szCs w:val="28"/>
          <w:lang w:bidi="ar-SA"/>
        </w:rPr>
        <w:t>, администрация Лебяжского района ПОСТАНОВЛЯЕТ:</w:t>
      </w:r>
    </w:p>
    <w:p w:rsidR="0034620D" w:rsidRDefault="00F67002" w:rsidP="001E062E">
      <w:pPr>
        <w:pStyle w:val="msobodytextindentbullet2gif"/>
        <w:spacing w:before="0" w:after="0" w:line="360" w:lineRule="auto"/>
        <w:contextualSpacing/>
        <w:jc w:val="both"/>
        <w:rPr>
          <w:sz w:val="28"/>
          <w:szCs w:val="28"/>
        </w:rPr>
      </w:pPr>
      <w:r>
        <w:rPr>
          <w:color w:val="000000" w:themeColor="text1"/>
          <w:kern w:val="0"/>
          <w:sz w:val="28"/>
          <w:szCs w:val="28"/>
          <w:lang w:bidi="ar-SA"/>
        </w:rPr>
        <w:t xml:space="preserve">    1.</w:t>
      </w:r>
      <w:r>
        <w:rPr>
          <w:sz w:val="28"/>
          <w:szCs w:val="28"/>
        </w:rPr>
        <w:t xml:space="preserve">Признать утратившими силу следующие постановления </w:t>
      </w:r>
      <w:r>
        <w:rPr>
          <w:color w:val="000000" w:themeColor="text1"/>
          <w:sz w:val="28"/>
          <w:szCs w:val="28"/>
          <w:lang w:eastAsia="ar-SA"/>
        </w:rPr>
        <w:t>администрации Лебяжского района</w:t>
      </w:r>
      <w:r>
        <w:rPr>
          <w:sz w:val="28"/>
          <w:szCs w:val="28"/>
        </w:rPr>
        <w:t>:</w:t>
      </w:r>
    </w:p>
    <w:p w:rsidR="0034620D" w:rsidRPr="007447FE" w:rsidRDefault="00C356BF" w:rsidP="001E062E">
      <w:pPr>
        <w:pStyle w:val="msobodytextindentbullet2gif"/>
        <w:spacing w:before="0" w:after="0" w:line="360" w:lineRule="auto"/>
        <w:contextualSpacing/>
        <w:jc w:val="both"/>
        <w:rPr>
          <w:sz w:val="28"/>
          <w:szCs w:val="28"/>
        </w:rPr>
      </w:pPr>
      <w:r w:rsidRPr="007447FE">
        <w:rPr>
          <w:sz w:val="28"/>
          <w:szCs w:val="28"/>
        </w:rPr>
        <w:t>- от 19.10.2017 № 510</w:t>
      </w:r>
      <w:r w:rsidR="007447FE" w:rsidRPr="007447FE">
        <w:rPr>
          <w:sz w:val="28"/>
          <w:szCs w:val="28"/>
        </w:rPr>
        <w:t xml:space="preserve"> «</w:t>
      </w:r>
      <w:r w:rsidR="007447FE" w:rsidRPr="007447FE">
        <w:rPr>
          <w:bCs/>
          <w:sz w:val="28"/>
          <w:szCs w:val="28"/>
        </w:rPr>
        <w:t>Об утверждении муниципальной программы  Лебяжского района Кировской области «</w:t>
      </w:r>
      <w:r w:rsidR="007447FE" w:rsidRPr="007447FE">
        <w:rPr>
          <w:sz w:val="28"/>
          <w:szCs w:val="28"/>
        </w:rPr>
        <w:t>Профилактика правонарушений и борьба с преступностью в Лебяжском районе на 2018-2021 годы</w:t>
      </w:r>
      <w:r w:rsidR="007447FE" w:rsidRPr="007447FE">
        <w:rPr>
          <w:bCs/>
          <w:sz w:val="28"/>
          <w:szCs w:val="28"/>
        </w:rPr>
        <w:t>»;</w:t>
      </w:r>
    </w:p>
    <w:p w:rsidR="00C356BF" w:rsidRPr="007447FE" w:rsidRDefault="00C356BF" w:rsidP="001E062E">
      <w:pPr>
        <w:pStyle w:val="msobodytextindentbullet2gif"/>
        <w:spacing w:before="0" w:after="0" w:line="360" w:lineRule="auto"/>
        <w:contextualSpacing/>
        <w:jc w:val="both"/>
        <w:rPr>
          <w:sz w:val="28"/>
          <w:szCs w:val="28"/>
        </w:rPr>
      </w:pPr>
      <w:r w:rsidRPr="007447FE">
        <w:rPr>
          <w:sz w:val="28"/>
          <w:szCs w:val="28"/>
        </w:rPr>
        <w:t>- от 29.12.2017 № 706</w:t>
      </w:r>
      <w:r w:rsidR="007447FE" w:rsidRPr="007447FE">
        <w:rPr>
          <w:sz w:val="28"/>
          <w:szCs w:val="28"/>
        </w:rPr>
        <w:t xml:space="preserve"> «О внесении изменений в постановления администрации Лебяжского района от 19.10.2017 № 510»;</w:t>
      </w:r>
    </w:p>
    <w:p w:rsidR="00C356BF" w:rsidRDefault="00C356BF" w:rsidP="001E062E">
      <w:pPr>
        <w:pStyle w:val="msobodytextindentbullet2gif"/>
        <w:spacing w:before="0" w:after="0" w:line="360" w:lineRule="auto"/>
        <w:contextualSpacing/>
        <w:jc w:val="both"/>
        <w:rPr>
          <w:sz w:val="28"/>
          <w:szCs w:val="28"/>
        </w:rPr>
      </w:pPr>
      <w:r>
        <w:rPr>
          <w:sz w:val="28"/>
          <w:szCs w:val="28"/>
        </w:rPr>
        <w:t>- от 07.02.2018 № 51</w:t>
      </w:r>
      <w:r w:rsidR="007447FE">
        <w:rPr>
          <w:sz w:val="28"/>
          <w:szCs w:val="28"/>
        </w:rPr>
        <w:t xml:space="preserve"> </w:t>
      </w:r>
      <w:r w:rsidR="00DF5261" w:rsidRPr="007447FE">
        <w:rPr>
          <w:sz w:val="28"/>
          <w:szCs w:val="28"/>
        </w:rPr>
        <w:t>«О внесении изменений в постановления администрации Лебяжского района от 19.10.2017 № 510»;</w:t>
      </w:r>
    </w:p>
    <w:p w:rsidR="00C356BF" w:rsidRDefault="00C356BF" w:rsidP="001E062E">
      <w:pPr>
        <w:pStyle w:val="msobodytextindentbullet2gif"/>
        <w:spacing w:before="0" w:after="0" w:line="360" w:lineRule="auto"/>
        <w:contextualSpacing/>
        <w:jc w:val="both"/>
        <w:rPr>
          <w:sz w:val="28"/>
          <w:szCs w:val="28"/>
        </w:rPr>
      </w:pPr>
      <w:r>
        <w:rPr>
          <w:sz w:val="28"/>
          <w:szCs w:val="28"/>
        </w:rPr>
        <w:t>- от 21.01.2019 № 28</w:t>
      </w:r>
      <w:r w:rsidR="007447FE">
        <w:rPr>
          <w:sz w:val="28"/>
          <w:szCs w:val="28"/>
        </w:rPr>
        <w:t xml:space="preserve"> </w:t>
      </w:r>
      <w:r w:rsidR="00DF5261" w:rsidRPr="007447FE">
        <w:rPr>
          <w:sz w:val="28"/>
          <w:szCs w:val="28"/>
        </w:rPr>
        <w:t>«О внесении изменений в постановления администрации Лебяжского района от 19.10.2017 № 510»;</w:t>
      </w:r>
    </w:p>
    <w:p w:rsidR="00C356BF" w:rsidRDefault="00C356BF" w:rsidP="001E062E">
      <w:pPr>
        <w:pStyle w:val="msobodytextindentbullet2gif"/>
        <w:spacing w:before="0" w:after="0" w:line="360" w:lineRule="auto"/>
        <w:contextualSpacing/>
        <w:jc w:val="both"/>
        <w:rPr>
          <w:sz w:val="28"/>
          <w:szCs w:val="28"/>
        </w:rPr>
      </w:pPr>
      <w:r>
        <w:rPr>
          <w:sz w:val="28"/>
          <w:szCs w:val="28"/>
        </w:rPr>
        <w:t>- 19.09.2019 № 407</w:t>
      </w:r>
      <w:r w:rsidR="007447FE">
        <w:rPr>
          <w:sz w:val="28"/>
          <w:szCs w:val="28"/>
        </w:rPr>
        <w:t xml:space="preserve"> </w:t>
      </w:r>
      <w:r w:rsidR="00DF5261" w:rsidRPr="007447FE">
        <w:rPr>
          <w:sz w:val="28"/>
          <w:szCs w:val="28"/>
        </w:rPr>
        <w:t>«О внесении изменений в постановления администрации Лебяжского района от 19.10.2017 № 510»;</w:t>
      </w:r>
    </w:p>
    <w:p w:rsidR="00C356BF" w:rsidRDefault="00C356BF" w:rsidP="001E062E">
      <w:pPr>
        <w:pStyle w:val="msobodytextindentbullet2gif"/>
        <w:spacing w:before="0" w:after="0" w:line="360" w:lineRule="auto"/>
        <w:contextualSpacing/>
        <w:jc w:val="both"/>
        <w:rPr>
          <w:sz w:val="28"/>
          <w:szCs w:val="28"/>
        </w:rPr>
      </w:pPr>
      <w:r>
        <w:rPr>
          <w:sz w:val="28"/>
          <w:szCs w:val="28"/>
        </w:rPr>
        <w:t>- 30.12.2019 № 557</w:t>
      </w:r>
      <w:r w:rsidR="007447FE">
        <w:rPr>
          <w:sz w:val="28"/>
          <w:szCs w:val="28"/>
        </w:rPr>
        <w:t xml:space="preserve">  </w:t>
      </w:r>
      <w:r w:rsidR="00DF5261" w:rsidRPr="007447FE">
        <w:rPr>
          <w:sz w:val="28"/>
          <w:szCs w:val="28"/>
        </w:rPr>
        <w:t>«О внесении изменений в постановления администрации Лебяжского района от 19.10.2017 № 510»;</w:t>
      </w:r>
    </w:p>
    <w:p w:rsidR="00C356BF" w:rsidRDefault="00C356BF" w:rsidP="001E062E">
      <w:pPr>
        <w:pStyle w:val="msobodytextindentbullet2gif"/>
        <w:spacing w:before="0" w:after="0" w:line="360" w:lineRule="auto"/>
        <w:contextualSpacing/>
        <w:jc w:val="both"/>
        <w:rPr>
          <w:sz w:val="28"/>
          <w:szCs w:val="28"/>
        </w:rPr>
      </w:pPr>
      <w:r>
        <w:rPr>
          <w:sz w:val="28"/>
          <w:szCs w:val="28"/>
        </w:rPr>
        <w:lastRenderedPageBreak/>
        <w:t>- 18.09.2020 № 308</w:t>
      </w:r>
      <w:r w:rsidR="007447FE">
        <w:rPr>
          <w:sz w:val="28"/>
          <w:szCs w:val="28"/>
        </w:rPr>
        <w:t xml:space="preserve"> </w:t>
      </w:r>
      <w:r w:rsidR="00DF5261" w:rsidRPr="007447FE">
        <w:rPr>
          <w:sz w:val="28"/>
          <w:szCs w:val="28"/>
        </w:rPr>
        <w:t>«О внесении изменений в постановления администрации Лебяжского района от 19.10.2017 № 510»;</w:t>
      </w:r>
    </w:p>
    <w:p w:rsidR="00C356BF" w:rsidRPr="00DF5261" w:rsidRDefault="00C356BF" w:rsidP="001E062E">
      <w:pPr>
        <w:pStyle w:val="msobodytextindentbullet2gif"/>
        <w:spacing w:before="0" w:after="0" w:line="360" w:lineRule="auto"/>
        <w:contextualSpacing/>
        <w:jc w:val="both"/>
        <w:rPr>
          <w:sz w:val="28"/>
          <w:szCs w:val="28"/>
        </w:rPr>
      </w:pPr>
      <w:r w:rsidRPr="00DF5261">
        <w:rPr>
          <w:sz w:val="28"/>
          <w:szCs w:val="28"/>
        </w:rPr>
        <w:t>- от 29.01.2021 № 39</w:t>
      </w:r>
      <w:r w:rsidR="007447FE" w:rsidRPr="00DF5261">
        <w:rPr>
          <w:sz w:val="28"/>
          <w:szCs w:val="28"/>
        </w:rPr>
        <w:t xml:space="preserve"> </w:t>
      </w:r>
      <w:r w:rsidR="00DF5261" w:rsidRPr="00DF5261">
        <w:rPr>
          <w:sz w:val="28"/>
          <w:szCs w:val="28"/>
        </w:rPr>
        <w:t>«О внесении изменений в постановление администрации Лебяжского района Кировской области от 19.10.2017 № 510 «Об утверждении муниципальной программы Лебяжского района Кировской области «Профилактика правонарушений и борьба с преступностью в Лебяжском районе на 2018-2023 годы»</w:t>
      </w:r>
      <w:r w:rsidR="00DF5261">
        <w:rPr>
          <w:sz w:val="28"/>
          <w:szCs w:val="28"/>
        </w:rPr>
        <w:t>;</w:t>
      </w:r>
    </w:p>
    <w:p w:rsidR="00C356BF" w:rsidRDefault="00C356BF" w:rsidP="001E062E">
      <w:pPr>
        <w:pStyle w:val="msobodytextindentbullet2gif"/>
        <w:spacing w:before="0" w:after="0" w:line="360" w:lineRule="auto"/>
        <w:contextualSpacing/>
        <w:jc w:val="both"/>
        <w:rPr>
          <w:sz w:val="28"/>
          <w:szCs w:val="28"/>
        </w:rPr>
      </w:pPr>
      <w:r>
        <w:rPr>
          <w:sz w:val="28"/>
          <w:szCs w:val="28"/>
        </w:rPr>
        <w:t>- от 19.03</w:t>
      </w:r>
      <w:r w:rsidR="00DF5261">
        <w:rPr>
          <w:sz w:val="28"/>
          <w:szCs w:val="28"/>
        </w:rPr>
        <w:t>.</w:t>
      </w:r>
      <w:r>
        <w:rPr>
          <w:sz w:val="28"/>
          <w:szCs w:val="28"/>
        </w:rPr>
        <w:t>2021 № 103</w:t>
      </w:r>
      <w:r w:rsidR="007447FE">
        <w:rPr>
          <w:sz w:val="28"/>
          <w:szCs w:val="28"/>
        </w:rPr>
        <w:t xml:space="preserve"> </w:t>
      </w:r>
      <w:r w:rsidR="00DF5261" w:rsidRPr="00DF5261">
        <w:rPr>
          <w:sz w:val="28"/>
          <w:szCs w:val="28"/>
        </w:rPr>
        <w:t>«О внесении изменений в постановление администрации Лебяжского района Кировской области от 19.10.2017 № 510 «Об утверждении муниципальной программы Лебяжского района Кировской области «Профилактика правонарушений и борьба с преступностью в Лебяжском районе на 2018-2023 годы»</w:t>
      </w:r>
      <w:r w:rsidR="00DF5261">
        <w:rPr>
          <w:sz w:val="28"/>
          <w:szCs w:val="28"/>
        </w:rPr>
        <w:t>;</w:t>
      </w:r>
    </w:p>
    <w:p w:rsidR="004B6B4D" w:rsidRDefault="004B6B4D" w:rsidP="001E062E">
      <w:pPr>
        <w:pStyle w:val="msobodytextindentbullet2gif"/>
        <w:spacing w:before="0" w:after="0" w:line="360" w:lineRule="auto"/>
        <w:contextualSpacing/>
        <w:jc w:val="both"/>
        <w:rPr>
          <w:sz w:val="28"/>
          <w:szCs w:val="28"/>
        </w:rPr>
      </w:pPr>
      <w:r>
        <w:rPr>
          <w:sz w:val="28"/>
          <w:szCs w:val="28"/>
        </w:rPr>
        <w:t xml:space="preserve">- от 02.04.2021 № 115 </w:t>
      </w:r>
      <w:r w:rsidRPr="00DF5261">
        <w:rPr>
          <w:sz w:val="28"/>
          <w:szCs w:val="28"/>
        </w:rPr>
        <w:t>«О внесении изменений в постановление администрации Лебяжского района Кировской области от 19.10.2017 № 510 «Об утверждении муниципальной программы Лебяжского района Кировской области «Профилактика правонарушений и борьба с преступностью в Лебяжском районе на 2018-2023 годы»</w:t>
      </w:r>
      <w:r>
        <w:rPr>
          <w:sz w:val="28"/>
          <w:szCs w:val="28"/>
        </w:rPr>
        <w:t>;</w:t>
      </w:r>
    </w:p>
    <w:p w:rsidR="00C356BF" w:rsidRDefault="00C356BF" w:rsidP="001E062E">
      <w:pPr>
        <w:pStyle w:val="msobodytextindentbullet2gif"/>
        <w:spacing w:before="0" w:after="0" w:line="360" w:lineRule="auto"/>
        <w:contextualSpacing/>
        <w:jc w:val="both"/>
        <w:rPr>
          <w:sz w:val="28"/>
          <w:szCs w:val="28"/>
        </w:rPr>
      </w:pPr>
      <w:r>
        <w:rPr>
          <w:sz w:val="28"/>
          <w:szCs w:val="28"/>
        </w:rPr>
        <w:t>- от 28.09.2021 № 316</w:t>
      </w:r>
      <w:r w:rsidR="007447FE">
        <w:rPr>
          <w:sz w:val="28"/>
          <w:szCs w:val="28"/>
        </w:rPr>
        <w:t xml:space="preserve"> </w:t>
      </w:r>
      <w:r w:rsidR="00DF5261" w:rsidRPr="00DF5261">
        <w:rPr>
          <w:sz w:val="28"/>
          <w:szCs w:val="28"/>
        </w:rPr>
        <w:t>«О внесении изменений в постановление администрации Лебяжского района Кировской области от 19.10.2017 № 510 «Об утверждении муниципальной программы Лебяжского района Кировской области «Профилактика правонарушений и борьба с преступностью в Лебяжском районе на 2018-2023 годы»</w:t>
      </w:r>
      <w:r w:rsidR="00BC7B2B">
        <w:rPr>
          <w:sz w:val="28"/>
          <w:szCs w:val="28"/>
        </w:rPr>
        <w:t>.</w:t>
      </w:r>
    </w:p>
    <w:p w:rsidR="0034620D" w:rsidRDefault="00F67002" w:rsidP="001E062E">
      <w:pPr>
        <w:suppressAutoHyphens/>
        <w:spacing w:line="360" w:lineRule="auto"/>
        <w:ind w:firstLine="709"/>
        <w:jc w:val="both"/>
        <w:rPr>
          <w:color w:val="000000" w:themeColor="text1"/>
          <w:szCs w:val="28"/>
        </w:rPr>
      </w:pPr>
      <w:r>
        <w:rPr>
          <w:color w:val="000000" w:themeColor="text1"/>
          <w:szCs w:val="28"/>
        </w:rPr>
        <w:t>2. Настоящее постановление вступает в законную силу с момента подписания и распространяется на правоотношения, возникшие с 01.01.2022.</w:t>
      </w:r>
    </w:p>
    <w:p w:rsidR="0034620D" w:rsidRDefault="0034620D">
      <w:pPr>
        <w:suppressAutoHyphens/>
        <w:jc w:val="both"/>
        <w:rPr>
          <w:color w:val="000000" w:themeColor="text1"/>
          <w:szCs w:val="28"/>
        </w:rPr>
      </w:pPr>
    </w:p>
    <w:p w:rsidR="00C356BF" w:rsidRDefault="00C356BF" w:rsidP="00C356BF">
      <w:pPr>
        <w:rPr>
          <w:szCs w:val="28"/>
        </w:rPr>
      </w:pPr>
      <w:r>
        <w:rPr>
          <w:szCs w:val="28"/>
        </w:rPr>
        <w:t>Г</w:t>
      </w:r>
      <w:r w:rsidRPr="00E571C4">
        <w:rPr>
          <w:szCs w:val="28"/>
        </w:rPr>
        <w:t>лав</w:t>
      </w:r>
      <w:r>
        <w:rPr>
          <w:szCs w:val="28"/>
        </w:rPr>
        <w:t>а</w:t>
      </w:r>
      <w:r w:rsidRPr="00E571C4">
        <w:rPr>
          <w:szCs w:val="28"/>
        </w:rPr>
        <w:t xml:space="preserve"> Лебяжского </w:t>
      </w:r>
      <w:r>
        <w:rPr>
          <w:szCs w:val="28"/>
        </w:rPr>
        <w:t>муниципального округа</w:t>
      </w:r>
      <w:r w:rsidRPr="00E571C4">
        <w:rPr>
          <w:szCs w:val="28"/>
        </w:rPr>
        <w:t xml:space="preserve">       </w:t>
      </w:r>
      <w:bookmarkStart w:id="0" w:name="_GoBack"/>
      <w:bookmarkEnd w:id="0"/>
      <w:r w:rsidR="00193B26">
        <w:rPr>
          <w:szCs w:val="28"/>
        </w:rPr>
        <w:t xml:space="preserve">  </w:t>
      </w:r>
      <w:r>
        <w:rPr>
          <w:szCs w:val="28"/>
        </w:rPr>
        <w:t>Т.А. Обухова</w:t>
      </w:r>
    </w:p>
    <w:sectPr w:rsidR="00C356BF">
      <w:pgSz w:w="11906" w:h="16838"/>
      <w:pgMar w:top="777" w:right="851" w:bottom="567"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20D" w:rsidRDefault="00F67002">
      <w:r>
        <w:separator/>
      </w:r>
    </w:p>
  </w:endnote>
  <w:endnote w:type="continuationSeparator" w:id="0">
    <w:p w:rsidR="0034620D" w:rsidRDefault="00F6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SimSun;宋体">
    <w:panose1 w:val="00000000000000000000"/>
    <w:charset w:val="80"/>
    <w:family w:val="roman"/>
    <w:notTrueType/>
    <w:pitch w:val="default"/>
  </w:font>
  <w:font w:name="Lucida Sans">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20D" w:rsidRDefault="00F67002">
      <w:r>
        <w:separator/>
      </w:r>
    </w:p>
  </w:footnote>
  <w:footnote w:type="continuationSeparator" w:id="0">
    <w:p w:rsidR="0034620D" w:rsidRDefault="00F67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1685" w:hanging="975"/>
      </w:pPr>
      <w:rPr>
        <w:rFonts w:hint="default"/>
        <w:szCs w:val="28"/>
        <w:lang w:eastAsia="ar-SA"/>
      </w:rPr>
    </w:lvl>
  </w:abstractNum>
  <w:abstractNum w:abstractNumId="2">
    <w:nsid w:val="00000003"/>
    <w:multiLevelType w:val="singleLevel"/>
    <w:tmpl w:val="00000003"/>
    <w:lvl w:ilvl="0">
      <w:start w:val="3"/>
      <w:numFmt w:val="decimal"/>
      <w:lvlText w:val="%1."/>
      <w:lvlJc w:val="left"/>
      <w:pPr>
        <w:tabs>
          <w:tab w:val="num" w:pos="0"/>
        </w:tabs>
        <w:ind w:left="644" w:hanging="360"/>
      </w:pPr>
      <w:rPr>
        <w:rFonts w:ascii="Times New Roman" w:hAnsi="Times New Roman" w:cs="Times New Roman" w:hint="default"/>
        <w:sz w:val="28"/>
        <w:szCs w:val="28"/>
        <w:lang w:eastAsia="ru-RU"/>
      </w:rPr>
    </w:lvl>
  </w:abstractNum>
  <w:abstractNum w:abstractNumId="3">
    <w:nsid w:val="00000004"/>
    <w:multiLevelType w:val="singleLevel"/>
    <w:tmpl w:val="00000004"/>
    <w:name w:val="WW8Num7"/>
    <w:lvl w:ilvl="0">
      <w:start w:val="4"/>
      <w:numFmt w:val="decimal"/>
      <w:lvlText w:val="%1."/>
      <w:lvlJc w:val="left"/>
      <w:pPr>
        <w:tabs>
          <w:tab w:val="num" w:pos="0"/>
        </w:tabs>
        <w:ind w:left="2044" w:hanging="360"/>
      </w:pPr>
    </w:lvl>
  </w:abstractNum>
  <w:abstractNum w:abstractNumId="4">
    <w:nsid w:val="04EB614A"/>
    <w:multiLevelType w:val="multilevel"/>
    <w:tmpl w:val="3F5C0A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4425E9E"/>
    <w:multiLevelType w:val="hybridMultilevel"/>
    <w:tmpl w:val="19342384"/>
    <w:lvl w:ilvl="0" w:tplc="0980C78A">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87EA8A06">
      <w:numFmt w:val="bullet"/>
      <w:lvlText w:val="•"/>
      <w:lvlJc w:val="left"/>
      <w:pPr>
        <w:ind w:left="808" w:hanging="140"/>
      </w:pPr>
      <w:rPr>
        <w:rFonts w:hint="default"/>
        <w:lang w:val="ru-RU" w:eastAsia="en-US" w:bidi="ar-SA"/>
      </w:rPr>
    </w:lvl>
    <w:lvl w:ilvl="2" w:tplc="7E1ECFA2">
      <w:numFmt w:val="bullet"/>
      <w:lvlText w:val="•"/>
      <w:lvlJc w:val="left"/>
      <w:pPr>
        <w:ind w:left="1517" w:hanging="140"/>
      </w:pPr>
      <w:rPr>
        <w:rFonts w:hint="default"/>
        <w:lang w:val="ru-RU" w:eastAsia="en-US" w:bidi="ar-SA"/>
      </w:rPr>
    </w:lvl>
    <w:lvl w:ilvl="3" w:tplc="2ACAF858">
      <w:numFmt w:val="bullet"/>
      <w:lvlText w:val="•"/>
      <w:lvlJc w:val="left"/>
      <w:pPr>
        <w:ind w:left="2226" w:hanging="140"/>
      </w:pPr>
      <w:rPr>
        <w:rFonts w:hint="default"/>
        <w:lang w:val="ru-RU" w:eastAsia="en-US" w:bidi="ar-SA"/>
      </w:rPr>
    </w:lvl>
    <w:lvl w:ilvl="4" w:tplc="DB3AD590">
      <w:numFmt w:val="bullet"/>
      <w:lvlText w:val="•"/>
      <w:lvlJc w:val="left"/>
      <w:pPr>
        <w:ind w:left="2934" w:hanging="140"/>
      </w:pPr>
      <w:rPr>
        <w:rFonts w:hint="default"/>
        <w:lang w:val="ru-RU" w:eastAsia="en-US" w:bidi="ar-SA"/>
      </w:rPr>
    </w:lvl>
    <w:lvl w:ilvl="5" w:tplc="8766E1B0">
      <w:numFmt w:val="bullet"/>
      <w:lvlText w:val="•"/>
      <w:lvlJc w:val="left"/>
      <w:pPr>
        <w:ind w:left="3643" w:hanging="140"/>
      </w:pPr>
      <w:rPr>
        <w:rFonts w:hint="default"/>
        <w:lang w:val="ru-RU" w:eastAsia="en-US" w:bidi="ar-SA"/>
      </w:rPr>
    </w:lvl>
    <w:lvl w:ilvl="6" w:tplc="B4DCFA68">
      <w:numFmt w:val="bullet"/>
      <w:lvlText w:val="•"/>
      <w:lvlJc w:val="left"/>
      <w:pPr>
        <w:ind w:left="4352" w:hanging="140"/>
      </w:pPr>
      <w:rPr>
        <w:rFonts w:hint="default"/>
        <w:lang w:val="ru-RU" w:eastAsia="en-US" w:bidi="ar-SA"/>
      </w:rPr>
    </w:lvl>
    <w:lvl w:ilvl="7" w:tplc="2086F654">
      <w:numFmt w:val="bullet"/>
      <w:lvlText w:val="•"/>
      <w:lvlJc w:val="left"/>
      <w:pPr>
        <w:ind w:left="5060" w:hanging="140"/>
      </w:pPr>
      <w:rPr>
        <w:rFonts w:hint="default"/>
        <w:lang w:val="ru-RU" w:eastAsia="en-US" w:bidi="ar-SA"/>
      </w:rPr>
    </w:lvl>
    <w:lvl w:ilvl="8" w:tplc="94DC4E38">
      <w:numFmt w:val="bullet"/>
      <w:lvlText w:val="•"/>
      <w:lvlJc w:val="left"/>
      <w:pPr>
        <w:ind w:left="5769" w:hanging="140"/>
      </w:pPr>
      <w:rPr>
        <w:rFonts w:hint="default"/>
        <w:lang w:val="ru-RU" w:eastAsia="en-US" w:bidi="ar-SA"/>
      </w:rPr>
    </w:lvl>
  </w:abstractNum>
  <w:abstractNum w:abstractNumId="8">
    <w:nsid w:val="1AAD1DDA"/>
    <w:multiLevelType w:val="hybridMultilevel"/>
    <w:tmpl w:val="F244E3E4"/>
    <w:lvl w:ilvl="0" w:tplc="3E0E220E">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B678AF4A">
      <w:numFmt w:val="bullet"/>
      <w:lvlText w:val="•"/>
      <w:lvlJc w:val="left"/>
      <w:pPr>
        <w:ind w:left="808" w:hanging="140"/>
      </w:pPr>
      <w:rPr>
        <w:rFonts w:hint="default"/>
        <w:lang w:val="ru-RU" w:eastAsia="en-US" w:bidi="ar-SA"/>
      </w:rPr>
    </w:lvl>
    <w:lvl w:ilvl="2" w:tplc="24AC39EE">
      <w:numFmt w:val="bullet"/>
      <w:lvlText w:val="•"/>
      <w:lvlJc w:val="left"/>
      <w:pPr>
        <w:ind w:left="1517" w:hanging="140"/>
      </w:pPr>
      <w:rPr>
        <w:rFonts w:hint="default"/>
        <w:lang w:val="ru-RU" w:eastAsia="en-US" w:bidi="ar-SA"/>
      </w:rPr>
    </w:lvl>
    <w:lvl w:ilvl="3" w:tplc="EA7ADF30">
      <w:numFmt w:val="bullet"/>
      <w:lvlText w:val="•"/>
      <w:lvlJc w:val="left"/>
      <w:pPr>
        <w:ind w:left="2226" w:hanging="140"/>
      </w:pPr>
      <w:rPr>
        <w:rFonts w:hint="default"/>
        <w:lang w:val="ru-RU" w:eastAsia="en-US" w:bidi="ar-SA"/>
      </w:rPr>
    </w:lvl>
    <w:lvl w:ilvl="4" w:tplc="F1C6E1EC">
      <w:numFmt w:val="bullet"/>
      <w:lvlText w:val="•"/>
      <w:lvlJc w:val="left"/>
      <w:pPr>
        <w:ind w:left="2934" w:hanging="140"/>
      </w:pPr>
      <w:rPr>
        <w:rFonts w:hint="default"/>
        <w:lang w:val="ru-RU" w:eastAsia="en-US" w:bidi="ar-SA"/>
      </w:rPr>
    </w:lvl>
    <w:lvl w:ilvl="5" w:tplc="DAE4F462">
      <w:numFmt w:val="bullet"/>
      <w:lvlText w:val="•"/>
      <w:lvlJc w:val="left"/>
      <w:pPr>
        <w:ind w:left="3643" w:hanging="140"/>
      </w:pPr>
      <w:rPr>
        <w:rFonts w:hint="default"/>
        <w:lang w:val="ru-RU" w:eastAsia="en-US" w:bidi="ar-SA"/>
      </w:rPr>
    </w:lvl>
    <w:lvl w:ilvl="6" w:tplc="DEACE690">
      <w:numFmt w:val="bullet"/>
      <w:lvlText w:val="•"/>
      <w:lvlJc w:val="left"/>
      <w:pPr>
        <w:ind w:left="4352" w:hanging="140"/>
      </w:pPr>
      <w:rPr>
        <w:rFonts w:hint="default"/>
        <w:lang w:val="ru-RU" w:eastAsia="en-US" w:bidi="ar-SA"/>
      </w:rPr>
    </w:lvl>
    <w:lvl w:ilvl="7" w:tplc="9E222096">
      <w:numFmt w:val="bullet"/>
      <w:lvlText w:val="•"/>
      <w:lvlJc w:val="left"/>
      <w:pPr>
        <w:ind w:left="5060" w:hanging="140"/>
      </w:pPr>
      <w:rPr>
        <w:rFonts w:hint="default"/>
        <w:lang w:val="ru-RU" w:eastAsia="en-US" w:bidi="ar-SA"/>
      </w:rPr>
    </w:lvl>
    <w:lvl w:ilvl="8" w:tplc="5BFA10BC">
      <w:numFmt w:val="bullet"/>
      <w:lvlText w:val="•"/>
      <w:lvlJc w:val="left"/>
      <w:pPr>
        <w:ind w:left="5769" w:hanging="140"/>
      </w:pPr>
      <w:rPr>
        <w:rFonts w:hint="default"/>
        <w:lang w:val="ru-RU" w:eastAsia="en-US" w:bidi="ar-SA"/>
      </w:rPr>
    </w:lvl>
  </w:abstractNum>
  <w:abstractNum w:abstractNumId="9">
    <w:nsid w:val="2D3F18DA"/>
    <w:multiLevelType w:val="hybridMultilevel"/>
    <w:tmpl w:val="7256BC06"/>
    <w:lvl w:ilvl="0" w:tplc="41106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8111EA3"/>
    <w:multiLevelType w:val="hybridMultilevel"/>
    <w:tmpl w:val="29FC2316"/>
    <w:lvl w:ilvl="0" w:tplc="807ED44C">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115AFF86">
      <w:numFmt w:val="bullet"/>
      <w:lvlText w:val="•"/>
      <w:lvlJc w:val="left"/>
      <w:pPr>
        <w:ind w:left="808" w:hanging="140"/>
      </w:pPr>
      <w:rPr>
        <w:rFonts w:hint="default"/>
        <w:lang w:val="ru-RU" w:eastAsia="en-US" w:bidi="ar-SA"/>
      </w:rPr>
    </w:lvl>
    <w:lvl w:ilvl="2" w:tplc="67DE13BC">
      <w:numFmt w:val="bullet"/>
      <w:lvlText w:val="•"/>
      <w:lvlJc w:val="left"/>
      <w:pPr>
        <w:ind w:left="1517" w:hanging="140"/>
      </w:pPr>
      <w:rPr>
        <w:rFonts w:hint="default"/>
        <w:lang w:val="ru-RU" w:eastAsia="en-US" w:bidi="ar-SA"/>
      </w:rPr>
    </w:lvl>
    <w:lvl w:ilvl="3" w:tplc="9BE066F4">
      <w:numFmt w:val="bullet"/>
      <w:lvlText w:val="•"/>
      <w:lvlJc w:val="left"/>
      <w:pPr>
        <w:ind w:left="2226" w:hanging="140"/>
      </w:pPr>
      <w:rPr>
        <w:rFonts w:hint="default"/>
        <w:lang w:val="ru-RU" w:eastAsia="en-US" w:bidi="ar-SA"/>
      </w:rPr>
    </w:lvl>
    <w:lvl w:ilvl="4" w:tplc="0262BB30">
      <w:numFmt w:val="bullet"/>
      <w:lvlText w:val="•"/>
      <w:lvlJc w:val="left"/>
      <w:pPr>
        <w:ind w:left="2934" w:hanging="140"/>
      </w:pPr>
      <w:rPr>
        <w:rFonts w:hint="default"/>
        <w:lang w:val="ru-RU" w:eastAsia="en-US" w:bidi="ar-SA"/>
      </w:rPr>
    </w:lvl>
    <w:lvl w:ilvl="5" w:tplc="D1A68CDE">
      <w:numFmt w:val="bullet"/>
      <w:lvlText w:val="•"/>
      <w:lvlJc w:val="left"/>
      <w:pPr>
        <w:ind w:left="3643" w:hanging="140"/>
      </w:pPr>
      <w:rPr>
        <w:rFonts w:hint="default"/>
        <w:lang w:val="ru-RU" w:eastAsia="en-US" w:bidi="ar-SA"/>
      </w:rPr>
    </w:lvl>
    <w:lvl w:ilvl="6" w:tplc="A01A7142">
      <w:numFmt w:val="bullet"/>
      <w:lvlText w:val="•"/>
      <w:lvlJc w:val="left"/>
      <w:pPr>
        <w:ind w:left="4352" w:hanging="140"/>
      </w:pPr>
      <w:rPr>
        <w:rFonts w:hint="default"/>
        <w:lang w:val="ru-RU" w:eastAsia="en-US" w:bidi="ar-SA"/>
      </w:rPr>
    </w:lvl>
    <w:lvl w:ilvl="7" w:tplc="63447DB8">
      <w:numFmt w:val="bullet"/>
      <w:lvlText w:val="•"/>
      <w:lvlJc w:val="left"/>
      <w:pPr>
        <w:ind w:left="5060" w:hanging="140"/>
      </w:pPr>
      <w:rPr>
        <w:rFonts w:hint="default"/>
        <w:lang w:val="ru-RU" w:eastAsia="en-US" w:bidi="ar-SA"/>
      </w:rPr>
    </w:lvl>
    <w:lvl w:ilvl="8" w:tplc="97BEC432">
      <w:numFmt w:val="bullet"/>
      <w:lvlText w:val="•"/>
      <w:lvlJc w:val="left"/>
      <w:pPr>
        <w:ind w:left="5769" w:hanging="140"/>
      </w:pPr>
      <w:rPr>
        <w:rFonts w:hint="default"/>
        <w:lang w:val="ru-RU" w:eastAsia="en-US" w:bidi="ar-SA"/>
      </w:rPr>
    </w:lvl>
  </w:abstractNum>
  <w:abstractNum w:abstractNumId="11">
    <w:nsid w:val="48C1538D"/>
    <w:multiLevelType w:val="hybridMultilevel"/>
    <w:tmpl w:val="1E2E26CC"/>
    <w:lvl w:ilvl="0" w:tplc="B46C3446">
      <w:start w:val="1"/>
      <w:numFmt w:val="decimal"/>
      <w:lvlText w:val="%1."/>
      <w:lvlJc w:val="left"/>
      <w:pPr>
        <w:ind w:left="2462" w:hanging="360"/>
      </w:pPr>
      <w:rPr>
        <w:rFonts w:ascii="Times New Roman" w:eastAsia="Times New Roman" w:hAnsi="Times New Roman" w:cs="Times New Roman" w:hint="default"/>
        <w:w w:val="100"/>
        <w:sz w:val="24"/>
        <w:szCs w:val="24"/>
        <w:lang w:val="ru-RU" w:eastAsia="en-US" w:bidi="ar-SA"/>
      </w:rPr>
    </w:lvl>
    <w:lvl w:ilvl="1" w:tplc="CA081BC8">
      <w:numFmt w:val="bullet"/>
      <w:lvlText w:val="•"/>
      <w:lvlJc w:val="left"/>
      <w:pPr>
        <w:ind w:left="3360" w:hanging="360"/>
      </w:pPr>
      <w:rPr>
        <w:rFonts w:hint="default"/>
        <w:lang w:val="ru-RU" w:eastAsia="en-US" w:bidi="ar-SA"/>
      </w:rPr>
    </w:lvl>
    <w:lvl w:ilvl="2" w:tplc="2ACC2002">
      <w:numFmt w:val="bullet"/>
      <w:lvlText w:val="•"/>
      <w:lvlJc w:val="left"/>
      <w:pPr>
        <w:ind w:left="4261" w:hanging="360"/>
      </w:pPr>
      <w:rPr>
        <w:rFonts w:hint="default"/>
        <w:lang w:val="ru-RU" w:eastAsia="en-US" w:bidi="ar-SA"/>
      </w:rPr>
    </w:lvl>
    <w:lvl w:ilvl="3" w:tplc="2D265C0A">
      <w:numFmt w:val="bullet"/>
      <w:lvlText w:val="•"/>
      <w:lvlJc w:val="left"/>
      <w:pPr>
        <w:ind w:left="5161" w:hanging="360"/>
      </w:pPr>
      <w:rPr>
        <w:rFonts w:hint="default"/>
        <w:lang w:val="ru-RU" w:eastAsia="en-US" w:bidi="ar-SA"/>
      </w:rPr>
    </w:lvl>
    <w:lvl w:ilvl="4" w:tplc="752C7D6E">
      <w:numFmt w:val="bullet"/>
      <w:lvlText w:val="•"/>
      <w:lvlJc w:val="left"/>
      <w:pPr>
        <w:ind w:left="6062" w:hanging="360"/>
      </w:pPr>
      <w:rPr>
        <w:rFonts w:hint="default"/>
        <w:lang w:val="ru-RU" w:eastAsia="en-US" w:bidi="ar-SA"/>
      </w:rPr>
    </w:lvl>
    <w:lvl w:ilvl="5" w:tplc="599C19EC">
      <w:numFmt w:val="bullet"/>
      <w:lvlText w:val="•"/>
      <w:lvlJc w:val="left"/>
      <w:pPr>
        <w:ind w:left="6963" w:hanging="360"/>
      </w:pPr>
      <w:rPr>
        <w:rFonts w:hint="default"/>
        <w:lang w:val="ru-RU" w:eastAsia="en-US" w:bidi="ar-SA"/>
      </w:rPr>
    </w:lvl>
    <w:lvl w:ilvl="6" w:tplc="EC6ED888">
      <w:numFmt w:val="bullet"/>
      <w:lvlText w:val="•"/>
      <w:lvlJc w:val="left"/>
      <w:pPr>
        <w:ind w:left="7863" w:hanging="360"/>
      </w:pPr>
      <w:rPr>
        <w:rFonts w:hint="default"/>
        <w:lang w:val="ru-RU" w:eastAsia="en-US" w:bidi="ar-SA"/>
      </w:rPr>
    </w:lvl>
    <w:lvl w:ilvl="7" w:tplc="71CC24D4">
      <w:numFmt w:val="bullet"/>
      <w:lvlText w:val="•"/>
      <w:lvlJc w:val="left"/>
      <w:pPr>
        <w:ind w:left="8764" w:hanging="360"/>
      </w:pPr>
      <w:rPr>
        <w:rFonts w:hint="default"/>
        <w:lang w:val="ru-RU" w:eastAsia="en-US" w:bidi="ar-SA"/>
      </w:rPr>
    </w:lvl>
    <w:lvl w:ilvl="8" w:tplc="61961EA4">
      <w:numFmt w:val="bullet"/>
      <w:lvlText w:val="•"/>
      <w:lvlJc w:val="left"/>
      <w:pPr>
        <w:ind w:left="9665" w:hanging="360"/>
      </w:pPr>
      <w:rPr>
        <w:rFonts w:hint="default"/>
        <w:lang w:val="ru-RU" w:eastAsia="en-US" w:bidi="ar-SA"/>
      </w:rPr>
    </w:lvl>
  </w:abstractNum>
  <w:abstractNum w:abstractNumId="12">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3">
    <w:nsid w:val="543254EB"/>
    <w:multiLevelType w:val="hybridMultilevel"/>
    <w:tmpl w:val="082AA226"/>
    <w:lvl w:ilvl="0" w:tplc="1C20767A">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A3F2F6DC">
      <w:numFmt w:val="bullet"/>
      <w:lvlText w:val="•"/>
      <w:lvlJc w:val="left"/>
      <w:pPr>
        <w:ind w:left="808" w:hanging="140"/>
      </w:pPr>
      <w:rPr>
        <w:rFonts w:hint="default"/>
        <w:lang w:val="ru-RU" w:eastAsia="en-US" w:bidi="ar-SA"/>
      </w:rPr>
    </w:lvl>
    <w:lvl w:ilvl="2" w:tplc="DCEAA7B6">
      <w:numFmt w:val="bullet"/>
      <w:lvlText w:val="•"/>
      <w:lvlJc w:val="left"/>
      <w:pPr>
        <w:ind w:left="1517" w:hanging="140"/>
      </w:pPr>
      <w:rPr>
        <w:rFonts w:hint="default"/>
        <w:lang w:val="ru-RU" w:eastAsia="en-US" w:bidi="ar-SA"/>
      </w:rPr>
    </w:lvl>
    <w:lvl w:ilvl="3" w:tplc="89C48D68">
      <w:numFmt w:val="bullet"/>
      <w:lvlText w:val="•"/>
      <w:lvlJc w:val="left"/>
      <w:pPr>
        <w:ind w:left="2226" w:hanging="140"/>
      </w:pPr>
      <w:rPr>
        <w:rFonts w:hint="default"/>
        <w:lang w:val="ru-RU" w:eastAsia="en-US" w:bidi="ar-SA"/>
      </w:rPr>
    </w:lvl>
    <w:lvl w:ilvl="4" w:tplc="523C4B90">
      <w:numFmt w:val="bullet"/>
      <w:lvlText w:val="•"/>
      <w:lvlJc w:val="left"/>
      <w:pPr>
        <w:ind w:left="2934" w:hanging="140"/>
      </w:pPr>
      <w:rPr>
        <w:rFonts w:hint="default"/>
        <w:lang w:val="ru-RU" w:eastAsia="en-US" w:bidi="ar-SA"/>
      </w:rPr>
    </w:lvl>
    <w:lvl w:ilvl="5" w:tplc="45B81464">
      <w:numFmt w:val="bullet"/>
      <w:lvlText w:val="•"/>
      <w:lvlJc w:val="left"/>
      <w:pPr>
        <w:ind w:left="3643" w:hanging="140"/>
      </w:pPr>
      <w:rPr>
        <w:rFonts w:hint="default"/>
        <w:lang w:val="ru-RU" w:eastAsia="en-US" w:bidi="ar-SA"/>
      </w:rPr>
    </w:lvl>
    <w:lvl w:ilvl="6" w:tplc="7D5A4E84">
      <w:numFmt w:val="bullet"/>
      <w:lvlText w:val="•"/>
      <w:lvlJc w:val="left"/>
      <w:pPr>
        <w:ind w:left="4352" w:hanging="140"/>
      </w:pPr>
      <w:rPr>
        <w:rFonts w:hint="default"/>
        <w:lang w:val="ru-RU" w:eastAsia="en-US" w:bidi="ar-SA"/>
      </w:rPr>
    </w:lvl>
    <w:lvl w:ilvl="7" w:tplc="8CD2EE0E">
      <w:numFmt w:val="bullet"/>
      <w:lvlText w:val="•"/>
      <w:lvlJc w:val="left"/>
      <w:pPr>
        <w:ind w:left="5060" w:hanging="140"/>
      </w:pPr>
      <w:rPr>
        <w:rFonts w:hint="default"/>
        <w:lang w:val="ru-RU" w:eastAsia="en-US" w:bidi="ar-SA"/>
      </w:rPr>
    </w:lvl>
    <w:lvl w:ilvl="8" w:tplc="3B3E0766">
      <w:numFmt w:val="bullet"/>
      <w:lvlText w:val="•"/>
      <w:lvlJc w:val="left"/>
      <w:pPr>
        <w:ind w:left="5769" w:hanging="140"/>
      </w:pPr>
      <w:rPr>
        <w:rFonts w:hint="default"/>
        <w:lang w:val="ru-RU" w:eastAsia="en-US" w:bidi="ar-SA"/>
      </w:rPr>
    </w:lvl>
  </w:abstractNum>
  <w:abstractNum w:abstractNumId="14">
    <w:nsid w:val="7F442040"/>
    <w:multiLevelType w:val="hybridMultilevel"/>
    <w:tmpl w:val="E138B0A6"/>
    <w:lvl w:ilvl="0" w:tplc="5B727A08">
      <w:start w:val="1"/>
      <w:numFmt w:val="decimal"/>
      <w:lvlText w:val="%1."/>
      <w:lvlJc w:val="left"/>
      <w:pPr>
        <w:ind w:left="2181" w:hanging="213"/>
        <w:jc w:val="right"/>
      </w:pPr>
      <w:rPr>
        <w:rFonts w:ascii="Times New Roman" w:eastAsia="Times New Roman" w:hAnsi="Times New Roman" w:cs="Times New Roman" w:hint="default"/>
        <w:b/>
        <w:bCs/>
        <w:w w:val="100"/>
        <w:sz w:val="26"/>
        <w:szCs w:val="26"/>
        <w:lang w:val="ru-RU" w:eastAsia="en-US" w:bidi="ar-SA"/>
      </w:rPr>
    </w:lvl>
    <w:lvl w:ilvl="1" w:tplc="29D8CC60">
      <w:numFmt w:val="bullet"/>
      <w:lvlText w:val="•"/>
      <w:lvlJc w:val="left"/>
      <w:pPr>
        <w:ind w:left="3108" w:hanging="213"/>
      </w:pPr>
      <w:rPr>
        <w:rFonts w:hint="default"/>
        <w:lang w:val="ru-RU" w:eastAsia="en-US" w:bidi="ar-SA"/>
      </w:rPr>
    </w:lvl>
    <w:lvl w:ilvl="2" w:tplc="F2B0083A">
      <w:numFmt w:val="bullet"/>
      <w:lvlText w:val="•"/>
      <w:lvlJc w:val="left"/>
      <w:pPr>
        <w:ind w:left="4037" w:hanging="213"/>
      </w:pPr>
      <w:rPr>
        <w:rFonts w:hint="default"/>
        <w:lang w:val="ru-RU" w:eastAsia="en-US" w:bidi="ar-SA"/>
      </w:rPr>
    </w:lvl>
    <w:lvl w:ilvl="3" w:tplc="EECA62C6">
      <w:numFmt w:val="bullet"/>
      <w:lvlText w:val="•"/>
      <w:lvlJc w:val="left"/>
      <w:pPr>
        <w:ind w:left="4965" w:hanging="213"/>
      </w:pPr>
      <w:rPr>
        <w:rFonts w:hint="default"/>
        <w:lang w:val="ru-RU" w:eastAsia="en-US" w:bidi="ar-SA"/>
      </w:rPr>
    </w:lvl>
    <w:lvl w:ilvl="4" w:tplc="C5C6B9B8">
      <w:numFmt w:val="bullet"/>
      <w:lvlText w:val="•"/>
      <w:lvlJc w:val="left"/>
      <w:pPr>
        <w:ind w:left="5894" w:hanging="213"/>
      </w:pPr>
      <w:rPr>
        <w:rFonts w:hint="default"/>
        <w:lang w:val="ru-RU" w:eastAsia="en-US" w:bidi="ar-SA"/>
      </w:rPr>
    </w:lvl>
    <w:lvl w:ilvl="5" w:tplc="3F609F4A">
      <w:numFmt w:val="bullet"/>
      <w:lvlText w:val="•"/>
      <w:lvlJc w:val="left"/>
      <w:pPr>
        <w:ind w:left="6823" w:hanging="213"/>
      </w:pPr>
      <w:rPr>
        <w:rFonts w:hint="default"/>
        <w:lang w:val="ru-RU" w:eastAsia="en-US" w:bidi="ar-SA"/>
      </w:rPr>
    </w:lvl>
    <w:lvl w:ilvl="6" w:tplc="51C8C2CA">
      <w:numFmt w:val="bullet"/>
      <w:lvlText w:val="•"/>
      <w:lvlJc w:val="left"/>
      <w:pPr>
        <w:ind w:left="7751" w:hanging="213"/>
      </w:pPr>
      <w:rPr>
        <w:rFonts w:hint="default"/>
        <w:lang w:val="ru-RU" w:eastAsia="en-US" w:bidi="ar-SA"/>
      </w:rPr>
    </w:lvl>
    <w:lvl w:ilvl="7" w:tplc="610EC55E">
      <w:numFmt w:val="bullet"/>
      <w:lvlText w:val="•"/>
      <w:lvlJc w:val="left"/>
      <w:pPr>
        <w:ind w:left="8680" w:hanging="213"/>
      </w:pPr>
      <w:rPr>
        <w:rFonts w:hint="default"/>
        <w:lang w:val="ru-RU" w:eastAsia="en-US" w:bidi="ar-SA"/>
      </w:rPr>
    </w:lvl>
    <w:lvl w:ilvl="8" w:tplc="1E3A1750">
      <w:numFmt w:val="bullet"/>
      <w:lvlText w:val="•"/>
      <w:lvlJc w:val="left"/>
      <w:pPr>
        <w:ind w:left="9609" w:hanging="213"/>
      </w:pPr>
      <w:rPr>
        <w:rFonts w:hint="default"/>
        <w:lang w:val="ru-RU" w:eastAsia="en-US" w:bidi="ar-SA"/>
      </w:rPr>
    </w:lvl>
  </w:abstractNum>
  <w:num w:numId="1">
    <w:abstractNumId w:val="0"/>
  </w:num>
  <w:num w:numId="2">
    <w:abstractNumId w:val="1"/>
  </w:num>
  <w:num w:numId="3">
    <w:abstractNumId w:val="12"/>
  </w:num>
  <w:num w:numId="4">
    <w:abstractNumId w:val="6"/>
  </w:num>
  <w:num w:numId="5">
    <w:abstractNumId w:val="5"/>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14"/>
  </w:num>
  <w:num w:numId="11">
    <w:abstractNumId w:val="11"/>
  </w:num>
  <w:num w:numId="12">
    <w:abstractNumId w:val="7"/>
  </w:num>
  <w:num w:numId="13">
    <w:abstractNumId w:val="10"/>
  </w:num>
  <w:num w:numId="14">
    <w:abstractNumId w:val="8"/>
  </w:num>
  <w:num w:numId="15">
    <w:abstractNumId w:val="13"/>
  </w:num>
  <w:num w:numId="16">
    <w:abstractNumId w:val="9"/>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efaultTableStyle w:val="a"/>
  <w:drawingGridHorizontalSpacing w:val="140"/>
  <w:drawingGridVerticalSpacing w:val="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0D"/>
    <w:rsid w:val="00182295"/>
    <w:rsid w:val="00193B26"/>
    <w:rsid w:val="00197BBC"/>
    <w:rsid w:val="001E062E"/>
    <w:rsid w:val="0034620D"/>
    <w:rsid w:val="004A1DBD"/>
    <w:rsid w:val="004B6B4D"/>
    <w:rsid w:val="006F714E"/>
    <w:rsid w:val="007447FE"/>
    <w:rsid w:val="00BC7B2B"/>
    <w:rsid w:val="00C356BF"/>
    <w:rsid w:val="00C858FA"/>
    <w:rsid w:val="00C91798"/>
    <w:rsid w:val="00DF5261"/>
    <w:rsid w:val="00F67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qFormat="1"/>
    <w:lsdException w:name="caption" w:semiHidden="0" w:unhideWhenUsed="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lang w:eastAsia="zh-CN"/>
    </w:rPr>
  </w:style>
  <w:style w:type="paragraph" w:styleId="1">
    <w:name w:val="heading 1"/>
    <w:aliases w:val="Heading 1 Char2,Heading 1 Char Char1,Heading 1 Char1 Char Char,Heading 1 Char Char Char Char,Знак Char Char Char Char,Heading 1 Char1 Char1,Heading 1 Char Char Char1,Знак Char Char Char1"/>
    <w:basedOn w:val="a"/>
    <w:next w:val="a"/>
    <w:qFormat/>
    <w:pPr>
      <w:keepNext/>
      <w:numPr>
        <w:numId w:val="1"/>
      </w:numPr>
      <w:jc w:val="center"/>
      <w:outlineLvl w:val="0"/>
    </w:pPr>
    <w:rPr>
      <w:b/>
      <w:bCs/>
      <w:spacing w:val="28"/>
      <w:szCs w:val="24"/>
    </w:rPr>
  </w:style>
  <w:style w:type="paragraph" w:styleId="2">
    <w:name w:val="heading 2"/>
    <w:basedOn w:val="a"/>
    <w:next w:val="a"/>
    <w:qFormat/>
    <w:pPr>
      <w:keepNext/>
      <w:numPr>
        <w:ilvl w:val="1"/>
        <w:numId w:val="1"/>
      </w:numPr>
      <w:jc w:val="center"/>
      <w:outlineLvl w:val="1"/>
    </w:pPr>
    <w:rPr>
      <w:b/>
      <w:bCs/>
      <w:sz w:val="32"/>
      <w:szCs w:val="24"/>
    </w:rPr>
  </w:style>
  <w:style w:type="paragraph" w:styleId="3">
    <w:name w:val="heading 3"/>
    <w:basedOn w:val="a"/>
    <w:next w:val="a"/>
    <w:qFormat/>
    <w:pPr>
      <w:keepNext/>
      <w:numPr>
        <w:ilvl w:val="2"/>
        <w:numId w:val="1"/>
      </w:numPr>
      <w:outlineLvl w:val="2"/>
    </w:pPr>
    <w:rPr>
      <w:szCs w:val="24"/>
    </w:rPr>
  </w:style>
  <w:style w:type="paragraph" w:styleId="4">
    <w:name w:val="heading 4"/>
    <w:basedOn w:val="a"/>
    <w:next w:val="a"/>
    <w:qFormat/>
    <w:pPr>
      <w:keepNext/>
      <w:numPr>
        <w:ilvl w:val="3"/>
        <w:numId w:val="1"/>
      </w:numPr>
      <w:outlineLvl w:val="3"/>
    </w:pPr>
    <w:rPr>
      <w:szCs w:val="24"/>
    </w:rPr>
  </w:style>
  <w:style w:type="paragraph" w:styleId="5">
    <w:name w:val="heading 5"/>
    <w:basedOn w:val="a"/>
    <w:next w:val="a"/>
    <w:qFormat/>
    <w:pPr>
      <w:keepNext/>
      <w:numPr>
        <w:ilvl w:val="4"/>
        <w:numId w:val="1"/>
      </w:numPr>
      <w:jc w:val="center"/>
      <w:outlineLvl w:val="4"/>
    </w:pPr>
    <w:rPr>
      <w:szCs w:val="24"/>
    </w:rPr>
  </w:style>
  <w:style w:type="paragraph" w:styleId="6">
    <w:name w:val="heading 6"/>
    <w:basedOn w:val="a"/>
    <w:next w:val="a"/>
    <w:qFormat/>
    <w:pPr>
      <w:keepNext/>
      <w:numPr>
        <w:ilvl w:val="5"/>
        <w:numId w:val="1"/>
      </w:numPr>
      <w:jc w:val="both"/>
      <w:outlineLvl w:val="5"/>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hint="default"/>
      <w:szCs w:val="28"/>
      <w:lang w:eastAsia="ar-SA"/>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40">
    <w:name w:val="Основной шрифт абзаца4"/>
    <w:qFormat/>
  </w:style>
  <w:style w:type="character" w:customStyle="1" w:styleId="Absatz-Standardschriftart">
    <w:name w:val="Absatz-Standardschriftart"/>
    <w:qForma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9z0">
    <w:name w:val="WW8Num9z0"/>
    <w:qFormat/>
    <w:rPr>
      <w:color w:val="auto"/>
    </w:rPr>
  </w:style>
  <w:style w:type="character" w:customStyle="1" w:styleId="WW8Num10z0">
    <w:name w:val="WW8Num10z0"/>
    <w:qFormat/>
    <w:rPr>
      <w:color w:val="auto"/>
    </w:rPr>
  </w:style>
  <w:style w:type="character" w:customStyle="1" w:styleId="30">
    <w:name w:val="Основной шрифт абзаца3"/>
    <w:qFormat/>
  </w:style>
  <w:style w:type="character" w:customStyle="1" w:styleId="a3">
    <w:name w:val="Верхний колонтитул Знак"/>
    <w:uiPriority w:val="99"/>
    <w:qFormat/>
    <w:rPr>
      <w:rFonts w:ascii="Times New Roman" w:eastAsia="Times New Roman" w:hAnsi="Times New Roman" w:cs="Times New Roman"/>
      <w:sz w:val="28"/>
      <w:szCs w:val="20"/>
    </w:rPr>
  </w:style>
  <w:style w:type="character" w:customStyle="1" w:styleId="a4">
    <w:name w:val="Нижний колонтитул Знак"/>
    <w:uiPriority w:val="99"/>
    <w:qFormat/>
    <w:rPr>
      <w:rFonts w:ascii="Times New Roman" w:eastAsia="Times New Roman" w:hAnsi="Times New Roman" w:cs="Times New Roman"/>
      <w:sz w:val="28"/>
      <w:szCs w:val="20"/>
    </w:rPr>
  </w:style>
  <w:style w:type="character" w:customStyle="1" w:styleId="a5">
    <w:name w:val="Текст выноски Знак"/>
    <w:uiPriority w:val="99"/>
    <w:qFormat/>
    <w:rPr>
      <w:rFonts w:ascii="Tahoma" w:eastAsia="Times New Roman" w:hAnsi="Tahoma" w:cs="Tahoma"/>
      <w:sz w:val="16"/>
      <w:szCs w:val="16"/>
    </w:rPr>
  </w:style>
  <w:style w:type="character" w:customStyle="1" w:styleId="10">
    <w:name w:val="Заголовок 1 Знак"/>
    <w:aliases w:val="Heading 1 Char2 Знак1,Heading 1 Char Char1 Знак1,Heading 1 Char1 Char Char Знак1,Heading 1 Char Char Char Char Знак1,Знак Char Char Char Char Знак1,Heading 1 Char1 Char1 Знак1,Heading 1 Char Char Char1 Знак1,Знак Char Char Char1 Знак1"/>
    <w:qFormat/>
    <w:rPr>
      <w:rFonts w:ascii="Times New Roman" w:eastAsia="Times New Roman" w:hAnsi="Times New Roman" w:cs="Times New Roman"/>
      <w:b/>
      <w:bCs/>
      <w:spacing w:val="28"/>
      <w:sz w:val="28"/>
      <w:szCs w:val="24"/>
    </w:rPr>
  </w:style>
  <w:style w:type="character" w:customStyle="1" w:styleId="20">
    <w:name w:val="Заголовок 2 Знак"/>
    <w:qFormat/>
    <w:rPr>
      <w:rFonts w:ascii="Times New Roman" w:eastAsia="Times New Roman" w:hAnsi="Times New Roman" w:cs="Times New Roman"/>
      <w:b/>
      <w:bCs/>
      <w:sz w:val="32"/>
      <w:szCs w:val="24"/>
    </w:rPr>
  </w:style>
  <w:style w:type="character" w:customStyle="1" w:styleId="31">
    <w:name w:val="Заголовок 3 Знак"/>
    <w:qFormat/>
    <w:rPr>
      <w:rFonts w:ascii="Times New Roman" w:eastAsia="Times New Roman" w:hAnsi="Times New Roman" w:cs="Times New Roman"/>
      <w:sz w:val="28"/>
      <w:szCs w:val="24"/>
    </w:rPr>
  </w:style>
  <w:style w:type="character" w:customStyle="1" w:styleId="41">
    <w:name w:val="Заголовок 4 Знак"/>
    <w:qFormat/>
    <w:rPr>
      <w:rFonts w:ascii="Times New Roman" w:eastAsia="Times New Roman" w:hAnsi="Times New Roman" w:cs="Times New Roman"/>
      <w:sz w:val="28"/>
      <w:szCs w:val="24"/>
    </w:rPr>
  </w:style>
  <w:style w:type="character" w:customStyle="1" w:styleId="50">
    <w:name w:val="Заголовок 5 Знак"/>
    <w:qFormat/>
    <w:rPr>
      <w:rFonts w:ascii="Times New Roman" w:eastAsia="Times New Roman" w:hAnsi="Times New Roman" w:cs="Times New Roman"/>
      <w:sz w:val="28"/>
      <w:szCs w:val="24"/>
    </w:rPr>
  </w:style>
  <w:style w:type="character" w:customStyle="1" w:styleId="60">
    <w:name w:val="Заголовок 6 Знак"/>
    <w:qFormat/>
    <w:rPr>
      <w:rFonts w:ascii="Times New Roman" w:eastAsia="Times New Roman" w:hAnsi="Times New Roman" w:cs="Times New Roman"/>
      <w:sz w:val="28"/>
      <w:szCs w:val="24"/>
    </w:rPr>
  </w:style>
  <w:style w:type="character" w:customStyle="1" w:styleId="a6">
    <w:name w:val="Основной текст с отступом Знак"/>
    <w:qFormat/>
    <w:rPr>
      <w:rFonts w:ascii="Times New Roman" w:eastAsia="Times New Roman" w:hAnsi="Times New Roman" w:cs="Times New Roman"/>
      <w:sz w:val="28"/>
      <w:szCs w:val="24"/>
    </w:rPr>
  </w:style>
  <w:style w:type="character" w:customStyle="1" w:styleId="21">
    <w:name w:val="Основной текст с отступом 2 Знак"/>
    <w:qFormat/>
    <w:rPr>
      <w:rFonts w:ascii="Times New Roman" w:eastAsia="Times New Roman" w:hAnsi="Times New Roman" w:cs="Times New Roman"/>
      <w:sz w:val="28"/>
      <w:szCs w:val="24"/>
    </w:rPr>
  </w:style>
  <w:style w:type="character" w:customStyle="1" w:styleId="32">
    <w:name w:val="Основной текст с отступом 3 Знак"/>
    <w:qFormat/>
    <w:rPr>
      <w:rFonts w:ascii="Times New Roman" w:eastAsia="Times New Roman" w:hAnsi="Times New Roman" w:cs="Times New Roman"/>
      <w:b/>
      <w:sz w:val="28"/>
      <w:szCs w:val="24"/>
    </w:rPr>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7">
    <w:name w:val="Hyperlink"/>
    <w:uiPriority w:val="99"/>
    <w:rPr>
      <w:color w:val="000080"/>
      <w:u w:val="single"/>
    </w:rPr>
  </w:style>
  <w:style w:type="character" w:customStyle="1" w:styleId="11">
    <w:name w:val="Основной шрифт абзаца1"/>
    <w:qFormat/>
  </w:style>
  <w:style w:type="character" w:customStyle="1" w:styleId="a8">
    <w:name w:val="Знак Знак"/>
    <w:rPr>
      <w:rFonts w:ascii="Times New Roman" w:eastAsia="Times New Roman" w:hAnsi="Times New Roman" w:cs="Times New Roman"/>
      <w:b/>
      <w:bCs/>
      <w:sz w:val="28"/>
    </w:rPr>
  </w:style>
  <w:style w:type="character" w:customStyle="1" w:styleId="12">
    <w:name w:val="Знак Знак1"/>
    <w:rPr>
      <w:rFonts w:ascii="Times New Roman" w:eastAsia="Times New Roman" w:hAnsi="Times New Roman" w:cs="Times New Roman"/>
      <w:sz w:val="28"/>
    </w:rPr>
  </w:style>
  <w:style w:type="character" w:customStyle="1" w:styleId="22">
    <w:name w:val="Знак Знак2"/>
    <w:rPr>
      <w:rFonts w:ascii="Times New Roman" w:eastAsia="Times New Roman" w:hAnsi="Times New Roman" w:cs="Times New Roman"/>
      <w:sz w:val="28"/>
    </w:rPr>
  </w:style>
  <w:style w:type="character" w:customStyle="1" w:styleId="61">
    <w:name w:val="Знак Знак6"/>
    <w:rPr>
      <w:rFonts w:ascii="Times New Roman" w:eastAsia="Times New Roman" w:hAnsi="Times New Roman" w:cs="Times New Roman"/>
      <w:sz w:val="28"/>
    </w:rPr>
  </w:style>
  <w:style w:type="character" w:customStyle="1" w:styleId="7">
    <w:name w:val="Знак Знак7"/>
    <w:rPr>
      <w:rFonts w:ascii="Times New Roman" w:eastAsia="Times New Roman" w:hAnsi="Times New Roman" w:cs="Times New Roman"/>
      <w:sz w:val="28"/>
    </w:rPr>
  </w:style>
  <w:style w:type="character" w:customStyle="1" w:styleId="8">
    <w:name w:val="Знак Знак8"/>
    <w:rPr>
      <w:rFonts w:ascii="Times New Roman" w:eastAsia="Times New Roman" w:hAnsi="Times New Roman" w:cs="Times New Roman"/>
      <w:sz w:val="28"/>
    </w:rPr>
  </w:style>
  <w:style w:type="character" w:customStyle="1" w:styleId="9">
    <w:name w:val="Знак Знак9"/>
    <w:rPr>
      <w:rFonts w:ascii="Times New Roman" w:eastAsia="Times New Roman" w:hAnsi="Times New Roman" w:cs="Times New Roman"/>
      <w:sz w:val="28"/>
    </w:rPr>
  </w:style>
  <w:style w:type="character" w:customStyle="1" w:styleId="100">
    <w:name w:val="Знак Знак10"/>
    <w:rPr>
      <w:rFonts w:ascii="Times New Roman" w:eastAsia="Times New Roman" w:hAnsi="Times New Roman" w:cs="Times New Roman"/>
      <w:b/>
      <w:bCs/>
      <w:sz w:val="32"/>
    </w:rPr>
  </w:style>
  <w:style w:type="character" w:customStyle="1" w:styleId="110">
    <w:name w:val="Знак Знак11"/>
    <w:rPr>
      <w:rFonts w:ascii="Times New Roman" w:eastAsia="Times New Roman" w:hAnsi="Times New Roman" w:cs="Times New Roman"/>
      <w:b/>
      <w:bCs/>
      <w:spacing w:val="28"/>
      <w:sz w:val="28"/>
    </w:rPr>
  </w:style>
  <w:style w:type="character" w:customStyle="1" w:styleId="33">
    <w:name w:val="Знак Знак3"/>
    <w:rPr>
      <w:rFonts w:ascii="Tahoma" w:eastAsia="Tahoma" w:hAnsi="Tahoma" w:cs="Tahoma"/>
      <w:sz w:val="16"/>
    </w:rPr>
  </w:style>
  <w:style w:type="character" w:customStyle="1" w:styleId="42">
    <w:name w:val="Знак Знак4"/>
    <w:rPr>
      <w:rFonts w:ascii="Times New Roman" w:eastAsia="Times New Roman" w:hAnsi="Times New Roman" w:cs="Times New Roman"/>
      <w:sz w:val="28"/>
    </w:rPr>
  </w:style>
  <w:style w:type="character" w:customStyle="1" w:styleId="51">
    <w:name w:val="Знак Знак5"/>
    <w:rPr>
      <w:rFonts w:ascii="Times New Roman" w:eastAsia="Times New Roman" w:hAnsi="Times New Roman" w:cs="Times New Roman"/>
      <w:sz w:val="28"/>
    </w:rPr>
  </w:style>
  <w:style w:type="character" w:customStyle="1" w:styleId="WW8Num8z0">
    <w:name w:val="WW8Num8z0"/>
    <w:qFormat/>
    <w:rPr>
      <w:color w:val="000000"/>
    </w:rPr>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23">
    <w:name w:val="Основной шрифт абзаца2"/>
    <w:qFormat/>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styleId="a9">
    <w:name w:val="Title"/>
    <w:aliases w:val="Заголовок"/>
    <w:basedOn w:val="a"/>
    <w:next w:val="aa"/>
    <w:uiPriority w:val="99"/>
    <w:qFormat/>
    <w:pPr>
      <w:keepNext/>
      <w:spacing w:before="240" w:after="120"/>
    </w:pPr>
    <w:rPr>
      <w:rFonts w:ascii="Arial" w:eastAsia="Microsoft YaHei" w:hAnsi="Arial" w:cs="Mangal"/>
      <w:szCs w:val="28"/>
    </w:rPr>
  </w:style>
  <w:style w:type="paragraph" w:styleId="aa">
    <w:name w:val="Body Text"/>
    <w:aliases w:val="Body Text Char,Body Text Char1,Body Text Char Char,Body Text Char1 Char,Body Text Char2 Char,Body Text Char1 Char Char,Body Text Char Char Char Char,TabelTekst Char Char Char Char,text Char Char Char Char,Body Text2 Char Char Char Char"/>
    <w:basedOn w:val="a"/>
    <w:link w:val="ab"/>
    <w:uiPriority w:val="99"/>
    <w:pPr>
      <w:spacing w:after="120"/>
    </w:pPr>
  </w:style>
  <w:style w:type="character" w:customStyle="1" w:styleId="ab">
    <w:name w:val="Основной текст Знак"/>
    <w:aliases w:val="Body Text Char Знак,Body Text Char1 Знак,Body Text Char Char Знак,Body Text Char1 Char Знак,Body Text Char2 Char Знак,Body Text Char1 Char Char Знак,Body Text Char Char Char Char Знак,TabelTekst Char Char Char Char Знак"/>
    <w:link w:val="aa"/>
    <w:uiPriority w:val="99"/>
    <w:rPr>
      <w:sz w:val="28"/>
      <w:lang w:eastAsia="zh-CN"/>
    </w:rPr>
  </w:style>
  <w:style w:type="paragraph" w:styleId="ac">
    <w:name w:val="List"/>
    <w:basedOn w:val="aa"/>
    <w:uiPriority w:val="99"/>
    <w:rPr>
      <w:rFonts w:cs="Mangal"/>
    </w:rPr>
  </w:style>
  <w:style w:type="paragraph" w:styleId="ad">
    <w:name w:val="caption"/>
    <w:basedOn w:val="a"/>
    <w:uiPriority w:val="99"/>
    <w:qFormat/>
    <w:pPr>
      <w:suppressLineNumbers/>
      <w:spacing w:before="120" w:after="120"/>
    </w:pPr>
    <w:rPr>
      <w:rFonts w:cs="Mangal"/>
      <w:i/>
      <w:iCs/>
      <w:sz w:val="24"/>
      <w:szCs w:val="24"/>
    </w:rPr>
  </w:style>
  <w:style w:type="paragraph" w:customStyle="1" w:styleId="43">
    <w:name w:val="Указатель4"/>
    <w:basedOn w:val="a"/>
    <w:uiPriority w:val="99"/>
    <w:qFormat/>
    <w:pPr>
      <w:suppressLineNumbers/>
    </w:pPr>
    <w:rPr>
      <w:rFonts w:cs="Mangal"/>
    </w:rPr>
  </w:style>
  <w:style w:type="paragraph" w:customStyle="1" w:styleId="34">
    <w:name w:val="Название объекта3"/>
    <w:basedOn w:val="a"/>
    <w:uiPriority w:val="99"/>
    <w:qFormat/>
    <w:pPr>
      <w:suppressLineNumbers/>
      <w:spacing w:before="120" w:after="120"/>
    </w:pPr>
    <w:rPr>
      <w:rFonts w:cs="Mangal"/>
      <w:i/>
      <w:iCs/>
      <w:sz w:val="24"/>
      <w:szCs w:val="24"/>
    </w:rPr>
  </w:style>
  <w:style w:type="paragraph" w:customStyle="1" w:styleId="35">
    <w:name w:val="Указатель3"/>
    <w:basedOn w:val="a"/>
    <w:uiPriority w:val="99"/>
    <w:qFormat/>
    <w:pPr>
      <w:suppressLineNumbers/>
    </w:pPr>
    <w:rPr>
      <w:rFonts w:cs="Mangal"/>
    </w:rPr>
  </w:style>
  <w:style w:type="paragraph" w:customStyle="1" w:styleId="Iioaioo">
    <w:name w:val="Ii oaio?o"/>
    <w:basedOn w:val="a"/>
    <w:uiPriority w:val="99"/>
    <w:qFormat/>
    <w:pPr>
      <w:keepNext/>
      <w:keepLines/>
      <w:spacing w:before="240" w:after="240"/>
      <w:jc w:val="center"/>
    </w:pPr>
    <w:rPr>
      <w:b/>
    </w:rPr>
  </w:style>
  <w:style w:type="paragraph" w:customStyle="1" w:styleId="ae">
    <w:name w:val="Первая строка заголовка"/>
    <w:basedOn w:val="a"/>
    <w:uiPriority w:val="99"/>
    <w:qFormat/>
    <w:pPr>
      <w:keepNext/>
      <w:keepLines/>
      <w:spacing w:before="960" w:after="120"/>
      <w:jc w:val="center"/>
    </w:pPr>
    <w:rPr>
      <w:b/>
      <w:sz w:val="32"/>
      <w:lang w:eastAsia="ru-RU"/>
    </w:rPr>
  </w:style>
  <w:style w:type="paragraph" w:customStyle="1" w:styleId="af">
    <w:name w:val="Знак Знак Знак Знак"/>
    <w:basedOn w:val="a"/>
    <w:pPr>
      <w:widowControl w:val="0"/>
      <w:spacing w:after="160" w:line="240" w:lineRule="exact"/>
      <w:jc w:val="right"/>
    </w:pPr>
    <w:rPr>
      <w:sz w:val="20"/>
      <w:lang w:val="en-GB"/>
    </w:rPr>
  </w:style>
  <w:style w:type="paragraph" w:styleId="af0">
    <w:name w:val="header"/>
    <w:basedOn w:val="a"/>
    <w:uiPriority w:val="99"/>
    <w:pPr>
      <w:tabs>
        <w:tab w:val="center" w:pos="4677"/>
        <w:tab w:val="right" w:pos="9355"/>
      </w:tabs>
    </w:pPr>
  </w:style>
  <w:style w:type="paragraph" w:styleId="af1">
    <w:name w:val="footer"/>
    <w:basedOn w:val="a"/>
    <w:uiPriority w:val="99"/>
    <w:pPr>
      <w:tabs>
        <w:tab w:val="center" w:pos="4677"/>
        <w:tab w:val="right" w:pos="9355"/>
      </w:tabs>
    </w:pPr>
  </w:style>
  <w:style w:type="paragraph" w:styleId="af2">
    <w:name w:val="Balloon Text"/>
    <w:basedOn w:val="a"/>
    <w:uiPriority w:val="99"/>
    <w:qFormat/>
    <w:rPr>
      <w:rFonts w:ascii="Tahoma" w:hAnsi="Tahoma" w:cs="Tahoma"/>
      <w:sz w:val="16"/>
      <w:szCs w:val="16"/>
    </w:rPr>
  </w:style>
  <w:style w:type="paragraph" w:styleId="af3">
    <w:name w:val="Body Text Indent"/>
    <w:basedOn w:val="a"/>
    <w:link w:val="13"/>
    <w:uiPriority w:val="99"/>
    <w:pPr>
      <w:ind w:firstLine="720"/>
    </w:pPr>
    <w:rPr>
      <w:szCs w:val="24"/>
    </w:rPr>
  </w:style>
  <w:style w:type="character" w:customStyle="1" w:styleId="13">
    <w:name w:val="Основной текст с отступом Знак1"/>
    <w:link w:val="af3"/>
    <w:uiPriority w:val="99"/>
    <w:locked/>
    <w:rPr>
      <w:sz w:val="28"/>
      <w:szCs w:val="24"/>
      <w:lang w:eastAsia="zh-CN"/>
    </w:rPr>
  </w:style>
  <w:style w:type="paragraph" w:customStyle="1" w:styleId="220">
    <w:name w:val="Основной текст с отступом 22"/>
    <w:basedOn w:val="a"/>
    <w:uiPriority w:val="99"/>
    <w:qFormat/>
    <w:pPr>
      <w:ind w:firstLine="540"/>
      <w:jc w:val="both"/>
    </w:pPr>
    <w:rPr>
      <w:szCs w:val="24"/>
    </w:rPr>
  </w:style>
  <w:style w:type="paragraph" w:customStyle="1" w:styleId="24">
    <w:name w:val="Название объекта2"/>
    <w:basedOn w:val="a"/>
    <w:next w:val="a"/>
    <w:uiPriority w:val="99"/>
    <w:qFormat/>
    <w:rPr>
      <w:szCs w:val="24"/>
    </w:rPr>
  </w:style>
  <w:style w:type="paragraph" w:customStyle="1" w:styleId="320">
    <w:name w:val="Основной текст с отступом 32"/>
    <w:basedOn w:val="a"/>
    <w:pPr>
      <w:ind w:firstLine="540"/>
      <w:jc w:val="both"/>
    </w:pPr>
    <w:rPr>
      <w:b/>
      <w:szCs w:val="24"/>
    </w:rPr>
  </w:style>
  <w:style w:type="paragraph" w:customStyle="1" w:styleId="ConsNormal">
    <w:name w:val="ConsNormal"/>
    <w:uiPriority w:val="99"/>
    <w:qFormat/>
    <w:pPr>
      <w:widowControl w:val="0"/>
      <w:suppressAutoHyphens/>
      <w:autoSpaceDE w:val="0"/>
      <w:ind w:right="19772" w:firstLine="720"/>
    </w:pPr>
    <w:rPr>
      <w:rFonts w:ascii="Arial" w:eastAsia="Arial" w:hAnsi="Arial" w:cs="Arial"/>
      <w:lang w:eastAsia="zh-CN"/>
    </w:rPr>
  </w:style>
  <w:style w:type="paragraph" w:customStyle="1" w:styleId="14">
    <w:name w:val="Караваев 1"/>
    <w:basedOn w:val="a"/>
    <w:uiPriority w:val="99"/>
    <w:qFormat/>
    <w:pPr>
      <w:suppressAutoHyphens/>
      <w:ind w:firstLine="709"/>
    </w:pPr>
    <w:rPr>
      <w:b/>
      <w:szCs w:val="28"/>
    </w:rPr>
  </w:style>
  <w:style w:type="paragraph" w:customStyle="1" w:styleId="ConsPlusTitle">
    <w:name w:val="ConsPlusTitle"/>
    <w:uiPriority w:val="99"/>
    <w:qFormat/>
    <w:pPr>
      <w:suppressAutoHyphens/>
      <w:autoSpaceDE w:val="0"/>
    </w:pPr>
    <w:rPr>
      <w:rFonts w:eastAsia="Arial"/>
      <w:b/>
      <w:bCs/>
      <w:sz w:val="24"/>
      <w:szCs w:val="24"/>
      <w:lang w:eastAsia="zh-CN"/>
    </w:rPr>
  </w:style>
  <w:style w:type="paragraph" w:customStyle="1" w:styleId="ConsPlusCell">
    <w:name w:val="ConsPlusCell"/>
    <w:uiPriority w:val="99"/>
    <w:qFormat/>
    <w:pPr>
      <w:suppressAutoHyphens/>
      <w:autoSpaceDE w:val="0"/>
    </w:pPr>
    <w:rPr>
      <w:rFonts w:ascii="Arial" w:eastAsia="Arial" w:hAnsi="Arial" w:cs="Arial"/>
      <w:lang w:eastAsia="zh-CN"/>
    </w:rPr>
  </w:style>
  <w:style w:type="paragraph" w:customStyle="1" w:styleId="ConsPlusNormal">
    <w:name w:val="ConsPlusNormal"/>
    <w:uiPriority w:val="99"/>
    <w:qFormat/>
    <w:pPr>
      <w:widowControl w:val="0"/>
      <w:suppressAutoHyphens/>
      <w:autoSpaceDE w:val="0"/>
      <w:ind w:firstLine="720"/>
    </w:pPr>
    <w:rPr>
      <w:rFonts w:ascii="Arial" w:eastAsia="Arial" w:hAnsi="Arial" w:cs="Arial"/>
      <w:lang w:eastAsia="zh-CN"/>
    </w:rPr>
  </w:style>
  <w:style w:type="paragraph" w:customStyle="1" w:styleId="af4">
    <w:name w:val="Отчет"/>
    <w:basedOn w:val="a"/>
    <w:uiPriority w:val="99"/>
    <w:qFormat/>
    <w:pPr>
      <w:suppressAutoHyphens/>
      <w:jc w:val="center"/>
    </w:pPr>
    <w:rPr>
      <w:b/>
      <w:bCs/>
      <w:color w:val="00B050"/>
      <w:sz w:val="24"/>
      <w:szCs w:val="24"/>
      <w:u w:val="single"/>
    </w:rPr>
  </w:style>
  <w:style w:type="paragraph" w:customStyle="1" w:styleId="25">
    <w:name w:val="Отчет 2"/>
    <w:basedOn w:val="a"/>
    <w:uiPriority w:val="99"/>
    <w:qFormat/>
    <w:pPr>
      <w:suppressAutoHyphens/>
      <w:ind w:firstLine="709"/>
      <w:jc w:val="both"/>
    </w:pPr>
    <w:rPr>
      <w:bCs/>
      <w:color w:val="00B050"/>
      <w:sz w:val="24"/>
      <w:szCs w:val="24"/>
    </w:rPr>
  </w:style>
  <w:style w:type="paragraph" w:customStyle="1" w:styleId="ConsPlusNonformat">
    <w:name w:val="ConsPlusNonformat"/>
    <w:uiPriority w:val="99"/>
    <w:qFormat/>
    <w:pPr>
      <w:suppressAutoHyphens/>
      <w:autoSpaceDE w:val="0"/>
    </w:pPr>
    <w:rPr>
      <w:rFonts w:ascii="Courier New" w:eastAsia="Arial" w:hAnsi="Courier New" w:cs="Courier New"/>
      <w:lang w:eastAsia="zh-CN"/>
    </w:rPr>
  </w:style>
  <w:style w:type="paragraph" w:customStyle="1" w:styleId="af5">
    <w:name w:val="Знак"/>
    <w:basedOn w:val="a"/>
    <w:pPr>
      <w:widowControl w:val="0"/>
      <w:spacing w:after="160" w:line="240" w:lineRule="exact"/>
      <w:jc w:val="right"/>
    </w:pPr>
    <w:rPr>
      <w:sz w:val="20"/>
      <w:lang w:val="en-GB"/>
    </w:rPr>
  </w:style>
  <w:style w:type="paragraph" w:customStyle="1" w:styleId="af6">
    <w:name w:val="Содержимое таблицы"/>
    <w:basedOn w:val="a"/>
    <w:uiPriority w:val="99"/>
    <w:qFormat/>
    <w:pPr>
      <w:suppressLineNumbers/>
    </w:pPr>
  </w:style>
  <w:style w:type="paragraph" w:customStyle="1" w:styleId="af7">
    <w:name w:val="Заголовок таблицы"/>
    <w:basedOn w:val="af6"/>
    <w:uiPriority w:val="99"/>
    <w:qFormat/>
    <w:pPr>
      <w:jc w:val="center"/>
    </w:pPr>
    <w:rPr>
      <w:b/>
      <w:bCs/>
    </w:rPr>
  </w:style>
  <w:style w:type="paragraph" w:customStyle="1" w:styleId="af8">
    <w:name w:val="Знак"/>
    <w:basedOn w:val="a"/>
    <w:uiPriority w:val="99"/>
    <w:qFormat/>
    <w:pPr>
      <w:spacing w:after="160" w:line="240" w:lineRule="exact"/>
      <w:jc w:val="right"/>
    </w:pPr>
    <w:rPr>
      <w:sz w:val="20"/>
      <w:lang w:val="en-GB"/>
    </w:rPr>
  </w:style>
  <w:style w:type="paragraph" w:customStyle="1" w:styleId="310">
    <w:name w:val="Основной текст с отступом 31"/>
    <w:basedOn w:val="a"/>
    <w:uiPriority w:val="99"/>
    <w:qFormat/>
    <w:pPr>
      <w:ind w:firstLine="540"/>
      <w:jc w:val="both"/>
    </w:pPr>
    <w:rPr>
      <w:b/>
      <w:bCs/>
    </w:rPr>
  </w:style>
  <w:style w:type="paragraph" w:customStyle="1" w:styleId="15">
    <w:name w:val="Название объекта1"/>
    <w:basedOn w:val="a"/>
    <w:next w:val="a"/>
    <w:uiPriority w:val="99"/>
    <w:qFormat/>
  </w:style>
  <w:style w:type="paragraph" w:customStyle="1" w:styleId="210">
    <w:name w:val="Основной текст с отступом 21"/>
    <w:basedOn w:val="a"/>
    <w:uiPriority w:val="99"/>
    <w:qFormat/>
    <w:pPr>
      <w:ind w:firstLine="540"/>
      <w:jc w:val="both"/>
    </w:pPr>
  </w:style>
  <w:style w:type="paragraph" w:customStyle="1" w:styleId="af9">
    <w:name w:val="Знак Знак Знак Знак"/>
    <w:basedOn w:val="a"/>
    <w:uiPriority w:val="99"/>
    <w:qFormat/>
    <w:pPr>
      <w:spacing w:after="160" w:line="240" w:lineRule="exact"/>
      <w:jc w:val="right"/>
    </w:pPr>
    <w:rPr>
      <w:sz w:val="20"/>
      <w:lang w:val="en-GB"/>
    </w:rPr>
  </w:style>
  <w:style w:type="paragraph" w:customStyle="1" w:styleId="16">
    <w:name w:val="Указатель1"/>
    <w:basedOn w:val="a"/>
    <w:uiPriority w:val="99"/>
    <w:qFormat/>
    <w:rPr>
      <w:rFonts w:eastAsia="Mangal"/>
    </w:rPr>
  </w:style>
  <w:style w:type="paragraph" w:customStyle="1" w:styleId="17">
    <w:name w:val="Название1"/>
    <w:basedOn w:val="a"/>
    <w:pPr>
      <w:spacing w:before="120" w:after="120"/>
    </w:pPr>
    <w:rPr>
      <w:rFonts w:eastAsia="Mangal"/>
      <w:i/>
      <w:iCs/>
      <w:sz w:val="24"/>
    </w:rPr>
  </w:style>
  <w:style w:type="paragraph" w:customStyle="1" w:styleId="26">
    <w:name w:val="Указатель2"/>
    <w:basedOn w:val="a"/>
    <w:uiPriority w:val="99"/>
    <w:qFormat/>
    <w:rPr>
      <w:rFonts w:eastAsia="Mangal"/>
    </w:rPr>
  </w:style>
  <w:style w:type="paragraph" w:customStyle="1" w:styleId="27">
    <w:name w:val="Название2"/>
    <w:basedOn w:val="a"/>
    <w:pPr>
      <w:spacing w:before="120" w:after="120"/>
    </w:pPr>
    <w:rPr>
      <w:rFonts w:eastAsia="Mangal"/>
      <w:i/>
      <w:iCs/>
      <w:sz w:val="24"/>
    </w:rPr>
  </w:style>
  <w:style w:type="paragraph" w:customStyle="1" w:styleId="140">
    <w:name w:val="Обычный + 14 пт"/>
    <w:basedOn w:val="a"/>
    <w:pPr>
      <w:spacing w:after="200" w:line="276" w:lineRule="auto"/>
    </w:pPr>
    <w:rPr>
      <w:sz w:val="24"/>
      <w:szCs w:val="24"/>
    </w:rPr>
  </w:style>
  <w:style w:type="paragraph" w:customStyle="1" w:styleId="afa">
    <w:name w:val="Содержимое врезки"/>
    <w:basedOn w:val="a"/>
  </w:style>
  <w:style w:type="paragraph" w:styleId="afb">
    <w:name w:val="Normal (Web)"/>
    <w:basedOn w:val="a"/>
    <w:uiPriority w:val="99"/>
    <w:unhideWhenUsed/>
    <w:pPr>
      <w:spacing w:before="100" w:beforeAutospacing="1" w:after="100" w:afterAutospacing="1"/>
    </w:pPr>
    <w:rPr>
      <w:sz w:val="24"/>
      <w:szCs w:val="24"/>
      <w:lang w:eastAsia="ru-RU"/>
    </w:rPr>
  </w:style>
  <w:style w:type="paragraph" w:customStyle="1" w:styleId="afc">
    <w:name w:val="Базовый"/>
    <w:uiPriority w:val="99"/>
    <w:pPr>
      <w:suppressAutoHyphens/>
      <w:spacing w:after="200" w:line="276" w:lineRule="auto"/>
    </w:pPr>
    <w:rPr>
      <w:rFonts w:ascii="Calibri" w:eastAsia="SimSun" w:hAnsi="Calibri" w:cs="Calibri"/>
      <w:sz w:val="22"/>
      <w:szCs w:val="22"/>
      <w:lang w:eastAsia="en-US"/>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acao1cionooiii">
    <w:name w:val="Aacao1 c ionooiii"/>
    <w:basedOn w:val="a"/>
    <w:qFormat/>
    <w:pPr>
      <w:spacing w:after="60" w:line="360" w:lineRule="exact"/>
      <w:ind w:firstLine="709"/>
      <w:jc w:val="both"/>
    </w:pPr>
    <w:rPr>
      <w:rFonts w:eastAsia="Calibri"/>
      <w:szCs w:val="28"/>
      <w:lang w:eastAsia="ru-RU"/>
    </w:rPr>
  </w:style>
  <w:style w:type="character" w:customStyle="1" w:styleId="111">
    <w:name w:val="Заголовок 1 Знак1"/>
    <w:aliases w:val="Heading 1 Char2 Знак,Heading 1 Char Char1 Знак,Heading 1 Char1 Char Char Знак,Heading 1 Char Char Char Char Знак,Знак Char Char Char Char Знак,Heading 1 Char1 Char1 Знак,Heading 1 Char Char Char1 Знак,Знак Char Char Char1 Знак"/>
    <w:rPr>
      <w:rFonts w:ascii="Cambria" w:eastAsia="Times New Roman" w:hAnsi="Cambria" w:cs="Times New Roman"/>
      <w:b/>
      <w:bCs/>
      <w:color w:val="365F91"/>
      <w:sz w:val="28"/>
      <w:szCs w:val="28"/>
    </w:rPr>
  </w:style>
  <w:style w:type="paragraph" w:styleId="afe">
    <w:name w:val="footnote text"/>
    <w:basedOn w:val="a"/>
    <w:link w:val="18"/>
    <w:uiPriority w:val="99"/>
    <w:semiHidden/>
    <w:unhideWhenUsed/>
    <w:qFormat/>
    <w:rPr>
      <w:sz w:val="20"/>
    </w:rPr>
  </w:style>
  <w:style w:type="character" w:customStyle="1" w:styleId="18">
    <w:name w:val="Текст сноски Знак1"/>
    <w:link w:val="afe"/>
    <w:uiPriority w:val="99"/>
    <w:semiHidden/>
    <w:locked/>
    <w:rPr>
      <w:lang w:eastAsia="zh-CN"/>
    </w:rPr>
  </w:style>
  <w:style w:type="character" w:customStyle="1" w:styleId="aff">
    <w:name w:val="Текст сноски Знак"/>
    <w:semiHidden/>
    <w:qFormat/>
    <w:rPr>
      <w:lang w:eastAsia="zh-CN"/>
    </w:rPr>
  </w:style>
  <w:style w:type="paragraph" w:styleId="aff0">
    <w:name w:val="List Paragraph"/>
    <w:basedOn w:val="a"/>
    <w:uiPriority w:val="34"/>
    <w:qFormat/>
    <w:pPr>
      <w:suppressAutoHyphens/>
      <w:ind w:left="720"/>
      <w:contextualSpacing/>
    </w:pPr>
    <w:rPr>
      <w:sz w:val="20"/>
    </w:rPr>
  </w:style>
  <w:style w:type="paragraph" w:customStyle="1" w:styleId="120">
    <w:name w:val="Указатель12"/>
    <w:basedOn w:val="a"/>
    <w:uiPriority w:val="99"/>
    <w:qFormat/>
    <w:pPr>
      <w:suppressLineNumbers/>
      <w:suppressAutoHyphens/>
    </w:pPr>
    <w:rPr>
      <w:rFonts w:cs="Mangal"/>
      <w:sz w:val="20"/>
    </w:rPr>
  </w:style>
  <w:style w:type="paragraph" w:customStyle="1" w:styleId="112">
    <w:name w:val="Название объекта11"/>
    <w:basedOn w:val="a"/>
    <w:uiPriority w:val="99"/>
    <w:qFormat/>
    <w:pPr>
      <w:suppressLineNumbers/>
      <w:suppressAutoHyphens/>
      <w:spacing w:before="120" w:after="120"/>
    </w:pPr>
    <w:rPr>
      <w:rFonts w:cs="Mangal"/>
      <w:i/>
      <w:iCs/>
      <w:sz w:val="24"/>
      <w:szCs w:val="24"/>
    </w:rPr>
  </w:style>
  <w:style w:type="paragraph" w:customStyle="1" w:styleId="113">
    <w:name w:val="Указатель11"/>
    <w:basedOn w:val="a"/>
    <w:uiPriority w:val="99"/>
    <w:qFormat/>
    <w:pPr>
      <w:suppressLineNumbers/>
      <w:suppressAutoHyphens/>
    </w:pPr>
    <w:rPr>
      <w:rFonts w:cs="Mangal"/>
      <w:sz w:val="20"/>
    </w:rPr>
  </w:style>
  <w:style w:type="paragraph" w:customStyle="1" w:styleId="101">
    <w:name w:val="Название объекта10"/>
    <w:basedOn w:val="a"/>
    <w:uiPriority w:val="99"/>
    <w:qFormat/>
    <w:pPr>
      <w:suppressLineNumbers/>
      <w:suppressAutoHyphens/>
      <w:spacing w:before="120" w:after="120"/>
    </w:pPr>
    <w:rPr>
      <w:rFonts w:cs="Mangal"/>
      <w:i/>
      <w:iCs/>
      <w:sz w:val="24"/>
      <w:szCs w:val="24"/>
    </w:rPr>
  </w:style>
  <w:style w:type="paragraph" w:customStyle="1" w:styleId="102">
    <w:name w:val="Указатель10"/>
    <w:basedOn w:val="a"/>
    <w:uiPriority w:val="99"/>
    <w:qFormat/>
    <w:pPr>
      <w:suppressLineNumbers/>
      <w:suppressAutoHyphens/>
    </w:pPr>
    <w:rPr>
      <w:rFonts w:cs="Mangal"/>
      <w:sz w:val="20"/>
    </w:rPr>
  </w:style>
  <w:style w:type="paragraph" w:customStyle="1" w:styleId="90">
    <w:name w:val="Название объекта9"/>
    <w:basedOn w:val="a"/>
    <w:uiPriority w:val="99"/>
    <w:qFormat/>
    <w:pPr>
      <w:suppressLineNumbers/>
      <w:suppressAutoHyphens/>
      <w:spacing w:before="120" w:after="120"/>
    </w:pPr>
    <w:rPr>
      <w:rFonts w:cs="Mangal"/>
      <w:i/>
      <w:iCs/>
      <w:sz w:val="24"/>
      <w:szCs w:val="24"/>
    </w:rPr>
  </w:style>
  <w:style w:type="paragraph" w:customStyle="1" w:styleId="1c">
    <w:name w:val="Абзац1 c отступом"/>
    <w:basedOn w:val="a"/>
    <w:uiPriority w:val="99"/>
    <w:qFormat/>
    <w:pPr>
      <w:spacing w:after="60" w:line="360" w:lineRule="exact"/>
      <w:ind w:firstLine="709"/>
      <w:jc w:val="both"/>
    </w:pPr>
  </w:style>
  <w:style w:type="paragraph" w:customStyle="1" w:styleId="FR1">
    <w:name w:val="FR1"/>
    <w:uiPriority w:val="99"/>
    <w:qFormat/>
    <w:pPr>
      <w:widowControl w:val="0"/>
      <w:suppressAutoHyphens/>
      <w:jc w:val="right"/>
    </w:pPr>
    <w:rPr>
      <w:b/>
      <w:sz w:val="24"/>
      <w:lang w:eastAsia="zh-CN"/>
    </w:rPr>
  </w:style>
  <w:style w:type="paragraph" w:customStyle="1" w:styleId="Point">
    <w:name w:val="Point"/>
    <w:basedOn w:val="a"/>
    <w:uiPriority w:val="99"/>
    <w:qFormat/>
    <w:pPr>
      <w:spacing w:before="120" w:line="288" w:lineRule="auto"/>
      <w:ind w:firstLine="720"/>
      <w:jc w:val="both"/>
    </w:pPr>
    <w:rPr>
      <w:sz w:val="24"/>
      <w:szCs w:val="24"/>
    </w:rPr>
  </w:style>
  <w:style w:type="paragraph" w:customStyle="1" w:styleId="221">
    <w:name w:val="Основной текст 22"/>
    <w:basedOn w:val="a"/>
    <w:uiPriority w:val="99"/>
    <w:qFormat/>
    <w:pPr>
      <w:suppressAutoHyphens/>
      <w:spacing w:after="120" w:line="480" w:lineRule="auto"/>
    </w:pPr>
    <w:rPr>
      <w:sz w:val="20"/>
    </w:rPr>
  </w:style>
  <w:style w:type="paragraph" w:customStyle="1" w:styleId="ConsPlusDocList">
    <w:name w:val="ConsPlusDocList"/>
    <w:next w:val="a"/>
    <w:uiPriority w:val="99"/>
    <w:qFormat/>
    <w:pPr>
      <w:widowControl w:val="0"/>
      <w:suppressAutoHyphens/>
      <w:autoSpaceDE w:val="0"/>
    </w:pPr>
    <w:rPr>
      <w:rFonts w:ascii="Arial" w:eastAsia="Arial" w:hAnsi="Arial" w:cs="Arial"/>
      <w:lang w:eastAsia="zh-CN" w:bidi="hi-IN"/>
    </w:rPr>
  </w:style>
  <w:style w:type="paragraph" w:customStyle="1" w:styleId="91">
    <w:name w:val="Указатель9"/>
    <w:basedOn w:val="a"/>
    <w:uiPriority w:val="99"/>
    <w:qFormat/>
    <w:pPr>
      <w:suppressLineNumbers/>
    </w:pPr>
    <w:rPr>
      <w:rFonts w:cs="Mangal"/>
    </w:rPr>
  </w:style>
  <w:style w:type="paragraph" w:customStyle="1" w:styleId="80">
    <w:name w:val="Название объекта8"/>
    <w:basedOn w:val="a9"/>
    <w:next w:val="aa"/>
    <w:uiPriority w:val="99"/>
    <w:qFormat/>
    <w:pPr>
      <w:jc w:val="center"/>
    </w:pPr>
    <w:rPr>
      <w:b/>
      <w:bCs/>
      <w:sz w:val="56"/>
      <w:szCs w:val="56"/>
    </w:rPr>
  </w:style>
  <w:style w:type="paragraph" w:customStyle="1" w:styleId="81">
    <w:name w:val="Указатель8"/>
    <w:basedOn w:val="a"/>
    <w:uiPriority w:val="99"/>
    <w:qFormat/>
    <w:pPr>
      <w:suppressLineNumbers/>
    </w:pPr>
    <w:rPr>
      <w:rFonts w:cs="Mangal"/>
    </w:rPr>
  </w:style>
  <w:style w:type="paragraph" w:customStyle="1" w:styleId="70">
    <w:name w:val="Название объекта7"/>
    <w:basedOn w:val="a9"/>
    <w:next w:val="aa"/>
    <w:uiPriority w:val="99"/>
    <w:qFormat/>
    <w:pPr>
      <w:jc w:val="center"/>
    </w:pPr>
    <w:rPr>
      <w:b/>
      <w:bCs/>
      <w:sz w:val="56"/>
      <w:szCs w:val="56"/>
    </w:rPr>
  </w:style>
  <w:style w:type="paragraph" w:customStyle="1" w:styleId="71">
    <w:name w:val="Указатель7"/>
    <w:basedOn w:val="a"/>
    <w:uiPriority w:val="99"/>
    <w:qFormat/>
    <w:pPr>
      <w:suppressLineNumbers/>
    </w:pPr>
    <w:rPr>
      <w:rFonts w:cs="Mangal"/>
    </w:rPr>
  </w:style>
  <w:style w:type="paragraph" w:customStyle="1" w:styleId="62">
    <w:name w:val="Название объекта6"/>
    <w:basedOn w:val="a9"/>
    <w:next w:val="aa"/>
    <w:uiPriority w:val="99"/>
    <w:qFormat/>
    <w:pPr>
      <w:jc w:val="center"/>
    </w:pPr>
    <w:rPr>
      <w:b/>
      <w:bCs/>
      <w:sz w:val="56"/>
      <w:szCs w:val="56"/>
    </w:rPr>
  </w:style>
  <w:style w:type="paragraph" w:customStyle="1" w:styleId="63">
    <w:name w:val="Указатель6"/>
    <w:basedOn w:val="a"/>
    <w:uiPriority w:val="99"/>
    <w:qFormat/>
    <w:pPr>
      <w:suppressLineNumbers/>
    </w:pPr>
    <w:rPr>
      <w:rFonts w:cs="Mangal"/>
    </w:rPr>
  </w:style>
  <w:style w:type="paragraph" w:customStyle="1" w:styleId="52">
    <w:name w:val="Название объекта5"/>
    <w:basedOn w:val="a9"/>
    <w:next w:val="aa"/>
    <w:uiPriority w:val="99"/>
    <w:qFormat/>
    <w:pPr>
      <w:jc w:val="center"/>
    </w:pPr>
    <w:rPr>
      <w:b/>
      <w:bCs/>
      <w:sz w:val="56"/>
      <w:szCs w:val="56"/>
    </w:rPr>
  </w:style>
  <w:style w:type="paragraph" w:customStyle="1" w:styleId="53">
    <w:name w:val="Указатель5"/>
    <w:basedOn w:val="a"/>
    <w:uiPriority w:val="99"/>
    <w:qFormat/>
    <w:pPr>
      <w:suppressLineNumbers/>
    </w:pPr>
    <w:rPr>
      <w:rFonts w:cs="Mangal"/>
    </w:rPr>
  </w:style>
  <w:style w:type="paragraph" w:customStyle="1" w:styleId="44">
    <w:name w:val="Название объекта4"/>
    <w:basedOn w:val="a9"/>
    <w:next w:val="aa"/>
    <w:uiPriority w:val="99"/>
    <w:qFormat/>
  </w:style>
  <w:style w:type="paragraph" w:customStyle="1" w:styleId="WW-">
    <w:name w:val="WW-Базовый"/>
    <w:uiPriority w:val="99"/>
    <w:qFormat/>
    <w:pPr>
      <w:suppressAutoHyphens/>
      <w:spacing w:after="200" w:line="276" w:lineRule="auto"/>
    </w:pPr>
    <w:rPr>
      <w:rFonts w:ascii="Calibri" w:eastAsia="SimSun;宋体" w:hAnsi="Calibri" w:cs="Calibri"/>
      <w:sz w:val="22"/>
      <w:szCs w:val="22"/>
      <w:lang w:eastAsia="zh-CN"/>
    </w:rPr>
  </w:style>
  <w:style w:type="paragraph" w:customStyle="1" w:styleId="aff1">
    <w:name w:val="Блочная цитата"/>
    <w:basedOn w:val="a"/>
    <w:uiPriority w:val="99"/>
    <w:qFormat/>
  </w:style>
  <w:style w:type="paragraph" w:customStyle="1" w:styleId="19">
    <w:name w:val="Основной текст1"/>
    <w:basedOn w:val="a"/>
    <w:uiPriority w:val="99"/>
    <w:qFormat/>
    <w:pPr>
      <w:suppressAutoHyphens/>
    </w:pPr>
    <w:rPr>
      <w:sz w:val="23"/>
      <w:szCs w:val="23"/>
    </w:rPr>
  </w:style>
  <w:style w:type="paragraph" w:customStyle="1" w:styleId="130">
    <w:name w:val="Указатель13"/>
    <w:basedOn w:val="a"/>
    <w:uiPriority w:val="99"/>
    <w:pPr>
      <w:suppressLineNumbers/>
      <w:suppressAutoHyphens/>
    </w:pPr>
    <w:rPr>
      <w:rFonts w:cs="Lucida Sans"/>
      <w:sz w:val="20"/>
    </w:rPr>
  </w:style>
  <w:style w:type="paragraph" w:customStyle="1" w:styleId="121">
    <w:name w:val="Название объекта12"/>
    <w:basedOn w:val="a"/>
    <w:uiPriority w:val="99"/>
    <w:pPr>
      <w:suppressLineNumbers/>
      <w:spacing w:before="120" w:after="120"/>
    </w:pPr>
    <w:rPr>
      <w:rFonts w:cs="Mangal"/>
      <w:i/>
      <w:iCs/>
      <w:sz w:val="24"/>
      <w:szCs w:val="24"/>
    </w:rPr>
  </w:style>
  <w:style w:type="paragraph" w:customStyle="1" w:styleId="aff2">
    <w:name w:val="Верхний и нижний колонтитулы"/>
    <w:basedOn w:val="a"/>
    <w:uiPriority w:val="99"/>
    <w:pPr>
      <w:suppressLineNumbers/>
      <w:tabs>
        <w:tab w:val="center" w:pos="4819"/>
        <w:tab w:val="right" w:pos="9638"/>
      </w:tabs>
      <w:suppressAutoHyphens/>
    </w:pPr>
    <w:rPr>
      <w:sz w:val="20"/>
    </w:rPr>
  </w:style>
  <w:style w:type="paragraph" w:customStyle="1" w:styleId="WW-1">
    <w:name w:val="WW-Базовый1"/>
    <w:uiPriority w:val="99"/>
    <w:pPr>
      <w:suppressAutoHyphens/>
      <w:spacing w:after="200" w:line="276" w:lineRule="auto"/>
    </w:pPr>
    <w:rPr>
      <w:rFonts w:ascii="Calibri" w:eastAsia="SimSun" w:hAnsi="Calibri" w:cs="Calibri"/>
      <w:sz w:val="22"/>
      <w:szCs w:val="22"/>
      <w:lang w:eastAsia="zh-CN"/>
    </w:rPr>
  </w:style>
  <w:style w:type="character" w:customStyle="1" w:styleId="114">
    <w:name w:val="Основной шрифт абзаца11"/>
    <w:qFormat/>
  </w:style>
  <w:style w:type="character" w:customStyle="1" w:styleId="WW8Num2z1">
    <w:name w:val="WW8Num2z1"/>
    <w:qFormat/>
    <w:rPr>
      <w:rFonts w:ascii="Courier New" w:hAnsi="Courier New" w:cs="Courier New" w:hint="default"/>
    </w:rPr>
  </w:style>
  <w:style w:type="character" w:customStyle="1" w:styleId="WW8Num2z2">
    <w:name w:val="WW8Num2z2"/>
    <w:qFormat/>
    <w:rPr>
      <w:rFonts w:ascii="Wingdings" w:hAnsi="Wingdings" w:cs="Wingdings" w:hint="default"/>
    </w:rPr>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103">
    <w:name w:val="Основной шрифт абзаца10"/>
    <w:qFormat/>
  </w:style>
  <w:style w:type="character" w:customStyle="1" w:styleId="92">
    <w:name w:val="Основной шрифт абзаца9"/>
    <w:qFormat/>
  </w:style>
  <w:style w:type="character" w:customStyle="1" w:styleId="FontStyle12">
    <w:name w:val="Font Style12"/>
    <w:qFormat/>
    <w:rPr>
      <w:rFonts w:ascii="Times New Roman" w:hAnsi="Times New Roman" w:cs="Times New Roman" w:hint="default"/>
      <w:sz w:val="24"/>
      <w:szCs w:val="24"/>
    </w:rPr>
  </w:style>
  <w:style w:type="character" w:customStyle="1" w:styleId="82">
    <w:name w:val="Основной шрифт абзаца8"/>
    <w:qFormat/>
  </w:style>
  <w:style w:type="character" w:customStyle="1" w:styleId="72">
    <w:name w:val="Основной шрифт абзаца7"/>
    <w:qFormat/>
  </w:style>
  <w:style w:type="character" w:customStyle="1" w:styleId="64">
    <w:name w:val="Основной шрифт абзаца6"/>
    <w:qFormat/>
  </w:style>
  <w:style w:type="character" w:customStyle="1" w:styleId="54">
    <w:name w:val="Основной шрифт абзаца5"/>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aff3">
    <w:name w:val="Символ сноски"/>
    <w:qFormat/>
    <w:rPr>
      <w:vertAlign w:val="superscript"/>
    </w:rPr>
  </w:style>
  <w:style w:type="character" w:customStyle="1" w:styleId="aff4">
    <w:name w:val="Символ нумерации"/>
    <w:qFormat/>
  </w:style>
  <w:style w:type="character" w:customStyle="1" w:styleId="1a">
    <w:name w:val="Текст выноски Знак1"/>
    <w:qFormat/>
    <w:rPr>
      <w:rFonts w:ascii="Tahoma" w:hAnsi="Tahoma" w:cs="Tahoma" w:hint="default"/>
      <w:sz w:val="16"/>
      <w:szCs w:val="16"/>
      <w:lang w:eastAsia="zh-CN"/>
    </w:rPr>
  </w:style>
  <w:style w:type="character" w:customStyle="1" w:styleId="aff5">
    <w:name w:val="Подзаголовок Знак"/>
    <w:qFormat/>
    <w:rPr>
      <w:rFonts w:ascii="Arial" w:eastAsia="Microsoft YaHei" w:hAnsi="Arial" w:cs="Mangal" w:hint="default"/>
      <w:sz w:val="28"/>
      <w:szCs w:val="28"/>
      <w:lang w:eastAsia="zh-CN"/>
    </w:rPr>
  </w:style>
  <w:style w:type="character" w:customStyle="1" w:styleId="28">
    <w:name w:val="Текст выноски Знак2"/>
    <w:qFormat/>
    <w:rPr>
      <w:rFonts w:ascii="Tahoma" w:hAnsi="Tahoma" w:cs="Tahoma" w:hint="default"/>
      <w:sz w:val="16"/>
      <w:szCs w:val="16"/>
      <w:lang w:eastAsia="zh-CN"/>
    </w:rPr>
  </w:style>
  <w:style w:type="character" w:customStyle="1" w:styleId="-">
    <w:name w:val="Интернет-ссылка"/>
    <w:rPr>
      <w:color w:val="000080"/>
      <w:u w:val="single"/>
    </w:rPr>
  </w:style>
  <w:style w:type="paragraph" w:styleId="aff6">
    <w:name w:val="Subtitle"/>
    <w:basedOn w:val="a"/>
    <w:next w:val="a"/>
    <w:link w:val="1b"/>
    <w:qFormat/>
    <w:pPr>
      <w:numPr>
        <w:ilvl w:val="1"/>
      </w:numPr>
    </w:pPr>
    <w:rPr>
      <w:rFonts w:ascii="Cambria" w:hAnsi="Cambria"/>
      <w:i/>
      <w:iCs/>
      <w:color w:val="4F81BD"/>
      <w:spacing w:val="15"/>
      <w:sz w:val="24"/>
      <w:szCs w:val="24"/>
      <w:lang w:eastAsia="ru-RU"/>
    </w:rPr>
  </w:style>
  <w:style w:type="character" w:customStyle="1" w:styleId="1b">
    <w:name w:val="Подзаголовок Знак1"/>
    <w:link w:val="aff6"/>
    <w:rPr>
      <w:rFonts w:ascii="Cambria" w:hAnsi="Cambria"/>
      <w:i/>
      <w:iCs/>
      <w:color w:val="4F81BD"/>
      <w:spacing w:val="15"/>
      <w:sz w:val="24"/>
      <w:szCs w:val="24"/>
    </w:rPr>
  </w:style>
  <w:style w:type="character" w:customStyle="1" w:styleId="122">
    <w:name w:val="Основной шрифт абзаца12"/>
  </w:style>
  <w:style w:type="paragraph" w:customStyle="1" w:styleId="1d">
    <w:name w:val="Обычный1"/>
    <w:qFormat/>
    <w:pPr>
      <w:spacing w:after="200" w:line="275" w:lineRule="auto"/>
    </w:pPr>
    <w:rPr>
      <w:rFonts w:ascii="Calibri" w:eastAsia="Calibri" w:hAnsi="Calibri"/>
      <w:sz w:val="22"/>
    </w:rPr>
  </w:style>
  <w:style w:type="character" w:styleId="aff7">
    <w:name w:val="FollowedHyperlink"/>
    <w:uiPriority w:val="99"/>
    <w:semiHidden/>
    <w:unhideWhenUsed/>
    <w:rPr>
      <w:color w:val="954F72"/>
      <w:u w:val="single"/>
    </w:rPr>
  </w:style>
  <w:style w:type="paragraph" w:customStyle="1" w:styleId="font5">
    <w:name w:val="font5"/>
    <w:basedOn w:val="a"/>
    <w:pPr>
      <w:spacing w:before="100" w:beforeAutospacing="1" w:after="100" w:afterAutospacing="1"/>
    </w:pPr>
    <w:rPr>
      <w:rFonts w:ascii="Tahoma" w:hAnsi="Tahoma" w:cs="Tahoma"/>
      <w:color w:val="000000"/>
      <w:sz w:val="18"/>
      <w:szCs w:val="18"/>
      <w:lang w:eastAsia="ru-RU"/>
    </w:rPr>
  </w:style>
  <w:style w:type="paragraph" w:customStyle="1" w:styleId="font6">
    <w:name w:val="font6"/>
    <w:basedOn w:val="a"/>
    <w:pPr>
      <w:spacing w:before="100" w:beforeAutospacing="1" w:after="100" w:afterAutospacing="1"/>
    </w:pPr>
    <w:rPr>
      <w:rFonts w:ascii="Tahoma" w:hAnsi="Tahoma" w:cs="Tahoma"/>
      <w:b/>
      <w:bCs/>
      <w:color w:val="000000"/>
      <w:sz w:val="18"/>
      <w:szCs w:val="18"/>
      <w:lang w:eastAsia="ru-RU"/>
    </w:rPr>
  </w:style>
  <w:style w:type="paragraph" w:customStyle="1" w:styleId="xl63">
    <w:name w:val="xl63"/>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64">
    <w:name w:val="xl6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65">
    <w:name w:val="xl65"/>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66">
    <w:name w:val="xl66"/>
    <w:basedOn w:val="a"/>
    <w:pPr>
      <w:spacing w:before="100" w:beforeAutospacing="1" w:after="100" w:afterAutospacing="1"/>
      <w:textAlignment w:val="center"/>
    </w:pPr>
    <w:rPr>
      <w:color w:val="FF0000"/>
      <w:sz w:val="18"/>
      <w:szCs w:val="18"/>
      <w:lang w:eastAsia="ru-RU"/>
    </w:rPr>
  </w:style>
  <w:style w:type="paragraph" w:customStyle="1" w:styleId="xl67">
    <w:name w:val="xl67"/>
    <w:basedOn w:val="a"/>
    <w:pPr>
      <w:spacing w:before="100" w:beforeAutospacing="1" w:after="100" w:afterAutospacing="1"/>
      <w:jc w:val="center"/>
      <w:textAlignment w:val="top"/>
    </w:pPr>
    <w:rPr>
      <w:sz w:val="24"/>
      <w:szCs w:val="24"/>
      <w:lang w:eastAsia="ru-RU"/>
    </w:rPr>
  </w:style>
  <w:style w:type="paragraph" w:customStyle="1" w:styleId="xl68">
    <w:name w:val="xl68"/>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sz w:val="18"/>
      <w:szCs w:val="18"/>
      <w:lang w:eastAsia="ru-RU"/>
    </w:rPr>
  </w:style>
  <w:style w:type="paragraph" w:customStyle="1" w:styleId="xl69">
    <w:name w:val="xl69"/>
    <w:basedOn w:val="a"/>
    <w:pPr>
      <w:shd w:val="clear" w:color="000000" w:fill="D6DCE4"/>
      <w:spacing w:before="100" w:beforeAutospacing="1" w:after="100" w:afterAutospacing="1"/>
    </w:pPr>
    <w:rPr>
      <w:b/>
      <w:bCs/>
      <w:sz w:val="24"/>
      <w:szCs w:val="24"/>
      <w:lang w:eastAsia="ru-RU"/>
    </w:rPr>
  </w:style>
  <w:style w:type="paragraph" w:customStyle="1" w:styleId="xl70">
    <w:name w:val="xl70"/>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71">
    <w:name w:val="xl71"/>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sz w:val="18"/>
      <w:szCs w:val="18"/>
      <w:lang w:eastAsia="ru-RU"/>
    </w:rPr>
  </w:style>
  <w:style w:type="paragraph" w:customStyle="1" w:styleId="xl72">
    <w:name w:val="xl72"/>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sz w:val="18"/>
      <w:szCs w:val="18"/>
      <w:lang w:eastAsia="ru-RU"/>
    </w:rPr>
  </w:style>
  <w:style w:type="paragraph" w:customStyle="1" w:styleId="xl73">
    <w:name w:val="xl73"/>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lang w:eastAsia="ru-RU"/>
    </w:rPr>
  </w:style>
  <w:style w:type="paragraph" w:customStyle="1" w:styleId="xl74">
    <w:name w:val="xl74"/>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75">
    <w:name w:val="xl75"/>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8"/>
      <w:szCs w:val="18"/>
      <w:lang w:eastAsia="ru-RU"/>
    </w:rPr>
  </w:style>
  <w:style w:type="paragraph" w:customStyle="1" w:styleId="xl76">
    <w:name w:val="xl76"/>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000000"/>
      <w:sz w:val="18"/>
      <w:szCs w:val="18"/>
      <w:lang w:eastAsia="ru-RU"/>
    </w:rPr>
  </w:style>
  <w:style w:type="paragraph" w:customStyle="1" w:styleId="xl77">
    <w:name w:val="xl77"/>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78">
    <w:name w:val="xl78"/>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sz w:val="18"/>
      <w:szCs w:val="18"/>
      <w:lang w:eastAsia="ru-RU"/>
    </w:rPr>
  </w:style>
  <w:style w:type="paragraph" w:customStyle="1" w:styleId="xl79">
    <w:name w:val="xl79"/>
    <w:basedOn w:val="a"/>
    <w:pPr>
      <w:pBdr>
        <w:top w:val="single" w:sz="8" w:space="0" w:color="auto"/>
        <w:left w:val="single" w:sz="8" w:space="0" w:color="auto"/>
        <w:bottom w:val="single" w:sz="8" w:space="0" w:color="auto"/>
      </w:pBdr>
      <w:spacing w:before="100" w:beforeAutospacing="1" w:after="100" w:afterAutospacing="1"/>
      <w:textAlignment w:val="center"/>
    </w:pPr>
    <w:rPr>
      <w:color w:val="FF0000"/>
      <w:sz w:val="18"/>
      <w:szCs w:val="18"/>
      <w:lang w:eastAsia="ru-RU"/>
    </w:rPr>
  </w:style>
  <w:style w:type="paragraph" w:customStyle="1" w:styleId="xl80">
    <w:name w:val="xl80"/>
    <w:basedOn w:val="a"/>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jc w:val="center"/>
      <w:textAlignment w:val="center"/>
    </w:pPr>
    <w:rPr>
      <w:b/>
      <w:bCs/>
      <w:sz w:val="18"/>
      <w:szCs w:val="18"/>
      <w:lang w:eastAsia="ru-RU"/>
    </w:rPr>
  </w:style>
  <w:style w:type="paragraph" w:customStyle="1" w:styleId="xl81">
    <w:name w:val="xl81"/>
    <w:basedOn w:val="a"/>
    <w:pPr>
      <w:pBdr>
        <w:top w:val="single" w:sz="8" w:space="0" w:color="auto"/>
        <w:left w:val="single" w:sz="8" w:space="0" w:color="auto"/>
        <w:bottom w:val="single" w:sz="8" w:space="0" w:color="auto"/>
      </w:pBdr>
      <w:spacing w:before="100" w:beforeAutospacing="1" w:after="100" w:afterAutospacing="1"/>
      <w:jc w:val="center"/>
      <w:textAlignment w:val="center"/>
    </w:pPr>
    <w:rPr>
      <w:sz w:val="18"/>
      <w:szCs w:val="18"/>
      <w:lang w:eastAsia="ru-RU"/>
    </w:rPr>
  </w:style>
  <w:style w:type="paragraph" w:customStyle="1" w:styleId="xl82">
    <w:name w:val="xl82"/>
    <w:basedOn w:val="a"/>
    <w:pPr>
      <w:pBdr>
        <w:top w:val="single" w:sz="8" w:space="0" w:color="auto"/>
        <w:bottom w:val="single" w:sz="8" w:space="0" w:color="auto"/>
      </w:pBdr>
      <w:spacing w:before="100" w:beforeAutospacing="1" w:after="100" w:afterAutospacing="1"/>
      <w:jc w:val="center"/>
      <w:textAlignment w:val="center"/>
    </w:pPr>
    <w:rPr>
      <w:sz w:val="18"/>
      <w:szCs w:val="18"/>
      <w:lang w:eastAsia="ru-RU"/>
    </w:rPr>
  </w:style>
  <w:style w:type="paragraph" w:customStyle="1" w:styleId="xl83">
    <w:name w:val="xl83"/>
    <w:basedOn w:val="a"/>
    <w:pPr>
      <w:pBdr>
        <w:top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84">
    <w:name w:val="xl8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85">
    <w:name w:val="xl85"/>
    <w:basedOn w:val="a"/>
    <w:pPr>
      <w:pBdr>
        <w:top w:val="single" w:sz="8" w:space="0" w:color="auto"/>
        <w:left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6">
    <w:name w:val="xl86"/>
    <w:basedOn w:val="a"/>
    <w:pPr>
      <w:pBdr>
        <w:left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7">
    <w:name w:val="xl87"/>
    <w:basedOn w:val="a"/>
    <w:pPr>
      <w:pBdr>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8">
    <w:name w:val="xl88"/>
    <w:basedOn w:val="a"/>
    <w:pPr>
      <w:pBdr>
        <w:top w:val="single" w:sz="8" w:space="0" w:color="auto"/>
        <w:left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89">
    <w:name w:val="xl89"/>
    <w:basedOn w:val="a"/>
    <w:pPr>
      <w:pBdr>
        <w:left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90">
    <w:name w:val="xl90"/>
    <w:basedOn w:val="a"/>
    <w:pPr>
      <w:pBdr>
        <w:left w:val="single" w:sz="8" w:space="0" w:color="auto"/>
        <w:bottom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91">
    <w:name w:val="xl91"/>
    <w:basedOn w:val="a"/>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2">
    <w:name w:val="xl92"/>
    <w:basedOn w:val="a"/>
    <w:pPr>
      <w:pBdr>
        <w:left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3">
    <w:name w:val="xl93"/>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4">
    <w:name w:val="xl94"/>
    <w:basedOn w:val="a"/>
    <w:pPr>
      <w:pBdr>
        <w:top w:val="single" w:sz="8" w:space="0" w:color="auto"/>
        <w:left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5">
    <w:name w:val="xl95"/>
    <w:basedOn w:val="a"/>
    <w:pPr>
      <w:pBdr>
        <w:left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6">
    <w:name w:val="xl96"/>
    <w:basedOn w:val="a"/>
    <w:pPr>
      <w:pBdr>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7">
    <w:name w:val="xl97"/>
    <w:basedOn w:val="a"/>
    <w:pPr>
      <w:pBdr>
        <w:top w:val="single" w:sz="8" w:space="0" w:color="auto"/>
        <w:left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98">
    <w:name w:val="xl98"/>
    <w:basedOn w:val="a"/>
    <w:pPr>
      <w:pBdr>
        <w:left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99">
    <w:name w:val="xl99"/>
    <w:basedOn w:val="a"/>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100">
    <w:name w:val="xl100"/>
    <w:basedOn w:val="a"/>
    <w:pPr>
      <w:pBdr>
        <w:top w:val="single" w:sz="8" w:space="0" w:color="auto"/>
        <w:left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1">
    <w:name w:val="xl101"/>
    <w:basedOn w:val="a"/>
    <w:pPr>
      <w:pBdr>
        <w:left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2">
    <w:name w:val="xl102"/>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3">
    <w:name w:val="xl103"/>
    <w:basedOn w:val="a"/>
    <w:pPr>
      <w:pBdr>
        <w:top w:val="single" w:sz="8" w:space="0" w:color="auto"/>
        <w:left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4">
    <w:name w:val="xl104"/>
    <w:basedOn w:val="a"/>
    <w:pPr>
      <w:pBdr>
        <w:left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5">
    <w:name w:val="xl105"/>
    <w:basedOn w:val="a"/>
    <w:pPr>
      <w:pBdr>
        <w:left w:val="single" w:sz="8" w:space="0" w:color="auto"/>
        <w:bottom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6">
    <w:name w:val="xl106"/>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18"/>
      <w:szCs w:val="18"/>
      <w:lang w:eastAsia="ru-RU"/>
    </w:rPr>
  </w:style>
  <w:style w:type="paragraph" w:customStyle="1" w:styleId="xl107">
    <w:name w:val="xl107"/>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 w:val="18"/>
      <w:szCs w:val="18"/>
      <w:lang w:eastAsia="ru-RU"/>
    </w:rPr>
  </w:style>
  <w:style w:type="paragraph" w:customStyle="1" w:styleId="xl108">
    <w:name w:val="xl108"/>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0"/>
      <w:lang w:eastAsia="ru-RU"/>
    </w:rPr>
  </w:style>
  <w:style w:type="paragraph" w:customStyle="1" w:styleId="xl109">
    <w:name w:val="xl109"/>
    <w:basedOn w:val="a"/>
    <w:pPr>
      <w:pBdr>
        <w:top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10">
    <w:name w:val="xl110"/>
    <w:basedOn w:val="a"/>
    <w:pPr>
      <w:pBdr>
        <w:top w:val="single" w:sz="8" w:space="0" w:color="auto"/>
      </w:pBdr>
      <w:spacing w:before="100" w:beforeAutospacing="1" w:after="100" w:afterAutospacing="1"/>
      <w:jc w:val="center"/>
      <w:textAlignment w:val="top"/>
    </w:pPr>
    <w:rPr>
      <w:color w:val="FF0000"/>
      <w:sz w:val="18"/>
      <w:szCs w:val="18"/>
      <w:lang w:eastAsia="ru-RU"/>
    </w:rPr>
  </w:style>
  <w:style w:type="paragraph" w:customStyle="1" w:styleId="xl111">
    <w:name w:val="xl111"/>
    <w:basedOn w:val="a"/>
    <w:pPr>
      <w:pBdr>
        <w:top w:val="single" w:sz="8" w:space="0" w:color="auto"/>
      </w:pBdr>
      <w:spacing w:before="100" w:beforeAutospacing="1" w:after="100" w:afterAutospacing="1"/>
      <w:textAlignment w:val="center"/>
    </w:pPr>
    <w:rPr>
      <w:color w:val="FF0000"/>
      <w:sz w:val="18"/>
      <w:szCs w:val="18"/>
      <w:lang w:eastAsia="ru-RU"/>
    </w:rPr>
  </w:style>
  <w:style w:type="paragraph" w:customStyle="1" w:styleId="xl112">
    <w:name w:val="xl112"/>
    <w:basedOn w:val="a"/>
    <w:pPr>
      <w:pBdr>
        <w:top w:val="single" w:sz="8" w:space="0" w:color="auto"/>
      </w:pBdr>
      <w:spacing w:before="100" w:beforeAutospacing="1" w:after="100" w:afterAutospacing="1"/>
      <w:textAlignment w:val="center"/>
    </w:pPr>
    <w:rPr>
      <w:color w:val="FF0000"/>
      <w:sz w:val="20"/>
      <w:lang w:eastAsia="ru-RU"/>
    </w:rPr>
  </w:style>
  <w:style w:type="paragraph" w:customStyle="1" w:styleId="xl113">
    <w:name w:val="xl113"/>
    <w:basedOn w:val="a"/>
    <w:pPr>
      <w:pBdr>
        <w:top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14">
    <w:name w:val="xl114"/>
    <w:basedOn w:val="a"/>
    <w:pPr>
      <w:spacing w:before="100" w:beforeAutospacing="1" w:after="100" w:afterAutospacing="1"/>
      <w:jc w:val="center"/>
      <w:textAlignment w:val="top"/>
    </w:pPr>
    <w:rPr>
      <w:color w:val="FF0000"/>
      <w:sz w:val="18"/>
      <w:szCs w:val="18"/>
      <w:lang w:eastAsia="ru-RU"/>
    </w:rPr>
  </w:style>
  <w:style w:type="paragraph" w:customStyle="1" w:styleId="xl115">
    <w:name w:val="xl115"/>
    <w:basedOn w:val="a"/>
    <w:pPr>
      <w:spacing w:before="100" w:beforeAutospacing="1" w:after="100" w:afterAutospacing="1"/>
      <w:textAlignment w:val="center"/>
    </w:pPr>
    <w:rPr>
      <w:color w:val="FF0000"/>
      <w:sz w:val="20"/>
      <w:lang w:eastAsia="ru-RU"/>
    </w:rPr>
  </w:style>
  <w:style w:type="paragraph" w:customStyle="1" w:styleId="xl116">
    <w:name w:val="xl116"/>
    <w:basedOn w:val="a"/>
    <w:pPr>
      <w:spacing w:before="100" w:beforeAutospacing="1" w:after="100" w:afterAutospacing="1"/>
      <w:jc w:val="center"/>
      <w:textAlignment w:val="center"/>
    </w:pPr>
    <w:rPr>
      <w:color w:val="FF0000"/>
      <w:sz w:val="18"/>
      <w:szCs w:val="18"/>
      <w:lang w:eastAsia="ru-RU"/>
    </w:rPr>
  </w:style>
  <w:style w:type="paragraph" w:customStyle="1" w:styleId="xl117">
    <w:name w:val="xl117"/>
    <w:basedOn w:val="a"/>
    <w:pPr>
      <w:pBdr>
        <w:top w:val="single" w:sz="8" w:space="0" w:color="auto"/>
      </w:pBdr>
      <w:spacing w:before="100" w:beforeAutospacing="1" w:after="100" w:afterAutospacing="1"/>
      <w:textAlignment w:val="center"/>
    </w:pPr>
    <w:rPr>
      <w:color w:val="FF0000"/>
      <w:sz w:val="18"/>
      <w:szCs w:val="18"/>
      <w:lang w:eastAsia="ru-RU"/>
    </w:rPr>
  </w:style>
  <w:style w:type="paragraph" w:customStyle="1" w:styleId="xl118">
    <w:name w:val="xl118"/>
    <w:basedOn w:val="a"/>
    <w:pPr>
      <w:pBdr>
        <w:top w:val="single" w:sz="8" w:space="0" w:color="auto"/>
      </w:pBdr>
      <w:spacing w:before="100" w:beforeAutospacing="1" w:after="100" w:afterAutospacing="1"/>
      <w:jc w:val="center"/>
      <w:textAlignment w:val="center"/>
    </w:pPr>
    <w:rPr>
      <w:b/>
      <w:bCs/>
      <w:color w:val="FF0000"/>
      <w:sz w:val="18"/>
      <w:szCs w:val="18"/>
      <w:lang w:eastAsia="ru-RU"/>
    </w:rPr>
  </w:style>
  <w:style w:type="paragraph" w:customStyle="1" w:styleId="xl119">
    <w:name w:val="xl119"/>
    <w:basedOn w:val="a"/>
    <w:pPr>
      <w:spacing w:before="100" w:beforeAutospacing="1" w:after="100" w:afterAutospacing="1"/>
      <w:textAlignment w:val="center"/>
    </w:pPr>
    <w:rPr>
      <w:color w:val="FF0000"/>
      <w:sz w:val="18"/>
      <w:szCs w:val="18"/>
      <w:lang w:eastAsia="ru-RU"/>
    </w:rPr>
  </w:style>
  <w:style w:type="paragraph" w:customStyle="1" w:styleId="xl120">
    <w:name w:val="xl120"/>
    <w:basedOn w:val="a"/>
    <w:pPr>
      <w:spacing w:before="100" w:beforeAutospacing="1" w:after="100" w:afterAutospacing="1"/>
      <w:jc w:val="center"/>
      <w:textAlignment w:val="center"/>
    </w:pPr>
    <w:rPr>
      <w:b/>
      <w:bCs/>
      <w:color w:val="FF0000"/>
      <w:sz w:val="18"/>
      <w:szCs w:val="18"/>
      <w:lang w:eastAsia="ru-RU"/>
    </w:rPr>
  </w:style>
  <w:style w:type="paragraph" w:customStyle="1" w:styleId="xl121">
    <w:name w:val="xl121"/>
    <w:basedOn w:val="a"/>
    <w:pPr>
      <w:pBdr>
        <w:top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22">
    <w:name w:val="xl122"/>
    <w:basedOn w:val="a"/>
    <w:pPr>
      <w:pBdr>
        <w:bottom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23">
    <w:name w:val="xl123"/>
    <w:basedOn w:val="a"/>
    <w:pPr>
      <w:pBdr>
        <w:bottom w:val="single" w:sz="8" w:space="0" w:color="auto"/>
      </w:pBdr>
      <w:spacing w:before="100" w:beforeAutospacing="1" w:after="100" w:afterAutospacing="1"/>
      <w:textAlignment w:val="center"/>
    </w:pPr>
    <w:rPr>
      <w:color w:val="FF0000"/>
      <w:sz w:val="18"/>
      <w:szCs w:val="18"/>
      <w:lang w:eastAsia="ru-RU"/>
    </w:rPr>
  </w:style>
  <w:style w:type="paragraph" w:customStyle="1" w:styleId="TableParagraph">
    <w:name w:val="Table Paragraph"/>
    <w:basedOn w:val="a"/>
    <w:uiPriority w:val="1"/>
    <w:qFormat/>
    <w:pPr>
      <w:widowControl w:val="0"/>
      <w:autoSpaceDE w:val="0"/>
      <w:autoSpaceDN w:val="0"/>
    </w:pPr>
    <w:rPr>
      <w:sz w:val="22"/>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msobodytextindentbullet2gif">
    <w:name w:val="msobodytextindentbullet2.gif"/>
    <w:basedOn w:val="a"/>
    <w:qFormat/>
    <w:pPr>
      <w:widowControl w:val="0"/>
      <w:suppressAutoHyphens/>
      <w:spacing w:before="280" w:after="280"/>
    </w:pPr>
    <w:rPr>
      <w:kern w:val="1"/>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qFormat="1"/>
    <w:lsdException w:name="caption" w:semiHidden="0" w:unhideWhenUsed="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lang w:eastAsia="zh-CN"/>
    </w:rPr>
  </w:style>
  <w:style w:type="paragraph" w:styleId="1">
    <w:name w:val="heading 1"/>
    <w:aliases w:val="Heading 1 Char2,Heading 1 Char Char1,Heading 1 Char1 Char Char,Heading 1 Char Char Char Char,Знак Char Char Char Char,Heading 1 Char1 Char1,Heading 1 Char Char Char1,Знак Char Char Char1"/>
    <w:basedOn w:val="a"/>
    <w:next w:val="a"/>
    <w:qFormat/>
    <w:pPr>
      <w:keepNext/>
      <w:numPr>
        <w:numId w:val="1"/>
      </w:numPr>
      <w:jc w:val="center"/>
      <w:outlineLvl w:val="0"/>
    </w:pPr>
    <w:rPr>
      <w:b/>
      <w:bCs/>
      <w:spacing w:val="28"/>
      <w:szCs w:val="24"/>
    </w:rPr>
  </w:style>
  <w:style w:type="paragraph" w:styleId="2">
    <w:name w:val="heading 2"/>
    <w:basedOn w:val="a"/>
    <w:next w:val="a"/>
    <w:qFormat/>
    <w:pPr>
      <w:keepNext/>
      <w:numPr>
        <w:ilvl w:val="1"/>
        <w:numId w:val="1"/>
      </w:numPr>
      <w:jc w:val="center"/>
      <w:outlineLvl w:val="1"/>
    </w:pPr>
    <w:rPr>
      <w:b/>
      <w:bCs/>
      <w:sz w:val="32"/>
      <w:szCs w:val="24"/>
    </w:rPr>
  </w:style>
  <w:style w:type="paragraph" w:styleId="3">
    <w:name w:val="heading 3"/>
    <w:basedOn w:val="a"/>
    <w:next w:val="a"/>
    <w:qFormat/>
    <w:pPr>
      <w:keepNext/>
      <w:numPr>
        <w:ilvl w:val="2"/>
        <w:numId w:val="1"/>
      </w:numPr>
      <w:outlineLvl w:val="2"/>
    </w:pPr>
    <w:rPr>
      <w:szCs w:val="24"/>
    </w:rPr>
  </w:style>
  <w:style w:type="paragraph" w:styleId="4">
    <w:name w:val="heading 4"/>
    <w:basedOn w:val="a"/>
    <w:next w:val="a"/>
    <w:qFormat/>
    <w:pPr>
      <w:keepNext/>
      <w:numPr>
        <w:ilvl w:val="3"/>
        <w:numId w:val="1"/>
      </w:numPr>
      <w:outlineLvl w:val="3"/>
    </w:pPr>
    <w:rPr>
      <w:szCs w:val="24"/>
    </w:rPr>
  </w:style>
  <w:style w:type="paragraph" w:styleId="5">
    <w:name w:val="heading 5"/>
    <w:basedOn w:val="a"/>
    <w:next w:val="a"/>
    <w:qFormat/>
    <w:pPr>
      <w:keepNext/>
      <w:numPr>
        <w:ilvl w:val="4"/>
        <w:numId w:val="1"/>
      </w:numPr>
      <w:jc w:val="center"/>
      <w:outlineLvl w:val="4"/>
    </w:pPr>
    <w:rPr>
      <w:szCs w:val="24"/>
    </w:rPr>
  </w:style>
  <w:style w:type="paragraph" w:styleId="6">
    <w:name w:val="heading 6"/>
    <w:basedOn w:val="a"/>
    <w:next w:val="a"/>
    <w:qFormat/>
    <w:pPr>
      <w:keepNext/>
      <w:numPr>
        <w:ilvl w:val="5"/>
        <w:numId w:val="1"/>
      </w:numPr>
      <w:jc w:val="both"/>
      <w:outlineLvl w:val="5"/>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hint="default"/>
      <w:szCs w:val="28"/>
      <w:lang w:eastAsia="ar-SA"/>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40">
    <w:name w:val="Основной шрифт абзаца4"/>
    <w:qFormat/>
  </w:style>
  <w:style w:type="character" w:customStyle="1" w:styleId="Absatz-Standardschriftart">
    <w:name w:val="Absatz-Standardschriftart"/>
    <w:qForma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9z0">
    <w:name w:val="WW8Num9z0"/>
    <w:qFormat/>
    <w:rPr>
      <w:color w:val="auto"/>
    </w:rPr>
  </w:style>
  <w:style w:type="character" w:customStyle="1" w:styleId="WW8Num10z0">
    <w:name w:val="WW8Num10z0"/>
    <w:qFormat/>
    <w:rPr>
      <w:color w:val="auto"/>
    </w:rPr>
  </w:style>
  <w:style w:type="character" w:customStyle="1" w:styleId="30">
    <w:name w:val="Основной шрифт абзаца3"/>
    <w:qFormat/>
  </w:style>
  <w:style w:type="character" w:customStyle="1" w:styleId="a3">
    <w:name w:val="Верхний колонтитул Знак"/>
    <w:uiPriority w:val="99"/>
    <w:qFormat/>
    <w:rPr>
      <w:rFonts w:ascii="Times New Roman" w:eastAsia="Times New Roman" w:hAnsi="Times New Roman" w:cs="Times New Roman"/>
      <w:sz w:val="28"/>
      <w:szCs w:val="20"/>
    </w:rPr>
  </w:style>
  <w:style w:type="character" w:customStyle="1" w:styleId="a4">
    <w:name w:val="Нижний колонтитул Знак"/>
    <w:uiPriority w:val="99"/>
    <w:qFormat/>
    <w:rPr>
      <w:rFonts w:ascii="Times New Roman" w:eastAsia="Times New Roman" w:hAnsi="Times New Roman" w:cs="Times New Roman"/>
      <w:sz w:val="28"/>
      <w:szCs w:val="20"/>
    </w:rPr>
  </w:style>
  <w:style w:type="character" w:customStyle="1" w:styleId="a5">
    <w:name w:val="Текст выноски Знак"/>
    <w:uiPriority w:val="99"/>
    <w:qFormat/>
    <w:rPr>
      <w:rFonts w:ascii="Tahoma" w:eastAsia="Times New Roman" w:hAnsi="Tahoma" w:cs="Tahoma"/>
      <w:sz w:val="16"/>
      <w:szCs w:val="16"/>
    </w:rPr>
  </w:style>
  <w:style w:type="character" w:customStyle="1" w:styleId="10">
    <w:name w:val="Заголовок 1 Знак"/>
    <w:aliases w:val="Heading 1 Char2 Знак1,Heading 1 Char Char1 Знак1,Heading 1 Char1 Char Char Знак1,Heading 1 Char Char Char Char Знак1,Знак Char Char Char Char Знак1,Heading 1 Char1 Char1 Знак1,Heading 1 Char Char Char1 Знак1,Знак Char Char Char1 Знак1"/>
    <w:qFormat/>
    <w:rPr>
      <w:rFonts w:ascii="Times New Roman" w:eastAsia="Times New Roman" w:hAnsi="Times New Roman" w:cs="Times New Roman"/>
      <w:b/>
      <w:bCs/>
      <w:spacing w:val="28"/>
      <w:sz w:val="28"/>
      <w:szCs w:val="24"/>
    </w:rPr>
  </w:style>
  <w:style w:type="character" w:customStyle="1" w:styleId="20">
    <w:name w:val="Заголовок 2 Знак"/>
    <w:qFormat/>
    <w:rPr>
      <w:rFonts w:ascii="Times New Roman" w:eastAsia="Times New Roman" w:hAnsi="Times New Roman" w:cs="Times New Roman"/>
      <w:b/>
      <w:bCs/>
      <w:sz w:val="32"/>
      <w:szCs w:val="24"/>
    </w:rPr>
  </w:style>
  <w:style w:type="character" w:customStyle="1" w:styleId="31">
    <w:name w:val="Заголовок 3 Знак"/>
    <w:qFormat/>
    <w:rPr>
      <w:rFonts w:ascii="Times New Roman" w:eastAsia="Times New Roman" w:hAnsi="Times New Roman" w:cs="Times New Roman"/>
      <w:sz w:val="28"/>
      <w:szCs w:val="24"/>
    </w:rPr>
  </w:style>
  <w:style w:type="character" w:customStyle="1" w:styleId="41">
    <w:name w:val="Заголовок 4 Знак"/>
    <w:qFormat/>
    <w:rPr>
      <w:rFonts w:ascii="Times New Roman" w:eastAsia="Times New Roman" w:hAnsi="Times New Roman" w:cs="Times New Roman"/>
      <w:sz w:val="28"/>
      <w:szCs w:val="24"/>
    </w:rPr>
  </w:style>
  <w:style w:type="character" w:customStyle="1" w:styleId="50">
    <w:name w:val="Заголовок 5 Знак"/>
    <w:qFormat/>
    <w:rPr>
      <w:rFonts w:ascii="Times New Roman" w:eastAsia="Times New Roman" w:hAnsi="Times New Roman" w:cs="Times New Roman"/>
      <w:sz w:val="28"/>
      <w:szCs w:val="24"/>
    </w:rPr>
  </w:style>
  <w:style w:type="character" w:customStyle="1" w:styleId="60">
    <w:name w:val="Заголовок 6 Знак"/>
    <w:qFormat/>
    <w:rPr>
      <w:rFonts w:ascii="Times New Roman" w:eastAsia="Times New Roman" w:hAnsi="Times New Roman" w:cs="Times New Roman"/>
      <w:sz w:val="28"/>
      <w:szCs w:val="24"/>
    </w:rPr>
  </w:style>
  <w:style w:type="character" w:customStyle="1" w:styleId="a6">
    <w:name w:val="Основной текст с отступом Знак"/>
    <w:qFormat/>
    <w:rPr>
      <w:rFonts w:ascii="Times New Roman" w:eastAsia="Times New Roman" w:hAnsi="Times New Roman" w:cs="Times New Roman"/>
      <w:sz w:val="28"/>
      <w:szCs w:val="24"/>
    </w:rPr>
  </w:style>
  <w:style w:type="character" w:customStyle="1" w:styleId="21">
    <w:name w:val="Основной текст с отступом 2 Знак"/>
    <w:qFormat/>
    <w:rPr>
      <w:rFonts w:ascii="Times New Roman" w:eastAsia="Times New Roman" w:hAnsi="Times New Roman" w:cs="Times New Roman"/>
      <w:sz w:val="28"/>
      <w:szCs w:val="24"/>
    </w:rPr>
  </w:style>
  <w:style w:type="character" w:customStyle="1" w:styleId="32">
    <w:name w:val="Основной текст с отступом 3 Знак"/>
    <w:qFormat/>
    <w:rPr>
      <w:rFonts w:ascii="Times New Roman" w:eastAsia="Times New Roman" w:hAnsi="Times New Roman" w:cs="Times New Roman"/>
      <w:b/>
      <w:sz w:val="28"/>
      <w:szCs w:val="24"/>
    </w:rPr>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7">
    <w:name w:val="Hyperlink"/>
    <w:uiPriority w:val="99"/>
    <w:rPr>
      <w:color w:val="000080"/>
      <w:u w:val="single"/>
    </w:rPr>
  </w:style>
  <w:style w:type="character" w:customStyle="1" w:styleId="11">
    <w:name w:val="Основной шрифт абзаца1"/>
    <w:qFormat/>
  </w:style>
  <w:style w:type="character" w:customStyle="1" w:styleId="a8">
    <w:name w:val="Знак Знак"/>
    <w:rPr>
      <w:rFonts w:ascii="Times New Roman" w:eastAsia="Times New Roman" w:hAnsi="Times New Roman" w:cs="Times New Roman"/>
      <w:b/>
      <w:bCs/>
      <w:sz w:val="28"/>
    </w:rPr>
  </w:style>
  <w:style w:type="character" w:customStyle="1" w:styleId="12">
    <w:name w:val="Знак Знак1"/>
    <w:rPr>
      <w:rFonts w:ascii="Times New Roman" w:eastAsia="Times New Roman" w:hAnsi="Times New Roman" w:cs="Times New Roman"/>
      <w:sz w:val="28"/>
    </w:rPr>
  </w:style>
  <w:style w:type="character" w:customStyle="1" w:styleId="22">
    <w:name w:val="Знак Знак2"/>
    <w:rPr>
      <w:rFonts w:ascii="Times New Roman" w:eastAsia="Times New Roman" w:hAnsi="Times New Roman" w:cs="Times New Roman"/>
      <w:sz w:val="28"/>
    </w:rPr>
  </w:style>
  <w:style w:type="character" w:customStyle="1" w:styleId="61">
    <w:name w:val="Знак Знак6"/>
    <w:rPr>
      <w:rFonts w:ascii="Times New Roman" w:eastAsia="Times New Roman" w:hAnsi="Times New Roman" w:cs="Times New Roman"/>
      <w:sz w:val="28"/>
    </w:rPr>
  </w:style>
  <w:style w:type="character" w:customStyle="1" w:styleId="7">
    <w:name w:val="Знак Знак7"/>
    <w:rPr>
      <w:rFonts w:ascii="Times New Roman" w:eastAsia="Times New Roman" w:hAnsi="Times New Roman" w:cs="Times New Roman"/>
      <w:sz w:val="28"/>
    </w:rPr>
  </w:style>
  <w:style w:type="character" w:customStyle="1" w:styleId="8">
    <w:name w:val="Знак Знак8"/>
    <w:rPr>
      <w:rFonts w:ascii="Times New Roman" w:eastAsia="Times New Roman" w:hAnsi="Times New Roman" w:cs="Times New Roman"/>
      <w:sz w:val="28"/>
    </w:rPr>
  </w:style>
  <w:style w:type="character" w:customStyle="1" w:styleId="9">
    <w:name w:val="Знак Знак9"/>
    <w:rPr>
      <w:rFonts w:ascii="Times New Roman" w:eastAsia="Times New Roman" w:hAnsi="Times New Roman" w:cs="Times New Roman"/>
      <w:sz w:val="28"/>
    </w:rPr>
  </w:style>
  <w:style w:type="character" w:customStyle="1" w:styleId="100">
    <w:name w:val="Знак Знак10"/>
    <w:rPr>
      <w:rFonts w:ascii="Times New Roman" w:eastAsia="Times New Roman" w:hAnsi="Times New Roman" w:cs="Times New Roman"/>
      <w:b/>
      <w:bCs/>
      <w:sz w:val="32"/>
    </w:rPr>
  </w:style>
  <w:style w:type="character" w:customStyle="1" w:styleId="110">
    <w:name w:val="Знак Знак11"/>
    <w:rPr>
      <w:rFonts w:ascii="Times New Roman" w:eastAsia="Times New Roman" w:hAnsi="Times New Roman" w:cs="Times New Roman"/>
      <w:b/>
      <w:bCs/>
      <w:spacing w:val="28"/>
      <w:sz w:val="28"/>
    </w:rPr>
  </w:style>
  <w:style w:type="character" w:customStyle="1" w:styleId="33">
    <w:name w:val="Знак Знак3"/>
    <w:rPr>
      <w:rFonts w:ascii="Tahoma" w:eastAsia="Tahoma" w:hAnsi="Tahoma" w:cs="Tahoma"/>
      <w:sz w:val="16"/>
    </w:rPr>
  </w:style>
  <w:style w:type="character" w:customStyle="1" w:styleId="42">
    <w:name w:val="Знак Знак4"/>
    <w:rPr>
      <w:rFonts w:ascii="Times New Roman" w:eastAsia="Times New Roman" w:hAnsi="Times New Roman" w:cs="Times New Roman"/>
      <w:sz w:val="28"/>
    </w:rPr>
  </w:style>
  <w:style w:type="character" w:customStyle="1" w:styleId="51">
    <w:name w:val="Знак Знак5"/>
    <w:rPr>
      <w:rFonts w:ascii="Times New Roman" w:eastAsia="Times New Roman" w:hAnsi="Times New Roman" w:cs="Times New Roman"/>
      <w:sz w:val="28"/>
    </w:rPr>
  </w:style>
  <w:style w:type="character" w:customStyle="1" w:styleId="WW8Num8z0">
    <w:name w:val="WW8Num8z0"/>
    <w:qFormat/>
    <w:rPr>
      <w:color w:val="000000"/>
    </w:rPr>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23">
    <w:name w:val="Основной шрифт абзаца2"/>
    <w:qFormat/>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styleId="a9">
    <w:name w:val="Title"/>
    <w:aliases w:val="Заголовок"/>
    <w:basedOn w:val="a"/>
    <w:next w:val="aa"/>
    <w:uiPriority w:val="99"/>
    <w:qFormat/>
    <w:pPr>
      <w:keepNext/>
      <w:spacing w:before="240" w:after="120"/>
    </w:pPr>
    <w:rPr>
      <w:rFonts w:ascii="Arial" w:eastAsia="Microsoft YaHei" w:hAnsi="Arial" w:cs="Mangal"/>
      <w:szCs w:val="28"/>
    </w:rPr>
  </w:style>
  <w:style w:type="paragraph" w:styleId="aa">
    <w:name w:val="Body Text"/>
    <w:aliases w:val="Body Text Char,Body Text Char1,Body Text Char Char,Body Text Char1 Char,Body Text Char2 Char,Body Text Char1 Char Char,Body Text Char Char Char Char,TabelTekst Char Char Char Char,text Char Char Char Char,Body Text2 Char Char Char Char"/>
    <w:basedOn w:val="a"/>
    <w:link w:val="ab"/>
    <w:uiPriority w:val="99"/>
    <w:pPr>
      <w:spacing w:after="120"/>
    </w:pPr>
  </w:style>
  <w:style w:type="character" w:customStyle="1" w:styleId="ab">
    <w:name w:val="Основной текст Знак"/>
    <w:aliases w:val="Body Text Char Знак,Body Text Char1 Знак,Body Text Char Char Знак,Body Text Char1 Char Знак,Body Text Char2 Char Знак,Body Text Char1 Char Char Знак,Body Text Char Char Char Char Знак,TabelTekst Char Char Char Char Знак"/>
    <w:link w:val="aa"/>
    <w:uiPriority w:val="99"/>
    <w:rPr>
      <w:sz w:val="28"/>
      <w:lang w:eastAsia="zh-CN"/>
    </w:rPr>
  </w:style>
  <w:style w:type="paragraph" w:styleId="ac">
    <w:name w:val="List"/>
    <w:basedOn w:val="aa"/>
    <w:uiPriority w:val="99"/>
    <w:rPr>
      <w:rFonts w:cs="Mangal"/>
    </w:rPr>
  </w:style>
  <w:style w:type="paragraph" w:styleId="ad">
    <w:name w:val="caption"/>
    <w:basedOn w:val="a"/>
    <w:uiPriority w:val="99"/>
    <w:qFormat/>
    <w:pPr>
      <w:suppressLineNumbers/>
      <w:spacing w:before="120" w:after="120"/>
    </w:pPr>
    <w:rPr>
      <w:rFonts w:cs="Mangal"/>
      <w:i/>
      <w:iCs/>
      <w:sz w:val="24"/>
      <w:szCs w:val="24"/>
    </w:rPr>
  </w:style>
  <w:style w:type="paragraph" w:customStyle="1" w:styleId="43">
    <w:name w:val="Указатель4"/>
    <w:basedOn w:val="a"/>
    <w:uiPriority w:val="99"/>
    <w:qFormat/>
    <w:pPr>
      <w:suppressLineNumbers/>
    </w:pPr>
    <w:rPr>
      <w:rFonts w:cs="Mangal"/>
    </w:rPr>
  </w:style>
  <w:style w:type="paragraph" w:customStyle="1" w:styleId="34">
    <w:name w:val="Название объекта3"/>
    <w:basedOn w:val="a"/>
    <w:uiPriority w:val="99"/>
    <w:qFormat/>
    <w:pPr>
      <w:suppressLineNumbers/>
      <w:spacing w:before="120" w:after="120"/>
    </w:pPr>
    <w:rPr>
      <w:rFonts w:cs="Mangal"/>
      <w:i/>
      <w:iCs/>
      <w:sz w:val="24"/>
      <w:szCs w:val="24"/>
    </w:rPr>
  </w:style>
  <w:style w:type="paragraph" w:customStyle="1" w:styleId="35">
    <w:name w:val="Указатель3"/>
    <w:basedOn w:val="a"/>
    <w:uiPriority w:val="99"/>
    <w:qFormat/>
    <w:pPr>
      <w:suppressLineNumbers/>
    </w:pPr>
    <w:rPr>
      <w:rFonts w:cs="Mangal"/>
    </w:rPr>
  </w:style>
  <w:style w:type="paragraph" w:customStyle="1" w:styleId="Iioaioo">
    <w:name w:val="Ii oaio?o"/>
    <w:basedOn w:val="a"/>
    <w:uiPriority w:val="99"/>
    <w:qFormat/>
    <w:pPr>
      <w:keepNext/>
      <w:keepLines/>
      <w:spacing w:before="240" w:after="240"/>
      <w:jc w:val="center"/>
    </w:pPr>
    <w:rPr>
      <w:b/>
    </w:rPr>
  </w:style>
  <w:style w:type="paragraph" w:customStyle="1" w:styleId="ae">
    <w:name w:val="Первая строка заголовка"/>
    <w:basedOn w:val="a"/>
    <w:uiPriority w:val="99"/>
    <w:qFormat/>
    <w:pPr>
      <w:keepNext/>
      <w:keepLines/>
      <w:spacing w:before="960" w:after="120"/>
      <w:jc w:val="center"/>
    </w:pPr>
    <w:rPr>
      <w:b/>
      <w:sz w:val="32"/>
      <w:lang w:eastAsia="ru-RU"/>
    </w:rPr>
  </w:style>
  <w:style w:type="paragraph" w:customStyle="1" w:styleId="af">
    <w:name w:val="Знак Знак Знак Знак"/>
    <w:basedOn w:val="a"/>
    <w:pPr>
      <w:widowControl w:val="0"/>
      <w:spacing w:after="160" w:line="240" w:lineRule="exact"/>
      <w:jc w:val="right"/>
    </w:pPr>
    <w:rPr>
      <w:sz w:val="20"/>
      <w:lang w:val="en-GB"/>
    </w:rPr>
  </w:style>
  <w:style w:type="paragraph" w:styleId="af0">
    <w:name w:val="header"/>
    <w:basedOn w:val="a"/>
    <w:uiPriority w:val="99"/>
    <w:pPr>
      <w:tabs>
        <w:tab w:val="center" w:pos="4677"/>
        <w:tab w:val="right" w:pos="9355"/>
      </w:tabs>
    </w:pPr>
  </w:style>
  <w:style w:type="paragraph" w:styleId="af1">
    <w:name w:val="footer"/>
    <w:basedOn w:val="a"/>
    <w:uiPriority w:val="99"/>
    <w:pPr>
      <w:tabs>
        <w:tab w:val="center" w:pos="4677"/>
        <w:tab w:val="right" w:pos="9355"/>
      </w:tabs>
    </w:pPr>
  </w:style>
  <w:style w:type="paragraph" w:styleId="af2">
    <w:name w:val="Balloon Text"/>
    <w:basedOn w:val="a"/>
    <w:uiPriority w:val="99"/>
    <w:qFormat/>
    <w:rPr>
      <w:rFonts w:ascii="Tahoma" w:hAnsi="Tahoma" w:cs="Tahoma"/>
      <w:sz w:val="16"/>
      <w:szCs w:val="16"/>
    </w:rPr>
  </w:style>
  <w:style w:type="paragraph" w:styleId="af3">
    <w:name w:val="Body Text Indent"/>
    <w:basedOn w:val="a"/>
    <w:link w:val="13"/>
    <w:uiPriority w:val="99"/>
    <w:pPr>
      <w:ind w:firstLine="720"/>
    </w:pPr>
    <w:rPr>
      <w:szCs w:val="24"/>
    </w:rPr>
  </w:style>
  <w:style w:type="character" w:customStyle="1" w:styleId="13">
    <w:name w:val="Основной текст с отступом Знак1"/>
    <w:link w:val="af3"/>
    <w:uiPriority w:val="99"/>
    <w:locked/>
    <w:rPr>
      <w:sz w:val="28"/>
      <w:szCs w:val="24"/>
      <w:lang w:eastAsia="zh-CN"/>
    </w:rPr>
  </w:style>
  <w:style w:type="paragraph" w:customStyle="1" w:styleId="220">
    <w:name w:val="Основной текст с отступом 22"/>
    <w:basedOn w:val="a"/>
    <w:uiPriority w:val="99"/>
    <w:qFormat/>
    <w:pPr>
      <w:ind w:firstLine="540"/>
      <w:jc w:val="both"/>
    </w:pPr>
    <w:rPr>
      <w:szCs w:val="24"/>
    </w:rPr>
  </w:style>
  <w:style w:type="paragraph" w:customStyle="1" w:styleId="24">
    <w:name w:val="Название объекта2"/>
    <w:basedOn w:val="a"/>
    <w:next w:val="a"/>
    <w:uiPriority w:val="99"/>
    <w:qFormat/>
    <w:rPr>
      <w:szCs w:val="24"/>
    </w:rPr>
  </w:style>
  <w:style w:type="paragraph" w:customStyle="1" w:styleId="320">
    <w:name w:val="Основной текст с отступом 32"/>
    <w:basedOn w:val="a"/>
    <w:pPr>
      <w:ind w:firstLine="540"/>
      <w:jc w:val="both"/>
    </w:pPr>
    <w:rPr>
      <w:b/>
      <w:szCs w:val="24"/>
    </w:rPr>
  </w:style>
  <w:style w:type="paragraph" w:customStyle="1" w:styleId="ConsNormal">
    <w:name w:val="ConsNormal"/>
    <w:uiPriority w:val="99"/>
    <w:qFormat/>
    <w:pPr>
      <w:widowControl w:val="0"/>
      <w:suppressAutoHyphens/>
      <w:autoSpaceDE w:val="0"/>
      <w:ind w:right="19772" w:firstLine="720"/>
    </w:pPr>
    <w:rPr>
      <w:rFonts w:ascii="Arial" w:eastAsia="Arial" w:hAnsi="Arial" w:cs="Arial"/>
      <w:lang w:eastAsia="zh-CN"/>
    </w:rPr>
  </w:style>
  <w:style w:type="paragraph" w:customStyle="1" w:styleId="14">
    <w:name w:val="Караваев 1"/>
    <w:basedOn w:val="a"/>
    <w:uiPriority w:val="99"/>
    <w:qFormat/>
    <w:pPr>
      <w:suppressAutoHyphens/>
      <w:ind w:firstLine="709"/>
    </w:pPr>
    <w:rPr>
      <w:b/>
      <w:szCs w:val="28"/>
    </w:rPr>
  </w:style>
  <w:style w:type="paragraph" w:customStyle="1" w:styleId="ConsPlusTitle">
    <w:name w:val="ConsPlusTitle"/>
    <w:uiPriority w:val="99"/>
    <w:qFormat/>
    <w:pPr>
      <w:suppressAutoHyphens/>
      <w:autoSpaceDE w:val="0"/>
    </w:pPr>
    <w:rPr>
      <w:rFonts w:eastAsia="Arial"/>
      <w:b/>
      <w:bCs/>
      <w:sz w:val="24"/>
      <w:szCs w:val="24"/>
      <w:lang w:eastAsia="zh-CN"/>
    </w:rPr>
  </w:style>
  <w:style w:type="paragraph" w:customStyle="1" w:styleId="ConsPlusCell">
    <w:name w:val="ConsPlusCell"/>
    <w:uiPriority w:val="99"/>
    <w:qFormat/>
    <w:pPr>
      <w:suppressAutoHyphens/>
      <w:autoSpaceDE w:val="0"/>
    </w:pPr>
    <w:rPr>
      <w:rFonts w:ascii="Arial" w:eastAsia="Arial" w:hAnsi="Arial" w:cs="Arial"/>
      <w:lang w:eastAsia="zh-CN"/>
    </w:rPr>
  </w:style>
  <w:style w:type="paragraph" w:customStyle="1" w:styleId="ConsPlusNormal">
    <w:name w:val="ConsPlusNormal"/>
    <w:uiPriority w:val="99"/>
    <w:qFormat/>
    <w:pPr>
      <w:widowControl w:val="0"/>
      <w:suppressAutoHyphens/>
      <w:autoSpaceDE w:val="0"/>
      <w:ind w:firstLine="720"/>
    </w:pPr>
    <w:rPr>
      <w:rFonts w:ascii="Arial" w:eastAsia="Arial" w:hAnsi="Arial" w:cs="Arial"/>
      <w:lang w:eastAsia="zh-CN"/>
    </w:rPr>
  </w:style>
  <w:style w:type="paragraph" w:customStyle="1" w:styleId="af4">
    <w:name w:val="Отчет"/>
    <w:basedOn w:val="a"/>
    <w:uiPriority w:val="99"/>
    <w:qFormat/>
    <w:pPr>
      <w:suppressAutoHyphens/>
      <w:jc w:val="center"/>
    </w:pPr>
    <w:rPr>
      <w:b/>
      <w:bCs/>
      <w:color w:val="00B050"/>
      <w:sz w:val="24"/>
      <w:szCs w:val="24"/>
      <w:u w:val="single"/>
    </w:rPr>
  </w:style>
  <w:style w:type="paragraph" w:customStyle="1" w:styleId="25">
    <w:name w:val="Отчет 2"/>
    <w:basedOn w:val="a"/>
    <w:uiPriority w:val="99"/>
    <w:qFormat/>
    <w:pPr>
      <w:suppressAutoHyphens/>
      <w:ind w:firstLine="709"/>
      <w:jc w:val="both"/>
    </w:pPr>
    <w:rPr>
      <w:bCs/>
      <w:color w:val="00B050"/>
      <w:sz w:val="24"/>
      <w:szCs w:val="24"/>
    </w:rPr>
  </w:style>
  <w:style w:type="paragraph" w:customStyle="1" w:styleId="ConsPlusNonformat">
    <w:name w:val="ConsPlusNonformat"/>
    <w:uiPriority w:val="99"/>
    <w:qFormat/>
    <w:pPr>
      <w:suppressAutoHyphens/>
      <w:autoSpaceDE w:val="0"/>
    </w:pPr>
    <w:rPr>
      <w:rFonts w:ascii="Courier New" w:eastAsia="Arial" w:hAnsi="Courier New" w:cs="Courier New"/>
      <w:lang w:eastAsia="zh-CN"/>
    </w:rPr>
  </w:style>
  <w:style w:type="paragraph" w:customStyle="1" w:styleId="af5">
    <w:name w:val="Знак"/>
    <w:basedOn w:val="a"/>
    <w:pPr>
      <w:widowControl w:val="0"/>
      <w:spacing w:after="160" w:line="240" w:lineRule="exact"/>
      <w:jc w:val="right"/>
    </w:pPr>
    <w:rPr>
      <w:sz w:val="20"/>
      <w:lang w:val="en-GB"/>
    </w:rPr>
  </w:style>
  <w:style w:type="paragraph" w:customStyle="1" w:styleId="af6">
    <w:name w:val="Содержимое таблицы"/>
    <w:basedOn w:val="a"/>
    <w:uiPriority w:val="99"/>
    <w:qFormat/>
    <w:pPr>
      <w:suppressLineNumbers/>
    </w:pPr>
  </w:style>
  <w:style w:type="paragraph" w:customStyle="1" w:styleId="af7">
    <w:name w:val="Заголовок таблицы"/>
    <w:basedOn w:val="af6"/>
    <w:uiPriority w:val="99"/>
    <w:qFormat/>
    <w:pPr>
      <w:jc w:val="center"/>
    </w:pPr>
    <w:rPr>
      <w:b/>
      <w:bCs/>
    </w:rPr>
  </w:style>
  <w:style w:type="paragraph" w:customStyle="1" w:styleId="af8">
    <w:name w:val="Знак"/>
    <w:basedOn w:val="a"/>
    <w:uiPriority w:val="99"/>
    <w:qFormat/>
    <w:pPr>
      <w:spacing w:after="160" w:line="240" w:lineRule="exact"/>
      <w:jc w:val="right"/>
    </w:pPr>
    <w:rPr>
      <w:sz w:val="20"/>
      <w:lang w:val="en-GB"/>
    </w:rPr>
  </w:style>
  <w:style w:type="paragraph" w:customStyle="1" w:styleId="310">
    <w:name w:val="Основной текст с отступом 31"/>
    <w:basedOn w:val="a"/>
    <w:uiPriority w:val="99"/>
    <w:qFormat/>
    <w:pPr>
      <w:ind w:firstLine="540"/>
      <w:jc w:val="both"/>
    </w:pPr>
    <w:rPr>
      <w:b/>
      <w:bCs/>
    </w:rPr>
  </w:style>
  <w:style w:type="paragraph" w:customStyle="1" w:styleId="15">
    <w:name w:val="Название объекта1"/>
    <w:basedOn w:val="a"/>
    <w:next w:val="a"/>
    <w:uiPriority w:val="99"/>
    <w:qFormat/>
  </w:style>
  <w:style w:type="paragraph" w:customStyle="1" w:styleId="210">
    <w:name w:val="Основной текст с отступом 21"/>
    <w:basedOn w:val="a"/>
    <w:uiPriority w:val="99"/>
    <w:qFormat/>
    <w:pPr>
      <w:ind w:firstLine="540"/>
      <w:jc w:val="both"/>
    </w:pPr>
  </w:style>
  <w:style w:type="paragraph" w:customStyle="1" w:styleId="af9">
    <w:name w:val="Знак Знак Знак Знак"/>
    <w:basedOn w:val="a"/>
    <w:uiPriority w:val="99"/>
    <w:qFormat/>
    <w:pPr>
      <w:spacing w:after="160" w:line="240" w:lineRule="exact"/>
      <w:jc w:val="right"/>
    </w:pPr>
    <w:rPr>
      <w:sz w:val="20"/>
      <w:lang w:val="en-GB"/>
    </w:rPr>
  </w:style>
  <w:style w:type="paragraph" w:customStyle="1" w:styleId="16">
    <w:name w:val="Указатель1"/>
    <w:basedOn w:val="a"/>
    <w:uiPriority w:val="99"/>
    <w:qFormat/>
    <w:rPr>
      <w:rFonts w:eastAsia="Mangal"/>
    </w:rPr>
  </w:style>
  <w:style w:type="paragraph" w:customStyle="1" w:styleId="17">
    <w:name w:val="Название1"/>
    <w:basedOn w:val="a"/>
    <w:pPr>
      <w:spacing w:before="120" w:after="120"/>
    </w:pPr>
    <w:rPr>
      <w:rFonts w:eastAsia="Mangal"/>
      <w:i/>
      <w:iCs/>
      <w:sz w:val="24"/>
    </w:rPr>
  </w:style>
  <w:style w:type="paragraph" w:customStyle="1" w:styleId="26">
    <w:name w:val="Указатель2"/>
    <w:basedOn w:val="a"/>
    <w:uiPriority w:val="99"/>
    <w:qFormat/>
    <w:rPr>
      <w:rFonts w:eastAsia="Mangal"/>
    </w:rPr>
  </w:style>
  <w:style w:type="paragraph" w:customStyle="1" w:styleId="27">
    <w:name w:val="Название2"/>
    <w:basedOn w:val="a"/>
    <w:pPr>
      <w:spacing w:before="120" w:after="120"/>
    </w:pPr>
    <w:rPr>
      <w:rFonts w:eastAsia="Mangal"/>
      <w:i/>
      <w:iCs/>
      <w:sz w:val="24"/>
    </w:rPr>
  </w:style>
  <w:style w:type="paragraph" w:customStyle="1" w:styleId="140">
    <w:name w:val="Обычный + 14 пт"/>
    <w:basedOn w:val="a"/>
    <w:pPr>
      <w:spacing w:after="200" w:line="276" w:lineRule="auto"/>
    </w:pPr>
    <w:rPr>
      <w:sz w:val="24"/>
      <w:szCs w:val="24"/>
    </w:rPr>
  </w:style>
  <w:style w:type="paragraph" w:customStyle="1" w:styleId="afa">
    <w:name w:val="Содержимое врезки"/>
    <w:basedOn w:val="a"/>
  </w:style>
  <w:style w:type="paragraph" w:styleId="afb">
    <w:name w:val="Normal (Web)"/>
    <w:basedOn w:val="a"/>
    <w:uiPriority w:val="99"/>
    <w:unhideWhenUsed/>
    <w:pPr>
      <w:spacing w:before="100" w:beforeAutospacing="1" w:after="100" w:afterAutospacing="1"/>
    </w:pPr>
    <w:rPr>
      <w:sz w:val="24"/>
      <w:szCs w:val="24"/>
      <w:lang w:eastAsia="ru-RU"/>
    </w:rPr>
  </w:style>
  <w:style w:type="paragraph" w:customStyle="1" w:styleId="afc">
    <w:name w:val="Базовый"/>
    <w:uiPriority w:val="99"/>
    <w:pPr>
      <w:suppressAutoHyphens/>
      <w:spacing w:after="200" w:line="276" w:lineRule="auto"/>
    </w:pPr>
    <w:rPr>
      <w:rFonts w:ascii="Calibri" w:eastAsia="SimSun" w:hAnsi="Calibri" w:cs="Calibri"/>
      <w:sz w:val="22"/>
      <w:szCs w:val="22"/>
      <w:lang w:eastAsia="en-US"/>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acao1cionooiii">
    <w:name w:val="Aacao1 c ionooiii"/>
    <w:basedOn w:val="a"/>
    <w:qFormat/>
    <w:pPr>
      <w:spacing w:after="60" w:line="360" w:lineRule="exact"/>
      <w:ind w:firstLine="709"/>
      <w:jc w:val="both"/>
    </w:pPr>
    <w:rPr>
      <w:rFonts w:eastAsia="Calibri"/>
      <w:szCs w:val="28"/>
      <w:lang w:eastAsia="ru-RU"/>
    </w:rPr>
  </w:style>
  <w:style w:type="character" w:customStyle="1" w:styleId="111">
    <w:name w:val="Заголовок 1 Знак1"/>
    <w:aliases w:val="Heading 1 Char2 Знак,Heading 1 Char Char1 Знак,Heading 1 Char1 Char Char Знак,Heading 1 Char Char Char Char Знак,Знак Char Char Char Char Знак,Heading 1 Char1 Char1 Знак,Heading 1 Char Char Char1 Знак,Знак Char Char Char1 Знак"/>
    <w:rPr>
      <w:rFonts w:ascii="Cambria" w:eastAsia="Times New Roman" w:hAnsi="Cambria" w:cs="Times New Roman"/>
      <w:b/>
      <w:bCs/>
      <w:color w:val="365F91"/>
      <w:sz w:val="28"/>
      <w:szCs w:val="28"/>
    </w:rPr>
  </w:style>
  <w:style w:type="paragraph" w:styleId="afe">
    <w:name w:val="footnote text"/>
    <w:basedOn w:val="a"/>
    <w:link w:val="18"/>
    <w:uiPriority w:val="99"/>
    <w:semiHidden/>
    <w:unhideWhenUsed/>
    <w:qFormat/>
    <w:rPr>
      <w:sz w:val="20"/>
    </w:rPr>
  </w:style>
  <w:style w:type="character" w:customStyle="1" w:styleId="18">
    <w:name w:val="Текст сноски Знак1"/>
    <w:link w:val="afe"/>
    <w:uiPriority w:val="99"/>
    <w:semiHidden/>
    <w:locked/>
    <w:rPr>
      <w:lang w:eastAsia="zh-CN"/>
    </w:rPr>
  </w:style>
  <w:style w:type="character" w:customStyle="1" w:styleId="aff">
    <w:name w:val="Текст сноски Знак"/>
    <w:semiHidden/>
    <w:qFormat/>
    <w:rPr>
      <w:lang w:eastAsia="zh-CN"/>
    </w:rPr>
  </w:style>
  <w:style w:type="paragraph" w:styleId="aff0">
    <w:name w:val="List Paragraph"/>
    <w:basedOn w:val="a"/>
    <w:uiPriority w:val="34"/>
    <w:qFormat/>
    <w:pPr>
      <w:suppressAutoHyphens/>
      <w:ind w:left="720"/>
      <w:contextualSpacing/>
    </w:pPr>
    <w:rPr>
      <w:sz w:val="20"/>
    </w:rPr>
  </w:style>
  <w:style w:type="paragraph" w:customStyle="1" w:styleId="120">
    <w:name w:val="Указатель12"/>
    <w:basedOn w:val="a"/>
    <w:uiPriority w:val="99"/>
    <w:qFormat/>
    <w:pPr>
      <w:suppressLineNumbers/>
      <w:suppressAutoHyphens/>
    </w:pPr>
    <w:rPr>
      <w:rFonts w:cs="Mangal"/>
      <w:sz w:val="20"/>
    </w:rPr>
  </w:style>
  <w:style w:type="paragraph" w:customStyle="1" w:styleId="112">
    <w:name w:val="Название объекта11"/>
    <w:basedOn w:val="a"/>
    <w:uiPriority w:val="99"/>
    <w:qFormat/>
    <w:pPr>
      <w:suppressLineNumbers/>
      <w:suppressAutoHyphens/>
      <w:spacing w:before="120" w:after="120"/>
    </w:pPr>
    <w:rPr>
      <w:rFonts w:cs="Mangal"/>
      <w:i/>
      <w:iCs/>
      <w:sz w:val="24"/>
      <w:szCs w:val="24"/>
    </w:rPr>
  </w:style>
  <w:style w:type="paragraph" w:customStyle="1" w:styleId="113">
    <w:name w:val="Указатель11"/>
    <w:basedOn w:val="a"/>
    <w:uiPriority w:val="99"/>
    <w:qFormat/>
    <w:pPr>
      <w:suppressLineNumbers/>
      <w:suppressAutoHyphens/>
    </w:pPr>
    <w:rPr>
      <w:rFonts w:cs="Mangal"/>
      <w:sz w:val="20"/>
    </w:rPr>
  </w:style>
  <w:style w:type="paragraph" w:customStyle="1" w:styleId="101">
    <w:name w:val="Название объекта10"/>
    <w:basedOn w:val="a"/>
    <w:uiPriority w:val="99"/>
    <w:qFormat/>
    <w:pPr>
      <w:suppressLineNumbers/>
      <w:suppressAutoHyphens/>
      <w:spacing w:before="120" w:after="120"/>
    </w:pPr>
    <w:rPr>
      <w:rFonts w:cs="Mangal"/>
      <w:i/>
      <w:iCs/>
      <w:sz w:val="24"/>
      <w:szCs w:val="24"/>
    </w:rPr>
  </w:style>
  <w:style w:type="paragraph" w:customStyle="1" w:styleId="102">
    <w:name w:val="Указатель10"/>
    <w:basedOn w:val="a"/>
    <w:uiPriority w:val="99"/>
    <w:qFormat/>
    <w:pPr>
      <w:suppressLineNumbers/>
      <w:suppressAutoHyphens/>
    </w:pPr>
    <w:rPr>
      <w:rFonts w:cs="Mangal"/>
      <w:sz w:val="20"/>
    </w:rPr>
  </w:style>
  <w:style w:type="paragraph" w:customStyle="1" w:styleId="90">
    <w:name w:val="Название объекта9"/>
    <w:basedOn w:val="a"/>
    <w:uiPriority w:val="99"/>
    <w:qFormat/>
    <w:pPr>
      <w:suppressLineNumbers/>
      <w:suppressAutoHyphens/>
      <w:spacing w:before="120" w:after="120"/>
    </w:pPr>
    <w:rPr>
      <w:rFonts w:cs="Mangal"/>
      <w:i/>
      <w:iCs/>
      <w:sz w:val="24"/>
      <w:szCs w:val="24"/>
    </w:rPr>
  </w:style>
  <w:style w:type="paragraph" w:customStyle="1" w:styleId="1c">
    <w:name w:val="Абзац1 c отступом"/>
    <w:basedOn w:val="a"/>
    <w:uiPriority w:val="99"/>
    <w:qFormat/>
    <w:pPr>
      <w:spacing w:after="60" w:line="360" w:lineRule="exact"/>
      <w:ind w:firstLine="709"/>
      <w:jc w:val="both"/>
    </w:pPr>
  </w:style>
  <w:style w:type="paragraph" w:customStyle="1" w:styleId="FR1">
    <w:name w:val="FR1"/>
    <w:uiPriority w:val="99"/>
    <w:qFormat/>
    <w:pPr>
      <w:widowControl w:val="0"/>
      <w:suppressAutoHyphens/>
      <w:jc w:val="right"/>
    </w:pPr>
    <w:rPr>
      <w:b/>
      <w:sz w:val="24"/>
      <w:lang w:eastAsia="zh-CN"/>
    </w:rPr>
  </w:style>
  <w:style w:type="paragraph" w:customStyle="1" w:styleId="Point">
    <w:name w:val="Point"/>
    <w:basedOn w:val="a"/>
    <w:uiPriority w:val="99"/>
    <w:qFormat/>
    <w:pPr>
      <w:spacing w:before="120" w:line="288" w:lineRule="auto"/>
      <w:ind w:firstLine="720"/>
      <w:jc w:val="both"/>
    </w:pPr>
    <w:rPr>
      <w:sz w:val="24"/>
      <w:szCs w:val="24"/>
    </w:rPr>
  </w:style>
  <w:style w:type="paragraph" w:customStyle="1" w:styleId="221">
    <w:name w:val="Основной текст 22"/>
    <w:basedOn w:val="a"/>
    <w:uiPriority w:val="99"/>
    <w:qFormat/>
    <w:pPr>
      <w:suppressAutoHyphens/>
      <w:spacing w:after="120" w:line="480" w:lineRule="auto"/>
    </w:pPr>
    <w:rPr>
      <w:sz w:val="20"/>
    </w:rPr>
  </w:style>
  <w:style w:type="paragraph" w:customStyle="1" w:styleId="ConsPlusDocList">
    <w:name w:val="ConsPlusDocList"/>
    <w:next w:val="a"/>
    <w:uiPriority w:val="99"/>
    <w:qFormat/>
    <w:pPr>
      <w:widowControl w:val="0"/>
      <w:suppressAutoHyphens/>
      <w:autoSpaceDE w:val="0"/>
    </w:pPr>
    <w:rPr>
      <w:rFonts w:ascii="Arial" w:eastAsia="Arial" w:hAnsi="Arial" w:cs="Arial"/>
      <w:lang w:eastAsia="zh-CN" w:bidi="hi-IN"/>
    </w:rPr>
  </w:style>
  <w:style w:type="paragraph" w:customStyle="1" w:styleId="91">
    <w:name w:val="Указатель9"/>
    <w:basedOn w:val="a"/>
    <w:uiPriority w:val="99"/>
    <w:qFormat/>
    <w:pPr>
      <w:suppressLineNumbers/>
    </w:pPr>
    <w:rPr>
      <w:rFonts w:cs="Mangal"/>
    </w:rPr>
  </w:style>
  <w:style w:type="paragraph" w:customStyle="1" w:styleId="80">
    <w:name w:val="Название объекта8"/>
    <w:basedOn w:val="a9"/>
    <w:next w:val="aa"/>
    <w:uiPriority w:val="99"/>
    <w:qFormat/>
    <w:pPr>
      <w:jc w:val="center"/>
    </w:pPr>
    <w:rPr>
      <w:b/>
      <w:bCs/>
      <w:sz w:val="56"/>
      <w:szCs w:val="56"/>
    </w:rPr>
  </w:style>
  <w:style w:type="paragraph" w:customStyle="1" w:styleId="81">
    <w:name w:val="Указатель8"/>
    <w:basedOn w:val="a"/>
    <w:uiPriority w:val="99"/>
    <w:qFormat/>
    <w:pPr>
      <w:suppressLineNumbers/>
    </w:pPr>
    <w:rPr>
      <w:rFonts w:cs="Mangal"/>
    </w:rPr>
  </w:style>
  <w:style w:type="paragraph" w:customStyle="1" w:styleId="70">
    <w:name w:val="Название объекта7"/>
    <w:basedOn w:val="a9"/>
    <w:next w:val="aa"/>
    <w:uiPriority w:val="99"/>
    <w:qFormat/>
    <w:pPr>
      <w:jc w:val="center"/>
    </w:pPr>
    <w:rPr>
      <w:b/>
      <w:bCs/>
      <w:sz w:val="56"/>
      <w:szCs w:val="56"/>
    </w:rPr>
  </w:style>
  <w:style w:type="paragraph" w:customStyle="1" w:styleId="71">
    <w:name w:val="Указатель7"/>
    <w:basedOn w:val="a"/>
    <w:uiPriority w:val="99"/>
    <w:qFormat/>
    <w:pPr>
      <w:suppressLineNumbers/>
    </w:pPr>
    <w:rPr>
      <w:rFonts w:cs="Mangal"/>
    </w:rPr>
  </w:style>
  <w:style w:type="paragraph" w:customStyle="1" w:styleId="62">
    <w:name w:val="Название объекта6"/>
    <w:basedOn w:val="a9"/>
    <w:next w:val="aa"/>
    <w:uiPriority w:val="99"/>
    <w:qFormat/>
    <w:pPr>
      <w:jc w:val="center"/>
    </w:pPr>
    <w:rPr>
      <w:b/>
      <w:bCs/>
      <w:sz w:val="56"/>
      <w:szCs w:val="56"/>
    </w:rPr>
  </w:style>
  <w:style w:type="paragraph" w:customStyle="1" w:styleId="63">
    <w:name w:val="Указатель6"/>
    <w:basedOn w:val="a"/>
    <w:uiPriority w:val="99"/>
    <w:qFormat/>
    <w:pPr>
      <w:suppressLineNumbers/>
    </w:pPr>
    <w:rPr>
      <w:rFonts w:cs="Mangal"/>
    </w:rPr>
  </w:style>
  <w:style w:type="paragraph" w:customStyle="1" w:styleId="52">
    <w:name w:val="Название объекта5"/>
    <w:basedOn w:val="a9"/>
    <w:next w:val="aa"/>
    <w:uiPriority w:val="99"/>
    <w:qFormat/>
    <w:pPr>
      <w:jc w:val="center"/>
    </w:pPr>
    <w:rPr>
      <w:b/>
      <w:bCs/>
      <w:sz w:val="56"/>
      <w:szCs w:val="56"/>
    </w:rPr>
  </w:style>
  <w:style w:type="paragraph" w:customStyle="1" w:styleId="53">
    <w:name w:val="Указатель5"/>
    <w:basedOn w:val="a"/>
    <w:uiPriority w:val="99"/>
    <w:qFormat/>
    <w:pPr>
      <w:suppressLineNumbers/>
    </w:pPr>
    <w:rPr>
      <w:rFonts w:cs="Mangal"/>
    </w:rPr>
  </w:style>
  <w:style w:type="paragraph" w:customStyle="1" w:styleId="44">
    <w:name w:val="Название объекта4"/>
    <w:basedOn w:val="a9"/>
    <w:next w:val="aa"/>
    <w:uiPriority w:val="99"/>
    <w:qFormat/>
  </w:style>
  <w:style w:type="paragraph" w:customStyle="1" w:styleId="WW-">
    <w:name w:val="WW-Базовый"/>
    <w:uiPriority w:val="99"/>
    <w:qFormat/>
    <w:pPr>
      <w:suppressAutoHyphens/>
      <w:spacing w:after="200" w:line="276" w:lineRule="auto"/>
    </w:pPr>
    <w:rPr>
      <w:rFonts w:ascii="Calibri" w:eastAsia="SimSun;宋体" w:hAnsi="Calibri" w:cs="Calibri"/>
      <w:sz w:val="22"/>
      <w:szCs w:val="22"/>
      <w:lang w:eastAsia="zh-CN"/>
    </w:rPr>
  </w:style>
  <w:style w:type="paragraph" w:customStyle="1" w:styleId="aff1">
    <w:name w:val="Блочная цитата"/>
    <w:basedOn w:val="a"/>
    <w:uiPriority w:val="99"/>
    <w:qFormat/>
  </w:style>
  <w:style w:type="paragraph" w:customStyle="1" w:styleId="19">
    <w:name w:val="Основной текст1"/>
    <w:basedOn w:val="a"/>
    <w:uiPriority w:val="99"/>
    <w:qFormat/>
    <w:pPr>
      <w:suppressAutoHyphens/>
    </w:pPr>
    <w:rPr>
      <w:sz w:val="23"/>
      <w:szCs w:val="23"/>
    </w:rPr>
  </w:style>
  <w:style w:type="paragraph" w:customStyle="1" w:styleId="130">
    <w:name w:val="Указатель13"/>
    <w:basedOn w:val="a"/>
    <w:uiPriority w:val="99"/>
    <w:pPr>
      <w:suppressLineNumbers/>
      <w:suppressAutoHyphens/>
    </w:pPr>
    <w:rPr>
      <w:rFonts w:cs="Lucida Sans"/>
      <w:sz w:val="20"/>
    </w:rPr>
  </w:style>
  <w:style w:type="paragraph" w:customStyle="1" w:styleId="121">
    <w:name w:val="Название объекта12"/>
    <w:basedOn w:val="a"/>
    <w:uiPriority w:val="99"/>
    <w:pPr>
      <w:suppressLineNumbers/>
      <w:spacing w:before="120" w:after="120"/>
    </w:pPr>
    <w:rPr>
      <w:rFonts w:cs="Mangal"/>
      <w:i/>
      <w:iCs/>
      <w:sz w:val="24"/>
      <w:szCs w:val="24"/>
    </w:rPr>
  </w:style>
  <w:style w:type="paragraph" w:customStyle="1" w:styleId="aff2">
    <w:name w:val="Верхний и нижний колонтитулы"/>
    <w:basedOn w:val="a"/>
    <w:uiPriority w:val="99"/>
    <w:pPr>
      <w:suppressLineNumbers/>
      <w:tabs>
        <w:tab w:val="center" w:pos="4819"/>
        <w:tab w:val="right" w:pos="9638"/>
      </w:tabs>
      <w:suppressAutoHyphens/>
    </w:pPr>
    <w:rPr>
      <w:sz w:val="20"/>
    </w:rPr>
  </w:style>
  <w:style w:type="paragraph" w:customStyle="1" w:styleId="WW-1">
    <w:name w:val="WW-Базовый1"/>
    <w:uiPriority w:val="99"/>
    <w:pPr>
      <w:suppressAutoHyphens/>
      <w:spacing w:after="200" w:line="276" w:lineRule="auto"/>
    </w:pPr>
    <w:rPr>
      <w:rFonts w:ascii="Calibri" w:eastAsia="SimSun" w:hAnsi="Calibri" w:cs="Calibri"/>
      <w:sz w:val="22"/>
      <w:szCs w:val="22"/>
      <w:lang w:eastAsia="zh-CN"/>
    </w:rPr>
  </w:style>
  <w:style w:type="character" w:customStyle="1" w:styleId="114">
    <w:name w:val="Основной шрифт абзаца11"/>
    <w:qFormat/>
  </w:style>
  <w:style w:type="character" w:customStyle="1" w:styleId="WW8Num2z1">
    <w:name w:val="WW8Num2z1"/>
    <w:qFormat/>
    <w:rPr>
      <w:rFonts w:ascii="Courier New" w:hAnsi="Courier New" w:cs="Courier New" w:hint="default"/>
    </w:rPr>
  </w:style>
  <w:style w:type="character" w:customStyle="1" w:styleId="WW8Num2z2">
    <w:name w:val="WW8Num2z2"/>
    <w:qFormat/>
    <w:rPr>
      <w:rFonts w:ascii="Wingdings" w:hAnsi="Wingdings" w:cs="Wingdings" w:hint="default"/>
    </w:rPr>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103">
    <w:name w:val="Основной шрифт абзаца10"/>
    <w:qFormat/>
  </w:style>
  <w:style w:type="character" w:customStyle="1" w:styleId="92">
    <w:name w:val="Основной шрифт абзаца9"/>
    <w:qFormat/>
  </w:style>
  <w:style w:type="character" w:customStyle="1" w:styleId="FontStyle12">
    <w:name w:val="Font Style12"/>
    <w:qFormat/>
    <w:rPr>
      <w:rFonts w:ascii="Times New Roman" w:hAnsi="Times New Roman" w:cs="Times New Roman" w:hint="default"/>
      <w:sz w:val="24"/>
      <w:szCs w:val="24"/>
    </w:rPr>
  </w:style>
  <w:style w:type="character" w:customStyle="1" w:styleId="82">
    <w:name w:val="Основной шрифт абзаца8"/>
    <w:qFormat/>
  </w:style>
  <w:style w:type="character" w:customStyle="1" w:styleId="72">
    <w:name w:val="Основной шрифт абзаца7"/>
    <w:qFormat/>
  </w:style>
  <w:style w:type="character" w:customStyle="1" w:styleId="64">
    <w:name w:val="Основной шрифт абзаца6"/>
    <w:qFormat/>
  </w:style>
  <w:style w:type="character" w:customStyle="1" w:styleId="54">
    <w:name w:val="Основной шрифт абзаца5"/>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aff3">
    <w:name w:val="Символ сноски"/>
    <w:qFormat/>
    <w:rPr>
      <w:vertAlign w:val="superscript"/>
    </w:rPr>
  </w:style>
  <w:style w:type="character" w:customStyle="1" w:styleId="aff4">
    <w:name w:val="Символ нумерации"/>
    <w:qFormat/>
  </w:style>
  <w:style w:type="character" w:customStyle="1" w:styleId="1a">
    <w:name w:val="Текст выноски Знак1"/>
    <w:qFormat/>
    <w:rPr>
      <w:rFonts w:ascii="Tahoma" w:hAnsi="Tahoma" w:cs="Tahoma" w:hint="default"/>
      <w:sz w:val="16"/>
      <w:szCs w:val="16"/>
      <w:lang w:eastAsia="zh-CN"/>
    </w:rPr>
  </w:style>
  <w:style w:type="character" w:customStyle="1" w:styleId="aff5">
    <w:name w:val="Подзаголовок Знак"/>
    <w:qFormat/>
    <w:rPr>
      <w:rFonts w:ascii="Arial" w:eastAsia="Microsoft YaHei" w:hAnsi="Arial" w:cs="Mangal" w:hint="default"/>
      <w:sz w:val="28"/>
      <w:szCs w:val="28"/>
      <w:lang w:eastAsia="zh-CN"/>
    </w:rPr>
  </w:style>
  <w:style w:type="character" w:customStyle="1" w:styleId="28">
    <w:name w:val="Текст выноски Знак2"/>
    <w:qFormat/>
    <w:rPr>
      <w:rFonts w:ascii="Tahoma" w:hAnsi="Tahoma" w:cs="Tahoma" w:hint="default"/>
      <w:sz w:val="16"/>
      <w:szCs w:val="16"/>
      <w:lang w:eastAsia="zh-CN"/>
    </w:rPr>
  </w:style>
  <w:style w:type="character" w:customStyle="1" w:styleId="-">
    <w:name w:val="Интернет-ссылка"/>
    <w:rPr>
      <w:color w:val="000080"/>
      <w:u w:val="single"/>
    </w:rPr>
  </w:style>
  <w:style w:type="paragraph" w:styleId="aff6">
    <w:name w:val="Subtitle"/>
    <w:basedOn w:val="a"/>
    <w:next w:val="a"/>
    <w:link w:val="1b"/>
    <w:qFormat/>
    <w:pPr>
      <w:numPr>
        <w:ilvl w:val="1"/>
      </w:numPr>
    </w:pPr>
    <w:rPr>
      <w:rFonts w:ascii="Cambria" w:hAnsi="Cambria"/>
      <w:i/>
      <w:iCs/>
      <w:color w:val="4F81BD"/>
      <w:spacing w:val="15"/>
      <w:sz w:val="24"/>
      <w:szCs w:val="24"/>
      <w:lang w:eastAsia="ru-RU"/>
    </w:rPr>
  </w:style>
  <w:style w:type="character" w:customStyle="1" w:styleId="1b">
    <w:name w:val="Подзаголовок Знак1"/>
    <w:link w:val="aff6"/>
    <w:rPr>
      <w:rFonts w:ascii="Cambria" w:hAnsi="Cambria"/>
      <w:i/>
      <w:iCs/>
      <w:color w:val="4F81BD"/>
      <w:spacing w:val="15"/>
      <w:sz w:val="24"/>
      <w:szCs w:val="24"/>
    </w:rPr>
  </w:style>
  <w:style w:type="character" w:customStyle="1" w:styleId="122">
    <w:name w:val="Основной шрифт абзаца12"/>
  </w:style>
  <w:style w:type="paragraph" w:customStyle="1" w:styleId="1d">
    <w:name w:val="Обычный1"/>
    <w:qFormat/>
    <w:pPr>
      <w:spacing w:after="200" w:line="275" w:lineRule="auto"/>
    </w:pPr>
    <w:rPr>
      <w:rFonts w:ascii="Calibri" w:eastAsia="Calibri" w:hAnsi="Calibri"/>
      <w:sz w:val="22"/>
    </w:rPr>
  </w:style>
  <w:style w:type="character" w:styleId="aff7">
    <w:name w:val="FollowedHyperlink"/>
    <w:uiPriority w:val="99"/>
    <w:semiHidden/>
    <w:unhideWhenUsed/>
    <w:rPr>
      <w:color w:val="954F72"/>
      <w:u w:val="single"/>
    </w:rPr>
  </w:style>
  <w:style w:type="paragraph" w:customStyle="1" w:styleId="font5">
    <w:name w:val="font5"/>
    <w:basedOn w:val="a"/>
    <w:pPr>
      <w:spacing w:before="100" w:beforeAutospacing="1" w:after="100" w:afterAutospacing="1"/>
    </w:pPr>
    <w:rPr>
      <w:rFonts w:ascii="Tahoma" w:hAnsi="Tahoma" w:cs="Tahoma"/>
      <w:color w:val="000000"/>
      <w:sz w:val="18"/>
      <w:szCs w:val="18"/>
      <w:lang w:eastAsia="ru-RU"/>
    </w:rPr>
  </w:style>
  <w:style w:type="paragraph" w:customStyle="1" w:styleId="font6">
    <w:name w:val="font6"/>
    <w:basedOn w:val="a"/>
    <w:pPr>
      <w:spacing w:before="100" w:beforeAutospacing="1" w:after="100" w:afterAutospacing="1"/>
    </w:pPr>
    <w:rPr>
      <w:rFonts w:ascii="Tahoma" w:hAnsi="Tahoma" w:cs="Tahoma"/>
      <w:b/>
      <w:bCs/>
      <w:color w:val="000000"/>
      <w:sz w:val="18"/>
      <w:szCs w:val="18"/>
      <w:lang w:eastAsia="ru-RU"/>
    </w:rPr>
  </w:style>
  <w:style w:type="paragraph" w:customStyle="1" w:styleId="xl63">
    <w:name w:val="xl63"/>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64">
    <w:name w:val="xl6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65">
    <w:name w:val="xl65"/>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66">
    <w:name w:val="xl66"/>
    <w:basedOn w:val="a"/>
    <w:pPr>
      <w:spacing w:before="100" w:beforeAutospacing="1" w:after="100" w:afterAutospacing="1"/>
      <w:textAlignment w:val="center"/>
    </w:pPr>
    <w:rPr>
      <w:color w:val="FF0000"/>
      <w:sz w:val="18"/>
      <w:szCs w:val="18"/>
      <w:lang w:eastAsia="ru-RU"/>
    </w:rPr>
  </w:style>
  <w:style w:type="paragraph" w:customStyle="1" w:styleId="xl67">
    <w:name w:val="xl67"/>
    <w:basedOn w:val="a"/>
    <w:pPr>
      <w:spacing w:before="100" w:beforeAutospacing="1" w:after="100" w:afterAutospacing="1"/>
      <w:jc w:val="center"/>
      <w:textAlignment w:val="top"/>
    </w:pPr>
    <w:rPr>
      <w:sz w:val="24"/>
      <w:szCs w:val="24"/>
      <w:lang w:eastAsia="ru-RU"/>
    </w:rPr>
  </w:style>
  <w:style w:type="paragraph" w:customStyle="1" w:styleId="xl68">
    <w:name w:val="xl68"/>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sz w:val="18"/>
      <w:szCs w:val="18"/>
      <w:lang w:eastAsia="ru-RU"/>
    </w:rPr>
  </w:style>
  <w:style w:type="paragraph" w:customStyle="1" w:styleId="xl69">
    <w:name w:val="xl69"/>
    <w:basedOn w:val="a"/>
    <w:pPr>
      <w:shd w:val="clear" w:color="000000" w:fill="D6DCE4"/>
      <w:spacing w:before="100" w:beforeAutospacing="1" w:after="100" w:afterAutospacing="1"/>
    </w:pPr>
    <w:rPr>
      <w:b/>
      <w:bCs/>
      <w:sz w:val="24"/>
      <w:szCs w:val="24"/>
      <w:lang w:eastAsia="ru-RU"/>
    </w:rPr>
  </w:style>
  <w:style w:type="paragraph" w:customStyle="1" w:styleId="xl70">
    <w:name w:val="xl70"/>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71">
    <w:name w:val="xl71"/>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sz w:val="18"/>
      <w:szCs w:val="18"/>
      <w:lang w:eastAsia="ru-RU"/>
    </w:rPr>
  </w:style>
  <w:style w:type="paragraph" w:customStyle="1" w:styleId="xl72">
    <w:name w:val="xl72"/>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sz w:val="18"/>
      <w:szCs w:val="18"/>
      <w:lang w:eastAsia="ru-RU"/>
    </w:rPr>
  </w:style>
  <w:style w:type="paragraph" w:customStyle="1" w:styleId="xl73">
    <w:name w:val="xl73"/>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lang w:eastAsia="ru-RU"/>
    </w:rPr>
  </w:style>
  <w:style w:type="paragraph" w:customStyle="1" w:styleId="xl74">
    <w:name w:val="xl74"/>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75">
    <w:name w:val="xl75"/>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8"/>
      <w:szCs w:val="18"/>
      <w:lang w:eastAsia="ru-RU"/>
    </w:rPr>
  </w:style>
  <w:style w:type="paragraph" w:customStyle="1" w:styleId="xl76">
    <w:name w:val="xl76"/>
    <w:basedOn w:val="a"/>
    <w:pPr>
      <w:pBdr>
        <w:top w:val="single" w:sz="8" w:space="0" w:color="auto"/>
        <w:left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000000"/>
      <w:sz w:val="18"/>
      <w:szCs w:val="18"/>
      <w:lang w:eastAsia="ru-RU"/>
    </w:rPr>
  </w:style>
  <w:style w:type="paragraph" w:customStyle="1" w:styleId="xl77">
    <w:name w:val="xl77"/>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78">
    <w:name w:val="xl78"/>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sz w:val="18"/>
      <w:szCs w:val="18"/>
      <w:lang w:eastAsia="ru-RU"/>
    </w:rPr>
  </w:style>
  <w:style w:type="paragraph" w:customStyle="1" w:styleId="xl79">
    <w:name w:val="xl79"/>
    <w:basedOn w:val="a"/>
    <w:pPr>
      <w:pBdr>
        <w:top w:val="single" w:sz="8" w:space="0" w:color="auto"/>
        <w:left w:val="single" w:sz="8" w:space="0" w:color="auto"/>
        <w:bottom w:val="single" w:sz="8" w:space="0" w:color="auto"/>
      </w:pBdr>
      <w:spacing w:before="100" w:beforeAutospacing="1" w:after="100" w:afterAutospacing="1"/>
      <w:textAlignment w:val="center"/>
    </w:pPr>
    <w:rPr>
      <w:color w:val="FF0000"/>
      <w:sz w:val="18"/>
      <w:szCs w:val="18"/>
      <w:lang w:eastAsia="ru-RU"/>
    </w:rPr>
  </w:style>
  <w:style w:type="paragraph" w:customStyle="1" w:styleId="xl80">
    <w:name w:val="xl80"/>
    <w:basedOn w:val="a"/>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jc w:val="center"/>
      <w:textAlignment w:val="center"/>
    </w:pPr>
    <w:rPr>
      <w:b/>
      <w:bCs/>
      <w:sz w:val="18"/>
      <w:szCs w:val="18"/>
      <w:lang w:eastAsia="ru-RU"/>
    </w:rPr>
  </w:style>
  <w:style w:type="paragraph" w:customStyle="1" w:styleId="xl81">
    <w:name w:val="xl81"/>
    <w:basedOn w:val="a"/>
    <w:pPr>
      <w:pBdr>
        <w:top w:val="single" w:sz="8" w:space="0" w:color="auto"/>
        <w:left w:val="single" w:sz="8" w:space="0" w:color="auto"/>
        <w:bottom w:val="single" w:sz="8" w:space="0" w:color="auto"/>
      </w:pBdr>
      <w:spacing w:before="100" w:beforeAutospacing="1" w:after="100" w:afterAutospacing="1"/>
      <w:jc w:val="center"/>
      <w:textAlignment w:val="center"/>
    </w:pPr>
    <w:rPr>
      <w:sz w:val="18"/>
      <w:szCs w:val="18"/>
      <w:lang w:eastAsia="ru-RU"/>
    </w:rPr>
  </w:style>
  <w:style w:type="paragraph" w:customStyle="1" w:styleId="xl82">
    <w:name w:val="xl82"/>
    <w:basedOn w:val="a"/>
    <w:pPr>
      <w:pBdr>
        <w:top w:val="single" w:sz="8" w:space="0" w:color="auto"/>
        <w:bottom w:val="single" w:sz="8" w:space="0" w:color="auto"/>
      </w:pBdr>
      <w:spacing w:before="100" w:beforeAutospacing="1" w:after="100" w:afterAutospacing="1"/>
      <w:jc w:val="center"/>
      <w:textAlignment w:val="center"/>
    </w:pPr>
    <w:rPr>
      <w:sz w:val="18"/>
      <w:szCs w:val="18"/>
      <w:lang w:eastAsia="ru-RU"/>
    </w:rPr>
  </w:style>
  <w:style w:type="paragraph" w:customStyle="1" w:styleId="xl83">
    <w:name w:val="xl83"/>
    <w:basedOn w:val="a"/>
    <w:pPr>
      <w:pBdr>
        <w:top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84">
    <w:name w:val="xl8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85">
    <w:name w:val="xl85"/>
    <w:basedOn w:val="a"/>
    <w:pPr>
      <w:pBdr>
        <w:top w:val="single" w:sz="8" w:space="0" w:color="auto"/>
        <w:left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6">
    <w:name w:val="xl86"/>
    <w:basedOn w:val="a"/>
    <w:pPr>
      <w:pBdr>
        <w:left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7">
    <w:name w:val="xl87"/>
    <w:basedOn w:val="a"/>
    <w:pPr>
      <w:pBdr>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lang w:eastAsia="ru-RU"/>
    </w:rPr>
  </w:style>
  <w:style w:type="paragraph" w:customStyle="1" w:styleId="xl88">
    <w:name w:val="xl88"/>
    <w:basedOn w:val="a"/>
    <w:pPr>
      <w:pBdr>
        <w:top w:val="single" w:sz="8" w:space="0" w:color="auto"/>
        <w:left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89">
    <w:name w:val="xl89"/>
    <w:basedOn w:val="a"/>
    <w:pPr>
      <w:pBdr>
        <w:left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90">
    <w:name w:val="xl90"/>
    <w:basedOn w:val="a"/>
    <w:pPr>
      <w:pBdr>
        <w:left w:val="single" w:sz="8" w:space="0" w:color="auto"/>
        <w:bottom w:val="single" w:sz="8" w:space="0" w:color="auto"/>
        <w:right w:val="single" w:sz="8" w:space="0" w:color="auto"/>
      </w:pBdr>
      <w:spacing w:before="100" w:beforeAutospacing="1" w:after="100" w:afterAutospacing="1"/>
      <w:textAlignment w:val="center"/>
    </w:pPr>
    <w:rPr>
      <w:color w:val="FF0000"/>
      <w:sz w:val="20"/>
      <w:lang w:eastAsia="ru-RU"/>
    </w:rPr>
  </w:style>
  <w:style w:type="paragraph" w:customStyle="1" w:styleId="xl91">
    <w:name w:val="xl91"/>
    <w:basedOn w:val="a"/>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2">
    <w:name w:val="xl92"/>
    <w:basedOn w:val="a"/>
    <w:pPr>
      <w:pBdr>
        <w:left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3">
    <w:name w:val="xl93"/>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lang w:eastAsia="ru-RU"/>
    </w:rPr>
  </w:style>
  <w:style w:type="paragraph" w:customStyle="1" w:styleId="xl94">
    <w:name w:val="xl94"/>
    <w:basedOn w:val="a"/>
    <w:pPr>
      <w:pBdr>
        <w:top w:val="single" w:sz="8" w:space="0" w:color="auto"/>
        <w:left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5">
    <w:name w:val="xl95"/>
    <w:basedOn w:val="a"/>
    <w:pPr>
      <w:pBdr>
        <w:left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6">
    <w:name w:val="xl96"/>
    <w:basedOn w:val="a"/>
    <w:pPr>
      <w:pBdr>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lang w:eastAsia="ru-RU"/>
    </w:rPr>
  </w:style>
  <w:style w:type="paragraph" w:customStyle="1" w:styleId="xl97">
    <w:name w:val="xl97"/>
    <w:basedOn w:val="a"/>
    <w:pPr>
      <w:pBdr>
        <w:top w:val="single" w:sz="8" w:space="0" w:color="auto"/>
        <w:left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98">
    <w:name w:val="xl98"/>
    <w:basedOn w:val="a"/>
    <w:pPr>
      <w:pBdr>
        <w:left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99">
    <w:name w:val="xl99"/>
    <w:basedOn w:val="a"/>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sz w:val="18"/>
      <w:szCs w:val="18"/>
      <w:lang w:eastAsia="ru-RU"/>
    </w:rPr>
  </w:style>
  <w:style w:type="paragraph" w:customStyle="1" w:styleId="xl100">
    <w:name w:val="xl100"/>
    <w:basedOn w:val="a"/>
    <w:pPr>
      <w:pBdr>
        <w:top w:val="single" w:sz="8" w:space="0" w:color="auto"/>
        <w:left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1">
    <w:name w:val="xl101"/>
    <w:basedOn w:val="a"/>
    <w:pPr>
      <w:pBdr>
        <w:left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2">
    <w:name w:val="xl102"/>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03">
    <w:name w:val="xl103"/>
    <w:basedOn w:val="a"/>
    <w:pPr>
      <w:pBdr>
        <w:top w:val="single" w:sz="8" w:space="0" w:color="auto"/>
        <w:left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4">
    <w:name w:val="xl104"/>
    <w:basedOn w:val="a"/>
    <w:pPr>
      <w:pBdr>
        <w:left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5">
    <w:name w:val="xl105"/>
    <w:basedOn w:val="a"/>
    <w:pPr>
      <w:pBdr>
        <w:left w:val="single" w:sz="8" w:space="0" w:color="auto"/>
        <w:bottom w:val="single" w:sz="8" w:space="0" w:color="auto"/>
        <w:right w:val="single" w:sz="8" w:space="0" w:color="auto"/>
      </w:pBdr>
      <w:spacing w:before="100" w:beforeAutospacing="1" w:after="100" w:afterAutospacing="1"/>
      <w:textAlignment w:val="center"/>
    </w:pPr>
    <w:rPr>
      <w:sz w:val="18"/>
      <w:szCs w:val="18"/>
      <w:lang w:eastAsia="ru-RU"/>
    </w:rPr>
  </w:style>
  <w:style w:type="paragraph" w:customStyle="1" w:styleId="xl106">
    <w:name w:val="xl106"/>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18"/>
      <w:szCs w:val="18"/>
      <w:lang w:eastAsia="ru-RU"/>
    </w:rPr>
  </w:style>
  <w:style w:type="paragraph" w:customStyle="1" w:styleId="xl107">
    <w:name w:val="xl107"/>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 w:val="18"/>
      <w:szCs w:val="18"/>
      <w:lang w:eastAsia="ru-RU"/>
    </w:rPr>
  </w:style>
  <w:style w:type="paragraph" w:customStyle="1" w:styleId="xl108">
    <w:name w:val="xl108"/>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0"/>
      <w:lang w:eastAsia="ru-RU"/>
    </w:rPr>
  </w:style>
  <w:style w:type="paragraph" w:customStyle="1" w:styleId="xl109">
    <w:name w:val="xl109"/>
    <w:basedOn w:val="a"/>
    <w:pPr>
      <w:pBdr>
        <w:top w:val="single" w:sz="8" w:space="0" w:color="auto"/>
        <w:bottom w:val="single" w:sz="8" w:space="0" w:color="auto"/>
        <w:right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10">
    <w:name w:val="xl110"/>
    <w:basedOn w:val="a"/>
    <w:pPr>
      <w:pBdr>
        <w:top w:val="single" w:sz="8" w:space="0" w:color="auto"/>
      </w:pBdr>
      <w:spacing w:before="100" w:beforeAutospacing="1" w:after="100" w:afterAutospacing="1"/>
      <w:jc w:val="center"/>
      <w:textAlignment w:val="top"/>
    </w:pPr>
    <w:rPr>
      <w:color w:val="FF0000"/>
      <w:sz w:val="18"/>
      <w:szCs w:val="18"/>
      <w:lang w:eastAsia="ru-RU"/>
    </w:rPr>
  </w:style>
  <w:style w:type="paragraph" w:customStyle="1" w:styleId="xl111">
    <w:name w:val="xl111"/>
    <w:basedOn w:val="a"/>
    <w:pPr>
      <w:pBdr>
        <w:top w:val="single" w:sz="8" w:space="0" w:color="auto"/>
      </w:pBdr>
      <w:spacing w:before="100" w:beforeAutospacing="1" w:after="100" w:afterAutospacing="1"/>
      <w:textAlignment w:val="center"/>
    </w:pPr>
    <w:rPr>
      <w:color w:val="FF0000"/>
      <w:sz w:val="18"/>
      <w:szCs w:val="18"/>
      <w:lang w:eastAsia="ru-RU"/>
    </w:rPr>
  </w:style>
  <w:style w:type="paragraph" w:customStyle="1" w:styleId="xl112">
    <w:name w:val="xl112"/>
    <w:basedOn w:val="a"/>
    <w:pPr>
      <w:pBdr>
        <w:top w:val="single" w:sz="8" w:space="0" w:color="auto"/>
      </w:pBdr>
      <w:spacing w:before="100" w:beforeAutospacing="1" w:after="100" w:afterAutospacing="1"/>
      <w:textAlignment w:val="center"/>
    </w:pPr>
    <w:rPr>
      <w:color w:val="FF0000"/>
      <w:sz w:val="20"/>
      <w:lang w:eastAsia="ru-RU"/>
    </w:rPr>
  </w:style>
  <w:style w:type="paragraph" w:customStyle="1" w:styleId="xl113">
    <w:name w:val="xl113"/>
    <w:basedOn w:val="a"/>
    <w:pPr>
      <w:pBdr>
        <w:top w:val="single" w:sz="8" w:space="0" w:color="auto"/>
      </w:pBdr>
      <w:spacing w:before="100" w:beforeAutospacing="1" w:after="100" w:afterAutospacing="1"/>
      <w:jc w:val="center"/>
      <w:textAlignment w:val="center"/>
    </w:pPr>
    <w:rPr>
      <w:color w:val="FF0000"/>
      <w:sz w:val="18"/>
      <w:szCs w:val="18"/>
      <w:lang w:eastAsia="ru-RU"/>
    </w:rPr>
  </w:style>
  <w:style w:type="paragraph" w:customStyle="1" w:styleId="xl114">
    <w:name w:val="xl114"/>
    <w:basedOn w:val="a"/>
    <w:pPr>
      <w:spacing w:before="100" w:beforeAutospacing="1" w:after="100" w:afterAutospacing="1"/>
      <w:jc w:val="center"/>
      <w:textAlignment w:val="top"/>
    </w:pPr>
    <w:rPr>
      <w:color w:val="FF0000"/>
      <w:sz w:val="18"/>
      <w:szCs w:val="18"/>
      <w:lang w:eastAsia="ru-RU"/>
    </w:rPr>
  </w:style>
  <w:style w:type="paragraph" w:customStyle="1" w:styleId="xl115">
    <w:name w:val="xl115"/>
    <w:basedOn w:val="a"/>
    <w:pPr>
      <w:spacing w:before="100" w:beforeAutospacing="1" w:after="100" w:afterAutospacing="1"/>
      <w:textAlignment w:val="center"/>
    </w:pPr>
    <w:rPr>
      <w:color w:val="FF0000"/>
      <w:sz w:val="20"/>
      <w:lang w:eastAsia="ru-RU"/>
    </w:rPr>
  </w:style>
  <w:style w:type="paragraph" w:customStyle="1" w:styleId="xl116">
    <w:name w:val="xl116"/>
    <w:basedOn w:val="a"/>
    <w:pPr>
      <w:spacing w:before="100" w:beforeAutospacing="1" w:after="100" w:afterAutospacing="1"/>
      <w:jc w:val="center"/>
      <w:textAlignment w:val="center"/>
    </w:pPr>
    <w:rPr>
      <w:color w:val="FF0000"/>
      <w:sz w:val="18"/>
      <w:szCs w:val="18"/>
      <w:lang w:eastAsia="ru-RU"/>
    </w:rPr>
  </w:style>
  <w:style w:type="paragraph" w:customStyle="1" w:styleId="xl117">
    <w:name w:val="xl117"/>
    <w:basedOn w:val="a"/>
    <w:pPr>
      <w:pBdr>
        <w:top w:val="single" w:sz="8" w:space="0" w:color="auto"/>
      </w:pBdr>
      <w:spacing w:before="100" w:beforeAutospacing="1" w:after="100" w:afterAutospacing="1"/>
      <w:textAlignment w:val="center"/>
    </w:pPr>
    <w:rPr>
      <w:color w:val="FF0000"/>
      <w:sz w:val="18"/>
      <w:szCs w:val="18"/>
      <w:lang w:eastAsia="ru-RU"/>
    </w:rPr>
  </w:style>
  <w:style w:type="paragraph" w:customStyle="1" w:styleId="xl118">
    <w:name w:val="xl118"/>
    <w:basedOn w:val="a"/>
    <w:pPr>
      <w:pBdr>
        <w:top w:val="single" w:sz="8" w:space="0" w:color="auto"/>
      </w:pBdr>
      <w:spacing w:before="100" w:beforeAutospacing="1" w:after="100" w:afterAutospacing="1"/>
      <w:jc w:val="center"/>
      <w:textAlignment w:val="center"/>
    </w:pPr>
    <w:rPr>
      <w:b/>
      <w:bCs/>
      <w:color w:val="FF0000"/>
      <w:sz w:val="18"/>
      <w:szCs w:val="18"/>
      <w:lang w:eastAsia="ru-RU"/>
    </w:rPr>
  </w:style>
  <w:style w:type="paragraph" w:customStyle="1" w:styleId="xl119">
    <w:name w:val="xl119"/>
    <w:basedOn w:val="a"/>
    <w:pPr>
      <w:spacing w:before="100" w:beforeAutospacing="1" w:after="100" w:afterAutospacing="1"/>
      <w:textAlignment w:val="center"/>
    </w:pPr>
    <w:rPr>
      <w:color w:val="FF0000"/>
      <w:sz w:val="18"/>
      <w:szCs w:val="18"/>
      <w:lang w:eastAsia="ru-RU"/>
    </w:rPr>
  </w:style>
  <w:style w:type="paragraph" w:customStyle="1" w:styleId="xl120">
    <w:name w:val="xl120"/>
    <w:basedOn w:val="a"/>
    <w:pPr>
      <w:spacing w:before="100" w:beforeAutospacing="1" w:after="100" w:afterAutospacing="1"/>
      <w:jc w:val="center"/>
      <w:textAlignment w:val="center"/>
    </w:pPr>
    <w:rPr>
      <w:b/>
      <w:bCs/>
      <w:color w:val="FF0000"/>
      <w:sz w:val="18"/>
      <w:szCs w:val="18"/>
      <w:lang w:eastAsia="ru-RU"/>
    </w:rPr>
  </w:style>
  <w:style w:type="paragraph" w:customStyle="1" w:styleId="xl121">
    <w:name w:val="xl121"/>
    <w:basedOn w:val="a"/>
    <w:pPr>
      <w:pBdr>
        <w:top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22">
    <w:name w:val="xl122"/>
    <w:basedOn w:val="a"/>
    <w:pPr>
      <w:pBdr>
        <w:bottom w:val="single" w:sz="8" w:space="0" w:color="auto"/>
      </w:pBdr>
      <w:shd w:val="clear" w:color="000000" w:fill="D6DCE4"/>
      <w:spacing w:before="100" w:beforeAutospacing="1" w:after="100" w:afterAutospacing="1"/>
      <w:jc w:val="center"/>
      <w:textAlignment w:val="center"/>
    </w:pPr>
    <w:rPr>
      <w:b/>
      <w:bCs/>
      <w:color w:val="FF0000"/>
      <w:sz w:val="18"/>
      <w:szCs w:val="18"/>
      <w:lang w:eastAsia="ru-RU"/>
    </w:rPr>
  </w:style>
  <w:style w:type="paragraph" w:customStyle="1" w:styleId="xl123">
    <w:name w:val="xl123"/>
    <w:basedOn w:val="a"/>
    <w:pPr>
      <w:pBdr>
        <w:bottom w:val="single" w:sz="8" w:space="0" w:color="auto"/>
      </w:pBdr>
      <w:spacing w:before="100" w:beforeAutospacing="1" w:after="100" w:afterAutospacing="1"/>
      <w:textAlignment w:val="center"/>
    </w:pPr>
    <w:rPr>
      <w:color w:val="FF0000"/>
      <w:sz w:val="18"/>
      <w:szCs w:val="18"/>
      <w:lang w:eastAsia="ru-RU"/>
    </w:rPr>
  </w:style>
  <w:style w:type="paragraph" w:customStyle="1" w:styleId="TableParagraph">
    <w:name w:val="Table Paragraph"/>
    <w:basedOn w:val="a"/>
    <w:uiPriority w:val="1"/>
    <w:qFormat/>
    <w:pPr>
      <w:widowControl w:val="0"/>
      <w:autoSpaceDE w:val="0"/>
      <w:autoSpaceDN w:val="0"/>
    </w:pPr>
    <w:rPr>
      <w:sz w:val="22"/>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msobodytextindentbullet2gif">
    <w:name w:val="msobodytextindentbullet2.gif"/>
    <w:basedOn w:val="a"/>
    <w:qFormat/>
    <w:pPr>
      <w:widowControl w:val="0"/>
      <w:suppressAutoHyphens/>
      <w:spacing w:before="280" w:after="280"/>
    </w:pPr>
    <w:rPr>
      <w:kern w:val="1"/>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8747">
      <w:bodyDiv w:val="1"/>
      <w:marLeft w:val="0"/>
      <w:marRight w:val="0"/>
      <w:marTop w:val="0"/>
      <w:marBottom w:val="0"/>
      <w:divBdr>
        <w:top w:val="none" w:sz="0" w:space="0" w:color="auto"/>
        <w:left w:val="none" w:sz="0" w:space="0" w:color="auto"/>
        <w:bottom w:val="none" w:sz="0" w:space="0" w:color="auto"/>
        <w:right w:val="none" w:sz="0" w:space="0" w:color="auto"/>
      </w:divBdr>
    </w:div>
    <w:div w:id="66850633">
      <w:bodyDiv w:val="1"/>
      <w:marLeft w:val="0"/>
      <w:marRight w:val="0"/>
      <w:marTop w:val="0"/>
      <w:marBottom w:val="0"/>
      <w:divBdr>
        <w:top w:val="none" w:sz="0" w:space="0" w:color="auto"/>
        <w:left w:val="none" w:sz="0" w:space="0" w:color="auto"/>
        <w:bottom w:val="none" w:sz="0" w:space="0" w:color="auto"/>
        <w:right w:val="none" w:sz="0" w:space="0" w:color="auto"/>
      </w:divBdr>
    </w:div>
    <w:div w:id="73554891">
      <w:bodyDiv w:val="1"/>
      <w:marLeft w:val="0"/>
      <w:marRight w:val="0"/>
      <w:marTop w:val="0"/>
      <w:marBottom w:val="0"/>
      <w:divBdr>
        <w:top w:val="none" w:sz="0" w:space="0" w:color="auto"/>
        <w:left w:val="none" w:sz="0" w:space="0" w:color="auto"/>
        <w:bottom w:val="none" w:sz="0" w:space="0" w:color="auto"/>
        <w:right w:val="none" w:sz="0" w:space="0" w:color="auto"/>
      </w:divBdr>
    </w:div>
    <w:div w:id="146021111">
      <w:bodyDiv w:val="1"/>
      <w:marLeft w:val="0"/>
      <w:marRight w:val="0"/>
      <w:marTop w:val="0"/>
      <w:marBottom w:val="0"/>
      <w:divBdr>
        <w:top w:val="none" w:sz="0" w:space="0" w:color="auto"/>
        <w:left w:val="none" w:sz="0" w:space="0" w:color="auto"/>
        <w:bottom w:val="none" w:sz="0" w:space="0" w:color="auto"/>
        <w:right w:val="none" w:sz="0" w:space="0" w:color="auto"/>
      </w:divBdr>
    </w:div>
    <w:div w:id="199517143">
      <w:bodyDiv w:val="1"/>
      <w:marLeft w:val="0"/>
      <w:marRight w:val="0"/>
      <w:marTop w:val="0"/>
      <w:marBottom w:val="0"/>
      <w:divBdr>
        <w:top w:val="none" w:sz="0" w:space="0" w:color="auto"/>
        <w:left w:val="none" w:sz="0" w:space="0" w:color="auto"/>
        <w:bottom w:val="none" w:sz="0" w:space="0" w:color="auto"/>
        <w:right w:val="none" w:sz="0" w:space="0" w:color="auto"/>
      </w:divBdr>
    </w:div>
    <w:div w:id="275599020">
      <w:bodyDiv w:val="1"/>
      <w:marLeft w:val="0"/>
      <w:marRight w:val="0"/>
      <w:marTop w:val="0"/>
      <w:marBottom w:val="0"/>
      <w:divBdr>
        <w:top w:val="none" w:sz="0" w:space="0" w:color="auto"/>
        <w:left w:val="none" w:sz="0" w:space="0" w:color="auto"/>
        <w:bottom w:val="none" w:sz="0" w:space="0" w:color="auto"/>
        <w:right w:val="none" w:sz="0" w:space="0" w:color="auto"/>
      </w:divBdr>
    </w:div>
    <w:div w:id="288361740">
      <w:bodyDiv w:val="1"/>
      <w:marLeft w:val="0"/>
      <w:marRight w:val="0"/>
      <w:marTop w:val="0"/>
      <w:marBottom w:val="0"/>
      <w:divBdr>
        <w:top w:val="none" w:sz="0" w:space="0" w:color="auto"/>
        <w:left w:val="none" w:sz="0" w:space="0" w:color="auto"/>
        <w:bottom w:val="none" w:sz="0" w:space="0" w:color="auto"/>
        <w:right w:val="none" w:sz="0" w:space="0" w:color="auto"/>
      </w:divBdr>
    </w:div>
    <w:div w:id="403794180">
      <w:bodyDiv w:val="1"/>
      <w:marLeft w:val="0"/>
      <w:marRight w:val="0"/>
      <w:marTop w:val="0"/>
      <w:marBottom w:val="0"/>
      <w:divBdr>
        <w:top w:val="none" w:sz="0" w:space="0" w:color="auto"/>
        <w:left w:val="none" w:sz="0" w:space="0" w:color="auto"/>
        <w:bottom w:val="none" w:sz="0" w:space="0" w:color="auto"/>
        <w:right w:val="none" w:sz="0" w:space="0" w:color="auto"/>
      </w:divBdr>
    </w:div>
    <w:div w:id="448427731">
      <w:bodyDiv w:val="1"/>
      <w:marLeft w:val="0"/>
      <w:marRight w:val="0"/>
      <w:marTop w:val="0"/>
      <w:marBottom w:val="0"/>
      <w:divBdr>
        <w:top w:val="none" w:sz="0" w:space="0" w:color="auto"/>
        <w:left w:val="none" w:sz="0" w:space="0" w:color="auto"/>
        <w:bottom w:val="none" w:sz="0" w:space="0" w:color="auto"/>
        <w:right w:val="none" w:sz="0" w:space="0" w:color="auto"/>
      </w:divBdr>
    </w:div>
    <w:div w:id="470947468">
      <w:bodyDiv w:val="1"/>
      <w:marLeft w:val="0"/>
      <w:marRight w:val="0"/>
      <w:marTop w:val="0"/>
      <w:marBottom w:val="0"/>
      <w:divBdr>
        <w:top w:val="none" w:sz="0" w:space="0" w:color="auto"/>
        <w:left w:val="none" w:sz="0" w:space="0" w:color="auto"/>
        <w:bottom w:val="none" w:sz="0" w:space="0" w:color="auto"/>
        <w:right w:val="none" w:sz="0" w:space="0" w:color="auto"/>
      </w:divBdr>
    </w:div>
    <w:div w:id="679703849">
      <w:bodyDiv w:val="1"/>
      <w:marLeft w:val="0"/>
      <w:marRight w:val="0"/>
      <w:marTop w:val="0"/>
      <w:marBottom w:val="0"/>
      <w:divBdr>
        <w:top w:val="none" w:sz="0" w:space="0" w:color="auto"/>
        <w:left w:val="none" w:sz="0" w:space="0" w:color="auto"/>
        <w:bottom w:val="none" w:sz="0" w:space="0" w:color="auto"/>
        <w:right w:val="none" w:sz="0" w:space="0" w:color="auto"/>
      </w:divBdr>
    </w:div>
    <w:div w:id="689068228">
      <w:bodyDiv w:val="1"/>
      <w:marLeft w:val="0"/>
      <w:marRight w:val="0"/>
      <w:marTop w:val="0"/>
      <w:marBottom w:val="0"/>
      <w:divBdr>
        <w:top w:val="none" w:sz="0" w:space="0" w:color="auto"/>
        <w:left w:val="none" w:sz="0" w:space="0" w:color="auto"/>
        <w:bottom w:val="none" w:sz="0" w:space="0" w:color="auto"/>
        <w:right w:val="none" w:sz="0" w:space="0" w:color="auto"/>
      </w:divBdr>
    </w:div>
    <w:div w:id="708726825">
      <w:bodyDiv w:val="1"/>
      <w:marLeft w:val="0"/>
      <w:marRight w:val="0"/>
      <w:marTop w:val="0"/>
      <w:marBottom w:val="0"/>
      <w:divBdr>
        <w:top w:val="none" w:sz="0" w:space="0" w:color="auto"/>
        <w:left w:val="none" w:sz="0" w:space="0" w:color="auto"/>
        <w:bottom w:val="none" w:sz="0" w:space="0" w:color="auto"/>
        <w:right w:val="none" w:sz="0" w:space="0" w:color="auto"/>
      </w:divBdr>
    </w:div>
    <w:div w:id="735008609">
      <w:bodyDiv w:val="1"/>
      <w:marLeft w:val="0"/>
      <w:marRight w:val="0"/>
      <w:marTop w:val="0"/>
      <w:marBottom w:val="0"/>
      <w:divBdr>
        <w:top w:val="none" w:sz="0" w:space="0" w:color="auto"/>
        <w:left w:val="none" w:sz="0" w:space="0" w:color="auto"/>
        <w:bottom w:val="none" w:sz="0" w:space="0" w:color="auto"/>
        <w:right w:val="none" w:sz="0" w:space="0" w:color="auto"/>
      </w:divBdr>
    </w:div>
    <w:div w:id="754590839">
      <w:bodyDiv w:val="1"/>
      <w:marLeft w:val="0"/>
      <w:marRight w:val="0"/>
      <w:marTop w:val="0"/>
      <w:marBottom w:val="0"/>
      <w:divBdr>
        <w:top w:val="none" w:sz="0" w:space="0" w:color="auto"/>
        <w:left w:val="none" w:sz="0" w:space="0" w:color="auto"/>
        <w:bottom w:val="none" w:sz="0" w:space="0" w:color="auto"/>
        <w:right w:val="none" w:sz="0" w:space="0" w:color="auto"/>
      </w:divBdr>
    </w:div>
    <w:div w:id="833644700">
      <w:bodyDiv w:val="1"/>
      <w:marLeft w:val="0"/>
      <w:marRight w:val="0"/>
      <w:marTop w:val="0"/>
      <w:marBottom w:val="0"/>
      <w:divBdr>
        <w:top w:val="none" w:sz="0" w:space="0" w:color="auto"/>
        <w:left w:val="none" w:sz="0" w:space="0" w:color="auto"/>
        <w:bottom w:val="none" w:sz="0" w:space="0" w:color="auto"/>
        <w:right w:val="none" w:sz="0" w:space="0" w:color="auto"/>
      </w:divBdr>
    </w:div>
    <w:div w:id="932015661">
      <w:bodyDiv w:val="1"/>
      <w:marLeft w:val="0"/>
      <w:marRight w:val="0"/>
      <w:marTop w:val="0"/>
      <w:marBottom w:val="0"/>
      <w:divBdr>
        <w:top w:val="none" w:sz="0" w:space="0" w:color="auto"/>
        <w:left w:val="none" w:sz="0" w:space="0" w:color="auto"/>
        <w:bottom w:val="none" w:sz="0" w:space="0" w:color="auto"/>
        <w:right w:val="none" w:sz="0" w:space="0" w:color="auto"/>
      </w:divBdr>
    </w:div>
    <w:div w:id="952370292">
      <w:bodyDiv w:val="1"/>
      <w:marLeft w:val="0"/>
      <w:marRight w:val="0"/>
      <w:marTop w:val="0"/>
      <w:marBottom w:val="0"/>
      <w:divBdr>
        <w:top w:val="none" w:sz="0" w:space="0" w:color="auto"/>
        <w:left w:val="none" w:sz="0" w:space="0" w:color="auto"/>
        <w:bottom w:val="none" w:sz="0" w:space="0" w:color="auto"/>
        <w:right w:val="none" w:sz="0" w:space="0" w:color="auto"/>
      </w:divBdr>
    </w:div>
    <w:div w:id="1058086734">
      <w:bodyDiv w:val="1"/>
      <w:marLeft w:val="0"/>
      <w:marRight w:val="0"/>
      <w:marTop w:val="0"/>
      <w:marBottom w:val="0"/>
      <w:divBdr>
        <w:top w:val="none" w:sz="0" w:space="0" w:color="auto"/>
        <w:left w:val="none" w:sz="0" w:space="0" w:color="auto"/>
        <w:bottom w:val="none" w:sz="0" w:space="0" w:color="auto"/>
        <w:right w:val="none" w:sz="0" w:space="0" w:color="auto"/>
      </w:divBdr>
    </w:div>
    <w:div w:id="1161581755">
      <w:bodyDiv w:val="1"/>
      <w:marLeft w:val="0"/>
      <w:marRight w:val="0"/>
      <w:marTop w:val="0"/>
      <w:marBottom w:val="0"/>
      <w:divBdr>
        <w:top w:val="none" w:sz="0" w:space="0" w:color="auto"/>
        <w:left w:val="none" w:sz="0" w:space="0" w:color="auto"/>
        <w:bottom w:val="none" w:sz="0" w:space="0" w:color="auto"/>
        <w:right w:val="none" w:sz="0" w:space="0" w:color="auto"/>
      </w:divBdr>
    </w:div>
    <w:div w:id="1182552248">
      <w:bodyDiv w:val="1"/>
      <w:marLeft w:val="0"/>
      <w:marRight w:val="0"/>
      <w:marTop w:val="0"/>
      <w:marBottom w:val="0"/>
      <w:divBdr>
        <w:top w:val="none" w:sz="0" w:space="0" w:color="auto"/>
        <w:left w:val="none" w:sz="0" w:space="0" w:color="auto"/>
        <w:bottom w:val="none" w:sz="0" w:space="0" w:color="auto"/>
        <w:right w:val="none" w:sz="0" w:space="0" w:color="auto"/>
      </w:divBdr>
    </w:div>
    <w:div w:id="1228027460">
      <w:bodyDiv w:val="1"/>
      <w:marLeft w:val="0"/>
      <w:marRight w:val="0"/>
      <w:marTop w:val="0"/>
      <w:marBottom w:val="0"/>
      <w:divBdr>
        <w:top w:val="none" w:sz="0" w:space="0" w:color="auto"/>
        <w:left w:val="none" w:sz="0" w:space="0" w:color="auto"/>
        <w:bottom w:val="none" w:sz="0" w:space="0" w:color="auto"/>
        <w:right w:val="none" w:sz="0" w:space="0" w:color="auto"/>
      </w:divBdr>
    </w:div>
    <w:div w:id="1229606547">
      <w:bodyDiv w:val="1"/>
      <w:marLeft w:val="0"/>
      <w:marRight w:val="0"/>
      <w:marTop w:val="0"/>
      <w:marBottom w:val="0"/>
      <w:divBdr>
        <w:top w:val="none" w:sz="0" w:space="0" w:color="auto"/>
        <w:left w:val="none" w:sz="0" w:space="0" w:color="auto"/>
        <w:bottom w:val="none" w:sz="0" w:space="0" w:color="auto"/>
        <w:right w:val="none" w:sz="0" w:space="0" w:color="auto"/>
      </w:divBdr>
    </w:div>
    <w:div w:id="1266185504">
      <w:bodyDiv w:val="1"/>
      <w:marLeft w:val="0"/>
      <w:marRight w:val="0"/>
      <w:marTop w:val="0"/>
      <w:marBottom w:val="0"/>
      <w:divBdr>
        <w:top w:val="none" w:sz="0" w:space="0" w:color="auto"/>
        <w:left w:val="none" w:sz="0" w:space="0" w:color="auto"/>
        <w:bottom w:val="none" w:sz="0" w:space="0" w:color="auto"/>
        <w:right w:val="none" w:sz="0" w:space="0" w:color="auto"/>
      </w:divBdr>
    </w:div>
    <w:div w:id="1315378926">
      <w:bodyDiv w:val="1"/>
      <w:marLeft w:val="0"/>
      <w:marRight w:val="0"/>
      <w:marTop w:val="0"/>
      <w:marBottom w:val="0"/>
      <w:divBdr>
        <w:top w:val="none" w:sz="0" w:space="0" w:color="auto"/>
        <w:left w:val="none" w:sz="0" w:space="0" w:color="auto"/>
        <w:bottom w:val="none" w:sz="0" w:space="0" w:color="auto"/>
        <w:right w:val="none" w:sz="0" w:space="0" w:color="auto"/>
      </w:divBdr>
    </w:div>
    <w:div w:id="1321344156">
      <w:bodyDiv w:val="1"/>
      <w:marLeft w:val="0"/>
      <w:marRight w:val="0"/>
      <w:marTop w:val="0"/>
      <w:marBottom w:val="0"/>
      <w:divBdr>
        <w:top w:val="none" w:sz="0" w:space="0" w:color="auto"/>
        <w:left w:val="none" w:sz="0" w:space="0" w:color="auto"/>
        <w:bottom w:val="none" w:sz="0" w:space="0" w:color="auto"/>
        <w:right w:val="none" w:sz="0" w:space="0" w:color="auto"/>
      </w:divBdr>
    </w:div>
    <w:div w:id="1322351596">
      <w:bodyDiv w:val="1"/>
      <w:marLeft w:val="0"/>
      <w:marRight w:val="0"/>
      <w:marTop w:val="0"/>
      <w:marBottom w:val="0"/>
      <w:divBdr>
        <w:top w:val="none" w:sz="0" w:space="0" w:color="auto"/>
        <w:left w:val="none" w:sz="0" w:space="0" w:color="auto"/>
        <w:bottom w:val="none" w:sz="0" w:space="0" w:color="auto"/>
        <w:right w:val="none" w:sz="0" w:space="0" w:color="auto"/>
      </w:divBdr>
    </w:div>
    <w:div w:id="1351764485">
      <w:bodyDiv w:val="1"/>
      <w:marLeft w:val="0"/>
      <w:marRight w:val="0"/>
      <w:marTop w:val="0"/>
      <w:marBottom w:val="0"/>
      <w:divBdr>
        <w:top w:val="none" w:sz="0" w:space="0" w:color="auto"/>
        <w:left w:val="none" w:sz="0" w:space="0" w:color="auto"/>
        <w:bottom w:val="none" w:sz="0" w:space="0" w:color="auto"/>
        <w:right w:val="none" w:sz="0" w:space="0" w:color="auto"/>
      </w:divBdr>
    </w:div>
    <w:div w:id="1369337524">
      <w:bodyDiv w:val="1"/>
      <w:marLeft w:val="0"/>
      <w:marRight w:val="0"/>
      <w:marTop w:val="0"/>
      <w:marBottom w:val="0"/>
      <w:divBdr>
        <w:top w:val="none" w:sz="0" w:space="0" w:color="auto"/>
        <w:left w:val="none" w:sz="0" w:space="0" w:color="auto"/>
        <w:bottom w:val="none" w:sz="0" w:space="0" w:color="auto"/>
        <w:right w:val="none" w:sz="0" w:space="0" w:color="auto"/>
      </w:divBdr>
    </w:div>
    <w:div w:id="1474643697">
      <w:bodyDiv w:val="1"/>
      <w:marLeft w:val="0"/>
      <w:marRight w:val="0"/>
      <w:marTop w:val="0"/>
      <w:marBottom w:val="0"/>
      <w:divBdr>
        <w:top w:val="none" w:sz="0" w:space="0" w:color="auto"/>
        <w:left w:val="none" w:sz="0" w:space="0" w:color="auto"/>
        <w:bottom w:val="none" w:sz="0" w:space="0" w:color="auto"/>
        <w:right w:val="none" w:sz="0" w:space="0" w:color="auto"/>
      </w:divBdr>
    </w:div>
    <w:div w:id="1558082159">
      <w:bodyDiv w:val="1"/>
      <w:marLeft w:val="0"/>
      <w:marRight w:val="0"/>
      <w:marTop w:val="0"/>
      <w:marBottom w:val="0"/>
      <w:divBdr>
        <w:top w:val="none" w:sz="0" w:space="0" w:color="auto"/>
        <w:left w:val="none" w:sz="0" w:space="0" w:color="auto"/>
        <w:bottom w:val="none" w:sz="0" w:space="0" w:color="auto"/>
        <w:right w:val="none" w:sz="0" w:space="0" w:color="auto"/>
      </w:divBdr>
    </w:div>
    <w:div w:id="1598558074">
      <w:bodyDiv w:val="1"/>
      <w:marLeft w:val="0"/>
      <w:marRight w:val="0"/>
      <w:marTop w:val="0"/>
      <w:marBottom w:val="0"/>
      <w:divBdr>
        <w:top w:val="none" w:sz="0" w:space="0" w:color="auto"/>
        <w:left w:val="none" w:sz="0" w:space="0" w:color="auto"/>
        <w:bottom w:val="none" w:sz="0" w:space="0" w:color="auto"/>
        <w:right w:val="none" w:sz="0" w:space="0" w:color="auto"/>
      </w:divBdr>
    </w:div>
    <w:div w:id="1654411308">
      <w:bodyDiv w:val="1"/>
      <w:marLeft w:val="0"/>
      <w:marRight w:val="0"/>
      <w:marTop w:val="0"/>
      <w:marBottom w:val="0"/>
      <w:divBdr>
        <w:top w:val="none" w:sz="0" w:space="0" w:color="auto"/>
        <w:left w:val="none" w:sz="0" w:space="0" w:color="auto"/>
        <w:bottom w:val="none" w:sz="0" w:space="0" w:color="auto"/>
        <w:right w:val="none" w:sz="0" w:space="0" w:color="auto"/>
      </w:divBdr>
    </w:div>
    <w:div w:id="1666515778">
      <w:bodyDiv w:val="1"/>
      <w:marLeft w:val="0"/>
      <w:marRight w:val="0"/>
      <w:marTop w:val="0"/>
      <w:marBottom w:val="0"/>
      <w:divBdr>
        <w:top w:val="none" w:sz="0" w:space="0" w:color="auto"/>
        <w:left w:val="none" w:sz="0" w:space="0" w:color="auto"/>
        <w:bottom w:val="none" w:sz="0" w:space="0" w:color="auto"/>
        <w:right w:val="none" w:sz="0" w:space="0" w:color="auto"/>
      </w:divBdr>
    </w:div>
    <w:div w:id="1736201889">
      <w:bodyDiv w:val="1"/>
      <w:marLeft w:val="0"/>
      <w:marRight w:val="0"/>
      <w:marTop w:val="0"/>
      <w:marBottom w:val="0"/>
      <w:divBdr>
        <w:top w:val="none" w:sz="0" w:space="0" w:color="auto"/>
        <w:left w:val="none" w:sz="0" w:space="0" w:color="auto"/>
        <w:bottom w:val="none" w:sz="0" w:space="0" w:color="auto"/>
        <w:right w:val="none" w:sz="0" w:space="0" w:color="auto"/>
      </w:divBdr>
    </w:div>
    <w:div w:id="1750614741">
      <w:bodyDiv w:val="1"/>
      <w:marLeft w:val="0"/>
      <w:marRight w:val="0"/>
      <w:marTop w:val="0"/>
      <w:marBottom w:val="0"/>
      <w:divBdr>
        <w:top w:val="none" w:sz="0" w:space="0" w:color="auto"/>
        <w:left w:val="none" w:sz="0" w:space="0" w:color="auto"/>
        <w:bottom w:val="none" w:sz="0" w:space="0" w:color="auto"/>
        <w:right w:val="none" w:sz="0" w:space="0" w:color="auto"/>
      </w:divBdr>
    </w:div>
    <w:div w:id="1785540363">
      <w:bodyDiv w:val="1"/>
      <w:marLeft w:val="0"/>
      <w:marRight w:val="0"/>
      <w:marTop w:val="0"/>
      <w:marBottom w:val="0"/>
      <w:divBdr>
        <w:top w:val="none" w:sz="0" w:space="0" w:color="auto"/>
        <w:left w:val="none" w:sz="0" w:space="0" w:color="auto"/>
        <w:bottom w:val="none" w:sz="0" w:space="0" w:color="auto"/>
        <w:right w:val="none" w:sz="0" w:space="0" w:color="auto"/>
      </w:divBdr>
    </w:div>
    <w:div w:id="1888949247">
      <w:bodyDiv w:val="1"/>
      <w:marLeft w:val="0"/>
      <w:marRight w:val="0"/>
      <w:marTop w:val="0"/>
      <w:marBottom w:val="0"/>
      <w:divBdr>
        <w:top w:val="none" w:sz="0" w:space="0" w:color="auto"/>
        <w:left w:val="none" w:sz="0" w:space="0" w:color="auto"/>
        <w:bottom w:val="none" w:sz="0" w:space="0" w:color="auto"/>
        <w:right w:val="none" w:sz="0" w:space="0" w:color="auto"/>
      </w:divBdr>
    </w:div>
    <w:div w:id="1975714307">
      <w:bodyDiv w:val="1"/>
      <w:marLeft w:val="0"/>
      <w:marRight w:val="0"/>
      <w:marTop w:val="0"/>
      <w:marBottom w:val="0"/>
      <w:divBdr>
        <w:top w:val="none" w:sz="0" w:space="0" w:color="auto"/>
        <w:left w:val="none" w:sz="0" w:space="0" w:color="auto"/>
        <w:bottom w:val="none" w:sz="0" w:space="0" w:color="auto"/>
        <w:right w:val="none" w:sz="0" w:space="0" w:color="auto"/>
      </w:divBdr>
    </w:div>
    <w:div w:id="214580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CB5B9-16C3-43FA-B6AC-9E8329984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460</Words>
  <Characters>2622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0702</dc:creator>
  <cp:lastModifiedBy>User</cp:lastModifiedBy>
  <cp:revision>11</cp:revision>
  <cp:lastPrinted>2022-01-24T07:45:00Z</cp:lastPrinted>
  <dcterms:created xsi:type="dcterms:W3CDTF">2022-01-20T07:42:00Z</dcterms:created>
  <dcterms:modified xsi:type="dcterms:W3CDTF">2022-01-24T07:46:00Z</dcterms:modified>
</cp:coreProperties>
</file>